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25" w:type="dxa"/>
        <w:jc w:val="center"/>
        <w:tblLayout w:type="fixed"/>
        <w:tblLook w:val="01E0"/>
      </w:tblPr>
      <w:tblGrid>
        <w:gridCol w:w="10425"/>
      </w:tblGrid>
      <w:tr w:rsidR="00790031" w:rsidRPr="00271C8E" w:rsidTr="0085408A">
        <w:trPr>
          <w:jc w:val="center"/>
        </w:trPr>
        <w:tc>
          <w:tcPr>
            <w:tcW w:w="10425" w:type="dxa"/>
            <w:tcFitText/>
            <w:vAlign w:val="center"/>
          </w:tcPr>
          <w:p w:rsidR="00790031" w:rsidRPr="007C0BE1" w:rsidRDefault="00790031" w:rsidP="00271C8E">
            <w:pPr>
              <w:spacing w:after="0"/>
              <w:jc w:val="center"/>
              <w:rPr>
                <w:rFonts w:ascii="Times New Roman" w:hAnsi="Times New Roman"/>
              </w:rPr>
            </w:pPr>
            <w:r w:rsidRPr="00BE62E0">
              <w:rPr>
                <w:rFonts w:ascii="Times New Roman" w:hAnsi="Times New Roman"/>
                <w:spacing w:val="25"/>
              </w:rPr>
              <w:t>МИНИСТЕРСТВО НАУКИ И ВЫСШЕГО ОБРАЗОВАНИЯ РОССИЙСКОЙ ФЕДЕРАЦИ</w:t>
            </w:r>
            <w:r w:rsidRPr="00BE62E0">
              <w:rPr>
                <w:rFonts w:ascii="Times New Roman" w:hAnsi="Times New Roman"/>
                <w:spacing w:val="36"/>
              </w:rPr>
              <w:t>И</w:t>
            </w:r>
          </w:p>
          <w:p w:rsidR="00790031" w:rsidRPr="007C0BE1" w:rsidRDefault="00790031" w:rsidP="00271C8E">
            <w:pPr>
              <w:spacing w:after="0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BE62E0">
              <w:rPr>
                <w:rFonts w:ascii="Times New Roman" w:hAnsi="Times New Roman"/>
                <w:caps/>
                <w:spacing w:val="23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BE62E0">
              <w:rPr>
                <w:rFonts w:ascii="Times New Roman" w:hAnsi="Times New Roman"/>
                <w:caps/>
                <w:spacing w:val="41"/>
                <w:sz w:val="15"/>
                <w:szCs w:val="15"/>
              </w:rPr>
              <w:t>я</w:t>
            </w:r>
          </w:p>
          <w:p w:rsidR="00790031" w:rsidRPr="00271C8E" w:rsidRDefault="00790031" w:rsidP="00271C8E">
            <w:pPr>
              <w:spacing w:after="0"/>
              <w:jc w:val="center"/>
              <w:rPr>
                <w:rFonts w:ascii="Times New Roman" w:hAnsi="Times New Roman"/>
                <w:spacing w:val="20"/>
              </w:rPr>
            </w:pPr>
            <w:r w:rsidRPr="00806B00">
              <w:rPr>
                <w:rFonts w:ascii="Times New Roman" w:hAnsi="Times New Roman"/>
                <w:spacing w:val="66"/>
              </w:rPr>
              <w:t>«Национальный исследовательский ядерный университет «МИФИ</w:t>
            </w:r>
            <w:r w:rsidRPr="00806B00">
              <w:rPr>
                <w:rFonts w:ascii="Times New Roman" w:hAnsi="Times New Roman"/>
                <w:spacing w:val="25"/>
              </w:rPr>
              <w:t>»</w:t>
            </w:r>
          </w:p>
        </w:tc>
      </w:tr>
      <w:tr w:rsidR="00790031" w:rsidRPr="00271C8E" w:rsidTr="0085408A">
        <w:trPr>
          <w:jc w:val="center"/>
        </w:trPr>
        <w:tc>
          <w:tcPr>
            <w:tcW w:w="10425" w:type="dxa"/>
          </w:tcPr>
          <w:p w:rsidR="00790031" w:rsidRPr="00271C8E" w:rsidRDefault="00790031" w:rsidP="00271C8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1C8E">
              <w:rPr>
                <w:rFonts w:ascii="Times New Roman" w:hAnsi="Times New Roman"/>
                <w:b/>
                <w:sz w:val="28"/>
                <w:szCs w:val="28"/>
              </w:rPr>
              <w:t>Озерский технологический институт</w:t>
            </w:r>
            <w:r w:rsidRPr="00271C8E">
              <w:rPr>
                <w:rFonts w:ascii="Times New Roman" w:hAnsi="Times New Roman"/>
                <w:b/>
              </w:rPr>
              <w:t xml:space="preserve"> </w:t>
            </w:r>
            <w:r w:rsidRPr="00271C8E">
              <w:rPr>
                <w:rFonts w:ascii="Times New Roman" w:hAnsi="Times New Roman"/>
                <w:b/>
                <w:sz w:val="28"/>
                <w:szCs w:val="28"/>
              </w:rPr>
              <w:t xml:space="preserve">– </w:t>
            </w:r>
          </w:p>
          <w:p w:rsidR="00790031" w:rsidRPr="00271C8E" w:rsidRDefault="00790031" w:rsidP="00271C8E">
            <w:pPr>
              <w:spacing w:after="0"/>
              <w:jc w:val="center"/>
              <w:rPr>
                <w:rFonts w:ascii="Times New Roman" w:hAnsi="Times New Roman"/>
              </w:rPr>
            </w:pPr>
            <w:r w:rsidRPr="00271C8E">
              <w:rPr>
                <w:rFonts w:ascii="Times New Roman" w:hAnsi="Times New Roman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790031" w:rsidRPr="00271C8E" w:rsidRDefault="00790031" w:rsidP="00271C8E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1C8E">
              <w:rPr>
                <w:rFonts w:ascii="Times New Roman" w:hAnsi="Times New Roman"/>
                <w:b/>
                <w:sz w:val="26"/>
                <w:szCs w:val="26"/>
              </w:rPr>
              <w:t>(ОТИ НИЯУ МИФИ)</w:t>
            </w:r>
            <w:r w:rsidRPr="00271C8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790031" w:rsidRPr="00271C8E" w:rsidRDefault="00790031" w:rsidP="00271C8E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90031" w:rsidRPr="00271C8E" w:rsidRDefault="00790031" w:rsidP="00271C8E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90031" w:rsidRPr="00271C8E" w:rsidRDefault="00790031" w:rsidP="00271C8E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90031" w:rsidRPr="00271C8E" w:rsidRDefault="00790031" w:rsidP="00271C8E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90031" w:rsidRPr="00271C8E" w:rsidRDefault="00790031" w:rsidP="00271C8E">
            <w:pPr>
              <w:spacing w:after="0"/>
              <w:ind w:firstLine="6594"/>
              <w:rPr>
                <w:rFonts w:ascii="Times New Roman" w:hAnsi="Times New Roman"/>
                <w:sz w:val="28"/>
              </w:rPr>
            </w:pPr>
            <w:r w:rsidRPr="00271C8E">
              <w:rPr>
                <w:rFonts w:ascii="Times New Roman" w:hAnsi="Times New Roman"/>
                <w:sz w:val="28"/>
              </w:rPr>
              <w:t>УТВЕРЖДАЮ</w:t>
            </w:r>
          </w:p>
          <w:p w:rsidR="00790031" w:rsidRPr="00271C8E" w:rsidRDefault="00790031" w:rsidP="00271C8E">
            <w:pPr>
              <w:spacing w:after="0"/>
              <w:ind w:firstLine="6594"/>
              <w:rPr>
                <w:rFonts w:ascii="Times New Roman" w:hAnsi="Times New Roman"/>
                <w:sz w:val="28"/>
              </w:rPr>
            </w:pPr>
            <w:r w:rsidRPr="00271C8E">
              <w:rPr>
                <w:rFonts w:ascii="Times New Roman" w:hAnsi="Times New Roman"/>
                <w:sz w:val="28"/>
              </w:rPr>
              <w:t>Руководитель колледжа</w:t>
            </w:r>
          </w:p>
          <w:p w:rsidR="00790031" w:rsidRPr="00271C8E" w:rsidRDefault="00790031" w:rsidP="00271C8E">
            <w:pPr>
              <w:spacing w:after="0"/>
              <w:ind w:firstLine="6594"/>
              <w:rPr>
                <w:rFonts w:ascii="Times New Roman" w:hAnsi="Times New Roman"/>
                <w:sz w:val="28"/>
              </w:rPr>
            </w:pPr>
            <w:r w:rsidRPr="00271C8E">
              <w:rPr>
                <w:rFonts w:ascii="Times New Roman" w:hAnsi="Times New Roman"/>
                <w:sz w:val="28"/>
              </w:rPr>
              <w:t>____________ Е. Р. Смирнова</w:t>
            </w:r>
          </w:p>
          <w:p w:rsidR="00790031" w:rsidRPr="00271C8E" w:rsidRDefault="00790031" w:rsidP="00271C8E">
            <w:pPr>
              <w:spacing w:after="0"/>
              <w:ind w:firstLine="6594"/>
              <w:rPr>
                <w:rFonts w:ascii="Times New Roman" w:hAnsi="Times New Roman"/>
                <w:sz w:val="26"/>
                <w:szCs w:val="26"/>
              </w:rPr>
            </w:pPr>
            <w:r w:rsidRPr="00271C8E">
              <w:rPr>
                <w:rFonts w:ascii="Times New Roman" w:hAnsi="Times New Roman"/>
                <w:sz w:val="28"/>
              </w:rPr>
              <w:t xml:space="preserve">«__» ______________ 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271C8E">
                <w:rPr>
                  <w:rFonts w:ascii="Times New Roman" w:hAnsi="Times New Roman"/>
                  <w:sz w:val="28"/>
                </w:rPr>
                <w:t>2021 г</w:t>
              </w:r>
            </w:smartTag>
            <w:r w:rsidRPr="00271C8E">
              <w:rPr>
                <w:rFonts w:ascii="Times New Roman" w:hAnsi="Times New Roman"/>
                <w:sz w:val="28"/>
              </w:rPr>
              <w:t>.</w:t>
            </w:r>
          </w:p>
        </w:tc>
      </w:tr>
    </w:tbl>
    <w:p w:rsidR="00790031" w:rsidRPr="00C579F2" w:rsidRDefault="00790031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90031" w:rsidRPr="00C579F2" w:rsidRDefault="00790031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90031" w:rsidRDefault="00790031" w:rsidP="005E435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ФОНД ОЦЕНОЧНЫХ СРЕДСТВ</w:t>
      </w:r>
    </w:p>
    <w:p w:rsidR="00790031" w:rsidRPr="00271C8E" w:rsidRDefault="00790031" w:rsidP="005E4351">
      <w:pPr>
        <w:jc w:val="center"/>
        <w:rPr>
          <w:rFonts w:ascii="Times New Roman" w:hAnsi="Times New Roman"/>
          <w:b/>
          <w:sz w:val="28"/>
          <w:szCs w:val="28"/>
        </w:rPr>
      </w:pPr>
      <w:r w:rsidRPr="00271C8E">
        <w:rPr>
          <w:rFonts w:ascii="Times New Roman" w:hAnsi="Times New Roman"/>
          <w:b/>
          <w:sz w:val="28"/>
          <w:szCs w:val="28"/>
        </w:rPr>
        <w:t>ПРОФЕССИОНАЛЬНОГО МОДУЛЯ</w:t>
      </w:r>
    </w:p>
    <w:p w:rsidR="00790031" w:rsidRPr="00271C8E" w:rsidRDefault="00790031" w:rsidP="005E4351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271C8E">
        <w:rPr>
          <w:rFonts w:ascii="Times New Roman" w:hAnsi="Times New Roman"/>
          <w:b/>
          <w:sz w:val="28"/>
          <w:szCs w:val="28"/>
          <w:lang w:eastAsia="en-US"/>
        </w:rPr>
        <w:t>ПМ.0</w:t>
      </w:r>
      <w:r>
        <w:rPr>
          <w:rFonts w:ascii="Times New Roman" w:hAnsi="Times New Roman"/>
          <w:b/>
          <w:sz w:val="28"/>
          <w:szCs w:val="28"/>
          <w:lang w:eastAsia="en-US"/>
        </w:rPr>
        <w:t>2</w:t>
      </w:r>
      <w:r w:rsidRPr="00271C8E">
        <w:rPr>
          <w:rFonts w:ascii="Times New Roman" w:hAnsi="Times New Roman"/>
          <w:b/>
          <w:sz w:val="28"/>
          <w:szCs w:val="28"/>
          <w:lang w:eastAsia="en-US"/>
        </w:rPr>
        <w:t xml:space="preserve"> «</w:t>
      </w:r>
      <w:r w:rsidRPr="00AA4BF9">
        <w:rPr>
          <w:rFonts w:ascii="Times New Roman" w:hAnsi="Times New Roman"/>
          <w:b/>
          <w:bCs/>
          <w:spacing w:val="-1"/>
          <w:sz w:val="28"/>
          <w:szCs w:val="28"/>
        </w:rPr>
        <w:t xml:space="preserve">Выполнение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технологических процессов на объекте капитального строительства</w:t>
      </w:r>
      <w:r w:rsidRPr="00271C8E">
        <w:rPr>
          <w:rFonts w:ascii="Times New Roman" w:hAnsi="Times New Roman"/>
          <w:b/>
          <w:sz w:val="28"/>
          <w:szCs w:val="28"/>
        </w:rPr>
        <w:t>»</w:t>
      </w:r>
    </w:p>
    <w:p w:rsidR="00790031" w:rsidRPr="00982E64" w:rsidRDefault="00790031" w:rsidP="005E4351">
      <w:pPr>
        <w:jc w:val="center"/>
        <w:rPr>
          <w:rFonts w:ascii="Times New Roman" w:hAnsi="Times New Roman"/>
          <w:sz w:val="28"/>
          <w:szCs w:val="28"/>
        </w:rPr>
      </w:pPr>
      <w:r w:rsidRPr="00982E64">
        <w:rPr>
          <w:rFonts w:ascii="Times New Roman" w:hAnsi="Times New Roman"/>
          <w:sz w:val="28"/>
          <w:szCs w:val="28"/>
        </w:rPr>
        <w:t xml:space="preserve">по специальности </w:t>
      </w:r>
      <w:r w:rsidRPr="00982E64">
        <w:rPr>
          <w:rFonts w:ascii="Times New Roman" w:hAnsi="Times New Roman"/>
          <w:color w:val="111115"/>
          <w:sz w:val="28"/>
          <w:szCs w:val="28"/>
          <w:shd w:val="clear" w:color="auto" w:fill="FFFFFF"/>
        </w:rPr>
        <w:t>08.02.01 «Строительство и эксплуатация зданий и сооружений»</w:t>
      </w:r>
    </w:p>
    <w:p w:rsidR="00790031" w:rsidRPr="00C579F2" w:rsidRDefault="00790031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90031" w:rsidRDefault="00790031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90031" w:rsidRDefault="00790031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90031" w:rsidRDefault="00790031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90031" w:rsidRDefault="00790031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90031" w:rsidRDefault="00790031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90031" w:rsidRDefault="00790031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90031" w:rsidRDefault="00790031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90031" w:rsidRDefault="00790031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90031" w:rsidRDefault="00790031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90031" w:rsidRDefault="00790031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271C8E">
        <w:rPr>
          <w:rFonts w:ascii="Times New Roman" w:hAnsi="Times New Roman"/>
          <w:sz w:val="28"/>
          <w:szCs w:val="28"/>
        </w:rPr>
        <w:t>2021</w:t>
      </w:r>
      <w:r>
        <w:rPr>
          <w:rFonts w:ascii="Times New Roman" w:hAnsi="Times New Roman"/>
          <w:b/>
          <w:i/>
          <w:sz w:val="24"/>
          <w:szCs w:val="24"/>
        </w:rPr>
        <w:br w:type="page"/>
      </w:r>
    </w:p>
    <w:tbl>
      <w:tblPr>
        <w:tblW w:w="9747" w:type="dxa"/>
        <w:tblLook w:val="00A0"/>
      </w:tblPr>
      <w:tblGrid>
        <w:gridCol w:w="4785"/>
        <w:gridCol w:w="4962"/>
      </w:tblGrid>
      <w:tr w:rsidR="00790031" w:rsidRPr="00271C8E" w:rsidTr="0085408A">
        <w:tc>
          <w:tcPr>
            <w:tcW w:w="4785" w:type="dxa"/>
          </w:tcPr>
          <w:p w:rsidR="00790031" w:rsidRPr="00271C8E" w:rsidRDefault="00790031" w:rsidP="00271C8E">
            <w:pPr>
              <w:suppressLineNumbers/>
              <w:spacing w:after="0"/>
              <w:rPr>
                <w:rFonts w:ascii="Times New Roman" w:hAnsi="Times New Roman"/>
                <w:sz w:val="28"/>
                <w:szCs w:val="20"/>
              </w:rPr>
            </w:pPr>
            <w:r w:rsidRPr="00271C8E">
              <w:rPr>
                <w:rFonts w:ascii="Times New Roman" w:hAnsi="Times New Roman"/>
                <w:sz w:val="28"/>
                <w:szCs w:val="20"/>
              </w:rPr>
              <w:t>ОДОБРЕН</w:t>
            </w:r>
            <w:r>
              <w:rPr>
                <w:rFonts w:ascii="Times New Roman" w:hAnsi="Times New Roman"/>
                <w:sz w:val="28"/>
                <w:szCs w:val="20"/>
              </w:rPr>
              <w:t>О</w:t>
            </w:r>
            <w:r w:rsidRPr="00271C8E">
              <w:rPr>
                <w:rFonts w:ascii="Times New Roman" w:hAnsi="Times New Roman"/>
                <w:sz w:val="28"/>
                <w:szCs w:val="20"/>
              </w:rPr>
              <w:t xml:space="preserve"> </w:t>
            </w:r>
          </w:p>
          <w:p w:rsidR="00790031" w:rsidRPr="00271C8E" w:rsidRDefault="00790031" w:rsidP="00271C8E">
            <w:pPr>
              <w:suppressLineNumbers/>
              <w:spacing w:after="0"/>
              <w:rPr>
                <w:rFonts w:ascii="Times New Roman" w:hAnsi="Times New Roman"/>
                <w:sz w:val="28"/>
                <w:szCs w:val="20"/>
              </w:rPr>
            </w:pPr>
            <w:r w:rsidRPr="00271C8E">
              <w:rPr>
                <w:rFonts w:ascii="Times New Roman" w:hAnsi="Times New Roman"/>
                <w:sz w:val="28"/>
                <w:szCs w:val="20"/>
              </w:rPr>
              <w:t>Предметной (цикловой) комиссией</w:t>
            </w:r>
          </w:p>
          <w:p w:rsidR="00790031" w:rsidRPr="00271C8E" w:rsidRDefault="00790031" w:rsidP="00271C8E">
            <w:pPr>
              <w:suppressLineNumbers/>
              <w:spacing w:after="0"/>
              <w:rPr>
                <w:rFonts w:ascii="Times New Roman" w:hAnsi="Times New Roman"/>
                <w:sz w:val="28"/>
                <w:szCs w:val="20"/>
                <w:u w:val="single"/>
              </w:rPr>
            </w:pPr>
            <w:r w:rsidRPr="00271C8E">
              <w:rPr>
                <w:rFonts w:ascii="Times New Roman" w:hAnsi="Times New Roman"/>
                <w:sz w:val="28"/>
                <w:szCs w:val="20"/>
                <w:u w:val="single"/>
              </w:rPr>
              <w:t>Строительства и эксплуатации зданий и сооружений</w:t>
            </w:r>
          </w:p>
          <w:p w:rsidR="00790031" w:rsidRPr="00271C8E" w:rsidRDefault="00790031" w:rsidP="00271C8E">
            <w:pPr>
              <w:suppressLineNumbers/>
              <w:spacing w:after="0"/>
              <w:rPr>
                <w:rFonts w:ascii="Times New Roman" w:hAnsi="Times New Roman"/>
                <w:sz w:val="28"/>
                <w:szCs w:val="20"/>
              </w:rPr>
            </w:pPr>
            <w:r w:rsidRPr="00271C8E">
              <w:rPr>
                <w:rFonts w:ascii="Times New Roman" w:hAnsi="Times New Roman"/>
                <w:sz w:val="28"/>
                <w:szCs w:val="20"/>
              </w:rPr>
              <w:t xml:space="preserve">Протокол № </w:t>
            </w:r>
            <w:r w:rsidRPr="00271C8E">
              <w:rPr>
                <w:rFonts w:ascii="Times New Roman" w:hAnsi="Times New Roman"/>
                <w:sz w:val="28"/>
                <w:szCs w:val="20"/>
                <w:u w:val="single"/>
              </w:rPr>
              <w:t>1</w:t>
            </w:r>
          </w:p>
          <w:p w:rsidR="00790031" w:rsidRPr="00271C8E" w:rsidRDefault="00790031" w:rsidP="00271C8E">
            <w:pPr>
              <w:suppressLineNumbers/>
              <w:spacing w:after="0"/>
              <w:rPr>
                <w:rFonts w:ascii="Times New Roman" w:hAnsi="Times New Roman"/>
                <w:sz w:val="28"/>
                <w:szCs w:val="20"/>
              </w:rPr>
            </w:pPr>
            <w:r w:rsidRPr="00271C8E">
              <w:rPr>
                <w:rFonts w:ascii="Times New Roman" w:hAnsi="Times New Roman"/>
                <w:sz w:val="28"/>
                <w:szCs w:val="20"/>
              </w:rPr>
              <w:t>от «</w:t>
            </w:r>
            <w:r w:rsidRPr="00271C8E">
              <w:rPr>
                <w:rFonts w:ascii="Times New Roman" w:hAnsi="Times New Roman"/>
                <w:sz w:val="28"/>
                <w:szCs w:val="20"/>
                <w:u w:val="single"/>
              </w:rPr>
              <w:t>31</w:t>
            </w:r>
            <w:r w:rsidRPr="00271C8E">
              <w:rPr>
                <w:rFonts w:ascii="Times New Roman" w:hAnsi="Times New Roman"/>
                <w:sz w:val="28"/>
                <w:szCs w:val="20"/>
              </w:rPr>
              <w:t xml:space="preserve">» </w:t>
            </w:r>
            <w:r w:rsidRPr="00271C8E">
              <w:rPr>
                <w:rFonts w:ascii="Times New Roman" w:hAnsi="Times New Roman"/>
                <w:sz w:val="28"/>
                <w:szCs w:val="20"/>
                <w:u w:val="single"/>
              </w:rPr>
              <w:t>августа</w:t>
            </w:r>
            <w:r w:rsidRPr="00271C8E">
              <w:rPr>
                <w:rFonts w:ascii="Times New Roman" w:hAnsi="Times New Roman"/>
                <w:sz w:val="28"/>
                <w:szCs w:val="20"/>
              </w:rPr>
              <w:t xml:space="preserve"> 2021г. </w:t>
            </w:r>
          </w:p>
          <w:p w:rsidR="00790031" w:rsidRPr="00271C8E" w:rsidRDefault="00790031" w:rsidP="00271C8E">
            <w:pPr>
              <w:suppressLineNumbers/>
              <w:spacing w:after="0"/>
              <w:rPr>
                <w:rFonts w:ascii="Times New Roman" w:hAnsi="Times New Roman"/>
                <w:sz w:val="28"/>
                <w:szCs w:val="20"/>
              </w:rPr>
            </w:pPr>
            <w:r w:rsidRPr="00271C8E">
              <w:rPr>
                <w:rFonts w:ascii="Times New Roman" w:hAnsi="Times New Roman"/>
                <w:sz w:val="28"/>
                <w:szCs w:val="20"/>
              </w:rPr>
              <w:t>Председатель ПЦК</w:t>
            </w:r>
          </w:p>
          <w:p w:rsidR="00790031" w:rsidRPr="00271C8E" w:rsidRDefault="00790031" w:rsidP="00271C8E">
            <w:pPr>
              <w:suppressLineNumbers/>
              <w:spacing w:after="0"/>
              <w:rPr>
                <w:rFonts w:ascii="Times New Roman" w:hAnsi="Times New Roman"/>
                <w:sz w:val="28"/>
                <w:szCs w:val="20"/>
              </w:rPr>
            </w:pPr>
            <w:r w:rsidRPr="00271C8E">
              <w:rPr>
                <w:rFonts w:ascii="Times New Roman" w:hAnsi="Times New Roman"/>
                <w:sz w:val="28"/>
                <w:szCs w:val="20"/>
              </w:rPr>
              <w:t>_____________А.И. Баранов</w:t>
            </w:r>
          </w:p>
        </w:tc>
        <w:tc>
          <w:tcPr>
            <w:tcW w:w="4962" w:type="dxa"/>
          </w:tcPr>
          <w:p w:rsidR="00790031" w:rsidRPr="00271C8E" w:rsidRDefault="00790031" w:rsidP="00325D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0"/>
              </w:rPr>
            </w:pPr>
          </w:p>
        </w:tc>
      </w:tr>
    </w:tbl>
    <w:p w:rsidR="00790031" w:rsidRDefault="00790031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90031" w:rsidRDefault="00790031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90031" w:rsidRDefault="00790031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90031" w:rsidRDefault="00790031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90031" w:rsidRPr="00271C8E" w:rsidRDefault="00790031" w:rsidP="00271C8E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/>
          <w:sz w:val="28"/>
          <w:szCs w:val="28"/>
        </w:rPr>
      </w:pPr>
      <w:r w:rsidRPr="00271C8E">
        <w:rPr>
          <w:rFonts w:ascii="Times New Roman" w:eastAsia="HiddenHorzOCR" w:hAnsi="Times New Roman"/>
          <w:sz w:val="28"/>
          <w:szCs w:val="28"/>
        </w:rPr>
        <w:t>Составитель</w:t>
      </w:r>
      <w:r w:rsidRPr="00271C8E">
        <w:rPr>
          <w:rFonts w:ascii="Times New Roman" w:hAnsi="Times New Roman"/>
        </w:rPr>
        <w:t>:</w:t>
      </w:r>
      <w:r w:rsidRPr="00271C8E">
        <w:rPr>
          <w:rFonts w:ascii="Times New Roman" w:eastAsia="HiddenHorzOCR" w:hAnsi="Times New Roman"/>
          <w:sz w:val="28"/>
          <w:szCs w:val="28"/>
        </w:rPr>
        <w:t xml:space="preserve"> </w:t>
      </w:r>
    </w:p>
    <w:p w:rsidR="00790031" w:rsidRPr="00271C8E" w:rsidRDefault="00790031" w:rsidP="00271C8E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/>
          <w:sz w:val="28"/>
          <w:szCs w:val="28"/>
          <w:u w:val="single"/>
        </w:rPr>
      </w:pPr>
      <w:r>
        <w:rPr>
          <w:rFonts w:ascii="Times New Roman" w:eastAsia="HiddenHorzOCR" w:hAnsi="Times New Roman"/>
          <w:sz w:val="28"/>
          <w:szCs w:val="28"/>
          <w:u w:val="single"/>
        </w:rPr>
        <w:t>Баранов А.И</w:t>
      </w:r>
      <w:r w:rsidRPr="00271C8E">
        <w:rPr>
          <w:rFonts w:ascii="Times New Roman" w:eastAsia="HiddenHorzOCR" w:hAnsi="Times New Roman"/>
          <w:sz w:val="28"/>
          <w:szCs w:val="28"/>
          <w:u w:val="single"/>
        </w:rPr>
        <w:t>., преподаватель ОТИ НИЯУ МИФИ</w:t>
      </w:r>
    </w:p>
    <w:p w:rsidR="00790031" w:rsidRPr="00271C8E" w:rsidRDefault="00790031" w:rsidP="00271C8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271C8E">
        <w:rPr>
          <w:rFonts w:ascii="Times New Roman" w:hAnsi="Times New Roman"/>
          <w:i/>
          <w:sz w:val="20"/>
          <w:szCs w:val="20"/>
        </w:rPr>
        <w:t>Ф.И.О., ученая степень, звание, должность</w:t>
      </w:r>
    </w:p>
    <w:p w:rsidR="00790031" w:rsidRPr="00271C8E" w:rsidRDefault="00790031" w:rsidP="00271C8E">
      <w:pPr>
        <w:spacing w:after="0"/>
        <w:rPr>
          <w:rFonts w:ascii="Times New Roman" w:hAnsi="Times New Roman"/>
          <w:i/>
          <w:sz w:val="20"/>
          <w:szCs w:val="20"/>
        </w:rPr>
      </w:pPr>
    </w:p>
    <w:p w:rsidR="00790031" w:rsidRPr="00271C8E" w:rsidRDefault="00790031" w:rsidP="00271C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</w:rPr>
      </w:pPr>
    </w:p>
    <w:p w:rsidR="00790031" w:rsidRPr="00271C8E" w:rsidRDefault="00790031" w:rsidP="00271C8E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/>
          <w:sz w:val="28"/>
          <w:szCs w:val="28"/>
        </w:rPr>
      </w:pPr>
    </w:p>
    <w:p w:rsidR="00790031" w:rsidRPr="00271C8E" w:rsidRDefault="00790031" w:rsidP="00271C8E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/>
          <w:sz w:val="28"/>
          <w:szCs w:val="28"/>
        </w:rPr>
      </w:pPr>
    </w:p>
    <w:p w:rsidR="00790031" w:rsidRPr="00271C8E" w:rsidRDefault="00790031" w:rsidP="00271C8E">
      <w:pPr>
        <w:spacing w:after="0"/>
        <w:ind w:firstLine="180"/>
        <w:rPr>
          <w:rFonts w:ascii="Times New Roman" w:hAnsi="Times New Roman"/>
        </w:rPr>
      </w:pPr>
    </w:p>
    <w:p w:rsidR="00790031" w:rsidRPr="00271C8E" w:rsidRDefault="00790031" w:rsidP="00271C8E">
      <w:pPr>
        <w:spacing w:after="0"/>
        <w:ind w:firstLine="180"/>
        <w:rPr>
          <w:rFonts w:ascii="Times New Roman" w:hAnsi="Times New Roman"/>
        </w:rPr>
      </w:pPr>
    </w:p>
    <w:p w:rsidR="00790031" w:rsidRDefault="00790031" w:rsidP="00271C8E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790031" w:rsidRPr="00C579F2" w:rsidRDefault="00790031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90031" w:rsidRPr="00C579F2" w:rsidRDefault="00790031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90031" w:rsidRDefault="00790031" w:rsidP="005E4351">
      <w:pPr>
        <w:jc w:val="both"/>
        <w:rPr>
          <w:rFonts w:ascii="Times New Roman" w:hAnsi="Times New Roman"/>
        </w:rPr>
        <w:sectPr w:rsidR="00790031" w:rsidSect="00982E64">
          <w:footerReference w:type="even" r:id="rId7"/>
          <w:footerReference w:type="default" r:id="rId8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790031" w:rsidRPr="00575482" w:rsidRDefault="00790031" w:rsidP="003B1F73">
      <w:pPr>
        <w:spacing w:after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575482">
        <w:rPr>
          <w:rFonts w:ascii="Times New Roman" w:hAnsi="Times New Roman"/>
          <w:b/>
          <w:sz w:val="28"/>
          <w:szCs w:val="28"/>
        </w:rPr>
        <w:t>1 П</w:t>
      </w:r>
      <w:r>
        <w:rPr>
          <w:rFonts w:ascii="Times New Roman" w:hAnsi="Times New Roman"/>
          <w:b/>
          <w:sz w:val="28"/>
          <w:szCs w:val="28"/>
        </w:rPr>
        <w:t>аспорт</w:t>
      </w:r>
      <w:r w:rsidRPr="0057548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фонда оценочных средств</w:t>
      </w:r>
    </w:p>
    <w:p w:rsidR="00790031" w:rsidRDefault="00790031" w:rsidP="003B1F73">
      <w:pPr>
        <w:suppressAutoHyphens/>
        <w:spacing w:before="120" w:after="120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 Результаты освоения модуля, подлежащие проверке</w:t>
      </w:r>
    </w:p>
    <w:p w:rsidR="00790031" w:rsidRDefault="00790031" w:rsidP="00F93593">
      <w:pPr>
        <w:suppressAutoHyphens/>
        <w:spacing w:after="120"/>
        <w:ind w:firstLine="720"/>
        <w:jc w:val="both"/>
        <w:rPr>
          <w:rFonts w:ascii="Times New Roman" w:hAnsi="Times New Roman"/>
          <w:color w:val="111115"/>
          <w:sz w:val="28"/>
          <w:szCs w:val="28"/>
          <w:shd w:val="clear" w:color="auto" w:fill="FFFFFF"/>
        </w:rPr>
      </w:pPr>
      <w:r w:rsidRPr="00332875">
        <w:rPr>
          <w:rFonts w:ascii="Times New Roman" w:hAnsi="Times New Roman"/>
          <w:color w:val="111115"/>
          <w:sz w:val="28"/>
          <w:szCs w:val="28"/>
          <w:shd w:val="clear" w:color="auto" w:fill="FFFFFF"/>
        </w:rPr>
        <w:t>В результате контроля и оценки по профессиональному модулю осуществляется комплексная проверка следующих профессиональных и общих компетенций: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73"/>
        <w:gridCol w:w="4195"/>
        <w:gridCol w:w="2753"/>
      </w:tblGrid>
      <w:tr w:rsidR="00790031" w:rsidRPr="00A02CA6" w:rsidTr="00B6138C">
        <w:tc>
          <w:tcPr>
            <w:tcW w:w="3473" w:type="dxa"/>
            <w:vAlign w:val="center"/>
          </w:tcPr>
          <w:p w:rsidR="00790031" w:rsidRPr="00C056B8" w:rsidRDefault="00790031" w:rsidP="00C056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b/>
                <w:color w:val="111115"/>
                <w:spacing w:val="-1"/>
                <w:sz w:val="24"/>
                <w:szCs w:val="24"/>
                <w:shd w:val="clear" w:color="auto" w:fill="FFFFFF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195" w:type="dxa"/>
            <w:vAlign w:val="center"/>
          </w:tcPr>
          <w:p w:rsidR="00790031" w:rsidRPr="00C056B8" w:rsidRDefault="00790031" w:rsidP="00C056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Критерии оценки</w:t>
            </w:r>
          </w:p>
        </w:tc>
        <w:tc>
          <w:tcPr>
            <w:tcW w:w="2753" w:type="dxa"/>
            <w:vAlign w:val="center"/>
          </w:tcPr>
          <w:p w:rsidR="00790031" w:rsidRPr="00C056B8" w:rsidRDefault="00790031" w:rsidP="00C056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b/>
                <w:color w:val="111115"/>
                <w:sz w:val="24"/>
                <w:szCs w:val="24"/>
                <w:bdr w:val="none" w:sz="0" w:space="0" w:color="auto" w:frame="1"/>
              </w:rPr>
              <w:t>Методы оценки</w:t>
            </w:r>
          </w:p>
        </w:tc>
      </w:tr>
      <w:tr w:rsidR="00790031" w:rsidRPr="00A02CA6" w:rsidTr="00B6138C">
        <w:tc>
          <w:tcPr>
            <w:tcW w:w="3473" w:type="dxa"/>
          </w:tcPr>
          <w:p w:rsidR="00790031" w:rsidRPr="00C056B8" w:rsidRDefault="00790031" w:rsidP="00C056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b/>
                <w:color w:val="11111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195" w:type="dxa"/>
          </w:tcPr>
          <w:p w:rsidR="00790031" w:rsidRPr="00C056B8" w:rsidRDefault="00790031" w:rsidP="00C056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b/>
                <w:color w:val="111115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753" w:type="dxa"/>
          </w:tcPr>
          <w:p w:rsidR="00790031" w:rsidRPr="00C056B8" w:rsidRDefault="00790031" w:rsidP="00C056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b/>
                <w:color w:val="111115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790031" w:rsidRPr="00A02CA6" w:rsidTr="00B6138C">
        <w:tc>
          <w:tcPr>
            <w:tcW w:w="3473" w:type="dxa"/>
          </w:tcPr>
          <w:p w:rsidR="00790031" w:rsidRPr="007F5CA7" w:rsidRDefault="00790031" w:rsidP="00C056B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7F5CA7">
              <w:rPr>
                <w:rFonts w:ascii="Times New Roman" w:hAnsi="Times New Roman"/>
                <w:sz w:val="24"/>
                <w:szCs w:val="24"/>
              </w:rPr>
              <w:t>ПК 2.1. Выполнять подготовительные работы на строительной площадке</w:t>
            </w:r>
          </w:p>
        </w:tc>
        <w:tc>
          <w:tcPr>
            <w:tcW w:w="4195" w:type="dxa"/>
          </w:tcPr>
          <w:p w:rsidR="00790031" w:rsidRDefault="00790031" w:rsidP="00B6138C">
            <w:pPr>
              <w:shd w:val="clear" w:color="auto" w:fill="F7F7F7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138C">
              <w:rPr>
                <w:rFonts w:ascii="Times New Roman" w:hAnsi="Times New Roman"/>
                <w:color w:val="000000"/>
                <w:sz w:val="24"/>
                <w:szCs w:val="24"/>
              </w:rPr>
              <w:t>- чтение генерального  плана, геологической карты и разрезов, разбивочных чертежей;</w:t>
            </w:r>
          </w:p>
          <w:p w:rsidR="00790031" w:rsidRPr="00B6138C" w:rsidRDefault="00790031" w:rsidP="00B6138C">
            <w:pPr>
              <w:shd w:val="clear" w:color="auto" w:fill="F7F7F7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138C">
              <w:rPr>
                <w:rFonts w:ascii="Times New Roman" w:hAnsi="Times New Roman"/>
                <w:color w:val="000000"/>
                <w:sz w:val="24"/>
                <w:szCs w:val="24"/>
              </w:rPr>
              <w:t>- осуществление геодезического обеспечения в подготовительный период;</w:t>
            </w:r>
          </w:p>
          <w:p w:rsidR="00790031" w:rsidRPr="00B6138C" w:rsidRDefault="00790031" w:rsidP="00B6138C">
            <w:pPr>
              <w:shd w:val="clear" w:color="auto" w:fill="F7F7F7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138C">
              <w:rPr>
                <w:rFonts w:ascii="Times New Roman" w:hAnsi="Times New Roman"/>
                <w:color w:val="000000"/>
                <w:sz w:val="24"/>
                <w:szCs w:val="24"/>
              </w:rPr>
              <w:t>- выполнение геодезического контроля в ходе технологических операций в соответствии со СНиП 3.01.03-84 «Геодезические работы в строительстве»;</w:t>
            </w:r>
          </w:p>
          <w:p w:rsidR="00790031" w:rsidRPr="00B6138C" w:rsidRDefault="00790031" w:rsidP="00B6138C">
            <w:pPr>
              <w:tabs>
                <w:tab w:val="left" w:pos="382"/>
              </w:tabs>
              <w:suppressAutoHyphens/>
              <w:spacing w:after="0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B6138C">
              <w:rPr>
                <w:rFonts w:ascii="Times New Roman" w:hAnsi="Times New Roman"/>
                <w:color w:val="000000"/>
                <w:sz w:val="24"/>
                <w:szCs w:val="24"/>
              </w:rPr>
              <w:t>- осуществление подготовки строительной площадки в соответствии с проектом организации строительства и проектом производства работ;</w:t>
            </w:r>
          </w:p>
        </w:tc>
        <w:tc>
          <w:tcPr>
            <w:tcW w:w="2753" w:type="dxa"/>
            <w:vMerge w:val="restart"/>
            <w:vAlign w:val="center"/>
          </w:tcPr>
          <w:p w:rsidR="00790031" w:rsidRPr="00AB78A7" w:rsidRDefault="00790031" w:rsidP="007F5C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8A7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</w:p>
          <w:p w:rsidR="00790031" w:rsidRPr="00AB78A7" w:rsidRDefault="00790031" w:rsidP="007F5C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8A7">
              <w:rPr>
                <w:rFonts w:ascii="Times New Roman" w:hAnsi="Times New Roman"/>
                <w:bCs/>
                <w:sz w:val="24"/>
                <w:szCs w:val="24"/>
              </w:rPr>
              <w:t>Письменный опрос.</w:t>
            </w:r>
          </w:p>
          <w:p w:rsidR="00790031" w:rsidRPr="00AB78A7" w:rsidRDefault="00790031" w:rsidP="007F5C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78A7">
              <w:rPr>
                <w:rFonts w:ascii="Times New Roman" w:hAnsi="Times New Roman"/>
                <w:bCs/>
                <w:sz w:val="24"/>
                <w:szCs w:val="24"/>
              </w:rPr>
              <w:t>Тестирование.</w:t>
            </w:r>
          </w:p>
          <w:p w:rsidR="00790031" w:rsidRDefault="00790031" w:rsidP="007F5C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8A7">
              <w:rPr>
                <w:rFonts w:ascii="Times New Roman" w:hAnsi="Times New Roman"/>
                <w:sz w:val="24"/>
                <w:szCs w:val="24"/>
              </w:rPr>
              <w:t xml:space="preserve">Экспертная оценка по результатам наблюдения за деятельностью </w:t>
            </w:r>
            <w:r>
              <w:rPr>
                <w:rFonts w:ascii="Times New Roman" w:hAnsi="Times New Roman"/>
                <w:sz w:val="24"/>
                <w:szCs w:val="24"/>
              </w:rPr>
              <w:t>обучающегося</w:t>
            </w:r>
            <w:r w:rsidRPr="00AB78A7">
              <w:rPr>
                <w:rFonts w:ascii="Times New Roman" w:hAnsi="Times New Roman"/>
                <w:sz w:val="24"/>
                <w:szCs w:val="24"/>
              </w:rPr>
              <w:t xml:space="preserve"> в процессе освоения ПМ, в т.ч. при выполнении работ учебной и производственной практики, а также при выполнении заданий на экзамене</w:t>
            </w:r>
          </w:p>
          <w:p w:rsidR="00790031" w:rsidRDefault="00790031" w:rsidP="007F5C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 по МДК.</w:t>
            </w:r>
          </w:p>
          <w:p w:rsidR="00790031" w:rsidRPr="00C056B8" w:rsidRDefault="00790031" w:rsidP="007F5C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 по модулю</w:t>
            </w:r>
          </w:p>
        </w:tc>
      </w:tr>
      <w:tr w:rsidR="00790031" w:rsidRPr="00A02CA6" w:rsidTr="00B6138C">
        <w:tc>
          <w:tcPr>
            <w:tcW w:w="3473" w:type="dxa"/>
          </w:tcPr>
          <w:p w:rsidR="00790031" w:rsidRPr="007F5CA7" w:rsidRDefault="00790031" w:rsidP="007F5C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7F5CA7">
              <w:rPr>
                <w:rFonts w:ascii="Times New Roman" w:hAnsi="Times New Roman"/>
                <w:sz w:val="24"/>
                <w:szCs w:val="24"/>
              </w:rPr>
              <w:t>ПК 2.2. Выполнять строительно-монтажные, в том числе отделочные работы на объекте капитального строительства</w:t>
            </w:r>
          </w:p>
        </w:tc>
        <w:tc>
          <w:tcPr>
            <w:tcW w:w="4195" w:type="dxa"/>
          </w:tcPr>
          <w:p w:rsidR="00790031" w:rsidRPr="00B6138C" w:rsidRDefault="00790031" w:rsidP="00B6138C">
            <w:pPr>
              <w:pStyle w:val="NormalWeb"/>
              <w:shd w:val="clear" w:color="auto" w:fill="F7F7F7"/>
              <w:spacing w:line="276" w:lineRule="auto"/>
              <w:rPr>
                <w:rFonts w:ascii="Times New Roman" w:hAnsi="Times New Roman"/>
                <w:lang w:val="ru-RU"/>
              </w:rPr>
            </w:pPr>
            <w:r w:rsidRPr="00B6138C">
              <w:rPr>
                <w:rFonts w:ascii="Times New Roman" w:hAnsi="Times New Roman"/>
                <w:lang w:val="ru-RU"/>
              </w:rPr>
              <w:t>- осуществление производства строительно-монтажных,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hyperlink r:id="rId9" w:tooltip="Ремонтные работы" w:history="1">
              <w:r w:rsidRPr="00B6138C">
                <w:rPr>
                  <w:rStyle w:val="Hyperlink"/>
                  <w:rFonts w:ascii="Times New Roman" w:hAnsi="Times New Roman"/>
                  <w:color w:val="auto"/>
                  <w:u w:val="none"/>
                  <w:lang w:val="ru-RU"/>
                </w:rPr>
                <w:t>ремонтных работ</w:t>
              </w:r>
            </w:hyperlink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B6138C">
              <w:rPr>
                <w:rFonts w:ascii="Times New Roman" w:hAnsi="Times New Roman"/>
                <w:lang w:val="ru-RU"/>
              </w:rPr>
              <w:t>и работ по реконструкции в соответствии с требованиями нормативно-технической документации, требованиями контракта, рабочими чертежами и проектом производства работ;</w:t>
            </w:r>
          </w:p>
          <w:p w:rsidR="00790031" w:rsidRPr="00B6138C" w:rsidRDefault="00790031" w:rsidP="00B6138C">
            <w:pPr>
              <w:pStyle w:val="NormalWeb"/>
              <w:shd w:val="clear" w:color="auto" w:fill="F7F7F7"/>
              <w:spacing w:line="276" w:lineRule="auto"/>
              <w:rPr>
                <w:rFonts w:ascii="Times New Roman" w:hAnsi="Times New Roman"/>
                <w:lang w:val="ru-RU"/>
              </w:rPr>
            </w:pPr>
            <w:r w:rsidRPr="00B6138C">
              <w:rPr>
                <w:rFonts w:ascii="Times New Roman" w:hAnsi="Times New Roman"/>
                <w:lang w:val="ru-RU"/>
              </w:rPr>
              <w:t>-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B6138C">
              <w:rPr>
                <w:rFonts w:ascii="Times New Roman" w:hAnsi="Times New Roman"/>
                <w:lang w:val="ru-RU"/>
              </w:rPr>
              <w:t>оформление исполнительной документации на объекте;</w:t>
            </w:r>
          </w:p>
          <w:p w:rsidR="00790031" w:rsidRPr="00B6138C" w:rsidRDefault="00790031" w:rsidP="00B6138C">
            <w:pPr>
              <w:pStyle w:val="NormalWeb"/>
              <w:shd w:val="clear" w:color="auto" w:fill="F7F7F7"/>
              <w:spacing w:line="276" w:lineRule="auto"/>
              <w:rPr>
                <w:rFonts w:ascii="Times New Roman" w:hAnsi="Times New Roman"/>
                <w:lang w:val="ru-RU"/>
              </w:rPr>
            </w:pPr>
            <w:r w:rsidRPr="00B6138C">
              <w:rPr>
                <w:rFonts w:ascii="Times New Roman" w:hAnsi="Times New Roman"/>
                <w:lang w:val="ru-RU"/>
              </w:rPr>
              <w:t>-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B6138C">
              <w:rPr>
                <w:rFonts w:ascii="Times New Roman" w:hAnsi="Times New Roman"/>
                <w:lang w:val="ru-RU"/>
              </w:rPr>
              <w:t>составление отчетно-технической документации на выполненные работы;</w:t>
            </w:r>
          </w:p>
          <w:p w:rsidR="00790031" w:rsidRPr="00B6138C" w:rsidRDefault="00790031" w:rsidP="00B6138C">
            <w:pPr>
              <w:pStyle w:val="NormalWeb"/>
              <w:shd w:val="clear" w:color="auto" w:fill="F7F7F7"/>
              <w:spacing w:line="276" w:lineRule="auto"/>
              <w:rPr>
                <w:rFonts w:ascii="Times New Roman" w:hAnsi="Times New Roman"/>
                <w:lang w:val="ru-RU"/>
              </w:rPr>
            </w:pPr>
            <w:r w:rsidRPr="00B6138C">
              <w:rPr>
                <w:rFonts w:ascii="Times New Roman" w:hAnsi="Times New Roman"/>
                <w:lang w:val="ru-RU"/>
              </w:rPr>
              <w:t>-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B6138C">
              <w:rPr>
                <w:rFonts w:ascii="Times New Roman" w:hAnsi="Times New Roman"/>
                <w:lang w:val="ru-RU"/>
              </w:rPr>
              <w:t>осуществление геодезического обеспечения выполняемых технологических операций;</w:t>
            </w:r>
          </w:p>
          <w:p w:rsidR="00790031" w:rsidRPr="00B6138C" w:rsidRDefault="00790031" w:rsidP="00B6138C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B6138C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B6138C">
              <w:rPr>
                <w:rFonts w:ascii="Times New Roman" w:hAnsi="Times New Roman"/>
              </w:rPr>
              <w:t xml:space="preserve">разделение машин и средств малой </w:t>
            </w:r>
          </w:p>
        </w:tc>
        <w:tc>
          <w:tcPr>
            <w:tcW w:w="2753" w:type="dxa"/>
            <w:vMerge/>
          </w:tcPr>
          <w:p w:rsidR="00790031" w:rsidRPr="00C056B8" w:rsidRDefault="00790031" w:rsidP="007F5CA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111115"/>
                <w:sz w:val="24"/>
                <w:szCs w:val="24"/>
                <w:shd w:val="clear" w:color="auto" w:fill="FFFFFF"/>
              </w:rPr>
            </w:pPr>
          </w:p>
        </w:tc>
      </w:tr>
      <w:tr w:rsidR="00790031" w:rsidRPr="00A02CA6" w:rsidTr="00B6138C">
        <w:tc>
          <w:tcPr>
            <w:tcW w:w="3473" w:type="dxa"/>
          </w:tcPr>
          <w:p w:rsidR="00790031" w:rsidRPr="007F5CA7" w:rsidRDefault="00790031" w:rsidP="007F5CA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11111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11111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195" w:type="dxa"/>
          </w:tcPr>
          <w:p w:rsidR="00790031" w:rsidRPr="007F5CA7" w:rsidRDefault="00790031" w:rsidP="007F5CA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11111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111115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753" w:type="dxa"/>
          </w:tcPr>
          <w:p w:rsidR="00790031" w:rsidRPr="007F5CA7" w:rsidRDefault="00790031" w:rsidP="007F5CA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11111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111115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790031" w:rsidRPr="00A02CA6" w:rsidTr="00B6138C">
        <w:tc>
          <w:tcPr>
            <w:tcW w:w="3473" w:type="dxa"/>
          </w:tcPr>
          <w:p w:rsidR="00790031" w:rsidRPr="007F5CA7" w:rsidRDefault="00790031" w:rsidP="007F5C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195" w:type="dxa"/>
          </w:tcPr>
          <w:p w:rsidR="00790031" w:rsidRPr="00B6138C" w:rsidRDefault="00790031" w:rsidP="00B6138C">
            <w:pPr>
              <w:pStyle w:val="NormalWeb"/>
              <w:shd w:val="clear" w:color="auto" w:fill="F7F7F7"/>
              <w:spacing w:line="276" w:lineRule="auto"/>
              <w:rPr>
                <w:rFonts w:ascii="Times New Roman" w:hAnsi="Times New Roman"/>
                <w:lang w:val="ru-RU"/>
              </w:rPr>
            </w:pPr>
            <w:r w:rsidRPr="00B6138C">
              <w:rPr>
                <w:rFonts w:ascii="Times New Roman" w:hAnsi="Times New Roman"/>
                <w:lang w:val="ru-RU"/>
              </w:rPr>
              <w:t>механизации по типам, назначению, видам выполняемых работ;</w:t>
            </w:r>
          </w:p>
          <w:p w:rsidR="00790031" w:rsidRPr="00B6138C" w:rsidRDefault="00790031" w:rsidP="00B6138C">
            <w:pPr>
              <w:pStyle w:val="NormalWeb"/>
              <w:shd w:val="clear" w:color="auto" w:fill="F7F7F7"/>
              <w:spacing w:line="276" w:lineRule="auto"/>
              <w:rPr>
                <w:rFonts w:ascii="Times New Roman" w:hAnsi="Times New Roman"/>
                <w:lang w:val="ru-RU"/>
              </w:rPr>
            </w:pPr>
            <w:r w:rsidRPr="00B6138C">
              <w:rPr>
                <w:rFonts w:ascii="Times New Roman" w:hAnsi="Times New Roman"/>
                <w:lang w:val="ru-RU"/>
              </w:rPr>
              <w:t>- использование ресурсосберегающих</w:t>
            </w:r>
            <w:r w:rsidRPr="00B6138C">
              <w:rPr>
                <w:rFonts w:ascii="Times New Roman" w:hAnsi="Times New Roman"/>
              </w:rPr>
              <w:t> </w:t>
            </w:r>
            <w:r w:rsidRPr="00B6138C">
              <w:rPr>
                <w:rFonts w:ascii="Times New Roman" w:hAnsi="Times New Roman"/>
                <w:lang w:val="ru-RU"/>
              </w:rPr>
              <w:t xml:space="preserve"> технологий при организации строительного производства;</w:t>
            </w:r>
          </w:p>
          <w:p w:rsidR="00790031" w:rsidRPr="00C056B8" w:rsidRDefault="00790031" w:rsidP="00B6138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color w:val="111115"/>
                <w:sz w:val="24"/>
                <w:szCs w:val="24"/>
                <w:shd w:val="clear" w:color="auto" w:fill="FFFFFF"/>
              </w:rPr>
            </w:pPr>
            <w:r w:rsidRPr="00B6138C">
              <w:rPr>
                <w:rFonts w:ascii="Times New Roman" w:hAnsi="Times New Roman"/>
              </w:rPr>
              <w:t>- обеспечение безопасного ведения работ при выполнении различных производственных процессов;</w:t>
            </w:r>
          </w:p>
        </w:tc>
        <w:tc>
          <w:tcPr>
            <w:tcW w:w="2753" w:type="dxa"/>
            <w:vMerge w:val="restart"/>
          </w:tcPr>
          <w:p w:rsidR="00790031" w:rsidRPr="00C056B8" w:rsidRDefault="00790031" w:rsidP="007F5CA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111115"/>
                <w:sz w:val="24"/>
                <w:szCs w:val="24"/>
                <w:shd w:val="clear" w:color="auto" w:fill="FFFFFF"/>
              </w:rPr>
            </w:pPr>
          </w:p>
        </w:tc>
      </w:tr>
      <w:tr w:rsidR="00790031" w:rsidRPr="00A02CA6" w:rsidTr="00B6138C">
        <w:tc>
          <w:tcPr>
            <w:tcW w:w="3473" w:type="dxa"/>
          </w:tcPr>
          <w:p w:rsidR="00790031" w:rsidRPr="007F5CA7" w:rsidRDefault="00790031" w:rsidP="007F5C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5CA7">
              <w:rPr>
                <w:rFonts w:ascii="Times New Roman" w:hAnsi="Times New Roman"/>
                <w:sz w:val="24"/>
                <w:szCs w:val="24"/>
              </w:rPr>
              <w:t>ПК 2.3. Проводить оперативный учет объемов выполняемых работ и расходов материальных ресурсов</w:t>
            </w:r>
          </w:p>
        </w:tc>
        <w:tc>
          <w:tcPr>
            <w:tcW w:w="4195" w:type="dxa"/>
          </w:tcPr>
          <w:p w:rsidR="00790031" w:rsidRPr="00B6138C" w:rsidRDefault="00790031" w:rsidP="00B6138C">
            <w:pPr>
              <w:shd w:val="clear" w:color="auto" w:fill="F7F7F7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138C">
              <w:rPr>
                <w:rFonts w:ascii="Times New Roman" w:hAnsi="Times New Roman"/>
                <w:color w:val="000000"/>
                <w:sz w:val="24"/>
                <w:szCs w:val="24"/>
              </w:rPr>
              <w:t>- проведение обмерных работ;</w:t>
            </w:r>
          </w:p>
          <w:p w:rsidR="00790031" w:rsidRPr="00B6138C" w:rsidRDefault="00790031" w:rsidP="00B6138C">
            <w:pPr>
              <w:shd w:val="clear" w:color="auto" w:fill="F7F7F7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138C">
              <w:rPr>
                <w:rFonts w:ascii="Times New Roman" w:hAnsi="Times New Roman"/>
                <w:color w:val="000000"/>
                <w:sz w:val="24"/>
                <w:szCs w:val="24"/>
              </w:rPr>
              <w:t>- определение объемов выполняемых работ;</w:t>
            </w:r>
          </w:p>
          <w:p w:rsidR="00790031" w:rsidRPr="00B6138C" w:rsidRDefault="00790031" w:rsidP="00B6138C">
            <w:pPr>
              <w:shd w:val="clear" w:color="auto" w:fill="F7F7F7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138C">
              <w:rPr>
                <w:rFonts w:ascii="Times New Roman" w:hAnsi="Times New Roman"/>
                <w:color w:val="000000"/>
                <w:sz w:val="24"/>
                <w:szCs w:val="24"/>
              </w:rPr>
              <w:t>-оформление документации на списание материалов в соответствии с нормами расхода;</w:t>
            </w:r>
          </w:p>
          <w:p w:rsidR="00790031" w:rsidRPr="00B6138C" w:rsidRDefault="00790031" w:rsidP="00B6138C">
            <w:pPr>
              <w:spacing w:after="0"/>
              <w:contextualSpacing/>
              <w:jc w:val="both"/>
              <w:rPr>
                <w:rFonts w:ascii="Times New Roman" w:hAnsi="Times New Roman"/>
                <w:b/>
                <w:color w:val="111115"/>
                <w:sz w:val="24"/>
                <w:szCs w:val="24"/>
                <w:shd w:val="clear" w:color="auto" w:fill="FFFFFF"/>
              </w:rPr>
            </w:pPr>
            <w:r w:rsidRPr="00B6138C">
              <w:rPr>
                <w:rFonts w:ascii="Times New Roman" w:hAnsi="Times New Roman"/>
                <w:color w:val="000000"/>
                <w:sz w:val="24"/>
                <w:szCs w:val="24"/>
              </w:rPr>
              <w:t>- обеспечение приемки и хранения материалов, изделий, конструкций в соответствии с нормативно-технической документацией</w:t>
            </w:r>
          </w:p>
        </w:tc>
        <w:tc>
          <w:tcPr>
            <w:tcW w:w="2753" w:type="dxa"/>
            <w:vMerge/>
          </w:tcPr>
          <w:p w:rsidR="00790031" w:rsidRPr="00C056B8" w:rsidRDefault="00790031" w:rsidP="007F5CA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111115"/>
                <w:sz w:val="24"/>
                <w:szCs w:val="24"/>
                <w:shd w:val="clear" w:color="auto" w:fill="FFFFFF"/>
              </w:rPr>
            </w:pPr>
          </w:p>
        </w:tc>
      </w:tr>
      <w:tr w:rsidR="00790031" w:rsidRPr="00A02CA6" w:rsidTr="00B6138C">
        <w:tc>
          <w:tcPr>
            <w:tcW w:w="3473" w:type="dxa"/>
          </w:tcPr>
          <w:p w:rsidR="00790031" w:rsidRPr="007F5CA7" w:rsidRDefault="00790031" w:rsidP="007F5C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5CA7">
              <w:rPr>
                <w:rFonts w:ascii="Times New Roman" w:hAnsi="Times New Roman"/>
                <w:sz w:val="24"/>
                <w:szCs w:val="24"/>
              </w:rPr>
              <w:t>ПК 2.4. Осуществлять мероприятия по контролю качества выполняемых работ и расходуемых материалов</w:t>
            </w:r>
          </w:p>
        </w:tc>
        <w:tc>
          <w:tcPr>
            <w:tcW w:w="4195" w:type="dxa"/>
          </w:tcPr>
          <w:p w:rsidR="00790031" w:rsidRPr="00B6138C" w:rsidRDefault="00790031" w:rsidP="00B6138C">
            <w:pPr>
              <w:pStyle w:val="NormalWeb"/>
              <w:shd w:val="clear" w:color="auto" w:fill="F7F7F7"/>
              <w:spacing w:line="276" w:lineRule="auto"/>
              <w:rPr>
                <w:rFonts w:ascii="Times New Roman" w:hAnsi="Times New Roman"/>
                <w:lang w:val="ru-RU"/>
              </w:rPr>
            </w:pPr>
            <w:r w:rsidRPr="00B6138C">
              <w:rPr>
                <w:rFonts w:ascii="Times New Roman" w:hAnsi="Times New Roman"/>
                <w:lang w:val="ru-RU"/>
              </w:rPr>
              <w:t>- ведение операционного контроля технологической последовательности производства работ, устраняя нарушения технологии и обеспечивая качество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hyperlink r:id="rId10" w:tooltip="Строительные работы" w:history="1">
              <w:r w:rsidRPr="00B6138C">
                <w:rPr>
                  <w:rStyle w:val="Hyperlink"/>
                  <w:rFonts w:ascii="Times New Roman" w:hAnsi="Times New Roman"/>
                  <w:color w:val="auto"/>
                  <w:u w:val="none"/>
                  <w:lang w:val="ru-RU"/>
                </w:rPr>
                <w:t>строительно-монтажных работ</w:t>
              </w:r>
            </w:hyperlink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B6138C">
              <w:rPr>
                <w:rFonts w:ascii="Times New Roman" w:hAnsi="Times New Roman"/>
                <w:lang w:val="ru-RU"/>
              </w:rPr>
              <w:t>в соответствии с нормативно-технической документацией;</w:t>
            </w:r>
          </w:p>
          <w:p w:rsidR="00790031" w:rsidRPr="00B6138C" w:rsidRDefault="00790031" w:rsidP="00B6138C">
            <w:pPr>
              <w:pStyle w:val="NormalWeb"/>
              <w:shd w:val="clear" w:color="auto" w:fill="F7F7F7"/>
              <w:spacing w:line="276" w:lineRule="auto"/>
              <w:rPr>
                <w:rFonts w:ascii="Times New Roman" w:hAnsi="Times New Roman"/>
                <w:lang w:val="ru-RU"/>
              </w:rPr>
            </w:pPr>
            <w:r w:rsidRPr="00B6138C">
              <w:rPr>
                <w:rFonts w:ascii="Times New Roman" w:hAnsi="Times New Roman"/>
                <w:lang w:val="ru-RU"/>
              </w:rPr>
              <w:t>- осуществление входного контроля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B6138C">
              <w:rPr>
                <w:rFonts w:ascii="Times New Roman" w:hAnsi="Times New Roman"/>
                <w:lang w:val="ru-RU"/>
              </w:rPr>
              <w:t>поступающих на объект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hyperlink r:id="rId11" w:tooltip="Строительные материалы (портал Pandia.ru)" w:history="1">
              <w:r w:rsidRPr="00B6138C">
                <w:rPr>
                  <w:rStyle w:val="Hyperlink"/>
                  <w:rFonts w:ascii="Times New Roman" w:hAnsi="Times New Roman"/>
                  <w:color w:val="auto"/>
                  <w:u w:val="none"/>
                  <w:lang w:val="ru-RU"/>
                </w:rPr>
                <w:t>строительных материалов</w:t>
              </w:r>
            </w:hyperlink>
            <w:r w:rsidRPr="00B6138C">
              <w:rPr>
                <w:rFonts w:ascii="Times New Roman" w:hAnsi="Times New Roman"/>
                <w:lang w:val="ru-RU"/>
              </w:rPr>
              <w:t>, изделий и конструкций с использованием статистических методов контроля;</w:t>
            </w:r>
          </w:p>
          <w:p w:rsidR="00790031" w:rsidRPr="00B6138C" w:rsidRDefault="00790031" w:rsidP="00B6138C">
            <w:pPr>
              <w:pStyle w:val="NormalWeb"/>
              <w:shd w:val="clear" w:color="auto" w:fill="F7F7F7"/>
              <w:spacing w:line="276" w:lineRule="auto"/>
              <w:rPr>
                <w:rFonts w:ascii="Times New Roman" w:hAnsi="Times New Roman"/>
                <w:lang w:val="ru-RU"/>
              </w:rPr>
            </w:pPr>
            <w:r w:rsidRPr="00B6138C">
              <w:rPr>
                <w:rFonts w:ascii="Times New Roman" w:hAnsi="Times New Roman"/>
                <w:lang w:val="ru-RU"/>
              </w:rPr>
              <w:t>- ведение геодезического контроля в ходе выполнения технологических операций;</w:t>
            </w:r>
          </w:p>
          <w:p w:rsidR="00790031" w:rsidRPr="00B6138C" w:rsidRDefault="00790031" w:rsidP="00B6138C">
            <w:pPr>
              <w:tabs>
                <w:tab w:val="left" w:pos="337"/>
              </w:tabs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6138C">
              <w:rPr>
                <w:rFonts w:ascii="Times New Roman" w:hAnsi="Times New Roman"/>
              </w:rPr>
              <w:t>- оформление документов на приемку работ и исполнительную документацию (исполнительные схемы, акт на скрытые работы и т. д.) с использованием</w:t>
            </w:r>
            <w:r>
              <w:rPr>
                <w:rFonts w:ascii="Times New Roman" w:hAnsi="Times New Roman"/>
              </w:rPr>
              <w:t xml:space="preserve"> </w:t>
            </w:r>
            <w:hyperlink r:id="rId12" w:tooltip="Информационные технологии" w:history="1">
              <w:r w:rsidRPr="00B6138C">
                <w:rPr>
                  <w:rStyle w:val="Hyperlink"/>
                  <w:rFonts w:ascii="Times New Roman" w:hAnsi="Times New Roman"/>
                  <w:color w:val="auto"/>
                  <w:u w:val="none"/>
                </w:rPr>
                <w:t>информационных технологий</w:t>
              </w:r>
            </w:hyperlink>
          </w:p>
        </w:tc>
        <w:tc>
          <w:tcPr>
            <w:tcW w:w="2753" w:type="dxa"/>
            <w:vMerge/>
          </w:tcPr>
          <w:p w:rsidR="00790031" w:rsidRPr="00C056B8" w:rsidRDefault="00790031" w:rsidP="007F5C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</w:p>
        </w:tc>
      </w:tr>
      <w:tr w:rsidR="00790031" w:rsidRPr="00A02CA6" w:rsidTr="00B6138C">
        <w:tc>
          <w:tcPr>
            <w:tcW w:w="3473" w:type="dxa"/>
          </w:tcPr>
          <w:p w:rsidR="00790031" w:rsidRPr="00C056B8" w:rsidRDefault="00790031" w:rsidP="007F5C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111115"/>
                <w:spacing w:val="-1"/>
                <w:sz w:val="24"/>
                <w:szCs w:val="24"/>
                <w:shd w:val="clear" w:color="auto" w:fill="FFFFFF"/>
              </w:rPr>
              <w:t>ОК 1.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4195" w:type="dxa"/>
          </w:tcPr>
          <w:p w:rsidR="00790031" w:rsidRPr="00C056B8" w:rsidRDefault="00790031" w:rsidP="007F5CA7">
            <w:pPr>
              <w:numPr>
                <w:ilvl w:val="0"/>
                <w:numId w:val="3"/>
              </w:numPr>
              <w:tabs>
                <w:tab w:val="clear" w:pos="720"/>
                <w:tab w:val="left" w:pos="322"/>
                <w:tab w:val="num" w:pos="1027"/>
              </w:tabs>
              <w:spacing w:after="0" w:line="240" w:lineRule="auto"/>
              <w:ind w:left="0" w:firstLine="127"/>
              <w:jc w:val="both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790031" w:rsidRPr="00C056B8" w:rsidRDefault="00790031" w:rsidP="007F5CA7">
            <w:pPr>
              <w:numPr>
                <w:ilvl w:val="0"/>
                <w:numId w:val="3"/>
              </w:numPr>
              <w:tabs>
                <w:tab w:val="clear" w:pos="720"/>
                <w:tab w:val="left" w:pos="322"/>
                <w:tab w:val="num" w:pos="1027"/>
              </w:tabs>
              <w:suppressAutoHyphens/>
              <w:spacing w:after="0" w:line="240" w:lineRule="auto"/>
              <w:ind w:left="0" w:firstLine="127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2753" w:type="dxa"/>
            <w:vAlign w:val="center"/>
          </w:tcPr>
          <w:p w:rsidR="00790031" w:rsidRPr="00C056B8" w:rsidRDefault="00790031" w:rsidP="007F5CA7">
            <w:pPr>
              <w:spacing w:after="0" w:line="240" w:lineRule="auto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Тестирование</w:t>
            </w:r>
          </w:p>
          <w:p w:rsidR="00790031" w:rsidRPr="00C056B8" w:rsidRDefault="00790031" w:rsidP="007F5C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Экспертная оценка по результатам наблюдения за деятельностью обучающегося в процессе освоения ПМ, </w:t>
            </w:r>
          </w:p>
        </w:tc>
      </w:tr>
      <w:tr w:rsidR="00790031" w:rsidRPr="00A02CA6" w:rsidTr="00B6138C">
        <w:tc>
          <w:tcPr>
            <w:tcW w:w="3473" w:type="dxa"/>
          </w:tcPr>
          <w:p w:rsidR="00790031" w:rsidRPr="00B6138C" w:rsidRDefault="00790031" w:rsidP="00B613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111115"/>
                <w:spacing w:val="-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111115"/>
                <w:spacing w:val="-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195" w:type="dxa"/>
          </w:tcPr>
          <w:p w:rsidR="00790031" w:rsidRPr="00B6138C" w:rsidRDefault="00790031" w:rsidP="00B6138C">
            <w:pPr>
              <w:tabs>
                <w:tab w:val="left" w:pos="322"/>
              </w:tabs>
              <w:spacing w:after="0" w:line="240" w:lineRule="auto"/>
              <w:ind w:left="12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753" w:type="dxa"/>
            <w:vAlign w:val="center"/>
          </w:tcPr>
          <w:p w:rsidR="00790031" w:rsidRPr="00B6138C" w:rsidRDefault="00790031" w:rsidP="00B6138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11115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/>
                <w:b/>
                <w:color w:val="111115"/>
                <w:sz w:val="24"/>
                <w:szCs w:val="24"/>
                <w:bdr w:val="none" w:sz="0" w:space="0" w:color="auto" w:frame="1"/>
              </w:rPr>
              <w:t>3</w:t>
            </w:r>
          </w:p>
        </w:tc>
      </w:tr>
      <w:tr w:rsidR="00790031" w:rsidRPr="00A02CA6" w:rsidTr="00B6138C">
        <w:tc>
          <w:tcPr>
            <w:tcW w:w="3473" w:type="dxa"/>
          </w:tcPr>
          <w:p w:rsidR="00790031" w:rsidRPr="00C056B8" w:rsidRDefault="00790031" w:rsidP="007F5C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111115"/>
                <w:spacing w:val="-1"/>
                <w:sz w:val="24"/>
                <w:szCs w:val="24"/>
                <w:shd w:val="clear" w:color="auto" w:fill="FFFFFF"/>
              </w:rPr>
              <w:t>ОК 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4195" w:type="dxa"/>
          </w:tcPr>
          <w:p w:rsidR="00790031" w:rsidRPr="00C056B8" w:rsidRDefault="00790031" w:rsidP="007F5CA7">
            <w:pPr>
              <w:numPr>
                <w:ilvl w:val="0"/>
                <w:numId w:val="3"/>
              </w:numPr>
              <w:tabs>
                <w:tab w:val="clear" w:pos="720"/>
                <w:tab w:val="left" w:pos="292"/>
              </w:tabs>
              <w:spacing w:after="0" w:line="240" w:lineRule="auto"/>
              <w:ind w:left="0" w:firstLine="127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оперативность поиска и использования информации, необходимой для качественного выполнения профессиональных задач;</w:t>
            </w:r>
          </w:p>
          <w:p w:rsidR="00790031" w:rsidRPr="00C056B8" w:rsidRDefault="00790031" w:rsidP="007F5CA7">
            <w:pPr>
              <w:numPr>
                <w:ilvl w:val="0"/>
                <w:numId w:val="3"/>
              </w:numPr>
              <w:tabs>
                <w:tab w:val="clear" w:pos="720"/>
                <w:tab w:val="left" w:pos="292"/>
              </w:tabs>
              <w:suppressAutoHyphens/>
              <w:spacing w:after="0" w:line="240" w:lineRule="auto"/>
              <w:ind w:left="0" w:firstLine="127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широта использования различных источников информации, включая электронные</w:t>
            </w:r>
          </w:p>
        </w:tc>
        <w:tc>
          <w:tcPr>
            <w:tcW w:w="2753" w:type="dxa"/>
            <w:vMerge w:val="restart"/>
          </w:tcPr>
          <w:p w:rsidR="00790031" w:rsidRPr="00C056B8" w:rsidRDefault="00790031" w:rsidP="007F5C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в т.ч. при выполнении работ учебной и производственной практики</w:t>
            </w:r>
          </w:p>
        </w:tc>
      </w:tr>
      <w:tr w:rsidR="00790031" w:rsidRPr="00A02CA6" w:rsidTr="00B6138C">
        <w:tc>
          <w:tcPr>
            <w:tcW w:w="3473" w:type="dxa"/>
          </w:tcPr>
          <w:p w:rsidR="00790031" w:rsidRPr="00C056B8" w:rsidRDefault="00790031" w:rsidP="007F5C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111115"/>
                <w:spacing w:val="-1"/>
                <w:sz w:val="24"/>
                <w:szCs w:val="24"/>
                <w:shd w:val="clear" w:color="auto" w:fill="FFFFFF"/>
              </w:rPr>
              <w:t>ОК 3. Планировать и реализовывать собственное профессиональное и личностное развитие</w:t>
            </w:r>
          </w:p>
        </w:tc>
        <w:tc>
          <w:tcPr>
            <w:tcW w:w="4195" w:type="dxa"/>
          </w:tcPr>
          <w:p w:rsidR="00790031" w:rsidRPr="00C056B8" w:rsidRDefault="00790031" w:rsidP="007F5CA7">
            <w:pPr>
              <w:numPr>
                <w:ilvl w:val="0"/>
                <w:numId w:val="3"/>
              </w:numPr>
              <w:tabs>
                <w:tab w:val="clear" w:pos="720"/>
                <w:tab w:val="left" w:pos="367"/>
                <w:tab w:val="num" w:pos="1027"/>
              </w:tabs>
              <w:spacing w:after="0" w:line="240" w:lineRule="auto"/>
              <w:ind w:left="0" w:firstLine="127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демонстрация ответственности за принятые решения;</w:t>
            </w:r>
          </w:p>
          <w:p w:rsidR="00790031" w:rsidRPr="00C056B8" w:rsidRDefault="00790031" w:rsidP="007F5CA7">
            <w:pPr>
              <w:numPr>
                <w:ilvl w:val="0"/>
                <w:numId w:val="3"/>
              </w:numPr>
              <w:tabs>
                <w:tab w:val="clear" w:pos="720"/>
                <w:tab w:val="left" w:pos="367"/>
                <w:tab w:val="num" w:pos="1027"/>
              </w:tabs>
              <w:suppressAutoHyphens/>
              <w:spacing w:after="0" w:line="240" w:lineRule="auto"/>
              <w:ind w:left="0" w:firstLine="127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обоснованность самоанализа и коррекция результатов собственной работы</w:t>
            </w:r>
          </w:p>
        </w:tc>
        <w:tc>
          <w:tcPr>
            <w:tcW w:w="2753" w:type="dxa"/>
            <w:vMerge/>
          </w:tcPr>
          <w:p w:rsidR="00790031" w:rsidRPr="00C056B8" w:rsidRDefault="00790031" w:rsidP="007F5C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</w:p>
        </w:tc>
      </w:tr>
      <w:tr w:rsidR="00790031" w:rsidRPr="00A02CA6" w:rsidTr="00B6138C">
        <w:tc>
          <w:tcPr>
            <w:tcW w:w="3473" w:type="dxa"/>
          </w:tcPr>
          <w:p w:rsidR="00790031" w:rsidRPr="00C056B8" w:rsidRDefault="00790031" w:rsidP="007F5C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111115"/>
                <w:spacing w:val="-1"/>
                <w:sz w:val="24"/>
                <w:szCs w:val="24"/>
                <w:shd w:val="clear" w:color="auto" w:fill="FFFFFF"/>
              </w:rPr>
              <w:t>ОК 4.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4195" w:type="dxa"/>
          </w:tcPr>
          <w:p w:rsidR="00790031" w:rsidRPr="00C056B8" w:rsidRDefault="00790031" w:rsidP="00815D3A">
            <w:pPr>
              <w:tabs>
                <w:tab w:val="left" w:pos="307"/>
              </w:tabs>
              <w:spacing w:after="0" w:line="240" w:lineRule="auto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конструктивность взаимодействия с обучающимися, преподавателями и руководителями практики в ходе обучения и при решении профессиональных задач;</w:t>
            </w:r>
          </w:p>
          <w:p w:rsidR="00790031" w:rsidRPr="00C056B8" w:rsidRDefault="00790031" w:rsidP="00815D3A">
            <w:pPr>
              <w:numPr>
                <w:ilvl w:val="0"/>
                <w:numId w:val="3"/>
              </w:numPr>
              <w:tabs>
                <w:tab w:val="clear" w:pos="720"/>
                <w:tab w:val="left" w:pos="307"/>
                <w:tab w:val="num" w:pos="1027"/>
              </w:tabs>
              <w:spacing w:after="0" w:line="240" w:lineRule="auto"/>
              <w:ind w:left="0" w:firstLine="127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четкое выполнение обязанностей при работе в команде и / или выполнении задания в группе;</w:t>
            </w:r>
          </w:p>
          <w:p w:rsidR="00790031" w:rsidRPr="00815D3A" w:rsidRDefault="00790031" w:rsidP="00815D3A">
            <w:pPr>
              <w:numPr>
                <w:ilvl w:val="0"/>
                <w:numId w:val="3"/>
              </w:numPr>
              <w:tabs>
                <w:tab w:val="clear" w:pos="720"/>
                <w:tab w:val="left" w:pos="307"/>
                <w:tab w:val="num" w:pos="1027"/>
              </w:tabs>
              <w:suppressAutoHyphens/>
              <w:spacing w:after="0" w:line="240" w:lineRule="auto"/>
              <w:ind w:left="0" w:firstLine="127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соблюдение норм профессиональной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этики при работе в команде;</w:t>
            </w:r>
          </w:p>
          <w:p w:rsidR="00790031" w:rsidRPr="00C056B8" w:rsidRDefault="00790031" w:rsidP="00815D3A">
            <w:pPr>
              <w:numPr>
                <w:ilvl w:val="0"/>
                <w:numId w:val="3"/>
              </w:numPr>
              <w:tabs>
                <w:tab w:val="clear" w:pos="720"/>
                <w:tab w:val="left" w:pos="307"/>
                <w:tab w:val="num" w:pos="1027"/>
              </w:tabs>
              <w:suppressAutoHyphens/>
              <w:spacing w:after="0" w:line="240" w:lineRule="auto"/>
              <w:ind w:left="0" w:firstLine="127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построение профессионального общения с учетом социально-профессионального статуса, ситуации общения, особенностей группы и индивидуальных особенностей участников коммуникации</w:t>
            </w:r>
          </w:p>
        </w:tc>
        <w:tc>
          <w:tcPr>
            <w:tcW w:w="2753" w:type="dxa"/>
            <w:vMerge/>
          </w:tcPr>
          <w:p w:rsidR="00790031" w:rsidRPr="00C056B8" w:rsidRDefault="00790031" w:rsidP="007F5C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</w:p>
        </w:tc>
      </w:tr>
      <w:tr w:rsidR="00790031" w:rsidRPr="00A02CA6" w:rsidTr="00753F1F">
        <w:tc>
          <w:tcPr>
            <w:tcW w:w="3473" w:type="dxa"/>
          </w:tcPr>
          <w:p w:rsidR="00790031" w:rsidRPr="00C056B8" w:rsidRDefault="00790031" w:rsidP="007F5C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111115"/>
                <w:spacing w:val="-1"/>
                <w:sz w:val="24"/>
                <w:szCs w:val="24"/>
                <w:shd w:val="clear" w:color="auto" w:fill="FFFFFF"/>
              </w:rPr>
              <w:t>ОК 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195" w:type="dxa"/>
          </w:tcPr>
          <w:p w:rsidR="00790031" w:rsidRPr="00C056B8" w:rsidRDefault="00790031" w:rsidP="007F5CA7">
            <w:pPr>
              <w:numPr>
                <w:ilvl w:val="0"/>
                <w:numId w:val="4"/>
              </w:numPr>
              <w:tabs>
                <w:tab w:val="clear" w:pos="720"/>
                <w:tab w:val="left" w:pos="292"/>
                <w:tab w:val="num" w:pos="1027"/>
              </w:tabs>
              <w:spacing w:after="0" w:line="240" w:lineRule="auto"/>
              <w:ind w:left="0" w:firstLine="127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грамотность устной и письменной речи;</w:t>
            </w:r>
          </w:p>
          <w:p w:rsidR="00790031" w:rsidRPr="00C056B8" w:rsidRDefault="00790031" w:rsidP="007F5CA7">
            <w:pPr>
              <w:numPr>
                <w:ilvl w:val="0"/>
                <w:numId w:val="4"/>
              </w:numPr>
              <w:tabs>
                <w:tab w:val="clear" w:pos="720"/>
                <w:tab w:val="left" w:pos="292"/>
                <w:tab w:val="num" w:pos="1027"/>
              </w:tabs>
              <w:spacing w:after="0" w:line="240" w:lineRule="auto"/>
              <w:ind w:left="0" w:firstLine="127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ясность формулирования и изложения мыслей;</w:t>
            </w:r>
          </w:p>
          <w:p w:rsidR="00790031" w:rsidRPr="00C056B8" w:rsidRDefault="00790031" w:rsidP="007F5CA7">
            <w:pPr>
              <w:numPr>
                <w:ilvl w:val="0"/>
                <w:numId w:val="4"/>
              </w:numPr>
              <w:tabs>
                <w:tab w:val="clear" w:pos="720"/>
                <w:tab w:val="left" w:pos="292"/>
                <w:tab w:val="num" w:pos="1027"/>
              </w:tabs>
              <w:suppressAutoHyphens/>
              <w:spacing w:after="0" w:line="240" w:lineRule="auto"/>
              <w:ind w:left="0" w:firstLine="127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проявление толерантности в рабочем коллективе</w:t>
            </w:r>
          </w:p>
        </w:tc>
        <w:tc>
          <w:tcPr>
            <w:tcW w:w="2753" w:type="dxa"/>
            <w:vMerge/>
          </w:tcPr>
          <w:p w:rsidR="00790031" w:rsidRPr="00C056B8" w:rsidRDefault="00790031" w:rsidP="007F5C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</w:p>
        </w:tc>
      </w:tr>
      <w:tr w:rsidR="00790031" w:rsidRPr="00A02CA6" w:rsidTr="00753F1F">
        <w:tc>
          <w:tcPr>
            <w:tcW w:w="3473" w:type="dxa"/>
          </w:tcPr>
          <w:p w:rsidR="00790031" w:rsidRPr="00C056B8" w:rsidRDefault="00790031" w:rsidP="007F5C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111115"/>
                <w:spacing w:val="-1"/>
                <w:sz w:val="24"/>
                <w:szCs w:val="24"/>
                <w:shd w:val="clear" w:color="auto" w:fill="FFFFFF"/>
              </w:rPr>
              <w:t>ОК 6. 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4195" w:type="dxa"/>
          </w:tcPr>
          <w:p w:rsidR="00790031" w:rsidRPr="00C056B8" w:rsidRDefault="00790031" w:rsidP="007F5CA7">
            <w:pPr>
              <w:numPr>
                <w:ilvl w:val="0"/>
                <w:numId w:val="4"/>
              </w:numPr>
              <w:tabs>
                <w:tab w:val="clear" w:pos="720"/>
                <w:tab w:val="left" w:pos="322"/>
                <w:tab w:val="num" w:pos="1027"/>
              </w:tabs>
              <w:suppressAutoHyphens/>
              <w:spacing w:after="0" w:line="240" w:lineRule="auto"/>
              <w:ind w:left="0" w:firstLine="127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описывать значимость своей профессии (специальности)</w:t>
            </w:r>
          </w:p>
        </w:tc>
        <w:tc>
          <w:tcPr>
            <w:tcW w:w="2753" w:type="dxa"/>
            <w:vMerge/>
          </w:tcPr>
          <w:p w:rsidR="00790031" w:rsidRPr="00C056B8" w:rsidRDefault="00790031" w:rsidP="007F5C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</w:p>
        </w:tc>
      </w:tr>
      <w:tr w:rsidR="00790031" w:rsidRPr="00A02CA6" w:rsidTr="00753F1F">
        <w:tc>
          <w:tcPr>
            <w:tcW w:w="3473" w:type="dxa"/>
          </w:tcPr>
          <w:p w:rsidR="00790031" w:rsidRPr="00C056B8" w:rsidRDefault="00790031" w:rsidP="007F5C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111115"/>
                <w:spacing w:val="-1"/>
                <w:sz w:val="24"/>
                <w:szCs w:val="24"/>
                <w:shd w:val="clear" w:color="auto" w:fill="FFFFFF"/>
              </w:rPr>
              <w:t>ОК 7. 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4195" w:type="dxa"/>
          </w:tcPr>
          <w:p w:rsidR="00790031" w:rsidRPr="00C056B8" w:rsidRDefault="00790031" w:rsidP="007F5CA7">
            <w:pPr>
              <w:numPr>
                <w:ilvl w:val="0"/>
                <w:numId w:val="4"/>
              </w:numPr>
              <w:tabs>
                <w:tab w:val="clear" w:pos="720"/>
                <w:tab w:val="left" w:pos="292"/>
                <w:tab w:val="num" w:pos="1027"/>
              </w:tabs>
              <w:spacing w:after="0" w:line="240" w:lineRule="auto"/>
              <w:ind w:left="0" w:firstLine="127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соблюдение нормы экологической безопасности;</w:t>
            </w:r>
          </w:p>
          <w:p w:rsidR="00790031" w:rsidRPr="00C056B8" w:rsidRDefault="00790031" w:rsidP="007F5CA7">
            <w:pPr>
              <w:numPr>
                <w:ilvl w:val="0"/>
                <w:numId w:val="4"/>
              </w:numPr>
              <w:tabs>
                <w:tab w:val="clear" w:pos="720"/>
                <w:tab w:val="left" w:pos="292"/>
                <w:tab w:val="num" w:pos="1027"/>
              </w:tabs>
              <w:suppressAutoHyphens/>
              <w:spacing w:after="0" w:line="240" w:lineRule="auto"/>
              <w:ind w:left="0" w:firstLine="127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применение направлений ресурсосбережения в рамках профессиональной деятельности по специальности</w:t>
            </w:r>
          </w:p>
        </w:tc>
        <w:tc>
          <w:tcPr>
            <w:tcW w:w="2753" w:type="dxa"/>
            <w:vMerge/>
          </w:tcPr>
          <w:p w:rsidR="00790031" w:rsidRPr="00C056B8" w:rsidRDefault="00790031" w:rsidP="007F5C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</w:p>
        </w:tc>
      </w:tr>
      <w:tr w:rsidR="00790031" w:rsidRPr="00A02CA6" w:rsidTr="00753F1F">
        <w:tc>
          <w:tcPr>
            <w:tcW w:w="3473" w:type="dxa"/>
          </w:tcPr>
          <w:p w:rsidR="00790031" w:rsidRPr="00C056B8" w:rsidRDefault="00790031" w:rsidP="007F5C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111115"/>
                <w:spacing w:val="-1"/>
                <w:sz w:val="24"/>
                <w:szCs w:val="24"/>
                <w:shd w:val="clear" w:color="auto" w:fill="FFFFFF"/>
              </w:rPr>
              <w:t xml:space="preserve">ОК 9. Использовать </w:t>
            </w:r>
          </w:p>
        </w:tc>
        <w:tc>
          <w:tcPr>
            <w:tcW w:w="4195" w:type="dxa"/>
          </w:tcPr>
          <w:p w:rsidR="00790031" w:rsidRPr="00C056B8" w:rsidRDefault="00790031" w:rsidP="007F5CA7">
            <w:pPr>
              <w:numPr>
                <w:ilvl w:val="0"/>
                <w:numId w:val="4"/>
              </w:numPr>
              <w:tabs>
                <w:tab w:val="clear" w:pos="720"/>
                <w:tab w:val="left" w:pos="307"/>
                <w:tab w:val="num" w:pos="1027"/>
              </w:tabs>
              <w:suppressAutoHyphens/>
              <w:spacing w:after="0" w:line="240" w:lineRule="auto"/>
              <w:ind w:left="0" w:firstLine="127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применение средств </w:t>
            </w:r>
          </w:p>
        </w:tc>
        <w:tc>
          <w:tcPr>
            <w:tcW w:w="2753" w:type="dxa"/>
            <w:vMerge/>
          </w:tcPr>
          <w:p w:rsidR="00790031" w:rsidRPr="00C056B8" w:rsidRDefault="00790031" w:rsidP="007F5C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</w:p>
        </w:tc>
      </w:tr>
      <w:tr w:rsidR="00790031" w:rsidRPr="00A02CA6" w:rsidTr="00753F1F">
        <w:tc>
          <w:tcPr>
            <w:tcW w:w="3473" w:type="dxa"/>
            <w:vAlign w:val="center"/>
          </w:tcPr>
          <w:p w:rsidR="00790031" w:rsidRPr="00753F1F" w:rsidRDefault="00790031" w:rsidP="00753F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111115"/>
                <w:spacing w:val="-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111115"/>
                <w:spacing w:val="-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195" w:type="dxa"/>
            <w:vAlign w:val="center"/>
          </w:tcPr>
          <w:p w:rsidR="00790031" w:rsidRPr="00753F1F" w:rsidRDefault="00790031" w:rsidP="00753F1F">
            <w:pPr>
              <w:tabs>
                <w:tab w:val="left" w:pos="307"/>
              </w:tabs>
              <w:spacing w:after="0" w:line="240" w:lineRule="auto"/>
              <w:ind w:left="12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753" w:type="dxa"/>
            <w:vAlign w:val="center"/>
          </w:tcPr>
          <w:p w:rsidR="00790031" w:rsidRPr="00753F1F" w:rsidRDefault="00790031" w:rsidP="00753F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11111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111115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790031" w:rsidRPr="00A02CA6" w:rsidTr="00753F1F">
        <w:tc>
          <w:tcPr>
            <w:tcW w:w="3473" w:type="dxa"/>
          </w:tcPr>
          <w:p w:rsidR="00790031" w:rsidRPr="00C056B8" w:rsidRDefault="00790031" w:rsidP="007F5C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pacing w:val="-1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111115"/>
                <w:spacing w:val="-1"/>
                <w:sz w:val="24"/>
                <w:szCs w:val="24"/>
                <w:shd w:val="clear" w:color="auto" w:fill="FFFFFF"/>
              </w:rPr>
              <w:t>информационные технологии в профессиональной деятельности</w:t>
            </w:r>
          </w:p>
        </w:tc>
        <w:tc>
          <w:tcPr>
            <w:tcW w:w="4195" w:type="dxa"/>
          </w:tcPr>
          <w:p w:rsidR="00790031" w:rsidRPr="00C056B8" w:rsidRDefault="00790031" w:rsidP="00753F1F">
            <w:pPr>
              <w:tabs>
                <w:tab w:val="left" w:pos="307"/>
              </w:tabs>
              <w:spacing w:after="0" w:line="240" w:lineRule="auto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информационных технологий для решения профессиональных задач;</w:t>
            </w:r>
          </w:p>
          <w:p w:rsidR="00790031" w:rsidRPr="00C056B8" w:rsidRDefault="00790031" w:rsidP="00753F1F">
            <w:pPr>
              <w:numPr>
                <w:ilvl w:val="0"/>
                <w:numId w:val="4"/>
              </w:numPr>
              <w:tabs>
                <w:tab w:val="clear" w:pos="720"/>
                <w:tab w:val="left" w:pos="307"/>
                <w:tab w:val="left" w:pos="487"/>
                <w:tab w:val="num" w:pos="1027"/>
              </w:tabs>
              <w:spacing w:after="0" w:line="240" w:lineRule="auto"/>
              <w:ind w:left="0" w:firstLine="307"/>
              <w:jc w:val="both"/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использование современного общего и специализированного программного обеспечения при решении профессиональных задач</w:t>
            </w:r>
          </w:p>
        </w:tc>
        <w:tc>
          <w:tcPr>
            <w:tcW w:w="2753" w:type="dxa"/>
            <w:vMerge w:val="restart"/>
          </w:tcPr>
          <w:p w:rsidR="00790031" w:rsidRPr="00C056B8" w:rsidRDefault="00790031" w:rsidP="007F5C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</w:p>
        </w:tc>
      </w:tr>
      <w:tr w:rsidR="00790031" w:rsidRPr="00A02CA6" w:rsidTr="00753F1F">
        <w:tc>
          <w:tcPr>
            <w:tcW w:w="3473" w:type="dxa"/>
          </w:tcPr>
          <w:p w:rsidR="00790031" w:rsidRPr="00C056B8" w:rsidRDefault="00790031" w:rsidP="007F5C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111115"/>
                <w:spacing w:val="-1"/>
                <w:sz w:val="24"/>
                <w:szCs w:val="24"/>
                <w:shd w:val="clear" w:color="auto" w:fill="FFFFFF"/>
              </w:rPr>
              <w:t>ОК 10. Пользоваться профессиональной документацией на государственном и иностранном языках</w:t>
            </w:r>
          </w:p>
        </w:tc>
        <w:tc>
          <w:tcPr>
            <w:tcW w:w="4195" w:type="dxa"/>
          </w:tcPr>
          <w:p w:rsidR="00790031" w:rsidRPr="00C056B8" w:rsidRDefault="00790031" w:rsidP="00815D3A">
            <w:pPr>
              <w:numPr>
                <w:ilvl w:val="0"/>
                <w:numId w:val="5"/>
              </w:numPr>
              <w:tabs>
                <w:tab w:val="clear" w:pos="720"/>
                <w:tab w:val="left" w:pos="307"/>
                <w:tab w:val="num" w:pos="1027"/>
              </w:tabs>
              <w:spacing w:after="0" w:line="240" w:lineRule="auto"/>
              <w:ind w:left="0" w:firstLine="127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понимать общий смысл четко произнесенных высказываний на известные темы (профессиональные и бытовые);</w:t>
            </w:r>
          </w:p>
          <w:p w:rsidR="00790031" w:rsidRPr="00C056B8" w:rsidRDefault="00790031" w:rsidP="00815D3A">
            <w:pPr>
              <w:numPr>
                <w:ilvl w:val="0"/>
                <w:numId w:val="5"/>
              </w:numPr>
              <w:tabs>
                <w:tab w:val="clear" w:pos="720"/>
                <w:tab w:val="left" w:pos="307"/>
                <w:tab w:val="num" w:pos="1027"/>
              </w:tabs>
              <w:spacing w:after="0" w:line="240" w:lineRule="auto"/>
              <w:ind w:left="0" w:firstLine="127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понимать тексты на базовые профессиональные темы;</w:t>
            </w:r>
          </w:p>
          <w:p w:rsidR="00790031" w:rsidRPr="00C056B8" w:rsidRDefault="00790031" w:rsidP="00815D3A">
            <w:pPr>
              <w:numPr>
                <w:ilvl w:val="0"/>
                <w:numId w:val="5"/>
              </w:numPr>
              <w:tabs>
                <w:tab w:val="clear" w:pos="720"/>
                <w:tab w:val="left" w:pos="307"/>
                <w:tab w:val="num" w:pos="1027"/>
              </w:tabs>
              <w:spacing w:after="0" w:line="240" w:lineRule="auto"/>
              <w:ind w:left="0" w:firstLine="127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участвовать в диалогах на знакомые общие и профессиональные темы;</w:t>
            </w:r>
          </w:p>
          <w:p w:rsidR="00790031" w:rsidRPr="00C056B8" w:rsidRDefault="00790031" w:rsidP="00815D3A">
            <w:pPr>
              <w:numPr>
                <w:ilvl w:val="0"/>
                <w:numId w:val="5"/>
              </w:numPr>
              <w:tabs>
                <w:tab w:val="clear" w:pos="720"/>
                <w:tab w:val="left" w:pos="307"/>
                <w:tab w:val="num" w:pos="1027"/>
              </w:tabs>
              <w:spacing w:after="0" w:line="240" w:lineRule="auto"/>
              <w:ind w:left="0" w:firstLine="127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строить простые высказывания о себе и о своей профессиональной деятельности;</w:t>
            </w:r>
          </w:p>
          <w:p w:rsidR="00790031" w:rsidRPr="00C056B8" w:rsidRDefault="00790031" w:rsidP="00815D3A">
            <w:pPr>
              <w:numPr>
                <w:ilvl w:val="0"/>
                <w:numId w:val="5"/>
              </w:numPr>
              <w:tabs>
                <w:tab w:val="clear" w:pos="720"/>
                <w:tab w:val="left" w:pos="307"/>
                <w:tab w:val="num" w:pos="1027"/>
              </w:tabs>
              <w:spacing w:after="0" w:line="240" w:lineRule="auto"/>
              <w:ind w:left="0" w:firstLine="127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кратко обосновывать и объяснить свои действия (текущие и планируемые);</w:t>
            </w:r>
          </w:p>
          <w:p w:rsidR="00790031" w:rsidRPr="00C056B8" w:rsidRDefault="00790031" w:rsidP="00815D3A">
            <w:pPr>
              <w:numPr>
                <w:ilvl w:val="0"/>
                <w:numId w:val="5"/>
              </w:numPr>
              <w:tabs>
                <w:tab w:val="clear" w:pos="720"/>
                <w:tab w:val="left" w:pos="307"/>
                <w:tab w:val="num" w:pos="1027"/>
              </w:tabs>
              <w:spacing w:after="0" w:line="240" w:lineRule="auto"/>
              <w:ind w:left="0" w:firstLine="127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писать простые связные сообщения на знакомые или интересующие профессиональные темы;</w:t>
            </w:r>
          </w:p>
          <w:p w:rsidR="00790031" w:rsidRPr="00C056B8" w:rsidRDefault="00790031" w:rsidP="00815D3A">
            <w:pPr>
              <w:numPr>
                <w:ilvl w:val="0"/>
                <w:numId w:val="5"/>
              </w:numPr>
              <w:tabs>
                <w:tab w:val="clear" w:pos="720"/>
                <w:tab w:val="left" w:pos="307"/>
                <w:tab w:val="num" w:pos="1027"/>
              </w:tabs>
              <w:suppressAutoHyphens/>
              <w:spacing w:after="0" w:line="240" w:lineRule="auto"/>
              <w:ind w:left="0" w:firstLine="127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использование в профессиональной деятельности необходимой технической документации</w:t>
            </w:r>
          </w:p>
        </w:tc>
        <w:tc>
          <w:tcPr>
            <w:tcW w:w="2753" w:type="dxa"/>
            <w:vMerge/>
          </w:tcPr>
          <w:p w:rsidR="00790031" w:rsidRPr="00C056B8" w:rsidRDefault="00790031" w:rsidP="007F5CA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</w:p>
        </w:tc>
      </w:tr>
    </w:tbl>
    <w:p w:rsidR="00790031" w:rsidRDefault="00790031" w:rsidP="005E4351">
      <w:pPr>
        <w:tabs>
          <w:tab w:val="left" w:pos="1680"/>
        </w:tabs>
        <w:rPr>
          <w:rFonts w:ascii="Times New Roman" w:hAnsi="Times New Roman"/>
        </w:rPr>
      </w:pPr>
    </w:p>
    <w:p w:rsidR="00790031" w:rsidRDefault="00790031" w:rsidP="005E4351">
      <w:pPr>
        <w:tabs>
          <w:tab w:val="left" w:pos="1680"/>
        </w:tabs>
        <w:rPr>
          <w:rFonts w:ascii="Times New Roman" w:hAnsi="Times New Roman"/>
        </w:rPr>
        <w:sectPr w:rsidR="00790031" w:rsidSect="00815D3A">
          <w:pgSz w:w="11906" w:h="16838"/>
          <w:pgMar w:top="1134" w:right="567" w:bottom="851" w:left="1021" w:header="709" w:footer="709" w:gutter="0"/>
          <w:cols w:space="708"/>
          <w:docGrid w:linePitch="360"/>
        </w:sectPr>
      </w:pPr>
    </w:p>
    <w:p w:rsidR="00790031" w:rsidRDefault="00790031" w:rsidP="003B1F73">
      <w:pPr>
        <w:spacing w:after="12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7634C0">
        <w:rPr>
          <w:rFonts w:ascii="Times New Roman" w:hAnsi="Times New Roman"/>
          <w:b/>
          <w:bCs/>
          <w:sz w:val="28"/>
          <w:szCs w:val="28"/>
        </w:rPr>
        <w:t xml:space="preserve">2 Содержание и форма контроля и оценивания освоения </w:t>
      </w:r>
      <w:r w:rsidRPr="007634C0">
        <w:rPr>
          <w:rFonts w:ascii="Times New Roman" w:hAnsi="Times New Roman"/>
          <w:b/>
          <w:sz w:val="28"/>
          <w:szCs w:val="28"/>
        </w:rPr>
        <w:t>элементов профессионального модуля</w:t>
      </w:r>
    </w:p>
    <w:p w:rsidR="00790031" w:rsidRDefault="00790031" w:rsidP="003B1F73">
      <w:pPr>
        <w:spacing w:after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3B1F73">
        <w:rPr>
          <w:rFonts w:ascii="Times New Roman" w:hAnsi="Times New Roman"/>
          <w:bCs/>
          <w:sz w:val="28"/>
          <w:szCs w:val="28"/>
        </w:rPr>
        <w:t xml:space="preserve">Контроль и оценка результатов освоения – это выявление, измерение и оценивание знаний, умений и формирующихся общих и профессиональных компетенций в рамках освоения </w:t>
      </w:r>
      <w:r>
        <w:rPr>
          <w:rFonts w:ascii="Times New Roman" w:hAnsi="Times New Roman"/>
          <w:bCs/>
          <w:sz w:val="28"/>
          <w:szCs w:val="28"/>
        </w:rPr>
        <w:t>профессионального модуля</w:t>
      </w:r>
    </w:p>
    <w:p w:rsidR="00790031" w:rsidRDefault="00790031" w:rsidP="003B1F73">
      <w:pPr>
        <w:spacing w:after="0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3B1F73">
        <w:rPr>
          <w:rFonts w:ascii="Times New Roman" w:hAnsi="Times New Roman"/>
          <w:sz w:val="28"/>
          <w:szCs w:val="28"/>
        </w:rPr>
        <w:t xml:space="preserve">Формой аттестации по профессиональному модулю является экзамен (квалификационный). Итогом экзамена является однозначное решение: </w:t>
      </w:r>
      <w:r w:rsidRPr="003B1F73">
        <w:rPr>
          <w:rFonts w:ascii="Times New Roman" w:hAnsi="Times New Roman"/>
          <w:b/>
          <w:bCs/>
          <w:sz w:val="28"/>
          <w:szCs w:val="28"/>
        </w:rPr>
        <w:t>«вид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B1F73">
        <w:rPr>
          <w:rFonts w:ascii="Times New Roman" w:hAnsi="Times New Roman"/>
          <w:b/>
          <w:bCs/>
          <w:sz w:val="28"/>
          <w:szCs w:val="28"/>
        </w:rPr>
        <w:t>профессиональной деятельности освоен/не освоен».</w:t>
      </w:r>
    </w:p>
    <w:p w:rsidR="00790031" w:rsidRPr="003B1F73" w:rsidRDefault="00790031" w:rsidP="00C33459">
      <w:pPr>
        <w:spacing w:after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3B1F73">
        <w:rPr>
          <w:rFonts w:ascii="Times New Roman" w:hAnsi="Times New Roman"/>
          <w:bCs/>
          <w:sz w:val="28"/>
          <w:szCs w:val="28"/>
        </w:rPr>
        <w:t xml:space="preserve">В соответствии с учебным планом специальности 08.02.01."Строительство и эксплуатация зданий и сооружений", рабочей программой </w:t>
      </w:r>
      <w:r>
        <w:rPr>
          <w:rFonts w:ascii="Times New Roman" w:hAnsi="Times New Roman"/>
          <w:bCs/>
          <w:sz w:val="28"/>
          <w:szCs w:val="28"/>
        </w:rPr>
        <w:t>профессионального модуля</w:t>
      </w:r>
      <w:r w:rsidRPr="003B1F73">
        <w:rPr>
          <w:rFonts w:ascii="Times New Roman" w:hAnsi="Times New Roman"/>
          <w:bCs/>
          <w:sz w:val="28"/>
          <w:szCs w:val="28"/>
        </w:rPr>
        <w:t xml:space="preserve"> </w:t>
      </w:r>
      <w:r w:rsidRPr="003B1F73">
        <w:rPr>
          <w:rFonts w:ascii="Times New Roman" w:hAnsi="Times New Roman"/>
          <w:b/>
          <w:caps/>
          <w:sz w:val="28"/>
          <w:szCs w:val="28"/>
        </w:rPr>
        <w:t>ПМ.0</w:t>
      </w:r>
      <w:r>
        <w:rPr>
          <w:rFonts w:ascii="Times New Roman" w:hAnsi="Times New Roman"/>
          <w:b/>
          <w:caps/>
          <w:sz w:val="28"/>
          <w:szCs w:val="28"/>
        </w:rPr>
        <w:t xml:space="preserve">2 </w:t>
      </w:r>
      <w:r w:rsidRPr="00AA4BF9">
        <w:rPr>
          <w:rFonts w:ascii="Times New Roman" w:hAnsi="Times New Roman"/>
          <w:b/>
          <w:bCs/>
          <w:spacing w:val="-1"/>
          <w:sz w:val="28"/>
          <w:szCs w:val="28"/>
        </w:rPr>
        <w:t xml:space="preserve">Выполнение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технологических процессов на объекте капитального строительства</w:t>
      </w:r>
      <w:r w:rsidRPr="003B1F73">
        <w:rPr>
          <w:rFonts w:ascii="Times New Roman" w:hAnsi="Times New Roman"/>
          <w:b/>
          <w:caps/>
          <w:sz w:val="28"/>
          <w:szCs w:val="28"/>
        </w:rPr>
        <w:t xml:space="preserve">, </w:t>
      </w:r>
      <w:r w:rsidRPr="003B1F73">
        <w:rPr>
          <w:rFonts w:ascii="Times New Roman" w:hAnsi="Times New Roman"/>
          <w:bCs/>
          <w:sz w:val="28"/>
          <w:szCs w:val="28"/>
        </w:rPr>
        <w:t>предусматривается текущий и промежуточный контроль результатов освоения:</w:t>
      </w:r>
    </w:p>
    <w:tbl>
      <w:tblPr>
        <w:tblW w:w="991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481"/>
        <w:gridCol w:w="2676"/>
        <w:gridCol w:w="4757"/>
      </w:tblGrid>
      <w:tr w:rsidR="00790031" w:rsidRPr="003B1F73" w:rsidTr="00815D3A">
        <w:trPr>
          <w:jc w:val="right"/>
        </w:trPr>
        <w:tc>
          <w:tcPr>
            <w:tcW w:w="2481" w:type="dxa"/>
            <w:vMerge w:val="restart"/>
            <w:vAlign w:val="center"/>
          </w:tcPr>
          <w:p w:rsidR="00790031" w:rsidRPr="003B1F73" w:rsidRDefault="00790031" w:rsidP="003B1F7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B1F73">
              <w:rPr>
                <w:rFonts w:ascii="Times New Roman" w:hAnsi="Times New Roman"/>
                <w:bCs/>
                <w:sz w:val="24"/>
                <w:szCs w:val="24"/>
              </w:rPr>
              <w:t>Элемент модуля</w:t>
            </w:r>
          </w:p>
        </w:tc>
        <w:tc>
          <w:tcPr>
            <w:tcW w:w="7433" w:type="dxa"/>
            <w:gridSpan w:val="2"/>
            <w:vAlign w:val="center"/>
          </w:tcPr>
          <w:p w:rsidR="00790031" w:rsidRPr="003B1F73" w:rsidRDefault="00790031" w:rsidP="003B1F7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B1F73">
              <w:rPr>
                <w:rFonts w:ascii="Times New Roman" w:hAnsi="Times New Roman"/>
                <w:bCs/>
                <w:sz w:val="24"/>
                <w:szCs w:val="24"/>
              </w:rPr>
              <w:t>Форма контроля и оценивания</w:t>
            </w:r>
          </w:p>
        </w:tc>
      </w:tr>
      <w:tr w:rsidR="00790031" w:rsidRPr="003B1F73" w:rsidTr="00815D3A">
        <w:trPr>
          <w:jc w:val="right"/>
        </w:trPr>
        <w:tc>
          <w:tcPr>
            <w:tcW w:w="2481" w:type="dxa"/>
            <w:vMerge/>
            <w:vAlign w:val="center"/>
          </w:tcPr>
          <w:p w:rsidR="00790031" w:rsidRPr="003B1F73" w:rsidRDefault="00790031" w:rsidP="003B1F7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76" w:type="dxa"/>
            <w:vAlign w:val="center"/>
          </w:tcPr>
          <w:p w:rsidR="00790031" w:rsidRPr="003B1F73" w:rsidRDefault="00790031" w:rsidP="003B1F7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B1F73">
              <w:rPr>
                <w:rFonts w:ascii="Times New Roman" w:hAnsi="Times New Roman"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4757" w:type="dxa"/>
            <w:vAlign w:val="center"/>
          </w:tcPr>
          <w:p w:rsidR="00790031" w:rsidRPr="003B1F73" w:rsidRDefault="00790031" w:rsidP="003B1F7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B1F73">
              <w:rPr>
                <w:rFonts w:ascii="Times New Roman" w:hAnsi="Times New Roman"/>
                <w:bCs/>
                <w:sz w:val="24"/>
                <w:szCs w:val="24"/>
              </w:rPr>
              <w:t>Текущий контроль</w:t>
            </w:r>
          </w:p>
        </w:tc>
      </w:tr>
      <w:tr w:rsidR="00790031" w:rsidRPr="003B1F73" w:rsidTr="00815D3A">
        <w:trPr>
          <w:jc w:val="right"/>
        </w:trPr>
        <w:tc>
          <w:tcPr>
            <w:tcW w:w="2481" w:type="dxa"/>
            <w:vAlign w:val="center"/>
          </w:tcPr>
          <w:p w:rsidR="00790031" w:rsidRPr="003B1F73" w:rsidRDefault="00790031" w:rsidP="003B1F7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76" w:type="dxa"/>
            <w:vAlign w:val="center"/>
          </w:tcPr>
          <w:p w:rsidR="00790031" w:rsidRPr="003B1F73" w:rsidRDefault="00790031" w:rsidP="003B1F7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57" w:type="dxa"/>
            <w:vAlign w:val="center"/>
          </w:tcPr>
          <w:p w:rsidR="00790031" w:rsidRPr="003B1F73" w:rsidRDefault="00790031" w:rsidP="003B1F7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790031" w:rsidRPr="003B1F73" w:rsidTr="00815D3A">
        <w:trPr>
          <w:jc w:val="right"/>
        </w:trPr>
        <w:tc>
          <w:tcPr>
            <w:tcW w:w="2481" w:type="dxa"/>
          </w:tcPr>
          <w:p w:rsidR="00790031" w:rsidRPr="003B1F73" w:rsidRDefault="00790031" w:rsidP="009536C9">
            <w:pPr>
              <w:tabs>
                <w:tab w:val="left" w:pos="42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3553">
              <w:rPr>
                <w:rFonts w:ascii="Times New Roman" w:hAnsi="Times New Roman"/>
                <w:sz w:val="24"/>
                <w:szCs w:val="24"/>
              </w:rPr>
              <w:t xml:space="preserve">МДК 02.01 </w:t>
            </w:r>
            <w:r w:rsidRPr="00C70E4E">
              <w:rPr>
                <w:rFonts w:ascii="Times New Roman" w:hAnsi="Times New Roman"/>
                <w:sz w:val="24"/>
                <w:szCs w:val="24"/>
              </w:rPr>
              <w:t>Организация технологических процессов на объекте капитального строительства</w:t>
            </w:r>
          </w:p>
        </w:tc>
        <w:tc>
          <w:tcPr>
            <w:tcW w:w="2676" w:type="dxa"/>
            <w:vMerge w:val="restart"/>
            <w:vAlign w:val="center"/>
          </w:tcPr>
          <w:p w:rsidR="00790031" w:rsidRDefault="00790031" w:rsidP="003B1F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  <w:p w:rsidR="00790031" w:rsidRPr="003B1F73" w:rsidRDefault="00790031" w:rsidP="003B1F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4757" w:type="dxa"/>
            <w:vMerge w:val="restart"/>
            <w:vAlign w:val="center"/>
          </w:tcPr>
          <w:p w:rsidR="00790031" w:rsidRDefault="00790031" w:rsidP="003B1F73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F73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790031" w:rsidRPr="003B1F73" w:rsidRDefault="00790031" w:rsidP="003B1F73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F73">
              <w:rPr>
                <w:rFonts w:ascii="Times New Roman" w:hAnsi="Times New Roman"/>
                <w:sz w:val="24"/>
                <w:szCs w:val="24"/>
              </w:rPr>
              <w:t>Контроль выполнения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1F73">
              <w:rPr>
                <w:rFonts w:ascii="Times New Roman" w:hAnsi="Times New Roman"/>
                <w:sz w:val="24"/>
                <w:szCs w:val="24"/>
              </w:rPr>
              <w:t>самостоятельн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r w:rsidRPr="003B1F73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</w:p>
        </w:tc>
      </w:tr>
      <w:tr w:rsidR="00790031" w:rsidRPr="003B1F73" w:rsidTr="00815D3A">
        <w:trPr>
          <w:jc w:val="right"/>
        </w:trPr>
        <w:tc>
          <w:tcPr>
            <w:tcW w:w="2481" w:type="dxa"/>
          </w:tcPr>
          <w:p w:rsidR="00790031" w:rsidRPr="003B1F73" w:rsidRDefault="00790031" w:rsidP="00953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3553">
              <w:rPr>
                <w:rFonts w:ascii="Times New Roman" w:hAnsi="Times New Roman"/>
                <w:sz w:val="24"/>
                <w:szCs w:val="24"/>
              </w:rPr>
              <w:t>МДК 02.02 Учет и контроль технологических процессов</w:t>
            </w:r>
            <w:r w:rsidRPr="00C70E4E">
              <w:rPr>
                <w:rFonts w:ascii="Times New Roman" w:hAnsi="Times New Roman"/>
                <w:sz w:val="24"/>
                <w:szCs w:val="24"/>
              </w:rPr>
              <w:t xml:space="preserve"> на объекте капитального строительства</w:t>
            </w:r>
          </w:p>
        </w:tc>
        <w:tc>
          <w:tcPr>
            <w:tcW w:w="2676" w:type="dxa"/>
            <w:vMerge/>
          </w:tcPr>
          <w:p w:rsidR="00790031" w:rsidRPr="003B1F73" w:rsidRDefault="00790031" w:rsidP="00953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7" w:type="dxa"/>
            <w:vMerge/>
          </w:tcPr>
          <w:p w:rsidR="00790031" w:rsidRPr="003B1F73" w:rsidRDefault="00790031" w:rsidP="009536C9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0031" w:rsidRPr="003B1F73" w:rsidTr="007B388F">
        <w:trPr>
          <w:jc w:val="right"/>
        </w:trPr>
        <w:tc>
          <w:tcPr>
            <w:tcW w:w="2481" w:type="dxa"/>
          </w:tcPr>
          <w:p w:rsidR="00790031" w:rsidRPr="003B1F73" w:rsidRDefault="00790031" w:rsidP="009536C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B1F73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Практическая подготовка</w:t>
            </w:r>
          </w:p>
          <w:p w:rsidR="00790031" w:rsidRPr="003B1F73" w:rsidRDefault="00790031" w:rsidP="009536C9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1F73">
              <w:rPr>
                <w:rFonts w:ascii="Times New Roman" w:hAnsi="Times New Roman"/>
                <w:bCs/>
                <w:sz w:val="24"/>
                <w:szCs w:val="24"/>
              </w:rPr>
              <w:t>УП 04.01 Учебная практика</w:t>
            </w:r>
          </w:p>
        </w:tc>
        <w:tc>
          <w:tcPr>
            <w:tcW w:w="2676" w:type="dxa"/>
            <w:vMerge w:val="restart"/>
            <w:vAlign w:val="center"/>
          </w:tcPr>
          <w:p w:rsidR="00790031" w:rsidRPr="003B1F73" w:rsidRDefault="00790031" w:rsidP="00815D3A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3B1F73">
              <w:rPr>
                <w:rFonts w:ascii="Times New Roman" w:hAnsi="Times New Roman"/>
                <w:sz w:val="24"/>
                <w:szCs w:val="24"/>
              </w:rPr>
              <w:t>ифференцированный зачет</w:t>
            </w:r>
          </w:p>
        </w:tc>
        <w:tc>
          <w:tcPr>
            <w:tcW w:w="4757" w:type="dxa"/>
            <w:vMerge w:val="restart"/>
          </w:tcPr>
          <w:p w:rsidR="00790031" w:rsidRPr="003B1F73" w:rsidRDefault="00790031" w:rsidP="007B38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1F73">
              <w:rPr>
                <w:rFonts w:ascii="Times New Roman" w:hAnsi="Times New Roman"/>
                <w:sz w:val="24"/>
                <w:szCs w:val="24"/>
              </w:rPr>
              <w:t>Оценка выполнения работ на учебной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производственной </w:t>
            </w:r>
            <w:r w:rsidRPr="003B1F73">
              <w:rPr>
                <w:rFonts w:ascii="Times New Roman" w:hAnsi="Times New Roman"/>
                <w:sz w:val="24"/>
                <w:szCs w:val="24"/>
              </w:rPr>
              <w:t>практик</w:t>
            </w:r>
            <w:r>
              <w:rPr>
                <w:rFonts w:ascii="Times New Roman" w:hAnsi="Times New Roman"/>
                <w:sz w:val="24"/>
                <w:szCs w:val="24"/>
              </w:rPr>
              <w:t>ах</w:t>
            </w:r>
          </w:p>
        </w:tc>
      </w:tr>
      <w:tr w:rsidR="00790031" w:rsidRPr="003B1F73" w:rsidTr="00815D3A">
        <w:trPr>
          <w:jc w:val="right"/>
        </w:trPr>
        <w:tc>
          <w:tcPr>
            <w:tcW w:w="2481" w:type="dxa"/>
          </w:tcPr>
          <w:p w:rsidR="00790031" w:rsidRPr="003B1F73" w:rsidRDefault="00790031" w:rsidP="003B1F7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B1F73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Практическая подготовка</w:t>
            </w:r>
          </w:p>
          <w:p w:rsidR="00790031" w:rsidRPr="003B1F73" w:rsidRDefault="00790031" w:rsidP="003B1F7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3B1F73">
              <w:rPr>
                <w:rFonts w:ascii="Times New Roman" w:hAnsi="Times New Roman"/>
                <w:bCs/>
                <w:sz w:val="24"/>
                <w:szCs w:val="24"/>
              </w:rPr>
              <w:t xml:space="preserve">П 04.01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Производственная</w:t>
            </w:r>
            <w:r w:rsidRPr="003B1F73">
              <w:rPr>
                <w:rFonts w:ascii="Times New Roman" w:hAnsi="Times New Roman"/>
                <w:bCs/>
                <w:sz w:val="24"/>
                <w:szCs w:val="24"/>
              </w:rPr>
              <w:t xml:space="preserve"> практика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(по профилю специальности)</w:t>
            </w:r>
          </w:p>
        </w:tc>
        <w:tc>
          <w:tcPr>
            <w:tcW w:w="2676" w:type="dxa"/>
            <w:vMerge/>
          </w:tcPr>
          <w:p w:rsidR="00790031" w:rsidRPr="003B1F73" w:rsidRDefault="00790031" w:rsidP="009536C9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7" w:type="dxa"/>
            <w:vMerge/>
          </w:tcPr>
          <w:p w:rsidR="00790031" w:rsidRPr="003B1F73" w:rsidRDefault="00790031" w:rsidP="009536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0031" w:rsidRPr="003B1F73" w:rsidTr="00815D3A">
        <w:trPr>
          <w:jc w:val="right"/>
        </w:trPr>
        <w:tc>
          <w:tcPr>
            <w:tcW w:w="2481" w:type="dxa"/>
          </w:tcPr>
          <w:p w:rsidR="00790031" w:rsidRPr="003B1F73" w:rsidRDefault="00790031" w:rsidP="009536C9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1F73">
              <w:rPr>
                <w:rFonts w:ascii="Times New Roman" w:hAnsi="Times New Roman"/>
                <w:bCs/>
                <w:sz w:val="24"/>
                <w:szCs w:val="24"/>
              </w:rPr>
              <w:t>ПМ 04.</w:t>
            </w:r>
          </w:p>
        </w:tc>
        <w:tc>
          <w:tcPr>
            <w:tcW w:w="2676" w:type="dxa"/>
          </w:tcPr>
          <w:p w:rsidR="00790031" w:rsidRPr="00C056B8" w:rsidRDefault="00790031" w:rsidP="00C33459">
            <w:pPr>
              <w:pStyle w:val="NormalWeb"/>
              <w:snapToGrid w:val="0"/>
              <w:jc w:val="center"/>
              <w:rPr>
                <w:rFonts w:ascii="Times New Roman" w:hAnsi="Times New Roman"/>
                <w:szCs w:val="24"/>
              </w:rPr>
            </w:pPr>
            <w:r w:rsidRPr="00C056B8">
              <w:rPr>
                <w:rFonts w:ascii="Times New Roman" w:hAnsi="Times New Roman"/>
                <w:bCs/>
                <w:szCs w:val="24"/>
              </w:rPr>
              <w:t>Экзамен (квалификационный)</w:t>
            </w:r>
          </w:p>
        </w:tc>
        <w:tc>
          <w:tcPr>
            <w:tcW w:w="4757" w:type="dxa"/>
          </w:tcPr>
          <w:p w:rsidR="00790031" w:rsidRPr="00C056B8" w:rsidRDefault="00790031" w:rsidP="00C33459">
            <w:pPr>
              <w:pStyle w:val="NormalWeb"/>
              <w:rPr>
                <w:rFonts w:ascii="Times New Roman" w:hAnsi="Times New Roman"/>
                <w:szCs w:val="24"/>
                <w:lang w:val="ru-RU"/>
              </w:rPr>
            </w:pPr>
            <w:r w:rsidRPr="00C056B8">
              <w:rPr>
                <w:rFonts w:ascii="Times New Roman" w:hAnsi="Times New Roman"/>
                <w:szCs w:val="24"/>
                <w:lang w:val="ru-RU"/>
              </w:rPr>
              <w:t>- демонстрация знаний по экзаменационным вопросам;</w:t>
            </w:r>
          </w:p>
          <w:p w:rsidR="00790031" w:rsidRPr="00C056B8" w:rsidRDefault="00790031" w:rsidP="00C33459">
            <w:pPr>
              <w:pStyle w:val="NormalWeb"/>
              <w:rPr>
                <w:rFonts w:ascii="Times New Roman" w:hAnsi="Times New Roman"/>
                <w:szCs w:val="24"/>
                <w:lang w:val="ru-RU"/>
              </w:rPr>
            </w:pPr>
            <w:r w:rsidRPr="00C056B8">
              <w:rPr>
                <w:rFonts w:ascii="Times New Roman" w:hAnsi="Times New Roman"/>
                <w:szCs w:val="24"/>
                <w:lang w:val="ru-RU"/>
              </w:rPr>
              <w:t>- умение делать правильные выводы и обобщения</w:t>
            </w:r>
          </w:p>
        </w:tc>
      </w:tr>
    </w:tbl>
    <w:p w:rsidR="00790031" w:rsidRDefault="00790031" w:rsidP="003B1F73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790031" w:rsidRPr="00830446" w:rsidRDefault="00790031" w:rsidP="003B1F73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830446">
        <w:rPr>
          <w:rFonts w:ascii="Times New Roman" w:hAnsi="Times New Roman"/>
          <w:b/>
          <w:sz w:val="28"/>
          <w:szCs w:val="28"/>
        </w:rPr>
        <w:t>3 Комплект оценочных средств</w:t>
      </w:r>
    </w:p>
    <w:p w:rsidR="00790031" w:rsidRPr="00032417" w:rsidRDefault="00790031" w:rsidP="00830446">
      <w:pPr>
        <w:spacing w:after="0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Pr="00973527"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z w:val="28"/>
          <w:szCs w:val="28"/>
        </w:rPr>
        <w:t>1</w:t>
      </w:r>
      <w:r w:rsidRPr="00973527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Текущий контроль по </w:t>
      </w:r>
      <w:r w:rsidRPr="00032417">
        <w:rPr>
          <w:rFonts w:ascii="Times New Roman" w:hAnsi="Times New Roman"/>
          <w:b/>
          <w:sz w:val="28"/>
          <w:szCs w:val="28"/>
        </w:rPr>
        <w:t>МДК 02.01 Организация технологических процессов на объекте капитального строительства</w:t>
      </w:r>
    </w:p>
    <w:p w:rsidR="00790031" w:rsidRPr="003B7A0D" w:rsidRDefault="00790031" w:rsidP="009536C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2171">
        <w:rPr>
          <w:rFonts w:ascii="Times New Roman" w:hAnsi="Times New Roman"/>
          <w:bCs/>
          <w:sz w:val="28"/>
          <w:szCs w:val="28"/>
        </w:rPr>
        <w:t xml:space="preserve">Текущий контроль успеваемости представляет собой проверку усвоения учебного материала, регулярно осуществляемую на протяжении курса обучения. Текущий контроль результатов освоения междисциплинарного курса происходит при использовании следующих форм контроля: устный опрос, тестирование, решение ситуационных задач, </w:t>
      </w:r>
      <w:r w:rsidRPr="003B7A0D">
        <w:rPr>
          <w:rFonts w:ascii="Times New Roman" w:hAnsi="Times New Roman"/>
          <w:bCs/>
          <w:sz w:val="28"/>
          <w:szCs w:val="28"/>
        </w:rPr>
        <w:t>проверка выполнения самостоятельной работы.</w:t>
      </w:r>
    </w:p>
    <w:p w:rsidR="00790031" w:rsidRDefault="00790031" w:rsidP="009536C9">
      <w:pPr>
        <w:spacing w:after="12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3B7A0D">
        <w:rPr>
          <w:rFonts w:ascii="Times New Roman" w:hAnsi="Times New Roman"/>
          <w:bCs/>
          <w:sz w:val="28"/>
          <w:szCs w:val="28"/>
        </w:rPr>
        <w:t>Все формы текущего контроля проводятся с целью усвоения и закрепления практических умений и знаний, овладения профессиональными компетенциями.</w:t>
      </w:r>
    </w:p>
    <w:p w:rsidR="00790031" w:rsidRPr="00E433B3" w:rsidRDefault="00790031" w:rsidP="0048538E">
      <w:pPr>
        <w:shd w:val="clear" w:color="auto" w:fill="FFFFFF"/>
        <w:spacing w:after="0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E433B3">
        <w:rPr>
          <w:rFonts w:ascii="Times New Roman" w:hAnsi="Times New Roman"/>
          <w:b/>
          <w:i/>
          <w:sz w:val="28"/>
          <w:szCs w:val="28"/>
        </w:rPr>
        <w:t>Тестовый контроль знаний №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E433B3">
        <w:rPr>
          <w:rFonts w:ascii="Times New Roman" w:hAnsi="Times New Roman"/>
          <w:b/>
          <w:i/>
          <w:sz w:val="28"/>
          <w:szCs w:val="28"/>
        </w:rPr>
        <w:t>1.</w:t>
      </w:r>
    </w:p>
    <w:p w:rsidR="00790031" w:rsidRPr="00E433B3" w:rsidRDefault="00790031" w:rsidP="0048538E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433B3">
        <w:rPr>
          <w:rFonts w:ascii="Times New Roman" w:hAnsi="Times New Roman"/>
          <w:sz w:val="28"/>
          <w:szCs w:val="28"/>
        </w:rPr>
        <w:t>Основы инженерной геологии</w:t>
      </w:r>
    </w:p>
    <w:p w:rsidR="00790031" w:rsidRPr="00E433B3" w:rsidRDefault="00790031" w:rsidP="0048538E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433B3">
        <w:rPr>
          <w:rFonts w:ascii="Times New Roman" w:hAnsi="Times New Roman"/>
          <w:sz w:val="28"/>
          <w:szCs w:val="28"/>
        </w:rPr>
        <w:t>Тестовый контроль выполняется обучающимися по нескольким лекционным разделам дисциплины в течение 15 минут. Проверка осуществляется преподавателем при помощи ключа (за каждое правильно выполненное тестовое задание (верный ответ) ставится 1 балл). Количество вариантов -1.</w:t>
      </w:r>
    </w:p>
    <w:p w:rsidR="00790031" w:rsidRPr="00E433B3" w:rsidRDefault="00790031" w:rsidP="0048538E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  <w:u w:val="single"/>
        </w:rPr>
      </w:pPr>
      <w:r w:rsidRPr="00E433B3">
        <w:rPr>
          <w:rFonts w:ascii="Times New Roman" w:hAnsi="Times New Roman"/>
          <w:sz w:val="28"/>
          <w:szCs w:val="28"/>
          <w:u w:val="single"/>
        </w:rPr>
        <w:t>Критерии оценивания задания:</w:t>
      </w:r>
    </w:p>
    <w:p w:rsidR="00790031" w:rsidRPr="00E433B3" w:rsidRDefault="00790031" w:rsidP="0048538E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433B3">
        <w:rPr>
          <w:rFonts w:ascii="Times New Roman" w:hAnsi="Times New Roman"/>
          <w:sz w:val="28"/>
          <w:szCs w:val="28"/>
        </w:rPr>
        <w:t>«5»- 9-10</w:t>
      </w:r>
    </w:p>
    <w:p w:rsidR="00790031" w:rsidRPr="00E433B3" w:rsidRDefault="00790031" w:rsidP="0048538E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433B3">
        <w:rPr>
          <w:rFonts w:ascii="Times New Roman" w:hAnsi="Times New Roman"/>
          <w:sz w:val="28"/>
          <w:szCs w:val="28"/>
        </w:rPr>
        <w:t>«4»- 8-9</w:t>
      </w:r>
    </w:p>
    <w:p w:rsidR="00790031" w:rsidRPr="00E433B3" w:rsidRDefault="00790031" w:rsidP="0048538E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433B3">
        <w:rPr>
          <w:rFonts w:ascii="Times New Roman" w:hAnsi="Times New Roman"/>
          <w:sz w:val="28"/>
          <w:szCs w:val="28"/>
        </w:rPr>
        <w:t>«3»- 7-8 менее 6- «неудовлетворительно»</w:t>
      </w:r>
    </w:p>
    <w:p w:rsidR="00790031" w:rsidRDefault="00790031" w:rsidP="0048538E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433B3">
        <w:rPr>
          <w:rFonts w:ascii="Times New Roman" w:hAnsi="Times New Roman"/>
          <w:sz w:val="28"/>
          <w:szCs w:val="28"/>
        </w:rPr>
        <w:t>Задание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433B3">
        <w:rPr>
          <w:rFonts w:ascii="Times New Roman" w:hAnsi="Times New Roman"/>
          <w:sz w:val="28"/>
          <w:szCs w:val="28"/>
        </w:rPr>
        <w:t>1. Вставьте пропущенное слово</w:t>
      </w:r>
    </w:p>
    <w:p w:rsidR="00790031" w:rsidRDefault="00790031" w:rsidP="0048538E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__________________ залегании слои осадочных горных пород лежат параллельно друг другу, чаще всего горизонтально.</w:t>
      </w:r>
    </w:p>
    <w:p w:rsidR="00790031" w:rsidRDefault="00790031" w:rsidP="0048538E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Варианты ответов:</w:t>
      </w:r>
    </w:p>
    <w:p w:rsidR="00790031" w:rsidRDefault="00790031" w:rsidP="0048538E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ненормальном;</w:t>
      </w:r>
    </w:p>
    <w:p w:rsidR="00790031" w:rsidRDefault="00790031" w:rsidP="0048538E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несогласном;</w:t>
      </w:r>
    </w:p>
    <w:p w:rsidR="00790031" w:rsidRDefault="00790031" w:rsidP="0048538E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нормальном;</w:t>
      </w:r>
    </w:p>
    <w:p w:rsidR="00790031" w:rsidRPr="00E433B3" w:rsidRDefault="00790031" w:rsidP="0048538E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согласном.</w:t>
      </w:r>
    </w:p>
    <w:p w:rsidR="00790031" w:rsidRDefault="00790031" w:rsidP="00E433B3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48538E">
        <w:rPr>
          <w:rFonts w:ascii="Times New Roman" w:hAnsi="Times New Roman"/>
          <w:sz w:val="28"/>
          <w:szCs w:val="28"/>
        </w:rPr>
        <w:t>Задание №</w:t>
      </w:r>
      <w:r>
        <w:rPr>
          <w:rFonts w:ascii="Times New Roman" w:hAnsi="Times New Roman"/>
          <w:sz w:val="28"/>
          <w:szCs w:val="28"/>
        </w:rPr>
        <w:t xml:space="preserve"> 2. Установить соответствие</w:t>
      </w:r>
    </w:p>
    <w:p w:rsidR="00790031" w:rsidRDefault="00790031" w:rsidP="00E433B3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48538E">
        <w:rPr>
          <w:rFonts w:ascii="Times New Roman" w:hAnsi="Times New Roman"/>
          <w:sz w:val="28"/>
          <w:szCs w:val="28"/>
        </w:rPr>
        <w:t>Вода, входящая в состав минералов (например, гипс -</w:t>
      </w:r>
      <w:r w:rsidRPr="003E30D4"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86.25pt;height:17.25pt">
            <v:imagedata r:id="rId13" r:href="rId14"/>
          </v:shape>
        </w:pict>
      </w:r>
      <w:r w:rsidRPr="0048538E">
        <w:rPr>
          <w:rFonts w:ascii="Times New Roman" w:hAnsi="Times New Roman"/>
          <w:sz w:val="28"/>
          <w:szCs w:val="28"/>
        </w:rPr>
        <w:t>) и для удаления которой необходимо воздействие высокой температуры и давления, называется …</w:t>
      </w:r>
    </w:p>
    <w:p w:rsidR="00790031" w:rsidRDefault="00790031" w:rsidP="00E433B3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Варианты ответов:</w:t>
      </w:r>
    </w:p>
    <w:p w:rsidR="00790031" w:rsidRDefault="00790031" w:rsidP="00E433B3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48538E">
        <w:rPr>
          <w:rFonts w:ascii="Times New Roman" w:hAnsi="Times New Roman"/>
          <w:sz w:val="28"/>
          <w:szCs w:val="28"/>
        </w:rPr>
        <w:t>химически связанной</w:t>
      </w:r>
      <w:r>
        <w:rPr>
          <w:rFonts w:ascii="Times New Roman" w:hAnsi="Times New Roman"/>
          <w:sz w:val="28"/>
          <w:szCs w:val="28"/>
        </w:rPr>
        <w:t>;</w:t>
      </w:r>
    </w:p>
    <w:p w:rsidR="00790031" w:rsidRDefault="00790031" w:rsidP="00E433B3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48538E">
        <w:rPr>
          <w:rFonts w:ascii="Times New Roman" w:hAnsi="Times New Roman"/>
          <w:sz w:val="28"/>
          <w:szCs w:val="28"/>
        </w:rPr>
        <w:t>гигроскопической</w:t>
      </w:r>
      <w:r>
        <w:rPr>
          <w:rFonts w:ascii="Times New Roman" w:hAnsi="Times New Roman"/>
          <w:sz w:val="28"/>
          <w:szCs w:val="28"/>
        </w:rPr>
        <w:t>;</w:t>
      </w:r>
    </w:p>
    <w:p w:rsidR="00790031" w:rsidRDefault="00790031" w:rsidP="00E433B3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48538E">
        <w:rPr>
          <w:rFonts w:ascii="Times New Roman" w:hAnsi="Times New Roman"/>
          <w:sz w:val="28"/>
          <w:szCs w:val="28"/>
        </w:rPr>
        <w:t>физически связанной</w:t>
      </w:r>
      <w:r>
        <w:rPr>
          <w:rFonts w:ascii="Times New Roman" w:hAnsi="Times New Roman"/>
          <w:sz w:val="28"/>
          <w:szCs w:val="28"/>
        </w:rPr>
        <w:t>;</w:t>
      </w:r>
    </w:p>
    <w:p w:rsidR="00790031" w:rsidRPr="00E433B3" w:rsidRDefault="00790031" w:rsidP="00E433B3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48538E">
        <w:rPr>
          <w:rFonts w:ascii="Times New Roman" w:hAnsi="Times New Roman"/>
          <w:sz w:val="28"/>
          <w:szCs w:val="28"/>
        </w:rPr>
        <w:t>адсорбированной</w:t>
      </w:r>
      <w:r>
        <w:rPr>
          <w:rFonts w:ascii="Times New Roman" w:hAnsi="Times New Roman"/>
          <w:sz w:val="28"/>
          <w:szCs w:val="28"/>
        </w:rPr>
        <w:t>.</w:t>
      </w:r>
    </w:p>
    <w:p w:rsidR="00790031" w:rsidRDefault="00790031" w:rsidP="0048538E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48538E">
        <w:rPr>
          <w:rFonts w:ascii="Times New Roman" w:hAnsi="Times New Roman"/>
          <w:sz w:val="28"/>
          <w:szCs w:val="28"/>
        </w:rPr>
        <w:t>Задание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538E">
        <w:rPr>
          <w:rFonts w:ascii="Times New Roman" w:hAnsi="Times New Roman"/>
          <w:sz w:val="28"/>
          <w:szCs w:val="28"/>
        </w:rPr>
        <w:t>3. Установить соответствие</w:t>
      </w:r>
    </w:p>
    <w:p w:rsidR="00790031" w:rsidRDefault="00790031" w:rsidP="0048538E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48538E">
        <w:rPr>
          <w:rFonts w:ascii="Times New Roman" w:hAnsi="Times New Roman"/>
          <w:sz w:val="28"/>
          <w:szCs w:val="28"/>
        </w:rPr>
        <w:t>Процесс обратный набуханию глинистого грунта называется...</w:t>
      </w:r>
    </w:p>
    <w:p w:rsidR="00790031" w:rsidRDefault="00790031" w:rsidP="00BD6E64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Варианты ответов:</w:t>
      </w:r>
    </w:p>
    <w:p w:rsidR="00790031" w:rsidRDefault="00790031" w:rsidP="00BD6E64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48538E">
        <w:rPr>
          <w:rFonts w:ascii="Times New Roman" w:hAnsi="Times New Roman"/>
          <w:sz w:val="28"/>
          <w:szCs w:val="28"/>
        </w:rPr>
        <w:t>усыханием</w:t>
      </w:r>
      <w:r>
        <w:rPr>
          <w:rFonts w:ascii="Times New Roman" w:hAnsi="Times New Roman"/>
          <w:sz w:val="28"/>
          <w:szCs w:val="28"/>
        </w:rPr>
        <w:t>;</w:t>
      </w:r>
    </w:p>
    <w:p w:rsidR="00790031" w:rsidRDefault="00790031" w:rsidP="00BD6E64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48538E">
        <w:rPr>
          <w:rFonts w:ascii="Times New Roman" w:hAnsi="Times New Roman"/>
          <w:sz w:val="28"/>
          <w:szCs w:val="28"/>
        </w:rPr>
        <w:t>усушкой</w:t>
      </w:r>
      <w:r>
        <w:rPr>
          <w:rFonts w:ascii="Times New Roman" w:hAnsi="Times New Roman"/>
          <w:sz w:val="28"/>
          <w:szCs w:val="28"/>
        </w:rPr>
        <w:t>;</w:t>
      </w:r>
    </w:p>
    <w:p w:rsidR="00790031" w:rsidRDefault="00790031" w:rsidP="00BD6E64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48538E">
        <w:rPr>
          <w:rFonts w:ascii="Times New Roman" w:hAnsi="Times New Roman"/>
          <w:sz w:val="28"/>
          <w:szCs w:val="28"/>
        </w:rPr>
        <w:t>высушиванием</w:t>
      </w:r>
      <w:r>
        <w:rPr>
          <w:rFonts w:ascii="Times New Roman" w:hAnsi="Times New Roman"/>
          <w:sz w:val="28"/>
          <w:szCs w:val="28"/>
        </w:rPr>
        <w:t>;</w:t>
      </w:r>
    </w:p>
    <w:p w:rsidR="00790031" w:rsidRPr="00E433B3" w:rsidRDefault="00790031" w:rsidP="00BD6E64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48538E">
        <w:rPr>
          <w:rFonts w:ascii="Times New Roman" w:hAnsi="Times New Roman"/>
          <w:sz w:val="28"/>
          <w:szCs w:val="28"/>
        </w:rPr>
        <w:t>усадкой</w:t>
      </w:r>
      <w:r>
        <w:rPr>
          <w:rFonts w:ascii="Times New Roman" w:hAnsi="Times New Roman"/>
          <w:sz w:val="28"/>
          <w:szCs w:val="28"/>
        </w:rPr>
        <w:t>.</w:t>
      </w:r>
    </w:p>
    <w:p w:rsidR="00790031" w:rsidRDefault="00790031" w:rsidP="0048538E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BD6E64">
        <w:rPr>
          <w:rFonts w:ascii="Times New Roman" w:hAnsi="Times New Roman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sz w:val="28"/>
          <w:szCs w:val="28"/>
          <w:lang w:val="ru-RU"/>
        </w:rPr>
        <w:t xml:space="preserve"> 4. Установить соответствие</w:t>
      </w:r>
    </w:p>
    <w:p w:rsidR="00790031" w:rsidRDefault="00790031" w:rsidP="0048538E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538E">
        <w:rPr>
          <w:rFonts w:ascii="Times New Roman" w:hAnsi="Times New Roman"/>
          <w:sz w:val="28"/>
          <w:szCs w:val="28"/>
          <w:lang w:val="ru-RU"/>
        </w:rPr>
        <w:t>К постоянному поднятию уровней грунтовых вод приводит (-ят) …</w:t>
      </w:r>
    </w:p>
    <w:p w:rsidR="00790031" w:rsidRDefault="00790031" w:rsidP="00BD6E64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Варианты ответов:</w:t>
      </w:r>
    </w:p>
    <w:p w:rsidR="00790031" w:rsidRDefault="00790031" w:rsidP="00BD6E64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48538E">
        <w:rPr>
          <w:rFonts w:ascii="Times New Roman" w:hAnsi="Times New Roman"/>
          <w:sz w:val="28"/>
          <w:szCs w:val="28"/>
        </w:rPr>
        <w:t>прилив и отлив морей</w:t>
      </w:r>
      <w:r>
        <w:rPr>
          <w:rFonts w:ascii="Times New Roman" w:hAnsi="Times New Roman"/>
          <w:sz w:val="28"/>
          <w:szCs w:val="28"/>
        </w:rPr>
        <w:t>;</w:t>
      </w:r>
    </w:p>
    <w:p w:rsidR="00790031" w:rsidRDefault="00790031" w:rsidP="00BD6E64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48538E">
        <w:rPr>
          <w:rFonts w:ascii="Times New Roman" w:hAnsi="Times New Roman"/>
          <w:sz w:val="28"/>
          <w:szCs w:val="28"/>
        </w:rPr>
        <w:t>существование озер</w:t>
      </w:r>
      <w:r>
        <w:rPr>
          <w:rFonts w:ascii="Times New Roman" w:hAnsi="Times New Roman"/>
          <w:sz w:val="28"/>
          <w:szCs w:val="28"/>
        </w:rPr>
        <w:t>;</w:t>
      </w:r>
    </w:p>
    <w:p w:rsidR="00790031" w:rsidRDefault="00790031" w:rsidP="00BD6E64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у</w:t>
      </w:r>
      <w:r w:rsidRPr="0048538E">
        <w:rPr>
          <w:rFonts w:ascii="Times New Roman" w:hAnsi="Times New Roman"/>
          <w:sz w:val="28"/>
          <w:szCs w:val="28"/>
        </w:rPr>
        <w:t>стройство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15" w:tooltip="Водохранилище" w:history="1">
        <w:r w:rsidRPr="00BD6E64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водохранилищ</w:t>
        </w:r>
      </w:hyperlink>
      <w:r>
        <w:rPr>
          <w:rFonts w:ascii="Times New Roman" w:hAnsi="Times New Roman"/>
          <w:sz w:val="28"/>
          <w:szCs w:val="28"/>
        </w:rPr>
        <w:t>;</w:t>
      </w:r>
    </w:p>
    <w:p w:rsidR="00790031" w:rsidRPr="00BD6E64" w:rsidRDefault="00790031" w:rsidP="00BD6E64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BD6E64">
        <w:rPr>
          <w:rFonts w:ascii="Times New Roman" w:hAnsi="Times New Roman"/>
          <w:sz w:val="28"/>
          <w:szCs w:val="28"/>
          <w:lang w:val="ru-RU"/>
        </w:rPr>
        <w:t>4) паводки на реках.</w:t>
      </w:r>
    </w:p>
    <w:p w:rsidR="00790031" w:rsidRDefault="00790031" w:rsidP="0048538E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BD6E64">
        <w:rPr>
          <w:rFonts w:ascii="Times New Roman" w:hAnsi="Times New Roman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sz w:val="28"/>
          <w:szCs w:val="28"/>
          <w:lang w:val="ru-RU"/>
        </w:rPr>
        <w:t xml:space="preserve"> 5. Дополнить предложение</w:t>
      </w:r>
    </w:p>
    <w:p w:rsidR="00790031" w:rsidRDefault="00790031" w:rsidP="0048538E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538E">
        <w:rPr>
          <w:rFonts w:ascii="Times New Roman" w:hAnsi="Times New Roman"/>
          <w:sz w:val="28"/>
          <w:szCs w:val="28"/>
          <w:lang w:val="ru-RU"/>
        </w:rPr>
        <w:t>С помощью карты гидроизогипс, метода трех скважин определяется _______________ потока подземных вод.</w:t>
      </w:r>
    </w:p>
    <w:p w:rsidR="00790031" w:rsidRDefault="00790031" w:rsidP="00BD6E64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Варианты ответов:</w:t>
      </w:r>
    </w:p>
    <w:p w:rsidR="00790031" w:rsidRDefault="00790031" w:rsidP="00BD6E64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48538E">
        <w:rPr>
          <w:rFonts w:ascii="Times New Roman" w:hAnsi="Times New Roman"/>
          <w:sz w:val="28"/>
          <w:szCs w:val="28"/>
        </w:rPr>
        <w:t>направление</w:t>
      </w:r>
      <w:r>
        <w:rPr>
          <w:rFonts w:ascii="Times New Roman" w:hAnsi="Times New Roman"/>
          <w:sz w:val="28"/>
          <w:szCs w:val="28"/>
        </w:rPr>
        <w:t>;</w:t>
      </w:r>
    </w:p>
    <w:p w:rsidR="00790031" w:rsidRDefault="00790031" w:rsidP="00BD6E64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48538E">
        <w:rPr>
          <w:rFonts w:ascii="Times New Roman" w:hAnsi="Times New Roman"/>
          <w:sz w:val="28"/>
          <w:szCs w:val="28"/>
        </w:rPr>
        <w:t>скорость</w:t>
      </w:r>
      <w:r>
        <w:rPr>
          <w:rFonts w:ascii="Times New Roman" w:hAnsi="Times New Roman"/>
          <w:sz w:val="28"/>
          <w:szCs w:val="28"/>
        </w:rPr>
        <w:t>;</w:t>
      </w:r>
    </w:p>
    <w:p w:rsidR="00790031" w:rsidRDefault="00790031" w:rsidP="00BD6E64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48538E">
        <w:rPr>
          <w:rFonts w:ascii="Times New Roman" w:hAnsi="Times New Roman"/>
          <w:sz w:val="28"/>
          <w:szCs w:val="28"/>
        </w:rPr>
        <w:t>объём</w:t>
      </w:r>
      <w:r>
        <w:rPr>
          <w:rFonts w:ascii="Times New Roman" w:hAnsi="Times New Roman"/>
          <w:sz w:val="28"/>
          <w:szCs w:val="28"/>
        </w:rPr>
        <w:t>;</w:t>
      </w:r>
    </w:p>
    <w:p w:rsidR="00790031" w:rsidRPr="00E433B3" w:rsidRDefault="00790031" w:rsidP="00BD6E64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48538E">
        <w:rPr>
          <w:rFonts w:ascii="Times New Roman" w:hAnsi="Times New Roman"/>
          <w:sz w:val="28"/>
          <w:szCs w:val="28"/>
        </w:rPr>
        <w:t>расход</w:t>
      </w:r>
      <w:r>
        <w:rPr>
          <w:rFonts w:ascii="Times New Roman" w:hAnsi="Times New Roman"/>
          <w:sz w:val="28"/>
          <w:szCs w:val="28"/>
        </w:rPr>
        <w:t>.</w:t>
      </w:r>
    </w:p>
    <w:p w:rsidR="00790031" w:rsidRDefault="00790031" w:rsidP="0048538E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</w:t>
      </w:r>
      <w:r w:rsidRPr="00BD6E64">
        <w:rPr>
          <w:rFonts w:ascii="Times New Roman" w:hAnsi="Times New Roman"/>
          <w:sz w:val="28"/>
          <w:szCs w:val="28"/>
          <w:lang w:val="ru-RU"/>
        </w:rPr>
        <w:t>адание №</w:t>
      </w:r>
      <w:r>
        <w:rPr>
          <w:rFonts w:ascii="Times New Roman" w:hAnsi="Times New Roman"/>
          <w:sz w:val="28"/>
          <w:szCs w:val="28"/>
          <w:lang w:val="ru-RU"/>
        </w:rPr>
        <w:t xml:space="preserve"> 6</w:t>
      </w:r>
      <w:r w:rsidRPr="00BD6E64">
        <w:rPr>
          <w:rFonts w:ascii="Times New Roman" w:hAnsi="Times New Roman"/>
          <w:sz w:val="28"/>
          <w:szCs w:val="28"/>
          <w:lang w:val="ru-RU"/>
        </w:rPr>
        <w:t>. Дополнить предложение</w:t>
      </w:r>
    </w:p>
    <w:p w:rsidR="00790031" w:rsidRDefault="00790031" w:rsidP="0048538E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538E">
        <w:rPr>
          <w:rFonts w:ascii="Times New Roman" w:hAnsi="Times New Roman"/>
          <w:sz w:val="28"/>
          <w:szCs w:val="28"/>
          <w:lang w:val="ru-RU"/>
        </w:rPr>
        <w:t>В состав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hyperlink r:id="rId16" w:tooltip="Инженерно-геологические изыскания" w:history="1">
        <w:r w:rsidRPr="0048538E">
          <w:rPr>
            <w:rStyle w:val="Hyperlink"/>
            <w:rFonts w:ascii="Times New Roman" w:hAnsi="Times New Roman"/>
            <w:color w:val="auto"/>
            <w:sz w:val="28"/>
            <w:szCs w:val="28"/>
            <w:lang w:val="ru-RU"/>
          </w:rPr>
          <w:t>инженерно-геологических изысканий</w:t>
        </w:r>
      </w:hyperlink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8538E">
        <w:rPr>
          <w:rFonts w:ascii="Times New Roman" w:hAnsi="Times New Roman"/>
          <w:sz w:val="28"/>
          <w:szCs w:val="28"/>
          <w:lang w:val="ru-RU"/>
        </w:rPr>
        <w:t>не входит ___________________ этап.</w:t>
      </w:r>
    </w:p>
    <w:p w:rsidR="00790031" w:rsidRDefault="00790031" w:rsidP="00BD6E64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Варианты ответов:</w:t>
      </w:r>
    </w:p>
    <w:p w:rsidR="00790031" w:rsidRDefault="00790031" w:rsidP="00BD6E64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BD6E64">
        <w:rPr>
          <w:rFonts w:ascii="Times New Roman" w:hAnsi="Times New Roman"/>
          <w:sz w:val="28"/>
          <w:szCs w:val="28"/>
        </w:rPr>
        <w:t xml:space="preserve"> </w:t>
      </w:r>
      <w:r w:rsidRPr="0048538E">
        <w:rPr>
          <w:rFonts w:ascii="Times New Roman" w:hAnsi="Times New Roman"/>
          <w:sz w:val="28"/>
          <w:szCs w:val="28"/>
        </w:rPr>
        <w:t>подготовительный</w:t>
      </w:r>
      <w:r>
        <w:rPr>
          <w:rFonts w:ascii="Times New Roman" w:hAnsi="Times New Roman"/>
          <w:sz w:val="28"/>
          <w:szCs w:val="28"/>
        </w:rPr>
        <w:t>;</w:t>
      </w:r>
    </w:p>
    <w:p w:rsidR="00790031" w:rsidRDefault="00790031" w:rsidP="00BD6E64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48538E">
        <w:rPr>
          <w:rFonts w:ascii="Times New Roman" w:hAnsi="Times New Roman"/>
          <w:sz w:val="28"/>
          <w:szCs w:val="28"/>
        </w:rPr>
        <w:t>изыскательский</w:t>
      </w:r>
      <w:r>
        <w:rPr>
          <w:rFonts w:ascii="Times New Roman" w:hAnsi="Times New Roman"/>
          <w:sz w:val="28"/>
          <w:szCs w:val="28"/>
        </w:rPr>
        <w:t>;</w:t>
      </w:r>
    </w:p>
    <w:p w:rsidR="00790031" w:rsidRDefault="00790031" w:rsidP="00BD6E64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48538E">
        <w:rPr>
          <w:rFonts w:ascii="Times New Roman" w:hAnsi="Times New Roman"/>
          <w:sz w:val="28"/>
          <w:szCs w:val="28"/>
        </w:rPr>
        <w:t>камеральный</w:t>
      </w:r>
      <w:r>
        <w:rPr>
          <w:rFonts w:ascii="Times New Roman" w:hAnsi="Times New Roman"/>
          <w:sz w:val="28"/>
          <w:szCs w:val="28"/>
        </w:rPr>
        <w:t>;</w:t>
      </w:r>
    </w:p>
    <w:p w:rsidR="00790031" w:rsidRPr="00E433B3" w:rsidRDefault="00790031" w:rsidP="00BD6E64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48538E">
        <w:rPr>
          <w:rFonts w:ascii="Times New Roman" w:hAnsi="Times New Roman"/>
          <w:sz w:val="28"/>
          <w:szCs w:val="28"/>
        </w:rPr>
        <w:t>полевой</w:t>
      </w:r>
      <w:r>
        <w:rPr>
          <w:rFonts w:ascii="Times New Roman" w:hAnsi="Times New Roman"/>
          <w:sz w:val="28"/>
          <w:szCs w:val="28"/>
        </w:rPr>
        <w:t>.</w:t>
      </w:r>
    </w:p>
    <w:p w:rsidR="00790031" w:rsidRDefault="00790031" w:rsidP="0048538E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BD6E64">
        <w:rPr>
          <w:rFonts w:ascii="Times New Roman" w:hAnsi="Times New Roman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sz w:val="28"/>
          <w:szCs w:val="28"/>
          <w:lang w:val="ru-RU"/>
        </w:rPr>
        <w:t xml:space="preserve"> 7. Дополнить предложение</w:t>
      </w:r>
    </w:p>
    <w:p w:rsidR="00790031" w:rsidRDefault="00790031" w:rsidP="0048538E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48538E">
        <w:rPr>
          <w:rFonts w:ascii="Times New Roman" w:hAnsi="Times New Roman"/>
          <w:sz w:val="28"/>
          <w:szCs w:val="28"/>
          <w:lang w:val="ru-RU"/>
        </w:rPr>
        <w:t>Для геофизических исследований в буровых скважинах и шурфах, проводимых для изучения геологического разреза горных пород, их водоносности и температуры воды, используют …</w:t>
      </w:r>
    </w:p>
    <w:p w:rsidR="00790031" w:rsidRDefault="00790031" w:rsidP="00BD6E64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Варианты ответов:</w:t>
      </w:r>
    </w:p>
    <w:p w:rsidR="00790031" w:rsidRDefault="00790031" w:rsidP="00BD6E64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BD6E64">
        <w:rPr>
          <w:rFonts w:ascii="Times New Roman" w:hAnsi="Times New Roman"/>
          <w:sz w:val="28"/>
          <w:szCs w:val="28"/>
        </w:rPr>
        <w:t xml:space="preserve"> </w:t>
      </w:r>
      <w:r w:rsidRPr="0048538E">
        <w:rPr>
          <w:rFonts w:ascii="Times New Roman" w:hAnsi="Times New Roman"/>
          <w:sz w:val="28"/>
          <w:szCs w:val="28"/>
        </w:rPr>
        <w:t>каротаж</w:t>
      </w:r>
      <w:r>
        <w:rPr>
          <w:rFonts w:ascii="Times New Roman" w:hAnsi="Times New Roman"/>
          <w:sz w:val="28"/>
          <w:szCs w:val="28"/>
        </w:rPr>
        <w:t>;</w:t>
      </w:r>
    </w:p>
    <w:p w:rsidR="00790031" w:rsidRDefault="00790031" w:rsidP="00BD6E64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48538E">
        <w:rPr>
          <w:rFonts w:ascii="Times New Roman" w:hAnsi="Times New Roman"/>
          <w:sz w:val="28"/>
          <w:szCs w:val="28"/>
        </w:rPr>
        <w:t>каптаж</w:t>
      </w:r>
      <w:r>
        <w:rPr>
          <w:rFonts w:ascii="Times New Roman" w:hAnsi="Times New Roman"/>
          <w:sz w:val="28"/>
          <w:szCs w:val="28"/>
        </w:rPr>
        <w:t>;</w:t>
      </w:r>
    </w:p>
    <w:p w:rsidR="00790031" w:rsidRDefault="00790031" w:rsidP="00BD6E64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48538E">
        <w:rPr>
          <w:rFonts w:ascii="Times New Roman" w:hAnsi="Times New Roman"/>
          <w:sz w:val="28"/>
          <w:szCs w:val="28"/>
        </w:rPr>
        <w:t>картонаж</w:t>
      </w:r>
      <w:r>
        <w:rPr>
          <w:rFonts w:ascii="Times New Roman" w:hAnsi="Times New Roman"/>
          <w:sz w:val="28"/>
          <w:szCs w:val="28"/>
        </w:rPr>
        <w:t>;</w:t>
      </w:r>
    </w:p>
    <w:p w:rsidR="00790031" w:rsidRPr="00E433B3" w:rsidRDefault="00790031" w:rsidP="00BD6E64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48538E">
        <w:rPr>
          <w:rFonts w:ascii="Times New Roman" w:hAnsi="Times New Roman"/>
          <w:sz w:val="28"/>
          <w:szCs w:val="28"/>
        </w:rPr>
        <w:t>каботаж</w:t>
      </w:r>
      <w:r>
        <w:rPr>
          <w:rFonts w:ascii="Times New Roman" w:hAnsi="Times New Roman"/>
          <w:sz w:val="28"/>
          <w:szCs w:val="28"/>
        </w:rPr>
        <w:t>.</w:t>
      </w:r>
    </w:p>
    <w:p w:rsidR="00790031" w:rsidRPr="0048538E" w:rsidRDefault="00790031" w:rsidP="0048538E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48538E">
        <w:rPr>
          <w:rFonts w:ascii="Times New Roman" w:hAnsi="Times New Roman"/>
          <w:sz w:val="28"/>
          <w:szCs w:val="28"/>
        </w:rPr>
        <w:t xml:space="preserve">Задание № </w:t>
      </w:r>
      <w:r>
        <w:rPr>
          <w:rFonts w:ascii="Times New Roman" w:hAnsi="Times New Roman"/>
          <w:sz w:val="28"/>
          <w:szCs w:val="28"/>
        </w:rPr>
        <w:t>8. Дополнить предложение</w:t>
      </w:r>
    </w:p>
    <w:p w:rsidR="00790031" w:rsidRPr="0048538E" w:rsidRDefault="00790031" w:rsidP="0048538E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48538E">
        <w:rPr>
          <w:rFonts w:ascii="Times New Roman" w:hAnsi="Times New Roman"/>
          <w:sz w:val="28"/>
          <w:szCs w:val="28"/>
        </w:rPr>
        <w:t>Искусственное, а главное эффективное, водоотводное устройство для удаления избыточных количеств воды (свободной) из грунта и с его поверхности как при освоении новых территорий под застройку, так и при эксплуатации и реконструкции уже застроенных называется ________________(Дренаж)</w:t>
      </w:r>
    </w:p>
    <w:p w:rsidR="00790031" w:rsidRPr="0048538E" w:rsidRDefault="00790031" w:rsidP="0048538E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48538E">
        <w:rPr>
          <w:rFonts w:ascii="Times New Roman" w:hAnsi="Times New Roman"/>
          <w:sz w:val="28"/>
          <w:szCs w:val="28"/>
        </w:rPr>
        <w:t xml:space="preserve">Задание № </w:t>
      </w:r>
      <w:r>
        <w:rPr>
          <w:rFonts w:ascii="Times New Roman" w:hAnsi="Times New Roman"/>
          <w:sz w:val="28"/>
          <w:szCs w:val="28"/>
        </w:rPr>
        <w:t>9. Дополнить предложение</w:t>
      </w:r>
    </w:p>
    <w:p w:rsidR="00790031" w:rsidRPr="0048538E" w:rsidRDefault="00790031" w:rsidP="0048538E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48538E">
        <w:rPr>
          <w:rFonts w:ascii="Times New Roman" w:hAnsi="Times New Roman"/>
          <w:sz w:val="28"/>
          <w:szCs w:val="28"/>
        </w:rPr>
        <w:t>За счет атмосферных осадков и проникновения поверхностных вод, верховодкой вызывающих сезонное скопление в верхнем слое грунта, как правило, над водоупорными породами образуются _______________(Грунтовые воды).</w:t>
      </w:r>
    </w:p>
    <w:p w:rsidR="00790031" w:rsidRPr="0048538E" w:rsidRDefault="00790031" w:rsidP="0048538E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48538E">
        <w:rPr>
          <w:rFonts w:ascii="Times New Roman" w:hAnsi="Times New Roman"/>
          <w:sz w:val="28"/>
          <w:szCs w:val="28"/>
        </w:rPr>
        <w:t>Задание № 1</w:t>
      </w:r>
      <w:r>
        <w:rPr>
          <w:rFonts w:ascii="Times New Roman" w:hAnsi="Times New Roman"/>
          <w:sz w:val="28"/>
          <w:szCs w:val="28"/>
        </w:rPr>
        <w:t>0. Дополнить предложение</w:t>
      </w:r>
    </w:p>
    <w:p w:rsidR="00790031" w:rsidRPr="0048538E" w:rsidRDefault="00790031" w:rsidP="0048538E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48538E">
        <w:rPr>
          <w:rFonts w:ascii="Times New Roman" w:hAnsi="Times New Roman"/>
          <w:sz w:val="28"/>
          <w:szCs w:val="28"/>
        </w:rPr>
        <w:t>Результат объемного расширения воды (примерно на 9%), находящейся в нем до промерзания и дополнительно мигрирующей к границе промерзания в процессе перехода воды из жидкого состояния в твердое (лед) называется _______________(Морозное пучение грунта).</w:t>
      </w:r>
    </w:p>
    <w:p w:rsidR="00790031" w:rsidRPr="0048538E" w:rsidRDefault="00790031" w:rsidP="00AF4129">
      <w:pPr>
        <w:shd w:val="clear" w:color="auto" w:fill="FFFFFF"/>
        <w:spacing w:before="120" w:after="0"/>
        <w:ind w:firstLineChars="257" w:firstLine="722"/>
        <w:jc w:val="both"/>
        <w:rPr>
          <w:rFonts w:ascii="Times New Roman" w:hAnsi="Times New Roman"/>
          <w:sz w:val="28"/>
          <w:szCs w:val="28"/>
        </w:rPr>
      </w:pPr>
      <w:r w:rsidRPr="00AF4129">
        <w:rPr>
          <w:rFonts w:ascii="Times New Roman" w:hAnsi="Times New Roman"/>
          <w:b/>
          <w:i/>
          <w:sz w:val="28"/>
          <w:szCs w:val="28"/>
        </w:rPr>
        <w:t>Тестовый контроль знаний № 2</w:t>
      </w:r>
      <w:r w:rsidRPr="0048538E">
        <w:rPr>
          <w:rFonts w:ascii="Times New Roman" w:hAnsi="Times New Roman"/>
          <w:sz w:val="28"/>
          <w:szCs w:val="28"/>
        </w:rPr>
        <w:t>.</w:t>
      </w:r>
    </w:p>
    <w:p w:rsidR="00790031" w:rsidRPr="0048538E" w:rsidRDefault="00790031" w:rsidP="0048538E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48538E">
        <w:rPr>
          <w:rFonts w:ascii="Times New Roman" w:hAnsi="Times New Roman"/>
          <w:sz w:val="28"/>
          <w:szCs w:val="28"/>
        </w:rPr>
        <w:t>Основы электроснабжения и энергосберегающие технологии на строительной площадке.</w:t>
      </w:r>
    </w:p>
    <w:p w:rsidR="00790031" w:rsidRPr="0048538E" w:rsidRDefault="00790031" w:rsidP="0048538E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48538E">
        <w:rPr>
          <w:rFonts w:ascii="Times New Roman" w:hAnsi="Times New Roman"/>
          <w:sz w:val="28"/>
          <w:szCs w:val="28"/>
        </w:rPr>
        <w:t xml:space="preserve">Тестовый контроль выполняется </w:t>
      </w:r>
      <w:r>
        <w:rPr>
          <w:rFonts w:ascii="Times New Roman" w:hAnsi="Times New Roman"/>
          <w:sz w:val="28"/>
          <w:szCs w:val="28"/>
        </w:rPr>
        <w:t>обучающимися</w:t>
      </w:r>
      <w:r w:rsidRPr="0048538E">
        <w:rPr>
          <w:rFonts w:ascii="Times New Roman" w:hAnsi="Times New Roman"/>
          <w:sz w:val="28"/>
          <w:szCs w:val="28"/>
        </w:rPr>
        <w:t xml:space="preserve"> по нескольким лекционным разделам дисциплины в течение 15 минут. Проверка осуществляется преподавателем при помощи ключа (за каждое правильно выполненное тестовое задание (верный ответ) ставится 1 балл</w:t>
      </w:r>
      <w:r>
        <w:rPr>
          <w:rFonts w:ascii="Times New Roman" w:hAnsi="Times New Roman"/>
          <w:sz w:val="28"/>
          <w:szCs w:val="28"/>
        </w:rPr>
        <w:t>).</w:t>
      </w:r>
      <w:r w:rsidRPr="0048538E">
        <w:rPr>
          <w:rFonts w:ascii="Times New Roman" w:hAnsi="Times New Roman"/>
          <w:sz w:val="28"/>
          <w:szCs w:val="28"/>
        </w:rPr>
        <w:t xml:space="preserve"> Количество вариантов -1.</w:t>
      </w:r>
    </w:p>
    <w:p w:rsidR="00790031" w:rsidRPr="0048538E" w:rsidRDefault="00790031" w:rsidP="0048538E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AF4129">
        <w:rPr>
          <w:rFonts w:ascii="Times New Roman" w:hAnsi="Times New Roman"/>
          <w:sz w:val="28"/>
          <w:szCs w:val="28"/>
          <w:u w:val="single"/>
        </w:rPr>
        <w:t>Критерии оценивания задания</w:t>
      </w:r>
      <w:r w:rsidRPr="0048538E">
        <w:rPr>
          <w:rFonts w:ascii="Times New Roman" w:hAnsi="Times New Roman"/>
          <w:sz w:val="28"/>
          <w:szCs w:val="28"/>
        </w:rPr>
        <w:t>:</w:t>
      </w:r>
    </w:p>
    <w:p w:rsidR="00790031" w:rsidRDefault="00790031" w:rsidP="0048538E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48538E">
        <w:rPr>
          <w:rFonts w:ascii="Times New Roman" w:hAnsi="Times New Roman"/>
          <w:sz w:val="28"/>
          <w:szCs w:val="28"/>
        </w:rPr>
        <w:t>«5»- 6-7</w:t>
      </w:r>
    </w:p>
    <w:p w:rsidR="00790031" w:rsidRPr="0048538E" w:rsidRDefault="00790031" w:rsidP="0048538E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48538E">
        <w:rPr>
          <w:rFonts w:ascii="Times New Roman" w:hAnsi="Times New Roman"/>
          <w:sz w:val="28"/>
          <w:szCs w:val="28"/>
        </w:rPr>
        <w:t>«4»- 4-5</w:t>
      </w:r>
    </w:p>
    <w:p w:rsidR="00790031" w:rsidRDefault="00790031" w:rsidP="0048538E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48538E">
        <w:rPr>
          <w:rFonts w:ascii="Times New Roman" w:hAnsi="Times New Roman"/>
          <w:sz w:val="28"/>
          <w:szCs w:val="28"/>
        </w:rPr>
        <w:t>«3»- 3</w:t>
      </w:r>
    </w:p>
    <w:p w:rsidR="00790031" w:rsidRPr="0048538E" w:rsidRDefault="00790031" w:rsidP="0048538E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48538E">
        <w:rPr>
          <w:rFonts w:ascii="Times New Roman" w:hAnsi="Times New Roman"/>
          <w:sz w:val="28"/>
          <w:szCs w:val="28"/>
        </w:rPr>
        <w:t>менее 3- «неудовлетворительно»</w:t>
      </w:r>
    </w:p>
    <w:p w:rsidR="00790031" w:rsidRPr="0048538E" w:rsidRDefault="00790031" w:rsidP="0048538E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48538E">
        <w:rPr>
          <w:rFonts w:ascii="Times New Roman" w:hAnsi="Times New Roman"/>
          <w:sz w:val="28"/>
          <w:szCs w:val="28"/>
        </w:rPr>
        <w:t>Задание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538E">
        <w:rPr>
          <w:rFonts w:ascii="Times New Roman" w:hAnsi="Times New Roman"/>
          <w:sz w:val="28"/>
          <w:szCs w:val="28"/>
        </w:rPr>
        <w:t>1. Выберите правильн</w:t>
      </w:r>
      <w:r>
        <w:rPr>
          <w:rFonts w:ascii="Times New Roman" w:hAnsi="Times New Roman"/>
          <w:sz w:val="28"/>
          <w:szCs w:val="28"/>
        </w:rPr>
        <w:t>ый ответ</w:t>
      </w:r>
    </w:p>
    <w:p w:rsidR="00790031" w:rsidRPr="0048538E" w:rsidRDefault="00790031" w:rsidP="0048538E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48538E">
        <w:rPr>
          <w:rFonts w:ascii="Times New Roman" w:hAnsi="Times New Roman"/>
          <w:sz w:val="28"/>
          <w:szCs w:val="28"/>
        </w:rPr>
        <w:t>Какая защита от поражения электрическим током при косвенном прикосновении должна быть выполнена в жилых зданиях? (А)</w:t>
      </w:r>
    </w:p>
    <w:p w:rsidR="00790031" w:rsidRPr="0048538E" w:rsidRDefault="00790031" w:rsidP="0048538E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48538E">
        <w:rPr>
          <w:rFonts w:ascii="Times New Roman" w:hAnsi="Times New Roman"/>
          <w:sz w:val="28"/>
          <w:szCs w:val="28"/>
        </w:rPr>
        <w:t>ВАРИАНТЫ ОТВЕТОВ:</w:t>
      </w:r>
    </w:p>
    <w:p w:rsidR="00790031" w:rsidRPr="0048538E" w:rsidRDefault="00790031" w:rsidP="0048538E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48538E">
        <w:rPr>
          <w:rFonts w:ascii="Times New Roman" w:hAnsi="Times New Roman"/>
          <w:sz w:val="28"/>
          <w:szCs w:val="28"/>
        </w:rPr>
        <w:t>) ав</w:t>
      </w:r>
      <w:r>
        <w:rPr>
          <w:rFonts w:ascii="Times New Roman" w:hAnsi="Times New Roman"/>
          <w:sz w:val="28"/>
          <w:szCs w:val="28"/>
        </w:rPr>
        <w:t>томатическое отключение питания</w:t>
      </w:r>
    </w:p>
    <w:p w:rsidR="00790031" w:rsidRPr="0048538E" w:rsidRDefault="00790031" w:rsidP="0048538E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48538E">
        <w:rPr>
          <w:rFonts w:ascii="Times New Roman" w:hAnsi="Times New Roman"/>
          <w:sz w:val="28"/>
          <w:szCs w:val="28"/>
        </w:rPr>
        <w:t>) устройство дополнительного выключателя</w:t>
      </w:r>
    </w:p>
    <w:p w:rsidR="00790031" w:rsidRPr="0048538E" w:rsidRDefault="00790031" w:rsidP="0048538E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48538E">
        <w:rPr>
          <w:rFonts w:ascii="Times New Roman" w:hAnsi="Times New Roman"/>
          <w:sz w:val="28"/>
          <w:szCs w:val="28"/>
        </w:rPr>
        <w:t>) устройство дополнительной розетки</w:t>
      </w:r>
    </w:p>
    <w:p w:rsidR="00790031" w:rsidRPr="0048538E" w:rsidRDefault="00790031" w:rsidP="0048538E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48538E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>дание № 2. Дополнить предложение</w:t>
      </w:r>
    </w:p>
    <w:tbl>
      <w:tblPr>
        <w:tblW w:w="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0295"/>
      </w:tblGrid>
      <w:tr w:rsidR="00790031" w:rsidRPr="0048538E" w:rsidTr="0048538E">
        <w:trPr>
          <w:tblCellSpacing w:w="15" w:type="dxa"/>
        </w:trPr>
        <w:tc>
          <w:tcPr>
            <w:tcW w:w="0" w:type="auto"/>
            <w:vAlign w:val="center"/>
          </w:tcPr>
          <w:p w:rsidR="00790031" w:rsidRPr="0048538E" w:rsidRDefault="00790031" w:rsidP="0048538E">
            <w:pPr>
              <w:spacing w:after="0"/>
              <w:ind w:firstLineChars="257"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538E">
              <w:rPr>
                <w:rFonts w:ascii="Times New Roman" w:hAnsi="Times New Roman"/>
                <w:sz w:val="28"/>
                <w:szCs w:val="28"/>
              </w:rPr>
              <w:t>У мест ввода заземляющих проводников в здания должен быть предусмотрен _________ знак (предупреждающий)</w:t>
            </w:r>
          </w:p>
        </w:tc>
      </w:tr>
    </w:tbl>
    <w:p w:rsidR="00790031" w:rsidRDefault="00790031" w:rsidP="0048538E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48538E">
        <w:rPr>
          <w:rFonts w:ascii="Times New Roman" w:hAnsi="Times New Roman"/>
          <w:sz w:val="28"/>
          <w:szCs w:val="28"/>
        </w:rPr>
        <w:t>Задание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538E">
        <w:rPr>
          <w:rFonts w:ascii="Times New Roman" w:hAnsi="Times New Roman"/>
          <w:sz w:val="28"/>
          <w:szCs w:val="28"/>
        </w:rPr>
        <w:t>3. Выберите ответ</w:t>
      </w:r>
    </w:p>
    <w:p w:rsidR="00790031" w:rsidRDefault="00790031" w:rsidP="0048538E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каком значении напряжения переменного тока обязательно выполнение защиты при косвенном прикосновении в помещениях без повышенной опасности? (А)</w:t>
      </w:r>
    </w:p>
    <w:p w:rsidR="00790031" w:rsidRPr="0048538E" w:rsidRDefault="00790031" w:rsidP="00AF4129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48538E">
        <w:rPr>
          <w:rFonts w:ascii="Times New Roman" w:hAnsi="Times New Roman"/>
          <w:sz w:val="28"/>
          <w:szCs w:val="28"/>
        </w:rPr>
        <w:t>ВАРИАНТЫ ОТВЕТОВ:</w:t>
      </w:r>
    </w:p>
    <w:p w:rsidR="00790031" w:rsidRPr="0048538E" w:rsidRDefault="00790031" w:rsidP="0048538E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48538E">
        <w:rPr>
          <w:rFonts w:ascii="Times New Roman" w:hAnsi="Times New Roman"/>
          <w:sz w:val="28"/>
          <w:szCs w:val="28"/>
        </w:rPr>
        <w:t>) следует выполнять во всех случаях, если напряжение в электроустановке превышает (выше) 50 В переменного тока и 120 В постоянного тока.</w:t>
      </w:r>
    </w:p>
    <w:p w:rsidR="00790031" w:rsidRPr="0048538E" w:rsidRDefault="00790031" w:rsidP="0048538E">
      <w:pPr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48538E">
        <w:rPr>
          <w:rFonts w:ascii="Times New Roman" w:hAnsi="Times New Roman"/>
          <w:sz w:val="28"/>
          <w:szCs w:val="28"/>
        </w:rPr>
        <w:t>) следует выполнять во всех случаях, если напряжение в электроустановке превышает (выше) 30 В переменного тока и 220 В постоянного тока.</w:t>
      </w:r>
    </w:p>
    <w:p w:rsidR="00790031" w:rsidRPr="0048538E" w:rsidRDefault="00790031" w:rsidP="0048538E">
      <w:pPr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48538E">
        <w:rPr>
          <w:rFonts w:ascii="Times New Roman" w:hAnsi="Times New Roman"/>
          <w:sz w:val="28"/>
          <w:szCs w:val="28"/>
        </w:rPr>
        <w:t>) только в случае, если напряжение в электроустановке превышает (выше) 50</w:t>
      </w:r>
      <w:r>
        <w:rPr>
          <w:rFonts w:ascii="Times New Roman" w:hAnsi="Times New Roman"/>
          <w:sz w:val="28"/>
          <w:szCs w:val="28"/>
        </w:rPr>
        <w:t> </w:t>
      </w:r>
      <w:r w:rsidRPr="0048538E">
        <w:rPr>
          <w:rFonts w:ascii="Times New Roman" w:hAnsi="Times New Roman"/>
          <w:sz w:val="28"/>
          <w:szCs w:val="28"/>
        </w:rPr>
        <w:t>В переменного тока и 120 В постоянного тока.</w:t>
      </w:r>
    </w:p>
    <w:p w:rsidR="00790031" w:rsidRPr="0048538E" w:rsidRDefault="00790031" w:rsidP="0048538E">
      <w:pPr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Задание № 4. Выберите ответ</w:t>
      </w:r>
    </w:p>
    <w:p w:rsidR="00790031" w:rsidRPr="0048538E" w:rsidRDefault="00790031" w:rsidP="0048538E">
      <w:pPr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48538E">
        <w:rPr>
          <w:rFonts w:ascii="Times New Roman" w:hAnsi="Times New Roman"/>
          <w:sz w:val="28"/>
          <w:szCs w:val="28"/>
        </w:rPr>
        <w:t>Что должно быть использовано для защиты от поражения электрическим током в случае повреждения изоляции при косвенном прикосновении?  (Б)</w:t>
      </w:r>
    </w:p>
    <w:p w:rsidR="00790031" w:rsidRPr="0048538E" w:rsidRDefault="00790031" w:rsidP="0048538E">
      <w:pPr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48538E">
        <w:rPr>
          <w:rFonts w:ascii="Times New Roman" w:hAnsi="Times New Roman"/>
          <w:sz w:val="28"/>
          <w:szCs w:val="28"/>
        </w:rPr>
        <w:t>ВАРИАНТЫ ОТВЕТОВ:</w:t>
      </w:r>
    </w:p>
    <w:p w:rsidR="00790031" w:rsidRPr="0048538E" w:rsidRDefault="00790031" w:rsidP="0048538E">
      <w:pPr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48538E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538E">
        <w:rPr>
          <w:rFonts w:ascii="Times New Roman" w:hAnsi="Times New Roman"/>
          <w:sz w:val="28"/>
          <w:szCs w:val="28"/>
        </w:rPr>
        <w:t>защитное заземление;</w:t>
      </w:r>
    </w:p>
    <w:p w:rsidR="00790031" w:rsidRPr="0048538E" w:rsidRDefault="00790031" w:rsidP="0048538E">
      <w:pPr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48538E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538E">
        <w:rPr>
          <w:rFonts w:ascii="Times New Roman" w:hAnsi="Times New Roman"/>
          <w:sz w:val="28"/>
          <w:szCs w:val="28"/>
        </w:rPr>
        <w:t>автоматическое отключение питания;</w:t>
      </w:r>
    </w:p>
    <w:p w:rsidR="00790031" w:rsidRPr="0048538E" w:rsidRDefault="00790031" w:rsidP="0048538E">
      <w:pPr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48538E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538E">
        <w:rPr>
          <w:rFonts w:ascii="Times New Roman" w:hAnsi="Times New Roman"/>
          <w:sz w:val="28"/>
          <w:szCs w:val="28"/>
        </w:rPr>
        <w:t>уравнивание потенциалов;</w:t>
      </w:r>
    </w:p>
    <w:p w:rsidR="00790031" w:rsidRPr="0048538E" w:rsidRDefault="00790031" w:rsidP="0048538E">
      <w:pPr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48538E">
        <w:rPr>
          <w:rFonts w:ascii="Times New Roman" w:hAnsi="Times New Roman"/>
          <w:sz w:val="28"/>
          <w:szCs w:val="28"/>
        </w:rPr>
        <w:t>Задание №</w:t>
      </w:r>
      <w:r>
        <w:rPr>
          <w:rFonts w:ascii="Times New Roman" w:hAnsi="Times New Roman"/>
          <w:sz w:val="28"/>
          <w:szCs w:val="28"/>
        </w:rPr>
        <w:t xml:space="preserve"> 5. Выберите ответ</w:t>
      </w:r>
    </w:p>
    <w:p w:rsidR="00790031" w:rsidRPr="0048538E" w:rsidRDefault="00790031" w:rsidP="0048538E">
      <w:pPr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48538E">
        <w:rPr>
          <w:rFonts w:ascii="Times New Roman" w:hAnsi="Times New Roman"/>
          <w:sz w:val="28"/>
          <w:szCs w:val="28"/>
        </w:rPr>
        <w:t>Потери теплоэнергии через окна составляют (</w:t>
      </w:r>
      <w:r>
        <w:rPr>
          <w:rFonts w:ascii="Times New Roman" w:hAnsi="Times New Roman"/>
          <w:sz w:val="28"/>
          <w:szCs w:val="28"/>
        </w:rPr>
        <w:t>Б</w:t>
      </w:r>
      <w:r w:rsidRPr="0048538E">
        <w:rPr>
          <w:rFonts w:ascii="Times New Roman" w:hAnsi="Times New Roman"/>
          <w:sz w:val="28"/>
          <w:szCs w:val="28"/>
        </w:rPr>
        <w:t>)</w:t>
      </w:r>
    </w:p>
    <w:p w:rsidR="00790031" w:rsidRPr="0048538E" w:rsidRDefault="00790031" w:rsidP="0048538E">
      <w:pPr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48538E">
        <w:rPr>
          <w:rFonts w:ascii="Times New Roman" w:hAnsi="Times New Roman"/>
          <w:sz w:val="28"/>
          <w:szCs w:val="28"/>
        </w:rPr>
        <w:t>ВАРИАНТЫ ОТВЕТОВ:</w:t>
      </w:r>
    </w:p>
    <w:p w:rsidR="00790031" w:rsidRPr="0048538E" w:rsidRDefault="00790031" w:rsidP="0048538E">
      <w:pPr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Pr="0048538E">
        <w:rPr>
          <w:rFonts w:ascii="Times New Roman" w:hAnsi="Times New Roman"/>
          <w:sz w:val="28"/>
          <w:szCs w:val="28"/>
        </w:rPr>
        <w:t>более 10%</w:t>
      </w:r>
    </w:p>
    <w:p w:rsidR="00790031" w:rsidRPr="0048538E" w:rsidRDefault="00790031" w:rsidP="0048538E">
      <w:pPr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Pr="0048538E">
        <w:rPr>
          <w:rFonts w:ascii="Times New Roman" w:hAnsi="Times New Roman"/>
          <w:sz w:val="28"/>
          <w:szCs w:val="28"/>
        </w:rPr>
        <w:t>более20%</w:t>
      </w:r>
    </w:p>
    <w:p w:rsidR="00790031" w:rsidRPr="0048538E" w:rsidRDefault="00790031" w:rsidP="0048538E">
      <w:pPr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r w:rsidRPr="0048538E">
        <w:rPr>
          <w:rFonts w:ascii="Times New Roman" w:hAnsi="Times New Roman"/>
          <w:sz w:val="28"/>
          <w:szCs w:val="28"/>
        </w:rPr>
        <w:t>более30%</w:t>
      </w:r>
    </w:p>
    <w:p w:rsidR="00790031" w:rsidRPr="0048538E" w:rsidRDefault="00790031" w:rsidP="0048538E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48538E">
        <w:rPr>
          <w:rFonts w:ascii="Times New Roman" w:hAnsi="Times New Roman"/>
          <w:sz w:val="28"/>
          <w:szCs w:val="28"/>
        </w:rPr>
        <w:t>Задание №</w:t>
      </w:r>
      <w:r>
        <w:rPr>
          <w:rFonts w:ascii="Times New Roman" w:hAnsi="Times New Roman"/>
          <w:sz w:val="28"/>
          <w:szCs w:val="28"/>
        </w:rPr>
        <w:t xml:space="preserve"> 6. Дополнить предложение</w:t>
      </w:r>
    </w:p>
    <w:p w:rsidR="00790031" w:rsidRPr="0048538E" w:rsidRDefault="00790031" w:rsidP="0048538E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48538E">
        <w:rPr>
          <w:rFonts w:ascii="Times New Roman" w:hAnsi="Times New Roman"/>
          <w:sz w:val="28"/>
          <w:szCs w:val="28"/>
        </w:rPr>
        <w:t>Использование энергетических ресурсов, при котором достигается наибольшая польза при наименьших затратах называется _______________________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538E">
        <w:rPr>
          <w:rFonts w:ascii="Times New Roman" w:hAnsi="Times New Roman"/>
          <w:sz w:val="28"/>
          <w:szCs w:val="28"/>
        </w:rPr>
        <w:t>(энергоэффективностью)</w:t>
      </w:r>
    </w:p>
    <w:p w:rsidR="00790031" w:rsidRPr="0048538E" w:rsidRDefault="00790031" w:rsidP="0048538E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48538E">
        <w:rPr>
          <w:rFonts w:ascii="Times New Roman" w:hAnsi="Times New Roman"/>
          <w:sz w:val="28"/>
          <w:szCs w:val="28"/>
        </w:rPr>
        <w:t>Задание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538E">
        <w:rPr>
          <w:rFonts w:ascii="Times New Roman" w:hAnsi="Times New Roman"/>
          <w:sz w:val="28"/>
          <w:szCs w:val="28"/>
        </w:rPr>
        <w:t xml:space="preserve">7. Вставить </w:t>
      </w:r>
      <w:r>
        <w:rPr>
          <w:rFonts w:ascii="Times New Roman" w:hAnsi="Times New Roman"/>
          <w:sz w:val="28"/>
          <w:szCs w:val="28"/>
        </w:rPr>
        <w:t>пропущенные слова в предложение</w:t>
      </w:r>
    </w:p>
    <w:p w:rsidR="00790031" w:rsidRPr="0048538E" w:rsidRDefault="00790031" w:rsidP="0048538E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48538E">
        <w:rPr>
          <w:rFonts w:ascii="Times New Roman" w:hAnsi="Times New Roman"/>
          <w:sz w:val="28"/>
          <w:szCs w:val="28"/>
        </w:rPr>
        <w:t>Комплекс мер направленных на минимизацию энергетических затрат называется __________________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538E">
        <w:rPr>
          <w:rFonts w:ascii="Times New Roman" w:hAnsi="Times New Roman"/>
          <w:sz w:val="28"/>
          <w:szCs w:val="28"/>
        </w:rPr>
        <w:t>(энергосбережением)</w:t>
      </w:r>
    </w:p>
    <w:p w:rsidR="00790031" w:rsidRPr="00AF4129" w:rsidRDefault="00790031" w:rsidP="00AF4129">
      <w:pPr>
        <w:shd w:val="clear" w:color="auto" w:fill="FFFFFF"/>
        <w:spacing w:before="120" w:after="0"/>
        <w:ind w:firstLineChars="257" w:firstLine="722"/>
        <w:jc w:val="both"/>
        <w:rPr>
          <w:rFonts w:ascii="Times New Roman" w:hAnsi="Times New Roman"/>
          <w:b/>
          <w:i/>
          <w:sz w:val="28"/>
          <w:szCs w:val="28"/>
        </w:rPr>
      </w:pPr>
      <w:r w:rsidRPr="00AF4129">
        <w:rPr>
          <w:rFonts w:ascii="Times New Roman" w:hAnsi="Times New Roman"/>
          <w:b/>
          <w:i/>
          <w:sz w:val="28"/>
          <w:szCs w:val="28"/>
        </w:rPr>
        <w:t>Тестовый контроль знаний № 3.</w:t>
      </w:r>
    </w:p>
    <w:p w:rsidR="00790031" w:rsidRPr="0048538E" w:rsidRDefault="00790031" w:rsidP="0048538E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48538E">
        <w:rPr>
          <w:rFonts w:ascii="Times New Roman" w:hAnsi="Times New Roman"/>
          <w:sz w:val="28"/>
          <w:szCs w:val="28"/>
        </w:rPr>
        <w:t>Инженерные сети на строительной площадке.</w:t>
      </w:r>
    </w:p>
    <w:p w:rsidR="00790031" w:rsidRPr="0048538E" w:rsidRDefault="00790031" w:rsidP="0048538E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48538E">
        <w:rPr>
          <w:rFonts w:ascii="Times New Roman" w:hAnsi="Times New Roman"/>
          <w:sz w:val="28"/>
          <w:szCs w:val="28"/>
        </w:rPr>
        <w:t xml:space="preserve">Тестовый контроль выполняется </w:t>
      </w:r>
      <w:r>
        <w:rPr>
          <w:rFonts w:ascii="Times New Roman" w:hAnsi="Times New Roman"/>
          <w:sz w:val="28"/>
          <w:szCs w:val="28"/>
        </w:rPr>
        <w:t>обучающимися</w:t>
      </w:r>
      <w:r w:rsidRPr="0048538E">
        <w:rPr>
          <w:rFonts w:ascii="Times New Roman" w:hAnsi="Times New Roman"/>
          <w:sz w:val="28"/>
          <w:szCs w:val="28"/>
        </w:rPr>
        <w:t xml:space="preserve"> по нескольким лекционным разделам дисциплины в течение 15 минут. Проверка осуществляется преподавателем при помощи ключа (за каждое правильно выполненное тестовое задание</w:t>
      </w:r>
      <w:r>
        <w:rPr>
          <w:rFonts w:ascii="Times New Roman" w:hAnsi="Times New Roman"/>
          <w:sz w:val="28"/>
          <w:szCs w:val="28"/>
        </w:rPr>
        <w:t xml:space="preserve"> (верный ответ) ставится 1 балл</w:t>
      </w:r>
      <w:r w:rsidRPr="0048538E">
        <w:rPr>
          <w:rFonts w:ascii="Times New Roman" w:hAnsi="Times New Roman"/>
          <w:sz w:val="28"/>
          <w:szCs w:val="28"/>
        </w:rPr>
        <w:t>). Количество вариантов -1.</w:t>
      </w:r>
    </w:p>
    <w:p w:rsidR="00790031" w:rsidRPr="00BC7188" w:rsidRDefault="00790031" w:rsidP="0048538E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  <w:u w:val="single"/>
        </w:rPr>
      </w:pPr>
      <w:r w:rsidRPr="00BC7188">
        <w:rPr>
          <w:rFonts w:ascii="Times New Roman" w:hAnsi="Times New Roman"/>
          <w:sz w:val="28"/>
          <w:szCs w:val="28"/>
          <w:u w:val="single"/>
        </w:rPr>
        <w:t>Критерии оценивания задания:</w:t>
      </w:r>
    </w:p>
    <w:p w:rsidR="00790031" w:rsidRDefault="00790031" w:rsidP="0048538E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48538E">
        <w:rPr>
          <w:rFonts w:ascii="Times New Roman" w:hAnsi="Times New Roman"/>
          <w:sz w:val="28"/>
          <w:szCs w:val="28"/>
        </w:rPr>
        <w:t>«5»- 9-10</w:t>
      </w:r>
    </w:p>
    <w:p w:rsidR="00790031" w:rsidRPr="0048538E" w:rsidRDefault="00790031" w:rsidP="0048538E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48538E">
        <w:rPr>
          <w:rFonts w:ascii="Times New Roman" w:hAnsi="Times New Roman"/>
          <w:sz w:val="28"/>
          <w:szCs w:val="28"/>
        </w:rPr>
        <w:t>«4»- 8-9</w:t>
      </w:r>
    </w:p>
    <w:p w:rsidR="00790031" w:rsidRDefault="00790031" w:rsidP="0048538E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48538E">
        <w:rPr>
          <w:rFonts w:ascii="Times New Roman" w:hAnsi="Times New Roman"/>
          <w:sz w:val="28"/>
          <w:szCs w:val="28"/>
        </w:rPr>
        <w:t>«3»- 6-7</w:t>
      </w:r>
    </w:p>
    <w:p w:rsidR="00790031" w:rsidRPr="0048538E" w:rsidRDefault="00790031" w:rsidP="0048538E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48538E">
        <w:rPr>
          <w:rFonts w:ascii="Times New Roman" w:hAnsi="Times New Roman"/>
          <w:sz w:val="28"/>
          <w:szCs w:val="28"/>
        </w:rPr>
        <w:t>менее 5- «неудовлетворительно»</w:t>
      </w:r>
    </w:p>
    <w:p w:rsidR="00790031" w:rsidRPr="00E2250D" w:rsidRDefault="00790031" w:rsidP="00E2250D">
      <w:pPr>
        <w:spacing w:after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E2250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Задание №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E2250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1. Выберите ответ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Тепловые сети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E2250D">
        <w:rPr>
          <w:rFonts w:ascii="Times New Roman" w:hAnsi="Times New Roman"/>
          <w:sz w:val="28"/>
          <w:szCs w:val="28"/>
          <w:lang w:val="ru-RU"/>
        </w:rPr>
        <w:t xml:space="preserve"> которые проводят к жилым 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hyperlink r:id="rId17" w:tooltip="Общественные здания" w:history="1">
        <w:r w:rsidRPr="00E2250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общественным зданиям</w:t>
        </w:r>
      </w:hyperlink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250D">
        <w:rPr>
          <w:rFonts w:ascii="Times New Roman" w:hAnsi="Times New Roman"/>
          <w:sz w:val="28"/>
          <w:szCs w:val="28"/>
          <w:lang w:val="ru-RU"/>
        </w:rPr>
        <w:t>называют</w:t>
      </w:r>
    </w:p>
    <w:p w:rsidR="00790031" w:rsidRPr="00E2250D" w:rsidRDefault="00790031" w:rsidP="00E2250D">
      <w:pPr>
        <w:pStyle w:val="NormalWeb"/>
        <w:shd w:val="clear" w:color="auto" w:fill="FFFFFF"/>
        <w:spacing w:line="276" w:lineRule="auto"/>
        <w:ind w:firstLineChars="257" w:firstLine="720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ВАРИАНТЫ ОТВЕТОВ:</w:t>
      </w:r>
    </w:p>
    <w:p w:rsidR="00790031" w:rsidRPr="00E2250D" w:rsidRDefault="00790031" w:rsidP="00E2250D">
      <w:pPr>
        <w:pStyle w:val="NormalWeb"/>
        <w:shd w:val="clear" w:color="auto" w:fill="FFFFFF"/>
        <w:spacing w:line="276" w:lineRule="auto"/>
        <w:ind w:firstLineChars="257" w:firstLine="72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</w:t>
      </w:r>
      <w:r w:rsidRPr="00E2250D">
        <w:rPr>
          <w:rFonts w:ascii="Times New Roman" w:hAnsi="Times New Roman"/>
          <w:sz w:val="28"/>
          <w:szCs w:val="28"/>
          <w:lang w:val="ru-RU"/>
        </w:rPr>
        <w:t>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250D">
        <w:rPr>
          <w:rFonts w:ascii="Times New Roman" w:hAnsi="Times New Roman"/>
          <w:sz w:val="28"/>
          <w:szCs w:val="28"/>
          <w:lang w:val="ru-RU"/>
        </w:rPr>
        <w:t>промышленными</w:t>
      </w:r>
    </w:p>
    <w:p w:rsidR="00790031" w:rsidRPr="00E2250D" w:rsidRDefault="00790031" w:rsidP="00E2250D">
      <w:pPr>
        <w:pStyle w:val="NormalWeb"/>
        <w:shd w:val="clear" w:color="auto" w:fill="FFFFFF"/>
        <w:spacing w:line="276" w:lineRule="auto"/>
        <w:ind w:firstLineChars="257" w:firstLine="72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</w:t>
      </w:r>
      <w:r w:rsidRPr="00E2250D">
        <w:rPr>
          <w:rFonts w:ascii="Times New Roman" w:hAnsi="Times New Roman"/>
          <w:sz w:val="28"/>
          <w:szCs w:val="28"/>
          <w:lang w:val="ru-RU"/>
        </w:rPr>
        <w:t>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250D">
        <w:rPr>
          <w:rFonts w:ascii="Times New Roman" w:hAnsi="Times New Roman"/>
          <w:sz w:val="28"/>
          <w:szCs w:val="28"/>
          <w:lang w:val="ru-RU"/>
        </w:rPr>
        <w:t>смешанными</w:t>
      </w:r>
    </w:p>
    <w:p w:rsidR="00790031" w:rsidRPr="00E2250D" w:rsidRDefault="00790031" w:rsidP="00E2250D">
      <w:pPr>
        <w:pStyle w:val="NormalWeb"/>
        <w:shd w:val="clear" w:color="auto" w:fill="FFFFFF"/>
        <w:spacing w:line="276" w:lineRule="auto"/>
        <w:ind w:firstLineChars="257" w:firstLine="72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</w:t>
      </w:r>
      <w:r w:rsidRPr="00E2250D">
        <w:rPr>
          <w:rFonts w:ascii="Times New Roman" w:hAnsi="Times New Roman"/>
          <w:sz w:val="28"/>
          <w:szCs w:val="28"/>
          <w:lang w:val="ru-RU"/>
        </w:rPr>
        <w:t>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250D">
        <w:rPr>
          <w:rFonts w:ascii="Times New Roman" w:hAnsi="Times New Roman"/>
          <w:sz w:val="28"/>
          <w:szCs w:val="28"/>
          <w:lang w:val="ru-RU"/>
        </w:rPr>
        <w:t>коммунальными.</w:t>
      </w:r>
    </w:p>
    <w:p w:rsidR="00790031" w:rsidRPr="00E2250D" w:rsidRDefault="00790031" w:rsidP="00E2250D">
      <w:pPr>
        <w:pStyle w:val="NormalWeb"/>
        <w:shd w:val="clear" w:color="auto" w:fill="FFFFFF"/>
        <w:spacing w:line="276" w:lineRule="auto"/>
        <w:ind w:firstLineChars="257" w:firstLine="720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250D">
        <w:rPr>
          <w:rFonts w:ascii="Times New Roman" w:hAnsi="Times New Roman"/>
          <w:sz w:val="28"/>
          <w:szCs w:val="28"/>
          <w:lang w:val="ru-RU"/>
        </w:rPr>
        <w:t>2. Выберите ответ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При проектировании магистральных трасс подземных коммуникаций их делают: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ВАРИАНТЫ ОТВЕТОВ: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</w:t>
      </w:r>
      <w:r w:rsidRPr="00E2250D">
        <w:rPr>
          <w:rFonts w:ascii="Times New Roman" w:hAnsi="Times New Roman"/>
          <w:sz w:val="28"/>
          <w:szCs w:val="28"/>
          <w:lang w:val="ru-RU"/>
        </w:rPr>
        <w:t>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250D">
        <w:rPr>
          <w:rFonts w:ascii="Times New Roman" w:hAnsi="Times New Roman"/>
          <w:sz w:val="28"/>
          <w:szCs w:val="28"/>
          <w:lang w:val="ru-RU"/>
        </w:rPr>
        <w:t>прямолинейными.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</w:t>
      </w:r>
      <w:r w:rsidRPr="00E2250D">
        <w:rPr>
          <w:rFonts w:ascii="Times New Roman" w:hAnsi="Times New Roman"/>
          <w:sz w:val="28"/>
          <w:szCs w:val="28"/>
          <w:lang w:val="ru-RU"/>
        </w:rPr>
        <w:t>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250D">
        <w:rPr>
          <w:rFonts w:ascii="Times New Roman" w:hAnsi="Times New Roman"/>
          <w:sz w:val="28"/>
          <w:szCs w:val="28"/>
          <w:lang w:val="ru-RU"/>
        </w:rPr>
        <w:t>криволинейными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в)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250D">
        <w:rPr>
          <w:rFonts w:ascii="Times New Roman" w:hAnsi="Times New Roman"/>
          <w:sz w:val="28"/>
          <w:szCs w:val="28"/>
          <w:lang w:val="ru-RU"/>
        </w:rPr>
        <w:t>параллельными.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250D">
        <w:rPr>
          <w:rFonts w:ascii="Times New Roman" w:hAnsi="Times New Roman"/>
          <w:sz w:val="28"/>
          <w:szCs w:val="28"/>
          <w:lang w:val="ru-RU"/>
        </w:rPr>
        <w:t>3. Выберите ответ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Водосливом называют</w:t>
      </w:r>
      <w:r>
        <w:rPr>
          <w:rFonts w:ascii="Times New Roman" w:hAnsi="Times New Roman"/>
          <w:sz w:val="28"/>
          <w:szCs w:val="28"/>
          <w:lang w:val="ru-RU"/>
        </w:rPr>
        <w:t xml:space="preserve"> …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ВАРИАНТЫ ОТВЕТОВ: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</w:t>
      </w:r>
      <w:r w:rsidRPr="00E2250D">
        <w:rPr>
          <w:rFonts w:ascii="Times New Roman" w:hAnsi="Times New Roman"/>
          <w:sz w:val="28"/>
          <w:szCs w:val="28"/>
          <w:lang w:val="ru-RU"/>
        </w:rPr>
        <w:t>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250D">
        <w:rPr>
          <w:rFonts w:ascii="Times New Roman" w:hAnsi="Times New Roman"/>
          <w:sz w:val="28"/>
          <w:szCs w:val="28"/>
          <w:lang w:val="ru-RU"/>
        </w:rPr>
        <w:t>короткая труба, присоединенную к отверстию в тонкой стенке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</w:t>
      </w:r>
      <w:r w:rsidRPr="00E2250D">
        <w:rPr>
          <w:rFonts w:ascii="Times New Roman" w:hAnsi="Times New Roman"/>
          <w:sz w:val="28"/>
          <w:szCs w:val="28"/>
          <w:lang w:val="ru-RU"/>
        </w:rPr>
        <w:t>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250D">
        <w:rPr>
          <w:rFonts w:ascii="Times New Roman" w:hAnsi="Times New Roman"/>
          <w:sz w:val="28"/>
          <w:szCs w:val="28"/>
          <w:lang w:val="ru-RU"/>
        </w:rPr>
        <w:t>сооружение, через которое происходит перелив жидкости,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</w:t>
      </w:r>
      <w:r w:rsidRPr="00E2250D">
        <w:rPr>
          <w:rFonts w:ascii="Times New Roman" w:hAnsi="Times New Roman"/>
          <w:sz w:val="28"/>
          <w:szCs w:val="28"/>
          <w:lang w:val="ru-RU"/>
        </w:rPr>
        <w:t>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250D">
        <w:rPr>
          <w:rFonts w:ascii="Times New Roman" w:hAnsi="Times New Roman"/>
          <w:sz w:val="28"/>
          <w:szCs w:val="28"/>
          <w:lang w:val="ru-RU"/>
        </w:rPr>
        <w:t>протяженный трубопровод.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250D">
        <w:rPr>
          <w:rFonts w:ascii="Times New Roman" w:hAnsi="Times New Roman"/>
          <w:sz w:val="28"/>
          <w:szCs w:val="28"/>
          <w:lang w:val="ru-RU"/>
        </w:rPr>
        <w:t>4. Выберите ответ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Расстояния от подземных сетей до зданий, сооружений и соседних подземных сетей…</w:t>
      </w:r>
    </w:p>
    <w:p w:rsidR="00790031" w:rsidRPr="00BC7188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BC7188">
        <w:rPr>
          <w:rFonts w:ascii="Times New Roman" w:hAnsi="Times New Roman"/>
          <w:sz w:val="28"/>
          <w:szCs w:val="28"/>
          <w:lang w:val="ru-RU"/>
        </w:rPr>
        <w:t>ВАРИАНТЫ ОТВЕТОВ: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</w:t>
      </w:r>
      <w:r w:rsidRPr="00E2250D">
        <w:rPr>
          <w:rFonts w:ascii="Times New Roman" w:hAnsi="Times New Roman"/>
          <w:sz w:val="28"/>
          <w:szCs w:val="28"/>
          <w:lang w:val="ru-RU"/>
        </w:rPr>
        <w:t>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250D">
        <w:rPr>
          <w:rFonts w:ascii="Times New Roman" w:hAnsi="Times New Roman"/>
          <w:sz w:val="28"/>
          <w:szCs w:val="28"/>
          <w:lang w:val="ru-RU"/>
        </w:rPr>
        <w:t>регламентируется,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</w:t>
      </w:r>
      <w:r w:rsidRPr="00E2250D">
        <w:rPr>
          <w:rFonts w:ascii="Times New Roman" w:hAnsi="Times New Roman"/>
          <w:sz w:val="28"/>
          <w:szCs w:val="28"/>
          <w:lang w:val="ru-RU"/>
        </w:rPr>
        <w:t>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250D">
        <w:rPr>
          <w:rFonts w:ascii="Times New Roman" w:hAnsi="Times New Roman"/>
          <w:sz w:val="28"/>
          <w:szCs w:val="28"/>
          <w:lang w:val="ru-RU"/>
        </w:rPr>
        <w:t>не регламентируется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</w:t>
      </w:r>
      <w:r w:rsidRPr="00E2250D">
        <w:rPr>
          <w:rFonts w:ascii="Times New Roman" w:hAnsi="Times New Roman"/>
          <w:sz w:val="28"/>
          <w:szCs w:val="28"/>
          <w:lang w:val="ru-RU"/>
        </w:rPr>
        <w:t>) сводится с проектным решением и объёмами работ.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250D">
        <w:rPr>
          <w:rFonts w:ascii="Times New Roman" w:hAnsi="Times New Roman"/>
          <w:sz w:val="28"/>
          <w:szCs w:val="28"/>
          <w:lang w:val="ru-RU"/>
        </w:rPr>
        <w:t>5. Выберите ответ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Что устраивают на сравнительно пологих берегах, слабых грунтах и малых грубинах воды?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ВАРИАНТЫ ОТВЕТОВ: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</w:t>
      </w:r>
      <w:r w:rsidRPr="00E2250D">
        <w:rPr>
          <w:rFonts w:ascii="Times New Roman" w:hAnsi="Times New Roman"/>
          <w:sz w:val="28"/>
          <w:szCs w:val="28"/>
          <w:lang w:val="ru-RU"/>
        </w:rPr>
        <w:t>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250D">
        <w:rPr>
          <w:rFonts w:ascii="Times New Roman" w:hAnsi="Times New Roman"/>
          <w:sz w:val="28"/>
          <w:szCs w:val="28"/>
          <w:lang w:val="ru-RU"/>
        </w:rPr>
        <w:t>водозаборное сооружение берегового типа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</w:t>
      </w:r>
      <w:r w:rsidRPr="00E2250D">
        <w:rPr>
          <w:rFonts w:ascii="Times New Roman" w:hAnsi="Times New Roman"/>
          <w:sz w:val="28"/>
          <w:szCs w:val="28"/>
          <w:lang w:val="ru-RU"/>
        </w:rPr>
        <w:t>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250D">
        <w:rPr>
          <w:rFonts w:ascii="Times New Roman" w:hAnsi="Times New Roman"/>
          <w:sz w:val="28"/>
          <w:szCs w:val="28"/>
          <w:lang w:val="ru-RU"/>
        </w:rPr>
        <w:t>специальные водозаборы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</w:t>
      </w:r>
      <w:r w:rsidRPr="00E2250D">
        <w:rPr>
          <w:rFonts w:ascii="Times New Roman" w:hAnsi="Times New Roman"/>
          <w:sz w:val="28"/>
          <w:szCs w:val="28"/>
          <w:lang w:val="ru-RU"/>
        </w:rPr>
        <w:t>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250D">
        <w:rPr>
          <w:rFonts w:ascii="Times New Roman" w:hAnsi="Times New Roman"/>
          <w:sz w:val="28"/>
          <w:szCs w:val="28"/>
          <w:lang w:val="ru-RU"/>
        </w:rPr>
        <w:t>водозаборное сооружение руслового типа,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250D">
        <w:rPr>
          <w:rFonts w:ascii="Times New Roman" w:hAnsi="Times New Roman"/>
          <w:sz w:val="28"/>
          <w:szCs w:val="28"/>
          <w:lang w:val="ru-RU"/>
        </w:rPr>
        <w:t>6. Выберите ответ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Для внутренней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hyperlink r:id="rId18" w:tooltip="Водопровод" w:history="1">
        <w:r w:rsidRPr="00E2250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водопроводной</w:t>
        </w:r>
      </w:hyperlink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250D">
        <w:rPr>
          <w:rFonts w:ascii="Times New Roman" w:hAnsi="Times New Roman"/>
          <w:sz w:val="28"/>
          <w:szCs w:val="28"/>
          <w:lang w:val="ru-RU"/>
        </w:rPr>
        <w:t>сети используются стальные трубы диаметром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250D">
        <w:rPr>
          <w:rFonts w:ascii="Times New Roman" w:hAnsi="Times New Roman"/>
          <w:sz w:val="28"/>
          <w:szCs w:val="28"/>
          <w:lang w:val="ru-RU"/>
        </w:rPr>
        <w:t>…</w:t>
      </w:r>
    </w:p>
    <w:p w:rsidR="00790031" w:rsidRPr="00E2250D" w:rsidRDefault="00790031" w:rsidP="00E2250D">
      <w:pPr>
        <w:pStyle w:val="NormalWeb"/>
        <w:shd w:val="clear" w:color="auto" w:fill="FFFFFF"/>
        <w:spacing w:line="276" w:lineRule="auto"/>
        <w:ind w:firstLineChars="257" w:firstLine="720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ВАРИАНТЫ ОТВЕТОВ:</w:t>
      </w:r>
    </w:p>
    <w:p w:rsidR="00790031" w:rsidRPr="00E2250D" w:rsidRDefault="00790031" w:rsidP="00E2250D">
      <w:pPr>
        <w:shd w:val="clear" w:color="auto" w:fill="FFFFFF"/>
        <w:spacing w:after="0"/>
        <w:ind w:firstLineChars="257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E2250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250D">
        <w:rPr>
          <w:rFonts w:ascii="Times New Roman" w:hAnsi="Times New Roman"/>
          <w:sz w:val="28"/>
          <w:szCs w:val="28"/>
        </w:rPr>
        <w:t>20-110мм</w:t>
      </w:r>
    </w:p>
    <w:p w:rsidR="00790031" w:rsidRPr="00E2250D" w:rsidRDefault="00790031" w:rsidP="00E2250D">
      <w:pPr>
        <w:shd w:val="clear" w:color="auto" w:fill="FFFFFF"/>
        <w:spacing w:after="0"/>
        <w:ind w:firstLineChars="257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E2250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250D">
        <w:rPr>
          <w:rFonts w:ascii="Times New Roman" w:hAnsi="Times New Roman"/>
          <w:sz w:val="28"/>
          <w:szCs w:val="28"/>
        </w:rPr>
        <w:t>10-150мм,</w:t>
      </w:r>
    </w:p>
    <w:p w:rsidR="00790031" w:rsidRPr="00E2250D" w:rsidRDefault="00790031" w:rsidP="00E2250D">
      <w:pPr>
        <w:shd w:val="clear" w:color="auto" w:fill="FFFFFF"/>
        <w:spacing w:after="0"/>
        <w:ind w:firstLineChars="257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E2250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250D">
        <w:rPr>
          <w:rFonts w:ascii="Times New Roman" w:hAnsi="Times New Roman"/>
          <w:sz w:val="28"/>
          <w:szCs w:val="28"/>
        </w:rPr>
        <w:t>50-150мм</w:t>
      </w:r>
    </w:p>
    <w:p w:rsidR="00790031" w:rsidRPr="00E2250D" w:rsidRDefault="00790031" w:rsidP="00BC7188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E2250D">
        <w:rPr>
          <w:rFonts w:ascii="Times New Roman" w:hAnsi="Times New Roman"/>
          <w:sz w:val="28"/>
          <w:szCs w:val="28"/>
        </w:rPr>
        <w:t>Задание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250D">
        <w:rPr>
          <w:rFonts w:ascii="Times New Roman" w:hAnsi="Times New Roman"/>
          <w:sz w:val="28"/>
          <w:szCs w:val="28"/>
        </w:rPr>
        <w:t>7. Выберите ответ</w:t>
      </w:r>
    </w:p>
    <w:p w:rsidR="00790031" w:rsidRPr="00E2250D" w:rsidRDefault="00790031" w:rsidP="00BC7188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E2250D">
        <w:rPr>
          <w:rFonts w:ascii="Times New Roman" w:hAnsi="Times New Roman"/>
          <w:sz w:val="28"/>
          <w:szCs w:val="28"/>
        </w:rPr>
        <w:t>Для предупреждения нагревания воды в летнее время года глубину заложения трубопроводов следует принимать…</w:t>
      </w:r>
    </w:p>
    <w:p w:rsidR="00790031" w:rsidRPr="00E2250D" w:rsidRDefault="00790031" w:rsidP="00BC7188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E2250D">
        <w:rPr>
          <w:rFonts w:ascii="Times New Roman" w:hAnsi="Times New Roman"/>
          <w:sz w:val="28"/>
          <w:szCs w:val="28"/>
        </w:rPr>
        <w:t>ВАРИАНТЫ ОТВЕТОВ:</w:t>
      </w:r>
    </w:p>
    <w:p w:rsidR="00790031" w:rsidRPr="00E2250D" w:rsidRDefault="00790031" w:rsidP="00BC7188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E2250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250D">
        <w:rPr>
          <w:rFonts w:ascii="Times New Roman" w:hAnsi="Times New Roman"/>
          <w:sz w:val="28"/>
          <w:szCs w:val="28"/>
        </w:rPr>
        <w:t>не менее 0,5м,</w:t>
      </w:r>
    </w:p>
    <w:p w:rsidR="00790031" w:rsidRPr="00E2250D" w:rsidRDefault="00790031" w:rsidP="00BC7188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E2250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250D">
        <w:rPr>
          <w:rFonts w:ascii="Times New Roman" w:hAnsi="Times New Roman"/>
          <w:sz w:val="28"/>
          <w:szCs w:val="28"/>
        </w:rPr>
        <w:t>не менее 0,1м</w:t>
      </w:r>
    </w:p>
    <w:p w:rsidR="00790031" w:rsidRPr="00E2250D" w:rsidRDefault="00790031" w:rsidP="00BC7188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E2250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250D">
        <w:rPr>
          <w:rFonts w:ascii="Times New Roman" w:hAnsi="Times New Roman"/>
          <w:sz w:val="28"/>
          <w:szCs w:val="28"/>
        </w:rPr>
        <w:t>не более 1м</w:t>
      </w:r>
    </w:p>
    <w:p w:rsidR="00790031" w:rsidRPr="00E2250D" w:rsidRDefault="00790031" w:rsidP="00BC7188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E2250D">
        <w:rPr>
          <w:rFonts w:ascii="Times New Roman" w:hAnsi="Times New Roman"/>
          <w:sz w:val="28"/>
          <w:szCs w:val="28"/>
        </w:rPr>
        <w:t>Задание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250D">
        <w:rPr>
          <w:rFonts w:ascii="Times New Roman" w:hAnsi="Times New Roman"/>
          <w:sz w:val="28"/>
          <w:szCs w:val="28"/>
        </w:rPr>
        <w:t>8. Выберите ответ</w:t>
      </w:r>
    </w:p>
    <w:p w:rsidR="00790031" w:rsidRPr="00E2250D" w:rsidRDefault="00790031" w:rsidP="00BC7188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E2250D">
        <w:rPr>
          <w:rFonts w:ascii="Times New Roman" w:hAnsi="Times New Roman"/>
          <w:sz w:val="28"/>
          <w:szCs w:val="28"/>
        </w:rPr>
        <w:t>Водопроводные сети делают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250D">
        <w:rPr>
          <w:rFonts w:ascii="Times New Roman" w:hAnsi="Times New Roman"/>
          <w:sz w:val="28"/>
          <w:szCs w:val="28"/>
        </w:rPr>
        <w:t>…</w:t>
      </w:r>
    </w:p>
    <w:p w:rsidR="00790031" w:rsidRPr="00E2250D" w:rsidRDefault="00790031" w:rsidP="00BC7188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E2250D">
        <w:rPr>
          <w:rFonts w:ascii="Times New Roman" w:hAnsi="Times New Roman"/>
          <w:sz w:val="28"/>
          <w:szCs w:val="28"/>
        </w:rPr>
        <w:t>ВАРИАНТЫ ОТВЕТОВ:</w:t>
      </w:r>
    </w:p>
    <w:p w:rsidR="00790031" w:rsidRPr="00E2250D" w:rsidRDefault="00790031" w:rsidP="00BC7188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E2250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250D">
        <w:rPr>
          <w:rFonts w:ascii="Times New Roman" w:hAnsi="Times New Roman"/>
          <w:sz w:val="28"/>
          <w:szCs w:val="28"/>
        </w:rPr>
        <w:t>чаще тупиковыми</w:t>
      </w:r>
    </w:p>
    <w:p w:rsidR="00790031" w:rsidRPr="00E2250D" w:rsidRDefault="00790031" w:rsidP="00BC7188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E2250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250D">
        <w:rPr>
          <w:rFonts w:ascii="Times New Roman" w:hAnsi="Times New Roman"/>
          <w:sz w:val="28"/>
          <w:szCs w:val="28"/>
        </w:rPr>
        <w:t>тупиковыми,</w:t>
      </w:r>
    </w:p>
    <w:p w:rsidR="00790031" w:rsidRPr="00E2250D" w:rsidRDefault="00790031" w:rsidP="00BC7188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E2250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х</w:t>
      </w:r>
      <w:r w:rsidRPr="00E2250D">
        <w:rPr>
          <w:rFonts w:ascii="Times New Roman" w:hAnsi="Times New Roman"/>
          <w:sz w:val="28"/>
          <w:szCs w:val="28"/>
        </w:rPr>
        <w:t>аотичными.</w:t>
      </w:r>
    </w:p>
    <w:p w:rsidR="00790031" w:rsidRPr="00E2250D" w:rsidRDefault="00790031" w:rsidP="00BC7188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E2250D">
        <w:rPr>
          <w:rFonts w:ascii="Times New Roman" w:hAnsi="Times New Roman"/>
          <w:sz w:val="28"/>
          <w:szCs w:val="28"/>
        </w:rPr>
        <w:t>Задание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250D">
        <w:rPr>
          <w:rFonts w:ascii="Times New Roman" w:hAnsi="Times New Roman"/>
          <w:sz w:val="28"/>
          <w:szCs w:val="28"/>
        </w:rPr>
        <w:t>9. Выберите ответ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</w:t>
      </w:r>
      <w:r w:rsidRPr="00E2250D">
        <w:rPr>
          <w:rFonts w:ascii="Times New Roman" w:hAnsi="Times New Roman"/>
          <w:sz w:val="28"/>
          <w:szCs w:val="28"/>
          <w:lang w:val="ru-RU"/>
        </w:rPr>
        <w:t>ормами предусмотрено, что для наружного пожаротушения необходим расход воды равный…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ВАРИАНТЫ ОТВЕТОВ: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</w:t>
      </w:r>
      <w:r w:rsidRPr="00E2250D">
        <w:rPr>
          <w:rFonts w:ascii="Times New Roman" w:hAnsi="Times New Roman"/>
          <w:sz w:val="28"/>
          <w:szCs w:val="28"/>
          <w:lang w:val="ru-RU"/>
        </w:rPr>
        <w:t>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250D">
        <w:rPr>
          <w:rFonts w:ascii="Times New Roman" w:hAnsi="Times New Roman"/>
          <w:sz w:val="28"/>
          <w:szCs w:val="28"/>
          <w:lang w:val="ru-RU"/>
        </w:rPr>
        <w:t>100л/с,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</w:t>
      </w:r>
      <w:r w:rsidRPr="00E2250D">
        <w:rPr>
          <w:rFonts w:ascii="Times New Roman" w:hAnsi="Times New Roman"/>
          <w:sz w:val="28"/>
          <w:szCs w:val="28"/>
          <w:lang w:val="ru-RU"/>
        </w:rPr>
        <w:t>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250D">
        <w:rPr>
          <w:rFonts w:ascii="Times New Roman" w:hAnsi="Times New Roman"/>
          <w:sz w:val="28"/>
          <w:szCs w:val="28"/>
          <w:lang w:val="ru-RU"/>
        </w:rPr>
        <w:t>150л/с.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</w:t>
      </w:r>
      <w:r w:rsidRPr="00E2250D">
        <w:rPr>
          <w:rFonts w:ascii="Times New Roman" w:hAnsi="Times New Roman"/>
          <w:sz w:val="28"/>
          <w:szCs w:val="28"/>
          <w:lang w:val="ru-RU"/>
        </w:rPr>
        <w:t>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250D">
        <w:rPr>
          <w:rFonts w:ascii="Times New Roman" w:hAnsi="Times New Roman"/>
          <w:sz w:val="28"/>
          <w:szCs w:val="28"/>
          <w:lang w:val="ru-RU"/>
        </w:rPr>
        <w:t>120л/с.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250D">
        <w:rPr>
          <w:rFonts w:ascii="Times New Roman" w:hAnsi="Times New Roman"/>
          <w:sz w:val="28"/>
          <w:szCs w:val="28"/>
          <w:lang w:val="ru-RU"/>
        </w:rPr>
        <w:t>10. Выберите ответ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Система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hyperlink r:id="rId19" w:tooltip="Водоснабжение и канализация" w:history="1">
        <w:r w:rsidRPr="00E2250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водоснабжения</w:t>
        </w:r>
      </w:hyperlink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250D">
        <w:rPr>
          <w:rFonts w:ascii="Times New Roman" w:hAnsi="Times New Roman"/>
          <w:sz w:val="28"/>
          <w:szCs w:val="28"/>
          <w:lang w:val="ru-RU"/>
        </w:rPr>
        <w:t>для подачи воды, для использования в жилых, общественных и производственных помещениях</w:t>
      </w:r>
      <w:r>
        <w:rPr>
          <w:rFonts w:ascii="Times New Roman" w:hAnsi="Times New Roman"/>
          <w:sz w:val="28"/>
          <w:szCs w:val="28"/>
          <w:lang w:val="ru-RU"/>
        </w:rPr>
        <w:t xml:space="preserve"> .</w:t>
      </w:r>
      <w:r w:rsidRPr="00E2250D">
        <w:rPr>
          <w:rFonts w:ascii="Times New Roman" w:hAnsi="Times New Roman"/>
          <w:sz w:val="28"/>
          <w:szCs w:val="28"/>
          <w:lang w:val="ru-RU"/>
        </w:rPr>
        <w:t>..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ВАРИАНТЫ ОТВЕТОВ:</w:t>
      </w:r>
    </w:p>
    <w:p w:rsidR="00790031" w:rsidRPr="00E2250D" w:rsidRDefault="00790031" w:rsidP="00E2250D">
      <w:pPr>
        <w:pStyle w:val="NormalWeb"/>
        <w:shd w:val="clear" w:color="auto" w:fill="FFFFFF"/>
        <w:spacing w:line="276" w:lineRule="auto"/>
        <w:ind w:firstLineChars="257" w:firstLine="72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</w:t>
      </w:r>
      <w:r w:rsidRPr="00E2250D">
        <w:rPr>
          <w:rFonts w:ascii="Times New Roman" w:hAnsi="Times New Roman"/>
          <w:sz w:val="28"/>
          <w:szCs w:val="28"/>
          <w:lang w:val="ru-RU"/>
        </w:rPr>
        <w:t>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250D">
        <w:rPr>
          <w:rFonts w:ascii="Times New Roman" w:hAnsi="Times New Roman"/>
          <w:sz w:val="28"/>
          <w:szCs w:val="28"/>
          <w:lang w:val="ru-RU"/>
        </w:rPr>
        <w:t>хозяйственно-питьевая,</w:t>
      </w:r>
    </w:p>
    <w:p w:rsidR="00790031" w:rsidRPr="00E2250D" w:rsidRDefault="00790031" w:rsidP="00E2250D">
      <w:pPr>
        <w:pStyle w:val="NormalWeb"/>
        <w:shd w:val="clear" w:color="auto" w:fill="FFFFFF"/>
        <w:spacing w:line="276" w:lineRule="auto"/>
        <w:ind w:firstLineChars="257" w:firstLine="72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</w:t>
      </w:r>
      <w:r w:rsidRPr="00E2250D">
        <w:rPr>
          <w:rFonts w:ascii="Times New Roman" w:hAnsi="Times New Roman"/>
          <w:sz w:val="28"/>
          <w:szCs w:val="28"/>
          <w:lang w:val="ru-RU"/>
        </w:rPr>
        <w:t>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250D">
        <w:rPr>
          <w:rFonts w:ascii="Times New Roman" w:hAnsi="Times New Roman"/>
          <w:sz w:val="28"/>
          <w:szCs w:val="28"/>
          <w:lang w:val="ru-RU"/>
        </w:rPr>
        <w:t>производственная</w:t>
      </w:r>
    </w:p>
    <w:p w:rsidR="00790031" w:rsidRPr="00E2250D" w:rsidRDefault="00790031" w:rsidP="00E2250D">
      <w:pPr>
        <w:pStyle w:val="NormalWeb"/>
        <w:shd w:val="clear" w:color="auto" w:fill="FFFFFF"/>
        <w:spacing w:line="276" w:lineRule="auto"/>
        <w:ind w:firstLineChars="257" w:firstLine="72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</w:t>
      </w:r>
      <w:r w:rsidRPr="00E2250D">
        <w:rPr>
          <w:rFonts w:ascii="Times New Roman" w:hAnsi="Times New Roman"/>
          <w:sz w:val="28"/>
          <w:szCs w:val="28"/>
          <w:lang w:val="ru-RU"/>
        </w:rPr>
        <w:t>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250D">
        <w:rPr>
          <w:rFonts w:ascii="Times New Roman" w:hAnsi="Times New Roman"/>
          <w:sz w:val="28"/>
          <w:szCs w:val="28"/>
          <w:lang w:val="ru-RU"/>
        </w:rPr>
        <w:t>противопожарная.</w:t>
      </w:r>
    </w:p>
    <w:p w:rsidR="00790031" w:rsidRPr="00BC7188" w:rsidRDefault="00790031" w:rsidP="00BC7188">
      <w:pPr>
        <w:pStyle w:val="NormalWeb"/>
        <w:shd w:val="clear" w:color="auto" w:fill="FFFFFF"/>
        <w:spacing w:before="120" w:line="276" w:lineRule="auto"/>
        <w:ind w:firstLineChars="257" w:firstLine="722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BC7188">
        <w:rPr>
          <w:rFonts w:ascii="Times New Roman" w:hAnsi="Times New Roman"/>
          <w:b/>
          <w:i/>
          <w:sz w:val="28"/>
          <w:szCs w:val="28"/>
          <w:lang w:val="ru-RU"/>
        </w:rPr>
        <w:t>Тестовый контроль знаний № 4.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Геодезическое сопровождение при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hyperlink r:id="rId20" w:tooltip="Выполнение работ" w:history="1">
        <w:r w:rsidRPr="00E2250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выполнении работ</w:t>
        </w:r>
      </w:hyperlink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250D">
        <w:rPr>
          <w:rFonts w:ascii="Times New Roman" w:hAnsi="Times New Roman"/>
          <w:sz w:val="28"/>
          <w:szCs w:val="28"/>
          <w:lang w:val="ru-RU"/>
        </w:rPr>
        <w:t>подготовительного периода.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Организационно-техническая подготовка строительного производства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 xml:space="preserve">Тестовый контроль выполняется </w:t>
      </w:r>
      <w:r>
        <w:rPr>
          <w:rFonts w:ascii="Times New Roman" w:hAnsi="Times New Roman"/>
          <w:sz w:val="28"/>
          <w:szCs w:val="28"/>
          <w:lang w:val="ru-RU"/>
        </w:rPr>
        <w:t>обучающимися</w:t>
      </w:r>
      <w:r w:rsidRPr="00E2250D">
        <w:rPr>
          <w:rFonts w:ascii="Times New Roman" w:hAnsi="Times New Roman"/>
          <w:sz w:val="28"/>
          <w:szCs w:val="28"/>
          <w:lang w:val="ru-RU"/>
        </w:rPr>
        <w:t xml:space="preserve"> по нескольким лекционным разделам дисциплины в течение 30 минут. Проверка осуществляется преподавателем при помощи ключа (за каждое правильно выполненное тестовое задание</w:t>
      </w:r>
      <w:r>
        <w:rPr>
          <w:rFonts w:ascii="Times New Roman" w:hAnsi="Times New Roman"/>
          <w:sz w:val="28"/>
          <w:szCs w:val="28"/>
          <w:lang w:val="ru-RU"/>
        </w:rPr>
        <w:t xml:space="preserve"> (верный ответ) ставится 1 балл</w:t>
      </w:r>
      <w:r w:rsidRPr="00E2250D">
        <w:rPr>
          <w:rFonts w:ascii="Times New Roman" w:hAnsi="Times New Roman"/>
          <w:sz w:val="28"/>
          <w:szCs w:val="28"/>
          <w:lang w:val="ru-RU"/>
        </w:rPr>
        <w:t>). Количество вариантов -1.</w:t>
      </w:r>
    </w:p>
    <w:p w:rsidR="00790031" w:rsidRPr="00BC7188" w:rsidRDefault="00790031" w:rsidP="00E2250D">
      <w:pPr>
        <w:pStyle w:val="NormalWeb"/>
        <w:shd w:val="clear" w:color="auto" w:fill="FFFFFF"/>
        <w:spacing w:line="276" w:lineRule="auto"/>
        <w:ind w:firstLineChars="257" w:firstLine="720"/>
        <w:rPr>
          <w:rFonts w:ascii="Times New Roman" w:hAnsi="Times New Roman"/>
          <w:sz w:val="28"/>
          <w:szCs w:val="28"/>
          <w:u w:val="single"/>
          <w:lang w:val="ru-RU"/>
        </w:rPr>
      </w:pPr>
      <w:r w:rsidRPr="00BC7188">
        <w:rPr>
          <w:rFonts w:ascii="Times New Roman" w:hAnsi="Times New Roman"/>
          <w:sz w:val="28"/>
          <w:szCs w:val="28"/>
          <w:u w:val="single"/>
          <w:lang w:val="ru-RU"/>
        </w:rPr>
        <w:t>Критерии оценивания задания:</w:t>
      </w:r>
    </w:p>
    <w:p w:rsidR="00790031" w:rsidRDefault="00790031" w:rsidP="00E2250D">
      <w:pPr>
        <w:pStyle w:val="NormalWeb"/>
        <w:shd w:val="clear" w:color="auto" w:fill="FFFFFF"/>
        <w:spacing w:line="276" w:lineRule="auto"/>
        <w:ind w:firstLineChars="257" w:firstLine="720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«5»- 18-19</w:t>
      </w:r>
    </w:p>
    <w:p w:rsidR="00790031" w:rsidRPr="00E2250D" w:rsidRDefault="00790031" w:rsidP="00E2250D">
      <w:pPr>
        <w:pStyle w:val="NormalWeb"/>
        <w:shd w:val="clear" w:color="auto" w:fill="FFFFFF"/>
        <w:spacing w:line="276" w:lineRule="auto"/>
        <w:ind w:firstLineChars="257" w:firstLine="720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«4»- 16-18</w:t>
      </w:r>
    </w:p>
    <w:p w:rsidR="00790031" w:rsidRDefault="00790031" w:rsidP="00E2250D">
      <w:pPr>
        <w:pStyle w:val="NormalWeb"/>
        <w:shd w:val="clear" w:color="auto" w:fill="FFFFFF"/>
        <w:spacing w:line="276" w:lineRule="auto"/>
        <w:ind w:firstLineChars="257" w:firstLine="720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«3»- 11-15</w:t>
      </w:r>
    </w:p>
    <w:p w:rsidR="00790031" w:rsidRPr="00E2250D" w:rsidRDefault="00790031" w:rsidP="00E2250D">
      <w:pPr>
        <w:pStyle w:val="NormalWeb"/>
        <w:shd w:val="clear" w:color="auto" w:fill="FFFFFF"/>
        <w:spacing w:line="276" w:lineRule="auto"/>
        <w:ind w:firstLineChars="257" w:firstLine="720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менее 10- «неудовлетворительно»</w:t>
      </w:r>
    </w:p>
    <w:p w:rsidR="00790031" w:rsidRPr="00E2250D" w:rsidRDefault="00790031" w:rsidP="00E2250D">
      <w:pPr>
        <w:pStyle w:val="NormalWeb"/>
        <w:shd w:val="clear" w:color="auto" w:fill="FFFFFF"/>
        <w:spacing w:line="276" w:lineRule="auto"/>
        <w:ind w:firstLineChars="257" w:firstLine="72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Задание № 1. Выберите ответ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Порядок инженерно-геодезических работ при строительстве инженерного сооружения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а) Разбивка основных осей сооружения; Рытье котлована; Геодезическое обеспечение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hyperlink r:id="rId21" w:tooltip="Строительные работы" w:history="1">
        <w:r w:rsidRPr="00E2250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строительно-монтажных работ</w:t>
        </w:r>
      </w:hyperlink>
      <w:r w:rsidRPr="00E2250D">
        <w:rPr>
          <w:rFonts w:ascii="Times New Roman" w:hAnsi="Times New Roman"/>
          <w:sz w:val="28"/>
          <w:szCs w:val="28"/>
          <w:lang w:val="ru-RU"/>
        </w:rPr>
        <w:t>; Контроль прямолинейности, вертикальности, горизонтальности строительных конструкций; Установка 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hyperlink r:id="rId22" w:tooltip="Выверка" w:history="1">
        <w:r w:rsidRPr="00E2250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выверка</w:t>
        </w:r>
      </w:hyperlink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250D">
        <w:rPr>
          <w:rFonts w:ascii="Times New Roman" w:hAnsi="Times New Roman"/>
          <w:sz w:val="28"/>
          <w:szCs w:val="28"/>
          <w:lang w:val="ru-RU"/>
        </w:rPr>
        <w:t>технологического оборудования.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б) Разбивка основных осей сооружения; Детальная разбивка фундамента; Строительно-монтажные работы; Контроль прямолинейности, вертикальности, горизонтальности строительных конструкций; Установка и выверка технологического оборудования.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в) Разбивка основных осей сооружения; Детальная разбивка фундамента; Геодезическое обеспечение строительно-монтажных работ; Контроль прямолинейности, вертикальности, горизонтальности строительных конструкций; Установка и выверка технологического оборудования.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Задание № 2. Выберите ответ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«Геодезическая строительная сетка». Что это?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Варианты ответов: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а) геодезическое построение в виде сетки квадратов или прямоугольников.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б) геодезическое построение в виде сетки квадратов или прямоугольников с известными координатами пунктов и высотами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в) геодезическое построение в виде сетки квадратов или прямоугольников с известными координатами пунктов.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г) геодезическое построение в виде сетки квадратов или прямоугольников с известными высотами пунктов.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250D">
        <w:rPr>
          <w:rFonts w:ascii="Times New Roman" w:hAnsi="Times New Roman"/>
          <w:sz w:val="28"/>
          <w:szCs w:val="28"/>
          <w:lang w:val="ru-RU"/>
        </w:rPr>
        <w:t>3. Выберите ответ: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Основное требование к выносу исходных направлений строительной сетки: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Варианты ответов: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а) строгая параллельность наиболее важным осям проектируемых сооружений.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б) строгая перпендикулярность наиболее важным осям проектируемых сооружений.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в) строгая параллельность или перпендикулярность наиболее важным осям проектируемых сооружений.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г) строгое совпадение с наиболее важными осями проектируемых сооружений.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250D">
        <w:rPr>
          <w:rFonts w:ascii="Times New Roman" w:hAnsi="Times New Roman"/>
          <w:sz w:val="28"/>
          <w:szCs w:val="28"/>
          <w:lang w:val="ru-RU"/>
        </w:rPr>
        <w:t>4. Выберите ответ: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Какими методами осуществляется привязка основных направлений к пунктам геодезической основы: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Варианты ответов: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а) на основе решения прямой геодезической задачи.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б) на основе решения обратной геодезической задачи.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в) на основе решения прямой угловой засечки.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г) на основе решения обратной геодезической засечки.</w:t>
      </w:r>
    </w:p>
    <w:p w:rsidR="00790031" w:rsidRPr="00BC7188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14466">
        <w:rPr>
          <w:rFonts w:ascii="Times New Roman" w:hAnsi="Times New Roman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14466">
        <w:rPr>
          <w:rFonts w:ascii="Times New Roman" w:hAnsi="Times New Roman"/>
          <w:sz w:val="28"/>
          <w:szCs w:val="28"/>
          <w:lang w:val="ru-RU"/>
        </w:rPr>
        <w:t>5. Выберите ответ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Что такое «исходные направления», используемые для построения геодезической строительной сетки?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Варианты ответов: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а) две взаимно перпендикулярные линии;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б) две взаимно перекрещивающиеся линии;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в) две параллельные друг другу линии;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г) одна линия.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sz w:val="28"/>
          <w:szCs w:val="28"/>
          <w:lang w:val="ru-RU"/>
        </w:rPr>
        <w:t xml:space="preserve"> 6. Выберите ответ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Какие документы входят в состав проекта сооружения для его выноса в натуру?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Варианты ответов: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а)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hyperlink r:id="rId23" w:tooltip="Генеральные планы" w:history="1">
        <w:r w:rsidRPr="00E2250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генеральный план</w:t>
        </w:r>
      </w:hyperlink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250D">
        <w:rPr>
          <w:rFonts w:ascii="Times New Roman" w:hAnsi="Times New Roman"/>
          <w:sz w:val="28"/>
          <w:szCs w:val="28"/>
          <w:lang w:val="ru-RU"/>
        </w:rPr>
        <w:t>сооружения; рабочие чертежи; схема геодезического обоснования строительной площадки.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б) генеральный план сооружения; рабочие чертежи; схема геодезического обоснования строительной площадки; проект вертикальной планировки.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в) генеральный план сооружения; рабочие чертежи; схема геодезического обоснования строительной площадки; проект вертикальной планировки; планы и продольные профили дорог, подземных коммуникаций и воздушных линий.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sz w:val="28"/>
          <w:szCs w:val="28"/>
          <w:lang w:val="ru-RU"/>
        </w:rPr>
        <w:t xml:space="preserve"> 7. Выберите ответ</w:t>
      </w:r>
    </w:p>
    <w:p w:rsidR="00790031" w:rsidRPr="00E2250D" w:rsidRDefault="00790031" w:rsidP="00BC7188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Что является геометрической основой проекта для его перенесения в натуру?</w:t>
      </w:r>
    </w:p>
    <w:p w:rsidR="00790031" w:rsidRPr="00E2250D" w:rsidRDefault="00790031" w:rsidP="00BC7188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E2250D">
        <w:rPr>
          <w:rFonts w:ascii="Times New Roman" w:hAnsi="Times New Roman"/>
          <w:sz w:val="28"/>
          <w:szCs w:val="28"/>
        </w:rPr>
        <w:t>Варианты ответов:</w:t>
      </w:r>
    </w:p>
    <w:p w:rsidR="00790031" w:rsidRPr="00E2250D" w:rsidRDefault="00790031" w:rsidP="00BC7188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E2250D">
        <w:rPr>
          <w:rFonts w:ascii="Times New Roman" w:hAnsi="Times New Roman"/>
          <w:sz w:val="28"/>
          <w:szCs w:val="28"/>
        </w:rPr>
        <w:t>а) главные оси сооружений, относительно которых имеются данные их привязки к пунктам геодезической основы;</w:t>
      </w:r>
    </w:p>
    <w:p w:rsidR="00790031" w:rsidRPr="00E2250D" w:rsidRDefault="00790031" w:rsidP="00BC7188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E2250D">
        <w:rPr>
          <w:rFonts w:ascii="Times New Roman" w:hAnsi="Times New Roman"/>
          <w:sz w:val="28"/>
          <w:szCs w:val="28"/>
        </w:rPr>
        <w:t>б) разбивочные оси сооружений, относительно которых в рабочих чертежах заданы все размеры проекта;</w:t>
      </w:r>
    </w:p>
    <w:p w:rsidR="00790031" w:rsidRPr="00E2250D" w:rsidRDefault="00790031" w:rsidP="00BC7188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E2250D">
        <w:rPr>
          <w:rFonts w:ascii="Times New Roman" w:hAnsi="Times New Roman"/>
          <w:sz w:val="28"/>
          <w:szCs w:val="28"/>
        </w:rPr>
        <w:t>в) продольные и поперечные оси, которые характеризуют оси симметрии сооружений и отдельные конструкций, блоков, колонн;</w:t>
      </w:r>
    </w:p>
    <w:p w:rsidR="00790031" w:rsidRPr="00E2250D" w:rsidRDefault="00790031" w:rsidP="00BC7188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E2250D">
        <w:rPr>
          <w:rFonts w:ascii="Times New Roman" w:hAnsi="Times New Roman"/>
          <w:sz w:val="28"/>
          <w:szCs w:val="28"/>
        </w:rPr>
        <w:t>г) рабочие чертежи проекта, в которых в крупном масштабе представлены все планы, раз - резы и профили со всеми заданными размерами и отметками.</w:t>
      </w:r>
    </w:p>
    <w:p w:rsidR="00790031" w:rsidRPr="00E2250D" w:rsidRDefault="00790031" w:rsidP="00BC7188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E2250D">
        <w:rPr>
          <w:rFonts w:ascii="Times New Roman" w:hAnsi="Times New Roman"/>
          <w:sz w:val="28"/>
          <w:szCs w:val="28"/>
        </w:rPr>
        <w:t>Задание №</w:t>
      </w:r>
      <w:r>
        <w:rPr>
          <w:rFonts w:ascii="Times New Roman" w:hAnsi="Times New Roman"/>
          <w:sz w:val="28"/>
          <w:szCs w:val="28"/>
        </w:rPr>
        <w:t xml:space="preserve"> 8. Выберите ответ</w:t>
      </w:r>
    </w:p>
    <w:p w:rsidR="00790031" w:rsidRPr="00E2250D" w:rsidRDefault="00790031" w:rsidP="00BC7188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E2250D">
        <w:rPr>
          <w:rFonts w:ascii="Times New Roman" w:hAnsi="Times New Roman"/>
          <w:sz w:val="28"/>
          <w:szCs w:val="28"/>
        </w:rPr>
        <w:t>Для перенесения проекта сооружения разрабатывают:</w:t>
      </w:r>
    </w:p>
    <w:p w:rsidR="00790031" w:rsidRPr="00E2250D" w:rsidRDefault="00790031" w:rsidP="00BC7188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E2250D">
        <w:rPr>
          <w:rFonts w:ascii="Times New Roman" w:hAnsi="Times New Roman"/>
          <w:sz w:val="28"/>
          <w:szCs w:val="28"/>
        </w:rPr>
        <w:t>Варианты ответов:</w:t>
      </w:r>
    </w:p>
    <w:p w:rsidR="00790031" w:rsidRPr="00E2250D" w:rsidRDefault="00790031" w:rsidP="00BC7188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E2250D">
        <w:rPr>
          <w:rFonts w:ascii="Times New Roman" w:hAnsi="Times New Roman"/>
          <w:sz w:val="28"/>
          <w:szCs w:val="28"/>
        </w:rPr>
        <w:t>а) разбивочный чертеж с данными привязки главных осей сооружения к пунктам главной разбивочной основы; проект производства геодезических разбивочных работ; подготовка данных для выноса сооружения на местность.</w:t>
      </w:r>
    </w:p>
    <w:p w:rsidR="00790031" w:rsidRPr="00E2250D" w:rsidRDefault="00790031" w:rsidP="00BC7188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E2250D">
        <w:rPr>
          <w:rFonts w:ascii="Times New Roman" w:hAnsi="Times New Roman"/>
          <w:sz w:val="28"/>
          <w:szCs w:val="28"/>
        </w:rPr>
        <w:t>б) разбивочный чертеж с данными привязки главных осей сооружения к пунктам главной разбивочной основы; проект производства геодезических разбивочных работ.</w:t>
      </w:r>
    </w:p>
    <w:p w:rsidR="00790031" w:rsidRPr="00E2250D" w:rsidRDefault="00790031" w:rsidP="00BC7188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E2250D">
        <w:rPr>
          <w:rFonts w:ascii="Times New Roman" w:hAnsi="Times New Roman"/>
          <w:sz w:val="28"/>
          <w:szCs w:val="28"/>
        </w:rPr>
        <w:t>в) разбивочный чертеж с данными привязки главных осей сооружения к пунктам главной разбивочной основы; проект производства геодезических разбивочных работ; подготовка данных для выноса сооружения на местность; подготовка данных для выноса главных осей сооружения в натуру.</w:t>
      </w:r>
    </w:p>
    <w:p w:rsidR="00790031" w:rsidRPr="00E2250D" w:rsidRDefault="00790031" w:rsidP="00BC7188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E2250D">
        <w:rPr>
          <w:rFonts w:ascii="Times New Roman" w:hAnsi="Times New Roman"/>
          <w:sz w:val="28"/>
          <w:szCs w:val="28"/>
        </w:rPr>
        <w:t>Задание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250D">
        <w:rPr>
          <w:rFonts w:ascii="Times New Roman" w:hAnsi="Times New Roman"/>
          <w:sz w:val="28"/>
          <w:szCs w:val="28"/>
        </w:rPr>
        <w:t>9. Выберите ответ:</w:t>
      </w:r>
    </w:p>
    <w:p w:rsidR="00790031" w:rsidRPr="00E2250D" w:rsidRDefault="00790031" w:rsidP="00BC7188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E2250D">
        <w:rPr>
          <w:rFonts w:ascii="Times New Roman" w:hAnsi="Times New Roman"/>
          <w:sz w:val="28"/>
          <w:szCs w:val="28"/>
        </w:rPr>
        <w:t>Что называется разбивкой сооружения?</w:t>
      </w:r>
    </w:p>
    <w:p w:rsidR="00790031" w:rsidRPr="00E2250D" w:rsidRDefault="00790031" w:rsidP="00BC7188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E2250D">
        <w:rPr>
          <w:rFonts w:ascii="Times New Roman" w:hAnsi="Times New Roman"/>
          <w:sz w:val="28"/>
          <w:szCs w:val="28"/>
        </w:rPr>
        <w:t>Варианты ответов:</w:t>
      </w:r>
    </w:p>
    <w:p w:rsidR="00790031" w:rsidRPr="00E2250D" w:rsidRDefault="00790031" w:rsidP="00BC7188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E2250D">
        <w:rPr>
          <w:rFonts w:ascii="Times New Roman" w:hAnsi="Times New Roman"/>
          <w:sz w:val="28"/>
          <w:szCs w:val="28"/>
        </w:rPr>
        <w:t>а) процесс переноса сооружения на местность;</w:t>
      </w:r>
    </w:p>
    <w:p w:rsidR="00790031" w:rsidRPr="00E2250D" w:rsidRDefault="00790031" w:rsidP="00BC7188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E2250D">
        <w:rPr>
          <w:rFonts w:ascii="Times New Roman" w:hAnsi="Times New Roman"/>
          <w:sz w:val="28"/>
          <w:szCs w:val="28"/>
        </w:rPr>
        <w:t>б) геодезические работы по перенесению проекта сооружения на местность;</w:t>
      </w:r>
    </w:p>
    <w:p w:rsidR="00790031" w:rsidRPr="00E2250D" w:rsidRDefault="00790031" w:rsidP="00BC7188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E2250D">
        <w:rPr>
          <w:rFonts w:ascii="Times New Roman" w:hAnsi="Times New Roman"/>
          <w:sz w:val="28"/>
          <w:szCs w:val="28"/>
        </w:rPr>
        <w:t>в) геодезические работы по перенесению главных осей сооружения на местность.</w:t>
      </w:r>
    </w:p>
    <w:p w:rsidR="00790031" w:rsidRPr="00E2250D" w:rsidRDefault="00790031" w:rsidP="00BC7188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E2250D">
        <w:rPr>
          <w:rFonts w:ascii="Times New Roman" w:hAnsi="Times New Roman"/>
          <w:sz w:val="28"/>
          <w:szCs w:val="28"/>
        </w:rPr>
        <w:t>Задание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250D">
        <w:rPr>
          <w:rFonts w:ascii="Times New Roman" w:hAnsi="Times New Roman"/>
          <w:sz w:val="28"/>
          <w:szCs w:val="28"/>
        </w:rPr>
        <w:t>10. Выберите ответ:</w:t>
      </w:r>
    </w:p>
    <w:p w:rsidR="00790031" w:rsidRPr="00E2250D" w:rsidRDefault="00790031" w:rsidP="00BC7188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E2250D">
        <w:rPr>
          <w:rFonts w:ascii="Times New Roman" w:hAnsi="Times New Roman"/>
          <w:sz w:val="28"/>
          <w:szCs w:val="28"/>
        </w:rPr>
        <w:t>Что включают в себя «основные» разбивочные работы?</w:t>
      </w:r>
    </w:p>
    <w:p w:rsidR="00790031" w:rsidRPr="00E2250D" w:rsidRDefault="00790031" w:rsidP="00BC7188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E2250D">
        <w:rPr>
          <w:rFonts w:ascii="Times New Roman" w:hAnsi="Times New Roman"/>
          <w:sz w:val="28"/>
          <w:szCs w:val="28"/>
        </w:rPr>
        <w:t>Варианты ответов:</w:t>
      </w:r>
    </w:p>
    <w:p w:rsidR="00790031" w:rsidRPr="00E2250D" w:rsidRDefault="00790031" w:rsidP="00BC7188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E2250D">
        <w:rPr>
          <w:rFonts w:ascii="Times New Roman" w:hAnsi="Times New Roman"/>
          <w:sz w:val="28"/>
          <w:szCs w:val="28"/>
        </w:rPr>
        <w:t>а) вынос и закрепление главных осей сооружения согласно данных привязки;</w:t>
      </w:r>
    </w:p>
    <w:p w:rsidR="00790031" w:rsidRPr="00E2250D" w:rsidRDefault="00790031" w:rsidP="00BC7188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E2250D">
        <w:rPr>
          <w:rFonts w:ascii="Times New Roman" w:hAnsi="Times New Roman"/>
          <w:sz w:val="28"/>
          <w:szCs w:val="28"/>
        </w:rPr>
        <w:t>б) вынос и закрепление разбивочных осей сооружения согласно данных привязки;</w:t>
      </w:r>
    </w:p>
    <w:p w:rsidR="00790031" w:rsidRPr="00E2250D" w:rsidRDefault="00790031" w:rsidP="00BC7188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E2250D">
        <w:rPr>
          <w:rFonts w:ascii="Times New Roman" w:hAnsi="Times New Roman"/>
          <w:sz w:val="28"/>
          <w:szCs w:val="28"/>
        </w:rPr>
        <w:t>в) вынос и закрепление продольных осей сооружения согласно данных привязки;</w:t>
      </w:r>
    </w:p>
    <w:p w:rsidR="00790031" w:rsidRPr="00E2250D" w:rsidRDefault="00790031" w:rsidP="00BC7188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E2250D">
        <w:rPr>
          <w:rFonts w:ascii="Times New Roman" w:hAnsi="Times New Roman"/>
          <w:sz w:val="28"/>
          <w:szCs w:val="28"/>
        </w:rPr>
        <w:t>г) вынос и закрепление продольных и поперечных осей сооружения согласно данных привязки.</w:t>
      </w:r>
    </w:p>
    <w:p w:rsidR="00790031" w:rsidRPr="00BC7188" w:rsidRDefault="00790031" w:rsidP="00BC7188">
      <w:pPr>
        <w:shd w:val="clear" w:color="auto" w:fill="FFFFFF"/>
        <w:spacing w:before="120" w:after="0"/>
        <w:ind w:firstLineChars="257" w:firstLine="722"/>
        <w:jc w:val="both"/>
        <w:rPr>
          <w:rFonts w:ascii="Times New Roman" w:hAnsi="Times New Roman"/>
          <w:b/>
          <w:i/>
          <w:sz w:val="28"/>
          <w:szCs w:val="28"/>
        </w:rPr>
      </w:pPr>
      <w:r w:rsidRPr="00BC7188">
        <w:rPr>
          <w:rFonts w:ascii="Times New Roman" w:hAnsi="Times New Roman"/>
          <w:b/>
          <w:i/>
          <w:sz w:val="28"/>
          <w:szCs w:val="28"/>
        </w:rPr>
        <w:t>Тестовый контроль знаний № 5.</w:t>
      </w:r>
    </w:p>
    <w:p w:rsidR="00790031" w:rsidRPr="00E2250D" w:rsidRDefault="00790031" w:rsidP="00BC7188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E2250D">
        <w:rPr>
          <w:rFonts w:ascii="Times New Roman" w:hAnsi="Times New Roman"/>
          <w:sz w:val="28"/>
          <w:szCs w:val="28"/>
        </w:rPr>
        <w:t>Технология и организация строительных процессов</w:t>
      </w:r>
    </w:p>
    <w:p w:rsidR="00790031" w:rsidRPr="00E2250D" w:rsidRDefault="00790031" w:rsidP="00BC7188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E2250D">
        <w:rPr>
          <w:rFonts w:ascii="Times New Roman" w:hAnsi="Times New Roman"/>
          <w:sz w:val="28"/>
          <w:szCs w:val="28"/>
        </w:rPr>
        <w:t xml:space="preserve">Тестовый контроль выполняется </w:t>
      </w:r>
      <w:r>
        <w:rPr>
          <w:rFonts w:ascii="Times New Roman" w:hAnsi="Times New Roman"/>
          <w:sz w:val="28"/>
          <w:szCs w:val="28"/>
        </w:rPr>
        <w:t>обучающимися</w:t>
      </w:r>
      <w:r w:rsidRPr="00E2250D">
        <w:rPr>
          <w:rFonts w:ascii="Times New Roman" w:hAnsi="Times New Roman"/>
          <w:sz w:val="28"/>
          <w:szCs w:val="28"/>
        </w:rPr>
        <w:t xml:space="preserve"> по нескольким лекционным разделам дисциплины в течение 25 минут. Проверка осуществляется преподавателем при помощи ключа (за каждое правильно выполненное тестовое задание</w:t>
      </w:r>
      <w:r>
        <w:rPr>
          <w:rFonts w:ascii="Times New Roman" w:hAnsi="Times New Roman"/>
          <w:sz w:val="28"/>
          <w:szCs w:val="28"/>
        </w:rPr>
        <w:t xml:space="preserve"> (верный ответ) ставится 1 балл</w:t>
      </w:r>
      <w:r w:rsidRPr="00E2250D">
        <w:rPr>
          <w:rFonts w:ascii="Times New Roman" w:hAnsi="Times New Roman"/>
          <w:sz w:val="28"/>
          <w:szCs w:val="28"/>
        </w:rPr>
        <w:t>). Количество вариантов -5 по 15 вопросов.</w:t>
      </w:r>
    </w:p>
    <w:p w:rsidR="00790031" w:rsidRPr="00BC7188" w:rsidRDefault="00790031" w:rsidP="00E2250D">
      <w:pPr>
        <w:shd w:val="clear" w:color="auto" w:fill="FFFFFF"/>
        <w:spacing w:after="0"/>
        <w:ind w:firstLineChars="257" w:firstLine="720"/>
        <w:rPr>
          <w:rFonts w:ascii="Times New Roman" w:hAnsi="Times New Roman"/>
          <w:sz w:val="28"/>
          <w:szCs w:val="28"/>
          <w:u w:val="single"/>
        </w:rPr>
      </w:pPr>
      <w:r w:rsidRPr="00BC7188">
        <w:rPr>
          <w:rFonts w:ascii="Times New Roman" w:hAnsi="Times New Roman"/>
          <w:sz w:val="28"/>
          <w:szCs w:val="28"/>
          <w:u w:val="single"/>
        </w:rPr>
        <w:t>Критерии оценивания задания:</w:t>
      </w:r>
    </w:p>
    <w:p w:rsidR="00790031" w:rsidRDefault="00790031" w:rsidP="00E2250D">
      <w:pPr>
        <w:shd w:val="clear" w:color="auto" w:fill="FFFFFF"/>
        <w:spacing w:after="0"/>
        <w:ind w:firstLineChars="257" w:firstLine="720"/>
        <w:rPr>
          <w:rFonts w:ascii="Times New Roman" w:hAnsi="Times New Roman"/>
          <w:sz w:val="28"/>
          <w:szCs w:val="28"/>
        </w:rPr>
      </w:pPr>
      <w:r w:rsidRPr="00E2250D">
        <w:rPr>
          <w:rFonts w:ascii="Times New Roman" w:hAnsi="Times New Roman"/>
          <w:sz w:val="28"/>
          <w:szCs w:val="28"/>
        </w:rPr>
        <w:t>«5»- 13-14</w:t>
      </w:r>
    </w:p>
    <w:p w:rsidR="00790031" w:rsidRPr="00E2250D" w:rsidRDefault="00790031" w:rsidP="00E2250D">
      <w:pPr>
        <w:shd w:val="clear" w:color="auto" w:fill="FFFFFF"/>
        <w:spacing w:after="0"/>
        <w:ind w:firstLineChars="257" w:firstLine="720"/>
        <w:rPr>
          <w:rFonts w:ascii="Times New Roman" w:hAnsi="Times New Roman"/>
          <w:sz w:val="28"/>
          <w:szCs w:val="28"/>
        </w:rPr>
      </w:pPr>
      <w:r w:rsidRPr="00E2250D">
        <w:rPr>
          <w:rFonts w:ascii="Times New Roman" w:hAnsi="Times New Roman"/>
          <w:sz w:val="28"/>
          <w:szCs w:val="28"/>
        </w:rPr>
        <w:t>«4»- 12-13</w:t>
      </w:r>
    </w:p>
    <w:p w:rsidR="00790031" w:rsidRDefault="00790031" w:rsidP="00E2250D">
      <w:pPr>
        <w:shd w:val="clear" w:color="auto" w:fill="FFFFFF"/>
        <w:spacing w:after="0"/>
        <w:ind w:firstLineChars="257" w:firstLine="720"/>
        <w:rPr>
          <w:rFonts w:ascii="Times New Roman" w:hAnsi="Times New Roman"/>
          <w:sz w:val="28"/>
          <w:szCs w:val="28"/>
        </w:rPr>
      </w:pPr>
      <w:r w:rsidRPr="00E2250D">
        <w:rPr>
          <w:rFonts w:ascii="Times New Roman" w:hAnsi="Times New Roman"/>
          <w:sz w:val="28"/>
          <w:szCs w:val="28"/>
        </w:rPr>
        <w:t>«3»- 11-12</w:t>
      </w:r>
    </w:p>
    <w:p w:rsidR="00790031" w:rsidRPr="00E2250D" w:rsidRDefault="00790031" w:rsidP="00E2250D">
      <w:pPr>
        <w:shd w:val="clear" w:color="auto" w:fill="FFFFFF"/>
        <w:spacing w:after="0"/>
        <w:ind w:firstLineChars="257" w:firstLine="720"/>
        <w:rPr>
          <w:rFonts w:ascii="Times New Roman" w:hAnsi="Times New Roman"/>
          <w:sz w:val="28"/>
          <w:szCs w:val="28"/>
        </w:rPr>
      </w:pPr>
      <w:r w:rsidRPr="00E2250D">
        <w:rPr>
          <w:rFonts w:ascii="Times New Roman" w:hAnsi="Times New Roman"/>
          <w:sz w:val="28"/>
          <w:szCs w:val="28"/>
        </w:rPr>
        <w:t>менее 10- «неудовлетворительно»</w:t>
      </w:r>
    </w:p>
    <w:p w:rsidR="00790031" w:rsidRPr="00E2250D" w:rsidRDefault="00790031" w:rsidP="00CF7088">
      <w:pPr>
        <w:shd w:val="clear" w:color="auto" w:fill="FFFFFF"/>
        <w:spacing w:after="0"/>
        <w:jc w:val="center"/>
        <w:rPr>
          <w:rFonts w:ascii="Times New Roman" w:hAnsi="Times New Roman"/>
          <w:sz w:val="28"/>
          <w:szCs w:val="28"/>
        </w:rPr>
      </w:pPr>
      <w:r w:rsidRPr="00E2250D">
        <w:rPr>
          <w:rFonts w:ascii="Times New Roman" w:hAnsi="Times New Roman"/>
          <w:sz w:val="28"/>
          <w:szCs w:val="28"/>
        </w:rPr>
        <w:t>ВАРИАНТ №1</w:t>
      </w:r>
    </w:p>
    <w:p w:rsidR="00790031" w:rsidRPr="00E2250D" w:rsidRDefault="00790031" w:rsidP="00DE74B6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№ </w:t>
      </w:r>
      <w:r w:rsidRPr="00E2250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 Выберите ответ</w:t>
      </w:r>
    </w:p>
    <w:p w:rsidR="00790031" w:rsidRPr="00E2250D" w:rsidRDefault="00790031" w:rsidP="00DE74B6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E2250D">
        <w:rPr>
          <w:rFonts w:ascii="Times New Roman" w:hAnsi="Times New Roman"/>
          <w:sz w:val="28"/>
          <w:szCs w:val="28"/>
        </w:rPr>
        <w:t>Целью строительного производства является?</w:t>
      </w:r>
    </w:p>
    <w:p w:rsidR="00790031" w:rsidRPr="00E2250D" w:rsidRDefault="00790031" w:rsidP="00DE74B6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E2250D">
        <w:rPr>
          <w:rFonts w:ascii="Times New Roman" w:hAnsi="Times New Roman"/>
          <w:sz w:val="28"/>
          <w:szCs w:val="28"/>
        </w:rPr>
        <w:t>) капитальное строительство</w:t>
      </w:r>
    </w:p>
    <w:p w:rsidR="00790031" w:rsidRPr="00E2250D" w:rsidRDefault="00790031" w:rsidP="00DE74B6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E2250D">
        <w:rPr>
          <w:rFonts w:ascii="Times New Roman" w:hAnsi="Times New Roman"/>
          <w:sz w:val="28"/>
          <w:szCs w:val="28"/>
        </w:rPr>
        <w:t>) элементы строительной продукции</w:t>
      </w:r>
    </w:p>
    <w:p w:rsidR="00790031" w:rsidRPr="00E2250D" w:rsidRDefault="00790031" w:rsidP="00DE74B6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E2250D">
        <w:rPr>
          <w:rFonts w:ascii="Times New Roman" w:hAnsi="Times New Roman"/>
          <w:sz w:val="28"/>
          <w:szCs w:val="28"/>
        </w:rPr>
        <w:t>) смонтированное оборудование</w:t>
      </w:r>
    </w:p>
    <w:p w:rsidR="00790031" w:rsidRPr="00E2250D" w:rsidRDefault="00790031" w:rsidP="00DE74B6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E2250D">
        <w:rPr>
          <w:rFonts w:ascii="Times New Roman" w:hAnsi="Times New Roman"/>
          <w:sz w:val="28"/>
          <w:szCs w:val="28"/>
        </w:rPr>
        <w:t>Задание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250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Выберите ответ</w:t>
      </w:r>
    </w:p>
    <w:p w:rsidR="00790031" w:rsidRPr="00E2250D" w:rsidRDefault="00790031" w:rsidP="00DE74B6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E2250D">
        <w:rPr>
          <w:rFonts w:ascii="Times New Roman" w:hAnsi="Times New Roman"/>
          <w:sz w:val="28"/>
          <w:szCs w:val="28"/>
        </w:rPr>
        <w:t>Работы по монтажу систем водо -, газо -, паро-, электроснабжения, монтаж технологического оборудования и др. относятся к:</w:t>
      </w:r>
    </w:p>
    <w:p w:rsidR="00790031" w:rsidRPr="00E2250D" w:rsidRDefault="00790031" w:rsidP="00DE74B6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E2250D">
        <w:rPr>
          <w:rFonts w:ascii="Times New Roman" w:hAnsi="Times New Roman"/>
          <w:sz w:val="28"/>
          <w:szCs w:val="28"/>
        </w:rPr>
        <w:t>) общестроительные,</w:t>
      </w:r>
    </w:p>
    <w:p w:rsidR="00790031" w:rsidRPr="00E2250D" w:rsidRDefault="00790031" w:rsidP="00DE74B6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E2250D">
        <w:rPr>
          <w:rFonts w:ascii="Times New Roman" w:hAnsi="Times New Roman"/>
          <w:sz w:val="28"/>
          <w:szCs w:val="28"/>
        </w:rPr>
        <w:t>) специальные,</w:t>
      </w:r>
    </w:p>
    <w:p w:rsidR="00790031" w:rsidRPr="00E2250D" w:rsidRDefault="00790031" w:rsidP="00DE74B6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E2250D">
        <w:rPr>
          <w:rFonts w:ascii="Times New Roman" w:hAnsi="Times New Roman"/>
          <w:sz w:val="28"/>
          <w:szCs w:val="28"/>
        </w:rPr>
        <w:t>) вспомогательные,</w:t>
      </w:r>
    </w:p>
    <w:p w:rsidR="00790031" w:rsidRPr="00E2250D" w:rsidRDefault="00790031" w:rsidP="00DE74B6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E2250D">
        <w:rPr>
          <w:rFonts w:ascii="Times New Roman" w:hAnsi="Times New Roman"/>
          <w:sz w:val="28"/>
          <w:szCs w:val="28"/>
        </w:rPr>
        <w:t>) транспортные.</w:t>
      </w:r>
    </w:p>
    <w:p w:rsidR="00790031" w:rsidRPr="00E2250D" w:rsidRDefault="00790031" w:rsidP="00DE74B6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E2250D">
        <w:rPr>
          <w:rFonts w:ascii="Times New Roman" w:hAnsi="Times New Roman"/>
          <w:sz w:val="28"/>
          <w:szCs w:val="28"/>
        </w:rPr>
        <w:t>Задание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250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Выберите ответ</w:t>
      </w:r>
    </w:p>
    <w:p w:rsidR="00790031" w:rsidRPr="00E2250D" w:rsidRDefault="00790031" w:rsidP="00DE74B6">
      <w:pPr>
        <w:shd w:val="clear" w:color="auto" w:fill="FFFFFF"/>
        <w:spacing w:after="0"/>
        <w:ind w:firstLineChars="257" w:firstLine="720"/>
        <w:jc w:val="both"/>
        <w:rPr>
          <w:rFonts w:ascii="Times New Roman" w:hAnsi="Times New Roman"/>
          <w:sz w:val="28"/>
          <w:szCs w:val="28"/>
        </w:rPr>
      </w:pPr>
      <w:r w:rsidRPr="00E2250D">
        <w:rPr>
          <w:rFonts w:ascii="Times New Roman" w:hAnsi="Times New Roman"/>
          <w:sz w:val="28"/>
          <w:szCs w:val="28"/>
        </w:rPr>
        <w:t>Какой нормативный документ определяет общие требования по безопасности труда в строительстве?</w:t>
      </w:r>
    </w:p>
    <w:p w:rsidR="00790031" w:rsidRPr="00E2250D" w:rsidRDefault="00790031" w:rsidP="00DE74B6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</w:t>
      </w:r>
      <w:r w:rsidRPr="00E2250D">
        <w:rPr>
          <w:rFonts w:ascii="Times New Roman" w:hAnsi="Times New Roman"/>
          <w:sz w:val="28"/>
          <w:szCs w:val="28"/>
          <w:lang w:val="ru-RU"/>
        </w:rPr>
        <w:t>) СНИП 12-01-2004</w:t>
      </w:r>
    </w:p>
    <w:p w:rsidR="00790031" w:rsidRPr="00E2250D" w:rsidRDefault="00790031" w:rsidP="00DE74B6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</w:t>
      </w:r>
      <w:r w:rsidRPr="00E2250D">
        <w:rPr>
          <w:rFonts w:ascii="Times New Roman" w:hAnsi="Times New Roman"/>
          <w:sz w:val="28"/>
          <w:szCs w:val="28"/>
          <w:lang w:val="ru-RU"/>
        </w:rPr>
        <w:t>) СНИП12-03-2001</w:t>
      </w:r>
    </w:p>
    <w:p w:rsidR="00790031" w:rsidRPr="00E2250D" w:rsidRDefault="00790031" w:rsidP="00DE74B6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</w:t>
      </w:r>
      <w:r w:rsidRPr="00E2250D">
        <w:rPr>
          <w:rFonts w:ascii="Times New Roman" w:hAnsi="Times New Roman"/>
          <w:sz w:val="28"/>
          <w:szCs w:val="28"/>
          <w:lang w:val="ru-RU"/>
        </w:rPr>
        <w:t>) СНИП 12-02-2002</w:t>
      </w:r>
    </w:p>
    <w:p w:rsidR="00790031" w:rsidRPr="00E2250D" w:rsidRDefault="00790031" w:rsidP="00DE74B6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250D">
        <w:rPr>
          <w:rFonts w:ascii="Times New Roman" w:hAnsi="Times New Roman"/>
          <w:sz w:val="28"/>
          <w:szCs w:val="28"/>
          <w:lang w:val="ru-RU"/>
        </w:rPr>
        <w:t>4</w:t>
      </w:r>
      <w:r>
        <w:rPr>
          <w:rFonts w:ascii="Times New Roman" w:hAnsi="Times New Roman"/>
          <w:sz w:val="28"/>
          <w:szCs w:val="28"/>
          <w:lang w:val="ru-RU"/>
        </w:rPr>
        <w:t>. Выберите ответ</w:t>
      </w:r>
    </w:p>
    <w:p w:rsidR="00790031" w:rsidRPr="00E2250D" w:rsidRDefault="00790031" w:rsidP="00DE74B6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Какова минимальная величина опирания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hyperlink r:id="rId24" w:tooltip="Плиты перекрытия" w:history="1">
        <w:r w:rsidRPr="00E2250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плит перекрытий</w:t>
        </w:r>
      </w:hyperlink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250D">
        <w:rPr>
          <w:rFonts w:ascii="Times New Roman" w:hAnsi="Times New Roman"/>
          <w:sz w:val="28"/>
          <w:szCs w:val="28"/>
          <w:lang w:val="ru-RU"/>
        </w:rPr>
        <w:t>на несущие стены, выполненные вручную, в кирпичных и каменных зданиях в сейсмических районах?</w:t>
      </w:r>
    </w:p>
    <w:p w:rsidR="00790031" w:rsidRPr="00E2250D" w:rsidRDefault="00790031" w:rsidP="00DE74B6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</w:t>
      </w:r>
      <w:r w:rsidRPr="00E2250D">
        <w:rPr>
          <w:rFonts w:ascii="Times New Roman" w:hAnsi="Times New Roman"/>
          <w:sz w:val="28"/>
          <w:szCs w:val="28"/>
          <w:lang w:val="ru-RU"/>
        </w:rPr>
        <w:t>) не менее 100мм</w:t>
      </w:r>
    </w:p>
    <w:p w:rsidR="00790031" w:rsidRPr="00E2250D" w:rsidRDefault="00790031" w:rsidP="00DE74B6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</w:t>
      </w:r>
      <w:r w:rsidRPr="00E2250D">
        <w:rPr>
          <w:rFonts w:ascii="Times New Roman" w:hAnsi="Times New Roman"/>
          <w:sz w:val="28"/>
          <w:szCs w:val="28"/>
          <w:lang w:val="ru-RU"/>
        </w:rPr>
        <w:t>) не менее 120мм</w:t>
      </w:r>
    </w:p>
    <w:p w:rsidR="00790031" w:rsidRPr="00E2250D" w:rsidRDefault="00790031" w:rsidP="00DE74B6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</w:t>
      </w:r>
      <w:r w:rsidRPr="00E2250D">
        <w:rPr>
          <w:rFonts w:ascii="Times New Roman" w:hAnsi="Times New Roman"/>
          <w:sz w:val="28"/>
          <w:szCs w:val="28"/>
          <w:lang w:val="ru-RU"/>
        </w:rPr>
        <w:t>) не менее 180мм</w:t>
      </w:r>
    </w:p>
    <w:p w:rsidR="00790031" w:rsidRPr="00E2250D" w:rsidRDefault="00790031" w:rsidP="00DE74B6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</w:t>
      </w:r>
      <w:r w:rsidRPr="00E2250D">
        <w:rPr>
          <w:rFonts w:ascii="Times New Roman" w:hAnsi="Times New Roman"/>
          <w:sz w:val="28"/>
          <w:szCs w:val="28"/>
          <w:lang w:val="ru-RU"/>
        </w:rPr>
        <w:t>) не менее 200мм</w:t>
      </w:r>
    </w:p>
    <w:p w:rsidR="00790031" w:rsidRPr="00E2250D" w:rsidRDefault="00790031" w:rsidP="00DE74B6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250D">
        <w:rPr>
          <w:rFonts w:ascii="Times New Roman" w:hAnsi="Times New Roman"/>
          <w:sz w:val="28"/>
          <w:szCs w:val="28"/>
          <w:lang w:val="ru-RU"/>
        </w:rPr>
        <w:t>5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E2250D">
        <w:rPr>
          <w:rFonts w:ascii="Times New Roman" w:hAnsi="Times New Roman"/>
          <w:sz w:val="28"/>
          <w:szCs w:val="28"/>
          <w:lang w:val="ru-RU"/>
        </w:rPr>
        <w:t xml:space="preserve"> Выберите ответ</w:t>
      </w:r>
    </w:p>
    <w:p w:rsidR="00790031" w:rsidRPr="00E2250D" w:rsidRDefault="00790031" w:rsidP="00DE74B6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Строительные процессы бывают:</w:t>
      </w:r>
    </w:p>
    <w:p w:rsidR="00790031" w:rsidRPr="00E2250D" w:rsidRDefault="00790031" w:rsidP="00DE74B6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</w:t>
      </w:r>
      <w:r w:rsidRPr="00E2250D">
        <w:rPr>
          <w:rFonts w:ascii="Times New Roman" w:hAnsi="Times New Roman"/>
          <w:sz w:val="28"/>
          <w:szCs w:val="28"/>
          <w:lang w:val="ru-RU"/>
        </w:rPr>
        <w:t>) организационные.</w:t>
      </w:r>
    </w:p>
    <w:p w:rsidR="00790031" w:rsidRPr="00E2250D" w:rsidRDefault="00790031" w:rsidP="00DE74B6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</w:t>
      </w:r>
      <w:r w:rsidRPr="00E2250D">
        <w:rPr>
          <w:rFonts w:ascii="Times New Roman" w:hAnsi="Times New Roman"/>
          <w:sz w:val="28"/>
          <w:szCs w:val="28"/>
          <w:lang w:val="ru-RU"/>
        </w:rPr>
        <w:t>) индивидуальные.</w:t>
      </w:r>
    </w:p>
    <w:p w:rsidR="00790031" w:rsidRPr="00E2250D" w:rsidRDefault="00790031" w:rsidP="00DE74B6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</w:t>
      </w:r>
      <w:r w:rsidRPr="00E2250D">
        <w:rPr>
          <w:rFonts w:ascii="Times New Roman" w:hAnsi="Times New Roman"/>
          <w:sz w:val="28"/>
          <w:szCs w:val="28"/>
          <w:lang w:val="ru-RU"/>
        </w:rPr>
        <w:t>) основные.</w:t>
      </w:r>
    </w:p>
    <w:p w:rsidR="00790031" w:rsidRPr="00DE74B6" w:rsidRDefault="00790031" w:rsidP="00DE74B6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E74B6">
        <w:rPr>
          <w:rFonts w:ascii="Times New Roman" w:hAnsi="Times New Roman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E74B6">
        <w:rPr>
          <w:rFonts w:ascii="Times New Roman" w:hAnsi="Times New Roman"/>
          <w:sz w:val="28"/>
          <w:szCs w:val="28"/>
          <w:lang w:val="ru-RU"/>
        </w:rPr>
        <w:t>6</w:t>
      </w:r>
      <w:r>
        <w:rPr>
          <w:rFonts w:ascii="Times New Roman" w:hAnsi="Times New Roman"/>
          <w:sz w:val="28"/>
          <w:szCs w:val="28"/>
          <w:lang w:val="ru-RU"/>
        </w:rPr>
        <w:t>. Выберите ответ</w:t>
      </w:r>
    </w:p>
    <w:p w:rsidR="00790031" w:rsidRPr="00E2250D" w:rsidRDefault="00790031" w:rsidP="00DE74B6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Основными государственными нормативными документами, регламентирующими строительство и обязательными к исполнению, являются:</w:t>
      </w:r>
    </w:p>
    <w:p w:rsidR="00790031" w:rsidRPr="00E2250D" w:rsidRDefault="00790031" w:rsidP="00DE74B6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</w:t>
      </w:r>
      <w:r w:rsidRPr="00E2250D">
        <w:rPr>
          <w:rFonts w:ascii="Times New Roman" w:hAnsi="Times New Roman"/>
          <w:sz w:val="28"/>
          <w:szCs w:val="28"/>
          <w:lang w:val="ru-RU"/>
        </w:rPr>
        <w:t>) стандарты,</w:t>
      </w:r>
    </w:p>
    <w:p w:rsidR="00790031" w:rsidRPr="00E2250D" w:rsidRDefault="00790031" w:rsidP="00DE74B6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</w:t>
      </w:r>
      <w:r w:rsidRPr="00E2250D">
        <w:rPr>
          <w:rFonts w:ascii="Times New Roman" w:hAnsi="Times New Roman"/>
          <w:sz w:val="28"/>
          <w:szCs w:val="28"/>
          <w:lang w:val="ru-RU"/>
        </w:rPr>
        <w:t>) приказы руководителя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hyperlink r:id="rId25" w:tooltip="Строительные организации" w:history="1">
        <w:r w:rsidRPr="00E2250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строительной организации</w:t>
        </w:r>
      </w:hyperlink>
      <w:r w:rsidRPr="00E2250D">
        <w:rPr>
          <w:rFonts w:ascii="Times New Roman" w:hAnsi="Times New Roman"/>
          <w:sz w:val="28"/>
          <w:szCs w:val="28"/>
          <w:lang w:val="ru-RU"/>
        </w:rPr>
        <w:t>,</w:t>
      </w:r>
    </w:p>
    <w:p w:rsidR="00790031" w:rsidRPr="00E2250D" w:rsidRDefault="00790031" w:rsidP="00DE74B6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</w:t>
      </w:r>
      <w:r w:rsidRPr="00E2250D">
        <w:rPr>
          <w:rFonts w:ascii="Times New Roman" w:hAnsi="Times New Roman"/>
          <w:sz w:val="28"/>
          <w:szCs w:val="28"/>
          <w:lang w:val="ru-RU"/>
        </w:rPr>
        <w:t>) технические регламенты,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hyperlink r:id="rId26" w:tooltip="Строительные нормы и правила" w:history="1">
        <w:r w:rsidRPr="00E2250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строительные нормы</w:t>
        </w:r>
      </w:hyperlink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250D">
        <w:rPr>
          <w:rFonts w:ascii="Times New Roman" w:hAnsi="Times New Roman"/>
          <w:sz w:val="28"/>
          <w:szCs w:val="28"/>
          <w:lang w:val="ru-RU"/>
        </w:rPr>
        <w:t>и правила,</w:t>
      </w:r>
    </w:p>
    <w:p w:rsidR="00790031" w:rsidRPr="00E2250D" w:rsidRDefault="00790031" w:rsidP="00DE74B6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</w:t>
      </w:r>
      <w:r w:rsidRPr="00E2250D">
        <w:rPr>
          <w:rFonts w:ascii="Times New Roman" w:hAnsi="Times New Roman"/>
          <w:sz w:val="28"/>
          <w:szCs w:val="28"/>
          <w:lang w:val="ru-RU"/>
        </w:rPr>
        <w:t>) руководящие документы министерств 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hyperlink r:id="rId27" w:tooltip="Ведомство" w:history="1">
        <w:r w:rsidRPr="00E2250D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ведомств</w:t>
        </w:r>
      </w:hyperlink>
      <w:r w:rsidRPr="00E2250D">
        <w:rPr>
          <w:rFonts w:ascii="Times New Roman" w:hAnsi="Times New Roman"/>
          <w:sz w:val="28"/>
          <w:szCs w:val="28"/>
          <w:lang w:val="ru-RU"/>
        </w:rPr>
        <w:t>.</w:t>
      </w:r>
    </w:p>
    <w:p w:rsidR="00790031" w:rsidRPr="00E2250D" w:rsidRDefault="00790031" w:rsidP="00DE74B6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250D">
        <w:rPr>
          <w:rFonts w:ascii="Times New Roman" w:hAnsi="Times New Roman"/>
          <w:sz w:val="28"/>
          <w:szCs w:val="28"/>
          <w:lang w:val="ru-RU"/>
        </w:rPr>
        <w:t>7</w:t>
      </w:r>
      <w:r>
        <w:rPr>
          <w:rFonts w:ascii="Times New Roman" w:hAnsi="Times New Roman"/>
          <w:sz w:val="28"/>
          <w:szCs w:val="28"/>
          <w:lang w:val="ru-RU"/>
        </w:rPr>
        <w:t>. Выберите ответ</w:t>
      </w:r>
    </w:p>
    <w:p w:rsidR="00790031" w:rsidRPr="00E2250D" w:rsidRDefault="00790031" w:rsidP="00DE74B6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Процесс технологически связанных операций, выполняемых, одним составом исполнителей называют:</w:t>
      </w:r>
    </w:p>
    <w:p w:rsidR="00790031" w:rsidRPr="00E2250D" w:rsidRDefault="00790031" w:rsidP="00DE74B6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</w:t>
      </w:r>
      <w:r w:rsidRPr="00E2250D">
        <w:rPr>
          <w:rFonts w:ascii="Times New Roman" w:hAnsi="Times New Roman"/>
          <w:sz w:val="28"/>
          <w:szCs w:val="28"/>
          <w:lang w:val="ru-RU"/>
        </w:rPr>
        <w:t>) рабочим</w:t>
      </w:r>
    </w:p>
    <w:p w:rsidR="00790031" w:rsidRPr="00E2250D" w:rsidRDefault="00790031" w:rsidP="00DE74B6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</w:t>
      </w:r>
      <w:r w:rsidRPr="00E2250D">
        <w:rPr>
          <w:rFonts w:ascii="Times New Roman" w:hAnsi="Times New Roman"/>
          <w:sz w:val="28"/>
          <w:szCs w:val="28"/>
          <w:lang w:val="ru-RU"/>
        </w:rPr>
        <w:t>) комплексным</w:t>
      </w:r>
    </w:p>
    <w:p w:rsidR="00790031" w:rsidRPr="00E2250D" w:rsidRDefault="00790031" w:rsidP="00DE74B6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250D">
        <w:rPr>
          <w:rFonts w:ascii="Times New Roman" w:hAnsi="Times New Roman"/>
          <w:sz w:val="28"/>
          <w:szCs w:val="28"/>
          <w:lang w:val="ru-RU"/>
        </w:rPr>
        <w:t>8</w:t>
      </w:r>
      <w:r>
        <w:rPr>
          <w:rFonts w:ascii="Times New Roman" w:hAnsi="Times New Roman"/>
          <w:sz w:val="28"/>
          <w:szCs w:val="28"/>
          <w:lang w:val="ru-RU"/>
        </w:rPr>
        <w:t>. Выберите ответ</w:t>
      </w:r>
    </w:p>
    <w:p w:rsidR="00790031" w:rsidRPr="00E2250D" w:rsidRDefault="00790031" w:rsidP="00DE74B6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Способ кладки, использующийся при кладке забутки и верстовой части стен «в пустошовку»?</w:t>
      </w:r>
    </w:p>
    <w:p w:rsidR="00790031" w:rsidRPr="00E2250D" w:rsidRDefault="00790031" w:rsidP="00DE74B6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</w:t>
      </w:r>
      <w:r w:rsidRPr="00E2250D">
        <w:rPr>
          <w:rFonts w:ascii="Times New Roman" w:hAnsi="Times New Roman"/>
          <w:sz w:val="28"/>
          <w:szCs w:val="28"/>
          <w:lang w:val="ru-RU"/>
        </w:rPr>
        <w:t>) вприсык.</w:t>
      </w:r>
    </w:p>
    <w:p w:rsidR="00790031" w:rsidRPr="00E2250D" w:rsidRDefault="00790031" w:rsidP="00DE74B6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</w:t>
      </w:r>
      <w:r w:rsidRPr="00E2250D">
        <w:rPr>
          <w:rFonts w:ascii="Times New Roman" w:hAnsi="Times New Roman"/>
          <w:sz w:val="28"/>
          <w:szCs w:val="28"/>
          <w:lang w:val="ru-RU"/>
        </w:rPr>
        <w:t>) в прижим,</w:t>
      </w:r>
    </w:p>
    <w:p w:rsidR="00790031" w:rsidRPr="00E2250D" w:rsidRDefault="00790031" w:rsidP="00DE74B6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</w:t>
      </w:r>
      <w:r w:rsidRPr="00E2250D">
        <w:rPr>
          <w:rFonts w:ascii="Times New Roman" w:hAnsi="Times New Roman"/>
          <w:sz w:val="28"/>
          <w:szCs w:val="28"/>
          <w:lang w:val="ru-RU"/>
        </w:rPr>
        <w:t>) вприсык с подрезкой</w:t>
      </w:r>
    </w:p>
    <w:p w:rsidR="00790031" w:rsidRPr="00E2250D" w:rsidRDefault="00790031" w:rsidP="00DE74B6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250D">
        <w:rPr>
          <w:rFonts w:ascii="Times New Roman" w:hAnsi="Times New Roman"/>
          <w:sz w:val="28"/>
          <w:szCs w:val="28"/>
          <w:lang w:val="ru-RU"/>
        </w:rPr>
        <w:t>9</w:t>
      </w:r>
      <w:r>
        <w:rPr>
          <w:rFonts w:ascii="Times New Roman" w:hAnsi="Times New Roman"/>
          <w:sz w:val="28"/>
          <w:szCs w:val="28"/>
          <w:lang w:val="ru-RU"/>
        </w:rPr>
        <w:t>. Выберите ответ</w:t>
      </w:r>
    </w:p>
    <w:p w:rsidR="00790031" w:rsidRPr="00E2250D" w:rsidRDefault="00790031" w:rsidP="00DE74B6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E2250D">
        <w:rPr>
          <w:rFonts w:ascii="Times New Roman" w:hAnsi="Times New Roman"/>
          <w:sz w:val="28"/>
          <w:szCs w:val="28"/>
          <w:lang w:val="ru-RU"/>
        </w:rPr>
        <w:t>Способ кладки, использующийся при кладке забутки и верстовой части стен «в пустошовку», где излишки выдавленного раствора срезаются кельмой?</w:t>
      </w:r>
    </w:p>
    <w:p w:rsidR="00790031" w:rsidRPr="009A6A20" w:rsidRDefault="00790031" w:rsidP="00DE74B6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</w:t>
      </w:r>
      <w:r w:rsidRPr="009A6A20">
        <w:rPr>
          <w:rFonts w:ascii="Times New Roman" w:hAnsi="Times New Roman"/>
          <w:sz w:val="28"/>
          <w:szCs w:val="28"/>
          <w:lang w:val="ru-RU"/>
        </w:rPr>
        <w:t>) вприсык,</w:t>
      </w:r>
    </w:p>
    <w:p w:rsidR="00790031" w:rsidRPr="009A6A20" w:rsidRDefault="00790031" w:rsidP="009A6A20">
      <w:pPr>
        <w:spacing w:after="0"/>
        <w:ind w:firstLineChars="257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</w:t>
      </w:r>
      <w:r w:rsidRPr="009A6A2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 в прижим,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в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вприсык с подрезкой.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10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 Выберите ответ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При кладке стен толщиной до 1.5 кирпича, столбов и перегородок часто назначают звено?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а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двойку.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б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тройку,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в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пятёрку,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г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шестёрку.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11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 Выберите ответ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При кладке стен толщиной в 1.5 кирпича и более следует, назначат звено?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а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двойку,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б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тройку.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в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пятёрку,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г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шестёрку,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12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 Выберите ответ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При кладке стен толщиной 2… 2,5 кирпича нужно назначать звено?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а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двойку,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б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тройку,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в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пятёрку.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г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шестёрку.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13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 Выберите ответ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При организации поточно-конвейерного метода назначают звено?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а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двойку,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б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тройку,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в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пятёрку,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г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шестёрку.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14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 Выберите ответ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Гидроизоляционные покрытия устраивают для защиты конструкций и сооружений от агрессивного воздействия: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а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воздуха,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б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температуры,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в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влаги.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15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 Выберите ответ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Обмазочную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hyperlink r:id="rId28" w:tooltip="Гидроизоляция" w:history="1">
        <w:r w:rsidRPr="00CF7088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гидроизоляцию</w:t>
        </w:r>
      </w:hyperlink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выполняют после: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а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сушки изолируемой поверхности и огрунтовки.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б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сушки изолируемой поверхности,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в) огрунтовки</w:t>
      </w:r>
    </w:p>
    <w:p w:rsidR="00790031" w:rsidRPr="009A6A20" w:rsidRDefault="00790031" w:rsidP="00CF7088">
      <w:pPr>
        <w:pStyle w:val="NormalWeb"/>
        <w:shd w:val="clear" w:color="auto" w:fill="FFFFFF"/>
        <w:spacing w:line="276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ВАРИАНТ № 2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1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 xml:space="preserve"> Выберите ответ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Работы по установке в проектное положение и соединению в одно целое элементов строительных конструкций называют: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а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общестроительными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б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монтажными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в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специальными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г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заготовительными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2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 Выберите ответ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При возведении зданий группируют работы по стадиям, в первую стадию входят: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а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штукатурные работы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б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монтаж строительных конструкций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в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устройство вводов коммуникаций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3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 Выберите ответ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Бригады, скомплектованные из рабочих одной и той же или смежных специальностей для выполнения простых рабочих процессов, бывают: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а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специализированные,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б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комплексные,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в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монтажные,</w:t>
      </w:r>
    </w:p>
    <w:p w:rsidR="00790031" w:rsidRPr="00334468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г</w:t>
      </w:r>
      <w:r w:rsidRPr="00334468">
        <w:rPr>
          <w:rFonts w:ascii="Times New Roman" w:hAnsi="Times New Roman"/>
          <w:color w:val="000000"/>
          <w:sz w:val="28"/>
          <w:szCs w:val="28"/>
          <w:lang w:val="ru-RU"/>
        </w:rPr>
        <w:t>) простые.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4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 Выберите ответ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Выделяемые фронт работ для бригады рабочих или делянка для звена бригады должны обеспечивать бригаду или звено работой в течении: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а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1 часа,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б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смены,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в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недели,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г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месяца.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5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 Выберите ответ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В зависимости, от каких нормируемых показателей качества подразделяется на классы песок для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hyperlink r:id="rId29" w:tooltip="Строительные работы" w:history="1">
        <w:r w:rsidRPr="00334468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строительных работ</w:t>
        </w:r>
      </w:hyperlink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?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а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в зависимости от зернового состава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б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в зависимости от содержания пылевидных и глинистых частиц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в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в зависимости от содержания глинистых частиц и зернового состава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г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в зависимости от зернового состава, содержания пылевидных и глинистых частиц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6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 Выберите ответ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Качество выполнения СМР оценивается: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а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визуально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б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разработкой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hyperlink r:id="rId30" w:tooltip="Проектная документация" w:history="1">
        <w:r w:rsidRPr="00334468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проектно-сметной документацией</w:t>
        </w:r>
      </w:hyperlink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в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применяемых материалов и изделий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7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 Выберите ответ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Количество доброкачественной строительной продукции, выработанной за единицу времени, определяется: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а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производительностью труда,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б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нормой выработки,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в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нормой времени,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г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трудовым показателем.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8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 Выберите ответ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Какую прочность должен иметь бетон или раствор в замоноличенных стыках железобетонных конструкций ко времени распалубки при отсутствии такого указания в проекте?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а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не ниже 50%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б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не ниже 70%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в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не ниже 80%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9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 Выберите ответ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На методы выполнения строительных работ влияют?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а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заводы изготовители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б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конструктивные особенности зданий и сооружений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в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продолжительность строительства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10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 Выберите ответ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Рабочее время, в течение которого рабочий производит единицу строительной продукции, называется: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а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производительностью труда,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б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нормой выработки,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в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нормой времени,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г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трудовым показателем.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11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 Выберите ответ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Состав и содержание проектных решений в ПОС и ППР определяются в зависимости от: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а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 xml:space="preserve">) </w:t>
      </w:r>
      <w:r w:rsidRPr="00334468">
        <w:rPr>
          <w:rFonts w:ascii="Times New Roman" w:hAnsi="Times New Roman"/>
          <w:sz w:val="28"/>
          <w:szCs w:val="28"/>
          <w:lang w:val="ru-RU"/>
        </w:rPr>
        <w:t xml:space="preserve">производителей </w:t>
      </w:r>
      <w:hyperlink r:id="rId31" w:tooltip="Строительные материалы (портал Pandia.ru)" w:history="1">
        <w:r w:rsidRPr="00334468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строительных материалов</w:t>
        </w:r>
      </w:hyperlink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,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б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вида и сложности объекта строительства,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в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стоимости объекта строительства,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г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решений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hyperlink r:id="rId32" w:tooltip="Авторский надзор" w:history="1">
        <w:r w:rsidRPr="00334468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авторского надзора</w:t>
        </w:r>
      </w:hyperlink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12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 Выберите ответ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Главными и ответственными лицами, отвечающими за качество проектной документации, является?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а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ГИП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б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начальник участка (старший прораб)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в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бригадир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13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 Выберите ответ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ПОС разрабатывается: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а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органами строительного надзора,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б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генеральными подрядными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hyperlink r:id="rId33" w:tooltip="Строительные организации" w:history="1">
        <w:r w:rsidRPr="00334468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строительно-монтажными организациями</w:t>
        </w:r>
      </w:hyperlink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с привлечением других организаций,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в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генеральной проектной организацией с привлечением специализированных организаций,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г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органами экспертизы строительных проектов.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14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 Выберите ответ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Укажите нормируемую толщину горизонтальных и вертикальных швов в каменной кладке из кирпича и камней правильной формы?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а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горизонтальный шов -10мм, вертикальный 8мм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б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горизонтальный шов -12мм, вертикальный 10мм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в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горизонтальный шов -14мм, вертикальный 12мм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15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 Выберите ответ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ППР разрабатывается: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а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органами строительного надзора,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б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генеральными подрядными строительно-монтажными организациями с привлечением других организаций,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в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генеральной проектной организацией с привлечением специализированных организаций,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г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) органами экспертизы строительных проектов.</w:t>
      </w:r>
    </w:p>
    <w:p w:rsidR="00790031" w:rsidRPr="009A6A20" w:rsidRDefault="00790031" w:rsidP="00334468">
      <w:pPr>
        <w:pStyle w:val="NormalWeb"/>
        <w:shd w:val="clear" w:color="auto" w:fill="FFFFFF"/>
        <w:spacing w:line="276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ВАРИАНТ №3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Задание № 1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 Выберите ответ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Какова периодичность определения удобоукладываемости бетонной смеси для каждой партии при её изготовлении?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А) не реже одного раза в смену в течение 15 мин. после выгрузки смеси из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hyperlink r:id="rId34" w:tooltip="Смесители" w:history="1">
        <w:r w:rsidRPr="00334468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смесителя</w:t>
        </w:r>
      </w:hyperlink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Б) не реже одного раза в сутки в течение 15 мин после выгрузки смеси из смесителя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В) не реже одного раза в смену после выгрузки смеси из смесителя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Задание № 2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 Выберите ответ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Вспомогательными земляными сооружениями являются?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А) водоотводные канавы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Б) котлованы под фундамент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В) дороги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Задание № 3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 Выберите ответ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Проектная документация по организации строительства и технологии производства работ, выполняемая генеральной проектной организацией с привлечением специализированных организаций, является: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А) проектом производства работ (ППР),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Б) картой трудовых процессов,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В) нарядом-заданием для бригад рабочих,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Г) проектом организации строительства (ПОС).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Задание № 4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 Выберите ответ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Когда следует составлять акт освидетельствования скрытых работ, если последующие работы могут начаться после длительного перерыва?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А) по окончании работ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Б) непосредственно перед производством последующих работ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В) по усмотрению заказчика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Задание № 5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 Выберите ответ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Выемки шириной до 3м и длинной, превышающей ширину, называют?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А) канавой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Б) траншеей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В) подземными выработками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Задание № 6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 xml:space="preserve"> Выб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ерите ответ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При отклонении положения сваи от вертикали более чем на 1% -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А) уплотняют бетонной смесью;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Б) выправляют;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В) забивают лёгкими ударами.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Задание № 7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 Выберите ответ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Способ погружения полых свай и стального шпунта в грунт: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А) вибрационный;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Б) виброударный;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В) винтовой.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Задание № 8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 xml:space="preserve"> Выберите ответ.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В основу ППР закладываются решения, принятые: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А) в градостроительном проекте,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Б) в архитектурном проекте,</w:t>
      </w:r>
    </w:p>
    <w:p w:rsidR="00790031" w:rsidRPr="00E14466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334468">
        <w:rPr>
          <w:rFonts w:ascii="Times New Roman" w:hAnsi="Times New Roman"/>
          <w:color w:val="000000"/>
          <w:sz w:val="28"/>
          <w:szCs w:val="28"/>
          <w:lang w:val="ru-RU"/>
        </w:rPr>
        <w:t>В) в строительном пр</w:t>
      </w:r>
      <w:r w:rsidRPr="00E14466">
        <w:rPr>
          <w:rFonts w:ascii="Times New Roman" w:hAnsi="Times New Roman"/>
          <w:color w:val="000000"/>
          <w:sz w:val="28"/>
          <w:szCs w:val="28"/>
          <w:lang w:val="ru-RU"/>
        </w:rPr>
        <w:t>оекте,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Г) в ПОС.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Задание № 9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 Выберите ответ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В целях укрепления слабых грунтов устраивают сваи: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А) песчаные и грунтовые;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Б) буронабивные;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В) часто трамбованные;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Задание №10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 Выберите ответ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Важнейшими частями ППР являются: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 xml:space="preserve">А) календарные и </w:t>
      </w:r>
      <w:r w:rsidRPr="00334468">
        <w:rPr>
          <w:rFonts w:ascii="Times New Roman" w:hAnsi="Times New Roman"/>
          <w:sz w:val="28"/>
          <w:szCs w:val="28"/>
          <w:lang w:val="ru-RU"/>
        </w:rPr>
        <w:t xml:space="preserve">строительные </w:t>
      </w:r>
      <w:hyperlink r:id="rId35" w:tooltip="Генеральные планы" w:history="1">
        <w:r w:rsidRPr="00334468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генпланы</w:t>
        </w:r>
      </w:hyperlink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,</w:t>
      </w:r>
    </w:p>
    <w:p w:rsidR="00790031" w:rsidRPr="00334468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Б)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hyperlink r:id="rId36" w:tooltip="Решения на строительство" w:history="1">
        <w:r w:rsidRPr="00334468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разрешение на строительство</w:t>
        </w:r>
      </w:hyperlink>
      <w:r w:rsidRPr="00334468">
        <w:rPr>
          <w:rFonts w:ascii="Times New Roman" w:hAnsi="Times New Roman"/>
          <w:sz w:val="28"/>
          <w:szCs w:val="28"/>
          <w:lang w:val="ru-RU"/>
        </w:rPr>
        <w:t xml:space="preserve"> объекта,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334468">
        <w:rPr>
          <w:rFonts w:ascii="Times New Roman" w:hAnsi="Times New Roman"/>
          <w:sz w:val="28"/>
          <w:szCs w:val="28"/>
          <w:lang w:val="ru-RU"/>
        </w:rPr>
        <w:t>В)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hyperlink r:id="rId37" w:tooltip="Задание на проектирование, разработку" w:history="1">
        <w:r w:rsidRPr="00334468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задание на проектирование</w:t>
        </w:r>
      </w:hyperlink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объекта,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Г) сводная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hyperlink r:id="rId38" w:tooltip="Ведомость" w:history="1">
        <w:r w:rsidRPr="00334468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ведомость</w:t>
        </w:r>
      </w:hyperlink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объемов работ.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11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 Выберите ответ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Количество правил разрезки кладки: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А) 5 правил;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Б) 3 правила;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В) 2 правила.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12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 Выберите ответ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Ряды камней в кладке располагают параллельно друг другу и перпендикулярно действующей нагрузке, это правило разрезки: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А) первое;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Б) второе;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В) третье.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Задание № 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13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 Выберите ответ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Сроки выполнения и технологическая последовательность отдельных строительных процессов регламентируются: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А) товаротранспортной накладной,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Б) архитектурным проектом,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В) ПОС.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14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 Выберите ответ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Для кладки пустотелых камней подвижность раствора должна быть: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А) 7…8 см;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Б) 9…13 см;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В) 5…7 см.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15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 Выберите ответ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Основной документ в строительстве, регламентирующий условия высокопроизводительного труда рабочих: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А) архитектурный проект,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Б) карты трудовых процессов,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В) ПОС.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Г) ППР.</w:t>
      </w:r>
    </w:p>
    <w:p w:rsidR="00790031" w:rsidRPr="009A6A20" w:rsidRDefault="00790031" w:rsidP="00334468">
      <w:pPr>
        <w:pStyle w:val="NormalWeb"/>
        <w:shd w:val="clear" w:color="auto" w:fill="FFFFFF"/>
        <w:spacing w:line="276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ВАРИАНТ № 4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1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 Выберите ответ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Правильность кладки по высоте проверяют каждые: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А) 2м;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Б) 2,5м;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В) 1м.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2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 Выберите ответ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Сборные ж/б, металлические, деревянные конструкции, лес, металл, трубы, технологическое оборудование с единичной массой груза свыше 50кг относятся к следующей группе грузов: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А) штучные,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Б) мелкоштучные,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В) кусковые, сыпучие и пылевидные,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Г) вязкие и жидкие.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3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 Выберите ответ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Компактные грузоподъёмные устройства, подвешиваемые на опорах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А) домкрат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Б) тали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В) копры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4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 Выберите ответ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При толщине стены 38см. назначают звено: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А) двойку;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Б) пятёрку;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В) тройку.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5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 Выберите ответ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Грузы с единичной массой менее 50кг относятся к следующей группе грузов: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А) штучные,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Б) мелкоштучные,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В) кусковые, сыпучие и пылевидные,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Г) вязкие и жидкие.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6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 Выберите ответ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Под оштукатуривание стены швы снаружи не заполняют раствором на глубину: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А) 5-10мм;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Б) 10-15мм;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В) 15-20мм.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7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 Выберите ответ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Каким образом армируются перегородки из кирпича или камня в зданиях и сооружениях, возводимых в сейсмических районах?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А) на всю длину не реже через 500мм по высоте стержнями общим сечением в шве не менее 0,2см</w:t>
      </w:r>
      <w:r>
        <w:rPr>
          <w:rFonts w:ascii="Times New Roman" w:hAnsi="Times New Roman"/>
          <w:color w:val="000000"/>
          <w:sz w:val="28"/>
          <w:szCs w:val="28"/>
          <w:vertAlign w:val="superscript"/>
          <w:lang w:val="ru-RU"/>
        </w:rPr>
        <w:t>2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;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Б) на всю длину не реже через 700мм по высоте стержнями общим сечением в шве 0,2см</w:t>
      </w:r>
      <w:r>
        <w:rPr>
          <w:rFonts w:ascii="Times New Roman" w:hAnsi="Times New Roman"/>
          <w:color w:val="000000"/>
          <w:sz w:val="28"/>
          <w:szCs w:val="28"/>
          <w:vertAlign w:val="superscript"/>
          <w:lang w:val="ru-RU"/>
        </w:rPr>
        <w:t>2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;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В) на всю длину не реже через 700мм по высоте стержнями общим сечением в шве менее 0,2см</w:t>
      </w:r>
      <w:r>
        <w:rPr>
          <w:rFonts w:ascii="Times New Roman" w:hAnsi="Times New Roman"/>
          <w:color w:val="000000"/>
          <w:sz w:val="28"/>
          <w:szCs w:val="28"/>
          <w:vertAlign w:val="superscript"/>
          <w:lang w:val="ru-RU"/>
        </w:rPr>
        <w:t>2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8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 Выберите ответ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Минимальная величина опирания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hyperlink r:id="rId39" w:tooltip="Плиты перекрытия" w:history="1">
        <w:r w:rsidRPr="00266212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плит перекрытий</w:t>
        </w:r>
      </w:hyperlink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на несущие стены, выполненные вручную, в кирпичных и каменных зданиях в сейсмических районах: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А) не менее 100мм;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Б) не менее 200мм;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В) не менее 180мм;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9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 Выберите ответ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Чем характеризуется трудоёмкость процессов?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А) затратами труда на его выполнение.</w:t>
      </w:r>
    </w:p>
    <w:p w:rsidR="00790031" w:rsidRPr="009A6A20" w:rsidRDefault="00790031" w:rsidP="009A6A20">
      <w:pPr>
        <w:pStyle w:val="NormalWeb"/>
        <w:shd w:val="clear" w:color="auto" w:fill="FFFFFF"/>
        <w:spacing w:line="276" w:lineRule="auto"/>
        <w:ind w:firstLineChars="257" w:firstLine="72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Б) затратами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hyperlink r:id="rId40" w:tooltip="Денежные средства" w:history="1">
        <w:r w:rsidRPr="00266212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денежных средств</w:t>
        </w:r>
      </w:hyperlink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9A6A20">
        <w:rPr>
          <w:rFonts w:ascii="Times New Roman" w:hAnsi="Times New Roman"/>
          <w:color w:val="000000"/>
          <w:sz w:val="28"/>
          <w:szCs w:val="28"/>
          <w:lang w:val="ru-RU"/>
        </w:rPr>
        <w:t>на его выполнение;</w:t>
      </w:r>
    </w:p>
    <w:p w:rsidR="00790031" w:rsidRPr="00D12DDC" w:rsidRDefault="00790031" w:rsidP="00D12DDC">
      <w:pPr>
        <w:spacing w:after="0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12DDC">
        <w:rPr>
          <w:rFonts w:ascii="Times New Roman" w:hAnsi="Times New Roman"/>
          <w:sz w:val="28"/>
          <w:szCs w:val="28"/>
          <w:shd w:val="clear" w:color="auto" w:fill="FFFFFF"/>
        </w:rPr>
        <w:t>В) сложностью их выполнения;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Г) неверно ни 1 из вышеперечисленных утверждений,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Задание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2DDC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 Выберите ответ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При какой схеме перевозок используются автомобили или автопоезда с не отцепными звеньями?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А) челночной схеме.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Б) маятниковой схеме;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В) основной схеме;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вспомогательной схеме.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Задание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2DDC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 Выберите ответ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Способ укладки кирпича при возведении конструкций, воспринимающих значительные нагрузки: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А) «в вприсык»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Б) «в пустошовку»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В) «в прижим»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Задание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2DDC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 Выберите ответ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Временные дороги с двусторонним движением транспорта должны иметь ширину: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А) 1м,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Б) 3.5м,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В) 3м,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Г) 12м.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Задание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2DDC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. Выберите ответ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Подвесные канатные дороги относятся к следующему виду транспорта: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А) автомобильному,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Б) железнодорожному,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В) специальному,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Г) вертикальному.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Задание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2DDC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. Выберите ответ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Недостатки древесины: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А) лёгкость: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Б) низкая теплопроводность;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В) коробление.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Задание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2DDC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>. Выберите ответ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Какой специальный метод бетонирования следует применять для бетонирования ответственных сильно армированных конструкций?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А) метод непрерывного бетонирования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Б) метод напорного бетонирования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В) метод безнапорного бетонирования</w:t>
      </w:r>
    </w:p>
    <w:p w:rsidR="00790031" w:rsidRPr="00D12DDC" w:rsidRDefault="00790031" w:rsidP="00372427">
      <w:pPr>
        <w:shd w:val="clear" w:color="auto" w:fill="FFFFFF"/>
        <w:spacing w:after="0"/>
        <w:jc w:val="center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ВАРИАНТ № 5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Задание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2DD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 Выберите ответ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Основное достоинство поточных методов: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А) интенсивность потребления ресурсов;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Б) количество рабочих, степень механизации и т. д.;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В) равномерность расходования материалов и выпуска продукции.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Задание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2DD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Выберите ответ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Трудной для разработки глины называют: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А) тяжёлой;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Б) ломовой;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В) жирной.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Задание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2DD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Выберите ответ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В первую группу при разработке грунтов входят машины: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А) экскаваторы;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Б) скреперы;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В)</w:t>
      </w:r>
      <w:r w:rsidRPr="00D12DDC">
        <w:rPr>
          <w:rFonts w:ascii="Times New Roman" w:hAnsi="Times New Roman"/>
          <w:sz w:val="28"/>
          <w:szCs w:val="28"/>
        </w:rPr>
        <w:t> </w:t>
      </w:r>
      <w:hyperlink r:id="rId41" w:tooltip="Бульдозер" w:history="1">
        <w:r w:rsidRPr="00D12DDC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бульдозеры</w:t>
        </w:r>
      </w:hyperlink>
      <w:r w:rsidRPr="00D12DDC">
        <w:rPr>
          <w:rFonts w:ascii="Times New Roman" w:hAnsi="Times New Roman"/>
          <w:sz w:val="28"/>
          <w:szCs w:val="28"/>
          <w:lang w:val="ru-RU"/>
        </w:rPr>
        <w:t>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4</w:t>
      </w:r>
      <w:r>
        <w:rPr>
          <w:rFonts w:ascii="Times New Roman" w:hAnsi="Times New Roman"/>
          <w:sz w:val="28"/>
          <w:szCs w:val="28"/>
          <w:lang w:val="ru-RU"/>
        </w:rPr>
        <w:t>. Выберите ответ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Технологическая карта состоит из разделов: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А) 2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Б) 4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В) 6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5</w:t>
      </w:r>
      <w:r>
        <w:rPr>
          <w:rFonts w:ascii="Times New Roman" w:hAnsi="Times New Roman"/>
          <w:sz w:val="28"/>
          <w:szCs w:val="28"/>
          <w:lang w:val="ru-RU"/>
        </w:rPr>
        <w:t>. Выберите ответ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Песчаные грунты называют: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А) не дренирующими;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Б) дренирующими.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6</w:t>
      </w:r>
      <w:r>
        <w:rPr>
          <w:rFonts w:ascii="Times New Roman" w:hAnsi="Times New Roman"/>
          <w:sz w:val="28"/>
          <w:szCs w:val="28"/>
          <w:lang w:val="ru-RU"/>
        </w:rPr>
        <w:t>. Выберите ответ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Типовые карты трудовых процессов состоят из разделов: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А) трёх;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Б) четырёх;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В) двух.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Задание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2DDC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 Выберите ответ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Для повышения трещиностойкости железобетонные плиты подвергают: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А) предварительному напряжению;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Б) пробной укладки;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В) установлению дополнительного арматурного каркаса.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Задание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2DDC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 Выберите ответ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Строительство зданий и сооружений, осуществляемое на новых площадках по первоначально утвержденному проекту?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А) капитальное строительство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Б) новое строительство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В) расширение действующего предприятия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Задание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2DD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Выберите ответ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Наземная постройка, которая служит для жизнедеятельности человека это?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А) сооружение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Б) здание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Задание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2DDC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 Выберите ответ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Какими бывают строительные процессы?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А) основными, вспомогательными, транспортными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Б) основными, транспортными, коммуникационными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В) транспортными, измерительными, вспомогательными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Задание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2DDC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 Выберите ответ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По сложности производства строительные процессы делятся на?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А) рабочие (простые)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Б) комплексные (сложные)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В) рабочие и комплексные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Задание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2DDC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 Выберите ответ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Максимальная масса одинарного глиняного кирпича составляет?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А) 4кг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Б) 4.5кг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В) 3.5кг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Задание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2DDC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. Выберите ответ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К внешн</w:t>
      </w:r>
      <w:r>
        <w:rPr>
          <w:rFonts w:ascii="Times New Roman" w:hAnsi="Times New Roman"/>
          <w:sz w:val="28"/>
          <w:szCs w:val="28"/>
        </w:rPr>
        <w:t>и</w:t>
      </w:r>
      <w:r w:rsidRPr="00D12DDC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2DDC">
        <w:rPr>
          <w:rFonts w:ascii="Times New Roman" w:hAnsi="Times New Roman"/>
          <w:sz w:val="28"/>
          <w:szCs w:val="28"/>
        </w:rPr>
        <w:t>площадочным работам относят?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А) Обеспечение строителей временной жилой площадью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Б) Устройство дорог, коммуникаций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В) Расчистка и осушение территории, снос строений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14</w:t>
      </w:r>
      <w:r>
        <w:rPr>
          <w:rFonts w:ascii="Times New Roman" w:hAnsi="Times New Roman"/>
          <w:sz w:val="28"/>
          <w:szCs w:val="28"/>
          <w:lang w:val="ru-RU"/>
        </w:rPr>
        <w:t>. Выберите ответ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Машины служащие для перевозки жидких вяжущих материалов в разогретом состоянии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А) самосвалы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Б) автогудронаторы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В) тракторы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Задание №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15</w:t>
      </w:r>
      <w:r>
        <w:rPr>
          <w:rFonts w:ascii="Times New Roman" w:hAnsi="Times New Roman"/>
          <w:sz w:val="28"/>
          <w:szCs w:val="28"/>
          <w:lang w:val="ru-RU"/>
        </w:rPr>
        <w:t>. Выберите ответ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К внутриплощадочным работам относят?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А) Расчистка и осушение территории снос строений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Б) Подводка к стройплощадке дорог и коммуникаций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В) Обеспечение строителей временной жилой площадью</w:t>
      </w:r>
    </w:p>
    <w:p w:rsidR="00790031" w:rsidRPr="00A174D0" w:rsidRDefault="00790031" w:rsidP="00372427">
      <w:pPr>
        <w:pStyle w:val="NormalWeb"/>
        <w:shd w:val="clear" w:color="auto" w:fill="FFFFFF"/>
        <w:spacing w:before="240" w:line="276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3.2 Промежуточная аттестация </w:t>
      </w:r>
      <w:r w:rsidRPr="00A174D0">
        <w:rPr>
          <w:rFonts w:ascii="Times New Roman" w:hAnsi="Times New Roman"/>
          <w:b/>
          <w:bCs/>
          <w:sz w:val="28"/>
          <w:szCs w:val="28"/>
          <w:lang w:val="ru-RU"/>
        </w:rPr>
        <w:t xml:space="preserve">по </w:t>
      </w:r>
      <w:r w:rsidRPr="00A174D0">
        <w:rPr>
          <w:rFonts w:ascii="Times New Roman" w:hAnsi="Times New Roman"/>
          <w:b/>
          <w:sz w:val="28"/>
          <w:szCs w:val="28"/>
          <w:lang w:val="ru-RU"/>
        </w:rPr>
        <w:t>МДК 02.01 Организация технологических процессов на объекте капитального строительства</w:t>
      </w:r>
    </w:p>
    <w:p w:rsidR="00790031" w:rsidRPr="00372427" w:rsidRDefault="00790031" w:rsidP="00A174D0">
      <w:pPr>
        <w:pStyle w:val="NormalWeb"/>
        <w:shd w:val="clear" w:color="auto" w:fill="FFFFFF"/>
        <w:spacing w:before="120" w:line="276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372427">
        <w:rPr>
          <w:rFonts w:ascii="Times New Roman" w:hAnsi="Times New Roman"/>
          <w:b/>
          <w:sz w:val="28"/>
          <w:szCs w:val="28"/>
          <w:lang w:val="ru-RU"/>
        </w:rPr>
        <w:t>Дифференцированный зачет</w:t>
      </w:r>
    </w:p>
    <w:p w:rsidR="00790031" w:rsidRPr="00372427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u w:val="single"/>
          <w:lang w:val="ru-RU"/>
        </w:rPr>
      </w:pPr>
      <w:r w:rsidRPr="00372427">
        <w:rPr>
          <w:rFonts w:ascii="Times New Roman" w:hAnsi="Times New Roman"/>
          <w:sz w:val="28"/>
          <w:szCs w:val="28"/>
          <w:u w:val="single"/>
          <w:lang w:val="ru-RU"/>
        </w:rPr>
        <w:t xml:space="preserve">Критерии оценки </w:t>
      </w:r>
      <w:hyperlink r:id="rId42" w:tooltip="Дифференция" w:history="1">
        <w:r w:rsidRPr="00372427">
          <w:rPr>
            <w:rStyle w:val="Hyperlink"/>
            <w:rFonts w:ascii="Times New Roman" w:hAnsi="Times New Roman"/>
            <w:color w:val="auto"/>
            <w:sz w:val="28"/>
            <w:szCs w:val="28"/>
            <w:lang w:val="ru-RU"/>
          </w:rPr>
          <w:t>дифференцированного</w:t>
        </w:r>
      </w:hyperlink>
      <w:r w:rsidRPr="00372427">
        <w:rPr>
          <w:rFonts w:ascii="Times New Roman" w:hAnsi="Times New Roman"/>
          <w:sz w:val="28"/>
          <w:szCs w:val="28"/>
          <w:u w:val="single"/>
          <w:lang w:val="ru-RU"/>
        </w:rPr>
        <w:t xml:space="preserve"> зачета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Оценка «отлично»: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Ответы на поставленные вопросы излагаются логично, последовательно и не требуют дополнительных пояснений. Делаются обоснованные выводы. Демонстрируются глубокие знания дисциплины. Соблюдаются нормы литературной речи.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 xml:space="preserve">Оценка </w:t>
      </w:r>
      <w:r>
        <w:rPr>
          <w:rFonts w:ascii="Times New Roman" w:hAnsi="Times New Roman"/>
          <w:sz w:val="28"/>
          <w:szCs w:val="28"/>
        </w:rPr>
        <w:t>«</w:t>
      </w:r>
      <w:r w:rsidRPr="00D12DDC">
        <w:rPr>
          <w:rFonts w:ascii="Times New Roman" w:hAnsi="Times New Roman"/>
          <w:sz w:val="28"/>
          <w:szCs w:val="28"/>
        </w:rPr>
        <w:t>отлично</w:t>
      </w:r>
      <w:r>
        <w:rPr>
          <w:rFonts w:ascii="Times New Roman" w:hAnsi="Times New Roman"/>
          <w:sz w:val="28"/>
          <w:szCs w:val="28"/>
        </w:rPr>
        <w:t>»</w:t>
      </w:r>
      <w:r w:rsidRPr="00D12DDC">
        <w:rPr>
          <w:rFonts w:ascii="Times New Roman" w:hAnsi="Times New Roman"/>
          <w:sz w:val="28"/>
          <w:szCs w:val="28"/>
        </w:rPr>
        <w:t xml:space="preserve"> предполагает глубокое знание всех разделов теории, умение грамотно оперировать терминологией. Ответ </w:t>
      </w:r>
      <w:r>
        <w:rPr>
          <w:rFonts w:ascii="Times New Roman" w:hAnsi="Times New Roman"/>
          <w:sz w:val="28"/>
          <w:szCs w:val="28"/>
        </w:rPr>
        <w:t>обучающегося</w:t>
      </w:r>
      <w:r w:rsidRPr="00D12DDC">
        <w:rPr>
          <w:rFonts w:ascii="Times New Roman" w:hAnsi="Times New Roman"/>
          <w:sz w:val="28"/>
          <w:szCs w:val="28"/>
        </w:rPr>
        <w:t xml:space="preserve"> на каждый вопрос должен быть развернутым, уверенным, ни в коем случае не зачитываться дословно, содержать достаточно четкие формулировки, подтверждаться, датами или фактическими примерами. Такой ответ должен продемонстрировать знание материала лекций, базового учебника и дополнительной литературы. Оценка </w:t>
      </w:r>
      <w:r>
        <w:rPr>
          <w:rFonts w:ascii="Times New Roman" w:hAnsi="Times New Roman"/>
          <w:sz w:val="28"/>
          <w:szCs w:val="28"/>
        </w:rPr>
        <w:t>«</w:t>
      </w:r>
      <w:r w:rsidRPr="00D12DDC">
        <w:rPr>
          <w:rFonts w:ascii="Times New Roman" w:hAnsi="Times New Roman"/>
          <w:sz w:val="28"/>
          <w:szCs w:val="28"/>
        </w:rPr>
        <w:t>отлично</w:t>
      </w:r>
      <w:r>
        <w:rPr>
          <w:rFonts w:ascii="Times New Roman" w:hAnsi="Times New Roman"/>
          <w:sz w:val="28"/>
          <w:szCs w:val="28"/>
        </w:rPr>
        <w:t>»</w:t>
      </w:r>
      <w:r w:rsidRPr="00D12DDC">
        <w:rPr>
          <w:rFonts w:ascii="Times New Roman" w:hAnsi="Times New Roman"/>
          <w:sz w:val="28"/>
          <w:szCs w:val="28"/>
        </w:rPr>
        <w:t xml:space="preserve"> выставляется только при полных ответах на все основные и дополнительные вопросы.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Оценка «хорошо»: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Ответы на поставленные вопросы излагаются систематизировано и последовательно. Материал излагается уверенно. Демонстрируется умение анализировать материал, однако не все выводы носят аргументированный и доказательный характер. Соблюдаются нормы литературной речи.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 xml:space="preserve">Оценка </w:t>
      </w:r>
      <w:r>
        <w:rPr>
          <w:rFonts w:ascii="Times New Roman" w:hAnsi="Times New Roman"/>
          <w:sz w:val="28"/>
          <w:szCs w:val="28"/>
        </w:rPr>
        <w:t>«</w:t>
      </w:r>
      <w:r w:rsidRPr="00D12DDC">
        <w:rPr>
          <w:rFonts w:ascii="Times New Roman" w:hAnsi="Times New Roman"/>
          <w:sz w:val="28"/>
          <w:szCs w:val="28"/>
        </w:rPr>
        <w:t>хорошо</w:t>
      </w:r>
      <w:r>
        <w:rPr>
          <w:rFonts w:ascii="Times New Roman" w:hAnsi="Times New Roman"/>
          <w:sz w:val="28"/>
          <w:szCs w:val="28"/>
        </w:rPr>
        <w:t>»</w:t>
      </w:r>
      <w:r w:rsidRPr="00D12DDC">
        <w:rPr>
          <w:rFonts w:ascii="Times New Roman" w:hAnsi="Times New Roman"/>
          <w:sz w:val="28"/>
          <w:szCs w:val="28"/>
        </w:rPr>
        <w:t xml:space="preserve"> ставится </w:t>
      </w:r>
      <w:r>
        <w:rPr>
          <w:rFonts w:ascii="Times New Roman" w:hAnsi="Times New Roman"/>
          <w:sz w:val="28"/>
          <w:szCs w:val="28"/>
        </w:rPr>
        <w:t>обучающемуся</w:t>
      </w:r>
      <w:r w:rsidRPr="00D12DDC">
        <w:rPr>
          <w:rFonts w:ascii="Times New Roman" w:hAnsi="Times New Roman"/>
          <w:sz w:val="28"/>
          <w:szCs w:val="28"/>
        </w:rPr>
        <w:t xml:space="preserve"> за правильные ответы на вопросы, знание основных характеристик раскрываемых категорий в рамках рекомендованного учебниками и положений, данных на лекциях. Обязательно понимание взаимосвязей между явлениями и процессами, знание основных закономерностей.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Оценка 4 (</w:t>
      </w:r>
      <w:r>
        <w:rPr>
          <w:rFonts w:ascii="Times New Roman" w:hAnsi="Times New Roman"/>
          <w:sz w:val="28"/>
          <w:szCs w:val="28"/>
        </w:rPr>
        <w:t>«</w:t>
      </w:r>
      <w:r w:rsidRPr="00D12DDC">
        <w:rPr>
          <w:rFonts w:ascii="Times New Roman" w:hAnsi="Times New Roman"/>
          <w:sz w:val="28"/>
          <w:szCs w:val="28"/>
        </w:rPr>
        <w:t>хорошо</w:t>
      </w:r>
      <w:r>
        <w:rPr>
          <w:rFonts w:ascii="Times New Roman" w:hAnsi="Times New Roman"/>
          <w:sz w:val="28"/>
          <w:szCs w:val="28"/>
        </w:rPr>
        <w:t>»</w:t>
      </w:r>
      <w:r w:rsidRPr="00D12DDC">
        <w:rPr>
          <w:rFonts w:ascii="Times New Roman" w:hAnsi="Times New Roman"/>
          <w:sz w:val="28"/>
          <w:szCs w:val="28"/>
        </w:rPr>
        <w:t xml:space="preserve">) ставится </w:t>
      </w:r>
      <w:r>
        <w:rPr>
          <w:rFonts w:ascii="Times New Roman" w:hAnsi="Times New Roman"/>
          <w:sz w:val="28"/>
          <w:szCs w:val="28"/>
        </w:rPr>
        <w:t>обучающимся</w:t>
      </w:r>
      <w:r w:rsidRPr="00D12DDC">
        <w:rPr>
          <w:rFonts w:ascii="Times New Roman" w:hAnsi="Times New Roman"/>
          <w:sz w:val="28"/>
          <w:szCs w:val="28"/>
        </w:rPr>
        <w:t>, которые при ответе: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- обнаруживают твёрдое знание программного материала;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- усвоили основную и наиболее значимую дополнительную литературу;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- допускают отдельные погрешности и неточности при ответе.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Оценка «удовлетворительно»: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Допускаются нарушения в последовательности изложения. Демонстрируются поверхностные знания вопроса. Имеются затруднения с выводами. Допускаются нарушения норм литературной речи.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Оценка 3 (</w:t>
      </w:r>
      <w:r>
        <w:rPr>
          <w:rFonts w:ascii="Times New Roman" w:hAnsi="Times New Roman"/>
          <w:sz w:val="28"/>
          <w:szCs w:val="28"/>
        </w:rPr>
        <w:t>«</w:t>
      </w:r>
      <w:r w:rsidRPr="00D12DDC">
        <w:rPr>
          <w:rFonts w:ascii="Times New Roman" w:hAnsi="Times New Roman"/>
          <w:sz w:val="28"/>
          <w:szCs w:val="28"/>
        </w:rPr>
        <w:t>удовлетворительно</w:t>
      </w:r>
      <w:r>
        <w:rPr>
          <w:rFonts w:ascii="Times New Roman" w:hAnsi="Times New Roman"/>
          <w:sz w:val="28"/>
          <w:szCs w:val="28"/>
        </w:rPr>
        <w:t>»</w:t>
      </w:r>
      <w:r w:rsidRPr="00D12DDC">
        <w:rPr>
          <w:rFonts w:ascii="Times New Roman" w:hAnsi="Times New Roman"/>
          <w:sz w:val="28"/>
          <w:szCs w:val="28"/>
        </w:rPr>
        <w:t xml:space="preserve">) ставится </w:t>
      </w:r>
      <w:r>
        <w:rPr>
          <w:rFonts w:ascii="Times New Roman" w:hAnsi="Times New Roman"/>
          <w:sz w:val="28"/>
          <w:szCs w:val="28"/>
        </w:rPr>
        <w:t>обучающимся</w:t>
      </w:r>
      <w:r w:rsidRPr="00D12DDC">
        <w:rPr>
          <w:rFonts w:ascii="Times New Roman" w:hAnsi="Times New Roman"/>
          <w:sz w:val="28"/>
          <w:szCs w:val="28"/>
        </w:rPr>
        <w:t>, которые при ответе: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- в основном знают программный материал в объёме, необходимом для предстоящей работы по профессии;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- в целом усвоили основную литературу;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- допускают существенные погрешности в ответе на вопросы.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Оценка «неудовлетворительно»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 xml:space="preserve">Предполагает, что </w:t>
      </w:r>
      <w:r>
        <w:rPr>
          <w:rFonts w:ascii="Times New Roman" w:hAnsi="Times New Roman"/>
          <w:sz w:val="28"/>
          <w:szCs w:val="28"/>
        </w:rPr>
        <w:t>обучающийся</w:t>
      </w:r>
      <w:r w:rsidRPr="00D12DDC">
        <w:rPr>
          <w:rFonts w:ascii="Times New Roman" w:hAnsi="Times New Roman"/>
          <w:sz w:val="28"/>
          <w:szCs w:val="28"/>
        </w:rPr>
        <w:t xml:space="preserve"> не разобрался с основными вопросами изученных в процессе обучения курсов, не понимает сущности процессов и явлений, не может ответить на простые вопросы типа </w:t>
      </w:r>
      <w:r>
        <w:rPr>
          <w:rFonts w:ascii="Times New Roman" w:hAnsi="Times New Roman"/>
          <w:sz w:val="28"/>
          <w:szCs w:val="28"/>
        </w:rPr>
        <w:t>«</w:t>
      </w:r>
      <w:r w:rsidRPr="00D12DDC">
        <w:rPr>
          <w:rFonts w:ascii="Times New Roman" w:hAnsi="Times New Roman"/>
          <w:sz w:val="28"/>
          <w:szCs w:val="28"/>
        </w:rPr>
        <w:t>что это такое?</w:t>
      </w:r>
      <w:r>
        <w:rPr>
          <w:rFonts w:ascii="Times New Roman" w:hAnsi="Times New Roman"/>
          <w:sz w:val="28"/>
          <w:szCs w:val="28"/>
        </w:rPr>
        <w:t>»</w:t>
      </w:r>
      <w:r w:rsidRPr="00D12DDC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«</w:t>
      </w:r>
      <w:r w:rsidRPr="00D12DDC">
        <w:rPr>
          <w:rFonts w:ascii="Times New Roman" w:hAnsi="Times New Roman"/>
          <w:sz w:val="28"/>
          <w:szCs w:val="28"/>
        </w:rPr>
        <w:t>почему существует это явление?</w:t>
      </w:r>
      <w:r>
        <w:rPr>
          <w:rFonts w:ascii="Times New Roman" w:hAnsi="Times New Roman"/>
          <w:sz w:val="28"/>
          <w:szCs w:val="28"/>
        </w:rPr>
        <w:t>»</w:t>
      </w:r>
      <w:r w:rsidRPr="00D12DDC">
        <w:rPr>
          <w:rFonts w:ascii="Times New Roman" w:hAnsi="Times New Roman"/>
          <w:sz w:val="28"/>
          <w:szCs w:val="28"/>
        </w:rPr>
        <w:t xml:space="preserve">. Оценка </w:t>
      </w:r>
      <w:r>
        <w:rPr>
          <w:rFonts w:ascii="Times New Roman" w:hAnsi="Times New Roman"/>
          <w:sz w:val="28"/>
          <w:szCs w:val="28"/>
        </w:rPr>
        <w:t>«</w:t>
      </w:r>
      <w:r w:rsidRPr="00D12DDC">
        <w:rPr>
          <w:rFonts w:ascii="Times New Roman" w:hAnsi="Times New Roman"/>
          <w:sz w:val="28"/>
          <w:szCs w:val="28"/>
        </w:rPr>
        <w:t>неудовлетворительно</w:t>
      </w:r>
      <w:r>
        <w:rPr>
          <w:rFonts w:ascii="Times New Roman" w:hAnsi="Times New Roman"/>
          <w:sz w:val="28"/>
          <w:szCs w:val="28"/>
        </w:rPr>
        <w:t>»</w:t>
      </w:r>
      <w:r w:rsidRPr="00D12DDC">
        <w:rPr>
          <w:rFonts w:ascii="Times New Roman" w:hAnsi="Times New Roman"/>
          <w:sz w:val="28"/>
          <w:szCs w:val="28"/>
        </w:rPr>
        <w:t xml:space="preserve"> ставится также </w:t>
      </w:r>
      <w:r>
        <w:rPr>
          <w:rFonts w:ascii="Times New Roman" w:hAnsi="Times New Roman"/>
          <w:sz w:val="28"/>
          <w:szCs w:val="28"/>
        </w:rPr>
        <w:t>обучающемуся</w:t>
      </w:r>
      <w:r w:rsidRPr="00D12DDC">
        <w:rPr>
          <w:rFonts w:ascii="Times New Roman" w:hAnsi="Times New Roman"/>
          <w:sz w:val="28"/>
          <w:szCs w:val="28"/>
        </w:rPr>
        <w:t>, списавшему ответы на</w:t>
      </w:r>
      <w:r>
        <w:rPr>
          <w:rFonts w:ascii="Times New Roman" w:hAnsi="Times New Roman"/>
          <w:sz w:val="28"/>
          <w:szCs w:val="28"/>
        </w:rPr>
        <w:t xml:space="preserve"> вопросы и читающему эти ответы</w:t>
      </w:r>
      <w:r w:rsidRPr="00D12DDC">
        <w:rPr>
          <w:rFonts w:ascii="Times New Roman" w:hAnsi="Times New Roman"/>
          <w:sz w:val="28"/>
          <w:szCs w:val="28"/>
        </w:rPr>
        <w:t>, не отрываясь от текста, а просьба объяснить или уточнить прочитанный таким образом материал по существу остается без ответа.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Оценки объявляются в день проведения зачета.</w:t>
      </w:r>
    </w:p>
    <w:p w:rsidR="00790031" w:rsidRPr="00D12DDC" w:rsidRDefault="00790031" w:rsidP="00D12DDC">
      <w:pPr>
        <w:shd w:val="clear" w:color="auto" w:fill="FFFFFF"/>
        <w:spacing w:after="0"/>
        <w:jc w:val="center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Вопросы к дифференцированному зачету</w:t>
      </w:r>
    </w:p>
    <w:p w:rsidR="00790031" w:rsidRDefault="00790031" w:rsidP="00D12DDC">
      <w:pPr>
        <w:spacing w:after="0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1. </w:t>
      </w:r>
      <w:r w:rsidRPr="00D12DDC">
        <w:rPr>
          <w:rFonts w:ascii="Times New Roman" w:hAnsi="Times New Roman"/>
          <w:sz w:val="28"/>
          <w:szCs w:val="28"/>
          <w:shd w:val="clear" w:color="auto" w:fill="FFFFFF"/>
        </w:rPr>
        <w:t>Строительная продукция.</w:t>
      </w:r>
    </w:p>
    <w:p w:rsidR="00790031" w:rsidRDefault="00790031" w:rsidP="00D12DDC">
      <w:pPr>
        <w:spacing w:after="0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2. </w:t>
      </w:r>
      <w:r w:rsidRPr="00D12DDC">
        <w:rPr>
          <w:rFonts w:ascii="Times New Roman" w:hAnsi="Times New Roman"/>
          <w:sz w:val="28"/>
          <w:szCs w:val="28"/>
          <w:shd w:val="clear" w:color="auto" w:fill="FFFFFF"/>
        </w:rPr>
        <w:t>Классификация строительных процессов.</w:t>
      </w:r>
    </w:p>
    <w:p w:rsidR="00790031" w:rsidRDefault="00790031" w:rsidP="00D12DDC">
      <w:pPr>
        <w:spacing w:after="0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3. </w:t>
      </w:r>
      <w:r w:rsidRPr="00D12DDC">
        <w:rPr>
          <w:rFonts w:ascii="Times New Roman" w:hAnsi="Times New Roman"/>
          <w:sz w:val="28"/>
          <w:szCs w:val="28"/>
          <w:shd w:val="clear" w:color="auto" w:fill="FFFFFF"/>
        </w:rPr>
        <w:t>Основные циклы при строительстве зданий и сооружений.</w:t>
      </w:r>
    </w:p>
    <w:p w:rsidR="00790031" w:rsidRDefault="00790031" w:rsidP="00D12DDC">
      <w:pPr>
        <w:spacing w:after="0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4. </w:t>
      </w:r>
      <w:r w:rsidRPr="00D12DDC">
        <w:rPr>
          <w:rFonts w:ascii="Times New Roman" w:hAnsi="Times New Roman"/>
          <w:sz w:val="28"/>
          <w:szCs w:val="28"/>
          <w:shd w:val="clear" w:color="auto" w:fill="FFFFFF"/>
        </w:rPr>
        <w:t>Нормативные документы в строительстве.</w:t>
      </w:r>
    </w:p>
    <w:p w:rsidR="00790031" w:rsidRDefault="00790031" w:rsidP="00D12DDC">
      <w:pPr>
        <w:spacing w:after="0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5. </w:t>
      </w:r>
      <w:r w:rsidRPr="00D12DDC">
        <w:rPr>
          <w:rFonts w:ascii="Times New Roman" w:hAnsi="Times New Roman"/>
          <w:sz w:val="28"/>
          <w:szCs w:val="28"/>
          <w:shd w:val="clear" w:color="auto" w:fill="FFFFFF"/>
        </w:rPr>
        <w:t>Профессии строительных рабочих.</w:t>
      </w:r>
    </w:p>
    <w:p w:rsidR="00790031" w:rsidRDefault="00790031" w:rsidP="00D12DDC">
      <w:pPr>
        <w:spacing w:after="0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6. </w:t>
      </w:r>
      <w:r w:rsidRPr="00D12DDC">
        <w:rPr>
          <w:rFonts w:ascii="Times New Roman" w:hAnsi="Times New Roman"/>
          <w:sz w:val="28"/>
          <w:szCs w:val="28"/>
          <w:shd w:val="clear" w:color="auto" w:fill="FFFFFF"/>
        </w:rPr>
        <w:t>Квалификация рабочих, их разряды.</w:t>
      </w:r>
    </w:p>
    <w:p w:rsidR="00790031" w:rsidRDefault="00790031" w:rsidP="00D12DDC">
      <w:pPr>
        <w:spacing w:after="0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7.</w:t>
      </w:r>
      <w:r w:rsidRPr="00D12DDC">
        <w:rPr>
          <w:rFonts w:ascii="Times New Roman" w:hAnsi="Times New Roman"/>
          <w:sz w:val="28"/>
          <w:szCs w:val="28"/>
          <w:shd w:val="clear" w:color="auto" w:fill="FFFFFF"/>
        </w:rPr>
        <w:t xml:space="preserve"> Норма выработки.</w:t>
      </w:r>
    </w:p>
    <w:p w:rsidR="00790031" w:rsidRDefault="00790031" w:rsidP="00D12DDC">
      <w:pPr>
        <w:spacing w:after="0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8.</w:t>
      </w:r>
      <w:r w:rsidRPr="00D12DDC">
        <w:rPr>
          <w:rFonts w:ascii="Times New Roman" w:hAnsi="Times New Roman"/>
          <w:sz w:val="28"/>
          <w:szCs w:val="28"/>
          <w:shd w:val="clear" w:color="auto" w:fill="FFFFFF"/>
        </w:rPr>
        <w:t xml:space="preserve"> Норма времени.</w:t>
      </w:r>
    </w:p>
    <w:p w:rsidR="00790031" w:rsidRPr="00D12DDC" w:rsidRDefault="00790031" w:rsidP="00D12DDC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9.</w:t>
      </w:r>
      <w:r w:rsidRPr="00D12DDC">
        <w:rPr>
          <w:rFonts w:ascii="Times New Roman" w:hAnsi="Times New Roman"/>
          <w:sz w:val="28"/>
          <w:szCs w:val="28"/>
          <w:shd w:val="clear" w:color="auto" w:fill="FFFFFF"/>
        </w:rPr>
        <w:t xml:space="preserve"> Рабочее место.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10.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2DDC">
        <w:rPr>
          <w:rFonts w:ascii="Times New Roman" w:hAnsi="Times New Roman"/>
          <w:sz w:val="28"/>
          <w:szCs w:val="28"/>
        </w:rPr>
        <w:t>Фронт работ, захватка, делянка.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11.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2DDC">
        <w:rPr>
          <w:rFonts w:ascii="Times New Roman" w:hAnsi="Times New Roman"/>
          <w:sz w:val="28"/>
          <w:szCs w:val="28"/>
        </w:rPr>
        <w:t>Классификация грузов.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12.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2DDC">
        <w:rPr>
          <w:rFonts w:ascii="Times New Roman" w:hAnsi="Times New Roman"/>
          <w:sz w:val="28"/>
          <w:szCs w:val="28"/>
        </w:rPr>
        <w:t>Виды транспорта.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13.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2DDC">
        <w:rPr>
          <w:rFonts w:ascii="Times New Roman" w:hAnsi="Times New Roman"/>
          <w:sz w:val="28"/>
          <w:szCs w:val="28"/>
        </w:rPr>
        <w:t>Машины и механизмы, применяемые для погрузо-разгрузочных работ.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14.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2DDC">
        <w:rPr>
          <w:rFonts w:ascii="Times New Roman" w:hAnsi="Times New Roman"/>
          <w:sz w:val="28"/>
          <w:szCs w:val="28"/>
        </w:rPr>
        <w:t>Виды земляных сооружений.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15.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2DDC">
        <w:rPr>
          <w:rFonts w:ascii="Times New Roman" w:hAnsi="Times New Roman"/>
          <w:sz w:val="28"/>
          <w:szCs w:val="28"/>
        </w:rPr>
        <w:t>Механизмы для разработки грунта.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16.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2DDC">
        <w:rPr>
          <w:rFonts w:ascii="Times New Roman" w:hAnsi="Times New Roman"/>
          <w:sz w:val="28"/>
          <w:szCs w:val="28"/>
        </w:rPr>
        <w:t>От чего зависит величина естественного откоса.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17.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2DDC">
        <w:rPr>
          <w:rFonts w:ascii="Times New Roman" w:hAnsi="Times New Roman"/>
          <w:sz w:val="28"/>
          <w:szCs w:val="28"/>
        </w:rPr>
        <w:t>Перечислите подготовительные процессы.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18.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2DDC">
        <w:rPr>
          <w:rFonts w:ascii="Times New Roman" w:hAnsi="Times New Roman"/>
          <w:sz w:val="28"/>
          <w:szCs w:val="28"/>
        </w:rPr>
        <w:t>Назначение экскаваторов с прямой и обратной лопатой.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19.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2DDC">
        <w:rPr>
          <w:rFonts w:ascii="Times New Roman" w:hAnsi="Times New Roman"/>
          <w:sz w:val="28"/>
          <w:szCs w:val="28"/>
        </w:rPr>
        <w:t>Назначение бульдозера.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20.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2DDC">
        <w:rPr>
          <w:rFonts w:ascii="Times New Roman" w:hAnsi="Times New Roman"/>
          <w:sz w:val="28"/>
          <w:szCs w:val="28"/>
        </w:rPr>
        <w:t>Назначение свай.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21.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2DDC">
        <w:rPr>
          <w:rFonts w:ascii="Times New Roman" w:hAnsi="Times New Roman"/>
          <w:sz w:val="28"/>
          <w:szCs w:val="28"/>
        </w:rPr>
        <w:t>Классификация свай.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22.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2DDC">
        <w:rPr>
          <w:rFonts w:ascii="Times New Roman" w:hAnsi="Times New Roman"/>
          <w:sz w:val="28"/>
          <w:szCs w:val="28"/>
        </w:rPr>
        <w:t>Методы погружения свай.</w:t>
      </w:r>
    </w:p>
    <w:p w:rsidR="00790031" w:rsidRPr="00D12DDC" w:rsidRDefault="00790031" w:rsidP="00D12DDC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D12DDC">
        <w:rPr>
          <w:rFonts w:ascii="Times New Roman" w:hAnsi="Times New Roman"/>
          <w:sz w:val="28"/>
          <w:szCs w:val="28"/>
        </w:rPr>
        <w:t>23.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2DDC">
        <w:rPr>
          <w:rFonts w:ascii="Times New Roman" w:hAnsi="Times New Roman"/>
          <w:sz w:val="28"/>
          <w:szCs w:val="28"/>
        </w:rPr>
        <w:t>Понятие «залог», «отказ».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24.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Устройство набивных свай.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25.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Назначение ростверка.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26.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Виды кладок.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27.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Основные элементы каменной кладки.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28.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Толщина горизонтального и вертикального шва.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29.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Система перевязок швов.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30.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1-е правило разрезки.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31.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2-е правило нарезки.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32.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3-е правило нарезки.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ЗЗ. Нормокомплект каменщика.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34.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Назначение лесов и подмостей.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35.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Контроль качества кладки.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36.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Способы кладки зимой.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37.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Примеры плотничных и столярных работ.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38.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Способы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hyperlink r:id="rId43" w:tooltip="Деревообработка" w:history="1">
        <w:r w:rsidRPr="00D12DDC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обработки древесины</w:t>
        </w:r>
      </w:hyperlink>
      <w:r w:rsidRPr="00D12DDC">
        <w:rPr>
          <w:rFonts w:ascii="Times New Roman" w:hAnsi="Times New Roman"/>
          <w:sz w:val="28"/>
          <w:szCs w:val="28"/>
          <w:lang w:val="ru-RU"/>
        </w:rPr>
        <w:t>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39.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Установка оконных блоков.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40.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Виды сварок.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41.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Понятие сборных и монолитных конструкций.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42.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Назначение опалубки.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43.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Приготовление бетонной смеси.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44.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Транспортировка бетонной смеси.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45.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Способы уплотнения бетонной смеси.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46.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В чем заключается уход за бетоном.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47.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Способы зимнего бетонирования.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48.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Способы складирования железобетона.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49.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Виды кранов.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50.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Параметры для выбора монтажного крана.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51.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Виды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hyperlink r:id="rId44" w:tooltip="Такелажные услуги" w:history="1">
        <w:r w:rsidRPr="00D12DDC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такелажного</w:t>
        </w:r>
      </w:hyperlink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оборудования.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52.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Назначение траверс, захватов.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53.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Выверка конструкций.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54.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Временное крепление колонн.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55.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Временное крепление балок и ферм.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56.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Временное крепление стеновых панелей.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57.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Понятие маячных блоков.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58.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Способы заделки стыков.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59.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Назначение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hyperlink r:id="rId45" w:tooltip="Кровельные материалы" w:history="1">
        <w:r w:rsidRPr="00D12DDC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кровли</w:t>
        </w:r>
      </w:hyperlink>
      <w:r w:rsidRPr="00D12DDC">
        <w:rPr>
          <w:rFonts w:ascii="Times New Roman" w:hAnsi="Times New Roman"/>
          <w:sz w:val="28"/>
          <w:szCs w:val="28"/>
          <w:lang w:val="ru-RU"/>
        </w:rPr>
        <w:t>, требование к ней.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60.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Виды кровель.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61.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Основание под рулонную кровлю.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62.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Перечислите работы по устройству рулонных кровель.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63.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Устройство направляемых кровель.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64.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Устройство листовых кровель.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65.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Виды теплоизоляционных материалов.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66.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Назначение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hyperlink r:id="rId46" w:tooltip="Гидроизоляция" w:history="1">
        <w:r w:rsidRPr="00D12DDC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гидроизоляции</w:t>
        </w:r>
      </w:hyperlink>
      <w:r w:rsidRPr="00D12DDC">
        <w:rPr>
          <w:rFonts w:ascii="Times New Roman" w:hAnsi="Times New Roman"/>
          <w:sz w:val="28"/>
          <w:szCs w:val="28"/>
          <w:lang w:val="ru-RU"/>
        </w:rPr>
        <w:t>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67.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Назначение и виды отделочных работ.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68.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Виды штукатурок.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69.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Особенности декоративной и специальной штукатурки.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70.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Назначение облицовочных работ требования к ним.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71.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Назначение стекольных работ.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72.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Назначение малярных работ.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73.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Порядок работ при оклейке стен обоями.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74.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Устройство дощатых полов.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75.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Устройство полов из линолеума.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76.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Устройство бетонных полов.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77.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Функции заказчика.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78.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Функции подрядчика.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79.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ПОС назначение.</w:t>
      </w:r>
    </w:p>
    <w:p w:rsidR="00790031" w:rsidRPr="00D12DDC" w:rsidRDefault="00790031" w:rsidP="00D12DDC">
      <w:pPr>
        <w:pStyle w:val="NormalWeb"/>
        <w:shd w:val="clear" w:color="auto" w:fill="FFFFFF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 w:rsidRPr="00D12DDC">
        <w:rPr>
          <w:rFonts w:ascii="Times New Roman" w:hAnsi="Times New Roman"/>
          <w:sz w:val="28"/>
          <w:szCs w:val="28"/>
          <w:lang w:val="ru-RU"/>
        </w:rPr>
        <w:t>80.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12DDC">
        <w:rPr>
          <w:rFonts w:ascii="Times New Roman" w:hAnsi="Times New Roman"/>
          <w:sz w:val="28"/>
          <w:szCs w:val="28"/>
          <w:lang w:val="ru-RU"/>
        </w:rPr>
        <w:t>ППР назначение.</w:t>
      </w:r>
    </w:p>
    <w:p w:rsidR="00790031" w:rsidRPr="00C72840" w:rsidRDefault="00790031" w:rsidP="00C72840">
      <w:pPr>
        <w:pStyle w:val="NormalWeb"/>
        <w:shd w:val="clear" w:color="auto" w:fill="FFFFFF"/>
        <w:spacing w:before="240" w:line="276" w:lineRule="auto"/>
        <w:ind w:firstLine="72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C72840">
        <w:rPr>
          <w:rFonts w:ascii="Times New Roman" w:hAnsi="Times New Roman"/>
          <w:b/>
          <w:sz w:val="28"/>
          <w:szCs w:val="28"/>
          <w:lang w:val="ru-RU"/>
        </w:rPr>
        <w:t>Экзаменационные вопросы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Строительно-монтажные работы, их структура и классификация Индустриализация строительства.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Материальные элементы, технические средства строительных технологий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Нормативно-техническая документация на производство и приемку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hyperlink r:id="rId47" w:tooltip="Строительные работы" w:history="1">
        <w:r w:rsidRPr="00C72840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строительно-монтажных работ</w:t>
        </w:r>
      </w:hyperlink>
      <w:r w:rsidRPr="00C72840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Классификация строительных грузов.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Виды</w:t>
      </w:r>
      <w:r w:rsidRPr="00C72840">
        <w:rPr>
          <w:rFonts w:ascii="Times New Roman" w:hAnsi="Times New Roman"/>
          <w:sz w:val="28"/>
          <w:szCs w:val="28"/>
          <w:shd w:val="clear" w:color="auto" w:fill="FFFFFF"/>
        </w:rPr>
        <w:t xml:space="preserve"> транспорта, применяемые в строительстве.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Технологическое проектирование, его цели, содержание, основные документы.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Технологические карты и карты трудовых процессов.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Виды земляных сооружений, требования к ним.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Грунты и их строительные свойства.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Подготовительные и вспомогательные процессы при производстве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hyperlink r:id="rId48" w:tooltip="Земляные работы" w:history="1">
        <w:r w:rsidRPr="00C72840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земляных работ</w:t>
        </w:r>
      </w:hyperlink>
      <w:r w:rsidRPr="00C72840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Подсчет объемов земляных работ.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Основные методы производства земляных работ экскаваторами, оборудованными прямой и обратной лопатой.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Понятие о разработке грунта землеройно-транспортными и землеройно-планировочными машинами.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Укладка и уплотнение грунтовых масс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Вытрамбовывание грунта в котлованах.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Методы погружения заранее изготовленных свай.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Выравнивание оголовков свай.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Методы устройства набивных свай.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Устройство монолитных и сборных ростверков.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Организация работ при возведении свайных фундаментов.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Возведение строительных конструкций из бревен 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hyperlink r:id="rId49" w:tooltip="Пиломатериалы" w:history="1">
        <w:r w:rsidRPr="00C72840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пиломатериала</w:t>
        </w:r>
      </w:hyperlink>
      <w:r w:rsidRPr="00C72840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Установка столярных изделий.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Контроль качества и приемка работ.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Способы сварки и виды сварных соединений.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Ручная электродуговая сварка.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Полуавтоматическая и автоматическая электросварка.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Газовая сварка 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hyperlink r:id="rId50" w:tooltip="Сварка, резка и пайка металлов" w:history="1">
        <w:r w:rsidRPr="00C72840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резка металлов</w:t>
        </w:r>
      </w:hyperlink>
      <w:r w:rsidRPr="00C72840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Контроль качества и приемка работ.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Виды каменной кладки.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Элементы кладки, правила разрезки.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Каменный материал и растворы, применяемые для кладки.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 xml:space="preserve">Выполнение кладки из камней правильной формы: системы перевязки швов. 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Кладка отдельных конструктивных элементов здания.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Технология и организация работ при кладке стен зданий, увязка этих работ с монтажом сборных конструкций.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Производство каменной кладки.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Инструмент, приспособления, подмости, леса при производстве каменных работ.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Производство каменных работ в зимнее время.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Контроль качества 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hyperlink r:id="rId51" w:tooltip="Техника безопасности" w:history="1">
        <w:r w:rsidRPr="00C72840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техника безопасности</w:t>
        </w:r>
      </w:hyperlink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72840">
        <w:rPr>
          <w:rFonts w:ascii="Times New Roman" w:hAnsi="Times New Roman"/>
          <w:sz w:val="28"/>
          <w:szCs w:val="28"/>
          <w:shd w:val="clear" w:color="auto" w:fill="FFFFFF"/>
        </w:rPr>
        <w:t xml:space="preserve">при производстве каменных работ. 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Назначение опалубки, требования к ней.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Классификация опалубки, область применения, конструкции и принцип работы.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 xml:space="preserve">Армирование ненапрягаемых конструкций на строительной площадке. 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Монтаж арматуры.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Способы обеспечения защитного слоя.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Бетонирование конструкций: транспортирование и подача бетонной смеси к месту укладки.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Способы укладки и уплотнения бетонной смеси.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Устройство рабочих швов при бетонировании различных конструкций.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Выдерживание бетона, распалубливание конструкций, сроки и последовательность.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 xml:space="preserve">Состав и структура процесса монтажа строительных конструкций. 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Классификация методов монтажа строительных конструкций.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 xml:space="preserve">Монтаж ж/б конструкций: фундаментов стаканного типа и ленточных. 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Монтаж колонн.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Монтаж подкрановых балок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Монтаж ферм, балок и плит покрытия.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Монтаж стеновых панелей одноэтажных промзданий.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Монтаж крупнопанельных бескаркасных жилых зданий.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Монтаж крупнопанельных  бескаркасных многоэтажных общественных зданий.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Назначение и виды защитных изоляционных покрытий: устройство рулонных кровель.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Устройство кровель из штучных материалов.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Устройство кровель из наплавляемых рулонных материалов.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Технология устройства скатных кровель из металлических покрытий (в том числе из профнастила) натуральной и керамогранитной кровельной черепицы, еврошифера и светопрозрачных элементов.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Особенности устройства кровель в зимнее время.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Новые технологии декоративной отделки.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Выполнение штукатурных работ ручным и механизированным способом.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Подготовка поверхностей под оштукатуривание.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Назначение и виды штукатурки.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Сухая штукатурка.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Малярные работы, выполняемые ручным и механизированным способами.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Облицовка поверхностей керамической плиткой.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Облицовка поверхностей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hyperlink r:id="rId52" w:tooltip="Гипсокартон" w:history="1">
        <w:r w:rsidRPr="00C72840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гипсокартонными</w:t>
        </w:r>
      </w:hyperlink>
      <w:r w:rsidRPr="00C72840">
        <w:rPr>
          <w:rFonts w:ascii="Times New Roman" w:hAnsi="Times New Roman"/>
          <w:sz w:val="28"/>
          <w:szCs w:val="28"/>
          <w:shd w:val="clear" w:color="auto" w:fill="FFFFFF"/>
        </w:rPr>
        <w:t xml:space="preserve"> листами.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Оклейка поверхностей обоями.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Наклеивание виниловых обоев.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Нанесение жидких обоев.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Оклеивание стен самоклеящейся пленкой.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Устройство монолитных полов различных типов.</w:t>
      </w:r>
    </w:p>
    <w:p w:rsidR="00790031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Устройство линолеумных полов.</w:t>
      </w:r>
    </w:p>
    <w:p w:rsidR="00790031" w:rsidRPr="00C72840" w:rsidRDefault="00790031" w:rsidP="00227D21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2840">
        <w:rPr>
          <w:rFonts w:ascii="Times New Roman" w:hAnsi="Times New Roman"/>
          <w:sz w:val="28"/>
          <w:szCs w:val="28"/>
          <w:shd w:val="clear" w:color="auto" w:fill="FFFFFF"/>
        </w:rPr>
        <w:t>Устройство ламинированных покрытий поло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 полов из штучных материалов.</w:t>
      </w:r>
    </w:p>
    <w:p w:rsidR="00790031" w:rsidRPr="00837659" w:rsidRDefault="00790031" w:rsidP="00837659">
      <w:pPr>
        <w:spacing w:before="24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37659">
        <w:rPr>
          <w:rFonts w:ascii="Times New Roman" w:hAnsi="Times New Roman"/>
          <w:b/>
          <w:bCs/>
          <w:sz w:val="28"/>
          <w:szCs w:val="28"/>
        </w:rPr>
        <w:t>Задачи для подготовки к экзамену</w:t>
      </w:r>
    </w:p>
    <w:p w:rsidR="00790031" w:rsidRPr="00837659" w:rsidRDefault="00790031" w:rsidP="0083765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7659">
        <w:rPr>
          <w:rFonts w:ascii="Times New Roman" w:hAnsi="Times New Roman"/>
          <w:b/>
          <w:bCs/>
          <w:color w:val="000000"/>
          <w:sz w:val="28"/>
          <w:szCs w:val="28"/>
        </w:rPr>
        <w:t>Задание №1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83765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837659">
        <w:rPr>
          <w:rFonts w:ascii="Times New Roman" w:hAnsi="Times New Roman"/>
          <w:color w:val="000000"/>
          <w:sz w:val="28"/>
          <w:szCs w:val="28"/>
        </w:rPr>
        <w:t xml:space="preserve">Определите объём работ при устройстве кровли из профилированного настила: </w:t>
      </w:r>
    </w:p>
    <w:p w:rsidR="00790031" w:rsidRPr="00837659" w:rsidRDefault="00790031" w:rsidP="0083765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</w:t>
      </w:r>
      <w:r w:rsidRPr="00837659">
        <w:rPr>
          <w:rFonts w:ascii="Times New Roman" w:hAnsi="Times New Roman"/>
          <w:color w:val="000000"/>
          <w:sz w:val="28"/>
          <w:szCs w:val="28"/>
        </w:rPr>
        <w:t xml:space="preserve">азмеры проекции кровли в плане 18 </w:t>
      </w:r>
      <w:r>
        <w:rPr>
          <w:rFonts w:ascii="Times New Roman" w:hAnsi="Times New Roman"/>
          <w:color w:val="000000"/>
          <w:sz w:val="28"/>
          <w:szCs w:val="28"/>
        </w:rPr>
        <w:t>Ч</w:t>
      </w:r>
      <w:r w:rsidRPr="00837659">
        <w:rPr>
          <w:rFonts w:ascii="Times New Roman" w:hAnsi="Times New Roman"/>
          <w:color w:val="000000"/>
          <w:sz w:val="28"/>
          <w:szCs w:val="28"/>
        </w:rPr>
        <w:t xml:space="preserve"> 34м; </w:t>
      </w:r>
    </w:p>
    <w:p w:rsidR="00790031" w:rsidRPr="00837659" w:rsidRDefault="00790031" w:rsidP="0083765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</w:t>
      </w:r>
      <w:r w:rsidRPr="00837659">
        <w:rPr>
          <w:rFonts w:ascii="Times New Roman" w:hAnsi="Times New Roman"/>
          <w:color w:val="000000"/>
          <w:sz w:val="28"/>
          <w:szCs w:val="28"/>
        </w:rPr>
        <w:t xml:space="preserve">рыша двухскатная, уклон составляет 1:3 </w:t>
      </w:r>
    </w:p>
    <w:p w:rsidR="00790031" w:rsidRPr="00837659" w:rsidRDefault="00790031" w:rsidP="0083765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7659">
        <w:rPr>
          <w:rFonts w:ascii="Times New Roman" w:hAnsi="Times New Roman"/>
          <w:b/>
          <w:bCs/>
          <w:color w:val="000000"/>
          <w:sz w:val="28"/>
          <w:szCs w:val="28"/>
        </w:rPr>
        <w:t>Задание №2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83765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837659">
        <w:rPr>
          <w:rFonts w:ascii="Times New Roman" w:hAnsi="Times New Roman"/>
          <w:color w:val="000000"/>
          <w:sz w:val="28"/>
          <w:szCs w:val="28"/>
        </w:rPr>
        <w:t xml:space="preserve">Определите объём работ при устройстве штукатурных работ в помещениях: </w:t>
      </w:r>
    </w:p>
    <w:p w:rsidR="00790031" w:rsidRPr="00837659" w:rsidRDefault="00790031" w:rsidP="0083765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помещений 2,75м;</w:t>
      </w:r>
    </w:p>
    <w:p w:rsidR="00790031" w:rsidRPr="00837659" w:rsidRDefault="00790031" w:rsidP="0083765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837659">
        <w:rPr>
          <w:rFonts w:ascii="Times New Roman" w:hAnsi="Times New Roman"/>
          <w:color w:val="000000"/>
          <w:sz w:val="28"/>
          <w:szCs w:val="28"/>
        </w:rPr>
        <w:t>лощадь коридора составляет - 14м</w:t>
      </w:r>
      <w:r w:rsidRPr="00837659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837659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790031" w:rsidRPr="00837659" w:rsidRDefault="00790031" w:rsidP="0083765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837659">
        <w:rPr>
          <w:rFonts w:ascii="Times New Roman" w:hAnsi="Times New Roman"/>
          <w:color w:val="000000"/>
          <w:sz w:val="28"/>
          <w:szCs w:val="28"/>
        </w:rPr>
        <w:t>лощадь комнаты №1 составляет - 18,6м</w:t>
      </w:r>
      <w:r w:rsidRPr="00837659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837659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790031" w:rsidRPr="00837659" w:rsidRDefault="00790031" w:rsidP="0083765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837659">
        <w:rPr>
          <w:rFonts w:ascii="Times New Roman" w:hAnsi="Times New Roman"/>
          <w:color w:val="000000"/>
          <w:sz w:val="28"/>
          <w:szCs w:val="28"/>
        </w:rPr>
        <w:t>лощадь комнаты №2 составляет -16,5м</w:t>
      </w:r>
      <w:r w:rsidRPr="00837659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837659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790031" w:rsidRPr="00837659" w:rsidRDefault="00790031" w:rsidP="0083765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837659">
        <w:rPr>
          <w:rFonts w:ascii="Times New Roman" w:hAnsi="Times New Roman"/>
          <w:color w:val="000000"/>
          <w:sz w:val="28"/>
          <w:szCs w:val="28"/>
        </w:rPr>
        <w:t>лощадь окон составляет 7,0м</w:t>
      </w:r>
      <w:r w:rsidRPr="00837659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837659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790031" w:rsidRPr="00837659" w:rsidRDefault="00790031" w:rsidP="0083765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837659">
        <w:rPr>
          <w:rFonts w:ascii="Times New Roman" w:hAnsi="Times New Roman"/>
          <w:color w:val="000000"/>
          <w:sz w:val="28"/>
          <w:szCs w:val="28"/>
        </w:rPr>
        <w:t>лощадь дверей составляет 6,0м</w:t>
      </w:r>
      <w:r w:rsidRPr="00837659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837659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790031" w:rsidRPr="00837659" w:rsidRDefault="00790031" w:rsidP="0083765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7659">
        <w:rPr>
          <w:rFonts w:ascii="Times New Roman" w:hAnsi="Times New Roman"/>
          <w:b/>
          <w:bCs/>
          <w:color w:val="000000"/>
          <w:sz w:val="28"/>
          <w:szCs w:val="28"/>
        </w:rPr>
        <w:t>Задание №3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83765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837659">
        <w:rPr>
          <w:rFonts w:ascii="Times New Roman" w:hAnsi="Times New Roman"/>
          <w:color w:val="000000"/>
          <w:sz w:val="28"/>
          <w:szCs w:val="28"/>
        </w:rPr>
        <w:t xml:space="preserve">Определите объём работ при устройстве улучшенной штукатурке откосов окон и дверей: </w:t>
      </w:r>
    </w:p>
    <w:p w:rsidR="00790031" w:rsidRPr="00837659" w:rsidRDefault="00790031" w:rsidP="0083765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ширина откосов окон 300мм;</w:t>
      </w:r>
    </w:p>
    <w:p w:rsidR="00790031" w:rsidRPr="00837659" w:rsidRDefault="00790031" w:rsidP="0083765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ширина откосов дверей 100мм;</w:t>
      </w:r>
    </w:p>
    <w:p w:rsidR="00790031" w:rsidRPr="00837659" w:rsidRDefault="00790031" w:rsidP="0083765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</w:t>
      </w:r>
      <w:r w:rsidRPr="00837659">
        <w:rPr>
          <w:rFonts w:ascii="Times New Roman" w:hAnsi="Times New Roman"/>
          <w:color w:val="000000"/>
          <w:sz w:val="28"/>
          <w:szCs w:val="28"/>
        </w:rPr>
        <w:t xml:space="preserve">азмер окон составляет – 1,2 х 1,6 м - 25 штук; </w:t>
      </w:r>
    </w:p>
    <w:p w:rsidR="00790031" w:rsidRPr="00837659" w:rsidRDefault="00790031" w:rsidP="0083765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</w:t>
      </w:r>
      <w:r w:rsidRPr="00837659">
        <w:rPr>
          <w:rFonts w:ascii="Times New Roman" w:hAnsi="Times New Roman"/>
          <w:color w:val="000000"/>
          <w:sz w:val="28"/>
          <w:szCs w:val="28"/>
        </w:rPr>
        <w:t xml:space="preserve">азмер дверей составляет – 0,9 х 2,1м - 12 штук. </w:t>
      </w:r>
    </w:p>
    <w:p w:rsidR="00790031" w:rsidRPr="00837659" w:rsidRDefault="00790031" w:rsidP="0083765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7659">
        <w:rPr>
          <w:rFonts w:ascii="Times New Roman" w:hAnsi="Times New Roman"/>
          <w:b/>
          <w:bCs/>
          <w:color w:val="000000"/>
          <w:sz w:val="28"/>
          <w:szCs w:val="28"/>
        </w:rPr>
        <w:t>Задание №4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83765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837659">
        <w:rPr>
          <w:rFonts w:ascii="Times New Roman" w:hAnsi="Times New Roman"/>
          <w:color w:val="000000"/>
          <w:sz w:val="28"/>
          <w:szCs w:val="28"/>
        </w:rPr>
        <w:t xml:space="preserve">Определите объём работ при устройстве полов по грунту в промышленном здании, размером 24 х72 метра. </w:t>
      </w:r>
    </w:p>
    <w:p w:rsidR="00790031" w:rsidRPr="00837659" w:rsidRDefault="00790031" w:rsidP="0083765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7659">
        <w:rPr>
          <w:rFonts w:ascii="Times New Roman" w:hAnsi="Times New Roman"/>
          <w:color w:val="000000"/>
          <w:sz w:val="28"/>
          <w:szCs w:val="28"/>
        </w:rPr>
        <w:t xml:space="preserve">Виды работ: </w:t>
      </w:r>
    </w:p>
    <w:p w:rsidR="00790031" w:rsidRPr="00837659" w:rsidRDefault="00790031" w:rsidP="0083765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</w:t>
      </w:r>
      <w:r w:rsidRPr="00837659">
        <w:rPr>
          <w:rFonts w:ascii="Times New Roman" w:hAnsi="Times New Roman"/>
          <w:color w:val="000000"/>
          <w:sz w:val="28"/>
          <w:szCs w:val="28"/>
        </w:rPr>
        <w:t xml:space="preserve">плотнение грунта; </w:t>
      </w:r>
    </w:p>
    <w:p w:rsidR="00790031" w:rsidRPr="00837659" w:rsidRDefault="00790031" w:rsidP="0083765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щ</w:t>
      </w:r>
      <w:r w:rsidRPr="00837659">
        <w:rPr>
          <w:rFonts w:ascii="Times New Roman" w:hAnsi="Times New Roman"/>
          <w:color w:val="000000"/>
          <w:sz w:val="28"/>
          <w:szCs w:val="28"/>
        </w:rPr>
        <w:t xml:space="preserve">ебёночная подготовка -100мм; </w:t>
      </w:r>
    </w:p>
    <w:p w:rsidR="00790031" w:rsidRPr="00837659" w:rsidRDefault="00790031" w:rsidP="0083765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</w:t>
      </w:r>
      <w:r w:rsidRPr="00837659">
        <w:rPr>
          <w:rFonts w:ascii="Times New Roman" w:hAnsi="Times New Roman"/>
          <w:color w:val="000000"/>
          <w:sz w:val="28"/>
          <w:szCs w:val="28"/>
        </w:rPr>
        <w:t xml:space="preserve">етонная подготовка – 150мм; </w:t>
      </w:r>
    </w:p>
    <w:p w:rsidR="00790031" w:rsidRPr="00837659" w:rsidRDefault="00790031" w:rsidP="0083765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</w:t>
      </w:r>
      <w:r w:rsidRPr="00837659">
        <w:rPr>
          <w:rFonts w:ascii="Times New Roman" w:hAnsi="Times New Roman"/>
          <w:color w:val="000000"/>
          <w:sz w:val="28"/>
          <w:szCs w:val="28"/>
        </w:rPr>
        <w:t xml:space="preserve">сфальтовое покрытие – 50мм. </w:t>
      </w:r>
    </w:p>
    <w:p w:rsidR="00790031" w:rsidRPr="00837659" w:rsidRDefault="00790031" w:rsidP="0083765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37659">
        <w:rPr>
          <w:rFonts w:ascii="Times New Roman" w:hAnsi="Times New Roman"/>
          <w:b/>
          <w:bCs/>
          <w:color w:val="000000"/>
          <w:sz w:val="28"/>
          <w:szCs w:val="28"/>
        </w:rPr>
        <w:t>Задание №5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83765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837659">
        <w:rPr>
          <w:rFonts w:ascii="Times New Roman" w:hAnsi="Times New Roman"/>
          <w:color w:val="000000"/>
          <w:sz w:val="28"/>
          <w:szCs w:val="28"/>
        </w:rPr>
        <w:t xml:space="preserve">Определите объём работ при оштукатуривании кирпичных перегородок с двух сторон, высотой 2,7м, если их общая длина составляет 120м. В перегородках имеются дверные проёмы размером 0,9 </w:t>
      </w:r>
      <w:r>
        <w:rPr>
          <w:rFonts w:ascii="Times New Roman" w:hAnsi="Times New Roman"/>
          <w:color w:val="000000"/>
          <w:sz w:val="28"/>
          <w:szCs w:val="28"/>
        </w:rPr>
        <w:t>Ч</w:t>
      </w:r>
      <w:r w:rsidRPr="00837659">
        <w:rPr>
          <w:rFonts w:ascii="Times New Roman" w:hAnsi="Times New Roman"/>
          <w:color w:val="000000"/>
          <w:sz w:val="28"/>
          <w:szCs w:val="28"/>
        </w:rPr>
        <w:t xml:space="preserve"> 2,1м – 5 штук; размером 1,0</w:t>
      </w:r>
      <w:r>
        <w:rPr>
          <w:rFonts w:ascii="Times New Roman" w:hAnsi="Times New Roman"/>
          <w:color w:val="000000"/>
          <w:sz w:val="28"/>
          <w:szCs w:val="28"/>
        </w:rPr>
        <w:t> Ч</w:t>
      </w:r>
      <w:r w:rsidRPr="00837659">
        <w:rPr>
          <w:rFonts w:ascii="Times New Roman" w:hAnsi="Times New Roman"/>
          <w:color w:val="000000"/>
          <w:sz w:val="28"/>
          <w:szCs w:val="28"/>
        </w:rPr>
        <w:t xml:space="preserve"> 2,1 – 3 штуки. Оштукатуривание перегородок производится с двух сторон.</w:t>
      </w:r>
    </w:p>
    <w:p w:rsidR="00790031" w:rsidRPr="00967F98" w:rsidRDefault="00790031" w:rsidP="00967F9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67F98">
        <w:rPr>
          <w:rFonts w:ascii="Times New Roman" w:hAnsi="Times New Roman"/>
          <w:b/>
          <w:bCs/>
          <w:color w:val="000000"/>
          <w:sz w:val="28"/>
          <w:szCs w:val="28"/>
        </w:rPr>
        <w:t>Задание №6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967F9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967F98">
        <w:rPr>
          <w:rFonts w:ascii="Times New Roman" w:hAnsi="Times New Roman"/>
          <w:color w:val="000000"/>
          <w:sz w:val="28"/>
          <w:szCs w:val="28"/>
        </w:rPr>
        <w:t xml:space="preserve">Определите объёмы работ при устройстве рулонной кровли размерами в плане 48 </w:t>
      </w:r>
      <w:r>
        <w:rPr>
          <w:rFonts w:ascii="Times New Roman" w:hAnsi="Times New Roman"/>
          <w:color w:val="000000"/>
          <w:sz w:val="28"/>
          <w:szCs w:val="28"/>
        </w:rPr>
        <w:t>Ч</w:t>
      </w:r>
      <w:r w:rsidRPr="00967F98">
        <w:rPr>
          <w:rFonts w:ascii="Times New Roman" w:hAnsi="Times New Roman"/>
          <w:color w:val="000000"/>
          <w:sz w:val="28"/>
          <w:szCs w:val="28"/>
        </w:rPr>
        <w:t xml:space="preserve"> 108м. </w:t>
      </w:r>
    </w:p>
    <w:p w:rsidR="00790031" w:rsidRPr="00967F98" w:rsidRDefault="00790031" w:rsidP="00967F9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67F98">
        <w:rPr>
          <w:rFonts w:ascii="Times New Roman" w:hAnsi="Times New Roman"/>
          <w:color w:val="000000"/>
          <w:sz w:val="28"/>
          <w:szCs w:val="28"/>
        </w:rPr>
        <w:t xml:space="preserve">Виды работ: </w:t>
      </w:r>
    </w:p>
    <w:p w:rsidR="00790031" w:rsidRPr="00967F98" w:rsidRDefault="00790031" w:rsidP="00967F9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967F98">
        <w:rPr>
          <w:rFonts w:ascii="Times New Roman" w:hAnsi="Times New Roman"/>
          <w:color w:val="000000"/>
          <w:sz w:val="28"/>
          <w:szCs w:val="28"/>
        </w:rPr>
        <w:t xml:space="preserve">ароизоляция из 1 слоя рубероида; </w:t>
      </w:r>
    </w:p>
    <w:p w:rsidR="00790031" w:rsidRPr="00967F98" w:rsidRDefault="00790031" w:rsidP="00967F9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</w:t>
      </w:r>
      <w:r w:rsidRPr="00967F98">
        <w:rPr>
          <w:rFonts w:ascii="Times New Roman" w:hAnsi="Times New Roman"/>
          <w:color w:val="000000"/>
          <w:sz w:val="28"/>
          <w:szCs w:val="28"/>
        </w:rPr>
        <w:t xml:space="preserve">еплоизоляция из минераловатных плит толщиной 150мм; </w:t>
      </w:r>
    </w:p>
    <w:p w:rsidR="00790031" w:rsidRPr="00967F98" w:rsidRDefault="00790031" w:rsidP="00967F9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ц</w:t>
      </w:r>
      <w:r w:rsidRPr="00967F98">
        <w:rPr>
          <w:rFonts w:ascii="Times New Roman" w:hAnsi="Times New Roman"/>
          <w:color w:val="000000"/>
          <w:sz w:val="28"/>
          <w:szCs w:val="28"/>
        </w:rPr>
        <w:t xml:space="preserve">ементно-песчаная стяжка – 30мм; </w:t>
      </w:r>
    </w:p>
    <w:p w:rsidR="00790031" w:rsidRPr="00967F98" w:rsidRDefault="00790031" w:rsidP="00967F9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ч</w:t>
      </w:r>
      <w:r w:rsidRPr="00967F98">
        <w:rPr>
          <w:rFonts w:ascii="Times New Roman" w:hAnsi="Times New Roman"/>
          <w:color w:val="000000"/>
          <w:sz w:val="28"/>
          <w:szCs w:val="28"/>
        </w:rPr>
        <w:t xml:space="preserve">етырёхслойный рулонный ковёр из рубероида. </w:t>
      </w:r>
    </w:p>
    <w:p w:rsidR="00790031" w:rsidRPr="00967F98" w:rsidRDefault="00790031" w:rsidP="00967F9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67F98">
        <w:rPr>
          <w:rFonts w:ascii="Times New Roman" w:hAnsi="Times New Roman"/>
          <w:b/>
          <w:bCs/>
          <w:color w:val="000000"/>
          <w:sz w:val="28"/>
          <w:szCs w:val="28"/>
        </w:rPr>
        <w:t>Задание №7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967F9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967F98">
        <w:rPr>
          <w:rFonts w:ascii="Times New Roman" w:hAnsi="Times New Roman"/>
          <w:color w:val="000000"/>
          <w:sz w:val="28"/>
          <w:szCs w:val="28"/>
        </w:rPr>
        <w:t>Определите объём работ при кладке стен и перегородок. Оконные проёмы общей площадью составляют – 76м</w:t>
      </w:r>
      <w:r w:rsidRPr="00967F98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967F98">
        <w:rPr>
          <w:rFonts w:ascii="Times New Roman" w:hAnsi="Times New Roman"/>
          <w:color w:val="000000"/>
          <w:sz w:val="28"/>
          <w:szCs w:val="28"/>
        </w:rPr>
        <w:t xml:space="preserve">;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 w:rsidRPr="00967F98">
        <w:rPr>
          <w:rFonts w:ascii="Times New Roman" w:hAnsi="Times New Roman"/>
          <w:color w:val="000000"/>
          <w:sz w:val="28"/>
          <w:szCs w:val="28"/>
        </w:rPr>
        <w:t xml:space="preserve"> перегородках дверные проёмы общей площадью – 108м</w:t>
      </w:r>
      <w:r w:rsidRPr="00967F98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967F98">
        <w:rPr>
          <w:rFonts w:ascii="Times New Roman" w:hAnsi="Times New Roman"/>
          <w:color w:val="000000"/>
          <w:sz w:val="28"/>
          <w:szCs w:val="28"/>
        </w:rPr>
        <w:t>; Во внутренних стенах общей площадью - 42м</w:t>
      </w:r>
      <w:r w:rsidRPr="00967F98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967F98">
        <w:rPr>
          <w:rFonts w:ascii="Times New Roman" w:hAnsi="Times New Roman"/>
          <w:color w:val="000000"/>
          <w:sz w:val="28"/>
          <w:szCs w:val="28"/>
        </w:rPr>
        <w:t xml:space="preserve">;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 w:rsidRPr="00967F98">
        <w:rPr>
          <w:rFonts w:ascii="Times New Roman" w:hAnsi="Times New Roman"/>
          <w:color w:val="000000"/>
          <w:sz w:val="28"/>
          <w:szCs w:val="28"/>
        </w:rPr>
        <w:t xml:space="preserve"> наружных стенах общей площадью - 12м</w:t>
      </w:r>
      <w:r w:rsidRPr="00967F98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90031" w:rsidRPr="00967F98" w:rsidRDefault="00790031" w:rsidP="00967F9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67F98">
        <w:rPr>
          <w:rFonts w:ascii="Times New Roman" w:hAnsi="Times New Roman"/>
          <w:color w:val="000000"/>
          <w:sz w:val="28"/>
          <w:szCs w:val="28"/>
        </w:rPr>
        <w:t xml:space="preserve">Вид конструкции: </w:t>
      </w:r>
    </w:p>
    <w:p w:rsidR="00790031" w:rsidRPr="00967F98" w:rsidRDefault="00790031" w:rsidP="00967F9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67F98">
        <w:rPr>
          <w:rFonts w:ascii="Times New Roman" w:hAnsi="Times New Roman"/>
          <w:b/>
          <w:bCs/>
          <w:color w:val="000000"/>
          <w:sz w:val="28"/>
          <w:szCs w:val="28"/>
        </w:rPr>
        <w:t xml:space="preserve">Стены наружные: </w:t>
      </w:r>
    </w:p>
    <w:p w:rsidR="00790031" w:rsidRPr="00967F98" w:rsidRDefault="00790031" w:rsidP="00967F9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67F98">
        <w:rPr>
          <w:rFonts w:ascii="Times New Roman" w:hAnsi="Times New Roman"/>
          <w:color w:val="000000"/>
          <w:sz w:val="28"/>
          <w:szCs w:val="28"/>
        </w:rPr>
        <w:t xml:space="preserve">толщина – 0,64м; </w:t>
      </w:r>
    </w:p>
    <w:p w:rsidR="00790031" w:rsidRPr="00967F98" w:rsidRDefault="00790031" w:rsidP="00967F9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67F98">
        <w:rPr>
          <w:rFonts w:ascii="Times New Roman" w:hAnsi="Times New Roman"/>
          <w:color w:val="000000"/>
          <w:sz w:val="28"/>
          <w:szCs w:val="28"/>
        </w:rPr>
        <w:t xml:space="preserve">высота – 2,7м; </w:t>
      </w:r>
    </w:p>
    <w:p w:rsidR="00790031" w:rsidRPr="00967F98" w:rsidRDefault="00790031" w:rsidP="00967F9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67F98">
        <w:rPr>
          <w:rFonts w:ascii="Times New Roman" w:hAnsi="Times New Roman"/>
          <w:color w:val="000000"/>
          <w:sz w:val="28"/>
          <w:szCs w:val="28"/>
        </w:rPr>
        <w:t xml:space="preserve">длина – 140м. </w:t>
      </w:r>
    </w:p>
    <w:p w:rsidR="00790031" w:rsidRPr="00967F98" w:rsidRDefault="00790031" w:rsidP="00967F9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67F98">
        <w:rPr>
          <w:rFonts w:ascii="Times New Roman" w:hAnsi="Times New Roman"/>
          <w:b/>
          <w:bCs/>
          <w:color w:val="000000"/>
          <w:sz w:val="28"/>
          <w:szCs w:val="28"/>
        </w:rPr>
        <w:t xml:space="preserve">Стены внутренние: </w:t>
      </w:r>
    </w:p>
    <w:p w:rsidR="00790031" w:rsidRPr="00967F98" w:rsidRDefault="00790031" w:rsidP="00967F9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67F98">
        <w:rPr>
          <w:rFonts w:ascii="Times New Roman" w:hAnsi="Times New Roman"/>
          <w:color w:val="000000"/>
          <w:sz w:val="28"/>
          <w:szCs w:val="28"/>
        </w:rPr>
        <w:t xml:space="preserve">толщина – 0,38м; </w:t>
      </w:r>
    </w:p>
    <w:p w:rsidR="00790031" w:rsidRPr="00967F98" w:rsidRDefault="00790031" w:rsidP="00967F9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67F98">
        <w:rPr>
          <w:rFonts w:ascii="Times New Roman" w:hAnsi="Times New Roman"/>
          <w:color w:val="000000"/>
          <w:sz w:val="28"/>
          <w:szCs w:val="28"/>
        </w:rPr>
        <w:t xml:space="preserve">высота – 2,7м; </w:t>
      </w:r>
    </w:p>
    <w:p w:rsidR="00790031" w:rsidRPr="00967F98" w:rsidRDefault="00790031" w:rsidP="00967F9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67F98">
        <w:rPr>
          <w:rFonts w:ascii="Times New Roman" w:hAnsi="Times New Roman"/>
          <w:color w:val="000000"/>
          <w:sz w:val="28"/>
          <w:szCs w:val="28"/>
        </w:rPr>
        <w:t xml:space="preserve">длина – 180м. </w:t>
      </w:r>
    </w:p>
    <w:p w:rsidR="00790031" w:rsidRPr="00967F98" w:rsidRDefault="00790031" w:rsidP="00967F9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67F98">
        <w:rPr>
          <w:rFonts w:ascii="Times New Roman" w:hAnsi="Times New Roman"/>
          <w:b/>
          <w:bCs/>
          <w:color w:val="000000"/>
          <w:sz w:val="28"/>
          <w:szCs w:val="28"/>
        </w:rPr>
        <w:t xml:space="preserve">Перегородки: </w:t>
      </w:r>
    </w:p>
    <w:p w:rsidR="00790031" w:rsidRPr="00967F98" w:rsidRDefault="00790031" w:rsidP="00967F9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67F98">
        <w:rPr>
          <w:rFonts w:ascii="Times New Roman" w:hAnsi="Times New Roman"/>
          <w:color w:val="000000"/>
          <w:sz w:val="28"/>
          <w:szCs w:val="28"/>
        </w:rPr>
        <w:t xml:space="preserve">толщина – 0,12м; </w:t>
      </w:r>
    </w:p>
    <w:p w:rsidR="00790031" w:rsidRPr="00967F98" w:rsidRDefault="00790031" w:rsidP="00967F9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67F98">
        <w:rPr>
          <w:rFonts w:ascii="Times New Roman" w:hAnsi="Times New Roman"/>
          <w:color w:val="000000"/>
          <w:sz w:val="28"/>
          <w:szCs w:val="28"/>
        </w:rPr>
        <w:t xml:space="preserve">высота – 2,7м; </w:t>
      </w:r>
    </w:p>
    <w:p w:rsidR="00790031" w:rsidRPr="00967F98" w:rsidRDefault="00790031" w:rsidP="00967F9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67F98">
        <w:rPr>
          <w:rFonts w:ascii="Times New Roman" w:hAnsi="Times New Roman"/>
          <w:color w:val="000000"/>
          <w:sz w:val="28"/>
          <w:szCs w:val="28"/>
        </w:rPr>
        <w:t xml:space="preserve">длина – 200м. </w:t>
      </w:r>
    </w:p>
    <w:p w:rsidR="00790031" w:rsidRPr="00967F98" w:rsidRDefault="00790031" w:rsidP="00967F9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67F98">
        <w:rPr>
          <w:rFonts w:ascii="Times New Roman" w:hAnsi="Times New Roman"/>
          <w:b/>
          <w:bCs/>
          <w:color w:val="000000"/>
          <w:sz w:val="28"/>
          <w:szCs w:val="28"/>
        </w:rPr>
        <w:t>Задание №8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967F9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967F98">
        <w:rPr>
          <w:rFonts w:ascii="Times New Roman" w:hAnsi="Times New Roman"/>
          <w:color w:val="000000"/>
          <w:sz w:val="28"/>
          <w:szCs w:val="28"/>
        </w:rPr>
        <w:t xml:space="preserve">Определите объём работ при оклейке стен обоями: </w:t>
      </w:r>
    </w:p>
    <w:p w:rsidR="00790031" w:rsidRPr="00967F98" w:rsidRDefault="00790031" w:rsidP="00967F9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высота помещений 2,65м;</w:t>
      </w:r>
    </w:p>
    <w:p w:rsidR="00790031" w:rsidRPr="00967F98" w:rsidRDefault="00790031" w:rsidP="00967F9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967F98">
        <w:rPr>
          <w:rFonts w:ascii="Times New Roman" w:hAnsi="Times New Roman"/>
          <w:color w:val="000000"/>
          <w:sz w:val="28"/>
          <w:szCs w:val="28"/>
        </w:rPr>
        <w:t>лощадь коридора составляет - 18м</w:t>
      </w:r>
      <w:r w:rsidRPr="00967F98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967F98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790031" w:rsidRPr="00967F98" w:rsidRDefault="00790031" w:rsidP="00967F9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967F98">
        <w:rPr>
          <w:rFonts w:ascii="Times New Roman" w:hAnsi="Times New Roman"/>
          <w:color w:val="000000"/>
          <w:sz w:val="28"/>
          <w:szCs w:val="28"/>
        </w:rPr>
        <w:t>лощадь комнаты №1 составляет - 24,6м</w:t>
      </w:r>
      <w:r w:rsidRPr="00967F98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967F98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790031" w:rsidRPr="00967F98" w:rsidRDefault="00790031" w:rsidP="00967F9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967F98">
        <w:rPr>
          <w:rFonts w:ascii="Times New Roman" w:hAnsi="Times New Roman"/>
          <w:color w:val="000000"/>
          <w:sz w:val="28"/>
          <w:szCs w:val="28"/>
        </w:rPr>
        <w:t>лощадь комнаты №2 составляет - 18,5м</w:t>
      </w:r>
      <w:r w:rsidRPr="00967F98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967F98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790031" w:rsidRPr="00967F98" w:rsidRDefault="00790031" w:rsidP="00967F9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967F98">
        <w:rPr>
          <w:rFonts w:ascii="Times New Roman" w:hAnsi="Times New Roman"/>
          <w:color w:val="000000"/>
          <w:sz w:val="28"/>
          <w:szCs w:val="28"/>
        </w:rPr>
        <w:t>лощадь окон составляет 7,0м</w:t>
      </w:r>
      <w:r w:rsidRPr="00967F98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967F98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790031" w:rsidRPr="00967F98" w:rsidRDefault="00790031" w:rsidP="00967F9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967F98">
        <w:rPr>
          <w:rFonts w:ascii="Times New Roman" w:hAnsi="Times New Roman"/>
          <w:color w:val="000000"/>
          <w:sz w:val="28"/>
          <w:szCs w:val="28"/>
        </w:rPr>
        <w:t>лощадь дверей составляет 6,0м</w:t>
      </w:r>
      <w:r w:rsidRPr="00967F98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90031" w:rsidRPr="00967F98" w:rsidRDefault="00790031" w:rsidP="00967F9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67F98">
        <w:rPr>
          <w:rFonts w:ascii="Times New Roman" w:hAnsi="Times New Roman"/>
          <w:b/>
          <w:bCs/>
          <w:color w:val="000000"/>
          <w:sz w:val="28"/>
          <w:szCs w:val="28"/>
        </w:rPr>
        <w:t>Задание №9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967F9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967F98">
        <w:rPr>
          <w:rFonts w:ascii="Times New Roman" w:hAnsi="Times New Roman"/>
          <w:color w:val="000000"/>
          <w:sz w:val="28"/>
          <w:szCs w:val="28"/>
        </w:rPr>
        <w:t xml:space="preserve">Определите объём работ при настиле линолеумных полов: </w:t>
      </w:r>
    </w:p>
    <w:p w:rsidR="00790031" w:rsidRPr="00967F98" w:rsidRDefault="00790031" w:rsidP="00967F9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</w:t>
      </w:r>
      <w:r w:rsidRPr="00967F98">
        <w:rPr>
          <w:rFonts w:ascii="Times New Roman" w:hAnsi="Times New Roman"/>
          <w:color w:val="000000"/>
          <w:sz w:val="28"/>
          <w:szCs w:val="28"/>
        </w:rPr>
        <w:t xml:space="preserve">азмеры коридора составляют - 1,6 х 4,2м; </w:t>
      </w:r>
    </w:p>
    <w:p w:rsidR="00790031" w:rsidRPr="00967F98" w:rsidRDefault="00790031" w:rsidP="00967F9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</w:t>
      </w:r>
      <w:r w:rsidRPr="00967F98">
        <w:rPr>
          <w:rFonts w:ascii="Times New Roman" w:hAnsi="Times New Roman"/>
          <w:color w:val="000000"/>
          <w:sz w:val="28"/>
          <w:szCs w:val="28"/>
        </w:rPr>
        <w:t xml:space="preserve">азмеры комнаты №1 составляют – 3,4 х 5,8м; </w:t>
      </w:r>
    </w:p>
    <w:p w:rsidR="00790031" w:rsidRPr="00967F98" w:rsidRDefault="00790031" w:rsidP="00967F9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</w:t>
      </w:r>
      <w:r w:rsidRPr="00967F98">
        <w:rPr>
          <w:rFonts w:ascii="Times New Roman" w:hAnsi="Times New Roman"/>
          <w:color w:val="000000"/>
          <w:sz w:val="28"/>
          <w:szCs w:val="28"/>
        </w:rPr>
        <w:t xml:space="preserve">азмеры комнаты №2 составляют - 3,2 х 4,6м; </w:t>
      </w:r>
    </w:p>
    <w:p w:rsidR="00790031" w:rsidRPr="00967F98" w:rsidRDefault="00790031" w:rsidP="00967F9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</w:t>
      </w:r>
      <w:r w:rsidRPr="00967F98">
        <w:rPr>
          <w:rFonts w:ascii="Times New Roman" w:hAnsi="Times New Roman"/>
          <w:color w:val="000000"/>
          <w:sz w:val="28"/>
          <w:szCs w:val="28"/>
        </w:rPr>
        <w:t>азмеры комнаты №3 составляют - 4,2 х 5,4</w:t>
      </w:r>
      <w:r>
        <w:rPr>
          <w:rFonts w:ascii="Times New Roman" w:hAnsi="Times New Roman"/>
          <w:color w:val="000000"/>
          <w:sz w:val="28"/>
          <w:szCs w:val="28"/>
        </w:rPr>
        <w:t>м;</w:t>
      </w:r>
    </w:p>
    <w:p w:rsidR="00790031" w:rsidRPr="00967F98" w:rsidRDefault="00790031" w:rsidP="00967F9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</w:t>
      </w:r>
      <w:r w:rsidRPr="00967F98">
        <w:rPr>
          <w:rFonts w:ascii="Times New Roman" w:hAnsi="Times New Roman"/>
          <w:color w:val="000000"/>
          <w:sz w:val="28"/>
          <w:szCs w:val="28"/>
        </w:rPr>
        <w:t xml:space="preserve">снованием пола служит цементная стяжка толщиной 25мм. </w:t>
      </w:r>
    </w:p>
    <w:p w:rsidR="00790031" w:rsidRPr="00967F98" w:rsidRDefault="00790031" w:rsidP="00BF4BE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67F98">
        <w:rPr>
          <w:rFonts w:ascii="Times New Roman" w:hAnsi="Times New Roman"/>
          <w:b/>
          <w:bCs/>
          <w:color w:val="000000"/>
          <w:sz w:val="28"/>
          <w:szCs w:val="28"/>
        </w:rPr>
        <w:t>Задание №10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967F9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967F98">
        <w:rPr>
          <w:rFonts w:ascii="Times New Roman" w:hAnsi="Times New Roman"/>
          <w:color w:val="000000"/>
          <w:sz w:val="28"/>
          <w:szCs w:val="28"/>
        </w:rPr>
        <w:t xml:space="preserve">Определите объём работ при устройстве дощатых полов. Лаги уложены через 0,8м по длине комнат. Размеры сечения лаг – брус 80 </w:t>
      </w:r>
      <w:r>
        <w:rPr>
          <w:rFonts w:ascii="Times New Roman" w:hAnsi="Times New Roman"/>
          <w:color w:val="000000"/>
          <w:sz w:val="28"/>
          <w:szCs w:val="28"/>
        </w:rPr>
        <w:t>Ч</w:t>
      </w:r>
      <w:r w:rsidRPr="00967F98">
        <w:rPr>
          <w:rFonts w:ascii="Times New Roman" w:hAnsi="Times New Roman"/>
          <w:color w:val="000000"/>
          <w:sz w:val="28"/>
          <w:szCs w:val="28"/>
        </w:rPr>
        <w:t xml:space="preserve"> 120мм. Размер половой доски 120 </w:t>
      </w:r>
      <w:r>
        <w:rPr>
          <w:rFonts w:ascii="Times New Roman" w:hAnsi="Times New Roman"/>
          <w:color w:val="000000"/>
          <w:sz w:val="28"/>
          <w:szCs w:val="28"/>
        </w:rPr>
        <w:t>Ч</w:t>
      </w:r>
      <w:r w:rsidRPr="00967F98">
        <w:rPr>
          <w:rFonts w:ascii="Times New Roman" w:hAnsi="Times New Roman"/>
          <w:color w:val="000000"/>
          <w:sz w:val="28"/>
          <w:szCs w:val="28"/>
        </w:rPr>
        <w:t xml:space="preserve"> 45мм. Основанием пола служит выравнивающая цементная стяжка по железобетонным плитам перекрытия. </w:t>
      </w:r>
    </w:p>
    <w:p w:rsidR="00790031" w:rsidRDefault="00790031" w:rsidP="00BF4BEC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67F98">
        <w:rPr>
          <w:rFonts w:ascii="Times New Roman" w:hAnsi="Times New Roman"/>
          <w:color w:val="000000"/>
          <w:sz w:val="28"/>
          <w:szCs w:val="28"/>
        </w:rPr>
        <w:t xml:space="preserve">Размеры коридора составляют - 1,8 </w:t>
      </w:r>
      <w:r>
        <w:rPr>
          <w:rFonts w:ascii="Times New Roman" w:hAnsi="Times New Roman"/>
          <w:color w:val="000000"/>
          <w:sz w:val="28"/>
          <w:szCs w:val="28"/>
        </w:rPr>
        <w:t>Ч</w:t>
      </w:r>
      <w:r w:rsidRPr="00967F98">
        <w:rPr>
          <w:rFonts w:ascii="Times New Roman" w:hAnsi="Times New Roman"/>
          <w:color w:val="000000"/>
          <w:sz w:val="28"/>
          <w:szCs w:val="28"/>
        </w:rPr>
        <w:t xml:space="preserve"> 4,2м;</w:t>
      </w:r>
    </w:p>
    <w:p w:rsidR="00790031" w:rsidRPr="00BF4BEC" w:rsidRDefault="00790031" w:rsidP="00BF4BE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азмеры комнаты №1 составляют – 3,5 </w:t>
      </w:r>
      <w:r>
        <w:rPr>
          <w:rFonts w:ascii="Times New Roman" w:hAnsi="Times New Roman"/>
          <w:color w:val="000000"/>
          <w:sz w:val="28"/>
          <w:szCs w:val="28"/>
        </w:rPr>
        <w:t>Ч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 5,8м; </w:t>
      </w:r>
    </w:p>
    <w:p w:rsidR="00790031" w:rsidRPr="00BF4BEC" w:rsidRDefault="00790031" w:rsidP="00BF4BE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азмеры комнаты №2 составляют - 3,0 </w:t>
      </w:r>
      <w:r>
        <w:rPr>
          <w:rFonts w:ascii="Times New Roman" w:hAnsi="Times New Roman"/>
          <w:color w:val="000000"/>
          <w:sz w:val="28"/>
          <w:szCs w:val="28"/>
        </w:rPr>
        <w:t>Ч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 4,6м; </w:t>
      </w:r>
    </w:p>
    <w:p w:rsidR="00790031" w:rsidRPr="00BF4BEC" w:rsidRDefault="00790031" w:rsidP="00BF4BE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азмеры комнаты №3 составляют - 4,0 </w:t>
      </w:r>
      <w:r>
        <w:rPr>
          <w:rFonts w:ascii="Times New Roman" w:hAnsi="Times New Roman"/>
          <w:color w:val="000000"/>
          <w:sz w:val="28"/>
          <w:szCs w:val="28"/>
        </w:rPr>
        <w:t>Ч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 5,4м. </w:t>
      </w:r>
    </w:p>
    <w:p w:rsidR="00790031" w:rsidRPr="00BF4BEC" w:rsidRDefault="00790031" w:rsidP="00BF4BE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F4BEC">
        <w:rPr>
          <w:rFonts w:ascii="Times New Roman" w:hAnsi="Times New Roman"/>
          <w:b/>
          <w:bCs/>
          <w:color w:val="000000"/>
          <w:sz w:val="28"/>
          <w:szCs w:val="28"/>
        </w:rPr>
        <w:t>Задание №11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BF4BE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Определите объём работ при устройстве кровли из волнистых асбестоцементных листов: </w:t>
      </w:r>
    </w:p>
    <w:p w:rsidR="00790031" w:rsidRPr="00BF4BEC" w:rsidRDefault="00790031" w:rsidP="00BF4BE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азмеры проекции кровли в плане 18 </w:t>
      </w:r>
      <w:r>
        <w:rPr>
          <w:rFonts w:ascii="Times New Roman" w:hAnsi="Times New Roman"/>
          <w:color w:val="000000"/>
          <w:sz w:val="28"/>
          <w:szCs w:val="28"/>
        </w:rPr>
        <w:t>Ч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 24м; </w:t>
      </w:r>
    </w:p>
    <w:p w:rsidR="00790031" w:rsidRPr="00BF4BEC" w:rsidRDefault="00790031" w:rsidP="00BF4BE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рыша двухскатная, уклон составляет 1:3 </w:t>
      </w:r>
    </w:p>
    <w:p w:rsidR="00790031" w:rsidRPr="00BF4BEC" w:rsidRDefault="00790031" w:rsidP="00BF4BE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F4BEC">
        <w:rPr>
          <w:rFonts w:ascii="Times New Roman" w:hAnsi="Times New Roman"/>
          <w:b/>
          <w:bCs/>
          <w:color w:val="000000"/>
          <w:sz w:val="28"/>
          <w:szCs w:val="28"/>
        </w:rPr>
        <w:t>Задание №12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BF4BE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Определите объём работ при устройстве монолитного ленточного фундамента. Фундамент имеет прямоугольную форму в поперечном сечении: ширина 0,6м; высота 1,5м. Длина ленты фундамента 140метров. </w:t>
      </w:r>
    </w:p>
    <w:p w:rsidR="00790031" w:rsidRPr="00BF4BEC" w:rsidRDefault="00790031" w:rsidP="00BF4BE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F4BEC">
        <w:rPr>
          <w:rFonts w:ascii="Times New Roman" w:hAnsi="Times New Roman"/>
          <w:b/>
          <w:bCs/>
          <w:color w:val="000000"/>
          <w:sz w:val="28"/>
          <w:szCs w:val="28"/>
        </w:rPr>
        <w:t>Задание №13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BF4BE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Определите объём работ при устройстве штукатурных работ в помещениях: </w:t>
      </w:r>
    </w:p>
    <w:p w:rsidR="00790031" w:rsidRPr="00BF4BEC" w:rsidRDefault="00790031" w:rsidP="00BF4BE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Pr="00BF4BEC">
        <w:rPr>
          <w:rFonts w:ascii="Times New Roman" w:hAnsi="Times New Roman"/>
          <w:color w:val="000000"/>
          <w:sz w:val="28"/>
          <w:szCs w:val="28"/>
        </w:rPr>
        <w:t>ысота помещений 2,65</w:t>
      </w:r>
      <w:r>
        <w:rPr>
          <w:rFonts w:ascii="Times New Roman" w:hAnsi="Times New Roman"/>
          <w:color w:val="000000"/>
          <w:sz w:val="28"/>
          <w:szCs w:val="28"/>
        </w:rPr>
        <w:t>м;</w:t>
      </w:r>
    </w:p>
    <w:p w:rsidR="00790031" w:rsidRPr="00BF4BEC" w:rsidRDefault="00790031" w:rsidP="00BF4BE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BF4BEC">
        <w:rPr>
          <w:rFonts w:ascii="Times New Roman" w:hAnsi="Times New Roman"/>
          <w:color w:val="000000"/>
          <w:sz w:val="28"/>
          <w:szCs w:val="28"/>
        </w:rPr>
        <w:t>лощадь коридора составляет - 11,6м</w:t>
      </w:r>
      <w:r w:rsidRPr="00BF4BEC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790031" w:rsidRPr="00BF4BEC" w:rsidRDefault="00790031" w:rsidP="00BF4BE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BF4BEC">
        <w:rPr>
          <w:rFonts w:ascii="Times New Roman" w:hAnsi="Times New Roman"/>
          <w:color w:val="000000"/>
          <w:sz w:val="28"/>
          <w:szCs w:val="28"/>
        </w:rPr>
        <w:t>лощадь комнаты №1 составляет - 15,6м</w:t>
      </w:r>
      <w:r w:rsidRPr="00BF4BEC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790031" w:rsidRPr="00BF4BEC" w:rsidRDefault="00790031" w:rsidP="00BF4BE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BF4BEC">
        <w:rPr>
          <w:rFonts w:ascii="Times New Roman" w:hAnsi="Times New Roman"/>
          <w:color w:val="000000"/>
          <w:sz w:val="28"/>
          <w:szCs w:val="28"/>
        </w:rPr>
        <w:t>лощадь комнаты №2 составляет -19,5м</w:t>
      </w:r>
      <w:r w:rsidRPr="00BF4BEC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790031" w:rsidRPr="00BF4BEC" w:rsidRDefault="00790031" w:rsidP="00BF4BE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BF4BEC">
        <w:rPr>
          <w:rFonts w:ascii="Times New Roman" w:hAnsi="Times New Roman"/>
          <w:color w:val="000000"/>
          <w:sz w:val="28"/>
          <w:szCs w:val="28"/>
        </w:rPr>
        <w:t>лощадь окон составляет 7,0м</w:t>
      </w:r>
      <w:r w:rsidRPr="00BF4BEC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790031" w:rsidRPr="00BF4BEC" w:rsidRDefault="00790031" w:rsidP="00BF4BE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BF4BEC">
        <w:rPr>
          <w:rFonts w:ascii="Times New Roman" w:hAnsi="Times New Roman"/>
          <w:color w:val="000000"/>
          <w:sz w:val="28"/>
          <w:szCs w:val="28"/>
        </w:rPr>
        <w:t>лощадь дверей составляет 6,0м</w:t>
      </w:r>
      <w:r w:rsidRPr="00BF4BEC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790031" w:rsidRPr="00BF4BEC" w:rsidRDefault="00790031" w:rsidP="00BF4BE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F4BEC">
        <w:rPr>
          <w:rFonts w:ascii="Times New Roman" w:hAnsi="Times New Roman"/>
          <w:b/>
          <w:bCs/>
          <w:color w:val="000000"/>
          <w:sz w:val="28"/>
          <w:szCs w:val="28"/>
        </w:rPr>
        <w:t>Задание №14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BF4BE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Определите объём работ при устройстве улучшенной штукатурке откосов окон и дверей: </w:t>
      </w:r>
    </w:p>
    <w:p w:rsidR="00790031" w:rsidRPr="00BF4BEC" w:rsidRDefault="00790031" w:rsidP="00BF4BE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ш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ирина откосов окон 300мм; </w:t>
      </w:r>
    </w:p>
    <w:p w:rsidR="00790031" w:rsidRPr="00BF4BEC" w:rsidRDefault="00790031" w:rsidP="00BF4BE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ш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ирина откосов дверей 100мм. </w:t>
      </w:r>
    </w:p>
    <w:p w:rsidR="00790031" w:rsidRPr="00BF4BEC" w:rsidRDefault="00790031" w:rsidP="00BF4BE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F4BEC">
        <w:rPr>
          <w:rFonts w:ascii="Times New Roman" w:hAnsi="Times New Roman"/>
          <w:color w:val="000000"/>
          <w:sz w:val="28"/>
          <w:szCs w:val="28"/>
        </w:rPr>
        <w:t xml:space="preserve">Размер окон составляет – 1,4 </w:t>
      </w:r>
      <w:r>
        <w:rPr>
          <w:rFonts w:ascii="Times New Roman" w:hAnsi="Times New Roman"/>
          <w:color w:val="000000"/>
          <w:sz w:val="28"/>
          <w:szCs w:val="28"/>
        </w:rPr>
        <w:t>Ч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 1,5м - 28 штук; </w:t>
      </w:r>
    </w:p>
    <w:p w:rsidR="00790031" w:rsidRPr="00BF4BEC" w:rsidRDefault="00790031" w:rsidP="00BF4BE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азмер дверей составляет – 1,0 </w:t>
      </w:r>
      <w:r>
        <w:rPr>
          <w:rFonts w:ascii="Times New Roman" w:hAnsi="Times New Roman"/>
          <w:color w:val="000000"/>
          <w:sz w:val="28"/>
          <w:szCs w:val="28"/>
        </w:rPr>
        <w:t>Ч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 2,1м - 8 штук. </w:t>
      </w:r>
    </w:p>
    <w:p w:rsidR="00790031" w:rsidRPr="00BF4BEC" w:rsidRDefault="00790031" w:rsidP="00BF4BE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F4BEC">
        <w:rPr>
          <w:rFonts w:ascii="Times New Roman" w:hAnsi="Times New Roman"/>
          <w:b/>
          <w:bCs/>
          <w:color w:val="000000"/>
          <w:sz w:val="28"/>
          <w:szCs w:val="28"/>
        </w:rPr>
        <w:t>Задание №15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BF4BE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Определите объём работ при устройстве отмостки здания, ширина отмостки – 1,5м; периметр здания 106м. </w:t>
      </w:r>
    </w:p>
    <w:p w:rsidR="00790031" w:rsidRPr="00BF4BEC" w:rsidRDefault="00790031" w:rsidP="00BF4BE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F4BEC">
        <w:rPr>
          <w:rFonts w:ascii="Times New Roman" w:hAnsi="Times New Roman"/>
          <w:color w:val="000000"/>
          <w:sz w:val="28"/>
          <w:szCs w:val="28"/>
        </w:rPr>
        <w:t xml:space="preserve">Виды работ: </w:t>
      </w:r>
    </w:p>
    <w:p w:rsidR="00790031" w:rsidRPr="00BF4BEC" w:rsidRDefault="00790031" w:rsidP="00BF4BE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щ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ебёночная подготовка -100мм; </w:t>
      </w:r>
    </w:p>
    <w:p w:rsidR="00790031" w:rsidRPr="00BF4BEC" w:rsidRDefault="00790031" w:rsidP="00BF4BE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етонная подготовка – 150мм; </w:t>
      </w:r>
    </w:p>
    <w:p w:rsidR="00790031" w:rsidRPr="00BF4BEC" w:rsidRDefault="00790031" w:rsidP="00BF4BE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сфальтовое покрытие – 50мм. </w:t>
      </w:r>
    </w:p>
    <w:p w:rsidR="00790031" w:rsidRPr="00BF4BEC" w:rsidRDefault="00790031" w:rsidP="009835B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F4BEC">
        <w:rPr>
          <w:rFonts w:ascii="Times New Roman" w:hAnsi="Times New Roman"/>
          <w:b/>
          <w:bCs/>
          <w:color w:val="000000"/>
          <w:sz w:val="28"/>
          <w:szCs w:val="28"/>
        </w:rPr>
        <w:t>Задание №16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BF4BE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Определите объём работ при оштукатуривании кирпичных перегородок высотой 2,7м, если их общая длина составляет 135м. В перегородках имеются дверные проёмы размером 0,9 </w:t>
      </w:r>
      <w:r>
        <w:rPr>
          <w:rFonts w:ascii="Times New Roman" w:hAnsi="Times New Roman"/>
          <w:color w:val="000000"/>
          <w:sz w:val="28"/>
          <w:szCs w:val="28"/>
        </w:rPr>
        <w:t>Ч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 2,1м – 7 штук; размером 1,0 </w:t>
      </w:r>
      <w:r>
        <w:rPr>
          <w:rFonts w:ascii="Times New Roman" w:hAnsi="Times New Roman"/>
          <w:color w:val="000000"/>
          <w:sz w:val="28"/>
          <w:szCs w:val="28"/>
        </w:rPr>
        <w:t>Ч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 2,1 – 5 штук. Оштукатуривание перегородок производится с двух сторон. </w:t>
      </w:r>
    </w:p>
    <w:p w:rsidR="00790031" w:rsidRPr="00BF4BEC" w:rsidRDefault="00790031" w:rsidP="009835B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F4BEC">
        <w:rPr>
          <w:rFonts w:ascii="Times New Roman" w:hAnsi="Times New Roman"/>
          <w:b/>
          <w:bCs/>
          <w:color w:val="000000"/>
          <w:sz w:val="28"/>
          <w:szCs w:val="28"/>
        </w:rPr>
        <w:t>Задание №17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BF4BE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BF4BEC">
        <w:rPr>
          <w:rFonts w:ascii="Times New Roman" w:hAnsi="Times New Roman"/>
          <w:color w:val="000000"/>
          <w:sz w:val="28"/>
          <w:szCs w:val="28"/>
        </w:rPr>
        <w:t>Определите объём работ при кладке стен и перегородок. Оконные проёмы общей площадью составляют – 66м</w:t>
      </w:r>
      <w:r w:rsidRPr="00BF4BEC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;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 перегородках дверные проёмы общей площадью – 98м</w:t>
      </w:r>
      <w:r w:rsidRPr="00BF4BEC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;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 w:rsidRPr="00BF4BEC">
        <w:rPr>
          <w:rFonts w:ascii="Times New Roman" w:hAnsi="Times New Roman"/>
          <w:color w:val="000000"/>
          <w:sz w:val="28"/>
          <w:szCs w:val="28"/>
        </w:rPr>
        <w:t>о внутренних стенах общей площадью - 52м</w:t>
      </w:r>
      <w:r w:rsidRPr="00BF4BEC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; 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 наружных стенах общей площадью - 16 м</w:t>
      </w:r>
      <w:r w:rsidRPr="00BF4BEC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90031" w:rsidRPr="00BF4BEC" w:rsidRDefault="00790031" w:rsidP="009835B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F4BEC">
        <w:rPr>
          <w:rFonts w:ascii="Times New Roman" w:hAnsi="Times New Roman"/>
          <w:color w:val="000000"/>
          <w:sz w:val="28"/>
          <w:szCs w:val="28"/>
        </w:rPr>
        <w:t xml:space="preserve">Вид конструкции: </w:t>
      </w:r>
    </w:p>
    <w:p w:rsidR="00790031" w:rsidRPr="00BF4BEC" w:rsidRDefault="00790031" w:rsidP="009835B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F4BEC">
        <w:rPr>
          <w:rFonts w:ascii="Times New Roman" w:hAnsi="Times New Roman"/>
          <w:b/>
          <w:bCs/>
          <w:color w:val="000000"/>
          <w:sz w:val="28"/>
          <w:szCs w:val="28"/>
        </w:rPr>
        <w:t xml:space="preserve">Стены наружные: </w:t>
      </w:r>
    </w:p>
    <w:p w:rsidR="00790031" w:rsidRPr="00BF4BEC" w:rsidRDefault="00790031" w:rsidP="009835B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F4BEC">
        <w:rPr>
          <w:rFonts w:ascii="Times New Roman" w:hAnsi="Times New Roman"/>
          <w:color w:val="000000"/>
          <w:sz w:val="28"/>
          <w:szCs w:val="28"/>
        </w:rPr>
        <w:t xml:space="preserve">толщина – 0,51м; </w:t>
      </w:r>
    </w:p>
    <w:p w:rsidR="00790031" w:rsidRPr="00BF4BEC" w:rsidRDefault="00790031" w:rsidP="009835B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F4BEC">
        <w:rPr>
          <w:rFonts w:ascii="Times New Roman" w:hAnsi="Times New Roman"/>
          <w:color w:val="000000"/>
          <w:sz w:val="28"/>
          <w:szCs w:val="28"/>
        </w:rPr>
        <w:t xml:space="preserve">высота – 2,7м; </w:t>
      </w:r>
    </w:p>
    <w:p w:rsidR="00790031" w:rsidRPr="00BF4BEC" w:rsidRDefault="00790031" w:rsidP="009835B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F4BEC">
        <w:rPr>
          <w:rFonts w:ascii="Times New Roman" w:hAnsi="Times New Roman"/>
          <w:color w:val="000000"/>
          <w:sz w:val="28"/>
          <w:szCs w:val="28"/>
        </w:rPr>
        <w:t xml:space="preserve">длина – 130м. </w:t>
      </w:r>
    </w:p>
    <w:p w:rsidR="00790031" w:rsidRPr="00BF4BEC" w:rsidRDefault="00790031" w:rsidP="009835B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F4BEC">
        <w:rPr>
          <w:rFonts w:ascii="Times New Roman" w:hAnsi="Times New Roman"/>
          <w:b/>
          <w:bCs/>
          <w:color w:val="000000"/>
          <w:sz w:val="28"/>
          <w:szCs w:val="28"/>
        </w:rPr>
        <w:t xml:space="preserve">Стены внутренние: </w:t>
      </w:r>
    </w:p>
    <w:p w:rsidR="00790031" w:rsidRPr="00BF4BEC" w:rsidRDefault="00790031" w:rsidP="009835B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F4BEC">
        <w:rPr>
          <w:rFonts w:ascii="Times New Roman" w:hAnsi="Times New Roman"/>
          <w:color w:val="000000"/>
          <w:sz w:val="28"/>
          <w:szCs w:val="28"/>
        </w:rPr>
        <w:t xml:space="preserve">толщина – 0,38м; </w:t>
      </w:r>
    </w:p>
    <w:p w:rsidR="00790031" w:rsidRPr="00BF4BEC" w:rsidRDefault="00790031" w:rsidP="009835B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F4BEC">
        <w:rPr>
          <w:rFonts w:ascii="Times New Roman" w:hAnsi="Times New Roman"/>
          <w:color w:val="000000"/>
          <w:sz w:val="28"/>
          <w:szCs w:val="28"/>
        </w:rPr>
        <w:t xml:space="preserve">высота – 2,7м; </w:t>
      </w:r>
    </w:p>
    <w:p w:rsidR="00790031" w:rsidRPr="00BF4BEC" w:rsidRDefault="00790031" w:rsidP="009835B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F4BEC">
        <w:rPr>
          <w:rFonts w:ascii="Times New Roman" w:hAnsi="Times New Roman"/>
          <w:color w:val="000000"/>
          <w:sz w:val="28"/>
          <w:szCs w:val="28"/>
        </w:rPr>
        <w:t xml:space="preserve">длина – 150м. </w:t>
      </w:r>
    </w:p>
    <w:p w:rsidR="00790031" w:rsidRPr="00BF4BEC" w:rsidRDefault="00790031" w:rsidP="009835B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F4BEC">
        <w:rPr>
          <w:rFonts w:ascii="Times New Roman" w:hAnsi="Times New Roman"/>
          <w:b/>
          <w:bCs/>
          <w:color w:val="000000"/>
          <w:sz w:val="28"/>
          <w:szCs w:val="28"/>
        </w:rPr>
        <w:t xml:space="preserve">Перегородки: </w:t>
      </w:r>
    </w:p>
    <w:p w:rsidR="00790031" w:rsidRPr="00BF4BEC" w:rsidRDefault="00790031" w:rsidP="009835B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F4BEC">
        <w:rPr>
          <w:rFonts w:ascii="Times New Roman" w:hAnsi="Times New Roman"/>
          <w:color w:val="000000"/>
          <w:sz w:val="28"/>
          <w:szCs w:val="28"/>
        </w:rPr>
        <w:t xml:space="preserve">толщина – 0,12м; </w:t>
      </w:r>
    </w:p>
    <w:p w:rsidR="00790031" w:rsidRPr="00BF4BEC" w:rsidRDefault="00790031" w:rsidP="009835B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F4BEC">
        <w:rPr>
          <w:rFonts w:ascii="Times New Roman" w:hAnsi="Times New Roman"/>
          <w:color w:val="000000"/>
          <w:sz w:val="28"/>
          <w:szCs w:val="28"/>
        </w:rPr>
        <w:t xml:space="preserve">высота – 2,7м; </w:t>
      </w:r>
    </w:p>
    <w:p w:rsidR="00790031" w:rsidRPr="00BF4BEC" w:rsidRDefault="00790031" w:rsidP="009835B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F4BEC">
        <w:rPr>
          <w:rFonts w:ascii="Times New Roman" w:hAnsi="Times New Roman"/>
          <w:color w:val="000000"/>
          <w:sz w:val="28"/>
          <w:szCs w:val="28"/>
        </w:rPr>
        <w:t xml:space="preserve">длина – 180м. </w:t>
      </w:r>
    </w:p>
    <w:p w:rsidR="00790031" w:rsidRPr="00BF4BEC" w:rsidRDefault="00790031" w:rsidP="009835B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F4BEC">
        <w:rPr>
          <w:rFonts w:ascii="Times New Roman" w:hAnsi="Times New Roman"/>
          <w:b/>
          <w:bCs/>
          <w:color w:val="000000"/>
          <w:sz w:val="28"/>
          <w:szCs w:val="28"/>
        </w:rPr>
        <w:t>Задание №18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BF4BE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Определите объёмы работ при устройстве рулонной кровли размерами в плане 36 </w:t>
      </w:r>
      <w:r>
        <w:rPr>
          <w:rFonts w:ascii="Times New Roman" w:hAnsi="Times New Roman"/>
          <w:color w:val="000000"/>
          <w:sz w:val="28"/>
          <w:szCs w:val="28"/>
        </w:rPr>
        <w:t>Ч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 98м. </w:t>
      </w:r>
    </w:p>
    <w:p w:rsidR="00790031" w:rsidRPr="00BF4BEC" w:rsidRDefault="00790031" w:rsidP="009835B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F4BEC">
        <w:rPr>
          <w:rFonts w:ascii="Times New Roman" w:hAnsi="Times New Roman"/>
          <w:color w:val="000000"/>
          <w:sz w:val="28"/>
          <w:szCs w:val="28"/>
        </w:rPr>
        <w:t xml:space="preserve">Виды работ: </w:t>
      </w:r>
    </w:p>
    <w:p w:rsidR="00790031" w:rsidRPr="00BF4BEC" w:rsidRDefault="00790031" w:rsidP="009835B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ароизоляция из 1 слоя рубероида; </w:t>
      </w:r>
    </w:p>
    <w:p w:rsidR="00790031" w:rsidRPr="00BF4BEC" w:rsidRDefault="00790031" w:rsidP="009835B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еплоизоляция из минераловатных плит толщиной 150мм; </w:t>
      </w:r>
    </w:p>
    <w:p w:rsidR="00790031" w:rsidRPr="00BF4BEC" w:rsidRDefault="00790031" w:rsidP="009835B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ц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ементно-песчаная стяжка – 30мм; </w:t>
      </w:r>
    </w:p>
    <w:p w:rsidR="00790031" w:rsidRPr="00BF4BEC" w:rsidRDefault="00790031" w:rsidP="009835B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ч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етырёхслойный рулонный ковёр из рубероида. </w:t>
      </w:r>
    </w:p>
    <w:p w:rsidR="00790031" w:rsidRPr="00BF4BEC" w:rsidRDefault="00790031" w:rsidP="009835B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F4BEC">
        <w:rPr>
          <w:rFonts w:ascii="Times New Roman" w:hAnsi="Times New Roman"/>
          <w:b/>
          <w:bCs/>
          <w:color w:val="000000"/>
          <w:sz w:val="28"/>
          <w:szCs w:val="28"/>
        </w:rPr>
        <w:t>Задание №19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BF4BE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Определите объём работ при оклейке стен обоями: </w:t>
      </w:r>
    </w:p>
    <w:p w:rsidR="00790031" w:rsidRPr="00BF4BEC" w:rsidRDefault="00790031" w:rsidP="009835B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Pr="00BF4BEC">
        <w:rPr>
          <w:rFonts w:ascii="Times New Roman" w:hAnsi="Times New Roman"/>
          <w:color w:val="000000"/>
          <w:sz w:val="28"/>
          <w:szCs w:val="28"/>
        </w:rPr>
        <w:t>ысота помещений 2,75</w:t>
      </w:r>
      <w:r>
        <w:rPr>
          <w:rFonts w:ascii="Times New Roman" w:hAnsi="Times New Roman"/>
          <w:color w:val="000000"/>
          <w:sz w:val="28"/>
          <w:szCs w:val="28"/>
        </w:rPr>
        <w:t>м;</w:t>
      </w:r>
    </w:p>
    <w:p w:rsidR="00790031" w:rsidRPr="00BF4BEC" w:rsidRDefault="00790031" w:rsidP="009835B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BF4BEC">
        <w:rPr>
          <w:rFonts w:ascii="Times New Roman" w:hAnsi="Times New Roman"/>
          <w:color w:val="000000"/>
          <w:sz w:val="28"/>
          <w:szCs w:val="28"/>
        </w:rPr>
        <w:t>лощадь коридора составляет - 15,7м</w:t>
      </w:r>
      <w:r w:rsidRPr="009835BA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790031" w:rsidRPr="00BF4BEC" w:rsidRDefault="00790031" w:rsidP="009835B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BF4BEC">
        <w:rPr>
          <w:rFonts w:ascii="Times New Roman" w:hAnsi="Times New Roman"/>
          <w:color w:val="000000"/>
          <w:sz w:val="28"/>
          <w:szCs w:val="28"/>
        </w:rPr>
        <w:t>лощадь комнаты №1 составляет - 22,5м</w:t>
      </w:r>
      <w:r w:rsidRPr="009835BA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790031" w:rsidRPr="00BF4BEC" w:rsidRDefault="00790031" w:rsidP="009835B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BF4BEC">
        <w:rPr>
          <w:rFonts w:ascii="Times New Roman" w:hAnsi="Times New Roman"/>
          <w:color w:val="000000"/>
          <w:sz w:val="28"/>
          <w:szCs w:val="28"/>
        </w:rPr>
        <w:t>лощадь комнаты №2 составляет - 17,5м</w:t>
      </w:r>
      <w:r w:rsidRPr="009835BA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790031" w:rsidRPr="00BF4BEC" w:rsidRDefault="00790031" w:rsidP="009835B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BF4BEC">
        <w:rPr>
          <w:rFonts w:ascii="Times New Roman" w:hAnsi="Times New Roman"/>
          <w:color w:val="000000"/>
          <w:sz w:val="28"/>
          <w:szCs w:val="28"/>
        </w:rPr>
        <w:t>лощадь окон составляет 7,8м</w:t>
      </w:r>
      <w:r w:rsidRPr="009835BA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790031" w:rsidRPr="00BF4BEC" w:rsidRDefault="00790031" w:rsidP="009835B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BF4BEC">
        <w:rPr>
          <w:rFonts w:ascii="Times New Roman" w:hAnsi="Times New Roman"/>
          <w:color w:val="000000"/>
          <w:sz w:val="28"/>
          <w:szCs w:val="28"/>
        </w:rPr>
        <w:t>лощадь дверей составляет 6,5м</w:t>
      </w:r>
      <w:r w:rsidRPr="009835BA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90031" w:rsidRPr="00BF4BEC" w:rsidRDefault="00790031" w:rsidP="009835B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F4BEC">
        <w:rPr>
          <w:rFonts w:ascii="Times New Roman" w:hAnsi="Times New Roman"/>
          <w:b/>
          <w:bCs/>
          <w:color w:val="000000"/>
          <w:sz w:val="28"/>
          <w:szCs w:val="28"/>
        </w:rPr>
        <w:t>Задание №20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BF4BE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Определите объём работ при оштукатуривании кирпичных перегородок высотой 2,7м, если их общая длина составляет 139м. В перегородках имеются дверные проёмы размером 0,9 </w:t>
      </w:r>
      <w:r>
        <w:rPr>
          <w:rFonts w:ascii="Times New Roman" w:hAnsi="Times New Roman"/>
          <w:color w:val="000000"/>
          <w:sz w:val="28"/>
          <w:szCs w:val="28"/>
        </w:rPr>
        <w:t>Ч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 2,1м – 6 штук; размером 1,0 </w:t>
      </w:r>
      <w:r>
        <w:rPr>
          <w:rFonts w:ascii="Times New Roman" w:hAnsi="Times New Roman"/>
          <w:color w:val="000000"/>
          <w:sz w:val="28"/>
          <w:szCs w:val="28"/>
        </w:rPr>
        <w:t>Ч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 2,1 – 6 штук. Оштукатуривание перегородок производится с двух сторон. </w:t>
      </w:r>
    </w:p>
    <w:p w:rsidR="00790031" w:rsidRPr="00BF4BEC" w:rsidRDefault="00790031" w:rsidP="009835B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F4BEC">
        <w:rPr>
          <w:rFonts w:ascii="Times New Roman" w:hAnsi="Times New Roman"/>
          <w:b/>
          <w:bCs/>
          <w:color w:val="000000"/>
          <w:sz w:val="28"/>
          <w:szCs w:val="28"/>
        </w:rPr>
        <w:t>Задание №21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BF4BE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Определите объёмы работ при устройстве рулонной кровли размерами в плане 30 </w:t>
      </w:r>
      <w:r>
        <w:rPr>
          <w:rFonts w:ascii="Times New Roman" w:hAnsi="Times New Roman"/>
          <w:color w:val="000000"/>
          <w:sz w:val="28"/>
          <w:szCs w:val="28"/>
        </w:rPr>
        <w:t>Ч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 92м. </w:t>
      </w:r>
    </w:p>
    <w:p w:rsidR="00790031" w:rsidRPr="00BF4BEC" w:rsidRDefault="00790031" w:rsidP="009835B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F4BEC">
        <w:rPr>
          <w:rFonts w:ascii="Times New Roman" w:hAnsi="Times New Roman"/>
          <w:color w:val="000000"/>
          <w:sz w:val="28"/>
          <w:szCs w:val="28"/>
        </w:rPr>
        <w:t xml:space="preserve">Виды работ: </w:t>
      </w:r>
    </w:p>
    <w:p w:rsidR="00790031" w:rsidRPr="00BF4BEC" w:rsidRDefault="00790031" w:rsidP="009835B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ароизоляция из 1 слоя рубероида; </w:t>
      </w:r>
    </w:p>
    <w:p w:rsidR="00790031" w:rsidRPr="00BF4BEC" w:rsidRDefault="00790031" w:rsidP="009835B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еплоизоляция из минераловатных плит толщиной 150мм; </w:t>
      </w:r>
    </w:p>
    <w:p w:rsidR="00790031" w:rsidRPr="00BF4BEC" w:rsidRDefault="00790031" w:rsidP="009835B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ц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ементно-песчаная стяжка – 30мм; </w:t>
      </w:r>
    </w:p>
    <w:p w:rsidR="00790031" w:rsidRPr="00BF4BEC" w:rsidRDefault="00790031" w:rsidP="009835B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ч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етырёхслойный рулонный ковёр из рубероида. </w:t>
      </w:r>
    </w:p>
    <w:p w:rsidR="00790031" w:rsidRPr="00BF4BEC" w:rsidRDefault="00790031" w:rsidP="009835B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F4BEC">
        <w:rPr>
          <w:rFonts w:ascii="Times New Roman" w:hAnsi="Times New Roman"/>
          <w:b/>
          <w:bCs/>
          <w:color w:val="000000"/>
          <w:sz w:val="28"/>
          <w:szCs w:val="28"/>
        </w:rPr>
        <w:t>Задание № 22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BF4BE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Определите объём работ при оштукатуривании кирпичных перегородок высотой 2,7м, если их общая длина составляет 180м. В перегородках имеются дверные проёмы размером 0,9 </w:t>
      </w:r>
      <w:r>
        <w:rPr>
          <w:rFonts w:ascii="Times New Roman" w:hAnsi="Times New Roman"/>
          <w:color w:val="000000"/>
          <w:sz w:val="28"/>
          <w:szCs w:val="28"/>
        </w:rPr>
        <w:t>Ч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 2,1м – 9 штук; размером 1,0 </w:t>
      </w:r>
      <w:r>
        <w:rPr>
          <w:rFonts w:ascii="Times New Roman" w:hAnsi="Times New Roman"/>
          <w:color w:val="000000"/>
          <w:sz w:val="28"/>
          <w:szCs w:val="28"/>
        </w:rPr>
        <w:t>Ч</w:t>
      </w:r>
      <w:r w:rsidRPr="00BF4BEC">
        <w:rPr>
          <w:rFonts w:ascii="Times New Roman" w:hAnsi="Times New Roman"/>
          <w:color w:val="000000"/>
          <w:sz w:val="28"/>
          <w:szCs w:val="28"/>
        </w:rPr>
        <w:t xml:space="preserve"> 2,1 – 6 штук. Оштукатуривание перегородок производится с двух сторон.</w:t>
      </w:r>
      <w:bookmarkStart w:id="0" w:name="_GoBack"/>
      <w:bookmarkEnd w:id="0"/>
    </w:p>
    <w:p w:rsidR="00790031" w:rsidRPr="00CB3C12" w:rsidRDefault="00790031" w:rsidP="00CB3C12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B3C12">
        <w:rPr>
          <w:rFonts w:ascii="Times New Roman" w:hAnsi="Times New Roman"/>
          <w:b/>
          <w:bCs/>
          <w:sz w:val="28"/>
          <w:szCs w:val="28"/>
        </w:rPr>
        <w:t>Задание № 23</w:t>
      </w:r>
      <w:r>
        <w:rPr>
          <w:rFonts w:ascii="Times New Roman" w:hAnsi="Times New Roman"/>
          <w:b/>
          <w:bCs/>
          <w:sz w:val="28"/>
          <w:szCs w:val="28"/>
        </w:rPr>
        <w:t>.</w:t>
      </w:r>
      <w:r w:rsidRPr="00CB3C1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B3C12">
        <w:rPr>
          <w:rFonts w:ascii="Times New Roman" w:hAnsi="Times New Roman"/>
          <w:bCs/>
          <w:sz w:val="28"/>
          <w:szCs w:val="28"/>
        </w:rPr>
        <w:t>Определите объём работ при устройстве штукатурных работ в помещениях:</w:t>
      </w:r>
    </w:p>
    <w:p w:rsidR="00790031" w:rsidRPr="00CB3C12" w:rsidRDefault="00790031" w:rsidP="00CB3C12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Pr="00CB3C12">
        <w:rPr>
          <w:rFonts w:ascii="Times New Roman" w:hAnsi="Times New Roman"/>
          <w:bCs/>
          <w:sz w:val="28"/>
          <w:szCs w:val="28"/>
        </w:rPr>
        <w:t>ысота помещений 2,5м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790031" w:rsidRPr="00CB3C12" w:rsidRDefault="00790031" w:rsidP="00CB3C12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CB3C12">
        <w:rPr>
          <w:rFonts w:ascii="Times New Roman" w:hAnsi="Times New Roman"/>
          <w:bCs/>
          <w:sz w:val="28"/>
          <w:szCs w:val="28"/>
        </w:rPr>
        <w:t>лощадь коридора составляет - 16,5м</w:t>
      </w:r>
      <w:r w:rsidRPr="00CB3C12">
        <w:rPr>
          <w:rFonts w:ascii="Times New Roman" w:hAnsi="Times New Roman"/>
          <w:bCs/>
          <w:sz w:val="28"/>
          <w:szCs w:val="28"/>
          <w:vertAlign w:val="superscript"/>
        </w:rPr>
        <w:t>2</w:t>
      </w:r>
      <w:r w:rsidRPr="00CB3C12">
        <w:rPr>
          <w:rFonts w:ascii="Times New Roman" w:hAnsi="Times New Roman"/>
          <w:bCs/>
          <w:sz w:val="28"/>
          <w:szCs w:val="28"/>
        </w:rPr>
        <w:t>;</w:t>
      </w:r>
    </w:p>
    <w:p w:rsidR="00790031" w:rsidRPr="00CB3C12" w:rsidRDefault="00790031" w:rsidP="00CB3C12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CB3C12">
        <w:rPr>
          <w:rFonts w:ascii="Times New Roman" w:hAnsi="Times New Roman"/>
          <w:bCs/>
          <w:sz w:val="28"/>
          <w:szCs w:val="28"/>
        </w:rPr>
        <w:t>лощадь комнаты №1 составляет - 18,5м</w:t>
      </w:r>
      <w:r w:rsidRPr="00CB3C12">
        <w:rPr>
          <w:rFonts w:ascii="Times New Roman" w:hAnsi="Times New Roman"/>
          <w:bCs/>
          <w:sz w:val="28"/>
          <w:szCs w:val="28"/>
          <w:vertAlign w:val="superscript"/>
        </w:rPr>
        <w:t>2</w:t>
      </w:r>
      <w:r w:rsidRPr="00CB3C12">
        <w:rPr>
          <w:rFonts w:ascii="Times New Roman" w:hAnsi="Times New Roman"/>
          <w:bCs/>
          <w:sz w:val="28"/>
          <w:szCs w:val="28"/>
        </w:rPr>
        <w:t>;</w:t>
      </w:r>
    </w:p>
    <w:p w:rsidR="00790031" w:rsidRPr="00CB3C12" w:rsidRDefault="00790031" w:rsidP="00CB3C12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CB3C12">
        <w:rPr>
          <w:rFonts w:ascii="Times New Roman" w:hAnsi="Times New Roman"/>
          <w:bCs/>
          <w:sz w:val="28"/>
          <w:szCs w:val="28"/>
        </w:rPr>
        <w:t>лощадь комнаты №2 составляет -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B3C12">
        <w:rPr>
          <w:rFonts w:ascii="Times New Roman" w:hAnsi="Times New Roman"/>
          <w:bCs/>
          <w:sz w:val="28"/>
          <w:szCs w:val="28"/>
        </w:rPr>
        <w:t>20,5м</w:t>
      </w:r>
      <w:r w:rsidRPr="00CB3C12">
        <w:rPr>
          <w:rFonts w:ascii="Times New Roman" w:hAnsi="Times New Roman"/>
          <w:bCs/>
          <w:sz w:val="28"/>
          <w:szCs w:val="28"/>
          <w:vertAlign w:val="superscript"/>
        </w:rPr>
        <w:t>2</w:t>
      </w:r>
      <w:r w:rsidRPr="00CB3C12">
        <w:rPr>
          <w:rFonts w:ascii="Times New Roman" w:hAnsi="Times New Roman"/>
          <w:bCs/>
          <w:sz w:val="28"/>
          <w:szCs w:val="28"/>
        </w:rPr>
        <w:t>;</w:t>
      </w:r>
    </w:p>
    <w:p w:rsidR="00790031" w:rsidRPr="00CB3C12" w:rsidRDefault="00790031" w:rsidP="00CB3C12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CB3C12">
        <w:rPr>
          <w:rFonts w:ascii="Times New Roman" w:hAnsi="Times New Roman"/>
          <w:bCs/>
          <w:sz w:val="28"/>
          <w:szCs w:val="28"/>
        </w:rPr>
        <w:t>лощадь окон составляет 8,0м</w:t>
      </w:r>
      <w:r w:rsidRPr="00CB3C12">
        <w:rPr>
          <w:rFonts w:ascii="Times New Roman" w:hAnsi="Times New Roman"/>
          <w:bCs/>
          <w:sz w:val="28"/>
          <w:szCs w:val="28"/>
          <w:vertAlign w:val="superscript"/>
        </w:rPr>
        <w:t>2</w:t>
      </w:r>
      <w:r w:rsidRPr="00CB3C12">
        <w:rPr>
          <w:rFonts w:ascii="Times New Roman" w:hAnsi="Times New Roman"/>
          <w:bCs/>
          <w:sz w:val="28"/>
          <w:szCs w:val="28"/>
        </w:rPr>
        <w:t>;</w:t>
      </w:r>
    </w:p>
    <w:p w:rsidR="00790031" w:rsidRPr="00CB3C12" w:rsidRDefault="00790031" w:rsidP="00CB3C12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CB3C12">
        <w:rPr>
          <w:rFonts w:ascii="Times New Roman" w:hAnsi="Times New Roman"/>
          <w:bCs/>
          <w:sz w:val="28"/>
          <w:szCs w:val="28"/>
        </w:rPr>
        <w:t>лощадь дверей составляет 6,0м</w:t>
      </w:r>
      <w:r w:rsidRPr="00CB3C12">
        <w:rPr>
          <w:rFonts w:ascii="Times New Roman" w:hAnsi="Times New Roman"/>
          <w:bCs/>
          <w:sz w:val="28"/>
          <w:szCs w:val="28"/>
          <w:vertAlign w:val="superscript"/>
        </w:rPr>
        <w:t>2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790031" w:rsidRPr="00CB3C12" w:rsidRDefault="00790031" w:rsidP="00CB3C12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B3C12">
        <w:rPr>
          <w:rFonts w:ascii="Times New Roman" w:hAnsi="Times New Roman"/>
          <w:b/>
          <w:bCs/>
          <w:sz w:val="28"/>
          <w:szCs w:val="28"/>
        </w:rPr>
        <w:t>Задание № 24</w:t>
      </w:r>
      <w:r>
        <w:rPr>
          <w:rFonts w:ascii="Times New Roman" w:hAnsi="Times New Roman"/>
          <w:b/>
          <w:bCs/>
          <w:sz w:val="28"/>
          <w:szCs w:val="28"/>
        </w:rPr>
        <w:t>.</w:t>
      </w:r>
      <w:r w:rsidRPr="00CB3C1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B3C12">
        <w:rPr>
          <w:rFonts w:ascii="Times New Roman" w:hAnsi="Times New Roman"/>
          <w:bCs/>
          <w:sz w:val="28"/>
          <w:szCs w:val="28"/>
        </w:rPr>
        <w:t>Определите объём работ при устройстве отмостки здания, ширина отмостки – 1,5м; периметр здания 166м.</w:t>
      </w:r>
    </w:p>
    <w:p w:rsidR="00790031" w:rsidRPr="00CB3C12" w:rsidRDefault="00790031" w:rsidP="00CB3C12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B3C12">
        <w:rPr>
          <w:rFonts w:ascii="Times New Roman" w:hAnsi="Times New Roman"/>
          <w:bCs/>
          <w:sz w:val="28"/>
          <w:szCs w:val="28"/>
        </w:rPr>
        <w:t>Виды работ:</w:t>
      </w:r>
    </w:p>
    <w:p w:rsidR="00790031" w:rsidRPr="00CB3C12" w:rsidRDefault="00790031" w:rsidP="00CB3C12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щ</w:t>
      </w:r>
      <w:r w:rsidRPr="00CB3C12">
        <w:rPr>
          <w:rFonts w:ascii="Times New Roman" w:hAnsi="Times New Roman"/>
          <w:bCs/>
          <w:sz w:val="28"/>
          <w:szCs w:val="28"/>
        </w:rPr>
        <w:t>ебёночная подготовка -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B3C12">
        <w:rPr>
          <w:rFonts w:ascii="Times New Roman" w:hAnsi="Times New Roman"/>
          <w:bCs/>
          <w:sz w:val="28"/>
          <w:szCs w:val="28"/>
        </w:rPr>
        <w:t>100мм;</w:t>
      </w:r>
    </w:p>
    <w:p w:rsidR="00790031" w:rsidRPr="00CB3C12" w:rsidRDefault="00790031" w:rsidP="00CB3C12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</w:t>
      </w:r>
      <w:r w:rsidRPr="00CB3C12">
        <w:rPr>
          <w:rFonts w:ascii="Times New Roman" w:hAnsi="Times New Roman"/>
          <w:bCs/>
          <w:sz w:val="28"/>
          <w:szCs w:val="28"/>
        </w:rPr>
        <w:t xml:space="preserve">етонная подготовка – 150мм; </w:t>
      </w:r>
    </w:p>
    <w:p w:rsidR="00790031" w:rsidRPr="00CB3C12" w:rsidRDefault="00790031" w:rsidP="00CB3C12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</w:t>
      </w:r>
      <w:r w:rsidRPr="00CB3C12">
        <w:rPr>
          <w:rFonts w:ascii="Times New Roman" w:hAnsi="Times New Roman"/>
          <w:bCs/>
          <w:sz w:val="28"/>
          <w:szCs w:val="28"/>
        </w:rPr>
        <w:t>сфальтовое покрытие – 50мм.</w:t>
      </w:r>
    </w:p>
    <w:p w:rsidR="00790031" w:rsidRPr="00CB3C12" w:rsidRDefault="00790031" w:rsidP="00CB3C12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B3C12">
        <w:rPr>
          <w:rFonts w:ascii="Times New Roman" w:hAnsi="Times New Roman"/>
          <w:b/>
          <w:bCs/>
          <w:sz w:val="28"/>
          <w:szCs w:val="28"/>
        </w:rPr>
        <w:t xml:space="preserve">Задание № 25. </w:t>
      </w:r>
      <w:r w:rsidRPr="00CB3C12">
        <w:rPr>
          <w:rFonts w:ascii="Times New Roman" w:hAnsi="Times New Roman"/>
          <w:bCs/>
          <w:sz w:val="28"/>
          <w:szCs w:val="28"/>
        </w:rPr>
        <w:t>Определите объёмы работ при устройстве рулонной кровли размерами в плане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B3C12">
        <w:rPr>
          <w:rFonts w:ascii="Times New Roman" w:hAnsi="Times New Roman"/>
          <w:bCs/>
          <w:sz w:val="28"/>
          <w:szCs w:val="28"/>
        </w:rPr>
        <w:t xml:space="preserve">24 </w:t>
      </w:r>
      <w:r>
        <w:rPr>
          <w:rFonts w:ascii="Times New Roman" w:hAnsi="Times New Roman"/>
          <w:bCs/>
          <w:sz w:val="28"/>
          <w:szCs w:val="28"/>
        </w:rPr>
        <w:t>×</w:t>
      </w:r>
      <w:r w:rsidRPr="00CB3C12">
        <w:rPr>
          <w:rFonts w:ascii="Times New Roman" w:hAnsi="Times New Roman"/>
          <w:bCs/>
          <w:sz w:val="28"/>
          <w:szCs w:val="28"/>
        </w:rPr>
        <w:t xml:space="preserve"> 72м.</w:t>
      </w:r>
    </w:p>
    <w:p w:rsidR="00790031" w:rsidRPr="00CB3C12" w:rsidRDefault="00790031" w:rsidP="00CB3C12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B3C12">
        <w:rPr>
          <w:rFonts w:ascii="Times New Roman" w:hAnsi="Times New Roman"/>
          <w:bCs/>
          <w:sz w:val="28"/>
          <w:szCs w:val="28"/>
        </w:rPr>
        <w:t>Виды работ:</w:t>
      </w:r>
    </w:p>
    <w:p w:rsidR="00790031" w:rsidRPr="00CB3C12" w:rsidRDefault="00790031" w:rsidP="00CB3C12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CB3C12">
        <w:rPr>
          <w:rFonts w:ascii="Times New Roman" w:hAnsi="Times New Roman"/>
          <w:bCs/>
          <w:sz w:val="28"/>
          <w:szCs w:val="28"/>
        </w:rPr>
        <w:t>ароизоляция из 1 слоя рубероида;</w:t>
      </w:r>
    </w:p>
    <w:p w:rsidR="00790031" w:rsidRPr="00CB3C12" w:rsidRDefault="00790031" w:rsidP="00CB3C12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</w:t>
      </w:r>
      <w:r w:rsidRPr="00CB3C12">
        <w:rPr>
          <w:rFonts w:ascii="Times New Roman" w:hAnsi="Times New Roman"/>
          <w:bCs/>
          <w:sz w:val="28"/>
          <w:szCs w:val="28"/>
        </w:rPr>
        <w:t>еплоизоляция из минераловатных плит толщиной 150мм;</w:t>
      </w:r>
    </w:p>
    <w:p w:rsidR="00790031" w:rsidRPr="00CB3C12" w:rsidRDefault="00790031" w:rsidP="00CB3C12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ц</w:t>
      </w:r>
      <w:r w:rsidRPr="00CB3C12">
        <w:rPr>
          <w:rFonts w:ascii="Times New Roman" w:hAnsi="Times New Roman"/>
          <w:bCs/>
          <w:sz w:val="28"/>
          <w:szCs w:val="28"/>
        </w:rPr>
        <w:t>ементно-песчаная стяжка – 30мм;</w:t>
      </w:r>
    </w:p>
    <w:p w:rsidR="00790031" w:rsidRPr="00CB3C12" w:rsidRDefault="00790031" w:rsidP="00CB3C12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ч</w:t>
      </w:r>
      <w:r w:rsidRPr="00CB3C12">
        <w:rPr>
          <w:rFonts w:ascii="Times New Roman" w:hAnsi="Times New Roman"/>
          <w:bCs/>
          <w:sz w:val="28"/>
          <w:szCs w:val="28"/>
        </w:rPr>
        <w:t>етырёхслойный рулонный ковёр из рубероида.</w:t>
      </w:r>
    </w:p>
    <w:p w:rsidR="00790031" w:rsidRPr="00A174D0" w:rsidRDefault="00790031" w:rsidP="00A174D0">
      <w:pPr>
        <w:spacing w:before="240" w:after="0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A174D0">
        <w:rPr>
          <w:rFonts w:ascii="Times New Roman" w:hAnsi="Times New Roman"/>
          <w:b/>
          <w:bCs/>
          <w:sz w:val="28"/>
          <w:szCs w:val="28"/>
        </w:rPr>
        <w:t xml:space="preserve">3.3 Текущий контроль по </w:t>
      </w:r>
      <w:r w:rsidRPr="00A174D0">
        <w:rPr>
          <w:rFonts w:ascii="Times New Roman" w:hAnsi="Times New Roman"/>
          <w:b/>
          <w:sz w:val="28"/>
          <w:szCs w:val="28"/>
        </w:rPr>
        <w:t>МДК 02.02 Учет и контроль технологических процессов на объекте капитального строительства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D2D74">
        <w:rPr>
          <w:rFonts w:ascii="Times New Roman" w:hAnsi="Times New Roman"/>
          <w:b/>
          <w:sz w:val="28"/>
          <w:szCs w:val="28"/>
        </w:rPr>
        <w:t>Тема:</w:t>
      </w:r>
      <w:r w:rsidRPr="0059681E">
        <w:rPr>
          <w:rFonts w:ascii="Times New Roman" w:hAnsi="Times New Roman"/>
          <w:sz w:val="28"/>
          <w:szCs w:val="28"/>
        </w:rPr>
        <w:t xml:space="preserve"> Исполнительная и учетная документация при производстве строительных работ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1.Формы первичной документации.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2. Порядок ведения исполнительной документации.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3. Применение и заполнение форм первичной учетной документации.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D2D74">
        <w:rPr>
          <w:rFonts w:ascii="Times New Roman" w:hAnsi="Times New Roman"/>
          <w:b/>
          <w:sz w:val="28"/>
          <w:szCs w:val="28"/>
        </w:rPr>
        <w:t>Тема:</w:t>
      </w:r>
      <w:r w:rsidRPr="0059681E">
        <w:rPr>
          <w:rFonts w:ascii="Times New Roman" w:hAnsi="Times New Roman"/>
          <w:sz w:val="28"/>
          <w:szCs w:val="28"/>
        </w:rPr>
        <w:t xml:space="preserve"> Учёт объёмов выполняемых работ.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1. Методы обмерных работ.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2. Инструменты и приспособления для обмерных работ.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3. Правила выполнения обмерных работ.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4. Оформление обмерных работ.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5. Правила безопасного ведения обмерных работ.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6. Методы определения видов, сложности и объёмов производственных заданий.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7. Учет объемов выполненных работ.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>8. Ведение накопительных ведомостей учета объемов выполненных работ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D2D74">
        <w:rPr>
          <w:rFonts w:ascii="Times New Roman" w:hAnsi="Times New Roman"/>
          <w:b/>
          <w:sz w:val="28"/>
          <w:szCs w:val="28"/>
        </w:rPr>
        <w:t>Тема: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681E">
        <w:rPr>
          <w:rFonts w:ascii="Times New Roman" w:hAnsi="Times New Roman"/>
          <w:sz w:val="28"/>
          <w:szCs w:val="28"/>
        </w:rPr>
        <w:t>Учёт расхода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681E">
        <w:rPr>
          <w:rFonts w:ascii="Times New Roman" w:hAnsi="Times New Roman"/>
          <w:sz w:val="28"/>
          <w:szCs w:val="28"/>
        </w:rPr>
        <w:t xml:space="preserve">материальных ресурсов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1. Организация приемки, складирования, хранения, отпуска и учета строительных материалов и конструкций.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2. Определение потребности и нормирование расхода строительных материалов и конструкций.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3. Оформление заявок на строительные материалы, конструкции, изделия, оборудование и строительную технику.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4. Оформление документов списания материалов.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5. Журнал входного учета и контроля качества получаемых материалов. содержание журнала и правила ее ведения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D2D74">
        <w:rPr>
          <w:rFonts w:ascii="Times New Roman" w:hAnsi="Times New Roman"/>
          <w:b/>
          <w:sz w:val="28"/>
          <w:szCs w:val="28"/>
        </w:rPr>
        <w:t>Тема:</w:t>
      </w:r>
      <w:r w:rsidRPr="0059681E">
        <w:rPr>
          <w:rFonts w:ascii="Times New Roman" w:hAnsi="Times New Roman"/>
          <w:sz w:val="28"/>
          <w:szCs w:val="28"/>
        </w:rPr>
        <w:t xml:space="preserve"> Понятие о контроле качества в строительстве.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1. Организация приемки, складирования, хранения, отпуска и учета строительных материалов и конструкций.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2. Определение потребности и нормирование расхода строительных материалов и конструкций.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3. Оформление заявок на строительные материалы, конструкции, изделия, оборудование и строительную технику.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4. Оформление документов списания материалов.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5. Журнал входного учета и контроля качества получаемых материалов, содержание журнала и правила ее ведения.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6. Организация приемки, складирования, хранения, отпуска и учета строительных материалов и конструкций.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7. Определение потребности и нормирование расхода строительных материалов и конструкций.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8. Оформление заявок на строительные материалы, конструкции, изделия, оборудование и строительную технику.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9. Оформление документов списания материалов.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10. Журнал входного учета и контроля качества получаемых материалов, содержание журнала и правила ее ведения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11. Журнал операционного контроля качества строительно-монтажных работ.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12. Нормативные технические документы к порядку приемки скрытых работ и строительных конструкций, влияющих на безопасность объекта капитального строительства.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13. Примерный перечень скрытых работ, подлежащих освидетельствованию.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14. Порядок осуществления контроля качества и приемки земляных работ, монтажных работ, изоляционных работ, строительно-монтажных работ.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D2D74">
        <w:rPr>
          <w:rFonts w:ascii="Times New Roman" w:hAnsi="Times New Roman"/>
          <w:b/>
          <w:sz w:val="28"/>
          <w:szCs w:val="28"/>
        </w:rPr>
        <w:t>Тема:</w:t>
      </w:r>
      <w:r w:rsidRPr="0059681E">
        <w:rPr>
          <w:rFonts w:ascii="Times New Roman" w:hAnsi="Times New Roman"/>
          <w:sz w:val="28"/>
          <w:szCs w:val="28"/>
        </w:rPr>
        <w:t xml:space="preserve"> Сдача работ и законченных строительных объектов.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1. Техническая приемка объекта от подрядчика рабочей комиссией заказчика.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2. Окончательная приемка объекта Государственной комиссией.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3. Исполнительная документация.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D2D74">
        <w:rPr>
          <w:rFonts w:ascii="Times New Roman" w:hAnsi="Times New Roman"/>
          <w:b/>
          <w:sz w:val="28"/>
          <w:szCs w:val="28"/>
        </w:rPr>
        <w:t>Тема:</w:t>
      </w:r>
      <w:r w:rsidRPr="0059681E">
        <w:rPr>
          <w:rFonts w:ascii="Times New Roman" w:hAnsi="Times New Roman"/>
          <w:sz w:val="28"/>
          <w:szCs w:val="28"/>
        </w:rPr>
        <w:t xml:space="preserve"> Консервация незавершенного объекта строительства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1. Состав работ по консервации незавершенного объекта капитального строительства и порядок их документального оформления. </w:t>
      </w:r>
    </w:p>
    <w:p w:rsidR="00790031" w:rsidRDefault="00790031" w:rsidP="00ED2D74">
      <w:pPr>
        <w:spacing w:after="0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>1. В какие сроки проводится контроль качества строительства здания, персоналом подрядных строительных организаций и представителями заказчика: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>а) ежедневно;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б) периодически;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в) один раз в квартал.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2. При контроле и приёмке строительных работ проверяют: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а) общий журнал работ;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б) журналы по отдельным видам работ;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в) и то, и другое.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59681E">
        <w:rPr>
          <w:rFonts w:ascii="Times New Roman" w:hAnsi="Times New Roman"/>
          <w:sz w:val="28"/>
          <w:szCs w:val="28"/>
        </w:rPr>
        <w:t xml:space="preserve">. Какая инспекция выдаёт разрешение на производство СМР?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а) инспекция экологической службы;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б) инспекция Госархстройнадзора;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в) инспекция охраны труда.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59681E">
        <w:rPr>
          <w:rFonts w:ascii="Times New Roman" w:hAnsi="Times New Roman"/>
          <w:sz w:val="28"/>
          <w:szCs w:val="28"/>
        </w:rPr>
        <w:t xml:space="preserve">. Что включает в себя многоступенчатая система контроля строительства?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а) входной контроль качества материалов,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б) конструкций и оборудования;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в) приёмочный контроль долговечности и надёжности здания;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59681E">
        <w:rPr>
          <w:rFonts w:ascii="Times New Roman" w:hAnsi="Times New Roman"/>
          <w:sz w:val="28"/>
          <w:szCs w:val="28"/>
        </w:rPr>
        <w:t xml:space="preserve">) операционный контроль экономичности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59681E">
        <w:rPr>
          <w:rFonts w:ascii="Times New Roman" w:hAnsi="Times New Roman"/>
          <w:sz w:val="28"/>
          <w:szCs w:val="28"/>
        </w:rPr>
        <w:t xml:space="preserve">) возведения здания или сооружения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9681E">
        <w:rPr>
          <w:rFonts w:ascii="Times New Roman" w:hAnsi="Times New Roman"/>
          <w:sz w:val="28"/>
          <w:szCs w:val="28"/>
        </w:rPr>
        <w:t>. Порядок осуществления геодезического контроля в строительстве здания: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а) создание разбивочной основы для строительства;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б) создания службы управления геодезией;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в) создание нормативных документов.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59681E">
        <w:rPr>
          <w:rFonts w:ascii="Times New Roman" w:hAnsi="Times New Roman"/>
          <w:sz w:val="28"/>
          <w:szCs w:val="28"/>
        </w:rPr>
        <w:t>. Контроль качества строительных материалов</w:t>
      </w:r>
      <w:r>
        <w:rPr>
          <w:rFonts w:ascii="Times New Roman" w:hAnsi="Times New Roman"/>
          <w:sz w:val="28"/>
          <w:szCs w:val="28"/>
        </w:rPr>
        <w:t>,</w:t>
      </w:r>
      <w:r w:rsidRPr="0059681E">
        <w:rPr>
          <w:rFonts w:ascii="Times New Roman" w:hAnsi="Times New Roman"/>
          <w:sz w:val="28"/>
          <w:szCs w:val="28"/>
        </w:rPr>
        <w:t xml:space="preserve"> поступающих на строительную площадку проводится: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а) выборочной проверкой;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б) сплошной проверкой;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в) и то, и другое.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59681E">
        <w:rPr>
          <w:rFonts w:ascii="Times New Roman" w:hAnsi="Times New Roman"/>
          <w:sz w:val="28"/>
          <w:szCs w:val="28"/>
        </w:rPr>
        <w:t xml:space="preserve">. Материалы, изделия и конструкции для строительства поставляют: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а) предприятия складского хозяйства;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б) предприятия строительной индустрии;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в) предприятия поставщиков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59681E">
        <w:rPr>
          <w:rFonts w:ascii="Times New Roman" w:hAnsi="Times New Roman"/>
          <w:sz w:val="28"/>
          <w:szCs w:val="28"/>
        </w:rPr>
        <w:t xml:space="preserve">. Пакетирование кирпича производят: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а) в контейнерах;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б) в пакетах;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в) на поддонах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59681E">
        <w:rPr>
          <w:rFonts w:ascii="Times New Roman" w:hAnsi="Times New Roman"/>
          <w:sz w:val="28"/>
          <w:szCs w:val="28"/>
        </w:rPr>
        <w:t xml:space="preserve">. В каких единицах измерения исчисляют монтаж опалубки?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>а) м</w:t>
      </w:r>
      <w:r w:rsidRPr="009977D8">
        <w:rPr>
          <w:rFonts w:ascii="Times New Roman" w:hAnsi="Times New Roman"/>
          <w:sz w:val="28"/>
          <w:szCs w:val="28"/>
          <w:vertAlign w:val="superscript"/>
        </w:rPr>
        <w:t>3</w:t>
      </w:r>
      <w:r w:rsidRPr="0059681E">
        <w:rPr>
          <w:rFonts w:ascii="Times New Roman" w:hAnsi="Times New Roman"/>
          <w:sz w:val="28"/>
          <w:szCs w:val="28"/>
        </w:rPr>
        <w:t>;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>б) м</w:t>
      </w:r>
      <w:r w:rsidRPr="009977D8">
        <w:rPr>
          <w:rFonts w:ascii="Times New Roman" w:hAnsi="Times New Roman"/>
          <w:sz w:val="28"/>
          <w:szCs w:val="28"/>
          <w:vertAlign w:val="superscript"/>
        </w:rPr>
        <w:t>2</w:t>
      </w:r>
      <w:r w:rsidRPr="0059681E">
        <w:rPr>
          <w:rFonts w:ascii="Times New Roman" w:hAnsi="Times New Roman"/>
          <w:sz w:val="28"/>
          <w:szCs w:val="28"/>
        </w:rPr>
        <w:t xml:space="preserve">;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в) Тн;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Pr="0059681E">
        <w:rPr>
          <w:rFonts w:ascii="Times New Roman" w:hAnsi="Times New Roman"/>
          <w:sz w:val="28"/>
          <w:szCs w:val="28"/>
        </w:rPr>
        <w:t xml:space="preserve">. Какой коэффициент применяют при подсчёте объёмов кровельных покрытий?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а) 1,1;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б) 1,3;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1,5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59681E">
        <w:rPr>
          <w:rFonts w:ascii="Times New Roman" w:hAnsi="Times New Roman"/>
          <w:sz w:val="28"/>
          <w:szCs w:val="28"/>
        </w:rPr>
        <w:t xml:space="preserve">. Высота помещения равна 3м; </w:t>
      </w:r>
      <w:r>
        <w:rPr>
          <w:rFonts w:ascii="Times New Roman" w:hAnsi="Times New Roman"/>
          <w:sz w:val="28"/>
          <w:szCs w:val="28"/>
        </w:rPr>
        <w:t>п</w:t>
      </w:r>
      <w:r w:rsidRPr="0059681E">
        <w:rPr>
          <w:rFonts w:ascii="Times New Roman" w:hAnsi="Times New Roman"/>
          <w:sz w:val="28"/>
          <w:szCs w:val="28"/>
        </w:rPr>
        <w:t>лощадь 9м</w:t>
      </w:r>
      <w:r w:rsidRPr="009977D8"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59681E">
        <w:rPr>
          <w:rFonts w:ascii="Times New Roman" w:hAnsi="Times New Roman"/>
          <w:sz w:val="28"/>
          <w:szCs w:val="28"/>
        </w:rPr>
        <w:t xml:space="preserve"> Определите объём штукатурных работ.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>а) 40м</w:t>
      </w:r>
      <w:r w:rsidRPr="009977D8">
        <w:rPr>
          <w:rFonts w:ascii="Times New Roman" w:hAnsi="Times New Roman"/>
          <w:sz w:val="28"/>
          <w:szCs w:val="28"/>
          <w:vertAlign w:val="superscript"/>
        </w:rPr>
        <w:t>2</w:t>
      </w:r>
      <w:r w:rsidRPr="0059681E">
        <w:rPr>
          <w:rFonts w:ascii="Times New Roman" w:hAnsi="Times New Roman"/>
          <w:sz w:val="28"/>
          <w:szCs w:val="28"/>
        </w:rPr>
        <w:t xml:space="preserve">;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>б) 30м</w:t>
      </w:r>
      <w:r w:rsidRPr="009977D8">
        <w:rPr>
          <w:rFonts w:ascii="Times New Roman" w:hAnsi="Times New Roman"/>
          <w:sz w:val="28"/>
          <w:szCs w:val="28"/>
          <w:vertAlign w:val="superscript"/>
        </w:rPr>
        <w:t>2</w:t>
      </w:r>
      <w:r w:rsidRPr="0059681E">
        <w:rPr>
          <w:rFonts w:ascii="Times New Roman" w:hAnsi="Times New Roman"/>
          <w:sz w:val="28"/>
          <w:szCs w:val="28"/>
        </w:rPr>
        <w:t xml:space="preserve">;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>в) 36м</w:t>
      </w:r>
      <w:r w:rsidRPr="009977D8"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.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59681E">
        <w:rPr>
          <w:rFonts w:ascii="Times New Roman" w:hAnsi="Times New Roman"/>
          <w:sz w:val="28"/>
          <w:szCs w:val="28"/>
        </w:rPr>
        <w:t xml:space="preserve">. Периметр здания равен 28м; </w:t>
      </w:r>
      <w:r>
        <w:rPr>
          <w:rFonts w:ascii="Times New Roman" w:hAnsi="Times New Roman"/>
          <w:sz w:val="28"/>
          <w:szCs w:val="28"/>
        </w:rPr>
        <w:t>ш</w:t>
      </w:r>
      <w:r w:rsidRPr="0059681E">
        <w:rPr>
          <w:rFonts w:ascii="Times New Roman" w:hAnsi="Times New Roman"/>
          <w:sz w:val="28"/>
          <w:szCs w:val="28"/>
        </w:rPr>
        <w:t xml:space="preserve">ирина отмостки равна 1,2м; </w:t>
      </w:r>
      <w:r>
        <w:rPr>
          <w:rFonts w:ascii="Times New Roman" w:hAnsi="Times New Roman"/>
          <w:sz w:val="28"/>
          <w:szCs w:val="28"/>
        </w:rPr>
        <w:t>т</w:t>
      </w:r>
      <w:r w:rsidRPr="0059681E">
        <w:rPr>
          <w:rFonts w:ascii="Times New Roman" w:hAnsi="Times New Roman"/>
          <w:sz w:val="28"/>
          <w:szCs w:val="28"/>
        </w:rPr>
        <w:t>олщина уложенного асфальта – 50мм</w:t>
      </w:r>
      <w:r>
        <w:rPr>
          <w:rFonts w:ascii="Times New Roman" w:hAnsi="Times New Roman"/>
          <w:sz w:val="28"/>
          <w:szCs w:val="28"/>
        </w:rPr>
        <w:t>.</w:t>
      </w:r>
      <w:r w:rsidRPr="0059681E">
        <w:rPr>
          <w:rFonts w:ascii="Times New Roman" w:hAnsi="Times New Roman"/>
          <w:sz w:val="28"/>
          <w:szCs w:val="28"/>
        </w:rPr>
        <w:t xml:space="preserve"> Определите объём уложенного асфальта.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>а) 2,3м</w:t>
      </w:r>
      <w:r w:rsidRPr="009977D8">
        <w:rPr>
          <w:rFonts w:ascii="Times New Roman" w:hAnsi="Times New Roman"/>
          <w:sz w:val="28"/>
          <w:szCs w:val="28"/>
          <w:vertAlign w:val="superscript"/>
        </w:rPr>
        <w:t>3</w:t>
      </w:r>
      <w:r w:rsidRPr="0059681E">
        <w:rPr>
          <w:rFonts w:ascii="Times New Roman" w:hAnsi="Times New Roman"/>
          <w:sz w:val="28"/>
          <w:szCs w:val="28"/>
        </w:rPr>
        <w:t xml:space="preserve">;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>б) 1,68м</w:t>
      </w:r>
      <w:r w:rsidRPr="009977D8">
        <w:rPr>
          <w:rFonts w:ascii="Times New Roman" w:hAnsi="Times New Roman"/>
          <w:sz w:val="28"/>
          <w:szCs w:val="28"/>
          <w:vertAlign w:val="superscript"/>
        </w:rPr>
        <w:t>3</w:t>
      </w:r>
      <w:r w:rsidRPr="0059681E">
        <w:rPr>
          <w:rFonts w:ascii="Times New Roman" w:hAnsi="Times New Roman"/>
          <w:sz w:val="28"/>
          <w:szCs w:val="28"/>
        </w:rPr>
        <w:t xml:space="preserve">;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>в) 1,9м</w:t>
      </w:r>
      <w:r w:rsidRPr="009977D8">
        <w:rPr>
          <w:rFonts w:ascii="Times New Roman" w:hAnsi="Times New Roman"/>
          <w:sz w:val="28"/>
          <w:szCs w:val="28"/>
          <w:vertAlign w:val="superscript"/>
        </w:rPr>
        <w:t>3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59681E">
        <w:rPr>
          <w:rFonts w:ascii="Times New Roman" w:hAnsi="Times New Roman"/>
          <w:sz w:val="28"/>
          <w:szCs w:val="28"/>
        </w:rPr>
        <w:t xml:space="preserve">. Перемычки считают по штукам: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а) по толщине кладки;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б) по ширине проёма;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по длине проёма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Pr="0059681E">
        <w:rPr>
          <w:rFonts w:ascii="Times New Roman" w:hAnsi="Times New Roman"/>
          <w:sz w:val="28"/>
          <w:szCs w:val="28"/>
        </w:rPr>
        <w:t>. Сколько перемычек уложится в 1м</w:t>
      </w:r>
      <w:r w:rsidRPr="009977D8">
        <w:rPr>
          <w:rFonts w:ascii="Times New Roman" w:hAnsi="Times New Roman"/>
          <w:sz w:val="28"/>
          <w:szCs w:val="28"/>
          <w:vertAlign w:val="superscript"/>
        </w:rPr>
        <w:t>3</w:t>
      </w:r>
      <w:r w:rsidRPr="0059681E">
        <w:rPr>
          <w:rFonts w:ascii="Times New Roman" w:hAnsi="Times New Roman"/>
          <w:sz w:val="28"/>
          <w:szCs w:val="28"/>
        </w:rPr>
        <w:t xml:space="preserve">? Если ширина перемычки 250мм; </w:t>
      </w:r>
      <w:r>
        <w:rPr>
          <w:rFonts w:ascii="Times New Roman" w:hAnsi="Times New Roman"/>
          <w:sz w:val="28"/>
          <w:szCs w:val="28"/>
        </w:rPr>
        <w:t>в</w:t>
      </w:r>
      <w:r w:rsidRPr="0059681E">
        <w:rPr>
          <w:rFonts w:ascii="Times New Roman" w:hAnsi="Times New Roman"/>
          <w:sz w:val="28"/>
          <w:szCs w:val="28"/>
        </w:rPr>
        <w:t xml:space="preserve">ысота перемычки 200мм; </w:t>
      </w:r>
      <w:r>
        <w:rPr>
          <w:rFonts w:ascii="Times New Roman" w:hAnsi="Times New Roman"/>
          <w:sz w:val="28"/>
          <w:szCs w:val="28"/>
        </w:rPr>
        <w:t>д</w:t>
      </w:r>
      <w:r w:rsidRPr="0059681E">
        <w:rPr>
          <w:rFonts w:ascii="Times New Roman" w:hAnsi="Times New Roman"/>
          <w:sz w:val="28"/>
          <w:szCs w:val="28"/>
        </w:rPr>
        <w:t>лина перемычки 1000</w:t>
      </w:r>
      <w:r>
        <w:rPr>
          <w:rFonts w:ascii="Times New Roman" w:hAnsi="Times New Roman"/>
          <w:sz w:val="28"/>
          <w:szCs w:val="28"/>
        </w:rPr>
        <w:t>мм.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а) 22 штуки;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б) 20 штук;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25 штук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r w:rsidRPr="0059681E">
        <w:rPr>
          <w:rFonts w:ascii="Times New Roman" w:hAnsi="Times New Roman"/>
          <w:sz w:val="28"/>
          <w:szCs w:val="28"/>
        </w:rPr>
        <w:t xml:space="preserve">. Объём работ по оклейке обоев считают: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а) в квадратных метрах;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б) в погонных метрах;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по высоте помещения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</w:t>
      </w:r>
      <w:r w:rsidRPr="0059681E">
        <w:rPr>
          <w:rFonts w:ascii="Times New Roman" w:hAnsi="Times New Roman"/>
          <w:sz w:val="28"/>
          <w:szCs w:val="28"/>
        </w:rPr>
        <w:t xml:space="preserve">. Проверки качества СМР проводятся: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а) по квартальным планам;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б) по месячным планам;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по недельным планам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7</w:t>
      </w:r>
      <w:r w:rsidRPr="0059681E">
        <w:rPr>
          <w:rFonts w:ascii="Times New Roman" w:hAnsi="Times New Roman"/>
          <w:sz w:val="28"/>
          <w:szCs w:val="28"/>
        </w:rPr>
        <w:t>. Организации</w:t>
      </w:r>
      <w:r>
        <w:rPr>
          <w:rFonts w:ascii="Times New Roman" w:hAnsi="Times New Roman"/>
          <w:sz w:val="28"/>
          <w:szCs w:val="28"/>
        </w:rPr>
        <w:t>,</w:t>
      </w:r>
      <w:r w:rsidRPr="0059681E">
        <w:rPr>
          <w:rFonts w:ascii="Times New Roman" w:hAnsi="Times New Roman"/>
          <w:sz w:val="28"/>
          <w:szCs w:val="28"/>
        </w:rPr>
        <w:t xml:space="preserve"> выполняющие СМР обязаны обеспечить доступ на стройку работников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681E">
        <w:rPr>
          <w:rFonts w:ascii="Times New Roman" w:hAnsi="Times New Roman"/>
          <w:sz w:val="28"/>
          <w:szCs w:val="28"/>
        </w:rPr>
        <w:t>Госархстройнадзора: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а) только по договору;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б) только по разрешению;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беспрепятственно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8</w:t>
      </w:r>
      <w:r w:rsidRPr="0059681E">
        <w:rPr>
          <w:rFonts w:ascii="Times New Roman" w:hAnsi="Times New Roman"/>
          <w:sz w:val="28"/>
          <w:szCs w:val="28"/>
        </w:rPr>
        <w:t xml:space="preserve">. Технический надзор заказчика осуществляется: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а) в течении периода монтажных работ;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б) в течении всего периода строительства;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>в) в течении п</w:t>
      </w:r>
      <w:r>
        <w:rPr>
          <w:rFonts w:ascii="Times New Roman" w:hAnsi="Times New Roman"/>
          <w:sz w:val="28"/>
          <w:szCs w:val="28"/>
        </w:rPr>
        <w:t>ериода специальных видов работ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Pr="0059681E">
        <w:rPr>
          <w:rFonts w:ascii="Times New Roman" w:hAnsi="Times New Roman"/>
          <w:sz w:val="28"/>
          <w:szCs w:val="28"/>
        </w:rPr>
        <w:t>. Представитель инспекции технического надзора заказчика обязан: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 xml:space="preserve">а) знать и проверять движение рабочих по календарному плану;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59681E">
        <w:rPr>
          <w:rFonts w:ascii="Times New Roman" w:hAnsi="Times New Roman"/>
          <w:sz w:val="28"/>
          <w:szCs w:val="28"/>
        </w:rPr>
        <w:t xml:space="preserve">) знать кадровую политику подрядчика;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59681E">
        <w:rPr>
          <w:rFonts w:ascii="Times New Roman" w:hAnsi="Times New Roman"/>
          <w:sz w:val="28"/>
          <w:szCs w:val="28"/>
        </w:rPr>
        <w:t>) знать проект и руко</w:t>
      </w:r>
      <w:r>
        <w:rPr>
          <w:rFonts w:ascii="Times New Roman" w:hAnsi="Times New Roman"/>
          <w:sz w:val="28"/>
          <w:szCs w:val="28"/>
        </w:rPr>
        <w:t>водящие документы строительства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</w:t>
      </w:r>
      <w:r w:rsidRPr="0059681E">
        <w:rPr>
          <w:rFonts w:ascii="Times New Roman" w:hAnsi="Times New Roman"/>
          <w:sz w:val="28"/>
          <w:szCs w:val="28"/>
        </w:rPr>
        <w:t xml:space="preserve">. Соотнесите содержание столбца </w:t>
      </w:r>
      <w:r>
        <w:rPr>
          <w:rFonts w:ascii="Times New Roman" w:hAnsi="Times New Roman"/>
          <w:sz w:val="28"/>
          <w:szCs w:val="28"/>
        </w:rPr>
        <w:t>1</w:t>
      </w:r>
      <w:r w:rsidRPr="0059681E">
        <w:rPr>
          <w:rFonts w:ascii="Times New Roman" w:hAnsi="Times New Roman"/>
          <w:sz w:val="28"/>
          <w:szCs w:val="28"/>
        </w:rPr>
        <w:t xml:space="preserve">, с содержанием столбца </w:t>
      </w:r>
      <w:r>
        <w:rPr>
          <w:rFonts w:ascii="Times New Roman" w:hAnsi="Times New Roman"/>
          <w:sz w:val="28"/>
          <w:szCs w:val="28"/>
        </w:rPr>
        <w:t>2</w:t>
      </w:r>
      <w:r w:rsidRPr="0059681E">
        <w:rPr>
          <w:rFonts w:ascii="Times New Roman" w:hAnsi="Times New Roman"/>
          <w:sz w:val="28"/>
          <w:szCs w:val="28"/>
        </w:rPr>
        <w:t xml:space="preserve">. Запишите в соответствующие строки бланка ответов букву из столбца </w:t>
      </w:r>
      <w:r>
        <w:rPr>
          <w:rFonts w:ascii="Times New Roman" w:hAnsi="Times New Roman"/>
          <w:sz w:val="28"/>
          <w:szCs w:val="28"/>
        </w:rPr>
        <w:t>2</w:t>
      </w:r>
      <w:r w:rsidRPr="0059681E">
        <w:rPr>
          <w:rFonts w:ascii="Times New Roman" w:hAnsi="Times New Roman"/>
          <w:sz w:val="28"/>
          <w:szCs w:val="28"/>
        </w:rPr>
        <w:t>, обозначающую правильный ответ на вопросы столбца 1. В результате выполнения Вы получите посл</w:t>
      </w:r>
      <w:r>
        <w:rPr>
          <w:rFonts w:ascii="Times New Roman" w:hAnsi="Times New Roman"/>
          <w:sz w:val="28"/>
          <w:szCs w:val="28"/>
        </w:rPr>
        <w:t>едовательность букв. № 1-а; 2-б.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88"/>
        <w:gridCol w:w="6533"/>
      </w:tblGrid>
      <w:tr w:rsidR="00790031" w:rsidRPr="00F62C0B" w:rsidTr="00347FB5">
        <w:tc>
          <w:tcPr>
            <w:tcW w:w="3888" w:type="dxa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C0B">
              <w:rPr>
                <w:rFonts w:ascii="Times New Roman" w:hAnsi="Times New Roman"/>
                <w:sz w:val="24"/>
                <w:szCs w:val="24"/>
              </w:rPr>
              <w:t>Виды контроля качества</w:t>
            </w:r>
          </w:p>
        </w:tc>
        <w:tc>
          <w:tcPr>
            <w:tcW w:w="6533" w:type="dxa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C0B">
              <w:rPr>
                <w:rFonts w:ascii="Times New Roman" w:hAnsi="Times New Roman"/>
                <w:sz w:val="24"/>
                <w:szCs w:val="24"/>
              </w:rPr>
              <w:t>Определение вида контроля</w:t>
            </w:r>
          </w:p>
        </w:tc>
      </w:tr>
      <w:tr w:rsidR="00790031" w:rsidRPr="00F62C0B" w:rsidTr="00347FB5">
        <w:tc>
          <w:tcPr>
            <w:tcW w:w="3888" w:type="dxa"/>
          </w:tcPr>
          <w:p w:rsidR="00790031" w:rsidRPr="00F62C0B" w:rsidRDefault="00790031" w:rsidP="00F62C0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C0B">
              <w:rPr>
                <w:rFonts w:ascii="Times New Roman" w:hAnsi="Times New Roman"/>
                <w:sz w:val="24"/>
                <w:szCs w:val="24"/>
              </w:rPr>
              <w:t>1. Визуальный</w:t>
            </w:r>
          </w:p>
        </w:tc>
        <w:tc>
          <w:tcPr>
            <w:tcW w:w="6533" w:type="dxa"/>
          </w:tcPr>
          <w:p w:rsidR="00790031" w:rsidRPr="00F62C0B" w:rsidRDefault="00790031" w:rsidP="00F62C0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C0B">
              <w:rPr>
                <w:rFonts w:ascii="Times New Roman" w:hAnsi="Times New Roman"/>
                <w:sz w:val="24"/>
                <w:szCs w:val="24"/>
              </w:rPr>
              <w:t>а) определение фактических размеров конструкций, монтажных узлов, с использованием нивелиров, теодолитов, мерных линеек, рулеток</w:t>
            </w:r>
          </w:p>
        </w:tc>
      </w:tr>
      <w:tr w:rsidR="00790031" w:rsidRPr="00F62C0B" w:rsidTr="00347FB5">
        <w:tc>
          <w:tcPr>
            <w:tcW w:w="3888" w:type="dxa"/>
          </w:tcPr>
          <w:p w:rsidR="00790031" w:rsidRPr="00F62C0B" w:rsidRDefault="00790031" w:rsidP="00F62C0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C0B">
              <w:rPr>
                <w:rFonts w:ascii="Times New Roman" w:hAnsi="Times New Roman"/>
                <w:sz w:val="24"/>
                <w:szCs w:val="24"/>
              </w:rPr>
              <w:t>2. Соблюдение линейных размеров</w:t>
            </w:r>
          </w:p>
        </w:tc>
        <w:tc>
          <w:tcPr>
            <w:tcW w:w="6533" w:type="dxa"/>
          </w:tcPr>
          <w:p w:rsidR="00790031" w:rsidRPr="00F62C0B" w:rsidRDefault="00790031" w:rsidP="00F62C0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C0B">
              <w:rPr>
                <w:rFonts w:ascii="Times New Roman" w:hAnsi="Times New Roman"/>
                <w:sz w:val="24"/>
                <w:szCs w:val="24"/>
              </w:rPr>
              <w:t>б) определение качества конструкций, узлов, частей здания, которые доступны для обозрения</w:t>
            </w:r>
          </w:p>
        </w:tc>
      </w:tr>
      <w:tr w:rsidR="00790031" w:rsidRPr="00F62C0B" w:rsidTr="00347FB5">
        <w:tc>
          <w:tcPr>
            <w:tcW w:w="3888" w:type="dxa"/>
          </w:tcPr>
          <w:p w:rsidR="00790031" w:rsidRPr="00F62C0B" w:rsidRDefault="00790031" w:rsidP="00F62C0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C0B">
              <w:rPr>
                <w:rFonts w:ascii="Times New Roman" w:hAnsi="Times New Roman"/>
                <w:sz w:val="24"/>
                <w:szCs w:val="24"/>
              </w:rPr>
              <w:t>3. Метод разрушающий</w:t>
            </w:r>
          </w:p>
        </w:tc>
        <w:tc>
          <w:tcPr>
            <w:tcW w:w="6533" w:type="dxa"/>
          </w:tcPr>
          <w:p w:rsidR="00790031" w:rsidRPr="00F62C0B" w:rsidRDefault="00790031" w:rsidP="00F62C0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C0B">
              <w:rPr>
                <w:rFonts w:ascii="Times New Roman" w:hAnsi="Times New Roman"/>
                <w:sz w:val="24"/>
                <w:szCs w:val="24"/>
              </w:rPr>
              <w:t>в) определение прочностных, влажностных и деформационных характеристик материалов</w:t>
            </w:r>
          </w:p>
        </w:tc>
      </w:tr>
      <w:tr w:rsidR="00790031" w:rsidRPr="00F62C0B" w:rsidTr="00347FB5">
        <w:tc>
          <w:tcPr>
            <w:tcW w:w="3888" w:type="dxa"/>
          </w:tcPr>
          <w:p w:rsidR="00790031" w:rsidRPr="00F62C0B" w:rsidRDefault="00790031" w:rsidP="00F62C0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C0B">
              <w:rPr>
                <w:rFonts w:ascii="Times New Roman" w:hAnsi="Times New Roman"/>
                <w:sz w:val="24"/>
                <w:szCs w:val="24"/>
              </w:rPr>
              <w:t>4. Метод неразрушающий</w:t>
            </w:r>
          </w:p>
        </w:tc>
        <w:tc>
          <w:tcPr>
            <w:tcW w:w="6533" w:type="dxa"/>
          </w:tcPr>
          <w:p w:rsidR="00790031" w:rsidRPr="00F62C0B" w:rsidRDefault="00790031" w:rsidP="00F62C0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2C0B">
              <w:rPr>
                <w:rFonts w:ascii="Times New Roman" w:hAnsi="Times New Roman"/>
                <w:sz w:val="24"/>
                <w:szCs w:val="24"/>
              </w:rPr>
              <w:t>г) определение основных характеристик физико-механических свойств материалов, без их повреждения</w:t>
            </w:r>
          </w:p>
        </w:tc>
      </w:tr>
    </w:tbl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Pr="0059681E">
        <w:rPr>
          <w:rFonts w:ascii="Times New Roman" w:hAnsi="Times New Roman"/>
          <w:sz w:val="28"/>
          <w:szCs w:val="28"/>
        </w:rPr>
        <w:t xml:space="preserve">. Работа технического надзора заканчивается после полного решения всех вопросов по вводу объекта в эксплуатацию и закрытию ….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2</w:t>
      </w:r>
      <w:r w:rsidRPr="0059681E">
        <w:rPr>
          <w:rFonts w:ascii="Times New Roman" w:hAnsi="Times New Roman"/>
          <w:sz w:val="28"/>
          <w:szCs w:val="28"/>
        </w:rPr>
        <w:t xml:space="preserve">. Авторский надзор осуществляется на основании …заключённого заказчиком.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3</w:t>
      </w:r>
      <w:r w:rsidRPr="0059681E">
        <w:rPr>
          <w:rFonts w:ascii="Times New Roman" w:hAnsi="Times New Roman"/>
          <w:sz w:val="28"/>
          <w:szCs w:val="28"/>
        </w:rPr>
        <w:t xml:space="preserve">. Авторский надзор проводится …организаций.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4</w:t>
      </w:r>
      <w:r w:rsidRPr="0059681E">
        <w:rPr>
          <w:rFonts w:ascii="Times New Roman" w:hAnsi="Times New Roman"/>
          <w:sz w:val="28"/>
          <w:szCs w:val="28"/>
        </w:rPr>
        <w:t xml:space="preserve">. Авторский надзор введён с целью улучшения качества и снижения стоимости ….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5</w:t>
      </w:r>
      <w:r w:rsidRPr="0059681E">
        <w:rPr>
          <w:rFonts w:ascii="Times New Roman" w:hAnsi="Times New Roman"/>
          <w:sz w:val="28"/>
          <w:szCs w:val="28"/>
        </w:rPr>
        <w:t xml:space="preserve">. Проведение авторского надзора за строительством объекта осуществляет главный инженер ………. </w:t>
      </w:r>
    </w:p>
    <w:p w:rsidR="00790031" w:rsidRDefault="00790031" w:rsidP="0059681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6</w:t>
      </w:r>
      <w:r w:rsidRPr="0059681E">
        <w:rPr>
          <w:rFonts w:ascii="Times New Roman" w:hAnsi="Times New Roman"/>
          <w:sz w:val="28"/>
          <w:szCs w:val="28"/>
        </w:rPr>
        <w:t>. Брак в строительстве возникает вследствие некачественных проектных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681E">
        <w:rPr>
          <w:rFonts w:ascii="Times New Roman" w:hAnsi="Times New Roman"/>
          <w:sz w:val="28"/>
          <w:szCs w:val="28"/>
        </w:rPr>
        <w:t xml:space="preserve">разработок или отступлений от проектных … </w:t>
      </w:r>
    </w:p>
    <w:p w:rsidR="00790031" w:rsidRPr="0059681E" w:rsidRDefault="00790031" w:rsidP="0059681E">
      <w:pPr>
        <w:spacing w:after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59681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7</w:t>
      </w:r>
      <w:r w:rsidRPr="0059681E">
        <w:rPr>
          <w:rFonts w:ascii="Times New Roman" w:hAnsi="Times New Roman"/>
          <w:sz w:val="28"/>
          <w:szCs w:val="28"/>
        </w:rPr>
        <w:t>. Качество СМР зависит не только от работы исполнителей, но и от активного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681E">
        <w:rPr>
          <w:rFonts w:ascii="Times New Roman" w:hAnsi="Times New Roman"/>
          <w:sz w:val="28"/>
          <w:szCs w:val="28"/>
        </w:rPr>
        <w:t>участия в ней всего персонала строительной 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4"/>
        <w:gridCol w:w="694"/>
        <w:gridCol w:w="694"/>
        <w:gridCol w:w="694"/>
        <w:gridCol w:w="695"/>
        <w:gridCol w:w="695"/>
        <w:gridCol w:w="695"/>
        <w:gridCol w:w="695"/>
        <w:gridCol w:w="695"/>
        <w:gridCol w:w="695"/>
        <w:gridCol w:w="695"/>
        <w:gridCol w:w="695"/>
        <w:gridCol w:w="695"/>
        <w:gridCol w:w="695"/>
        <w:gridCol w:w="695"/>
      </w:tblGrid>
      <w:tr w:rsidR="00790031" w:rsidRPr="00F62C0B" w:rsidTr="00F62C0B">
        <w:tc>
          <w:tcPr>
            <w:tcW w:w="694" w:type="dxa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4" w:type="dxa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94" w:type="dxa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694" w:type="dxa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695" w:type="dxa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695" w:type="dxa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695" w:type="dxa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695" w:type="dxa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695" w:type="dxa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695" w:type="dxa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95" w:type="dxa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695" w:type="dxa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695" w:type="dxa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695" w:type="dxa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695" w:type="dxa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</w:tr>
      <w:tr w:rsidR="00790031" w:rsidRPr="00F62C0B" w:rsidTr="00CF0E6E">
        <w:tc>
          <w:tcPr>
            <w:tcW w:w="694" w:type="dxa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</w:p>
        </w:tc>
        <w:tc>
          <w:tcPr>
            <w:tcW w:w="694" w:type="dxa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</w:p>
        </w:tc>
        <w:tc>
          <w:tcPr>
            <w:tcW w:w="694" w:type="dxa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</w:p>
        </w:tc>
        <w:tc>
          <w:tcPr>
            <w:tcW w:w="694" w:type="dxa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</w:p>
        </w:tc>
        <w:tc>
          <w:tcPr>
            <w:tcW w:w="695" w:type="dxa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</w:p>
        </w:tc>
        <w:tc>
          <w:tcPr>
            <w:tcW w:w="695" w:type="dxa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</w:p>
        </w:tc>
        <w:tc>
          <w:tcPr>
            <w:tcW w:w="695" w:type="dxa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  <w:tc>
          <w:tcPr>
            <w:tcW w:w="695" w:type="dxa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</w:p>
        </w:tc>
        <w:tc>
          <w:tcPr>
            <w:tcW w:w="695" w:type="dxa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  <w:tc>
          <w:tcPr>
            <w:tcW w:w="695" w:type="dxa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</w:p>
        </w:tc>
        <w:tc>
          <w:tcPr>
            <w:tcW w:w="695" w:type="dxa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</w:p>
        </w:tc>
        <w:tc>
          <w:tcPr>
            <w:tcW w:w="695" w:type="dxa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  <w:tc>
          <w:tcPr>
            <w:tcW w:w="695" w:type="dxa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</w:p>
        </w:tc>
        <w:tc>
          <w:tcPr>
            <w:tcW w:w="695" w:type="dxa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  <w:tc>
          <w:tcPr>
            <w:tcW w:w="695" w:type="dxa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</w:p>
        </w:tc>
      </w:tr>
      <w:tr w:rsidR="00790031" w:rsidRPr="00F62C0B" w:rsidTr="00CF0E6E">
        <w:tc>
          <w:tcPr>
            <w:tcW w:w="694" w:type="dxa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694" w:type="dxa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694" w:type="dxa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694" w:type="dxa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695" w:type="dxa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695" w:type="dxa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695" w:type="dxa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695" w:type="dxa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695" w:type="dxa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695" w:type="dxa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695" w:type="dxa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</w:p>
        </w:tc>
        <w:tc>
          <w:tcPr>
            <w:tcW w:w="695" w:type="dxa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2085" w:type="dxa"/>
            <w:gridSpan w:val="3"/>
            <w:vMerge w:val="restart"/>
            <w:tcBorders>
              <w:bottom w:val="nil"/>
              <w:right w:val="nil"/>
            </w:tcBorders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90031" w:rsidRPr="00F62C0B" w:rsidTr="00CF0E6E">
        <w:trPr>
          <w:cantSplit/>
          <w:trHeight w:val="1990"/>
        </w:trPr>
        <w:tc>
          <w:tcPr>
            <w:tcW w:w="694" w:type="dxa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</w:p>
        </w:tc>
        <w:tc>
          <w:tcPr>
            <w:tcW w:w="694" w:type="dxa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</w:p>
        </w:tc>
        <w:tc>
          <w:tcPr>
            <w:tcW w:w="694" w:type="dxa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</w:p>
        </w:tc>
        <w:tc>
          <w:tcPr>
            <w:tcW w:w="694" w:type="dxa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</w:p>
        </w:tc>
        <w:tc>
          <w:tcPr>
            <w:tcW w:w="695" w:type="dxa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1б; 2а; 3в; 4г</w:t>
            </w:r>
          </w:p>
        </w:tc>
        <w:tc>
          <w:tcPr>
            <w:tcW w:w="695" w:type="dxa"/>
            <w:textDirection w:val="btLr"/>
          </w:tcPr>
          <w:p w:rsidR="00790031" w:rsidRPr="00F62C0B" w:rsidRDefault="00790031" w:rsidP="00F62C0B">
            <w:pPr>
              <w:spacing w:after="0"/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финансирования</w:t>
            </w:r>
          </w:p>
        </w:tc>
        <w:tc>
          <w:tcPr>
            <w:tcW w:w="695" w:type="dxa"/>
            <w:textDirection w:val="btLr"/>
          </w:tcPr>
          <w:p w:rsidR="00790031" w:rsidRPr="00F62C0B" w:rsidRDefault="00790031" w:rsidP="00F62C0B">
            <w:pPr>
              <w:spacing w:after="0"/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договора</w:t>
            </w:r>
          </w:p>
        </w:tc>
        <w:tc>
          <w:tcPr>
            <w:tcW w:w="695" w:type="dxa"/>
            <w:textDirection w:val="btLr"/>
          </w:tcPr>
          <w:p w:rsidR="00790031" w:rsidRPr="00F62C0B" w:rsidRDefault="00790031" w:rsidP="00F62C0B">
            <w:pPr>
              <w:spacing w:after="0"/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проектной</w:t>
            </w:r>
          </w:p>
        </w:tc>
        <w:tc>
          <w:tcPr>
            <w:tcW w:w="695" w:type="dxa"/>
            <w:textDirection w:val="btLr"/>
          </w:tcPr>
          <w:p w:rsidR="00790031" w:rsidRPr="00F62C0B" w:rsidRDefault="00790031" w:rsidP="00F62C0B">
            <w:pPr>
              <w:spacing w:after="0"/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строительства</w:t>
            </w:r>
          </w:p>
        </w:tc>
        <w:tc>
          <w:tcPr>
            <w:tcW w:w="695" w:type="dxa"/>
            <w:textDirection w:val="btLr"/>
          </w:tcPr>
          <w:p w:rsidR="00790031" w:rsidRPr="00F62C0B" w:rsidRDefault="00790031" w:rsidP="00F62C0B">
            <w:pPr>
              <w:spacing w:after="0"/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проекта</w:t>
            </w:r>
          </w:p>
        </w:tc>
        <w:tc>
          <w:tcPr>
            <w:tcW w:w="695" w:type="dxa"/>
            <w:textDirection w:val="btLr"/>
          </w:tcPr>
          <w:p w:rsidR="00790031" w:rsidRPr="00F62C0B" w:rsidRDefault="00790031" w:rsidP="00F62C0B">
            <w:pPr>
              <w:spacing w:after="0"/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решений</w:t>
            </w:r>
          </w:p>
        </w:tc>
        <w:tc>
          <w:tcPr>
            <w:tcW w:w="695" w:type="dxa"/>
            <w:textDirection w:val="btLr"/>
          </w:tcPr>
          <w:p w:rsidR="00790031" w:rsidRPr="00F62C0B" w:rsidRDefault="00790031" w:rsidP="00F62C0B">
            <w:pPr>
              <w:spacing w:after="0"/>
              <w:ind w:left="113"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62C0B">
              <w:rPr>
                <w:rFonts w:ascii="Times New Roman" w:hAnsi="Times New Roman"/>
                <w:bCs/>
                <w:sz w:val="24"/>
                <w:szCs w:val="24"/>
              </w:rPr>
              <w:t>организации</w:t>
            </w:r>
          </w:p>
        </w:tc>
        <w:tc>
          <w:tcPr>
            <w:tcW w:w="2085" w:type="dxa"/>
            <w:gridSpan w:val="3"/>
            <w:vMerge/>
            <w:tcBorders>
              <w:bottom w:val="nil"/>
              <w:right w:val="nil"/>
            </w:tcBorders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790031" w:rsidRPr="00F072BE" w:rsidRDefault="00790031" w:rsidP="00F072BE">
      <w:pPr>
        <w:autoSpaceDE w:val="0"/>
        <w:autoSpaceDN w:val="0"/>
        <w:adjustRightInd w:val="0"/>
        <w:spacing w:before="240"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b/>
          <w:bCs/>
          <w:color w:val="000000"/>
          <w:sz w:val="28"/>
          <w:szCs w:val="28"/>
        </w:rPr>
        <w:t>Оценочные средства для проверки остато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чных знаний за прошедший период</w:t>
      </w:r>
    </w:p>
    <w:p w:rsidR="00790031" w:rsidRPr="00F072BE" w:rsidRDefault="00790031" w:rsidP="00F072B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Вариант 1</w:t>
      </w:r>
    </w:p>
    <w:p w:rsidR="00790031" w:rsidRPr="00F072BE" w:rsidRDefault="00790031" w:rsidP="00F072B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b/>
          <w:bCs/>
          <w:color w:val="000000"/>
          <w:sz w:val="28"/>
          <w:szCs w:val="28"/>
        </w:rPr>
        <w:t xml:space="preserve">1. В какие сроки проводится контроль качества строительства здания, персоналом подрядных строительных организаций и представителями заказчика: </w:t>
      </w:r>
    </w:p>
    <w:p w:rsidR="00790031" w:rsidRPr="00F072BE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b/>
          <w:bCs/>
          <w:color w:val="000000"/>
          <w:sz w:val="28"/>
          <w:szCs w:val="28"/>
        </w:rPr>
        <w:t xml:space="preserve">а) ежедневно; </w:t>
      </w:r>
    </w:p>
    <w:p w:rsidR="00790031" w:rsidRPr="00F072BE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color w:val="000000"/>
          <w:sz w:val="28"/>
          <w:szCs w:val="28"/>
        </w:rPr>
        <w:t xml:space="preserve">б) периодически; </w:t>
      </w:r>
    </w:p>
    <w:p w:rsidR="00790031" w:rsidRPr="00F072BE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color w:val="000000"/>
          <w:sz w:val="28"/>
          <w:szCs w:val="28"/>
        </w:rPr>
        <w:t xml:space="preserve">в) один раз в квартал. </w:t>
      </w:r>
    </w:p>
    <w:p w:rsidR="00790031" w:rsidRPr="00F072BE" w:rsidRDefault="00790031" w:rsidP="00F072B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b/>
          <w:bCs/>
          <w:color w:val="000000"/>
          <w:sz w:val="28"/>
          <w:szCs w:val="28"/>
        </w:rPr>
        <w:t xml:space="preserve">2. При контроле и приёмке строительных работ проверяют: </w:t>
      </w:r>
    </w:p>
    <w:p w:rsidR="00790031" w:rsidRPr="00F072BE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color w:val="000000"/>
          <w:sz w:val="28"/>
          <w:szCs w:val="28"/>
        </w:rPr>
        <w:t xml:space="preserve">а) общий журнал работ; </w:t>
      </w:r>
    </w:p>
    <w:p w:rsidR="00790031" w:rsidRPr="00F072BE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color w:val="000000"/>
          <w:sz w:val="28"/>
          <w:szCs w:val="28"/>
        </w:rPr>
        <w:t xml:space="preserve">б) журналы по отдельным видам работ; </w:t>
      </w:r>
    </w:p>
    <w:p w:rsidR="00790031" w:rsidRPr="00F072BE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b/>
          <w:bCs/>
          <w:color w:val="000000"/>
          <w:sz w:val="28"/>
          <w:szCs w:val="28"/>
        </w:rPr>
        <w:t xml:space="preserve">в) и то, и другое. </w:t>
      </w:r>
    </w:p>
    <w:p w:rsidR="00790031" w:rsidRPr="00F072BE" w:rsidRDefault="00790031" w:rsidP="00F072B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3</w:t>
      </w:r>
      <w:r w:rsidRPr="00F072BE">
        <w:rPr>
          <w:rFonts w:ascii="Times New Roman" w:hAnsi="Times New Roman"/>
          <w:b/>
          <w:bCs/>
          <w:color w:val="000000"/>
          <w:sz w:val="28"/>
          <w:szCs w:val="28"/>
        </w:rPr>
        <w:t xml:space="preserve">. Дороги на строительной площадке бывают </w:t>
      </w:r>
    </w:p>
    <w:p w:rsidR="00790031" w:rsidRPr="00F072BE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color w:val="000000"/>
          <w:sz w:val="28"/>
          <w:szCs w:val="28"/>
        </w:rPr>
        <w:t xml:space="preserve">1) Круглые; </w:t>
      </w:r>
    </w:p>
    <w:p w:rsidR="00790031" w:rsidRPr="00F072BE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color w:val="000000"/>
          <w:sz w:val="28"/>
          <w:szCs w:val="28"/>
        </w:rPr>
        <w:t xml:space="preserve">2) Кольцевые; </w:t>
      </w:r>
    </w:p>
    <w:p w:rsidR="00790031" w:rsidRPr="00F072BE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4</w:t>
      </w:r>
      <w:r w:rsidRPr="00F072BE">
        <w:rPr>
          <w:rFonts w:ascii="Times New Roman" w:hAnsi="Times New Roman"/>
          <w:b/>
          <w:bCs/>
          <w:color w:val="000000"/>
          <w:sz w:val="28"/>
          <w:szCs w:val="28"/>
        </w:rPr>
        <w:t xml:space="preserve">) Постоянные; </w:t>
      </w:r>
    </w:p>
    <w:p w:rsidR="00790031" w:rsidRPr="00F072BE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color w:val="000000"/>
          <w:sz w:val="28"/>
          <w:szCs w:val="28"/>
        </w:rPr>
        <w:t xml:space="preserve">4) Временные; </w:t>
      </w:r>
    </w:p>
    <w:p w:rsidR="00790031" w:rsidRPr="00F072BE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color w:val="000000"/>
          <w:sz w:val="28"/>
          <w:szCs w:val="28"/>
        </w:rPr>
        <w:t xml:space="preserve">5) Узкие; </w:t>
      </w:r>
    </w:p>
    <w:p w:rsidR="00790031" w:rsidRPr="00F072BE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color w:val="000000"/>
          <w:sz w:val="28"/>
          <w:szCs w:val="28"/>
        </w:rPr>
        <w:t xml:space="preserve">6) Высокие. </w:t>
      </w:r>
    </w:p>
    <w:p w:rsidR="00790031" w:rsidRPr="00F072BE" w:rsidRDefault="00790031" w:rsidP="00F072B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b/>
          <w:bCs/>
          <w:color w:val="000000"/>
          <w:sz w:val="28"/>
          <w:szCs w:val="28"/>
        </w:rPr>
        <w:t xml:space="preserve">5. Обозначения общих чертежей рабочего проекта </w:t>
      </w:r>
    </w:p>
    <w:p w:rsidR="00790031" w:rsidRPr="00F072BE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072BE">
        <w:rPr>
          <w:rFonts w:ascii="Times New Roman" w:hAnsi="Times New Roman"/>
          <w:b/>
          <w:color w:val="000000"/>
          <w:sz w:val="28"/>
          <w:szCs w:val="28"/>
        </w:rPr>
        <w:t xml:space="preserve">1) КЖ; </w:t>
      </w:r>
    </w:p>
    <w:p w:rsidR="00790031" w:rsidRPr="00F072BE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072BE">
        <w:rPr>
          <w:rFonts w:ascii="Times New Roman" w:hAnsi="Times New Roman"/>
          <w:b/>
          <w:color w:val="000000"/>
          <w:sz w:val="28"/>
          <w:szCs w:val="28"/>
        </w:rPr>
        <w:t xml:space="preserve">2) АС; </w:t>
      </w:r>
    </w:p>
    <w:p w:rsidR="00790031" w:rsidRPr="00F072BE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b/>
          <w:color w:val="000000"/>
          <w:sz w:val="28"/>
          <w:szCs w:val="28"/>
        </w:rPr>
        <w:t xml:space="preserve">3) КМ; </w:t>
      </w:r>
    </w:p>
    <w:p w:rsidR="00790031" w:rsidRPr="00F072BE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color w:val="000000"/>
          <w:sz w:val="28"/>
          <w:szCs w:val="28"/>
        </w:rPr>
        <w:t xml:space="preserve">4) КМД; </w:t>
      </w:r>
    </w:p>
    <w:p w:rsidR="00790031" w:rsidRPr="00F072BE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color w:val="000000"/>
          <w:sz w:val="28"/>
          <w:szCs w:val="28"/>
        </w:rPr>
        <w:t xml:space="preserve">5) КЖД; </w:t>
      </w:r>
    </w:p>
    <w:p w:rsidR="00790031" w:rsidRPr="00F072BE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color w:val="000000"/>
          <w:sz w:val="28"/>
          <w:szCs w:val="28"/>
        </w:rPr>
        <w:t xml:space="preserve">6) АЗС. </w:t>
      </w:r>
    </w:p>
    <w:p w:rsidR="00790031" w:rsidRDefault="00790031" w:rsidP="00F072B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b/>
          <w:bCs/>
          <w:color w:val="000000"/>
          <w:sz w:val="28"/>
          <w:szCs w:val="28"/>
        </w:rPr>
        <w:t>6. Виды сварных швов относительно действующей силы подразделяются на</w:t>
      </w:r>
    </w:p>
    <w:p w:rsidR="00790031" w:rsidRPr="00F072BE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072BE">
        <w:rPr>
          <w:rFonts w:ascii="Times New Roman" w:hAnsi="Times New Roman"/>
          <w:b/>
          <w:color w:val="000000"/>
          <w:sz w:val="28"/>
          <w:szCs w:val="28"/>
        </w:rPr>
        <w:t>А) лобовые;</w:t>
      </w:r>
    </w:p>
    <w:p w:rsidR="00790031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Б) сплошные;</w:t>
      </w:r>
    </w:p>
    <w:p w:rsidR="00790031" w:rsidRPr="00F072BE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072BE">
        <w:rPr>
          <w:rFonts w:ascii="Times New Roman" w:hAnsi="Times New Roman"/>
          <w:b/>
          <w:color w:val="000000"/>
          <w:sz w:val="28"/>
          <w:szCs w:val="28"/>
        </w:rPr>
        <w:t>В) фланговые;</w:t>
      </w:r>
    </w:p>
    <w:p w:rsidR="00790031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Г) вогнутые;</w:t>
      </w:r>
    </w:p>
    <w:p w:rsidR="00790031" w:rsidRPr="00F072BE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072BE">
        <w:rPr>
          <w:rFonts w:ascii="Times New Roman" w:hAnsi="Times New Roman"/>
          <w:b/>
          <w:color w:val="000000"/>
          <w:sz w:val="28"/>
          <w:szCs w:val="28"/>
        </w:rPr>
        <w:t>Д) косые.</w:t>
      </w:r>
    </w:p>
    <w:p w:rsidR="00790031" w:rsidRPr="00F072BE" w:rsidRDefault="00790031" w:rsidP="00F072B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7. Способы монтажа</w:t>
      </w:r>
    </w:p>
    <w:tbl>
      <w:tblPr>
        <w:tblW w:w="0" w:type="auto"/>
        <w:tblLook w:val="00A0"/>
      </w:tblPr>
      <w:tblGrid>
        <w:gridCol w:w="6912"/>
        <w:gridCol w:w="3509"/>
      </w:tblGrid>
      <w:tr w:rsidR="00790031" w:rsidRPr="00F62C0B" w:rsidTr="00F62C0B">
        <w:tc>
          <w:tcPr>
            <w:tcW w:w="6912" w:type="dxa"/>
          </w:tcPr>
          <w:p w:rsidR="00790031" w:rsidRPr="00F62C0B" w:rsidRDefault="00790031" w:rsidP="00F62C0B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62C0B">
              <w:rPr>
                <w:rFonts w:ascii="Times New Roman" w:hAnsi="Times New Roman"/>
                <w:bCs/>
                <w:sz w:val="28"/>
                <w:szCs w:val="28"/>
              </w:rPr>
              <w:t>а) поворот</w:t>
            </w:r>
          </w:p>
        </w:tc>
        <w:tc>
          <w:tcPr>
            <w:tcW w:w="3509" w:type="dxa"/>
            <w:vMerge w:val="restart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30D4">
              <w:rPr>
                <w:rFonts w:ascii="Times New Roman" w:hAnsi="Times New Roman"/>
                <w:bCs/>
                <w:sz w:val="28"/>
                <w:szCs w:val="28"/>
              </w:rPr>
              <w:pict>
                <v:shape id="_x0000_i1026" type="#_x0000_t75" style="width:95.25pt;height:87pt">
                  <v:imagedata r:id="rId53" o:title=""/>
                </v:shape>
              </w:pict>
            </w:r>
          </w:p>
        </w:tc>
      </w:tr>
      <w:tr w:rsidR="00790031" w:rsidRPr="00F62C0B" w:rsidTr="00F62C0B">
        <w:tc>
          <w:tcPr>
            <w:tcW w:w="6912" w:type="dxa"/>
          </w:tcPr>
          <w:p w:rsidR="00790031" w:rsidRPr="00F62C0B" w:rsidRDefault="00790031" w:rsidP="00F62C0B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62C0B">
              <w:rPr>
                <w:rFonts w:ascii="Times New Roman" w:hAnsi="Times New Roman"/>
                <w:b/>
                <w:bCs/>
                <w:sz w:val="28"/>
                <w:szCs w:val="28"/>
              </w:rPr>
              <w:t>б) подращивание</w:t>
            </w:r>
          </w:p>
        </w:tc>
        <w:tc>
          <w:tcPr>
            <w:tcW w:w="3509" w:type="dxa"/>
            <w:vMerge/>
          </w:tcPr>
          <w:p w:rsidR="00790031" w:rsidRPr="00F62C0B" w:rsidRDefault="00790031" w:rsidP="00F62C0B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790031" w:rsidRPr="00F62C0B" w:rsidTr="00F62C0B">
        <w:tc>
          <w:tcPr>
            <w:tcW w:w="6912" w:type="dxa"/>
          </w:tcPr>
          <w:p w:rsidR="00790031" w:rsidRPr="00F62C0B" w:rsidRDefault="00790031" w:rsidP="00F62C0B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62C0B">
              <w:rPr>
                <w:rFonts w:ascii="Times New Roman" w:hAnsi="Times New Roman"/>
                <w:bCs/>
                <w:sz w:val="28"/>
                <w:szCs w:val="28"/>
              </w:rPr>
              <w:t>в) наращивание</w:t>
            </w:r>
          </w:p>
        </w:tc>
        <w:tc>
          <w:tcPr>
            <w:tcW w:w="3509" w:type="dxa"/>
            <w:vMerge/>
          </w:tcPr>
          <w:p w:rsidR="00790031" w:rsidRPr="00F62C0B" w:rsidRDefault="00790031" w:rsidP="00F62C0B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790031" w:rsidRPr="00F62C0B" w:rsidTr="00F62C0B">
        <w:tc>
          <w:tcPr>
            <w:tcW w:w="6912" w:type="dxa"/>
          </w:tcPr>
          <w:p w:rsidR="00790031" w:rsidRPr="00F62C0B" w:rsidRDefault="00790031" w:rsidP="00F62C0B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62C0B">
              <w:rPr>
                <w:rFonts w:ascii="Times New Roman" w:hAnsi="Times New Roman"/>
                <w:bCs/>
                <w:sz w:val="28"/>
                <w:szCs w:val="28"/>
              </w:rPr>
              <w:t>г) подъем со сложным перемещением в пространстве</w:t>
            </w:r>
          </w:p>
        </w:tc>
        <w:tc>
          <w:tcPr>
            <w:tcW w:w="3509" w:type="dxa"/>
            <w:vMerge/>
          </w:tcPr>
          <w:p w:rsidR="00790031" w:rsidRPr="00F62C0B" w:rsidRDefault="00790031" w:rsidP="00F62C0B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790031" w:rsidRPr="00F072BE" w:rsidRDefault="00790031" w:rsidP="00F072BE">
      <w:pPr>
        <w:pStyle w:val="Default"/>
        <w:spacing w:line="276" w:lineRule="auto"/>
        <w:ind w:firstLineChars="252" w:firstLine="708"/>
        <w:jc w:val="both"/>
        <w:rPr>
          <w:sz w:val="28"/>
          <w:szCs w:val="28"/>
          <w:lang w:eastAsia="ru-RU"/>
        </w:rPr>
      </w:pPr>
      <w:r w:rsidRPr="00F072BE">
        <w:rPr>
          <w:b/>
          <w:bCs/>
          <w:sz w:val="28"/>
          <w:szCs w:val="28"/>
        </w:rPr>
        <w:t>8.</w:t>
      </w:r>
      <w:r w:rsidRPr="00F072BE">
        <w:rPr>
          <w:b/>
          <w:bCs/>
          <w:sz w:val="28"/>
          <w:szCs w:val="28"/>
          <w:lang w:eastAsia="ru-RU"/>
        </w:rPr>
        <w:t xml:space="preserve"> Пространство между крышей и верхним перекрытием называют </w:t>
      </w:r>
    </w:p>
    <w:p w:rsidR="00790031" w:rsidRPr="00F072BE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color w:val="000000"/>
          <w:sz w:val="28"/>
          <w:szCs w:val="28"/>
        </w:rPr>
        <w:t xml:space="preserve">а) подвалом </w:t>
      </w:r>
    </w:p>
    <w:p w:rsidR="00790031" w:rsidRPr="00F072BE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color w:val="000000"/>
          <w:sz w:val="28"/>
          <w:szCs w:val="28"/>
        </w:rPr>
        <w:t xml:space="preserve">б) этажом </w:t>
      </w:r>
    </w:p>
    <w:p w:rsidR="00790031" w:rsidRPr="00F072BE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b/>
          <w:bCs/>
          <w:color w:val="000000"/>
          <w:sz w:val="28"/>
          <w:szCs w:val="28"/>
        </w:rPr>
        <w:t xml:space="preserve">в) чердаком </w:t>
      </w:r>
    </w:p>
    <w:p w:rsidR="00790031" w:rsidRPr="00F072BE" w:rsidRDefault="00790031" w:rsidP="00F072BE">
      <w:pPr>
        <w:autoSpaceDE w:val="0"/>
        <w:autoSpaceDN w:val="0"/>
        <w:adjustRightInd w:val="0"/>
        <w:spacing w:after="0"/>
        <w:ind w:firstLineChars="252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b/>
          <w:bCs/>
          <w:color w:val="000000"/>
          <w:sz w:val="28"/>
          <w:szCs w:val="28"/>
        </w:rPr>
        <w:t xml:space="preserve">9. При кладке кирпичных столбов сечением 51 на 51 следует применять систему перевязки </w:t>
      </w:r>
    </w:p>
    <w:p w:rsidR="00790031" w:rsidRPr="00F072BE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color w:val="000000"/>
          <w:sz w:val="28"/>
          <w:szCs w:val="28"/>
        </w:rPr>
        <w:t xml:space="preserve">а) однорядную </w:t>
      </w:r>
    </w:p>
    <w:p w:rsidR="00790031" w:rsidRPr="00F072BE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color w:val="000000"/>
          <w:sz w:val="28"/>
          <w:szCs w:val="28"/>
        </w:rPr>
        <w:t xml:space="preserve">б) многорядную </w:t>
      </w:r>
    </w:p>
    <w:p w:rsidR="00790031" w:rsidRPr="00F072BE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b/>
          <w:bCs/>
          <w:color w:val="000000"/>
          <w:sz w:val="28"/>
          <w:szCs w:val="28"/>
        </w:rPr>
        <w:t xml:space="preserve">в) четырехрядную </w:t>
      </w:r>
    </w:p>
    <w:p w:rsidR="00790031" w:rsidRPr="00F072BE" w:rsidRDefault="00790031" w:rsidP="00F072BE">
      <w:pPr>
        <w:autoSpaceDE w:val="0"/>
        <w:autoSpaceDN w:val="0"/>
        <w:adjustRightInd w:val="0"/>
        <w:spacing w:after="0"/>
        <w:ind w:firstLineChars="252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b/>
          <w:bCs/>
          <w:color w:val="000000"/>
          <w:sz w:val="28"/>
          <w:szCs w:val="28"/>
        </w:rPr>
        <w:t xml:space="preserve">10. Пиломатериалом является </w:t>
      </w:r>
    </w:p>
    <w:p w:rsidR="00790031" w:rsidRPr="00F072BE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color w:val="000000"/>
          <w:sz w:val="28"/>
          <w:szCs w:val="28"/>
        </w:rPr>
        <w:t xml:space="preserve">а) бревно строительное </w:t>
      </w:r>
    </w:p>
    <w:p w:rsidR="00790031" w:rsidRPr="00F072BE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b/>
          <w:bCs/>
          <w:color w:val="000000"/>
          <w:sz w:val="28"/>
          <w:szCs w:val="28"/>
        </w:rPr>
        <w:t xml:space="preserve">б) брус </w:t>
      </w:r>
    </w:p>
    <w:p w:rsidR="00790031" w:rsidRPr="00F072BE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color w:val="000000"/>
          <w:sz w:val="28"/>
          <w:szCs w:val="28"/>
        </w:rPr>
        <w:t xml:space="preserve">в) жерди </w:t>
      </w:r>
    </w:p>
    <w:p w:rsidR="00790031" w:rsidRPr="00F072BE" w:rsidRDefault="00790031" w:rsidP="00F072BE">
      <w:pPr>
        <w:autoSpaceDE w:val="0"/>
        <w:autoSpaceDN w:val="0"/>
        <w:adjustRightInd w:val="0"/>
        <w:spacing w:after="0"/>
        <w:ind w:firstLineChars="252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b/>
          <w:bCs/>
          <w:color w:val="000000"/>
          <w:sz w:val="28"/>
          <w:szCs w:val="28"/>
        </w:rPr>
        <w:t xml:space="preserve">11.Прямые затраты это: </w:t>
      </w:r>
    </w:p>
    <w:p w:rsidR="00790031" w:rsidRPr="00F072BE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color w:val="000000"/>
          <w:sz w:val="28"/>
          <w:szCs w:val="28"/>
        </w:rPr>
        <w:t xml:space="preserve">А) затраты на материалы; </w:t>
      </w:r>
    </w:p>
    <w:p w:rsidR="00790031" w:rsidRPr="00F072BE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color w:val="000000"/>
          <w:sz w:val="28"/>
          <w:szCs w:val="28"/>
        </w:rPr>
        <w:t xml:space="preserve">Б) затраты на основную заработную плату; </w:t>
      </w:r>
    </w:p>
    <w:p w:rsidR="00790031" w:rsidRPr="00F072BE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b/>
          <w:bCs/>
          <w:color w:val="000000"/>
          <w:sz w:val="28"/>
          <w:szCs w:val="28"/>
        </w:rPr>
        <w:t xml:space="preserve">В) затраты на материалы, основную заработную плату, затраты на эксплуатацию строительных машин и механизмов </w:t>
      </w:r>
    </w:p>
    <w:p w:rsidR="00790031" w:rsidRPr="00F072BE" w:rsidRDefault="00790031" w:rsidP="00F072BE">
      <w:pPr>
        <w:autoSpaceDE w:val="0"/>
        <w:autoSpaceDN w:val="0"/>
        <w:adjustRightInd w:val="0"/>
        <w:spacing w:after="0"/>
        <w:ind w:firstLineChars="252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b/>
          <w:bCs/>
          <w:color w:val="000000"/>
          <w:sz w:val="28"/>
          <w:szCs w:val="28"/>
        </w:rPr>
        <w:t xml:space="preserve">12. В составе накладных расходов имеются затраты: </w:t>
      </w:r>
    </w:p>
    <w:p w:rsidR="00790031" w:rsidRPr="00F072BE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color w:val="000000"/>
          <w:sz w:val="28"/>
          <w:szCs w:val="28"/>
        </w:rPr>
        <w:t xml:space="preserve">А) основную зарплату; </w:t>
      </w:r>
    </w:p>
    <w:p w:rsidR="00790031" w:rsidRPr="00F072BE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color w:val="000000"/>
          <w:sz w:val="28"/>
          <w:szCs w:val="28"/>
        </w:rPr>
        <w:t xml:space="preserve">Б) на материалы; </w:t>
      </w:r>
    </w:p>
    <w:p w:rsidR="00790031" w:rsidRPr="00F072BE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b/>
          <w:bCs/>
          <w:color w:val="000000"/>
          <w:sz w:val="28"/>
          <w:szCs w:val="28"/>
        </w:rPr>
        <w:t xml:space="preserve">В) административно-хозяйственные расходы </w:t>
      </w:r>
    </w:p>
    <w:p w:rsidR="00790031" w:rsidRPr="00F072BE" w:rsidRDefault="00790031" w:rsidP="00F072BE">
      <w:pPr>
        <w:autoSpaceDE w:val="0"/>
        <w:autoSpaceDN w:val="0"/>
        <w:adjustRightInd w:val="0"/>
        <w:spacing w:after="0"/>
        <w:ind w:firstLineChars="252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b/>
          <w:bCs/>
          <w:color w:val="000000"/>
          <w:sz w:val="28"/>
          <w:szCs w:val="28"/>
        </w:rPr>
        <w:t xml:space="preserve">13. Локальная смета составляется: </w:t>
      </w:r>
    </w:p>
    <w:p w:rsidR="00790031" w:rsidRPr="00F072BE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color w:val="000000"/>
          <w:sz w:val="28"/>
          <w:szCs w:val="28"/>
        </w:rPr>
        <w:t xml:space="preserve">А) на объект; </w:t>
      </w:r>
    </w:p>
    <w:p w:rsidR="00790031" w:rsidRPr="00F072BE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color w:val="000000"/>
          <w:sz w:val="28"/>
          <w:szCs w:val="28"/>
        </w:rPr>
        <w:t xml:space="preserve">Б) на застройку; </w:t>
      </w:r>
    </w:p>
    <w:p w:rsidR="00790031" w:rsidRPr="00F072BE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b/>
          <w:bCs/>
          <w:color w:val="000000"/>
          <w:sz w:val="28"/>
          <w:szCs w:val="28"/>
        </w:rPr>
        <w:t xml:space="preserve">В) на отдельные работы и затраты по зданиям и сооружениям </w:t>
      </w:r>
    </w:p>
    <w:p w:rsidR="00790031" w:rsidRPr="00F072BE" w:rsidRDefault="00790031" w:rsidP="00F072BE">
      <w:pPr>
        <w:autoSpaceDE w:val="0"/>
        <w:autoSpaceDN w:val="0"/>
        <w:adjustRightInd w:val="0"/>
        <w:spacing w:after="0"/>
        <w:ind w:firstLineChars="252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b/>
          <w:bCs/>
          <w:color w:val="000000"/>
          <w:sz w:val="28"/>
          <w:szCs w:val="28"/>
        </w:rPr>
        <w:t xml:space="preserve">14.Сводный сметный расчет содержит: </w:t>
      </w:r>
    </w:p>
    <w:p w:rsidR="00790031" w:rsidRPr="00F072BE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b/>
          <w:bCs/>
          <w:color w:val="000000"/>
          <w:sz w:val="28"/>
          <w:szCs w:val="28"/>
        </w:rPr>
        <w:t>А)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F072BE">
        <w:rPr>
          <w:rFonts w:ascii="Times New Roman" w:hAnsi="Times New Roman"/>
          <w:b/>
          <w:bCs/>
          <w:color w:val="000000"/>
          <w:sz w:val="28"/>
          <w:szCs w:val="28"/>
        </w:rPr>
        <w:t xml:space="preserve">9 глав; </w:t>
      </w:r>
    </w:p>
    <w:p w:rsidR="00790031" w:rsidRPr="00F072BE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color w:val="000000"/>
          <w:sz w:val="28"/>
          <w:szCs w:val="28"/>
        </w:rPr>
        <w:t>Б)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72BE">
        <w:rPr>
          <w:rFonts w:ascii="Times New Roman" w:hAnsi="Times New Roman"/>
          <w:color w:val="000000"/>
          <w:sz w:val="28"/>
          <w:szCs w:val="28"/>
        </w:rPr>
        <w:t>11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72BE">
        <w:rPr>
          <w:rFonts w:ascii="Times New Roman" w:hAnsi="Times New Roman"/>
          <w:color w:val="000000"/>
          <w:sz w:val="28"/>
          <w:szCs w:val="28"/>
        </w:rPr>
        <w:t xml:space="preserve">глав; </w:t>
      </w:r>
    </w:p>
    <w:p w:rsidR="00790031" w:rsidRPr="00F072BE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color w:val="000000"/>
          <w:sz w:val="28"/>
          <w:szCs w:val="28"/>
        </w:rPr>
        <w:t>В)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72BE">
        <w:rPr>
          <w:rFonts w:ascii="Times New Roman" w:hAnsi="Times New Roman"/>
          <w:color w:val="000000"/>
          <w:sz w:val="28"/>
          <w:szCs w:val="28"/>
        </w:rPr>
        <w:t>10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72BE">
        <w:rPr>
          <w:rFonts w:ascii="Times New Roman" w:hAnsi="Times New Roman"/>
          <w:color w:val="000000"/>
          <w:sz w:val="28"/>
          <w:szCs w:val="28"/>
        </w:rPr>
        <w:t xml:space="preserve">глав </w:t>
      </w:r>
    </w:p>
    <w:p w:rsidR="00790031" w:rsidRPr="00F072BE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b/>
          <w:bCs/>
          <w:color w:val="000000"/>
          <w:sz w:val="28"/>
          <w:szCs w:val="28"/>
        </w:rPr>
        <w:t xml:space="preserve">15.Структрура сметной себестоимости состоит из затрат на: </w:t>
      </w:r>
    </w:p>
    <w:p w:rsidR="00790031" w:rsidRPr="00F072BE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color w:val="000000"/>
          <w:sz w:val="28"/>
          <w:szCs w:val="28"/>
        </w:rPr>
        <w:t xml:space="preserve">А) на материалы и основную заработную плату; </w:t>
      </w:r>
    </w:p>
    <w:p w:rsidR="00790031" w:rsidRPr="00F072BE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b/>
          <w:bCs/>
          <w:color w:val="000000"/>
          <w:sz w:val="28"/>
          <w:szCs w:val="28"/>
        </w:rPr>
        <w:t xml:space="preserve">Б) прямых и накладных затрат; </w:t>
      </w:r>
    </w:p>
    <w:p w:rsidR="00790031" w:rsidRPr="00F072BE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color w:val="000000"/>
          <w:sz w:val="28"/>
          <w:szCs w:val="28"/>
        </w:rPr>
        <w:t xml:space="preserve">В) из затрат на управление производством </w:t>
      </w:r>
    </w:p>
    <w:p w:rsidR="00790031" w:rsidRPr="00F072BE" w:rsidRDefault="00790031" w:rsidP="00B5489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F072BE">
        <w:rPr>
          <w:rFonts w:ascii="Times New Roman" w:hAnsi="Times New Roman"/>
          <w:b/>
          <w:bCs/>
          <w:color w:val="000000"/>
          <w:sz w:val="28"/>
          <w:szCs w:val="28"/>
        </w:rPr>
        <w:t>Вариант 2</w:t>
      </w:r>
    </w:p>
    <w:p w:rsidR="00790031" w:rsidRDefault="00790031" w:rsidP="00F072BE">
      <w:pPr>
        <w:autoSpaceDE w:val="0"/>
        <w:autoSpaceDN w:val="0"/>
        <w:adjustRightInd w:val="0"/>
        <w:spacing w:after="0"/>
        <w:ind w:firstLineChars="252"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072BE">
        <w:rPr>
          <w:rFonts w:ascii="Times New Roman" w:hAnsi="Times New Roman"/>
          <w:b/>
          <w:bCs/>
          <w:color w:val="000000"/>
          <w:sz w:val="28"/>
          <w:szCs w:val="28"/>
        </w:rPr>
        <w:t xml:space="preserve">1. Какая инспекция выдаёт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разрешение на производство СМР?</w:t>
      </w:r>
    </w:p>
    <w:p w:rsidR="00790031" w:rsidRPr="00B54899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54899">
        <w:rPr>
          <w:rFonts w:ascii="Times New Roman" w:hAnsi="Times New Roman"/>
          <w:color w:val="000000"/>
          <w:sz w:val="28"/>
          <w:szCs w:val="28"/>
        </w:rPr>
        <w:t xml:space="preserve">а) инспекция экологической службы; </w:t>
      </w:r>
    </w:p>
    <w:p w:rsidR="00790031" w:rsidRPr="00B54899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54899">
        <w:rPr>
          <w:rFonts w:ascii="Times New Roman" w:hAnsi="Times New Roman"/>
          <w:color w:val="000000"/>
          <w:sz w:val="28"/>
          <w:szCs w:val="28"/>
        </w:rPr>
        <w:t xml:space="preserve">б) инспекция Госархстройнадзора; </w:t>
      </w:r>
    </w:p>
    <w:p w:rsidR="00790031" w:rsidRPr="00B54899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54899">
        <w:rPr>
          <w:rFonts w:ascii="Times New Roman" w:hAnsi="Times New Roman"/>
          <w:b/>
          <w:bCs/>
          <w:color w:val="000000"/>
          <w:sz w:val="28"/>
          <w:szCs w:val="28"/>
        </w:rPr>
        <w:t xml:space="preserve">в) инспекция охраны труда. </w:t>
      </w:r>
    </w:p>
    <w:p w:rsidR="00790031" w:rsidRPr="00B54899" w:rsidRDefault="00790031" w:rsidP="00B5489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4899">
        <w:rPr>
          <w:rFonts w:ascii="Times New Roman" w:hAnsi="Times New Roman"/>
          <w:b/>
          <w:bCs/>
          <w:color w:val="000000"/>
          <w:sz w:val="28"/>
          <w:szCs w:val="28"/>
        </w:rPr>
        <w:t xml:space="preserve">2. Что включает в себя многоступенчатая система контроля строительства? </w:t>
      </w:r>
    </w:p>
    <w:p w:rsidR="00790031" w:rsidRPr="00B54899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54899">
        <w:rPr>
          <w:rFonts w:ascii="Times New Roman" w:hAnsi="Times New Roman"/>
          <w:b/>
          <w:bCs/>
          <w:color w:val="000000"/>
          <w:sz w:val="28"/>
          <w:szCs w:val="28"/>
        </w:rPr>
        <w:t xml:space="preserve">а) входной контроль качества материалов, </w:t>
      </w:r>
    </w:p>
    <w:p w:rsidR="00790031" w:rsidRPr="00B54899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54899">
        <w:rPr>
          <w:rFonts w:ascii="Times New Roman" w:hAnsi="Times New Roman"/>
          <w:color w:val="000000"/>
          <w:sz w:val="28"/>
          <w:szCs w:val="28"/>
        </w:rPr>
        <w:t xml:space="preserve">б) конструкций и оборудования; </w:t>
      </w:r>
    </w:p>
    <w:p w:rsidR="00790031" w:rsidRPr="00B54899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54899">
        <w:rPr>
          <w:rFonts w:ascii="Times New Roman" w:hAnsi="Times New Roman"/>
          <w:color w:val="000000"/>
          <w:sz w:val="28"/>
          <w:szCs w:val="28"/>
        </w:rPr>
        <w:t xml:space="preserve">в) приёмочный контроль долговечности и надёжности здания; </w:t>
      </w:r>
    </w:p>
    <w:p w:rsidR="00790031" w:rsidRPr="00B54899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</w:t>
      </w:r>
      <w:r w:rsidRPr="00B54899">
        <w:rPr>
          <w:rFonts w:ascii="Times New Roman" w:hAnsi="Times New Roman"/>
          <w:color w:val="000000"/>
          <w:sz w:val="28"/>
          <w:szCs w:val="28"/>
        </w:rPr>
        <w:t xml:space="preserve">) операционный контроль экономичности возведения здания или сооружения </w:t>
      </w:r>
    </w:p>
    <w:p w:rsidR="00790031" w:rsidRPr="00B54899" w:rsidRDefault="00790031" w:rsidP="00B5489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4899">
        <w:rPr>
          <w:rFonts w:ascii="Times New Roman" w:hAnsi="Times New Roman"/>
          <w:b/>
          <w:bCs/>
          <w:color w:val="000000"/>
          <w:sz w:val="28"/>
          <w:szCs w:val="28"/>
        </w:rPr>
        <w:t xml:space="preserve">3. Порядок осуществления геодезического контроля в строительстве здания: </w:t>
      </w:r>
    </w:p>
    <w:p w:rsidR="00790031" w:rsidRPr="00B54899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54899">
        <w:rPr>
          <w:rFonts w:ascii="Times New Roman" w:hAnsi="Times New Roman"/>
          <w:b/>
          <w:bCs/>
          <w:color w:val="000000"/>
          <w:sz w:val="28"/>
          <w:szCs w:val="28"/>
        </w:rPr>
        <w:t xml:space="preserve">а) создание разбивочной основы для строительства; </w:t>
      </w:r>
    </w:p>
    <w:p w:rsidR="00790031" w:rsidRPr="00B54899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54899">
        <w:rPr>
          <w:rFonts w:ascii="Times New Roman" w:hAnsi="Times New Roman"/>
          <w:color w:val="000000"/>
          <w:sz w:val="28"/>
          <w:szCs w:val="28"/>
        </w:rPr>
        <w:t xml:space="preserve">б) создания службы управления геодезией; </w:t>
      </w:r>
    </w:p>
    <w:p w:rsidR="00790031" w:rsidRPr="00B54899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54899">
        <w:rPr>
          <w:rFonts w:ascii="Times New Roman" w:hAnsi="Times New Roman"/>
          <w:color w:val="000000"/>
          <w:sz w:val="28"/>
          <w:szCs w:val="28"/>
        </w:rPr>
        <w:t xml:space="preserve">в) создание нормативных документов. </w:t>
      </w:r>
    </w:p>
    <w:p w:rsidR="00790031" w:rsidRPr="00B54899" w:rsidRDefault="00790031" w:rsidP="00B5489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4899">
        <w:rPr>
          <w:rFonts w:ascii="Times New Roman" w:hAnsi="Times New Roman"/>
          <w:b/>
          <w:bCs/>
          <w:color w:val="000000"/>
          <w:sz w:val="28"/>
          <w:szCs w:val="28"/>
        </w:rPr>
        <w:t xml:space="preserve">4. Для временного хранения материалов и конструкций на строительной площадке строят склады </w:t>
      </w:r>
    </w:p>
    <w:p w:rsidR="00790031" w:rsidRPr="00B54899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54899">
        <w:rPr>
          <w:rFonts w:ascii="Times New Roman" w:hAnsi="Times New Roman"/>
          <w:b/>
          <w:bCs/>
          <w:color w:val="000000"/>
          <w:sz w:val="28"/>
          <w:szCs w:val="28"/>
        </w:rPr>
        <w:t xml:space="preserve">а) Закрытые; </w:t>
      </w:r>
    </w:p>
    <w:p w:rsidR="00790031" w:rsidRPr="00B54899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54899">
        <w:rPr>
          <w:rFonts w:ascii="Times New Roman" w:hAnsi="Times New Roman"/>
          <w:color w:val="000000"/>
          <w:sz w:val="28"/>
          <w:szCs w:val="28"/>
        </w:rPr>
        <w:t xml:space="preserve">б) Теплые; </w:t>
      </w:r>
    </w:p>
    <w:p w:rsidR="00790031" w:rsidRPr="00B54899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54899">
        <w:rPr>
          <w:rFonts w:ascii="Times New Roman" w:hAnsi="Times New Roman"/>
          <w:b/>
          <w:bCs/>
          <w:color w:val="000000"/>
          <w:sz w:val="28"/>
          <w:szCs w:val="28"/>
        </w:rPr>
        <w:t xml:space="preserve">в) Открытые; </w:t>
      </w:r>
    </w:p>
    <w:p w:rsidR="00790031" w:rsidRPr="00B54899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54899">
        <w:rPr>
          <w:rFonts w:ascii="Times New Roman" w:hAnsi="Times New Roman"/>
          <w:b/>
          <w:bCs/>
          <w:color w:val="000000"/>
          <w:sz w:val="28"/>
          <w:szCs w:val="28"/>
        </w:rPr>
        <w:t xml:space="preserve">г) Полузакрытые; </w:t>
      </w:r>
    </w:p>
    <w:p w:rsidR="00790031" w:rsidRPr="00B54899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54899">
        <w:rPr>
          <w:rFonts w:ascii="Times New Roman" w:hAnsi="Times New Roman"/>
          <w:color w:val="000000"/>
          <w:sz w:val="28"/>
          <w:szCs w:val="28"/>
        </w:rPr>
        <w:t xml:space="preserve">д) Водяные; </w:t>
      </w:r>
    </w:p>
    <w:p w:rsidR="00790031" w:rsidRPr="00B54899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54899">
        <w:rPr>
          <w:rFonts w:ascii="Times New Roman" w:hAnsi="Times New Roman"/>
          <w:color w:val="000000"/>
          <w:sz w:val="28"/>
          <w:szCs w:val="28"/>
        </w:rPr>
        <w:t xml:space="preserve">е) Сухие. </w:t>
      </w:r>
    </w:p>
    <w:p w:rsidR="00790031" w:rsidRPr="00B54899" w:rsidRDefault="00790031" w:rsidP="00B5489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4899">
        <w:rPr>
          <w:rFonts w:ascii="Times New Roman" w:hAnsi="Times New Roman"/>
          <w:b/>
          <w:bCs/>
          <w:color w:val="000000"/>
          <w:sz w:val="28"/>
          <w:szCs w:val="28"/>
        </w:rPr>
        <w:t xml:space="preserve">5. Радиус закругления дороги, в зависимости от длины доставляемых конструкций от </w:t>
      </w:r>
    </w:p>
    <w:p w:rsidR="00790031" w:rsidRPr="00B54899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54899">
        <w:rPr>
          <w:rFonts w:ascii="Times New Roman" w:hAnsi="Times New Roman"/>
          <w:color w:val="000000"/>
          <w:sz w:val="28"/>
          <w:szCs w:val="28"/>
        </w:rPr>
        <w:t xml:space="preserve">а) 9м; </w:t>
      </w:r>
    </w:p>
    <w:p w:rsidR="00790031" w:rsidRPr="00B54899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54899">
        <w:rPr>
          <w:rFonts w:ascii="Times New Roman" w:hAnsi="Times New Roman"/>
          <w:b/>
          <w:bCs/>
          <w:color w:val="000000"/>
          <w:sz w:val="28"/>
          <w:szCs w:val="28"/>
        </w:rPr>
        <w:t xml:space="preserve">б) 12м; </w:t>
      </w:r>
    </w:p>
    <w:p w:rsidR="00790031" w:rsidRPr="00B54899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в) 18м</w:t>
      </w:r>
    </w:p>
    <w:p w:rsidR="00790031" w:rsidRPr="00B54899" w:rsidRDefault="00790031" w:rsidP="00B5489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4899">
        <w:rPr>
          <w:rFonts w:ascii="Times New Roman" w:hAnsi="Times New Roman"/>
          <w:b/>
          <w:bCs/>
          <w:color w:val="000000"/>
          <w:sz w:val="28"/>
          <w:szCs w:val="28"/>
        </w:rPr>
        <w:t xml:space="preserve">6. Документ, входящий в проект организации строительства: </w:t>
      </w:r>
    </w:p>
    <w:p w:rsidR="00790031" w:rsidRPr="00B54899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54899">
        <w:rPr>
          <w:rFonts w:ascii="Times New Roman" w:hAnsi="Times New Roman"/>
          <w:b/>
          <w:color w:val="000000"/>
          <w:sz w:val="28"/>
          <w:szCs w:val="28"/>
        </w:rPr>
        <w:t>а) Календарный план строительства</w:t>
      </w:r>
      <w:r w:rsidRPr="00B54899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790031" w:rsidRPr="00B54899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54899">
        <w:rPr>
          <w:rFonts w:ascii="Times New Roman" w:hAnsi="Times New Roman"/>
          <w:color w:val="000000"/>
          <w:sz w:val="28"/>
          <w:szCs w:val="28"/>
        </w:rPr>
        <w:t xml:space="preserve">б) Проект производства ремонта; </w:t>
      </w:r>
    </w:p>
    <w:p w:rsidR="00790031" w:rsidRPr="00B54899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54899">
        <w:rPr>
          <w:rFonts w:ascii="Times New Roman" w:hAnsi="Times New Roman"/>
          <w:color w:val="000000"/>
          <w:sz w:val="28"/>
          <w:szCs w:val="28"/>
        </w:rPr>
        <w:t xml:space="preserve">в) Дизайнерские схемы; </w:t>
      </w:r>
    </w:p>
    <w:p w:rsidR="00790031" w:rsidRPr="00B54899" w:rsidRDefault="00790031" w:rsidP="00B5489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4899">
        <w:rPr>
          <w:rFonts w:ascii="Times New Roman" w:hAnsi="Times New Roman"/>
          <w:b/>
          <w:bCs/>
          <w:color w:val="000000"/>
          <w:sz w:val="28"/>
          <w:szCs w:val="28"/>
        </w:rPr>
        <w:t xml:space="preserve">7. Дать определение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ПОС</w:t>
      </w:r>
      <w:r w:rsidRPr="00B54899">
        <w:rPr>
          <w:rFonts w:ascii="Times New Roman" w:hAnsi="Times New Roman"/>
          <w:b/>
          <w:bCs/>
          <w:color w:val="000000"/>
          <w:sz w:val="28"/>
          <w:szCs w:val="28"/>
        </w:rPr>
        <w:t xml:space="preserve">: </w:t>
      </w:r>
    </w:p>
    <w:p w:rsidR="00790031" w:rsidRPr="00B54899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54899">
        <w:rPr>
          <w:rFonts w:ascii="Times New Roman" w:hAnsi="Times New Roman"/>
          <w:color w:val="000000"/>
          <w:sz w:val="28"/>
          <w:szCs w:val="28"/>
        </w:rPr>
        <w:t xml:space="preserve">а) Календарный план; </w:t>
      </w:r>
    </w:p>
    <w:p w:rsidR="00790031" w:rsidRPr="00B54899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54899">
        <w:rPr>
          <w:rFonts w:ascii="Times New Roman" w:hAnsi="Times New Roman"/>
          <w:color w:val="000000"/>
          <w:sz w:val="28"/>
          <w:szCs w:val="28"/>
        </w:rPr>
        <w:t xml:space="preserve">б) Проект производства работ; </w:t>
      </w:r>
    </w:p>
    <w:p w:rsidR="00790031" w:rsidRPr="00B54899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54899">
        <w:rPr>
          <w:rFonts w:ascii="Times New Roman" w:hAnsi="Times New Roman"/>
          <w:b/>
          <w:bCs/>
          <w:color w:val="000000"/>
          <w:sz w:val="28"/>
          <w:szCs w:val="28"/>
        </w:rPr>
        <w:t xml:space="preserve">в) Проект организации строительства. </w:t>
      </w:r>
    </w:p>
    <w:p w:rsidR="00790031" w:rsidRPr="00B54899" w:rsidRDefault="00790031" w:rsidP="00B5489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4899">
        <w:rPr>
          <w:rFonts w:ascii="Times New Roman" w:hAnsi="Times New Roman"/>
          <w:b/>
          <w:bCs/>
          <w:color w:val="000000"/>
          <w:sz w:val="28"/>
          <w:szCs w:val="28"/>
        </w:rPr>
        <w:t xml:space="preserve">8. Ширина рабочей зоны каменщиков </w:t>
      </w:r>
    </w:p>
    <w:p w:rsidR="00790031" w:rsidRPr="00B54899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54899">
        <w:rPr>
          <w:rFonts w:ascii="Times New Roman" w:hAnsi="Times New Roman"/>
          <w:color w:val="000000"/>
          <w:sz w:val="28"/>
          <w:szCs w:val="28"/>
        </w:rPr>
        <w:t>а) 30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4899"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4899">
        <w:rPr>
          <w:rFonts w:ascii="Times New Roman" w:hAnsi="Times New Roman"/>
          <w:color w:val="000000"/>
          <w:sz w:val="28"/>
          <w:szCs w:val="28"/>
        </w:rPr>
        <w:t xml:space="preserve">40см </w:t>
      </w:r>
    </w:p>
    <w:p w:rsidR="00790031" w:rsidRPr="00B54899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54899">
        <w:rPr>
          <w:rFonts w:ascii="Times New Roman" w:hAnsi="Times New Roman"/>
          <w:b/>
          <w:bCs/>
          <w:color w:val="000000"/>
          <w:sz w:val="28"/>
          <w:szCs w:val="28"/>
        </w:rPr>
        <w:t>б</w:t>
      </w:r>
      <w:r w:rsidRPr="00B54899">
        <w:rPr>
          <w:rFonts w:ascii="Times New Roman" w:hAnsi="Times New Roman"/>
          <w:color w:val="000000"/>
          <w:sz w:val="28"/>
          <w:szCs w:val="28"/>
        </w:rPr>
        <w:t>) 60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4899"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4899">
        <w:rPr>
          <w:rFonts w:ascii="Times New Roman" w:hAnsi="Times New Roman"/>
          <w:color w:val="000000"/>
          <w:sz w:val="28"/>
          <w:szCs w:val="28"/>
        </w:rPr>
        <w:t xml:space="preserve">70см </w:t>
      </w:r>
    </w:p>
    <w:p w:rsidR="00790031" w:rsidRPr="00B54899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54899">
        <w:rPr>
          <w:rFonts w:ascii="Times New Roman" w:hAnsi="Times New Roman"/>
          <w:color w:val="000000"/>
          <w:sz w:val="28"/>
          <w:szCs w:val="28"/>
        </w:rPr>
        <w:t>в) 80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4899"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54899">
        <w:rPr>
          <w:rFonts w:ascii="Times New Roman" w:hAnsi="Times New Roman"/>
          <w:color w:val="000000"/>
          <w:sz w:val="28"/>
          <w:szCs w:val="28"/>
        </w:rPr>
        <w:t xml:space="preserve">100см </w:t>
      </w:r>
    </w:p>
    <w:p w:rsidR="00790031" w:rsidRPr="00B54899" w:rsidRDefault="00790031" w:rsidP="00B54899">
      <w:pPr>
        <w:autoSpaceDE w:val="0"/>
        <w:autoSpaceDN w:val="0"/>
        <w:adjustRightInd w:val="0"/>
        <w:spacing w:after="0"/>
        <w:ind w:firstLineChars="252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54899">
        <w:rPr>
          <w:rFonts w:ascii="Times New Roman" w:hAnsi="Times New Roman"/>
          <w:b/>
          <w:bCs/>
          <w:color w:val="000000"/>
          <w:sz w:val="28"/>
          <w:szCs w:val="28"/>
        </w:rPr>
        <w:t>9. К техническим параметрам крана относятся</w:t>
      </w:r>
    </w:p>
    <w:p w:rsidR="00790031" w:rsidRPr="00B54899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54899">
        <w:rPr>
          <w:rFonts w:ascii="Times New Roman" w:hAnsi="Times New Roman"/>
          <w:b/>
          <w:bCs/>
          <w:color w:val="000000"/>
          <w:sz w:val="28"/>
          <w:szCs w:val="28"/>
        </w:rPr>
        <w:t xml:space="preserve">а) Требуемая грузоподъемность Qmp </w:t>
      </w:r>
    </w:p>
    <w:p w:rsidR="00790031" w:rsidRPr="00B54899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54899">
        <w:rPr>
          <w:rFonts w:ascii="Times New Roman" w:hAnsi="Times New Roman"/>
          <w:b/>
          <w:bCs/>
          <w:color w:val="000000"/>
          <w:sz w:val="28"/>
          <w:szCs w:val="28"/>
        </w:rPr>
        <w:t xml:space="preserve">б) Наибольшая высота подъема крюка Нтр </w:t>
      </w:r>
    </w:p>
    <w:p w:rsidR="00790031" w:rsidRPr="00B54899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54899">
        <w:rPr>
          <w:rFonts w:ascii="Times New Roman" w:hAnsi="Times New Roman"/>
          <w:color w:val="000000"/>
          <w:sz w:val="28"/>
          <w:szCs w:val="28"/>
        </w:rPr>
        <w:t xml:space="preserve">в) Высота строповки </w:t>
      </w:r>
    </w:p>
    <w:p w:rsidR="00790031" w:rsidRPr="00B54899" w:rsidRDefault="00790031" w:rsidP="00B5489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54899">
        <w:rPr>
          <w:rFonts w:ascii="Times New Roman" w:hAnsi="Times New Roman"/>
          <w:b/>
          <w:bCs/>
          <w:color w:val="000000"/>
          <w:sz w:val="28"/>
          <w:szCs w:val="28"/>
        </w:rPr>
        <w:t xml:space="preserve">г) Наибольший вылет крюка Rmp </w:t>
      </w:r>
    </w:p>
    <w:p w:rsidR="00790031" w:rsidRDefault="00790031" w:rsidP="00F072BE">
      <w:pPr>
        <w:autoSpaceDE w:val="0"/>
        <w:autoSpaceDN w:val="0"/>
        <w:adjustRightInd w:val="0"/>
        <w:spacing w:after="0"/>
        <w:ind w:firstLineChars="252"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54899">
        <w:rPr>
          <w:rFonts w:ascii="Times New Roman" w:hAnsi="Times New Roman"/>
          <w:b/>
          <w:color w:val="000000"/>
          <w:sz w:val="28"/>
          <w:szCs w:val="28"/>
        </w:rPr>
        <w:t>10. Способы монтажа</w:t>
      </w:r>
    </w:p>
    <w:tbl>
      <w:tblPr>
        <w:tblW w:w="0" w:type="auto"/>
        <w:tblLook w:val="00A0"/>
      </w:tblPr>
      <w:tblGrid>
        <w:gridCol w:w="6912"/>
        <w:gridCol w:w="3509"/>
      </w:tblGrid>
      <w:tr w:rsidR="00790031" w:rsidRPr="00F62C0B" w:rsidTr="00F62C0B">
        <w:tc>
          <w:tcPr>
            <w:tcW w:w="6912" w:type="dxa"/>
          </w:tcPr>
          <w:p w:rsidR="00790031" w:rsidRPr="00F62C0B" w:rsidRDefault="00790031" w:rsidP="00F62C0B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62C0B">
              <w:rPr>
                <w:rFonts w:ascii="Times New Roman" w:hAnsi="Times New Roman"/>
                <w:bCs/>
                <w:sz w:val="28"/>
                <w:szCs w:val="28"/>
              </w:rPr>
              <w:t>а) поворот</w:t>
            </w:r>
          </w:p>
        </w:tc>
        <w:tc>
          <w:tcPr>
            <w:tcW w:w="3509" w:type="dxa"/>
            <w:vMerge w:val="restart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30D4">
              <w:rPr>
                <w:rFonts w:ascii="Times New Roman" w:hAnsi="Times New Roman"/>
                <w:bCs/>
                <w:sz w:val="28"/>
                <w:szCs w:val="28"/>
              </w:rPr>
              <w:pict>
                <v:shape id="_x0000_i1027" type="#_x0000_t75" style="width:69.75pt;height:105pt">
                  <v:imagedata r:id="rId54" o:title=""/>
                </v:shape>
              </w:pict>
            </w:r>
          </w:p>
        </w:tc>
      </w:tr>
      <w:tr w:rsidR="00790031" w:rsidRPr="00F62C0B" w:rsidTr="00F62C0B">
        <w:tc>
          <w:tcPr>
            <w:tcW w:w="6912" w:type="dxa"/>
          </w:tcPr>
          <w:p w:rsidR="00790031" w:rsidRPr="00F62C0B" w:rsidRDefault="00790031" w:rsidP="00F62C0B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62C0B">
              <w:rPr>
                <w:rFonts w:ascii="Times New Roman" w:hAnsi="Times New Roman"/>
                <w:bCs/>
                <w:sz w:val="28"/>
                <w:szCs w:val="28"/>
              </w:rPr>
              <w:t>б) подращивание</w:t>
            </w:r>
          </w:p>
        </w:tc>
        <w:tc>
          <w:tcPr>
            <w:tcW w:w="3509" w:type="dxa"/>
            <w:vMerge/>
          </w:tcPr>
          <w:p w:rsidR="00790031" w:rsidRPr="00F62C0B" w:rsidRDefault="00790031" w:rsidP="00F62C0B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790031" w:rsidRPr="00F62C0B" w:rsidTr="00F62C0B">
        <w:tc>
          <w:tcPr>
            <w:tcW w:w="6912" w:type="dxa"/>
          </w:tcPr>
          <w:p w:rsidR="00790031" w:rsidRPr="00F62C0B" w:rsidRDefault="00790031" w:rsidP="00F62C0B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62C0B">
              <w:rPr>
                <w:rFonts w:ascii="Times New Roman" w:hAnsi="Times New Roman"/>
                <w:bCs/>
                <w:sz w:val="28"/>
                <w:szCs w:val="28"/>
              </w:rPr>
              <w:t>в) наращивание</w:t>
            </w:r>
          </w:p>
        </w:tc>
        <w:tc>
          <w:tcPr>
            <w:tcW w:w="3509" w:type="dxa"/>
            <w:vMerge/>
          </w:tcPr>
          <w:p w:rsidR="00790031" w:rsidRPr="00F62C0B" w:rsidRDefault="00790031" w:rsidP="00F62C0B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790031" w:rsidRPr="00F62C0B" w:rsidTr="00F62C0B">
        <w:tc>
          <w:tcPr>
            <w:tcW w:w="6912" w:type="dxa"/>
          </w:tcPr>
          <w:p w:rsidR="00790031" w:rsidRPr="00F62C0B" w:rsidRDefault="00790031" w:rsidP="00F62C0B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62C0B">
              <w:rPr>
                <w:rFonts w:ascii="Times New Roman" w:hAnsi="Times New Roman"/>
                <w:b/>
                <w:bCs/>
                <w:sz w:val="28"/>
                <w:szCs w:val="28"/>
              </w:rPr>
              <w:t>г) подъем со сложным перемещением в пространстве</w:t>
            </w:r>
          </w:p>
        </w:tc>
        <w:tc>
          <w:tcPr>
            <w:tcW w:w="3509" w:type="dxa"/>
            <w:vMerge/>
          </w:tcPr>
          <w:p w:rsidR="00790031" w:rsidRPr="00F62C0B" w:rsidRDefault="00790031" w:rsidP="00F62C0B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790031" w:rsidRPr="00E341AD" w:rsidRDefault="00790031" w:rsidP="00E341A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341AD">
        <w:rPr>
          <w:rFonts w:ascii="Times New Roman" w:hAnsi="Times New Roman"/>
          <w:b/>
          <w:bCs/>
          <w:color w:val="000000"/>
          <w:sz w:val="28"/>
          <w:szCs w:val="28"/>
        </w:rPr>
        <w:t xml:space="preserve">11. Прибыль от строительно-монтажных работ: </w:t>
      </w:r>
    </w:p>
    <w:p w:rsidR="00790031" w:rsidRPr="00E341AD" w:rsidRDefault="00790031" w:rsidP="00E341A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E341AD">
        <w:rPr>
          <w:rFonts w:ascii="Times New Roman" w:hAnsi="Times New Roman"/>
          <w:color w:val="000000"/>
          <w:sz w:val="28"/>
          <w:szCs w:val="28"/>
        </w:rPr>
        <w:t xml:space="preserve">а) выручка от реализации строительной продукции; </w:t>
      </w:r>
    </w:p>
    <w:p w:rsidR="00790031" w:rsidRPr="00E341AD" w:rsidRDefault="00790031" w:rsidP="00E341A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E341AD">
        <w:rPr>
          <w:rFonts w:ascii="Times New Roman" w:hAnsi="Times New Roman"/>
          <w:b/>
          <w:bCs/>
          <w:color w:val="000000"/>
          <w:sz w:val="28"/>
          <w:szCs w:val="28"/>
        </w:rPr>
        <w:t xml:space="preserve">б) разница между объектом от реализованной строительной продукции в стоимостном выражении и ее себестоимости; </w:t>
      </w:r>
    </w:p>
    <w:p w:rsidR="00790031" w:rsidRPr="00E341AD" w:rsidRDefault="00790031" w:rsidP="00E341A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E341AD">
        <w:rPr>
          <w:rFonts w:ascii="Times New Roman" w:hAnsi="Times New Roman"/>
          <w:color w:val="000000"/>
          <w:sz w:val="28"/>
          <w:szCs w:val="28"/>
        </w:rPr>
        <w:t xml:space="preserve">в) доход от предпринимательской деятельности </w:t>
      </w:r>
    </w:p>
    <w:p w:rsidR="00790031" w:rsidRPr="00E341AD" w:rsidRDefault="00790031" w:rsidP="00E341A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341AD">
        <w:rPr>
          <w:rFonts w:ascii="Times New Roman" w:hAnsi="Times New Roman"/>
          <w:b/>
          <w:bCs/>
          <w:color w:val="000000"/>
          <w:sz w:val="28"/>
          <w:szCs w:val="28"/>
        </w:rPr>
        <w:t xml:space="preserve">12. Локальная смета включает: </w:t>
      </w:r>
    </w:p>
    <w:p w:rsidR="00790031" w:rsidRPr="00E341AD" w:rsidRDefault="00790031" w:rsidP="00E341A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E341AD">
        <w:rPr>
          <w:rFonts w:ascii="Times New Roman" w:hAnsi="Times New Roman"/>
          <w:color w:val="000000"/>
          <w:sz w:val="28"/>
          <w:szCs w:val="28"/>
        </w:rPr>
        <w:t xml:space="preserve">а) прямые затраты; </w:t>
      </w:r>
    </w:p>
    <w:p w:rsidR="00790031" w:rsidRPr="00E341AD" w:rsidRDefault="00790031" w:rsidP="00E341A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E341AD">
        <w:rPr>
          <w:rFonts w:ascii="Times New Roman" w:hAnsi="Times New Roman"/>
          <w:color w:val="000000"/>
          <w:sz w:val="28"/>
          <w:szCs w:val="28"/>
        </w:rPr>
        <w:t xml:space="preserve">б) накладные расходы; </w:t>
      </w:r>
    </w:p>
    <w:p w:rsidR="00790031" w:rsidRPr="00E341AD" w:rsidRDefault="00790031" w:rsidP="00E341A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E341AD">
        <w:rPr>
          <w:rFonts w:ascii="Times New Roman" w:hAnsi="Times New Roman"/>
          <w:b/>
          <w:bCs/>
          <w:color w:val="000000"/>
          <w:sz w:val="28"/>
          <w:szCs w:val="28"/>
        </w:rPr>
        <w:t xml:space="preserve">в) прямые затраты, накладные расходы и плановые накопления; </w:t>
      </w:r>
    </w:p>
    <w:p w:rsidR="00790031" w:rsidRPr="00E341AD" w:rsidRDefault="00790031" w:rsidP="00E341A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341AD">
        <w:rPr>
          <w:rFonts w:ascii="Times New Roman" w:hAnsi="Times New Roman"/>
          <w:b/>
          <w:bCs/>
          <w:color w:val="000000"/>
          <w:sz w:val="28"/>
          <w:szCs w:val="28"/>
        </w:rPr>
        <w:t xml:space="preserve">13. Назначения УСН: </w:t>
      </w:r>
    </w:p>
    <w:p w:rsidR="00790031" w:rsidRPr="00E341AD" w:rsidRDefault="00790031" w:rsidP="00E341A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E341AD">
        <w:rPr>
          <w:rFonts w:ascii="Times New Roman" w:hAnsi="Times New Roman"/>
          <w:b/>
          <w:bCs/>
          <w:color w:val="000000"/>
          <w:sz w:val="28"/>
          <w:szCs w:val="28"/>
        </w:rPr>
        <w:t xml:space="preserve">а) составление локальных и объектных смет на здания и сооружения; </w:t>
      </w:r>
    </w:p>
    <w:p w:rsidR="00790031" w:rsidRPr="00E341AD" w:rsidRDefault="00790031" w:rsidP="00E341A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E341AD">
        <w:rPr>
          <w:rFonts w:ascii="Times New Roman" w:hAnsi="Times New Roman"/>
          <w:color w:val="000000"/>
          <w:sz w:val="28"/>
          <w:szCs w:val="28"/>
        </w:rPr>
        <w:t xml:space="preserve">б) определение сметной прибыли; </w:t>
      </w:r>
    </w:p>
    <w:p w:rsidR="00790031" w:rsidRPr="00E341AD" w:rsidRDefault="00790031" w:rsidP="00E341A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E341AD">
        <w:rPr>
          <w:rFonts w:ascii="Times New Roman" w:hAnsi="Times New Roman"/>
          <w:color w:val="000000"/>
          <w:sz w:val="28"/>
          <w:szCs w:val="28"/>
        </w:rPr>
        <w:t xml:space="preserve">в) определение сметной стоимости </w:t>
      </w:r>
    </w:p>
    <w:p w:rsidR="00790031" w:rsidRPr="00E341AD" w:rsidRDefault="00790031" w:rsidP="00E341A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341AD">
        <w:rPr>
          <w:rFonts w:ascii="Times New Roman" w:hAnsi="Times New Roman"/>
          <w:b/>
          <w:bCs/>
          <w:color w:val="000000"/>
          <w:sz w:val="28"/>
          <w:szCs w:val="28"/>
        </w:rPr>
        <w:t xml:space="preserve">14. Экспертизу проводит: </w:t>
      </w:r>
    </w:p>
    <w:p w:rsidR="00790031" w:rsidRPr="00E341AD" w:rsidRDefault="00790031" w:rsidP="00E341A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E341AD">
        <w:rPr>
          <w:rFonts w:ascii="Times New Roman" w:hAnsi="Times New Roman"/>
          <w:b/>
          <w:bCs/>
          <w:color w:val="000000"/>
          <w:sz w:val="28"/>
          <w:szCs w:val="28"/>
        </w:rPr>
        <w:t xml:space="preserve">а) орган, утверждающий проект; </w:t>
      </w:r>
    </w:p>
    <w:p w:rsidR="00790031" w:rsidRPr="00E341AD" w:rsidRDefault="00790031" w:rsidP="00E341A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E341AD">
        <w:rPr>
          <w:rFonts w:ascii="Times New Roman" w:hAnsi="Times New Roman"/>
          <w:color w:val="000000"/>
          <w:sz w:val="28"/>
          <w:szCs w:val="28"/>
        </w:rPr>
        <w:t xml:space="preserve">б) заказчик; </w:t>
      </w:r>
    </w:p>
    <w:p w:rsidR="00790031" w:rsidRPr="00E341AD" w:rsidRDefault="00790031" w:rsidP="00E341A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E341AD">
        <w:rPr>
          <w:rFonts w:ascii="Times New Roman" w:hAnsi="Times New Roman"/>
          <w:color w:val="000000"/>
          <w:sz w:val="28"/>
          <w:szCs w:val="28"/>
        </w:rPr>
        <w:t xml:space="preserve">в) проектная организация; </w:t>
      </w:r>
    </w:p>
    <w:p w:rsidR="00790031" w:rsidRPr="00E341AD" w:rsidRDefault="00790031" w:rsidP="00E341A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341AD">
        <w:rPr>
          <w:rFonts w:ascii="Times New Roman" w:hAnsi="Times New Roman"/>
          <w:b/>
          <w:bCs/>
          <w:color w:val="000000"/>
          <w:sz w:val="28"/>
          <w:szCs w:val="28"/>
        </w:rPr>
        <w:t xml:space="preserve">15. ППР разрабатывается: </w:t>
      </w:r>
    </w:p>
    <w:p w:rsidR="00790031" w:rsidRPr="00E341AD" w:rsidRDefault="00790031" w:rsidP="00E341A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E341AD">
        <w:rPr>
          <w:rFonts w:ascii="Times New Roman" w:hAnsi="Times New Roman"/>
          <w:b/>
          <w:bCs/>
          <w:color w:val="000000"/>
          <w:sz w:val="28"/>
          <w:szCs w:val="28"/>
        </w:rPr>
        <w:t xml:space="preserve">а) подрядной организацией; </w:t>
      </w:r>
    </w:p>
    <w:p w:rsidR="00790031" w:rsidRPr="00E341AD" w:rsidRDefault="00790031" w:rsidP="00E341A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E341AD">
        <w:rPr>
          <w:rFonts w:ascii="Times New Roman" w:hAnsi="Times New Roman"/>
          <w:color w:val="000000"/>
          <w:sz w:val="28"/>
          <w:szCs w:val="28"/>
        </w:rPr>
        <w:t xml:space="preserve">б) проектной организацией; </w:t>
      </w:r>
    </w:p>
    <w:p w:rsidR="00790031" w:rsidRPr="00E341AD" w:rsidRDefault="00790031" w:rsidP="00E341A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E341AD">
        <w:rPr>
          <w:rFonts w:ascii="Times New Roman" w:hAnsi="Times New Roman"/>
          <w:color w:val="000000"/>
          <w:sz w:val="28"/>
          <w:szCs w:val="28"/>
        </w:rPr>
        <w:t xml:space="preserve">в) заказчиком </w:t>
      </w:r>
    </w:p>
    <w:p w:rsidR="00790031" w:rsidRPr="00E341AD" w:rsidRDefault="00790031" w:rsidP="00E341A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E341AD">
        <w:rPr>
          <w:rFonts w:ascii="Times New Roman" w:hAnsi="Times New Roman"/>
          <w:b/>
          <w:bCs/>
          <w:color w:val="000000"/>
          <w:sz w:val="28"/>
          <w:szCs w:val="28"/>
        </w:rPr>
        <w:t>Вариант 3</w:t>
      </w:r>
    </w:p>
    <w:p w:rsidR="00790031" w:rsidRPr="00E341AD" w:rsidRDefault="00790031" w:rsidP="00E341A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341AD">
        <w:rPr>
          <w:rFonts w:ascii="Times New Roman" w:hAnsi="Times New Roman"/>
          <w:b/>
          <w:bCs/>
          <w:color w:val="000000"/>
          <w:sz w:val="28"/>
          <w:szCs w:val="28"/>
        </w:rPr>
        <w:t xml:space="preserve">1.Сколько стадий разработки проектной документации существует: </w:t>
      </w:r>
    </w:p>
    <w:p w:rsidR="00790031" w:rsidRPr="00E341AD" w:rsidRDefault="00790031" w:rsidP="00E341A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E341AD">
        <w:rPr>
          <w:rFonts w:ascii="Times New Roman" w:hAnsi="Times New Roman"/>
          <w:color w:val="000000"/>
          <w:sz w:val="28"/>
          <w:szCs w:val="28"/>
        </w:rPr>
        <w:t>А)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341AD">
        <w:rPr>
          <w:rFonts w:ascii="Times New Roman" w:hAnsi="Times New Roman"/>
          <w:color w:val="000000"/>
          <w:sz w:val="28"/>
          <w:szCs w:val="28"/>
        </w:rPr>
        <w:t xml:space="preserve">одна стадия – проект; </w:t>
      </w:r>
    </w:p>
    <w:p w:rsidR="00790031" w:rsidRPr="00E341AD" w:rsidRDefault="00790031" w:rsidP="00E341A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E341AD">
        <w:rPr>
          <w:rFonts w:ascii="Times New Roman" w:hAnsi="Times New Roman"/>
          <w:b/>
          <w:bCs/>
          <w:color w:val="000000"/>
          <w:sz w:val="28"/>
          <w:szCs w:val="28"/>
        </w:rPr>
        <w:t>Б)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E341AD">
        <w:rPr>
          <w:rFonts w:ascii="Times New Roman" w:hAnsi="Times New Roman"/>
          <w:b/>
          <w:bCs/>
          <w:color w:val="000000"/>
          <w:sz w:val="28"/>
          <w:szCs w:val="28"/>
        </w:rPr>
        <w:t xml:space="preserve">две стадии – проектная документация, рабочая документация; </w:t>
      </w:r>
    </w:p>
    <w:p w:rsidR="00790031" w:rsidRPr="00E341AD" w:rsidRDefault="00790031" w:rsidP="00E341A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E341AD">
        <w:rPr>
          <w:rFonts w:ascii="Times New Roman" w:hAnsi="Times New Roman"/>
          <w:color w:val="000000"/>
          <w:sz w:val="28"/>
          <w:szCs w:val="28"/>
        </w:rPr>
        <w:t xml:space="preserve">В) четыре стадии – проект, РП, рабочая документация, эскиз. </w:t>
      </w:r>
    </w:p>
    <w:p w:rsidR="00790031" w:rsidRPr="00E341AD" w:rsidRDefault="00790031" w:rsidP="00E341A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341AD">
        <w:rPr>
          <w:rFonts w:ascii="Times New Roman" w:hAnsi="Times New Roman"/>
          <w:b/>
          <w:bCs/>
          <w:color w:val="000000"/>
          <w:sz w:val="28"/>
          <w:szCs w:val="28"/>
        </w:rPr>
        <w:t xml:space="preserve">2.Планы проектно-изыскательных работ составляются в: </w:t>
      </w:r>
    </w:p>
    <w:p w:rsidR="00790031" w:rsidRPr="00E341AD" w:rsidRDefault="00790031" w:rsidP="007A25A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E341AD">
        <w:rPr>
          <w:rFonts w:ascii="Times New Roman" w:hAnsi="Times New Roman"/>
          <w:color w:val="000000"/>
          <w:sz w:val="28"/>
          <w:szCs w:val="28"/>
        </w:rPr>
        <w:t xml:space="preserve">А) 4 этапа; </w:t>
      </w:r>
    </w:p>
    <w:p w:rsidR="00790031" w:rsidRPr="00E341AD" w:rsidRDefault="00790031" w:rsidP="007A25A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E341AD">
        <w:rPr>
          <w:rFonts w:ascii="Times New Roman" w:hAnsi="Times New Roman"/>
          <w:color w:val="000000"/>
          <w:sz w:val="28"/>
          <w:szCs w:val="28"/>
        </w:rPr>
        <w:t xml:space="preserve">Б) 2 этапа; </w:t>
      </w:r>
    </w:p>
    <w:p w:rsidR="00790031" w:rsidRPr="007A25A7" w:rsidRDefault="00790031" w:rsidP="007A25A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7A25A7">
        <w:rPr>
          <w:rFonts w:ascii="Times New Roman" w:hAnsi="Times New Roman"/>
          <w:b/>
          <w:bCs/>
          <w:color w:val="000000"/>
          <w:sz w:val="28"/>
          <w:szCs w:val="28"/>
        </w:rPr>
        <w:t>В) 5 этапов</w:t>
      </w:r>
    </w:p>
    <w:p w:rsidR="00790031" w:rsidRPr="007A25A7" w:rsidRDefault="00790031" w:rsidP="007A25A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A25A7">
        <w:rPr>
          <w:rFonts w:ascii="Times New Roman" w:hAnsi="Times New Roman"/>
          <w:b/>
          <w:bCs/>
          <w:color w:val="000000"/>
          <w:sz w:val="28"/>
          <w:szCs w:val="28"/>
        </w:rPr>
        <w:t xml:space="preserve">3.Задание на проектирование выдает: </w:t>
      </w:r>
    </w:p>
    <w:p w:rsidR="00790031" w:rsidRPr="007A25A7" w:rsidRDefault="00790031" w:rsidP="007A25A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7A25A7">
        <w:rPr>
          <w:rFonts w:ascii="Times New Roman" w:hAnsi="Times New Roman"/>
          <w:color w:val="000000"/>
          <w:sz w:val="28"/>
          <w:szCs w:val="28"/>
        </w:rPr>
        <w:t xml:space="preserve">А) подрядчик; </w:t>
      </w:r>
    </w:p>
    <w:p w:rsidR="00790031" w:rsidRPr="007A25A7" w:rsidRDefault="00790031" w:rsidP="007A25A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7A25A7">
        <w:rPr>
          <w:rFonts w:ascii="Times New Roman" w:hAnsi="Times New Roman"/>
          <w:b/>
          <w:bCs/>
          <w:color w:val="000000"/>
          <w:sz w:val="28"/>
          <w:szCs w:val="28"/>
        </w:rPr>
        <w:t xml:space="preserve">Б) заказчик; </w:t>
      </w:r>
    </w:p>
    <w:p w:rsidR="00790031" w:rsidRPr="007A25A7" w:rsidRDefault="00790031" w:rsidP="007A25A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7A25A7">
        <w:rPr>
          <w:rFonts w:ascii="Times New Roman" w:hAnsi="Times New Roman"/>
          <w:color w:val="000000"/>
          <w:sz w:val="28"/>
          <w:szCs w:val="28"/>
        </w:rPr>
        <w:t xml:space="preserve">В) проектная организация </w:t>
      </w:r>
    </w:p>
    <w:p w:rsidR="00790031" w:rsidRPr="007A25A7" w:rsidRDefault="00790031" w:rsidP="007A25A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A25A7">
        <w:rPr>
          <w:rFonts w:ascii="Times New Roman" w:hAnsi="Times New Roman"/>
          <w:b/>
          <w:bCs/>
          <w:color w:val="000000"/>
          <w:sz w:val="28"/>
          <w:szCs w:val="28"/>
        </w:rPr>
        <w:t xml:space="preserve">4.Акт по выбору площадки составляет: </w:t>
      </w:r>
    </w:p>
    <w:p w:rsidR="00790031" w:rsidRPr="007A25A7" w:rsidRDefault="00790031" w:rsidP="007A25A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7A25A7">
        <w:rPr>
          <w:rFonts w:ascii="Times New Roman" w:hAnsi="Times New Roman"/>
          <w:color w:val="000000"/>
          <w:sz w:val="28"/>
          <w:szCs w:val="28"/>
        </w:rPr>
        <w:t xml:space="preserve">А) генподрядчик; </w:t>
      </w:r>
    </w:p>
    <w:p w:rsidR="00790031" w:rsidRPr="007A25A7" w:rsidRDefault="00790031" w:rsidP="007A25A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7A25A7">
        <w:rPr>
          <w:rFonts w:ascii="Times New Roman" w:hAnsi="Times New Roman"/>
          <w:color w:val="000000"/>
          <w:sz w:val="28"/>
          <w:szCs w:val="28"/>
        </w:rPr>
        <w:t xml:space="preserve">Б) субподрядчик; </w:t>
      </w:r>
    </w:p>
    <w:p w:rsidR="00790031" w:rsidRPr="007A25A7" w:rsidRDefault="00790031" w:rsidP="007A25A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7A25A7">
        <w:rPr>
          <w:rFonts w:ascii="Times New Roman" w:hAnsi="Times New Roman"/>
          <w:b/>
          <w:bCs/>
          <w:color w:val="000000"/>
          <w:sz w:val="28"/>
          <w:szCs w:val="28"/>
        </w:rPr>
        <w:t xml:space="preserve">В) комиссия </w:t>
      </w:r>
    </w:p>
    <w:p w:rsidR="00790031" w:rsidRPr="007A25A7" w:rsidRDefault="00790031" w:rsidP="007A25A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A25A7">
        <w:rPr>
          <w:rFonts w:ascii="Times New Roman" w:hAnsi="Times New Roman"/>
          <w:b/>
          <w:bCs/>
          <w:color w:val="000000"/>
          <w:sz w:val="28"/>
          <w:szCs w:val="28"/>
        </w:rPr>
        <w:t xml:space="preserve">5.Для чего предназначена сводка затрат: </w:t>
      </w:r>
    </w:p>
    <w:p w:rsidR="00790031" w:rsidRPr="007A25A7" w:rsidRDefault="00790031" w:rsidP="007A25A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7A25A7">
        <w:rPr>
          <w:rFonts w:ascii="Times New Roman" w:hAnsi="Times New Roman"/>
          <w:color w:val="000000"/>
          <w:sz w:val="28"/>
          <w:szCs w:val="28"/>
        </w:rPr>
        <w:t xml:space="preserve">А) для определения сметной стоимости строительства </w:t>
      </w:r>
    </w:p>
    <w:p w:rsidR="00790031" w:rsidRPr="007A25A7" w:rsidRDefault="00790031" w:rsidP="007A25A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7A25A7">
        <w:rPr>
          <w:rFonts w:ascii="Times New Roman" w:hAnsi="Times New Roman"/>
          <w:b/>
          <w:bCs/>
          <w:color w:val="000000"/>
          <w:sz w:val="28"/>
          <w:szCs w:val="28"/>
        </w:rPr>
        <w:t xml:space="preserve">Б) для определения общего объема капитальных вложений </w:t>
      </w:r>
    </w:p>
    <w:p w:rsidR="00790031" w:rsidRPr="007A25A7" w:rsidRDefault="00790031" w:rsidP="007A25A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7A25A7">
        <w:rPr>
          <w:rFonts w:ascii="Times New Roman" w:hAnsi="Times New Roman"/>
          <w:color w:val="000000"/>
          <w:sz w:val="28"/>
          <w:szCs w:val="28"/>
        </w:rPr>
        <w:t xml:space="preserve">В) для определения сметной прибыли </w:t>
      </w:r>
    </w:p>
    <w:p w:rsidR="00790031" w:rsidRPr="007A25A7" w:rsidRDefault="00790031" w:rsidP="007A25A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A25A7">
        <w:rPr>
          <w:rFonts w:ascii="Times New Roman" w:hAnsi="Times New Roman"/>
          <w:b/>
          <w:bCs/>
          <w:color w:val="000000"/>
          <w:sz w:val="28"/>
          <w:szCs w:val="28"/>
        </w:rPr>
        <w:t xml:space="preserve">6. Процесса укладки бетонной смеси в опалубку </w:t>
      </w:r>
    </w:p>
    <w:p w:rsidR="00790031" w:rsidRPr="007A25A7" w:rsidRDefault="00790031" w:rsidP="007A25A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7A25A7">
        <w:rPr>
          <w:rFonts w:ascii="Times New Roman" w:hAnsi="Times New Roman"/>
          <w:color w:val="000000"/>
          <w:sz w:val="28"/>
          <w:szCs w:val="28"/>
        </w:rPr>
        <w:t xml:space="preserve">А) Подача </w:t>
      </w:r>
      <w:r w:rsidRPr="007A25A7">
        <w:rPr>
          <w:rFonts w:ascii="Times New Roman" w:hAnsi="Times New Roman"/>
          <w:b/>
          <w:bCs/>
          <w:color w:val="000000"/>
          <w:sz w:val="28"/>
          <w:szCs w:val="28"/>
        </w:rPr>
        <w:t xml:space="preserve">(2) </w:t>
      </w:r>
    </w:p>
    <w:p w:rsidR="00790031" w:rsidRPr="007A25A7" w:rsidRDefault="00790031" w:rsidP="007A25A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7A25A7">
        <w:rPr>
          <w:rFonts w:ascii="Times New Roman" w:hAnsi="Times New Roman"/>
          <w:color w:val="000000"/>
          <w:sz w:val="28"/>
          <w:szCs w:val="28"/>
        </w:rPr>
        <w:t xml:space="preserve">Б) Подготовка основания </w:t>
      </w:r>
      <w:r w:rsidRPr="007A25A7">
        <w:rPr>
          <w:rFonts w:ascii="Times New Roman" w:hAnsi="Times New Roman"/>
          <w:b/>
          <w:bCs/>
          <w:color w:val="000000"/>
          <w:sz w:val="28"/>
          <w:szCs w:val="28"/>
        </w:rPr>
        <w:t xml:space="preserve">(1) </w:t>
      </w:r>
    </w:p>
    <w:p w:rsidR="00790031" w:rsidRPr="007A25A7" w:rsidRDefault="00790031" w:rsidP="007A25A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7A25A7">
        <w:rPr>
          <w:rFonts w:ascii="Times New Roman" w:hAnsi="Times New Roman"/>
          <w:color w:val="000000"/>
          <w:sz w:val="28"/>
          <w:szCs w:val="28"/>
        </w:rPr>
        <w:t xml:space="preserve">В) Уплотнение </w:t>
      </w:r>
      <w:r w:rsidRPr="007A25A7">
        <w:rPr>
          <w:rFonts w:ascii="Times New Roman" w:hAnsi="Times New Roman"/>
          <w:b/>
          <w:bCs/>
          <w:color w:val="000000"/>
          <w:sz w:val="28"/>
          <w:szCs w:val="28"/>
        </w:rPr>
        <w:t xml:space="preserve">(3) </w:t>
      </w:r>
    </w:p>
    <w:p w:rsidR="00790031" w:rsidRPr="007A25A7" w:rsidRDefault="00790031" w:rsidP="007A25A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7A25A7">
        <w:rPr>
          <w:rFonts w:ascii="Times New Roman" w:hAnsi="Times New Roman"/>
          <w:color w:val="000000"/>
          <w:sz w:val="28"/>
          <w:szCs w:val="28"/>
        </w:rPr>
        <w:t xml:space="preserve">Г) Распределение бетонной смеси </w:t>
      </w:r>
      <w:r w:rsidRPr="007A25A7">
        <w:rPr>
          <w:rFonts w:ascii="Times New Roman" w:hAnsi="Times New Roman"/>
          <w:b/>
          <w:bCs/>
          <w:color w:val="000000"/>
          <w:sz w:val="28"/>
          <w:szCs w:val="28"/>
        </w:rPr>
        <w:t>(4)</w:t>
      </w:r>
    </w:p>
    <w:p w:rsidR="00790031" w:rsidRPr="008D6135" w:rsidRDefault="00790031" w:rsidP="00F072BE">
      <w:pPr>
        <w:autoSpaceDE w:val="0"/>
        <w:autoSpaceDN w:val="0"/>
        <w:adjustRightInd w:val="0"/>
        <w:spacing w:after="0"/>
        <w:ind w:firstLineChars="252"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D6135">
        <w:rPr>
          <w:rFonts w:ascii="Times New Roman" w:hAnsi="Times New Roman"/>
          <w:b/>
          <w:color w:val="000000"/>
          <w:sz w:val="28"/>
          <w:szCs w:val="28"/>
        </w:rPr>
        <w:t>7. Способы монтажа</w:t>
      </w:r>
    </w:p>
    <w:tbl>
      <w:tblPr>
        <w:tblW w:w="0" w:type="auto"/>
        <w:tblLook w:val="00A0"/>
      </w:tblPr>
      <w:tblGrid>
        <w:gridCol w:w="6912"/>
        <w:gridCol w:w="3509"/>
      </w:tblGrid>
      <w:tr w:rsidR="00790031" w:rsidRPr="00F62C0B" w:rsidTr="00F62C0B">
        <w:tc>
          <w:tcPr>
            <w:tcW w:w="6912" w:type="dxa"/>
          </w:tcPr>
          <w:p w:rsidR="00790031" w:rsidRPr="00F62C0B" w:rsidRDefault="00790031" w:rsidP="00F62C0B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62C0B">
              <w:rPr>
                <w:rFonts w:ascii="Times New Roman" w:hAnsi="Times New Roman"/>
                <w:bCs/>
                <w:sz w:val="28"/>
                <w:szCs w:val="28"/>
              </w:rPr>
              <w:t>а) поворот</w:t>
            </w:r>
          </w:p>
        </w:tc>
        <w:tc>
          <w:tcPr>
            <w:tcW w:w="3509" w:type="dxa"/>
            <w:vMerge w:val="restart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30D4">
              <w:rPr>
                <w:rFonts w:ascii="Times New Roman" w:hAnsi="Times New Roman"/>
                <w:bCs/>
                <w:sz w:val="28"/>
                <w:szCs w:val="28"/>
              </w:rPr>
              <w:pict>
                <v:shape id="_x0000_i1028" type="#_x0000_t75" style="width:72.75pt;height:1in">
                  <v:imagedata r:id="rId55" o:title=""/>
                </v:shape>
              </w:pict>
            </w:r>
          </w:p>
        </w:tc>
      </w:tr>
      <w:tr w:rsidR="00790031" w:rsidRPr="00F62C0B" w:rsidTr="00F62C0B">
        <w:tc>
          <w:tcPr>
            <w:tcW w:w="6912" w:type="dxa"/>
          </w:tcPr>
          <w:p w:rsidR="00790031" w:rsidRPr="00F62C0B" w:rsidRDefault="00790031" w:rsidP="00F62C0B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62C0B">
              <w:rPr>
                <w:rFonts w:ascii="Times New Roman" w:hAnsi="Times New Roman"/>
                <w:bCs/>
                <w:sz w:val="28"/>
                <w:szCs w:val="28"/>
              </w:rPr>
              <w:t>б) подращивание</w:t>
            </w:r>
          </w:p>
        </w:tc>
        <w:tc>
          <w:tcPr>
            <w:tcW w:w="3509" w:type="dxa"/>
            <w:vMerge/>
          </w:tcPr>
          <w:p w:rsidR="00790031" w:rsidRPr="00F62C0B" w:rsidRDefault="00790031" w:rsidP="00F62C0B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790031" w:rsidRPr="00F62C0B" w:rsidTr="00F62C0B">
        <w:tc>
          <w:tcPr>
            <w:tcW w:w="6912" w:type="dxa"/>
          </w:tcPr>
          <w:p w:rsidR="00790031" w:rsidRPr="00F62C0B" w:rsidRDefault="00790031" w:rsidP="00F62C0B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62C0B">
              <w:rPr>
                <w:rFonts w:ascii="Times New Roman" w:hAnsi="Times New Roman"/>
                <w:b/>
                <w:bCs/>
                <w:sz w:val="28"/>
                <w:szCs w:val="28"/>
              </w:rPr>
              <w:t>в) наращивание</w:t>
            </w:r>
          </w:p>
        </w:tc>
        <w:tc>
          <w:tcPr>
            <w:tcW w:w="3509" w:type="dxa"/>
            <w:vMerge/>
          </w:tcPr>
          <w:p w:rsidR="00790031" w:rsidRPr="00F62C0B" w:rsidRDefault="00790031" w:rsidP="00F62C0B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790031" w:rsidRPr="00F62C0B" w:rsidTr="00F62C0B">
        <w:tc>
          <w:tcPr>
            <w:tcW w:w="6912" w:type="dxa"/>
          </w:tcPr>
          <w:p w:rsidR="00790031" w:rsidRPr="00F62C0B" w:rsidRDefault="00790031" w:rsidP="00F62C0B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62C0B">
              <w:rPr>
                <w:rFonts w:ascii="Times New Roman" w:hAnsi="Times New Roman"/>
                <w:bCs/>
                <w:sz w:val="28"/>
                <w:szCs w:val="28"/>
              </w:rPr>
              <w:t>г) подъем со сложным перемещением в пространстве</w:t>
            </w:r>
          </w:p>
        </w:tc>
        <w:tc>
          <w:tcPr>
            <w:tcW w:w="3509" w:type="dxa"/>
            <w:vMerge/>
          </w:tcPr>
          <w:p w:rsidR="00790031" w:rsidRPr="00F62C0B" w:rsidRDefault="00790031" w:rsidP="00F62C0B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790031" w:rsidRPr="008D6135" w:rsidRDefault="00790031" w:rsidP="008D61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6135">
        <w:rPr>
          <w:rFonts w:ascii="Times New Roman" w:hAnsi="Times New Roman"/>
          <w:b/>
          <w:bCs/>
          <w:color w:val="000000"/>
          <w:sz w:val="28"/>
          <w:szCs w:val="28"/>
        </w:rPr>
        <w:t xml:space="preserve">8. Временные здания для многократного использования </w:t>
      </w:r>
    </w:p>
    <w:p w:rsidR="00790031" w:rsidRPr="008D6135" w:rsidRDefault="00790031" w:rsidP="008D613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8D6135">
        <w:rPr>
          <w:rFonts w:ascii="Times New Roman" w:hAnsi="Times New Roman"/>
          <w:b/>
          <w:bCs/>
          <w:color w:val="000000"/>
          <w:sz w:val="28"/>
          <w:szCs w:val="28"/>
        </w:rPr>
        <w:t xml:space="preserve">А) Инвентарные; </w:t>
      </w:r>
    </w:p>
    <w:p w:rsidR="00790031" w:rsidRPr="008D6135" w:rsidRDefault="00790031" w:rsidP="008D613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8D6135">
        <w:rPr>
          <w:rFonts w:ascii="Times New Roman" w:hAnsi="Times New Roman"/>
          <w:color w:val="000000"/>
          <w:sz w:val="28"/>
          <w:szCs w:val="28"/>
        </w:rPr>
        <w:t xml:space="preserve">Б) Неинвентарные; </w:t>
      </w:r>
    </w:p>
    <w:p w:rsidR="00790031" w:rsidRDefault="00790031" w:rsidP="008D613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8D6135">
        <w:rPr>
          <w:rFonts w:ascii="Times New Roman" w:hAnsi="Times New Roman"/>
          <w:color w:val="000000"/>
          <w:sz w:val="28"/>
          <w:szCs w:val="28"/>
        </w:rPr>
        <w:t xml:space="preserve">В) Подмости. </w:t>
      </w:r>
    </w:p>
    <w:p w:rsidR="00790031" w:rsidRDefault="00790031" w:rsidP="008D61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6135">
        <w:rPr>
          <w:rFonts w:ascii="Times New Roman" w:hAnsi="Times New Roman"/>
          <w:b/>
          <w:bCs/>
          <w:color w:val="000000"/>
          <w:sz w:val="28"/>
          <w:szCs w:val="28"/>
        </w:rPr>
        <w:t>9. Расшивку швов производят</w:t>
      </w:r>
    </w:p>
    <w:p w:rsidR="00790031" w:rsidRDefault="00790031" w:rsidP="008D613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8D6135">
        <w:rPr>
          <w:rFonts w:ascii="Times New Roman" w:hAnsi="Times New Roman"/>
          <w:color w:val="000000"/>
          <w:sz w:val="28"/>
          <w:szCs w:val="28"/>
        </w:rPr>
        <w:t xml:space="preserve">А) до схватывания раствора </w:t>
      </w:r>
    </w:p>
    <w:p w:rsidR="00790031" w:rsidRPr="008D6135" w:rsidRDefault="00790031" w:rsidP="008D613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8D6135">
        <w:rPr>
          <w:rFonts w:ascii="Times New Roman" w:hAnsi="Times New Roman"/>
          <w:color w:val="000000"/>
          <w:sz w:val="28"/>
          <w:szCs w:val="28"/>
        </w:rPr>
        <w:t>Б) после частичного раствора</w:t>
      </w:r>
    </w:p>
    <w:p w:rsidR="00790031" w:rsidRDefault="00790031" w:rsidP="008D613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8D6135">
        <w:rPr>
          <w:rFonts w:ascii="Times New Roman" w:hAnsi="Times New Roman"/>
          <w:color w:val="000000"/>
          <w:sz w:val="28"/>
          <w:szCs w:val="28"/>
        </w:rPr>
        <w:t>В) в конце работы каждой смены</w:t>
      </w:r>
    </w:p>
    <w:p w:rsidR="00790031" w:rsidRPr="008D6135" w:rsidRDefault="00790031" w:rsidP="00F072BE">
      <w:pPr>
        <w:autoSpaceDE w:val="0"/>
        <w:autoSpaceDN w:val="0"/>
        <w:adjustRightInd w:val="0"/>
        <w:spacing w:after="0"/>
        <w:ind w:firstLineChars="252"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10. Шнур-причалка должна находится от вертикальной плоскости стены на расстоянии</w:t>
      </w:r>
    </w:p>
    <w:p w:rsidR="00790031" w:rsidRPr="008D6135" w:rsidRDefault="00790031" w:rsidP="008D613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8D6135">
        <w:rPr>
          <w:rFonts w:ascii="Times New Roman" w:hAnsi="Times New Roman"/>
          <w:color w:val="000000"/>
          <w:sz w:val="28"/>
          <w:szCs w:val="28"/>
        </w:rPr>
        <w:t>а) 1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6135"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6135">
        <w:rPr>
          <w:rFonts w:ascii="Times New Roman" w:hAnsi="Times New Roman"/>
          <w:color w:val="000000"/>
          <w:sz w:val="28"/>
          <w:szCs w:val="28"/>
        </w:rPr>
        <w:t>2мм</w:t>
      </w:r>
    </w:p>
    <w:p w:rsidR="00790031" w:rsidRPr="008D6135" w:rsidRDefault="00790031" w:rsidP="008D613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D6135">
        <w:rPr>
          <w:rFonts w:ascii="Times New Roman" w:hAnsi="Times New Roman"/>
          <w:b/>
          <w:color w:val="000000"/>
          <w:sz w:val="28"/>
          <w:szCs w:val="28"/>
        </w:rPr>
        <w:t>б) 3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8D6135">
        <w:rPr>
          <w:rFonts w:ascii="Times New Roman" w:hAnsi="Times New Roman"/>
          <w:b/>
          <w:color w:val="000000"/>
          <w:sz w:val="28"/>
          <w:szCs w:val="28"/>
        </w:rPr>
        <w:t>-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8D6135">
        <w:rPr>
          <w:rFonts w:ascii="Times New Roman" w:hAnsi="Times New Roman"/>
          <w:b/>
          <w:color w:val="000000"/>
          <w:sz w:val="28"/>
          <w:szCs w:val="28"/>
        </w:rPr>
        <w:t>4мм</w:t>
      </w:r>
    </w:p>
    <w:p w:rsidR="00790031" w:rsidRPr="008D6135" w:rsidRDefault="00790031" w:rsidP="008D613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8D6135">
        <w:rPr>
          <w:rFonts w:ascii="Times New Roman" w:hAnsi="Times New Roman"/>
          <w:color w:val="000000"/>
          <w:sz w:val="28"/>
          <w:szCs w:val="28"/>
        </w:rPr>
        <w:t>в) 5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6135"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6135">
        <w:rPr>
          <w:rFonts w:ascii="Times New Roman" w:hAnsi="Times New Roman"/>
          <w:color w:val="000000"/>
          <w:sz w:val="28"/>
          <w:szCs w:val="28"/>
        </w:rPr>
        <w:t>6мм</w:t>
      </w:r>
    </w:p>
    <w:p w:rsidR="00790031" w:rsidRPr="008D6135" w:rsidRDefault="00790031" w:rsidP="008D61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6135">
        <w:rPr>
          <w:rFonts w:ascii="Times New Roman" w:hAnsi="Times New Roman"/>
          <w:b/>
          <w:bCs/>
          <w:color w:val="000000"/>
          <w:sz w:val="28"/>
          <w:szCs w:val="28"/>
        </w:rPr>
        <w:t xml:space="preserve">11. В каких единицах измерения исчисляют монтаж опалубки? </w:t>
      </w:r>
    </w:p>
    <w:p w:rsidR="00790031" w:rsidRPr="008D6135" w:rsidRDefault="00790031" w:rsidP="008D613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8D6135">
        <w:rPr>
          <w:rFonts w:ascii="Times New Roman" w:hAnsi="Times New Roman"/>
          <w:color w:val="000000"/>
          <w:sz w:val="28"/>
          <w:szCs w:val="28"/>
        </w:rPr>
        <w:t>А) м</w:t>
      </w:r>
      <w:r w:rsidRPr="008D6135">
        <w:rPr>
          <w:rFonts w:ascii="Times New Roman" w:hAnsi="Times New Roman"/>
          <w:color w:val="000000"/>
          <w:sz w:val="28"/>
          <w:szCs w:val="28"/>
          <w:vertAlign w:val="superscript"/>
        </w:rPr>
        <w:t>3</w:t>
      </w:r>
      <w:r w:rsidRPr="008D6135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790031" w:rsidRPr="008D6135" w:rsidRDefault="00790031" w:rsidP="008D613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8D6135">
        <w:rPr>
          <w:rFonts w:ascii="Times New Roman" w:hAnsi="Times New Roman"/>
          <w:b/>
          <w:bCs/>
          <w:color w:val="000000"/>
          <w:sz w:val="28"/>
          <w:szCs w:val="28"/>
        </w:rPr>
        <w:t>Б) м</w:t>
      </w:r>
      <w:r w:rsidRPr="008D6135">
        <w:rPr>
          <w:rFonts w:ascii="Times New Roman" w:hAnsi="Times New Roman"/>
          <w:b/>
          <w:bCs/>
          <w:color w:val="000000"/>
          <w:sz w:val="28"/>
          <w:szCs w:val="28"/>
          <w:vertAlign w:val="superscript"/>
        </w:rPr>
        <w:t>2</w:t>
      </w:r>
      <w:r w:rsidRPr="008D6135">
        <w:rPr>
          <w:rFonts w:ascii="Times New Roman" w:hAnsi="Times New Roman"/>
          <w:b/>
          <w:bCs/>
          <w:color w:val="000000"/>
          <w:sz w:val="28"/>
          <w:szCs w:val="28"/>
        </w:rPr>
        <w:t xml:space="preserve">; </w:t>
      </w:r>
    </w:p>
    <w:p w:rsidR="00790031" w:rsidRPr="008D6135" w:rsidRDefault="00790031" w:rsidP="008D613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8D6135">
        <w:rPr>
          <w:rFonts w:ascii="Times New Roman" w:hAnsi="Times New Roman"/>
          <w:color w:val="000000"/>
          <w:sz w:val="28"/>
          <w:szCs w:val="28"/>
        </w:rPr>
        <w:t xml:space="preserve">В) Тн; </w:t>
      </w:r>
    </w:p>
    <w:p w:rsidR="00790031" w:rsidRPr="008D6135" w:rsidRDefault="00790031" w:rsidP="008D61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6135">
        <w:rPr>
          <w:rFonts w:ascii="Times New Roman" w:hAnsi="Times New Roman"/>
          <w:b/>
          <w:bCs/>
          <w:color w:val="000000"/>
          <w:sz w:val="28"/>
          <w:szCs w:val="28"/>
        </w:rPr>
        <w:t>12. Какой коэффициент применяют при подсчёте объёмов кровельных покрытий?</w:t>
      </w:r>
    </w:p>
    <w:p w:rsidR="00790031" w:rsidRPr="008D6135" w:rsidRDefault="00790031" w:rsidP="008D613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8D6135">
        <w:rPr>
          <w:rFonts w:ascii="Times New Roman" w:hAnsi="Times New Roman"/>
          <w:b/>
          <w:bCs/>
          <w:color w:val="000000"/>
          <w:sz w:val="28"/>
          <w:szCs w:val="28"/>
        </w:rPr>
        <w:t xml:space="preserve">А) 1,1; </w:t>
      </w:r>
    </w:p>
    <w:p w:rsidR="00790031" w:rsidRPr="008D6135" w:rsidRDefault="00790031" w:rsidP="008D613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8D6135">
        <w:rPr>
          <w:rFonts w:ascii="Times New Roman" w:hAnsi="Times New Roman"/>
          <w:color w:val="000000"/>
          <w:sz w:val="28"/>
          <w:szCs w:val="28"/>
        </w:rPr>
        <w:t xml:space="preserve">Б) 1,3; </w:t>
      </w:r>
    </w:p>
    <w:p w:rsidR="00790031" w:rsidRPr="008D6135" w:rsidRDefault="00790031" w:rsidP="008D613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8D6135">
        <w:rPr>
          <w:rFonts w:ascii="Times New Roman" w:hAnsi="Times New Roman"/>
          <w:color w:val="000000"/>
          <w:sz w:val="28"/>
          <w:szCs w:val="28"/>
        </w:rPr>
        <w:t xml:space="preserve">В) 1,5; </w:t>
      </w:r>
    </w:p>
    <w:p w:rsidR="00790031" w:rsidRPr="008D6135" w:rsidRDefault="00790031" w:rsidP="008D61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6135">
        <w:rPr>
          <w:rFonts w:ascii="Times New Roman" w:hAnsi="Times New Roman"/>
          <w:b/>
          <w:bCs/>
          <w:color w:val="000000"/>
          <w:sz w:val="28"/>
          <w:szCs w:val="28"/>
        </w:rPr>
        <w:t xml:space="preserve">13. Высота помещения равна 3м;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п</w:t>
      </w:r>
      <w:r w:rsidRPr="008D6135">
        <w:rPr>
          <w:rFonts w:ascii="Times New Roman" w:hAnsi="Times New Roman"/>
          <w:b/>
          <w:bCs/>
          <w:color w:val="000000"/>
          <w:sz w:val="28"/>
          <w:szCs w:val="28"/>
        </w:rPr>
        <w:t>лощадь 9м</w:t>
      </w:r>
      <w:r w:rsidRPr="008D6135">
        <w:rPr>
          <w:rFonts w:ascii="Times New Roman" w:hAnsi="Times New Roman"/>
          <w:b/>
          <w:bCs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8D6135">
        <w:rPr>
          <w:rFonts w:ascii="Times New Roman" w:hAnsi="Times New Roman"/>
          <w:b/>
          <w:bCs/>
          <w:color w:val="000000"/>
          <w:sz w:val="28"/>
          <w:szCs w:val="28"/>
        </w:rPr>
        <w:t xml:space="preserve"> Определите объём штукатурных работ. </w:t>
      </w:r>
    </w:p>
    <w:p w:rsidR="00790031" w:rsidRPr="008D6135" w:rsidRDefault="00790031" w:rsidP="008D613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А) 40</w:t>
      </w:r>
      <w:r w:rsidRPr="008D6135">
        <w:rPr>
          <w:rFonts w:ascii="Times New Roman" w:hAnsi="Times New Roman"/>
          <w:color w:val="000000"/>
          <w:sz w:val="28"/>
          <w:szCs w:val="28"/>
        </w:rPr>
        <w:t>м</w:t>
      </w:r>
      <w:r w:rsidRPr="008D6135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8D6135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790031" w:rsidRPr="008D6135" w:rsidRDefault="00790031" w:rsidP="008D613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Б) 30</w:t>
      </w:r>
      <w:r w:rsidRPr="008D6135">
        <w:rPr>
          <w:rFonts w:ascii="Times New Roman" w:hAnsi="Times New Roman"/>
          <w:color w:val="000000"/>
          <w:sz w:val="28"/>
          <w:szCs w:val="28"/>
        </w:rPr>
        <w:t>м</w:t>
      </w:r>
      <w:r w:rsidRPr="008D6135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8D6135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790031" w:rsidRPr="008D6135" w:rsidRDefault="00790031" w:rsidP="008D613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В) 36</w:t>
      </w:r>
      <w:r w:rsidRPr="008D6135">
        <w:rPr>
          <w:rFonts w:ascii="Times New Roman" w:hAnsi="Times New Roman"/>
          <w:b/>
          <w:bCs/>
          <w:color w:val="000000"/>
          <w:sz w:val="28"/>
          <w:szCs w:val="28"/>
        </w:rPr>
        <w:t>м</w:t>
      </w:r>
      <w:r w:rsidRPr="008D6135">
        <w:rPr>
          <w:rFonts w:ascii="Times New Roman" w:hAnsi="Times New Roman"/>
          <w:b/>
          <w:bCs/>
          <w:color w:val="000000"/>
          <w:sz w:val="28"/>
          <w:szCs w:val="28"/>
          <w:vertAlign w:val="superscript"/>
        </w:rPr>
        <w:t>2</w:t>
      </w:r>
      <w:r w:rsidRPr="008D6135">
        <w:rPr>
          <w:rFonts w:ascii="Times New Roman" w:hAnsi="Times New Roman"/>
          <w:b/>
          <w:bCs/>
          <w:color w:val="000000"/>
          <w:sz w:val="28"/>
          <w:szCs w:val="28"/>
        </w:rPr>
        <w:t xml:space="preserve">; </w:t>
      </w:r>
    </w:p>
    <w:p w:rsidR="00790031" w:rsidRPr="008D6135" w:rsidRDefault="00790031" w:rsidP="008D61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6135">
        <w:rPr>
          <w:rFonts w:ascii="Times New Roman" w:hAnsi="Times New Roman"/>
          <w:b/>
          <w:bCs/>
          <w:color w:val="000000"/>
          <w:sz w:val="28"/>
          <w:szCs w:val="28"/>
        </w:rPr>
        <w:t xml:space="preserve">14. Периметр здания равен 28м;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ш</w:t>
      </w:r>
      <w:r w:rsidRPr="008D6135">
        <w:rPr>
          <w:rFonts w:ascii="Times New Roman" w:hAnsi="Times New Roman"/>
          <w:b/>
          <w:bCs/>
          <w:color w:val="000000"/>
          <w:sz w:val="28"/>
          <w:szCs w:val="28"/>
        </w:rPr>
        <w:t xml:space="preserve">ирина отмостки равна 1,2м;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т</w:t>
      </w:r>
      <w:r w:rsidRPr="008D6135">
        <w:rPr>
          <w:rFonts w:ascii="Times New Roman" w:hAnsi="Times New Roman"/>
          <w:b/>
          <w:bCs/>
          <w:color w:val="000000"/>
          <w:sz w:val="28"/>
          <w:szCs w:val="28"/>
        </w:rPr>
        <w:t>олщина уложенного асфальта – 50мм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8D6135">
        <w:rPr>
          <w:rFonts w:ascii="Times New Roman" w:hAnsi="Times New Roman"/>
          <w:b/>
          <w:bCs/>
          <w:color w:val="000000"/>
          <w:sz w:val="28"/>
          <w:szCs w:val="28"/>
        </w:rPr>
        <w:t xml:space="preserve"> Определите объём уложенного асфальта. </w:t>
      </w:r>
    </w:p>
    <w:p w:rsidR="00790031" w:rsidRPr="008D6135" w:rsidRDefault="00790031" w:rsidP="008D613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8D6135">
        <w:rPr>
          <w:rFonts w:ascii="Times New Roman" w:hAnsi="Times New Roman"/>
          <w:color w:val="000000"/>
          <w:sz w:val="28"/>
          <w:szCs w:val="28"/>
        </w:rPr>
        <w:t>А) 2,3м</w:t>
      </w:r>
      <w:r w:rsidRPr="00CF0E6E">
        <w:rPr>
          <w:rFonts w:ascii="Times New Roman" w:hAnsi="Times New Roman"/>
          <w:color w:val="000000"/>
          <w:sz w:val="28"/>
          <w:szCs w:val="28"/>
          <w:vertAlign w:val="superscript"/>
        </w:rPr>
        <w:t>3</w:t>
      </w:r>
      <w:r w:rsidRPr="008D6135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790031" w:rsidRPr="008D6135" w:rsidRDefault="00790031" w:rsidP="008D613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8D6135">
        <w:rPr>
          <w:rFonts w:ascii="Times New Roman" w:hAnsi="Times New Roman"/>
          <w:b/>
          <w:bCs/>
          <w:color w:val="000000"/>
          <w:sz w:val="28"/>
          <w:szCs w:val="28"/>
        </w:rPr>
        <w:t>Б) 1,68м</w:t>
      </w:r>
      <w:r w:rsidRPr="00CF0E6E">
        <w:rPr>
          <w:rFonts w:ascii="Times New Roman" w:hAnsi="Times New Roman"/>
          <w:b/>
          <w:bCs/>
          <w:color w:val="000000"/>
          <w:sz w:val="28"/>
          <w:szCs w:val="28"/>
          <w:vertAlign w:val="superscript"/>
        </w:rPr>
        <w:t>3</w:t>
      </w:r>
      <w:r w:rsidRPr="008D6135">
        <w:rPr>
          <w:rFonts w:ascii="Times New Roman" w:hAnsi="Times New Roman"/>
          <w:b/>
          <w:bCs/>
          <w:color w:val="000000"/>
          <w:sz w:val="28"/>
          <w:szCs w:val="28"/>
        </w:rPr>
        <w:t xml:space="preserve">; </w:t>
      </w:r>
    </w:p>
    <w:p w:rsidR="00790031" w:rsidRDefault="00790031" w:rsidP="008D613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В) 1,9м</w:t>
      </w:r>
      <w:r w:rsidRPr="00CF0E6E">
        <w:rPr>
          <w:rFonts w:ascii="Times New Roman" w:hAnsi="Times New Roman"/>
          <w:color w:val="000000"/>
          <w:sz w:val="28"/>
          <w:szCs w:val="28"/>
          <w:vertAlign w:val="superscript"/>
        </w:rPr>
        <w:t>3</w:t>
      </w:r>
    </w:p>
    <w:p w:rsidR="00790031" w:rsidRPr="000704FA" w:rsidRDefault="00790031" w:rsidP="00C103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704FA">
        <w:rPr>
          <w:rFonts w:ascii="Times New Roman" w:hAnsi="Times New Roman"/>
          <w:b/>
          <w:color w:val="000000"/>
          <w:sz w:val="28"/>
          <w:szCs w:val="28"/>
        </w:rPr>
        <w:t xml:space="preserve">15. </w:t>
      </w:r>
      <w:r>
        <w:rPr>
          <w:rFonts w:ascii="Times New Roman" w:hAnsi="Times New Roman"/>
          <w:b/>
          <w:color w:val="000000"/>
          <w:sz w:val="28"/>
          <w:szCs w:val="28"/>
        </w:rPr>
        <w:t>Пространство между крышей и верхним перекрытием называют</w:t>
      </w:r>
    </w:p>
    <w:p w:rsidR="00790031" w:rsidRPr="008D6135" w:rsidRDefault="00790031" w:rsidP="00C1035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8D6135">
        <w:rPr>
          <w:rFonts w:ascii="Times New Roman" w:hAnsi="Times New Roman"/>
          <w:color w:val="000000"/>
          <w:sz w:val="28"/>
          <w:szCs w:val="28"/>
        </w:rPr>
        <w:t xml:space="preserve">А) </w:t>
      </w:r>
      <w:r>
        <w:rPr>
          <w:rFonts w:ascii="Times New Roman" w:hAnsi="Times New Roman"/>
          <w:color w:val="000000"/>
          <w:sz w:val="28"/>
          <w:szCs w:val="28"/>
        </w:rPr>
        <w:t>подвалом</w:t>
      </w:r>
      <w:r w:rsidRPr="008D6135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790031" w:rsidRPr="008D6135" w:rsidRDefault="00790031" w:rsidP="00C1035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8D6135">
        <w:rPr>
          <w:rFonts w:ascii="Times New Roman" w:hAnsi="Times New Roman"/>
          <w:b/>
          <w:bCs/>
          <w:color w:val="000000"/>
          <w:sz w:val="28"/>
          <w:szCs w:val="28"/>
        </w:rPr>
        <w:t xml:space="preserve">Б)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чердаком</w:t>
      </w:r>
      <w:r w:rsidRPr="008D6135">
        <w:rPr>
          <w:rFonts w:ascii="Times New Roman" w:hAnsi="Times New Roman"/>
          <w:b/>
          <w:bCs/>
          <w:color w:val="000000"/>
          <w:sz w:val="28"/>
          <w:szCs w:val="28"/>
        </w:rPr>
        <w:t xml:space="preserve">; </w:t>
      </w:r>
    </w:p>
    <w:p w:rsidR="00790031" w:rsidRDefault="00790031" w:rsidP="00C1035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8D6135">
        <w:rPr>
          <w:rFonts w:ascii="Times New Roman" w:hAnsi="Times New Roman"/>
          <w:color w:val="000000"/>
          <w:sz w:val="28"/>
          <w:szCs w:val="28"/>
        </w:rPr>
        <w:t xml:space="preserve">В) </w:t>
      </w:r>
      <w:r>
        <w:rPr>
          <w:rFonts w:ascii="Times New Roman" w:hAnsi="Times New Roman"/>
          <w:color w:val="000000"/>
          <w:sz w:val="28"/>
          <w:szCs w:val="28"/>
        </w:rPr>
        <w:t>этажом</w:t>
      </w:r>
      <w:r w:rsidRPr="008D613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90031" w:rsidRPr="008E2151" w:rsidRDefault="00790031" w:rsidP="00C10351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Вариант 4</w:t>
      </w:r>
    </w:p>
    <w:p w:rsidR="00790031" w:rsidRPr="008E2151" w:rsidRDefault="00790031" w:rsidP="00C103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1. Сколько перемычек уложится в 1м</w:t>
      </w:r>
      <w:r>
        <w:rPr>
          <w:rFonts w:ascii="Times New Roman" w:hAnsi="Times New Roman"/>
          <w:b/>
          <w:color w:val="000000"/>
          <w:sz w:val="28"/>
          <w:szCs w:val="28"/>
          <w:vertAlign w:val="superscript"/>
        </w:rPr>
        <w:t>3</w:t>
      </w:r>
      <w:r>
        <w:rPr>
          <w:rFonts w:ascii="Times New Roman" w:hAnsi="Times New Roman"/>
          <w:b/>
          <w:color w:val="000000"/>
          <w:sz w:val="28"/>
          <w:szCs w:val="28"/>
        </w:rPr>
        <w:t>, если ширина перемычки 250мм, высота перемычки 200м, длина перемычки 1000мм?</w:t>
      </w:r>
    </w:p>
    <w:p w:rsidR="00790031" w:rsidRPr="008D6135" w:rsidRDefault="00790031" w:rsidP="008E215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8D6135">
        <w:rPr>
          <w:rFonts w:ascii="Times New Roman" w:hAnsi="Times New Roman"/>
          <w:color w:val="000000"/>
          <w:sz w:val="28"/>
          <w:szCs w:val="28"/>
        </w:rPr>
        <w:t xml:space="preserve">А) </w:t>
      </w:r>
      <w:r>
        <w:rPr>
          <w:rFonts w:ascii="Times New Roman" w:hAnsi="Times New Roman"/>
          <w:color w:val="000000"/>
          <w:sz w:val="28"/>
          <w:szCs w:val="28"/>
        </w:rPr>
        <w:t>22 штуки</w:t>
      </w:r>
      <w:r w:rsidRPr="008D6135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790031" w:rsidRPr="008D6135" w:rsidRDefault="00790031" w:rsidP="008E215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8D6135">
        <w:rPr>
          <w:rFonts w:ascii="Times New Roman" w:hAnsi="Times New Roman"/>
          <w:b/>
          <w:bCs/>
          <w:color w:val="000000"/>
          <w:sz w:val="28"/>
          <w:szCs w:val="28"/>
        </w:rPr>
        <w:t xml:space="preserve">Б)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20 штук</w:t>
      </w:r>
      <w:r w:rsidRPr="008D6135">
        <w:rPr>
          <w:rFonts w:ascii="Times New Roman" w:hAnsi="Times New Roman"/>
          <w:b/>
          <w:bCs/>
          <w:color w:val="000000"/>
          <w:sz w:val="28"/>
          <w:szCs w:val="28"/>
        </w:rPr>
        <w:t xml:space="preserve">; </w:t>
      </w:r>
    </w:p>
    <w:p w:rsidR="00790031" w:rsidRDefault="00790031" w:rsidP="008E215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8D6135">
        <w:rPr>
          <w:rFonts w:ascii="Times New Roman" w:hAnsi="Times New Roman"/>
          <w:color w:val="000000"/>
          <w:sz w:val="28"/>
          <w:szCs w:val="28"/>
        </w:rPr>
        <w:t xml:space="preserve">В) </w:t>
      </w:r>
      <w:r>
        <w:rPr>
          <w:rFonts w:ascii="Times New Roman" w:hAnsi="Times New Roman"/>
          <w:color w:val="000000"/>
          <w:sz w:val="28"/>
          <w:szCs w:val="28"/>
        </w:rPr>
        <w:t>25 штук</w:t>
      </w:r>
    </w:p>
    <w:p w:rsidR="00790031" w:rsidRPr="008D6135" w:rsidRDefault="00790031" w:rsidP="008E21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D6135">
        <w:rPr>
          <w:rFonts w:ascii="Times New Roman" w:hAnsi="Times New Roman"/>
          <w:b/>
          <w:bCs/>
          <w:sz w:val="28"/>
          <w:szCs w:val="28"/>
        </w:rPr>
        <w:t xml:space="preserve">2. Объём работ по оклейке обоев считают: </w:t>
      </w:r>
    </w:p>
    <w:p w:rsidR="00790031" w:rsidRPr="008D6135" w:rsidRDefault="00790031" w:rsidP="008E215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D6135">
        <w:rPr>
          <w:rFonts w:ascii="Times New Roman" w:hAnsi="Times New Roman"/>
          <w:b/>
          <w:bCs/>
          <w:sz w:val="28"/>
          <w:szCs w:val="28"/>
        </w:rPr>
        <w:t xml:space="preserve">а) в квадратных метрах; </w:t>
      </w:r>
    </w:p>
    <w:p w:rsidR="00790031" w:rsidRPr="008D6135" w:rsidRDefault="00790031" w:rsidP="008E215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D6135">
        <w:rPr>
          <w:rFonts w:ascii="Times New Roman" w:hAnsi="Times New Roman"/>
          <w:sz w:val="28"/>
          <w:szCs w:val="28"/>
        </w:rPr>
        <w:t xml:space="preserve">б) в погонных метрах; </w:t>
      </w:r>
    </w:p>
    <w:p w:rsidR="00790031" w:rsidRPr="008D6135" w:rsidRDefault="00790031" w:rsidP="008E215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по высоте помещения.</w:t>
      </w:r>
    </w:p>
    <w:p w:rsidR="00790031" w:rsidRPr="008D6135" w:rsidRDefault="00790031" w:rsidP="008E21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D6135">
        <w:rPr>
          <w:rFonts w:ascii="Times New Roman" w:hAnsi="Times New Roman"/>
          <w:b/>
          <w:bCs/>
          <w:sz w:val="28"/>
          <w:szCs w:val="28"/>
        </w:rPr>
        <w:t xml:space="preserve">3. Проверки качества СМР проводятся: </w:t>
      </w:r>
    </w:p>
    <w:p w:rsidR="00790031" w:rsidRPr="008D6135" w:rsidRDefault="00790031" w:rsidP="008E215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D6135">
        <w:rPr>
          <w:rFonts w:ascii="Times New Roman" w:hAnsi="Times New Roman"/>
          <w:b/>
          <w:bCs/>
          <w:sz w:val="28"/>
          <w:szCs w:val="28"/>
        </w:rPr>
        <w:t xml:space="preserve">а) по квартальным планам; </w:t>
      </w:r>
    </w:p>
    <w:p w:rsidR="00790031" w:rsidRPr="008D6135" w:rsidRDefault="00790031" w:rsidP="008E215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D6135">
        <w:rPr>
          <w:rFonts w:ascii="Times New Roman" w:hAnsi="Times New Roman"/>
          <w:sz w:val="28"/>
          <w:szCs w:val="28"/>
        </w:rPr>
        <w:t xml:space="preserve">б) по месячным планам; </w:t>
      </w:r>
    </w:p>
    <w:p w:rsidR="00790031" w:rsidRPr="008D6135" w:rsidRDefault="00790031" w:rsidP="008E215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по недельным планам.</w:t>
      </w:r>
    </w:p>
    <w:p w:rsidR="00790031" w:rsidRPr="008D6135" w:rsidRDefault="00790031" w:rsidP="008E21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D6135">
        <w:rPr>
          <w:rFonts w:ascii="Times New Roman" w:hAnsi="Times New Roman"/>
          <w:b/>
          <w:bCs/>
          <w:sz w:val="28"/>
          <w:szCs w:val="28"/>
        </w:rPr>
        <w:t xml:space="preserve">4. Организации, выполняющие СМР обязаны обеспечить доступ на стройку </w:t>
      </w:r>
      <w:r w:rsidRPr="008D6135">
        <w:rPr>
          <w:rFonts w:ascii="Times New Roman" w:hAnsi="Times New Roman"/>
          <w:sz w:val="28"/>
          <w:szCs w:val="28"/>
        </w:rPr>
        <w:t>работников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8D6135">
        <w:rPr>
          <w:rFonts w:ascii="Times New Roman" w:hAnsi="Times New Roman"/>
          <w:sz w:val="28"/>
          <w:szCs w:val="28"/>
        </w:rPr>
        <w:t xml:space="preserve">Госархстройнадзора: </w:t>
      </w:r>
    </w:p>
    <w:p w:rsidR="00790031" w:rsidRPr="008D6135" w:rsidRDefault="00790031" w:rsidP="008E215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D6135">
        <w:rPr>
          <w:rFonts w:ascii="Times New Roman" w:hAnsi="Times New Roman"/>
          <w:sz w:val="28"/>
          <w:szCs w:val="28"/>
        </w:rPr>
        <w:t xml:space="preserve">а) только по договору; </w:t>
      </w:r>
    </w:p>
    <w:p w:rsidR="00790031" w:rsidRPr="008D6135" w:rsidRDefault="00790031" w:rsidP="008E215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D6135">
        <w:rPr>
          <w:rFonts w:ascii="Times New Roman" w:hAnsi="Times New Roman"/>
          <w:sz w:val="28"/>
          <w:szCs w:val="28"/>
        </w:rPr>
        <w:t xml:space="preserve">б) только по разрешению; </w:t>
      </w:r>
    </w:p>
    <w:p w:rsidR="00790031" w:rsidRPr="008D6135" w:rsidRDefault="00790031" w:rsidP="008E215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в) беспрепятственно.</w:t>
      </w:r>
    </w:p>
    <w:p w:rsidR="00790031" w:rsidRPr="008D6135" w:rsidRDefault="00790031" w:rsidP="008E215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D6135">
        <w:rPr>
          <w:rFonts w:ascii="Times New Roman" w:hAnsi="Times New Roman"/>
          <w:b/>
          <w:bCs/>
          <w:sz w:val="28"/>
          <w:szCs w:val="28"/>
        </w:rPr>
        <w:t xml:space="preserve">5. Технический надзор заказчика осуществляется: </w:t>
      </w:r>
    </w:p>
    <w:p w:rsidR="00790031" w:rsidRPr="00B25BC0" w:rsidRDefault="00790031" w:rsidP="00B25BC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B25BC0">
        <w:rPr>
          <w:rFonts w:ascii="Times New Roman" w:hAnsi="Times New Roman"/>
          <w:sz w:val="28"/>
          <w:szCs w:val="28"/>
        </w:rPr>
        <w:t>а) в течении периода монтажных работ;</w:t>
      </w:r>
    </w:p>
    <w:p w:rsidR="00790031" w:rsidRPr="00B25BC0" w:rsidRDefault="00790031" w:rsidP="00B25BC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25BC0">
        <w:rPr>
          <w:rFonts w:ascii="Times New Roman" w:hAnsi="Times New Roman"/>
          <w:b/>
          <w:bCs/>
          <w:color w:val="000000"/>
          <w:sz w:val="28"/>
          <w:szCs w:val="28"/>
        </w:rPr>
        <w:t xml:space="preserve">б) в течении всего периода строительства; </w:t>
      </w:r>
    </w:p>
    <w:p w:rsidR="00790031" w:rsidRPr="00B25BC0" w:rsidRDefault="00790031" w:rsidP="00B25BC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25BC0">
        <w:rPr>
          <w:rFonts w:ascii="Times New Roman" w:hAnsi="Times New Roman"/>
          <w:color w:val="000000"/>
          <w:sz w:val="28"/>
          <w:szCs w:val="28"/>
        </w:rPr>
        <w:t xml:space="preserve">в) в течении периода специальных видов работ; </w:t>
      </w:r>
    </w:p>
    <w:p w:rsidR="00790031" w:rsidRPr="00B25BC0" w:rsidRDefault="00790031" w:rsidP="00B25B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25BC0">
        <w:rPr>
          <w:rFonts w:ascii="Times New Roman" w:hAnsi="Times New Roman"/>
          <w:b/>
          <w:bCs/>
          <w:color w:val="000000"/>
          <w:sz w:val="28"/>
          <w:szCs w:val="28"/>
        </w:rPr>
        <w:t xml:space="preserve">6. Представитель инспекции технического надзора заказчика обязан: </w:t>
      </w:r>
    </w:p>
    <w:p w:rsidR="00790031" w:rsidRPr="00B25BC0" w:rsidRDefault="00790031" w:rsidP="00B25BC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25BC0">
        <w:rPr>
          <w:rFonts w:ascii="Times New Roman" w:hAnsi="Times New Roman"/>
          <w:color w:val="000000"/>
          <w:sz w:val="28"/>
          <w:szCs w:val="28"/>
        </w:rPr>
        <w:t xml:space="preserve">а) знать и проверять движение рабочих по календарному плану; </w:t>
      </w:r>
    </w:p>
    <w:p w:rsidR="00790031" w:rsidRPr="00B25BC0" w:rsidRDefault="00790031" w:rsidP="00B25BC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б</w:t>
      </w:r>
      <w:r w:rsidRPr="00B25BC0">
        <w:rPr>
          <w:rFonts w:ascii="Times New Roman" w:hAnsi="Times New Roman"/>
          <w:b/>
          <w:bCs/>
          <w:color w:val="000000"/>
          <w:sz w:val="28"/>
          <w:szCs w:val="28"/>
        </w:rPr>
        <w:t xml:space="preserve">) знать кадровую политику подрядчика; </w:t>
      </w:r>
    </w:p>
    <w:p w:rsidR="00790031" w:rsidRPr="00B25BC0" w:rsidRDefault="00790031" w:rsidP="00B25BC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Pr="00B25BC0">
        <w:rPr>
          <w:rFonts w:ascii="Times New Roman" w:hAnsi="Times New Roman"/>
          <w:color w:val="000000"/>
          <w:sz w:val="28"/>
          <w:szCs w:val="28"/>
        </w:rPr>
        <w:t xml:space="preserve">) знать проект и руководящие документы строительства; </w:t>
      </w:r>
    </w:p>
    <w:p w:rsidR="00790031" w:rsidRPr="00B25BC0" w:rsidRDefault="00790031" w:rsidP="00B25B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25BC0">
        <w:rPr>
          <w:rFonts w:ascii="Times New Roman" w:hAnsi="Times New Roman"/>
          <w:b/>
          <w:bCs/>
          <w:color w:val="000000"/>
          <w:sz w:val="28"/>
          <w:szCs w:val="28"/>
        </w:rPr>
        <w:t xml:space="preserve">7. Радиус закругления дороги, в зависимости от длины доставляемых конструкций от </w:t>
      </w:r>
    </w:p>
    <w:p w:rsidR="00790031" w:rsidRPr="00B25BC0" w:rsidRDefault="00790031" w:rsidP="00B25BC0">
      <w:pPr>
        <w:autoSpaceDE w:val="0"/>
        <w:autoSpaceDN w:val="0"/>
        <w:adjustRightInd w:val="0"/>
        <w:spacing w:after="21"/>
        <w:jc w:val="both"/>
        <w:rPr>
          <w:rFonts w:ascii="Times New Roman" w:hAnsi="Times New Roman"/>
          <w:color w:val="000000"/>
          <w:sz w:val="28"/>
          <w:szCs w:val="28"/>
        </w:rPr>
      </w:pPr>
      <w:r w:rsidRPr="00B25BC0">
        <w:rPr>
          <w:rFonts w:ascii="Times New Roman" w:hAnsi="Times New Roman"/>
          <w:color w:val="000000"/>
          <w:sz w:val="28"/>
          <w:szCs w:val="28"/>
        </w:rPr>
        <w:t xml:space="preserve">а) 9м; </w:t>
      </w:r>
    </w:p>
    <w:p w:rsidR="00790031" w:rsidRPr="00B25BC0" w:rsidRDefault="00790031" w:rsidP="00B25BC0">
      <w:pPr>
        <w:autoSpaceDE w:val="0"/>
        <w:autoSpaceDN w:val="0"/>
        <w:adjustRightInd w:val="0"/>
        <w:spacing w:after="21"/>
        <w:jc w:val="both"/>
        <w:rPr>
          <w:rFonts w:ascii="Times New Roman" w:hAnsi="Times New Roman"/>
          <w:color w:val="000000"/>
          <w:sz w:val="28"/>
          <w:szCs w:val="28"/>
        </w:rPr>
      </w:pPr>
      <w:r w:rsidRPr="00B25BC0">
        <w:rPr>
          <w:rFonts w:ascii="Times New Roman" w:hAnsi="Times New Roman"/>
          <w:color w:val="000000"/>
          <w:sz w:val="28"/>
          <w:szCs w:val="28"/>
        </w:rPr>
        <w:t xml:space="preserve">б) 12м; </w:t>
      </w:r>
    </w:p>
    <w:p w:rsidR="00790031" w:rsidRPr="00B25BC0" w:rsidRDefault="00790031" w:rsidP="00B25BC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в) 18м.</w:t>
      </w:r>
    </w:p>
    <w:p w:rsidR="00790031" w:rsidRPr="00B25BC0" w:rsidRDefault="00790031" w:rsidP="00B25B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25BC0">
        <w:rPr>
          <w:rFonts w:ascii="Times New Roman" w:hAnsi="Times New Roman"/>
          <w:b/>
          <w:bCs/>
          <w:color w:val="000000"/>
          <w:sz w:val="28"/>
          <w:szCs w:val="28"/>
        </w:rPr>
        <w:t xml:space="preserve">8. Документ, входящий в проект организации строительства: </w:t>
      </w:r>
    </w:p>
    <w:p w:rsidR="00790031" w:rsidRPr="00B25BC0" w:rsidRDefault="00790031" w:rsidP="00B25BC0">
      <w:pPr>
        <w:autoSpaceDE w:val="0"/>
        <w:autoSpaceDN w:val="0"/>
        <w:adjustRightInd w:val="0"/>
        <w:spacing w:after="16"/>
        <w:jc w:val="both"/>
        <w:rPr>
          <w:rFonts w:ascii="Times New Roman" w:hAnsi="Times New Roman"/>
          <w:color w:val="000000"/>
          <w:sz w:val="28"/>
          <w:szCs w:val="28"/>
        </w:rPr>
      </w:pPr>
      <w:r w:rsidRPr="00B25BC0">
        <w:rPr>
          <w:rFonts w:ascii="Times New Roman" w:hAnsi="Times New Roman"/>
          <w:color w:val="000000"/>
          <w:sz w:val="28"/>
          <w:szCs w:val="28"/>
        </w:rPr>
        <w:t xml:space="preserve">а) Календарный план строительства; </w:t>
      </w:r>
    </w:p>
    <w:p w:rsidR="00790031" w:rsidRPr="00B25BC0" w:rsidRDefault="00790031" w:rsidP="00B25BC0">
      <w:pPr>
        <w:autoSpaceDE w:val="0"/>
        <w:autoSpaceDN w:val="0"/>
        <w:adjustRightInd w:val="0"/>
        <w:spacing w:after="16"/>
        <w:jc w:val="both"/>
        <w:rPr>
          <w:rFonts w:ascii="Times New Roman" w:hAnsi="Times New Roman"/>
          <w:color w:val="000000"/>
          <w:sz w:val="28"/>
          <w:szCs w:val="28"/>
        </w:rPr>
      </w:pPr>
      <w:r w:rsidRPr="00B25BC0">
        <w:rPr>
          <w:rFonts w:ascii="Times New Roman" w:hAnsi="Times New Roman"/>
          <w:color w:val="000000"/>
          <w:sz w:val="28"/>
          <w:szCs w:val="28"/>
        </w:rPr>
        <w:t xml:space="preserve">б) Проект производства ремонта; </w:t>
      </w:r>
    </w:p>
    <w:p w:rsidR="00790031" w:rsidRPr="00B25BC0" w:rsidRDefault="00790031" w:rsidP="00B25BC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25BC0">
        <w:rPr>
          <w:rFonts w:ascii="Times New Roman" w:hAnsi="Times New Roman"/>
          <w:color w:val="000000"/>
          <w:sz w:val="28"/>
          <w:szCs w:val="28"/>
        </w:rPr>
        <w:t xml:space="preserve">в) Дизайнерские схемы; </w:t>
      </w:r>
    </w:p>
    <w:p w:rsidR="00790031" w:rsidRPr="00B25BC0" w:rsidRDefault="00790031" w:rsidP="00B25B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25BC0">
        <w:rPr>
          <w:rFonts w:ascii="Times New Roman" w:hAnsi="Times New Roman"/>
          <w:b/>
          <w:bCs/>
          <w:color w:val="000000"/>
          <w:sz w:val="28"/>
          <w:szCs w:val="28"/>
        </w:rPr>
        <w:t xml:space="preserve">9. Дать определение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ПОС</w:t>
      </w:r>
      <w:r w:rsidRPr="00B25BC0">
        <w:rPr>
          <w:rFonts w:ascii="Times New Roman" w:hAnsi="Times New Roman"/>
          <w:b/>
          <w:bCs/>
          <w:color w:val="000000"/>
          <w:sz w:val="28"/>
          <w:szCs w:val="28"/>
        </w:rPr>
        <w:t xml:space="preserve">: </w:t>
      </w:r>
    </w:p>
    <w:p w:rsidR="00790031" w:rsidRPr="00B25BC0" w:rsidRDefault="00790031" w:rsidP="00B25BC0">
      <w:pPr>
        <w:autoSpaceDE w:val="0"/>
        <w:autoSpaceDN w:val="0"/>
        <w:adjustRightInd w:val="0"/>
        <w:spacing w:after="21"/>
        <w:jc w:val="both"/>
        <w:rPr>
          <w:rFonts w:ascii="Times New Roman" w:hAnsi="Times New Roman"/>
          <w:color w:val="000000"/>
          <w:sz w:val="28"/>
          <w:szCs w:val="28"/>
        </w:rPr>
      </w:pPr>
      <w:r w:rsidRPr="00B25BC0">
        <w:rPr>
          <w:rFonts w:ascii="Times New Roman" w:hAnsi="Times New Roman"/>
          <w:color w:val="000000"/>
          <w:sz w:val="28"/>
          <w:szCs w:val="28"/>
        </w:rPr>
        <w:t xml:space="preserve">а) Календарный план; </w:t>
      </w:r>
    </w:p>
    <w:p w:rsidR="00790031" w:rsidRPr="00B25BC0" w:rsidRDefault="00790031" w:rsidP="00B25BC0">
      <w:pPr>
        <w:autoSpaceDE w:val="0"/>
        <w:autoSpaceDN w:val="0"/>
        <w:adjustRightInd w:val="0"/>
        <w:spacing w:after="21"/>
        <w:jc w:val="both"/>
        <w:rPr>
          <w:rFonts w:ascii="Times New Roman" w:hAnsi="Times New Roman"/>
          <w:color w:val="000000"/>
          <w:sz w:val="28"/>
          <w:szCs w:val="28"/>
        </w:rPr>
      </w:pPr>
      <w:r w:rsidRPr="00B25BC0">
        <w:rPr>
          <w:rFonts w:ascii="Times New Roman" w:hAnsi="Times New Roman"/>
          <w:color w:val="000000"/>
          <w:sz w:val="28"/>
          <w:szCs w:val="28"/>
        </w:rPr>
        <w:t xml:space="preserve">б) Проект производства работ; </w:t>
      </w:r>
    </w:p>
    <w:p w:rsidR="00790031" w:rsidRPr="00B25BC0" w:rsidRDefault="00790031" w:rsidP="00B25BC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25BC0">
        <w:rPr>
          <w:rFonts w:ascii="Times New Roman" w:hAnsi="Times New Roman"/>
          <w:b/>
          <w:bCs/>
          <w:color w:val="000000"/>
          <w:sz w:val="28"/>
          <w:szCs w:val="28"/>
        </w:rPr>
        <w:t xml:space="preserve">в) Проект организации строительства. </w:t>
      </w:r>
    </w:p>
    <w:p w:rsidR="00790031" w:rsidRPr="00B25BC0" w:rsidRDefault="00790031" w:rsidP="00B25B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25BC0">
        <w:rPr>
          <w:rFonts w:ascii="Times New Roman" w:hAnsi="Times New Roman"/>
          <w:b/>
          <w:bCs/>
          <w:color w:val="000000"/>
          <w:sz w:val="28"/>
          <w:szCs w:val="28"/>
        </w:rPr>
        <w:t xml:space="preserve">10. Временные здания для многократного использования </w:t>
      </w:r>
    </w:p>
    <w:p w:rsidR="00790031" w:rsidRPr="00B25BC0" w:rsidRDefault="00790031" w:rsidP="00B25BC0">
      <w:pPr>
        <w:autoSpaceDE w:val="0"/>
        <w:autoSpaceDN w:val="0"/>
        <w:adjustRightInd w:val="0"/>
        <w:spacing w:after="16"/>
        <w:jc w:val="both"/>
        <w:rPr>
          <w:rFonts w:ascii="Times New Roman" w:hAnsi="Times New Roman"/>
          <w:color w:val="000000"/>
          <w:sz w:val="28"/>
          <w:szCs w:val="28"/>
        </w:rPr>
      </w:pPr>
      <w:r w:rsidRPr="00B25BC0">
        <w:rPr>
          <w:rFonts w:ascii="Times New Roman" w:hAnsi="Times New Roman"/>
          <w:b/>
          <w:bCs/>
          <w:color w:val="000000"/>
          <w:sz w:val="28"/>
          <w:szCs w:val="28"/>
        </w:rPr>
        <w:t xml:space="preserve">а) Инвентарные; </w:t>
      </w:r>
    </w:p>
    <w:p w:rsidR="00790031" w:rsidRPr="00B25BC0" w:rsidRDefault="00790031" w:rsidP="00B25BC0">
      <w:pPr>
        <w:autoSpaceDE w:val="0"/>
        <w:autoSpaceDN w:val="0"/>
        <w:adjustRightInd w:val="0"/>
        <w:spacing w:after="16"/>
        <w:jc w:val="both"/>
        <w:rPr>
          <w:rFonts w:ascii="Times New Roman" w:hAnsi="Times New Roman"/>
          <w:color w:val="000000"/>
          <w:sz w:val="28"/>
          <w:szCs w:val="28"/>
        </w:rPr>
      </w:pPr>
      <w:r w:rsidRPr="00B25BC0">
        <w:rPr>
          <w:rFonts w:ascii="Times New Roman" w:hAnsi="Times New Roman"/>
          <w:color w:val="000000"/>
          <w:sz w:val="28"/>
          <w:szCs w:val="28"/>
        </w:rPr>
        <w:t xml:space="preserve">б) Неинвентарные; </w:t>
      </w:r>
    </w:p>
    <w:p w:rsidR="00790031" w:rsidRPr="00B25BC0" w:rsidRDefault="00790031" w:rsidP="00B25BC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25BC0">
        <w:rPr>
          <w:rFonts w:ascii="Times New Roman" w:hAnsi="Times New Roman"/>
          <w:color w:val="000000"/>
          <w:sz w:val="28"/>
          <w:szCs w:val="28"/>
        </w:rPr>
        <w:t xml:space="preserve">в) Подмости. </w:t>
      </w:r>
    </w:p>
    <w:p w:rsidR="00790031" w:rsidRPr="00B25BC0" w:rsidRDefault="00790031" w:rsidP="00B25BC0">
      <w:pPr>
        <w:pStyle w:val="Default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B25BC0">
        <w:rPr>
          <w:b/>
          <w:sz w:val="28"/>
          <w:szCs w:val="28"/>
        </w:rPr>
        <w:t xml:space="preserve">11. </w:t>
      </w:r>
      <w:r w:rsidRPr="00B25BC0">
        <w:rPr>
          <w:b/>
          <w:bCs/>
          <w:sz w:val="28"/>
          <w:szCs w:val="28"/>
          <w:lang w:eastAsia="ru-RU"/>
        </w:rPr>
        <w:t xml:space="preserve">Базисно-индексный метод это: </w:t>
      </w:r>
    </w:p>
    <w:p w:rsidR="00790031" w:rsidRPr="00B25BC0" w:rsidRDefault="00790031" w:rsidP="00B25BC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25BC0">
        <w:rPr>
          <w:rFonts w:ascii="Times New Roman" w:hAnsi="Times New Roman"/>
          <w:color w:val="000000"/>
          <w:sz w:val="28"/>
          <w:szCs w:val="28"/>
        </w:rPr>
        <w:t xml:space="preserve">А) калькулирования в текущих ценах и тарифах; </w:t>
      </w:r>
    </w:p>
    <w:p w:rsidR="00790031" w:rsidRPr="00B25BC0" w:rsidRDefault="00790031" w:rsidP="00B25BC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25BC0">
        <w:rPr>
          <w:rFonts w:ascii="Times New Roman" w:hAnsi="Times New Roman"/>
          <w:b/>
          <w:bCs/>
          <w:color w:val="000000"/>
          <w:sz w:val="28"/>
          <w:szCs w:val="28"/>
        </w:rPr>
        <w:t xml:space="preserve">Б) исчисление в базисном уровне сметных цен расчет дополнительных затрат, вызванных изменением цен </w:t>
      </w:r>
    </w:p>
    <w:p w:rsidR="00790031" w:rsidRPr="00B25BC0" w:rsidRDefault="00790031" w:rsidP="00CF0E6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25BC0">
        <w:rPr>
          <w:rFonts w:ascii="Times New Roman" w:hAnsi="Times New Roman"/>
          <w:color w:val="000000"/>
          <w:sz w:val="28"/>
          <w:szCs w:val="28"/>
        </w:rPr>
        <w:t>В) исполь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 w:rsidRPr="00B25BC0">
        <w:rPr>
          <w:rFonts w:ascii="Times New Roman" w:hAnsi="Times New Roman"/>
          <w:color w:val="000000"/>
          <w:sz w:val="28"/>
          <w:szCs w:val="28"/>
        </w:rPr>
        <w:t>ован</w:t>
      </w:r>
      <w:r>
        <w:rPr>
          <w:rFonts w:ascii="Times New Roman" w:hAnsi="Times New Roman"/>
          <w:color w:val="000000"/>
          <w:sz w:val="28"/>
          <w:szCs w:val="28"/>
        </w:rPr>
        <w:t>ие</w:t>
      </w:r>
      <w:r w:rsidRPr="00B25BC0">
        <w:rPr>
          <w:rFonts w:ascii="Times New Roman" w:hAnsi="Times New Roman"/>
          <w:color w:val="000000"/>
          <w:sz w:val="28"/>
          <w:szCs w:val="28"/>
        </w:rPr>
        <w:t xml:space="preserve"> системы текущих индексов</w:t>
      </w:r>
    </w:p>
    <w:p w:rsidR="00790031" w:rsidRPr="008D6135" w:rsidRDefault="00790031" w:rsidP="00B25BC0">
      <w:pPr>
        <w:autoSpaceDE w:val="0"/>
        <w:autoSpaceDN w:val="0"/>
        <w:adjustRightInd w:val="0"/>
        <w:spacing w:after="0"/>
        <w:ind w:firstLineChars="252"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12. </w:t>
      </w:r>
      <w:r w:rsidRPr="008D6135">
        <w:rPr>
          <w:rFonts w:ascii="Times New Roman" w:hAnsi="Times New Roman"/>
          <w:b/>
          <w:color w:val="000000"/>
          <w:sz w:val="28"/>
          <w:szCs w:val="28"/>
        </w:rPr>
        <w:t>Способы монтажа</w:t>
      </w:r>
    </w:p>
    <w:tbl>
      <w:tblPr>
        <w:tblW w:w="0" w:type="auto"/>
        <w:tblLook w:val="00A0"/>
      </w:tblPr>
      <w:tblGrid>
        <w:gridCol w:w="6948"/>
        <w:gridCol w:w="3473"/>
      </w:tblGrid>
      <w:tr w:rsidR="00790031" w:rsidRPr="00F62C0B" w:rsidTr="00CF0E6E">
        <w:tc>
          <w:tcPr>
            <w:tcW w:w="6948" w:type="dxa"/>
          </w:tcPr>
          <w:p w:rsidR="00790031" w:rsidRPr="00F62C0B" w:rsidRDefault="00790031" w:rsidP="00F62C0B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62C0B">
              <w:rPr>
                <w:rFonts w:ascii="Times New Roman" w:hAnsi="Times New Roman"/>
                <w:bCs/>
                <w:sz w:val="28"/>
                <w:szCs w:val="28"/>
              </w:rPr>
              <w:t>а) поворот</w:t>
            </w:r>
          </w:p>
        </w:tc>
        <w:tc>
          <w:tcPr>
            <w:tcW w:w="3473" w:type="dxa"/>
            <w:vMerge w:val="restart"/>
          </w:tcPr>
          <w:p w:rsidR="00790031" w:rsidRPr="00F62C0B" w:rsidRDefault="00790031" w:rsidP="00F62C0B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E30D4">
              <w:rPr>
                <w:rFonts w:ascii="Times New Roman" w:hAnsi="Times New Roman"/>
                <w:bCs/>
                <w:sz w:val="28"/>
                <w:szCs w:val="28"/>
              </w:rPr>
              <w:pict>
                <v:shape id="_x0000_i1029" type="#_x0000_t75" style="width:60pt;height:76.5pt">
                  <v:imagedata r:id="rId56" o:title=""/>
                </v:shape>
              </w:pict>
            </w:r>
          </w:p>
        </w:tc>
      </w:tr>
      <w:tr w:rsidR="00790031" w:rsidRPr="00F62C0B" w:rsidTr="00CF0E6E">
        <w:tc>
          <w:tcPr>
            <w:tcW w:w="6948" w:type="dxa"/>
          </w:tcPr>
          <w:p w:rsidR="00790031" w:rsidRPr="00F62C0B" w:rsidRDefault="00790031" w:rsidP="00F62C0B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62C0B">
              <w:rPr>
                <w:rFonts w:ascii="Times New Roman" w:hAnsi="Times New Roman"/>
                <w:bCs/>
                <w:sz w:val="28"/>
                <w:szCs w:val="28"/>
              </w:rPr>
              <w:t>б) подращивание</w:t>
            </w:r>
          </w:p>
        </w:tc>
        <w:tc>
          <w:tcPr>
            <w:tcW w:w="3473" w:type="dxa"/>
            <w:vMerge/>
          </w:tcPr>
          <w:p w:rsidR="00790031" w:rsidRPr="00F62C0B" w:rsidRDefault="00790031" w:rsidP="00F62C0B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790031" w:rsidRPr="00F62C0B" w:rsidTr="00CF0E6E">
        <w:tc>
          <w:tcPr>
            <w:tcW w:w="6948" w:type="dxa"/>
          </w:tcPr>
          <w:p w:rsidR="00790031" w:rsidRPr="00F62C0B" w:rsidRDefault="00790031" w:rsidP="00F62C0B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62C0B">
              <w:rPr>
                <w:rFonts w:ascii="Times New Roman" w:hAnsi="Times New Roman"/>
                <w:b/>
                <w:bCs/>
                <w:sz w:val="28"/>
                <w:szCs w:val="28"/>
              </w:rPr>
              <w:t>в) наращивание</w:t>
            </w:r>
          </w:p>
        </w:tc>
        <w:tc>
          <w:tcPr>
            <w:tcW w:w="3473" w:type="dxa"/>
            <w:vMerge/>
          </w:tcPr>
          <w:p w:rsidR="00790031" w:rsidRPr="00F62C0B" w:rsidRDefault="00790031" w:rsidP="00F62C0B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790031" w:rsidRPr="00F62C0B" w:rsidTr="00CF0E6E">
        <w:tc>
          <w:tcPr>
            <w:tcW w:w="6948" w:type="dxa"/>
          </w:tcPr>
          <w:p w:rsidR="00790031" w:rsidRPr="00F62C0B" w:rsidRDefault="00790031" w:rsidP="00F62C0B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62C0B">
              <w:rPr>
                <w:rFonts w:ascii="Times New Roman" w:hAnsi="Times New Roman"/>
                <w:bCs/>
                <w:sz w:val="28"/>
                <w:szCs w:val="28"/>
              </w:rPr>
              <w:t>г) подъем со сложным перемещением в пространстве</w:t>
            </w:r>
          </w:p>
        </w:tc>
        <w:tc>
          <w:tcPr>
            <w:tcW w:w="3473" w:type="dxa"/>
            <w:vMerge/>
          </w:tcPr>
          <w:p w:rsidR="00790031" w:rsidRPr="00F62C0B" w:rsidRDefault="00790031" w:rsidP="00F62C0B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790031" w:rsidRPr="00B25BC0" w:rsidRDefault="00790031" w:rsidP="00B25B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25BC0">
        <w:rPr>
          <w:rFonts w:ascii="Times New Roman" w:hAnsi="Times New Roman"/>
          <w:b/>
          <w:bCs/>
          <w:color w:val="000000"/>
          <w:sz w:val="28"/>
          <w:szCs w:val="28"/>
        </w:rPr>
        <w:t xml:space="preserve">13. Ресурсно-индексный метод это: </w:t>
      </w:r>
    </w:p>
    <w:p w:rsidR="00790031" w:rsidRPr="00B25BC0" w:rsidRDefault="00790031" w:rsidP="00B25BC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25BC0">
        <w:rPr>
          <w:rFonts w:ascii="Times New Roman" w:hAnsi="Times New Roman"/>
          <w:b/>
          <w:bCs/>
          <w:color w:val="000000"/>
          <w:sz w:val="28"/>
          <w:szCs w:val="28"/>
        </w:rPr>
        <w:t xml:space="preserve">А) калькулирования в текущих ценах и тарифах ресурсов; </w:t>
      </w:r>
    </w:p>
    <w:p w:rsidR="00790031" w:rsidRPr="00B25BC0" w:rsidRDefault="00790031" w:rsidP="00B25BC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25BC0">
        <w:rPr>
          <w:rFonts w:ascii="Times New Roman" w:hAnsi="Times New Roman"/>
          <w:color w:val="000000"/>
          <w:sz w:val="28"/>
          <w:szCs w:val="28"/>
        </w:rPr>
        <w:t xml:space="preserve">Б) калькулирования в текущих ценах ресурсов и применение системы индексов; </w:t>
      </w:r>
    </w:p>
    <w:p w:rsidR="00790031" w:rsidRPr="00B25BC0" w:rsidRDefault="00790031" w:rsidP="00B25BC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25BC0">
        <w:rPr>
          <w:rFonts w:ascii="Times New Roman" w:hAnsi="Times New Roman"/>
          <w:color w:val="000000"/>
          <w:sz w:val="28"/>
          <w:szCs w:val="28"/>
        </w:rPr>
        <w:t xml:space="preserve">В) использование системы текущих индексов </w:t>
      </w:r>
    </w:p>
    <w:p w:rsidR="00790031" w:rsidRPr="00B25BC0" w:rsidRDefault="00790031" w:rsidP="00B25B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25BC0">
        <w:rPr>
          <w:rFonts w:ascii="Times New Roman" w:hAnsi="Times New Roman"/>
          <w:b/>
          <w:bCs/>
          <w:color w:val="000000"/>
          <w:sz w:val="28"/>
          <w:szCs w:val="28"/>
        </w:rPr>
        <w:t xml:space="preserve">14. Что такое сметная прибыль: </w:t>
      </w:r>
    </w:p>
    <w:p w:rsidR="00790031" w:rsidRPr="00B25BC0" w:rsidRDefault="00790031" w:rsidP="00B25BC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25BC0">
        <w:rPr>
          <w:rFonts w:ascii="Times New Roman" w:hAnsi="Times New Roman"/>
          <w:b/>
          <w:bCs/>
          <w:color w:val="000000"/>
          <w:sz w:val="28"/>
          <w:szCs w:val="28"/>
        </w:rPr>
        <w:t xml:space="preserve">А) плановые накопления; </w:t>
      </w:r>
    </w:p>
    <w:p w:rsidR="00790031" w:rsidRPr="00B25BC0" w:rsidRDefault="00790031" w:rsidP="00B25BC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25BC0">
        <w:rPr>
          <w:rFonts w:ascii="Times New Roman" w:hAnsi="Times New Roman"/>
          <w:color w:val="000000"/>
          <w:sz w:val="28"/>
          <w:szCs w:val="28"/>
        </w:rPr>
        <w:t xml:space="preserve">Б) сметная рентабельность; </w:t>
      </w:r>
    </w:p>
    <w:p w:rsidR="00790031" w:rsidRDefault="00790031" w:rsidP="00B25BC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25BC0">
        <w:rPr>
          <w:rFonts w:ascii="Times New Roman" w:hAnsi="Times New Roman"/>
          <w:color w:val="000000"/>
          <w:sz w:val="28"/>
          <w:szCs w:val="28"/>
        </w:rPr>
        <w:t>В) уровень зарплаты</w:t>
      </w:r>
    </w:p>
    <w:p w:rsidR="00790031" w:rsidRPr="00B25BC0" w:rsidRDefault="00790031" w:rsidP="00B25BC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25BC0">
        <w:rPr>
          <w:rFonts w:ascii="Times New Roman" w:hAnsi="Times New Roman"/>
          <w:b/>
          <w:bCs/>
          <w:color w:val="000000"/>
          <w:sz w:val="28"/>
          <w:szCs w:val="28"/>
        </w:rPr>
        <w:t xml:space="preserve">15. Что такое инвестиции: </w:t>
      </w:r>
    </w:p>
    <w:p w:rsidR="00790031" w:rsidRPr="00B25BC0" w:rsidRDefault="00790031" w:rsidP="00B25BC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25BC0">
        <w:rPr>
          <w:rFonts w:ascii="Times New Roman" w:hAnsi="Times New Roman"/>
          <w:color w:val="000000"/>
          <w:sz w:val="28"/>
          <w:szCs w:val="28"/>
        </w:rPr>
        <w:t xml:space="preserve">А) остаточная стоимость имущества; </w:t>
      </w:r>
    </w:p>
    <w:p w:rsidR="00790031" w:rsidRPr="00B25BC0" w:rsidRDefault="00790031" w:rsidP="00B25BC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B25BC0">
        <w:rPr>
          <w:rFonts w:ascii="Times New Roman" w:hAnsi="Times New Roman"/>
          <w:color w:val="000000"/>
          <w:sz w:val="28"/>
          <w:szCs w:val="28"/>
        </w:rPr>
        <w:t xml:space="preserve">Б) лицензии, патенты; </w:t>
      </w:r>
    </w:p>
    <w:p w:rsidR="00790031" w:rsidRDefault="00790031" w:rsidP="00B25BC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25BC0">
        <w:rPr>
          <w:rFonts w:ascii="Times New Roman" w:hAnsi="Times New Roman"/>
          <w:b/>
          <w:bCs/>
          <w:color w:val="000000"/>
          <w:sz w:val="28"/>
          <w:szCs w:val="28"/>
        </w:rPr>
        <w:t>В) денежные средства, ценные бумаги, иное имущество</w:t>
      </w:r>
    </w:p>
    <w:p w:rsidR="00790031" w:rsidRPr="00C05268" w:rsidRDefault="00790031" w:rsidP="00C05268">
      <w:pPr>
        <w:autoSpaceDE w:val="0"/>
        <w:autoSpaceDN w:val="0"/>
        <w:adjustRightInd w:val="0"/>
        <w:spacing w:before="120" w:after="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C05268">
        <w:rPr>
          <w:rFonts w:ascii="Times New Roman" w:hAnsi="Times New Roman"/>
          <w:bCs/>
          <w:color w:val="000000"/>
          <w:sz w:val="28"/>
          <w:szCs w:val="28"/>
        </w:rPr>
        <w:t>Критерии оценки теста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35"/>
        <w:gridCol w:w="2976"/>
        <w:gridCol w:w="3686"/>
      </w:tblGrid>
      <w:tr w:rsidR="00790031" w:rsidRPr="00F62C0B" w:rsidTr="00F62C0B">
        <w:tc>
          <w:tcPr>
            <w:tcW w:w="8897" w:type="dxa"/>
            <w:gridSpan w:val="3"/>
          </w:tcPr>
          <w:p w:rsidR="00790031" w:rsidRPr="00F62C0B" w:rsidRDefault="00790031" w:rsidP="00F62C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5268">
              <w:rPr>
                <w:rFonts w:ascii="Times New Roman" w:hAnsi="Times New Roman"/>
                <w:color w:val="000000"/>
                <w:sz w:val="24"/>
                <w:szCs w:val="24"/>
              </w:rPr>
              <w:t>Оценка уровня подготовки</w:t>
            </w:r>
          </w:p>
        </w:tc>
      </w:tr>
      <w:tr w:rsidR="00790031" w:rsidRPr="00F62C0B" w:rsidTr="00F62C0B">
        <w:tc>
          <w:tcPr>
            <w:tcW w:w="2235" w:type="dxa"/>
          </w:tcPr>
          <w:p w:rsidR="00790031" w:rsidRPr="00F62C0B" w:rsidRDefault="00790031" w:rsidP="00F62C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2C0B">
              <w:rPr>
                <w:rFonts w:ascii="Times New Roman" w:hAnsi="Times New Roman"/>
                <w:color w:val="000000"/>
                <w:sz w:val="24"/>
                <w:szCs w:val="24"/>
              </w:rPr>
              <w:t>Балл (оценка)</w:t>
            </w:r>
          </w:p>
        </w:tc>
        <w:tc>
          <w:tcPr>
            <w:tcW w:w="6662" w:type="dxa"/>
            <w:gridSpan w:val="2"/>
          </w:tcPr>
          <w:p w:rsidR="00790031" w:rsidRPr="00F62C0B" w:rsidRDefault="00790031" w:rsidP="00F62C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5268">
              <w:rPr>
                <w:rFonts w:ascii="Times New Roman" w:hAnsi="Times New Roman"/>
                <w:color w:val="000000"/>
                <w:sz w:val="24"/>
                <w:szCs w:val="24"/>
              </w:rPr>
              <w:t>Результат</w:t>
            </w:r>
          </w:p>
        </w:tc>
      </w:tr>
      <w:tr w:rsidR="00790031" w:rsidRPr="00F62C0B" w:rsidTr="00F62C0B">
        <w:tc>
          <w:tcPr>
            <w:tcW w:w="2235" w:type="dxa"/>
          </w:tcPr>
          <w:p w:rsidR="00790031" w:rsidRPr="00F62C0B" w:rsidRDefault="00790031" w:rsidP="00F62C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2C0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6" w:type="dxa"/>
          </w:tcPr>
          <w:p w:rsidR="00790031" w:rsidRPr="00F62C0B" w:rsidRDefault="00790031" w:rsidP="00F62C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2C0B">
              <w:rPr>
                <w:rFonts w:ascii="Times New Roman" w:hAnsi="Times New Roman"/>
                <w:color w:val="000000"/>
                <w:sz w:val="24"/>
                <w:szCs w:val="24"/>
              </w:rPr>
              <w:t>Отлично</w:t>
            </w:r>
          </w:p>
        </w:tc>
        <w:tc>
          <w:tcPr>
            <w:tcW w:w="3686" w:type="dxa"/>
          </w:tcPr>
          <w:p w:rsidR="00790031" w:rsidRPr="00F62C0B" w:rsidRDefault="00790031" w:rsidP="00F62C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5268">
              <w:rPr>
                <w:rFonts w:ascii="Times New Roman" w:hAnsi="Times New Roman"/>
                <w:color w:val="000000"/>
                <w:sz w:val="24"/>
                <w:szCs w:val="24"/>
              </w:rPr>
              <w:t>более 89% правильных ответов</w:t>
            </w:r>
          </w:p>
        </w:tc>
      </w:tr>
      <w:tr w:rsidR="00790031" w:rsidRPr="00F62C0B" w:rsidTr="00F62C0B">
        <w:tc>
          <w:tcPr>
            <w:tcW w:w="2235" w:type="dxa"/>
          </w:tcPr>
          <w:p w:rsidR="00790031" w:rsidRPr="00F62C0B" w:rsidRDefault="00790031" w:rsidP="00F62C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2C0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:rsidR="00790031" w:rsidRPr="00F62C0B" w:rsidRDefault="00790031" w:rsidP="00F62C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2C0B">
              <w:rPr>
                <w:rFonts w:ascii="Times New Roman" w:hAnsi="Times New Roman"/>
                <w:color w:val="000000"/>
                <w:sz w:val="24"/>
                <w:szCs w:val="24"/>
              </w:rPr>
              <w:t>Хорошо</w:t>
            </w:r>
          </w:p>
        </w:tc>
        <w:tc>
          <w:tcPr>
            <w:tcW w:w="3686" w:type="dxa"/>
          </w:tcPr>
          <w:p w:rsidR="00790031" w:rsidRPr="00F62C0B" w:rsidRDefault="00790031" w:rsidP="00F62C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5268">
              <w:rPr>
                <w:rFonts w:ascii="Times New Roman" w:hAnsi="Times New Roman"/>
                <w:color w:val="000000"/>
                <w:sz w:val="24"/>
                <w:szCs w:val="24"/>
              </w:rPr>
              <w:t>70%-89% правильных ответов</w:t>
            </w:r>
          </w:p>
        </w:tc>
      </w:tr>
      <w:tr w:rsidR="00790031" w:rsidRPr="00F62C0B" w:rsidTr="00F62C0B">
        <w:tc>
          <w:tcPr>
            <w:tcW w:w="2235" w:type="dxa"/>
          </w:tcPr>
          <w:p w:rsidR="00790031" w:rsidRPr="00F62C0B" w:rsidRDefault="00790031" w:rsidP="00F62C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2C0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790031" w:rsidRPr="00F62C0B" w:rsidRDefault="00790031" w:rsidP="00F62C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2C0B">
              <w:rPr>
                <w:rFonts w:ascii="Times New Roman" w:hAnsi="Times New Roman"/>
                <w:color w:val="000000"/>
                <w:sz w:val="24"/>
                <w:szCs w:val="24"/>
              </w:rPr>
              <w:t>Удовлетворительно</w:t>
            </w:r>
          </w:p>
        </w:tc>
        <w:tc>
          <w:tcPr>
            <w:tcW w:w="3686" w:type="dxa"/>
          </w:tcPr>
          <w:p w:rsidR="00790031" w:rsidRPr="00F62C0B" w:rsidRDefault="00790031" w:rsidP="00F62C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5268">
              <w:rPr>
                <w:rFonts w:ascii="Times New Roman" w:hAnsi="Times New Roman"/>
                <w:color w:val="000000"/>
                <w:sz w:val="24"/>
                <w:szCs w:val="24"/>
              </w:rPr>
              <w:t>51%-69% правильных ответов</w:t>
            </w:r>
          </w:p>
        </w:tc>
      </w:tr>
      <w:tr w:rsidR="00790031" w:rsidRPr="00F62C0B" w:rsidTr="00F62C0B">
        <w:tc>
          <w:tcPr>
            <w:tcW w:w="2235" w:type="dxa"/>
          </w:tcPr>
          <w:p w:rsidR="00790031" w:rsidRPr="00F62C0B" w:rsidRDefault="00790031" w:rsidP="00F62C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2C0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790031" w:rsidRPr="00F62C0B" w:rsidRDefault="00790031" w:rsidP="00F62C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2C0B">
              <w:rPr>
                <w:rFonts w:ascii="Times New Roman" w:hAnsi="Times New Roman"/>
                <w:color w:val="000000"/>
                <w:sz w:val="24"/>
                <w:szCs w:val="24"/>
              </w:rPr>
              <w:t>Неудовлетворительно</w:t>
            </w:r>
          </w:p>
        </w:tc>
        <w:tc>
          <w:tcPr>
            <w:tcW w:w="3686" w:type="dxa"/>
          </w:tcPr>
          <w:p w:rsidR="00790031" w:rsidRPr="00F62C0B" w:rsidRDefault="00790031" w:rsidP="00F62C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5268">
              <w:rPr>
                <w:rFonts w:ascii="Times New Roman" w:hAnsi="Times New Roman"/>
                <w:color w:val="000000"/>
                <w:sz w:val="24"/>
                <w:szCs w:val="24"/>
              </w:rPr>
              <w:t>менее 51% правильных ответов</w:t>
            </w:r>
          </w:p>
        </w:tc>
      </w:tr>
    </w:tbl>
    <w:p w:rsidR="00790031" w:rsidRPr="00C10351" w:rsidRDefault="00790031" w:rsidP="00C10351">
      <w:pPr>
        <w:autoSpaceDE w:val="0"/>
        <w:autoSpaceDN w:val="0"/>
        <w:adjustRightInd w:val="0"/>
        <w:spacing w:before="240" w:after="0"/>
        <w:ind w:firstLine="720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3.4 Промежуточная аттестация по МДК.02.02 </w:t>
      </w:r>
      <w:r w:rsidRPr="00A174D0">
        <w:rPr>
          <w:rFonts w:ascii="Times New Roman" w:hAnsi="Times New Roman"/>
          <w:b/>
          <w:sz w:val="28"/>
          <w:szCs w:val="28"/>
        </w:rPr>
        <w:t>Учет и контроль технологических процессов на объекте капитального строительства</w:t>
      </w:r>
    </w:p>
    <w:p w:rsidR="00790031" w:rsidRPr="00C10351" w:rsidRDefault="00790031" w:rsidP="00C10351">
      <w:pPr>
        <w:autoSpaceDE w:val="0"/>
        <w:autoSpaceDN w:val="0"/>
        <w:adjustRightInd w:val="0"/>
        <w:spacing w:before="120" w:after="0"/>
        <w:ind w:firstLineChars="252"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10351">
        <w:rPr>
          <w:rFonts w:ascii="Times New Roman" w:hAnsi="Times New Roman"/>
          <w:b/>
          <w:color w:val="000000"/>
          <w:sz w:val="28"/>
          <w:szCs w:val="28"/>
        </w:rPr>
        <w:t>Экзаменационные вопросы</w:t>
      </w:r>
    </w:p>
    <w:p w:rsidR="00790031" w:rsidRPr="00C10351" w:rsidRDefault="00790031" w:rsidP="00C10351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10351">
        <w:rPr>
          <w:rFonts w:ascii="Times New Roman" w:hAnsi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0351">
        <w:rPr>
          <w:rFonts w:ascii="Times New Roman" w:hAnsi="Times New Roman"/>
          <w:color w:val="000000"/>
          <w:sz w:val="28"/>
          <w:szCs w:val="28"/>
        </w:rPr>
        <w:t xml:space="preserve">Формы первичной документации. </w:t>
      </w:r>
    </w:p>
    <w:p w:rsidR="00790031" w:rsidRPr="00C10351" w:rsidRDefault="00790031" w:rsidP="00C10351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10351">
        <w:rPr>
          <w:rFonts w:ascii="Times New Roman" w:hAnsi="Times New Roman"/>
          <w:color w:val="000000"/>
          <w:sz w:val="28"/>
          <w:szCs w:val="28"/>
        </w:rPr>
        <w:t>2. Порядок ведения исполнительной документации.</w:t>
      </w:r>
    </w:p>
    <w:p w:rsidR="00790031" w:rsidRPr="00C10351" w:rsidRDefault="00790031" w:rsidP="00C10351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10351">
        <w:rPr>
          <w:rFonts w:ascii="Times New Roman" w:hAnsi="Times New Roman"/>
          <w:color w:val="000000"/>
          <w:sz w:val="28"/>
          <w:szCs w:val="28"/>
        </w:rPr>
        <w:t>3. Применение и заполнение форм первичной учетной документации.</w:t>
      </w:r>
    </w:p>
    <w:p w:rsidR="00790031" w:rsidRPr="00C10351" w:rsidRDefault="00790031" w:rsidP="00C10351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Pr="00C10351">
        <w:rPr>
          <w:rFonts w:ascii="Times New Roman" w:hAnsi="Times New Roman"/>
          <w:color w:val="000000"/>
          <w:sz w:val="28"/>
          <w:szCs w:val="28"/>
        </w:rPr>
        <w:t xml:space="preserve">. Методы обмерных работ. </w:t>
      </w:r>
    </w:p>
    <w:p w:rsidR="00790031" w:rsidRPr="00C10351" w:rsidRDefault="00790031" w:rsidP="00C10351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Pr="00C10351">
        <w:rPr>
          <w:rFonts w:ascii="Times New Roman" w:hAnsi="Times New Roman"/>
          <w:color w:val="000000"/>
          <w:sz w:val="28"/>
          <w:szCs w:val="28"/>
        </w:rPr>
        <w:t xml:space="preserve">. Инструменты и приспособления для обмерных работ. </w:t>
      </w:r>
    </w:p>
    <w:p w:rsidR="00790031" w:rsidRPr="00C10351" w:rsidRDefault="00790031" w:rsidP="00C10351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Pr="00C10351">
        <w:rPr>
          <w:rFonts w:ascii="Times New Roman" w:hAnsi="Times New Roman"/>
          <w:color w:val="000000"/>
          <w:sz w:val="28"/>
          <w:szCs w:val="28"/>
        </w:rPr>
        <w:t xml:space="preserve">. Правила выполнения обмерных работ. </w:t>
      </w:r>
    </w:p>
    <w:p w:rsidR="00790031" w:rsidRPr="00C10351" w:rsidRDefault="00790031" w:rsidP="00C10351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Pr="00C10351">
        <w:rPr>
          <w:rFonts w:ascii="Times New Roman" w:hAnsi="Times New Roman"/>
          <w:color w:val="000000"/>
          <w:sz w:val="28"/>
          <w:szCs w:val="28"/>
        </w:rPr>
        <w:t xml:space="preserve">. Оформление обмерных работ. </w:t>
      </w:r>
    </w:p>
    <w:p w:rsidR="00790031" w:rsidRPr="00C10351" w:rsidRDefault="00790031" w:rsidP="00C10351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</w:t>
      </w:r>
      <w:r w:rsidRPr="00C10351">
        <w:rPr>
          <w:rFonts w:ascii="Times New Roman" w:hAnsi="Times New Roman"/>
          <w:color w:val="000000"/>
          <w:sz w:val="28"/>
          <w:szCs w:val="28"/>
        </w:rPr>
        <w:t>. Правила безопасного ведения обмерных работ.</w:t>
      </w:r>
    </w:p>
    <w:p w:rsidR="00790031" w:rsidRPr="00C10351" w:rsidRDefault="00790031" w:rsidP="00C10351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</w:t>
      </w:r>
      <w:r w:rsidRPr="00C10351">
        <w:rPr>
          <w:rFonts w:ascii="Times New Roman" w:hAnsi="Times New Roman"/>
          <w:color w:val="000000"/>
          <w:sz w:val="28"/>
          <w:szCs w:val="28"/>
        </w:rPr>
        <w:t xml:space="preserve">. Методы определения видов, сложности и объёмов производственных заданий. </w:t>
      </w:r>
    </w:p>
    <w:p w:rsidR="00790031" w:rsidRPr="00C10351" w:rsidRDefault="00790031" w:rsidP="00C10351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</w:t>
      </w:r>
      <w:r w:rsidRPr="00C10351">
        <w:rPr>
          <w:rFonts w:ascii="Times New Roman" w:hAnsi="Times New Roman"/>
          <w:color w:val="000000"/>
          <w:sz w:val="28"/>
          <w:szCs w:val="28"/>
        </w:rPr>
        <w:t xml:space="preserve">. Учет объемов выполненных работ. </w:t>
      </w:r>
    </w:p>
    <w:p w:rsidR="00790031" w:rsidRPr="00C10351" w:rsidRDefault="00790031" w:rsidP="00C10351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11</w:t>
      </w:r>
      <w:r w:rsidRPr="00C10351">
        <w:rPr>
          <w:rFonts w:ascii="Times New Roman" w:hAnsi="Times New Roman"/>
          <w:color w:val="000000"/>
          <w:sz w:val="28"/>
          <w:szCs w:val="28"/>
        </w:rPr>
        <w:t>. Ведение накопительных ведомостей учета объемов выполненных работ</w:t>
      </w:r>
    </w:p>
    <w:p w:rsidR="00790031" w:rsidRPr="00C10351" w:rsidRDefault="00790031" w:rsidP="00C10351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10351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C10351">
        <w:rPr>
          <w:rFonts w:ascii="Times New Roman" w:hAnsi="Times New Roman"/>
          <w:color w:val="000000"/>
          <w:sz w:val="28"/>
          <w:szCs w:val="28"/>
        </w:rPr>
        <w:t xml:space="preserve">. Организация приемки, складирования, хранения, отпуска и учета строительных материалов и конструкций. </w:t>
      </w:r>
    </w:p>
    <w:p w:rsidR="00790031" w:rsidRPr="00C10351" w:rsidRDefault="00790031" w:rsidP="00C10351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13</w:t>
      </w:r>
      <w:r w:rsidRPr="00C10351">
        <w:rPr>
          <w:rFonts w:ascii="Times New Roman" w:hAnsi="Times New Roman"/>
          <w:color w:val="000000"/>
          <w:sz w:val="28"/>
          <w:szCs w:val="28"/>
        </w:rPr>
        <w:t xml:space="preserve">. Определение потребности и нормирование расхода строительных материалов и конструкций. </w:t>
      </w:r>
    </w:p>
    <w:p w:rsidR="00790031" w:rsidRPr="00C10351" w:rsidRDefault="00790031" w:rsidP="00C10351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14</w:t>
      </w:r>
      <w:r w:rsidRPr="00C10351">
        <w:rPr>
          <w:rFonts w:ascii="Times New Roman" w:hAnsi="Times New Roman"/>
          <w:color w:val="000000"/>
          <w:sz w:val="28"/>
          <w:szCs w:val="28"/>
        </w:rPr>
        <w:t xml:space="preserve">. Оформление заявок на строительные материалы, конструкции, изделия, оборудование и строительную технику. </w:t>
      </w:r>
    </w:p>
    <w:p w:rsidR="00790031" w:rsidRPr="00C10351" w:rsidRDefault="00790031" w:rsidP="00C10351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15</w:t>
      </w:r>
      <w:r w:rsidRPr="00C10351">
        <w:rPr>
          <w:rFonts w:ascii="Times New Roman" w:hAnsi="Times New Roman"/>
          <w:color w:val="000000"/>
          <w:sz w:val="28"/>
          <w:szCs w:val="28"/>
        </w:rPr>
        <w:t xml:space="preserve">. Оформление документов списания материалов. </w:t>
      </w:r>
    </w:p>
    <w:p w:rsidR="00790031" w:rsidRPr="00C10351" w:rsidRDefault="00790031" w:rsidP="00C10351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16</w:t>
      </w:r>
      <w:r w:rsidRPr="00C10351">
        <w:rPr>
          <w:rFonts w:ascii="Times New Roman" w:hAnsi="Times New Roman"/>
          <w:color w:val="000000"/>
          <w:sz w:val="28"/>
          <w:szCs w:val="28"/>
        </w:rPr>
        <w:t>. Журнал входного учета и контроля качества получаемых материалов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C10351">
        <w:rPr>
          <w:rFonts w:ascii="Times New Roman" w:hAnsi="Times New Roman"/>
          <w:color w:val="000000"/>
          <w:sz w:val="28"/>
          <w:szCs w:val="28"/>
        </w:rPr>
        <w:t xml:space="preserve"> содержание журнала и правила </w:t>
      </w:r>
      <w:r>
        <w:rPr>
          <w:rFonts w:ascii="Times New Roman" w:hAnsi="Times New Roman"/>
          <w:color w:val="000000"/>
          <w:sz w:val="28"/>
          <w:szCs w:val="28"/>
        </w:rPr>
        <w:t>его</w:t>
      </w:r>
      <w:r w:rsidRPr="00C10351">
        <w:rPr>
          <w:rFonts w:ascii="Times New Roman" w:hAnsi="Times New Roman"/>
          <w:color w:val="000000"/>
          <w:sz w:val="28"/>
          <w:szCs w:val="28"/>
        </w:rPr>
        <w:t xml:space="preserve"> ведения</w:t>
      </w:r>
    </w:p>
    <w:p w:rsidR="00790031" w:rsidRPr="00BC3E44" w:rsidRDefault="00790031" w:rsidP="00BC3E44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BC3E44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Pr="00BC3E44">
        <w:rPr>
          <w:rFonts w:ascii="Times New Roman" w:hAnsi="Times New Roman"/>
          <w:color w:val="000000"/>
          <w:sz w:val="28"/>
          <w:szCs w:val="28"/>
        </w:rPr>
        <w:t xml:space="preserve">. Журнал операционного контроля качества строительно-монтажных работ. </w:t>
      </w:r>
    </w:p>
    <w:p w:rsidR="00790031" w:rsidRPr="00BC3E44" w:rsidRDefault="00790031" w:rsidP="00BC3E44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BC3E44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8</w:t>
      </w:r>
      <w:r w:rsidRPr="00BC3E44">
        <w:rPr>
          <w:rFonts w:ascii="Times New Roman" w:hAnsi="Times New Roman"/>
          <w:color w:val="000000"/>
          <w:sz w:val="28"/>
          <w:szCs w:val="28"/>
        </w:rPr>
        <w:t xml:space="preserve">. Нормативные технические документы к порядку приемки скрытых работ и строительных конструкций, влияющих на безопасность объекта капитального строительства. </w:t>
      </w:r>
    </w:p>
    <w:p w:rsidR="00790031" w:rsidRPr="00BC3E44" w:rsidRDefault="00790031" w:rsidP="00BC3E44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BC3E44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9</w:t>
      </w:r>
      <w:r w:rsidRPr="00BC3E44">
        <w:rPr>
          <w:rFonts w:ascii="Times New Roman" w:hAnsi="Times New Roman"/>
          <w:color w:val="000000"/>
          <w:sz w:val="28"/>
          <w:szCs w:val="28"/>
        </w:rPr>
        <w:t xml:space="preserve">. Примерный перечень скрытых работ, подлежащих освидетельствованию. </w:t>
      </w:r>
    </w:p>
    <w:p w:rsidR="00790031" w:rsidRPr="00BC3E44" w:rsidRDefault="00790031" w:rsidP="00BC3E44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</w:t>
      </w:r>
      <w:r w:rsidRPr="00BC3E44">
        <w:rPr>
          <w:rFonts w:ascii="Times New Roman" w:hAnsi="Times New Roman"/>
          <w:color w:val="000000"/>
          <w:sz w:val="28"/>
          <w:szCs w:val="28"/>
        </w:rPr>
        <w:t>. Порядок осуществления контроля качества и приемки земляных работ, монтажных работ, изоляционных работ, строительно-монтажных работ.</w:t>
      </w:r>
    </w:p>
    <w:p w:rsidR="00790031" w:rsidRPr="00BC3E44" w:rsidRDefault="00790031" w:rsidP="00BC3E44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BC3E44">
        <w:rPr>
          <w:rFonts w:ascii="Times New Roman" w:hAnsi="Times New Roman"/>
          <w:color w:val="000000"/>
          <w:sz w:val="28"/>
          <w:szCs w:val="28"/>
        </w:rPr>
        <w:t>1. Техническая приемка объекта от подрядчика рабочей комиссией заказчика.</w:t>
      </w:r>
    </w:p>
    <w:p w:rsidR="00790031" w:rsidRPr="00BC3E44" w:rsidRDefault="00790031" w:rsidP="00BC3E44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BC3E44">
        <w:rPr>
          <w:rFonts w:ascii="Times New Roman" w:hAnsi="Times New Roman"/>
          <w:color w:val="000000"/>
          <w:sz w:val="28"/>
          <w:szCs w:val="28"/>
        </w:rPr>
        <w:t xml:space="preserve">2. Окончательная приемка объекта Государственной комиссией. </w:t>
      </w:r>
    </w:p>
    <w:p w:rsidR="00790031" w:rsidRPr="00BC3E44" w:rsidRDefault="00790031" w:rsidP="00BC3E44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BC3E44">
        <w:rPr>
          <w:rFonts w:ascii="Times New Roman" w:hAnsi="Times New Roman"/>
          <w:color w:val="000000"/>
          <w:sz w:val="28"/>
          <w:szCs w:val="28"/>
        </w:rPr>
        <w:t>3. Исполнительная документация.</w:t>
      </w:r>
    </w:p>
    <w:p w:rsidR="00790031" w:rsidRPr="00BC3E44" w:rsidRDefault="00790031" w:rsidP="00BC3E44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24</w:t>
      </w:r>
      <w:r w:rsidRPr="00BC3E44">
        <w:rPr>
          <w:rFonts w:ascii="Times New Roman" w:hAnsi="Times New Roman"/>
          <w:color w:val="000000"/>
          <w:sz w:val="28"/>
          <w:szCs w:val="28"/>
        </w:rPr>
        <w:t>. Состав работ по консервации незавершенного объекта капитального строительства и порядок их документального оформления.</w:t>
      </w:r>
    </w:p>
    <w:p w:rsidR="00790031" w:rsidRPr="00173CDB" w:rsidRDefault="00790031" w:rsidP="00173CDB">
      <w:pPr>
        <w:autoSpaceDE w:val="0"/>
        <w:autoSpaceDN w:val="0"/>
        <w:adjustRightInd w:val="0"/>
        <w:spacing w:before="120" w:after="0"/>
        <w:ind w:firstLineChars="252"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73CDB">
        <w:rPr>
          <w:rFonts w:ascii="Times New Roman" w:hAnsi="Times New Roman"/>
          <w:b/>
          <w:color w:val="000000"/>
          <w:sz w:val="28"/>
          <w:szCs w:val="28"/>
        </w:rPr>
        <w:t>3.5 Вопросы для подготовки к дифференцированному зачету по практике</w:t>
      </w:r>
    </w:p>
    <w:p w:rsidR="00790031" w:rsidRPr="00173CDB" w:rsidRDefault="00790031" w:rsidP="00173CDB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173CDB">
        <w:rPr>
          <w:rFonts w:ascii="Times New Roman" w:hAnsi="Times New Roman"/>
          <w:i/>
          <w:color w:val="000000"/>
          <w:sz w:val="28"/>
          <w:szCs w:val="28"/>
        </w:rPr>
        <w:t>Учебная практика по МДК.02.01 Организация технологических процессов на объекте капитального строительства</w:t>
      </w:r>
    </w:p>
    <w:p w:rsidR="00790031" w:rsidRPr="00173CDB" w:rsidRDefault="00790031" w:rsidP="00173CDB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3CDB">
        <w:rPr>
          <w:rFonts w:ascii="Times New Roman" w:hAnsi="Times New Roman"/>
          <w:color w:val="000000"/>
          <w:sz w:val="28"/>
          <w:szCs w:val="28"/>
        </w:rPr>
        <w:t>1. Как выполняется вертикальная привязка проектного здания к рельефу стройплощадки?</w:t>
      </w:r>
    </w:p>
    <w:p w:rsidR="00790031" w:rsidRPr="00173CDB" w:rsidRDefault="00790031" w:rsidP="00173CDB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3CDB">
        <w:rPr>
          <w:rFonts w:ascii="Times New Roman" w:hAnsi="Times New Roman"/>
          <w:color w:val="000000"/>
          <w:sz w:val="28"/>
          <w:szCs w:val="28"/>
        </w:rPr>
        <w:t>2. Как выполняется вынос проектной отметки на обноску?</w:t>
      </w:r>
    </w:p>
    <w:p w:rsidR="00790031" w:rsidRPr="00173CDB" w:rsidRDefault="00790031" w:rsidP="00173CDB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3CDB">
        <w:rPr>
          <w:rFonts w:ascii="Times New Roman" w:hAnsi="Times New Roman"/>
          <w:color w:val="000000"/>
          <w:sz w:val="28"/>
          <w:szCs w:val="28"/>
        </w:rPr>
        <w:t>3. Как выполняется построение линии заданного уклона?</w:t>
      </w:r>
    </w:p>
    <w:p w:rsidR="00790031" w:rsidRPr="00173CDB" w:rsidRDefault="00790031" w:rsidP="00173CDB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3CDB">
        <w:rPr>
          <w:rFonts w:ascii="Times New Roman" w:hAnsi="Times New Roman"/>
          <w:color w:val="000000"/>
          <w:sz w:val="28"/>
          <w:szCs w:val="28"/>
        </w:rPr>
        <w:t>4. Как составляется калькуляция транспортных расходов по доставке строительных материалов и конструкций?</w:t>
      </w:r>
    </w:p>
    <w:p w:rsidR="00790031" w:rsidRPr="00173CDB" w:rsidRDefault="00790031" w:rsidP="00173CDB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3CDB">
        <w:rPr>
          <w:rFonts w:ascii="Times New Roman" w:hAnsi="Times New Roman"/>
          <w:color w:val="000000"/>
          <w:sz w:val="28"/>
          <w:szCs w:val="28"/>
        </w:rPr>
        <w:t>5. Как составляется калькуляция сметной цены на материалы и конструктивные элементы (по заданию преподавателя в соответствии с условиями задачи).</w:t>
      </w:r>
    </w:p>
    <w:p w:rsidR="00790031" w:rsidRPr="00173CDB" w:rsidRDefault="00790031" w:rsidP="00173CDB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3CDB">
        <w:rPr>
          <w:rFonts w:ascii="Times New Roman" w:hAnsi="Times New Roman"/>
          <w:color w:val="000000"/>
          <w:sz w:val="28"/>
          <w:szCs w:val="28"/>
        </w:rPr>
        <w:t>6. Как составляется локальная смета на общестроительные и специальные работы базисно-индексным и ресур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173CDB">
        <w:rPr>
          <w:rFonts w:ascii="Times New Roman" w:hAnsi="Times New Roman"/>
          <w:color w:val="000000"/>
          <w:sz w:val="28"/>
          <w:szCs w:val="28"/>
        </w:rPr>
        <w:t>ным методами (с применением программного комплекса).</w:t>
      </w:r>
    </w:p>
    <w:p w:rsidR="00790031" w:rsidRPr="00173CDB" w:rsidRDefault="00790031" w:rsidP="00173CDB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3CDB">
        <w:rPr>
          <w:rFonts w:ascii="Times New Roman" w:hAnsi="Times New Roman"/>
          <w:color w:val="000000"/>
          <w:sz w:val="28"/>
          <w:szCs w:val="28"/>
        </w:rPr>
        <w:t>7. Как составляется объектная смета, сводный сметный расчет стоимости строительства (с применением программного комплекса).</w:t>
      </w:r>
    </w:p>
    <w:p w:rsidR="00790031" w:rsidRPr="00173CDB" w:rsidRDefault="00790031" w:rsidP="00173CDB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173CDB">
        <w:rPr>
          <w:rFonts w:ascii="Times New Roman" w:hAnsi="Times New Roman"/>
          <w:i/>
          <w:color w:val="000000"/>
          <w:sz w:val="28"/>
          <w:szCs w:val="28"/>
        </w:rPr>
        <w:t>Учебная практика по МДК.02.02 Учет и контроль технологических процессов на объекте капитального строительства</w:t>
      </w:r>
    </w:p>
    <w:p w:rsidR="00790031" w:rsidRPr="00173CDB" w:rsidRDefault="00790031" w:rsidP="00173CDB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3CDB">
        <w:rPr>
          <w:rFonts w:ascii="Times New Roman" w:hAnsi="Times New Roman"/>
          <w:color w:val="000000"/>
          <w:sz w:val="28"/>
          <w:szCs w:val="28"/>
        </w:rPr>
        <w:t>1. Перечень актов на скрытые работы, заполнение типовых бланков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73CDB">
        <w:rPr>
          <w:rFonts w:ascii="Times New Roman" w:hAnsi="Times New Roman"/>
          <w:color w:val="000000"/>
          <w:sz w:val="28"/>
          <w:szCs w:val="28"/>
        </w:rPr>
        <w:t>исполнительных документов</w:t>
      </w:r>
    </w:p>
    <w:p w:rsidR="00790031" w:rsidRPr="00173CDB" w:rsidRDefault="00790031" w:rsidP="00173CDB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3CDB">
        <w:rPr>
          <w:rFonts w:ascii="Times New Roman" w:hAnsi="Times New Roman"/>
          <w:color w:val="000000"/>
          <w:sz w:val="28"/>
          <w:szCs w:val="28"/>
        </w:rPr>
        <w:t>2. Перечень документов, необходимых для приемки объекта в эксплуатацию, заполнение типовых бланков</w:t>
      </w:r>
    </w:p>
    <w:p w:rsidR="00790031" w:rsidRPr="00173CDB" w:rsidRDefault="00790031" w:rsidP="00173CDB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3CDB">
        <w:rPr>
          <w:rFonts w:ascii="Times New Roman" w:hAnsi="Times New Roman"/>
          <w:color w:val="000000"/>
          <w:sz w:val="28"/>
          <w:szCs w:val="28"/>
        </w:rPr>
        <w:t>3. Каким образом составляют отчетно-техническую документацию на выполненные работы, и заполняют типовые бланки исполнительных документов</w:t>
      </w:r>
    </w:p>
    <w:p w:rsidR="00790031" w:rsidRPr="00173CDB" w:rsidRDefault="00790031" w:rsidP="00173CDB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3CDB">
        <w:rPr>
          <w:rFonts w:ascii="Times New Roman" w:hAnsi="Times New Roman"/>
          <w:color w:val="000000"/>
          <w:sz w:val="28"/>
          <w:szCs w:val="28"/>
        </w:rPr>
        <w:t>4. Как происходит приемка материалов, изделий, конструкций</w:t>
      </w:r>
    </w:p>
    <w:p w:rsidR="00790031" w:rsidRPr="00173CDB" w:rsidRDefault="00790031" w:rsidP="00173CDB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3CDB">
        <w:rPr>
          <w:rFonts w:ascii="Times New Roman" w:hAnsi="Times New Roman"/>
          <w:color w:val="000000"/>
          <w:sz w:val="28"/>
          <w:szCs w:val="28"/>
        </w:rPr>
        <w:t>5. Как происходит проверка условий их хранения в соответствии с нормативно-технической документацией</w:t>
      </w:r>
    </w:p>
    <w:p w:rsidR="00790031" w:rsidRPr="00173CDB" w:rsidRDefault="00790031" w:rsidP="00173CDB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3CDB">
        <w:rPr>
          <w:rFonts w:ascii="Times New Roman" w:hAnsi="Times New Roman"/>
          <w:color w:val="000000"/>
          <w:sz w:val="28"/>
          <w:szCs w:val="28"/>
        </w:rPr>
        <w:t>6. Каким образом проводят обмерные работ, и заполняют типовые бланки исполнительных документов</w:t>
      </w:r>
    </w:p>
    <w:p w:rsidR="00790031" w:rsidRPr="00173CDB" w:rsidRDefault="00790031" w:rsidP="00173CDB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3CDB">
        <w:rPr>
          <w:rFonts w:ascii="Times New Roman" w:hAnsi="Times New Roman"/>
          <w:color w:val="000000"/>
          <w:sz w:val="28"/>
          <w:szCs w:val="28"/>
        </w:rPr>
        <w:t>7. Каким образом определяют объемы выполняемых работ и заполняют типовые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73CDB">
        <w:rPr>
          <w:rFonts w:ascii="Times New Roman" w:hAnsi="Times New Roman"/>
          <w:color w:val="000000"/>
          <w:sz w:val="28"/>
          <w:szCs w:val="28"/>
        </w:rPr>
        <w:t>бланки исполнительных документов</w:t>
      </w:r>
    </w:p>
    <w:p w:rsidR="00790031" w:rsidRPr="00173CDB" w:rsidRDefault="00790031" w:rsidP="00173CDB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3CDB">
        <w:rPr>
          <w:rFonts w:ascii="Times New Roman" w:hAnsi="Times New Roman"/>
          <w:color w:val="000000"/>
          <w:sz w:val="28"/>
          <w:szCs w:val="28"/>
        </w:rPr>
        <w:t>8. Каким образом списывают материалы в соответствии с нормами расхода и заполняют типовые бланки исполнительных документов</w:t>
      </w:r>
    </w:p>
    <w:p w:rsidR="00790031" w:rsidRPr="00173CDB" w:rsidRDefault="00790031" w:rsidP="00173CDB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3CDB">
        <w:rPr>
          <w:rFonts w:ascii="Times New Roman" w:hAnsi="Times New Roman"/>
          <w:color w:val="000000"/>
          <w:sz w:val="28"/>
          <w:szCs w:val="28"/>
        </w:rPr>
        <w:t>9. Мероприятия, обеспечивающие безопасное ведение работ при выполнении различных производственных процессов</w:t>
      </w:r>
    </w:p>
    <w:p w:rsidR="00790031" w:rsidRPr="00173CDB" w:rsidRDefault="00790031" w:rsidP="00173CDB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3CDB">
        <w:rPr>
          <w:rFonts w:ascii="Times New Roman" w:hAnsi="Times New Roman"/>
          <w:color w:val="000000"/>
          <w:sz w:val="28"/>
          <w:szCs w:val="28"/>
        </w:rPr>
        <w:t>10. Проведение операционного контроля качества строительно-монтажных работах в соответствии с нормативно-технической документацией</w:t>
      </w:r>
    </w:p>
    <w:p w:rsidR="00790031" w:rsidRPr="00173CDB" w:rsidRDefault="00790031" w:rsidP="00173CDB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3CDB">
        <w:rPr>
          <w:rFonts w:ascii="Times New Roman" w:hAnsi="Times New Roman"/>
          <w:color w:val="000000"/>
          <w:sz w:val="28"/>
          <w:szCs w:val="28"/>
        </w:rPr>
        <w:t>11. Оформление документов на приемку работ и исполнительной документации (исполнительных схем)</w:t>
      </w:r>
    </w:p>
    <w:p w:rsidR="00790031" w:rsidRDefault="00790031" w:rsidP="002F0DA4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2F0DA4">
        <w:rPr>
          <w:rFonts w:ascii="Times New Roman" w:hAnsi="Times New Roman"/>
          <w:color w:val="000000"/>
          <w:sz w:val="28"/>
          <w:szCs w:val="28"/>
        </w:rPr>
        <w:t>Критерии оценки</w:t>
      </w:r>
    </w:p>
    <w:tbl>
      <w:tblPr>
        <w:tblStyle w:val="TableGrid"/>
        <w:tblW w:w="0" w:type="auto"/>
        <w:tblLook w:val="01E0"/>
      </w:tblPr>
      <w:tblGrid>
        <w:gridCol w:w="3708"/>
        <w:gridCol w:w="6713"/>
      </w:tblGrid>
      <w:tr w:rsidR="00790031" w:rsidRPr="0071301E" w:rsidTr="0071301E">
        <w:tc>
          <w:tcPr>
            <w:tcW w:w="3708" w:type="dxa"/>
          </w:tcPr>
          <w:p w:rsidR="00790031" w:rsidRPr="0071301E" w:rsidRDefault="00790031" w:rsidP="0071301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01E">
              <w:rPr>
                <w:rFonts w:ascii="Times New Roman" w:hAnsi="Times New Roman"/>
                <w:color w:val="000000"/>
                <w:sz w:val="24"/>
                <w:szCs w:val="24"/>
              </w:rPr>
              <w:t>Оценка «отлично» выставляется обучающемуся, если выполнены следующие условия:</w:t>
            </w:r>
          </w:p>
        </w:tc>
        <w:tc>
          <w:tcPr>
            <w:tcW w:w="6713" w:type="dxa"/>
          </w:tcPr>
          <w:p w:rsidR="00790031" w:rsidRPr="0071301E" w:rsidRDefault="00790031" w:rsidP="0071301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01E">
              <w:rPr>
                <w:rFonts w:ascii="Times New Roman" w:hAnsi="Times New Roman"/>
                <w:color w:val="000000"/>
                <w:sz w:val="24"/>
                <w:szCs w:val="24"/>
              </w:rPr>
              <w:t>- наличие положительного аттестационного листа;</w:t>
            </w:r>
          </w:p>
          <w:p w:rsidR="00790031" w:rsidRPr="0071301E" w:rsidRDefault="00790031" w:rsidP="0071301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01E">
              <w:rPr>
                <w:rFonts w:ascii="Times New Roman" w:hAnsi="Times New Roman"/>
                <w:color w:val="000000"/>
                <w:sz w:val="24"/>
                <w:szCs w:val="24"/>
              </w:rPr>
              <w:t>- наличие положительного отзыва от  руководителя организации по месту прохождения практики;</w:t>
            </w:r>
          </w:p>
          <w:p w:rsidR="00790031" w:rsidRPr="0071301E" w:rsidRDefault="00790031" w:rsidP="0071301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01E">
              <w:rPr>
                <w:rFonts w:ascii="Times New Roman" w:hAnsi="Times New Roman"/>
                <w:color w:val="000000"/>
                <w:sz w:val="24"/>
                <w:szCs w:val="24"/>
              </w:rPr>
              <w:t>- высокий уровень теоретического осмысления  обучающимся своей практической деятельности  (ее целей, задач, содержания, методов);</w:t>
            </w:r>
          </w:p>
          <w:p w:rsidR="00790031" w:rsidRPr="0071301E" w:rsidRDefault="00790031" w:rsidP="0071301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01E">
              <w:rPr>
                <w:rFonts w:ascii="Times New Roman" w:hAnsi="Times New Roman"/>
                <w:color w:val="000000"/>
                <w:sz w:val="24"/>
                <w:szCs w:val="24"/>
              </w:rPr>
              <w:t>- высокая  степень и качество приобретенных  обучающимся за время прохождения практики практического опыта и профессиональных знаний, умений;</w:t>
            </w:r>
          </w:p>
          <w:p w:rsidR="00790031" w:rsidRPr="0071301E" w:rsidRDefault="00790031" w:rsidP="0071301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01E">
              <w:rPr>
                <w:rFonts w:ascii="Times New Roman" w:hAnsi="Times New Roman"/>
                <w:color w:val="000000"/>
                <w:sz w:val="24"/>
                <w:szCs w:val="24"/>
              </w:rPr>
              <w:t>- высокий уровень его профессиональной подготовки.</w:t>
            </w:r>
          </w:p>
        </w:tc>
      </w:tr>
      <w:tr w:rsidR="00790031" w:rsidRPr="0071301E" w:rsidTr="0071301E">
        <w:tc>
          <w:tcPr>
            <w:tcW w:w="3708" w:type="dxa"/>
          </w:tcPr>
          <w:p w:rsidR="00790031" w:rsidRPr="0071301E" w:rsidRDefault="00790031" w:rsidP="0071301E">
            <w:pPr>
              <w:tabs>
                <w:tab w:val="left" w:pos="255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01E">
              <w:rPr>
                <w:rFonts w:ascii="Times New Roman" w:hAnsi="Times New Roman"/>
                <w:color w:val="000000"/>
                <w:sz w:val="24"/>
                <w:szCs w:val="24"/>
              </w:rPr>
              <w:t>Оценка «хорошо» выставляется обучающемуся, если выполнены следующие условия:</w:t>
            </w:r>
          </w:p>
        </w:tc>
        <w:tc>
          <w:tcPr>
            <w:tcW w:w="6713" w:type="dxa"/>
          </w:tcPr>
          <w:p w:rsidR="00790031" w:rsidRPr="0071301E" w:rsidRDefault="00790031" w:rsidP="0071301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01E">
              <w:rPr>
                <w:rFonts w:ascii="Times New Roman" w:hAnsi="Times New Roman"/>
                <w:color w:val="000000"/>
                <w:sz w:val="24"/>
                <w:szCs w:val="24"/>
              </w:rPr>
              <w:t>- наличие положительного аттестационного листа;</w:t>
            </w:r>
          </w:p>
          <w:p w:rsidR="00790031" w:rsidRPr="0071301E" w:rsidRDefault="00790031" w:rsidP="0071301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01E">
              <w:rPr>
                <w:rFonts w:ascii="Times New Roman" w:hAnsi="Times New Roman"/>
                <w:color w:val="000000"/>
                <w:sz w:val="24"/>
                <w:szCs w:val="24"/>
              </w:rPr>
              <w:t>- наличие положительного отзыва от  руководителя организации по месту прохождения практики;</w:t>
            </w:r>
          </w:p>
          <w:p w:rsidR="00790031" w:rsidRPr="0071301E" w:rsidRDefault="00790031" w:rsidP="0071301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01E">
              <w:rPr>
                <w:rFonts w:ascii="Times New Roman" w:hAnsi="Times New Roman"/>
                <w:color w:val="000000"/>
                <w:sz w:val="24"/>
                <w:szCs w:val="24"/>
              </w:rPr>
              <w:t>- хороший уровень теоретического осмысления  обучающимся своей практической деятельности (ее  целей, задач, содержания, методов);</w:t>
            </w:r>
          </w:p>
          <w:p w:rsidR="00790031" w:rsidRPr="0071301E" w:rsidRDefault="00790031" w:rsidP="0071301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01E">
              <w:rPr>
                <w:rFonts w:ascii="Times New Roman" w:hAnsi="Times New Roman"/>
                <w:color w:val="000000"/>
                <w:sz w:val="24"/>
                <w:szCs w:val="24"/>
              </w:rPr>
              <w:t>- хорошая степень и качество приобретенных  обучающимся за время прохождения практики практического опыта и профессиональных знаний, умений;</w:t>
            </w:r>
          </w:p>
          <w:p w:rsidR="00790031" w:rsidRPr="0071301E" w:rsidRDefault="00790031" w:rsidP="0071301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01E">
              <w:rPr>
                <w:rFonts w:ascii="Times New Roman" w:hAnsi="Times New Roman"/>
                <w:color w:val="000000"/>
                <w:sz w:val="24"/>
                <w:szCs w:val="24"/>
              </w:rPr>
              <w:t>- хороший уровень его профессиональной подготовки.</w:t>
            </w:r>
          </w:p>
        </w:tc>
      </w:tr>
      <w:tr w:rsidR="00790031" w:rsidRPr="0071301E" w:rsidTr="0071301E">
        <w:tc>
          <w:tcPr>
            <w:tcW w:w="3708" w:type="dxa"/>
          </w:tcPr>
          <w:p w:rsidR="00790031" w:rsidRPr="0071301E" w:rsidRDefault="00790031" w:rsidP="0071301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0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Оценка «удовлетворительно» выставляется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обучающемуся</w:t>
            </w:r>
            <w:r w:rsidRPr="0071301E">
              <w:rPr>
                <w:rFonts w:ascii="Times New Roman" w:hAnsi="Times New Roman"/>
                <w:color w:val="000000"/>
                <w:sz w:val="24"/>
                <w:szCs w:val="24"/>
              </w:rPr>
              <w:t>, если выполнены следующие условия:</w:t>
            </w:r>
          </w:p>
        </w:tc>
        <w:tc>
          <w:tcPr>
            <w:tcW w:w="6713" w:type="dxa"/>
          </w:tcPr>
          <w:p w:rsidR="00790031" w:rsidRPr="0071301E" w:rsidRDefault="00790031" w:rsidP="0071301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01E">
              <w:rPr>
                <w:rFonts w:ascii="Times New Roman" w:hAnsi="Times New Roman"/>
                <w:color w:val="000000"/>
                <w:sz w:val="24"/>
                <w:szCs w:val="24"/>
              </w:rPr>
              <w:t>- наличие положительного аттестационного листа;</w:t>
            </w:r>
          </w:p>
          <w:p w:rsidR="00790031" w:rsidRPr="0071301E" w:rsidRDefault="00790031" w:rsidP="0071301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01E">
              <w:rPr>
                <w:rFonts w:ascii="Times New Roman" w:hAnsi="Times New Roman"/>
                <w:color w:val="000000"/>
                <w:sz w:val="24"/>
                <w:szCs w:val="24"/>
              </w:rPr>
              <w:t>- удовлетворительный отзыв от руководителя организации по месту прохождения практики;</w:t>
            </w:r>
          </w:p>
          <w:p w:rsidR="00790031" w:rsidRPr="0071301E" w:rsidRDefault="00790031" w:rsidP="0071301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01E">
              <w:rPr>
                <w:rFonts w:ascii="Times New Roman" w:hAnsi="Times New Roman"/>
                <w:color w:val="000000"/>
                <w:sz w:val="24"/>
                <w:szCs w:val="24"/>
              </w:rPr>
              <w:t>- удовлетворительный уровень теоретического осмысления обучающимся своей практической деятельности (ее целей, задач, содержания, методов);</w:t>
            </w:r>
          </w:p>
          <w:p w:rsidR="00790031" w:rsidRPr="0071301E" w:rsidRDefault="00790031" w:rsidP="0071301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01E">
              <w:rPr>
                <w:rFonts w:ascii="Times New Roman" w:hAnsi="Times New Roman"/>
                <w:color w:val="000000"/>
                <w:sz w:val="24"/>
                <w:szCs w:val="24"/>
              </w:rPr>
              <w:t>- степень и качество приобретенных обучающимся за время прохождения практики практического опыта и профессиональных знаний, умений;</w:t>
            </w:r>
          </w:p>
          <w:p w:rsidR="00790031" w:rsidRPr="0071301E" w:rsidRDefault="00790031" w:rsidP="0071301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01E">
              <w:rPr>
                <w:rFonts w:ascii="Times New Roman" w:hAnsi="Times New Roman"/>
                <w:color w:val="000000"/>
                <w:sz w:val="24"/>
                <w:szCs w:val="24"/>
              </w:rPr>
              <w:t>- удовлетворительный уровень его профессиональной подготовки.</w:t>
            </w:r>
          </w:p>
        </w:tc>
      </w:tr>
      <w:tr w:rsidR="00790031" w:rsidRPr="0071301E" w:rsidTr="0071301E">
        <w:tc>
          <w:tcPr>
            <w:tcW w:w="3708" w:type="dxa"/>
          </w:tcPr>
          <w:p w:rsidR="00790031" w:rsidRPr="0071301E" w:rsidRDefault="00790031" w:rsidP="0071301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01E">
              <w:rPr>
                <w:rFonts w:ascii="Times New Roman" w:hAnsi="Times New Roman"/>
                <w:color w:val="000000"/>
                <w:sz w:val="24"/>
                <w:szCs w:val="24"/>
              </w:rPr>
              <w:t>Оценка «неудовлетворительно» выставляется обучающемуся, при условиях:</w:t>
            </w:r>
          </w:p>
        </w:tc>
        <w:tc>
          <w:tcPr>
            <w:tcW w:w="6713" w:type="dxa"/>
          </w:tcPr>
          <w:p w:rsidR="00790031" w:rsidRPr="0071301E" w:rsidRDefault="00790031" w:rsidP="0071301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01E">
              <w:rPr>
                <w:rFonts w:ascii="Times New Roman" w:hAnsi="Times New Roman"/>
                <w:color w:val="000000"/>
                <w:sz w:val="24"/>
                <w:szCs w:val="24"/>
              </w:rPr>
              <w:t>- отсутствие аттестационного листа;</w:t>
            </w:r>
          </w:p>
          <w:p w:rsidR="00790031" w:rsidRPr="0071301E" w:rsidRDefault="00790031" w:rsidP="0071301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01E">
              <w:rPr>
                <w:rFonts w:ascii="Times New Roman" w:hAnsi="Times New Roman"/>
                <w:color w:val="000000"/>
                <w:sz w:val="24"/>
                <w:szCs w:val="24"/>
              </w:rPr>
              <w:t>- отрицательный отзыв от руководителя организации по месту прохождения практики;</w:t>
            </w:r>
          </w:p>
          <w:p w:rsidR="00790031" w:rsidRPr="0071301E" w:rsidRDefault="00790031" w:rsidP="0071301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01E">
              <w:rPr>
                <w:rFonts w:ascii="Times New Roman" w:hAnsi="Times New Roman"/>
                <w:color w:val="000000"/>
                <w:sz w:val="24"/>
                <w:szCs w:val="24"/>
              </w:rPr>
              <w:t>- низкий уровень теоретического осмысления обучающимся своей  практической деятельности (ее целей, задач, содержания, методов);</w:t>
            </w:r>
          </w:p>
          <w:p w:rsidR="00790031" w:rsidRPr="0071301E" w:rsidRDefault="00790031" w:rsidP="0071301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01E">
              <w:rPr>
                <w:rFonts w:ascii="Times New Roman" w:hAnsi="Times New Roman"/>
                <w:color w:val="000000"/>
                <w:sz w:val="24"/>
                <w:szCs w:val="24"/>
              </w:rPr>
              <w:t>- низкая степень и качество приобретенных обучающимся за время прохождения практики практического опыта и профессиональных знаний, умений;</w:t>
            </w:r>
          </w:p>
          <w:p w:rsidR="00790031" w:rsidRPr="0071301E" w:rsidRDefault="00790031" w:rsidP="0071301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301E">
              <w:rPr>
                <w:rFonts w:ascii="Times New Roman" w:hAnsi="Times New Roman"/>
                <w:color w:val="000000"/>
                <w:sz w:val="24"/>
                <w:szCs w:val="24"/>
              </w:rPr>
              <w:t>- низкий уровень его профессиональной подготовки.</w:t>
            </w:r>
          </w:p>
        </w:tc>
      </w:tr>
    </w:tbl>
    <w:p w:rsidR="00790031" w:rsidRPr="00AC5EA7" w:rsidRDefault="00790031" w:rsidP="00AC5EA7">
      <w:pPr>
        <w:autoSpaceDE w:val="0"/>
        <w:autoSpaceDN w:val="0"/>
        <w:adjustRightInd w:val="0"/>
        <w:spacing w:before="120" w:after="0"/>
        <w:ind w:firstLineChars="252" w:firstLine="706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C5EA7">
        <w:rPr>
          <w:rFonts w:ascii="Times New Roman" w:hAnsi="Times New Roman"/>
          <w:i/>
          <w:color w:val="000000"/>
          <w:sz w:val="28"/>
          <w:szCs w:val="28"/>
        </w:rPr>
        <w:t>Производственная практика (по профилю специальности) ПП.02.01. по ПМ.02</w:t>
      </w:r>
    </w:p>
    <w:p w:rsidR="00790031" w:rsidRPr="00AC5EA7" w:rsidRDefault="00790031" w:rsidP="00AC5EA7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AC5EA7">
        <w:rPr>
          <w:rFonts w:ascii="Times New Roman" w:hAnsi="Times New Roman"/>
          <w:color w:val="000000"/>
          <w:sz w:val="28"/>
          <w:szCs w:val="28"/>
        </w:rPr>
        <w:t>Свойства строительных материалов</w:t>
      </w:r>
    </w:p>
    <w:p w:rsidR="00790031" w:rsidRPr="00AC5EA7" w:rsidRDefault="00790031" w:rsidP="00AC5EA7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AC5EA7">
        <w:rPr>
          <w:rFonts w:ascii="Times New Roman" w:hAnsi="Times New Roman"/>
          <w:color w:val="000000"/>
          <w:sz w:val="28"/>
          <w:szCs w:val="28"/>
        </w:rPr>
        <w:t>Виды строительно-монтажных работ</w:t>
      </w:r>
    </w:p>
    <w:p w:rsidR="00790031" w:rsidRPr="00AC5EA7" w:rsidRDefault="00790031" w:rsidP="00AC5EA7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AC5EA7">
        <w:rPr>
          <w:rFonts w:ascii="Times New Roman" w:hAnsi="Times New Roman"/>
          <w:color w:val="000000"/>
          <w:sz w:val="28"/>
          <w:szCs w:val="28"/>
        </w:rPr>
        <w:t>1. Земляные работы</w:t>
      </w:r>
    </w:p>
    <w:p w:rsidR="00790031" w:rsidRPr="00AC5EA7" w:rsidRDefault="00790031" w:rsidP="00AC5EA7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AC5EA7">
        <w:rPr>
          <w:rFonts w:ascii="Times New Roman" w:hAnsi="Times New Roman"/>
          <w:color w:val="000000"/>
          <w:sz w:val="28"/>
          <w:szCs w:val="28"/>
        </w:rPr>
        <w:t>2. Свайные работы</w:t>
      </w:r>
    </w:p>
    <w:p w:rsidR="00790031" w:rsidRPr="00AC5EA7" w:rsidRDefault="00790031" w:rsidP="00AC5EA7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AC5EA7">
        <w:rPr>
          <w:rFonts w:ascii="Times New Roman" w:hAnsi="Times New Roman"/>
          <w:color w:val="000000"/>
          <w:sz w:val="28"/>
          <w:szCs w:val="28"/>
        </w:rPr>
        <w:t>3. Каменные работы</w:t>
      </w:r>
    </w:p>
    <w:p w:rsidR="00790031" w:rsidRPr="00AC5EA7" w:rsidRDefault="00790031" w:rsidP="00AC5EA7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AC5EA7">
        <w:rPr>
          <w:rFonts w:ascii="Times New Roman" w:hAnsi="Times New Roman"/>
          <w:color w:val="000000"/>
          <w:sz w:val="28"/>
          <w:szCs w:val="28"/>
        </w:rPr>
        <w:t>4. Деревянные работы</w:t>
      </w:r>
    </w:p>
    <w:p w:rsidR="00790031" w:rsidRPr="00AC5EA7" w:rsidRDefault="00790031" w:rsidP="00AC5EA7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AC5EA7">
        <w:rPr>
          <w:rFonts w:ascii="Times New Roman" w:hAnsi="Times New Roman"/>
          <w:color w:val="000000"/>
          <w:sz w:val="28"/>
          <w:szCs w:val="28"/>
        </w:rPr>
        <w:t xml:space="preserve">5. Сварочные работы </w:t>
      </w:r>
    </w:p>
    <w:p w:rsidR="00790031" w:rsidRPr="00AC5EA7" w:rsidRDefault="00790031" w:rsidP="00AC5EA7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AC5EA7">
        <w:rPr>
          <w:rFonts w:ascii="Times New Roman" w:hAnsi="Times New Roman"/>
          <w:color w:val="000000"/>
          <w:sz w:val="28"/>
          <w:szCs w:val="28"/>
        </w:rPr>
        <w:t>6. Бетонные и железобетонные работы</w:t>
      </w:r>
    </w:p>
    <w:p w:rsidR="00790031" w:rsidRPr="00AC5EA7" w:rsidRDefault="00790031" w:rsidP="00AC5EA7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AC5EA7">
        <w:rPr>
          <w:rFonts w:ascii="Times New Roman" w:hAnsi="Times New Roman"/>
          <w:color w:val="000000"/>
          <w:sz w:val="28"/>
          <w:szCs w:val="28"/>
        </w:rPr>
        <w:t>7. Монтаж строительных конструкций</w:t>
      </w:r>
    </w:p>
    <w:p w:rsidR="00790031" w:rsidRPr="00AC5EA7" w:rsidRDefault="00790031" w:rsidP="00AC5EA7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AC5EA7">
        <w:rPr>
          <w:rFonts w:ascii="Times New Roman" w:hAnsi="Times New Roman"/>
          <w:color w:val="000000"/>
          <w:sz w:val="28"/>
          <w:szCs w:val="28"/>
        </w:rPr>
        <w:t>8. Устройство изоляционных покрытий</w:t>
      </w:r>
    </w:p>
    <w:p w:rsidR="00790031" w:rsidRPr="00AC5EA7" w:rsidRDefault="00790031" w:rsidP="00AC5EA7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AC5EA7">
        <w:rPr>
          <w:rFonts w:ascii="Times New Roman" w:hAnsi="Times New Roman"/>
          <w:color w:val="000000"/>
          <w:sz w:val="28"/>
          <w:szCs w:val="28"/>
        </w:rPr>
        <w:t>9. Отделочные работы</w:t>
      </w:r>
    </w:p>
    <w:p w:rsidR="00790031" w:rsidRPr="00AC5EA7" w:rsidRDefault="00790031" w:rsidP="00AC5EA7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AC5EA7">
        <w:rPr>
          <w:rFonts w:ascii="Times New Roman" w:hAnsi="Times New Roman"/>
          <w:color w:val="000000"/>
          <w:sz w:val="28"/>
          <w:szCs w:val="28"/>
        </w:rPr>
        <w:t>10. Геодезические работы на строительной площадке</w:t>
      </w:r>
    </w:p>
    <w:p w:rsidR="00790031" w:rsidRPr="00AC5EA7" w:rsidRDefault="00790031" w:rsidP="00AC5EA7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AC5EA7">
        <w:rPr>
          <w:rFonts w:ascii="Times New Roman" w:hAnsi="Times New Roman"/>
          <w:color w:val="000000"/>
          <w:sz w:val="28"/>
          <w:szCs w:val="28"/>
        </w:rPr>
        <w:t>11. Особенности технологии строительства зданий</w:t>
      </w:r>
    </w:p>
    <w:p w:rsidR="00790031" w:rsidRPr="00AC5EA7" w:rsidRDefault="00790031" w:rsidP="00AC5EA7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AC5EA7">
        <w:rPr>
          <w:rFonts w:ascii="Times New Roman" w:hAnsi="Times New Roman"/>
          <w:color w:val="000000"/>
          <w:sz w:val="28"/>
          <w:szCs w:val="28"/>
        </w:rPr>
        <w:t>12. Виды строительных машин</w:t>
      </w:r>
    </w:p>
    <w:p w:rsidR="00790031" w:rsidRPr="00AC5EA7" w:rsidRDefault="00790031" w:rsidP="00AC5EA7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AC5EA7">
        <w:rPr>
          <w:rFonts w:ascii="Times New Roman" w:hAnsi="Times New Roman"/>
          <w:color w:val="000000"/>
          <w:sz w:val="28"/>
          <w:szCs w:val="28"/>
        </w:rPr>
        <w:t>13. Контроль качества строительных работ</w:t>
      </w:r>
    </w:p>
    <w:p w:rsidR="00790031" w:rsidRPr="00AC5EA7" w:rsidRDefault="00790031" w:rsidP="00AC5EA7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AC5EA7">
        <w:rPr>
          <w:rFonts w:ascii="Times New Roman" w:hAnsi="Times New Roman"/>
          <w:color w:val="000000"/>
          <w:sz w:val="28"/>
          <w:szCs w:val="28"/>
        </w:rPr>
        <w:t>14. Основы ценообразования в строительстве</w:t>
      </w:r>
    </w:p>
    <w:p w:rsidR="00790031" w:rsidRPr="00AC5EA7" w:rsidRDefault="00790031" w:rsidP="00AC5EA7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AC5EA7">
        <w:rPr>
          <w:rFonts w:ascii="Times New Roman" w:hAnsi="Times New Roman"/>
          <w:color w:val="000000"/>
          <w:sz w:val="28"/>
          <w:szCs w:val="28"/>
        </w:rPr>
        <w:t xml:space="preserve">15. Сметная документация на строительные работы </w:t>
      </w:r>
    </w:p>
    <w:p w:rsidR="00790031" w:rsidRPr="00AC5EA7" w:rsidRDefault="00790031" w:rsidP="00AC5EA7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AC5EA7">
        <w:rPr>
          <w:rFonts w:ascii="Times New Roman" w:hAnsi="Times New Roman"/>
          <w:color w:val="000000"/>
          <w:sz w:val="28"/>
          <w:szCs w:val="28"/>
        </w:rPr>
        <w:t>16. Перечень актов на скрытые работы, заполнение типовых бланков</w:t>
      </w:r>
    </w:p>
    <w:p w:rsidR="00790031" w:rsidRPr="00AC5EA7" w:rsidRDefault="00790031" w:rsidP="00AC5EA7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AC5EA7">
        <w:rPr>
          <w:rFonts w:ascii="Times New Roman" w:hAnsi="Times New Roman"/>
          <w:color w:val="000000"/>
          <w:sz w:val="28"/>
          <w:szCs w:val="28"/>
        </w:rPr>
        <w:t>исполнительных документов</w:t>
      </w:r>
    </w:p>
    <w:p w:rsidR="00790031" w:rsidRPr="00AC5EA7" w:rsidRDefault="00790031" w:rsidP="00AC5EA7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AC5EA7">
        <w:rPr>
          <w:rFonts w:ascii="Times New Roman" w:hAnsi="Times New Roman"/>
          <w:color w:val="000000"/>
          <w:sz w:val="28"/>
          <w:szCs w:val="28"/>
        </w:rPr>
        <w:t>17. Перечень документов, необходимых для приемки объекта в эксплуатацию, заполнение типовых бланков</w:t>
      </w:r>
    </w:p>
    <w:p w:rsidR="00790031" w:rsidRPr="00AC5EA7" w:rsidRDefault="00790031" w:rsidP="00AC5EA7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AC5EA7">
        <w:rPr>
          <w:rFonts w:ascii="Times New Roman" w:hAnsi="Times New Roman"/>
          <w:color w:val="000000"/>
          <w:sz w:val="28"/>
          <w:szCs w:val="28"/>
        </w:rPr>
        <w:t>18. Каким образом составляют отчетно-техническую документацию на выполненные работы, и заполняют типовые бланки исполнительных документов</w:t>
      </w:r>
    </w:p>
    <w:p w:rsidR="00790031" w:rsidRPr="00AC5EA7" w:rsidRDefault="00790031" w:rsidP="00AC5EA7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AC5EA7">
        <w:rPr>
          <w:rFonts w:ascii="Times New Roman" w:hAnsi="Times New Roman"/>
          <w:color w:val="000000"/>
          <w:sz w:val="28"/>
          <w:szCs w:val="28"/>
        </w:rPr>
        <w:t>19. Как происходит приемка материалов, изделий, конструкций</w:t>
      </w:r>
    </w:p>
    <w:p w:rsidR="00790031" w:rsidRPr="00AC5EA7" w:rsidRDefault="00790031" w:rsidP="00AC5EA7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AC5EA7">
        <w:rPr>
          <w:rFonts w:ascii="Times New Roman" w:hAnsi="Times New Roman"/>
          <w:color w:val="000000"/>
          <w:sz w:val="28"/>
          <w:szCs w:val="28"/>
        </w:rPr>
        <w:t>20. Как происходит проверка условий их хранения в соответствии с нормативно-технической документацией</w:t>
      </w:r>
    </w:p>
    <w:p w:rsidR="00790031" w:rsidRPr="00AC5EA7" w:rsidRDefault="00790031" w:rsidP="00AC5EA7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AC5EA7">
        <w:rPr>
          <w:rFonts w:ascii="Times New Roman" w:hAnsi="Times New Roman"/>
          <w:color w:val="000000"/>
          <w:sz w:val="28"/>
          <w:szCs w:val="28"/>
        </w:rPr>
        <w:t>21. Каким образом проводят обмерные работ, и заполняют типовые бланки исполнительных документов</w:t>
      </w:r>
    </w:p>
    <w:p w:rsidR="00790031" w:rsidRPr="00AC5EA7" w:rsidRDefault="00790031" w:rsidP="00AC5EA7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AC5EA7">
        <w:rPr>
          <w:rFonts w:ascii="Times New Roman" w:hAnsi="Times New Roman"/>
          <w:color w:val="000000"/>
          <w:sz w:val="28"/>
          <w:szCs w:val="28"/>
        </w:rPr>
        <w:t>22. Каким образом определяют объемы выполняемых работ и заполняют типовые</w:t>
      </w:r>
    </w:p>
    <w:p w:rsidR="00790031" w:rsidRPr="00AC5EA7" w:rsidRDefault="00790031" w:rsidP="00AC5EA7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AC5EA7">
        <w:rPr>
          <w:rFonts w:ascii="Times New Roman" w:hAnsi="Times New Roman"/>
          <w:color w:val="000000"/>
          <w:sz w:val="28"/>
          <w:szCs w:val="28"/>
        </w:rPr>
        <w:t xml:space="preserve">23. </w:t>
      </w:r>
      <w:r>
        <w:rPr>
          <w:rFonts w:ascii="Times New Roman" w:hAnsi="Times New Roman"/>
          <w:color w:val="000000"/>
          <w:sz w:val="28"/>
          <w:szCs w:val="28"/>
        </w:rPr>
        <w:t>Б</w:t>
      </w:r>
      <w:r w:rsidRPr="00AC5EA7">
        <w:rPr>
          <w:rFonts w:ascii="Times New Roman" w:hAnsi="Times New Roman"/>
          <w:color w:val="000000"/>
          <w:sz w:val="28"/>
          <w:szCs w:val="28"/>
        </w:rPr>
        <w:t>ланки исполнительных документов</w:t>
      </w:r>
    </w:p>
    <w:p w:rsidR="00790031" w:rsidRPr="00AC5EA7" w:rsidRDefault="00790031" w:rsidP="00AC5EA7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AC5EA7">
        <w:rPr>
          <w:rFonts w:ascii="Times New Roman" w:hAnsi="Times New Roman"/>
          <w:color w:val="000000"/>
          <w:sz w:val="28"/>
          <w:szCs w:val="28"/>
        </w:rPr>
        <w:t>24. Каким образом списывают материалы в соответствии с нормами расхода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C5EA7">
        <w:rPr>
          <w:rFonts w:ascii="Times New Roman" w:hAnsi="Times New Roman"/>
          <w:color w:val="000000"/>
          <w:sz w:val="28"/>
          <w:szCs w:val="28"/>
        </w:rPr>
        <w:t>заполняют</w:t>
      </w:r>
    </w:p>
    <w:p w:rsidR="00790031" w:rsidRPr="00AC5EA7" w:rsidRDefault="00790031" w:rsidP="00AC5EA7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AC5EA7">
        <w:rPr>
          <w:rFonts w:ascii="Times New Roman" w:hAnsi="Times New Roman"/>
          <w:color w:val="000000"/>
          <w:sz w:val="28"/>
          <w:szCs w:val="28"/>
        </w:rPr>
        <w:t xml:space="preserve">25. </w:t>
      </w:r>
      <w:r>
        <w:rPr>
          <w:rFonts w:ascii="Times New Roman" w:hAnsi="Times New Roman"/>
          <w:color w:val="000000"/>
          <w:sz w:val="28"/>
          <w:szCs w:val="28"/>
        </w:rPr>
        <w:t>Т</w:t>
      </w:r>
      <w:r w:rsidRPr="00AC5EA7">
        <w:rPr>
          <w:rFonts w:ascii="Times New Roman" w:hAnsi="Times New Roman"/>
          <w:color w:val="000000"/>
          <w:sz w:val="28"/>
          <w:szCs w:val="28"/>
        </w:rPr>
        <w:t>иповые бланки исполнительных документов</w:t>
      </w:r>
    </w:p>
    <w:p w:rsidR="00790031" w:rsidRPr="00AC5EA7" w:rsidRDefault="00790031" w:rsidP="00AC5EA7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AC5EA7">
        <w:rPr>
          <w:rFonts w:ascii="Times New Roman" w:hAnsi="Times New Roman"/>
          <w:color w:val="000000"/>
          <w:sz w:val="28"/>
          <w:szCs w:val="28"/>
        </w:rPr>
        <w:t>26. Мероприятия, обеспечивающие безопасное ведение работ при выполнении различных производственных процессов</w:t>
      </w:r>
    </w:p>
    <w:p w:rsidR="00790031" w:rsidRPr="00AC5EA7" w:rsidRDefault="00790031" w:rsidP="00AC5EA7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AC5EA7">
        <w:rPr>
          <w:rFonts w:ascii="Times New Roman" w:hAnsi="Times New Roman"/>
          <w:color w:val="000000"/>
          <w:sz w:val="28"/>
          <w:szCs w:val="28"/>
        </w:rPr>
        <w:t>27. Проведение операционного контроля качества строительно-монтажных работах в соответствии с нормативно-технической документацией</w:t>
      </w:r>
    </w:p>
    <w:p w:rsidR="00790031" w:rsidRPr="00AC5EA7" w:rsidRDefault="00790031" w:rsidP="00AC5EA7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AC5EA7">
        <w:rPr>
          <w:rFonts w:ascii="Times New Roman" w:hAnsi="Times New Roman"/>
          <w:color w:val="000000"/>
          <w:sz w:val="28"/>
          <w:szCs w:val="28"/>
        </w:rPr>
        <w:t>28. Оформление документов на приемку работ и исполнительной документации (исполнительных схем)</w:t>
      </w:r>
    </w:p>
    <w:p w:rsidR="00790031" w:rsidRDefault="00790031" w:rsidP="00972027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2F0DA4">
        <w:rPr>
          <w:rFonts w:ascii="Times New Roman" w:hAnsi="Times New Roman"/>
          <w:color w:val="000000"/>
          <w:sz w:val="28"/>
          <w:szCs w:val="28"/>
        </w:rPr>
        <w:t>Критерии оценки</w:t>
      </w:r>
    </w:p>
    <w:tbl>
      <w:tblPr>
        <w:tblStyle w:val="TableGrid"/>
        <w:tblW w:w="0" w:type="auto"/>
        <w:tblLook w:val="01E0"/>
      </w:tblPr>
      <w:tblGrid>
        <w:gridCol w:w="3708"/>
        <w:gridCol w:w="6713"/>
      </w:tblGrid>
      <w:tr w:rsidR="00790031" w:rsidTr="000277DE">
        <w:tc>
          <w:tcPr>
            <w:tcW w:w="3708" w:type="dxa"/>
          </w:tcPr>
          <w:p w:rsidR="00790031" w:rsidRDefault="00790031" w:rsidP="00B87F5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301E">
              <w:rPr>
                <w:rFonts w:ascii="Times New Roman" w:hAnsi="Times New Roman"/>
                <w:color w:val="000000"/>
                <w:sz w:val="24"/>
                <w:szCs w:val="24"/>
              </w:rPr>
              <w:t>Оценка «отлично» выставляется обучающемуся, если выполнены следующие условия</w:t>
            </w:r>
          </w:p>
        </w:tc>
        <w:tc>
          <w:tcPr>
            <w:tcW w:w="6713" w:type="dxa"/>
          </w:tcPr>
          <w:p w:rsidR="00790031" w:rsidRPr="000277DE" w:rsidRDefault="00790031" w:rsidP="000277DE">
            <w:pPr>
              <w:autoSpaceDE w:val="0"/>
              <w:autoSpaceDN w:val="0"/>
              <w:adjustRightInd w:val="0"/>
              <w:spacing w:after="0"/>
              <w:ind w:firstLineChars="3" w:firstLine="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7DE">
              <w:rPr>
                <w:rFonts w:ascii="Times New Roman" w:hAnsi="Times New Roman"/>
                <w:color w:val="000000"/>
                <w:sz w:val="24"/>
                <w:szCs w:val="24"/>
              </w:rPr>
              <w:t>- наличие положительного аттестационного листа;</w:t>
            </w:r>
          </w:p>
          <w:p w:rsidR="00790031" w:rsidRPr="000277DE" w:rsidRDefault="00790031" w:rsidP="000277DE">
            <w:pPr>
              <w:autoSpaceDE w:val="0"/>
              <w:autoSpaceDN w:val="0"/>
              <w:adjustRightInd w:val="0"/>
              <w:spacing w:after="0"/>
              <w:ind w:firstLineChars="3" w:firstLine="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7DE">
              <w:rPr>
                <w:rFonts w:ascii="Times New Roman" w:hAnsi="Times New Roman"/>
                <w:color w:val="000000"/>
                <w:sz w:val="24"/>
                <w:szCs w:val="24"/>
              </w:rPr>
              <w:t>- наличие положительного отзыва от руководителя организации по месту прохождения практики;</w:t>
            </w:r>
          </w:p>
          <w:p w:rsidR="00790031" w:rsidRPr="000277DE" w:rsidRDefault="00790031" w:rsidP="000277DE">
            <w:pPr>
              <w:autoSpaceDE w:val="0"/>
              <w:autoSpaceDN w:val="0"/>
              <w:adjustRightInd w:val="0"/>
              <w:spacing w:after="0"/>
              <w:ind w:firstLineChars="3" w:firstLine="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7DE">
              <w:rPr>
                <w:rFonts w:ascii="Times New Roman" w:hAnsi="Times New Roman"/>
                <w:color w:val="000000"/>
                <w:sz w:val="24"/>
                <w:szCs w:val="24"/>
              </w:rPr>
              <w:t>- полнота и своевременность представления дневника практики и отчета по практике руководителю от образовательной организации для ознакомления и проверки;</w:t>
            </w:r>
          </w:p>
          <w:p w:rsidR="00790031" w:rsidRPr="000277DE" w:rsidRDefault="00790031" w:rsidP="000277DE">
            <w:pPr>
              <w:autoSpaceDE w:val="0"/>
              <w:autoSpaceDN w:val="0"/>
              <w:adjustRightInd w:val="0"/>
              <w:spacing w:after="0"/>
              <w:ind w:firstLineChars="3" w:firstLine="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7DE">
              <w:rPr>
                <w:rFonts w:ascii="Times New Roman" w:hAnsi="Times New Roman"/>
                <w:color w:val="000000"/>
                <w:sz w:val="24"/>
                <w:szCs w:val="24"/>
              </w:rPr>
              <w:t>- высокий уровень теоретического  осмысления обучающимся своей практической деятельности (ее целей, задач, содержания, методов);</w:t>
            </w:r>
          </w:p>
          <w:p w:rsidR="00790031" w:rsidRPr="000277DE" w:rsidRDefault="00790031" w:rsidP="000277DE">
            <w:pPr>
              <w:autoSpaceDE w:val="0"/>
              <w:autoSpaceDN w:val="0"/>
              <w:adjustRightInd w:val="0"/>
              <w:spacing w:after="0"/>
              <w:ind w:firstLineChars="3" w:firstLine="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7DE">
              <w:rPr>
                <w:rFonts w:ascii="Times New Roman" w:hAnsi="Times New Roman"/>
                <w:color w:val="000000"/>
                <w:sz w:val="24"/>
                <w:szCs w:val="24"/>
              </w:rPr>
              <w:t>- высокая степень и качество приобретенных обучающимся за время прохождения практики практического опыта и профессиональных знаний, умений;</w:t>
            </w:r>
          </w:p>
          <w:p w:rsidR="00790031" w:rsidRPr="000277DE" w:rsidRDefault="00790031" w:rsidP="000277DE">
            <w:pPr>
              <w:autoSpaceDE w:val="0"/>
              <w:autoSpaceDN w:val="0"/>
              <w:adjustRightInd w:val="0"/>
              <w:spacing w:after="0"/>
              <w:ind w:firstLineChars="3" w:firstLine="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7DE">
              <w:rPr>
                <w:rFonts w:ascii="Times New Roman" w:hAnsi="Times New Roman"/>
                <w:color w:val="000000"/>
                <w:sz w:val="24"/>
                <w:szCs w:val="24"/>
              </w:rPr>
              <w:t>- высокий уровень его профессиональной подготовки;</w:t>
            </w:r>
          </w:p>
          <w:p w:rsidR="00790031" w:rsidRDefault="00790031" w:rsidP="000277DE">
            <w:pPr>
              <w:autoSpaceDE w:val="0"/>
              <w:autoSpaceDN w:val="0"/>
              <w:adjustRightInd w:val="0"/>
              <w:spacing w:after="0"/>
              <w:ind w:firstLineChars="3" w:firstLine="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277DE">
              <w:rPr>
                <w:rFonts w:ascii="Times New Roman" w:hAnsi="Times New Roman"/>
                <w:color w:val="000000"/>
                <w:sz w:val="24"/>
                <w:szCs w:val="24"/>
              </w:rPr>
              <w:t>- собран значительный материал для написания отчета по практике.</w:t>
            </w:r>
          </w:p>
        </w:tc>
      </w:tr>
      <w:tr w:rsidR="00790031" w:rsidTr="000277DE">
        <w:tc>
          <w:tcPr>
            <w:tcW w:w="3708" w:type="dxa"/>
          </w:tcPr>
          <w:p w:rsidR="00790031" w:rsidRDefault="00790031" w:rsidP="00B87F5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301E">
              <w:rPr>
                <w:rFonts w:ascii="Times New Roman" w:hAnsi="Times New Roman"/>
                <w:color w:val="000000"/>
                <w:sz w:val="24"/>
                <w:szCs w:val="24"/>
              </w:rPr>
              <w:t>Оценка «хорошо» выставляется обучающемуся, если выполнены следующие условия</w:t>
            </w:r>
          </w:p>
        </w:tc>
        <w:tc>
          <w:tcPr>
            <w:tcW w:w="6713" w:type="dxa"/>
          </w:tcPr>
          <w:p w:rsidR="00790031" w:rsidRPr="000277DE" w:rsidRDefault="00790031" w:rsidP="000277D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7DE">
              <w:rPr>
                <w:rFonts w:ascii="Times New Roman" w:hAnsi="Times New Roman"/>
                <w:color w:val="000000"/>
                <w:sz w:val="24"/>
                <w:szCs w:val="24"/>
              </w:rPr>
              <w:t>- наличие положительного аттестационного листа;</w:t>
            </w:r>
          </w:p>
          <w:p w:rsidR="00790031" w:rsidRPr="000277DE" w:rsidRDefault="00790031" w:rsidP="000277D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7D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277DE">
              <w:rPr>
                <w:rFonts w:ascii="Times New Roman" w:hAnsi="Times New Roman"/>
                <w:color w:val="000000"/>
                <w:sz w:val="24"/>
                <w:szCs w:val="24"/>
              </w:rPr>
              <w:t>наличие положительного отзыва от руководителя организации по месту прохождения практики;</w:t>
            </w:r>
          </w:p>
          <w:p w:rsidR="00790031" w:rsidRPr="000277DE" w:rsidRDefault="00790031" w:rsidP="000277D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7D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277DE">
              <w:rPr>
                <w:rFonts w:ascii="Times New Roman" w:hAnsi="Times New Roman"/>
                <w:color w:val="000000"/>
                <w:sz w:val="24"/>
                <w:szCs w:val="24"/>
              </w:rPr>
              <w:t>полнота и своевременность представления дневника практики и отчета по практике руководителю от образовательной организации для ознакомления и проверки без особых нарушений;</w:t>
            </w:r>
          </w:p>
          <w:p w:rsidR="00790031" w:rsidRDefault="00790031" w:rsidP="000277D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7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-хороший уровень теоретического осмысления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обучающимся</w:t>
            </w:r>
            <w:r w:rsidRPr="000277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своей практической деятельности (ее целей, задач, содержания, методов);</w:t>
            </w:r>
          </w:p>
          <w:p w:rsidR="00790031" w:rsidRPr="000277DE" w:rsidRDefault="00790031" w:rsidP="000277D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0277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хорошая степень и качество приобретенных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обучающимся</w:t>
            </w:r>
            <w:r w:rsidRPr="000277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время прохождения практики практического опыта и профессиональных знаний, умений;</w:t>
            </w:r>
          </w:p>
          <w:p w:rsidR="00790031" w:rsidRPr="000277DE" w:rsidRDefault="00790031" w:rsidP="000277D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7D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277DE">
              <w:rPr>
                <w:rFonts w:ascii="Times New Roman" w:hAnsi="Times New Roman"/>
                <w:color w:val="000000"/>
                <w:sz w:val="24"/>
                <w:szCs w:val="24"/>
              </w:rPr>
              <w:t>хороший уровень его профессиональной подготовки;</w:t>
            </w:r>
          </w:p>
          <w:p w:rsidR="00790031" w:rsidRDefault="00790031" w:rsidP="000277D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277D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277DE">
              <w:rPr>
                <w:rFonts w:ascii="Times New Roman" w:hAnsi="Times New Roman"/>
                <w:color w:val="000000"/>
                <w:sz w:val="24"/>
                <w:szCs w:val="24"/>
              </w:rPr>
              <w:t>собран значительный материал для написания отчета по практике.</w:t>
            </w:r>
          </w:p>
        </w:tc>
      </w:tr>
      <w:tr w:rsidR="00790031" w:rsidTr="000277DE">
        <w:tc>
          <w:tcPr>
            <w:tcW w:w="3708" w:type="dxa"/>
          </w:tcPr>
          <w:p w:rsidR="00790031" w:rsidRDefault="00790031" w:rsidP="00B87F5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30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Оценка «удовлетворительно» выставляется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обучающемуся</w:t>
            </w:r>
            <w:r w:rsidRPr="0071301E">
              <w:rPr>
                <w:rFonts w:ascii="Times New Roman" w:hAnsi="Times New Roman"/>
                <w:color w:val="000000"/>
                <w:sz w:val="24"/>
                <w:szCs w:val="24"/>
              </w:rPr>
              <w:t>, если выполнены следующие условия</w:t>
            </w:r>
          </w:p>
        </w:tc>
        <w:tc>
          <w:tcPr>
            <w:tcW w:w="6713" w:type="dxa"/>
          </w:tcPr>
          <w:p w:rsidR="00790031" w:rsidRPr="000277DE" w:rsidRDefault="00790031" w:rsidP="000277D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7DE">
              <w:rPr>
                <w:rFonts w:ascii="Times New Roman" w:hAnsi="Times New Roman"/>
                <w:color w:val="000000"/>
                <w:sz w:val="24"/>
                <w:szCs w:val="24"/>
              </w:rPr>
              <w:t>- наличие положительного аттестационного листа;</w:t>
            </w:r>
          </w:p>
          <w:p w:rsidR="00790031" w:rsidRPr="000277DE" w:rsidRDefault="00790031" w:rsidP="000277D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7DE">
              <w:rPr>
                <w:rFonts w:ascii="Times New Roman" w:hAnsi="Times New Roman"/>
                <w:color w:val="000000"/>
                <w:sz w:val="24"/>
                <w:szCs w:val="24"/>
              </w:rPr>
              <w:t>- удовлетворительный отзыв от руководителя организации по месту прохождения практики;</w:t>
            </w:r>
          </w:p>
          <w:p w:rsidR="00790031" w:rsidRPr="000277DE" w:rsidRDefault="00790031" w:rsidP="000277D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7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небрежное оформление отчета и дневника, </w:t>
            </w:r>
          </w:p>
          <w:p w:rsidR="00790031" w:rsidRPr="000277DE" w:rsidRDefault="00790031" w:rsidP="000277D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7DE">
              <w:rPr>
                <w:rFonts w:ascii="Times New Roman" w:hAnsi="Times New Roman"/>
                <w:color w:val="000000"/>
                <w:sz w:val="24"/>
                <w:szCs w:val="24"/>
              </w:rPr>
              <w:t>- несвоевременность представления дневника практики и/или отчета по практике руководителю от образовательной организации для ознакомления и проверки;</w:t>
            </w:r>
          </w:p>
          <w:p w:rsidR="00790031" w:rsidRPr="000277DE" w:rsidRDefault="00790031" w:rsidP="000277D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7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удовлетворительный уровень теоретического осмысления обучающимся своей практической деятельности (ее целей, задач, содержания, методов); </w:t>
            </w:r>
          </w:p>
          <w:p w:rsidR="00790031" w:rsidRPr="000277DE" w:rsidRDefault="00790031" w:rsidP="000277D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7DE">
              <w:rPr>
                <w:rFonts w:ascii="Times New Roman" w:hAnsi="Times New Roman"/>
                <w:color w:val="000000"/>
                <w:sz w:val="24"/>
                <w:szCs w:val="24"/>
              </w:rPr>
              <w:t>- степень и качество приобретенных обучающимся за время прохождения практики практического опыта и профессиональных знаний, умений;</w:t>
            </w:r>
          </w:p>
          <w:p w:rsidR="00790031" w:rsidRPr="000277DE" w:rsidRDefault="00790031" w:rsidP="000277D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7DE">
              <w:rPr>
                <w:rFonts w:ascii="Times New Roman" w:hAnsi="Times New Roman"/>
                <w:color w:val="000000"/>
                <w:sz w:val="24"/>
                <w:szCs w:val="24"/>
              </w:rPr>
              <w:t>- удовлетворительный уровень его профессиональной подготовки;</w:t>
            </w:r>
          </w:p>
          <w:p w:rsidR="00790031" w:rsidRDefault="00790031" w:rsidP="000277D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277DE">
              <w:rPr>
                <w:rFonts w:ascii="Times New Roman" w:hAnsi="Times New Roman"/>
                <w:color w:val="000000"/>
                <w:sz w:val="24"/>
                <w:szCs w:val="24"/>
              </w:rPr>
              <w:t>- собран незначительный объем информации для написания отчета по практике.</w:t>
            </w:r>
          </w:p>
        </w:tc>
      </w:tr>
      <w:tr w:rsidR="00790031" w:rsidTr="000277DE">
        <w:tc>
          <w:tcPr>
            <w:tcW w:w="3708" w:type="dxa"/>
          </w:tcPr>
          <w:p w:rsidR="00790031" w:rsidRDefault="00790031" w:rsidP="00B87F5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301E">
              <w:rPr>
                <w:rFonts w:ascii="Times New Roman" w:hAnsi="Times New Roman"/>
                <w:color w:val="000000"/>
                <w:sz w:val="24"/>
                <w:szCs w:val="24"/>
              </w:rPr>
              <w:t>Оценка «неудовлетворительно» выставляется обучающемуся, при условиях</w:t>
            </w:r>
          </w:p>
        </w:tc>
        <w:tc>
          <w:tcPr>
            <w:tcW w:w="6713" w:type="dxa"/>
          </w:tcPr>
          <w:p w:rsidR="00790031" w:rsidRPr="000277DE" w:rsidRDefault="00790031" w:rsidP="000277D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7DE">
              <w:rPr>
                <w:rFonts w:ascii="Times New Roman" w:hAnsi="Times New Roman"/>
                <w:color w:val="000000"/>
                <w:sz w:val="24"/>
                <w:szCs w:val="24"/>
              </w:rPr>
              <w:t>- отсутствие аттестационного листа;</w:t>
            </w:r>
          </w:p>
          <w:p w:rsidR="00790031" w:rsidRPr="000277DE" w:rsidRDefault="00790031" w:rsidP="000277D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7DE">
              <w:rPr>
                <w:rFonts w:ascii="Times New Roman" w:hAnsi="Times New Roman"/>
                <w:color w:val="000000"/>
                <w:sz w:val="24"/>
                <w:szCs w:val="24"/>
              </w:rPr>
              <w:t>- отрицательный отзыв от руководителя организации по месту прохождения практики;</w:t>
            </w:r>
          </w:p>
          <w:p w:rsidR="00790031" w:rsidRPr="000277DE" w:rsidRDefault="00790031" w:rsidP="000277D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7DE">
              <w:rPr>
                <w:rFonts w:ascii="Times New Roman" w:hAnsi="Times New Roman"/>
                <w:color w:val="000000"/>
                <w:sz w:val="24"/>
                <w:szCs w:val="24"/>
              </w:rPr>
              <w:t>- несвоевременность представления дневника практики и/или отчета по практике руководителю от образовательной организации для ознакомления и проверки;</w:t>
            </w:r>
          </w:p>
          <w:p w:rsidR="00790031" w:rsidRPr="000277DE" w:rsidRDefault="00790031" w:rsidP="000277D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7DE">
              <w:rPr>
                <w:rFonts w:ascii="Times New Roman" w:hAnsi="Times New Roman"/>
                <w:color w:val="000000"/>
                <w:sz w:val="24"/>
                <w:szCs w:val="24"/>
              </w:rPr>
              <w:t>- низкий уровень теоретического осмысления обучающимся своей практической деятельности (ее целей, задач, содержания, методов);</w:t>
            </w:r>
          </w:p>
          <w:p w:rsidR="00790031" w:rsidRPr="000277DE" w:rsidRDefault="00790031" w:rsidP="000277D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7DE">
              <w:rPr>
                <w:rFonts w:ascii="Times New Roman" w:hAnsi="Times New Roman"/>
                <w:color w:val="000000"/>
                <w:sz w:val="24"/>
                <w:szCs w:val="24"/>
              </w:rPr>
              <w:t>- низкая степень и качество приобретенных обучающимся за время прохождения практики практического опыта и профессиональных знаний, умений;</w:t>
            </w:r>
          </w:p>
          <w:p w:rsidR="00790031" w:rsidRPr="000277DE" w:rsidRDefault="00790031" w:rsidP="000277D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7DE">
              <w:rPr>
                <w:rFonts w:ascii="Times New Roman" w:hAnsi="Times New Roman"/>
                <w:color w:val="000000"/>
                <w:sz w:val="24"/>
                <w:szCs w:val="24"/>
              </w:rPr>
              <w:t>- низкий уровень его профессиональной подготовки;</w:t>
            </w:r>
          </w:p>
          <w:p w:rsidR="00790031" w:rsidRDefault="00790031" w:rsidP="000277D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277DE">
              <w:rPr>
                <w:rFonts w:ascii="Times New Roman" w:hAnsi="Times New Roman"/>
                <w:color w:val="000000"/>
                <w:sz w:val="24"/>
                <w:szCs w:val="24"/>
              </w:rPr>
              <w:t>- отсутствие отчета по практике.</w:t>
            </w:r>
          </w:p>
        </w:tc>
      </w:tr>
    </w:tbl>
    <w:p w:rsidR="00790031" w:rsidRPr="00CA3186" w:rsidRDefault="00790031" w:rsidP="00CA3186">
      <w:pPr>
        <w:autoSpaceDE w:val="0"/>
        <w:autoSpaceDN w:val="0"/>
        <w:adjustRightInd w:val="0"/>
        <w:spacing w:before="240" w:after="0"/>
        <w:ind w:firstLineChars="252"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3.6 </w:t>
      </w:r>
      <w:r w:rsidRPr="00CA3186">
        <w:rPr>
          <w:rFonts w:ascii="Times New Roman" w:hAnsi="Times New Roman"/>
          <w:b/>
          <w:color w:val="000000"/>
          <w:sz w:val="28"/>
          <w:szCs w:val="28"/>
        </w:rPr>
        <w:t>Экзаменационные билеты (квалификационного)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CA3186">
        <w:rPr>
          <w:rFonts w:ascii="Times New Roman" w:hAnsi="Times New Roman"/>
          <w:i/>
          <w:color w:val="000000"/>
          <w:sz w:val="28"/>
          <w:szCs w:val="28"/>
        </w:rPr>
        <w:t>Вариант № 1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Выполнить подсчет объёмов разработки грунта вручную в траншеях с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креплениями шириной до 2м, глубиной до 2м.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На основании полученных объёмов земляных работ составить калькуляцию затрат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труда и заработной платы, подобрать машины и механизмы, определить расход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материалов, рассчитать трудоёмкость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Определить сметную стоимость выше указанных земляных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Исходные данные: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 xml:space="preserve">Размер здания в осях 12Ч14м; </w:t>
      </w:r>
      <w:r>
        <w:rPr>
          <w:rFonts w:ascii="Times New Roman" w:hAnsi="Times New Roman"/>
          <w:color w:val="000000"/>
          <w:sz w:val="28"/>
          <w:szCs w:val="28"/>
        </w:rPr>
        <w:t>г</w:t>
      </w:r>
      <w:r w:rsidRPr="00CA3186">
        <w:rPr>
          <w:rFonts w:ascii="Times New Roman" w:hAnsi="Times New Roman"/>
          <w:color w:val="000000"/>
          <w:sz w:val="28"/>
          <w:szCs w:val="28"/>
        </w:rPr>
        <w:t>рунт – суглинок.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4. Описать операции контроля качества выше указанных земляных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Инструкция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Внимательно прочитайте задание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Схематично изобразите конструктивный элемент, перед тем как выполнить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подсчет объёмов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Pr="00CA3186">
        <w:rPr>
          <w:rFonts w:ascii="Times New Roman" w:hAnsi="Times New Roman"/>
          <w:color w:val="000000"/>
          <w:sz w:val="28"/>
          <w:szCs w:val="28"/>
        </w:rPr>
        <w:t>Выполните расчеты в соответствии с пунктом 1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задания.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</w:t>
      </w:r>
      <w:r w:rsidRPr="00CA3186">
        <w:rPr>
          <w:rFonts w:ascii="Times New Roman" w:hAnsi="Times New Roman"/>
          <w:color w:val="000000"/>
          <w:sz w:val="28"/>
          <w:szCs w:val="28"/>
        </w:rPr>
        <w:t>Используя нормативный документ (ЕНиР), рассчитать трудозатраты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заработную плату в калькуляции.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5. Используя сборник ГЭСН рассчитать трудозатраты, подобрать машины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механизмы и расход основных материалов.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6. Используя сборник, ТЕР рассчитать сметную стоимость работ (конструктивного элемента).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7. Составить схему операционного контроля качества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Вы можете воспользоваться: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ЕНиР сборник 2 выпуск 1;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ГЭСН сборник 1;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ТЕР сборник 1.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Максимальное время выполнения задания 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45 мин.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CA3186">
        <w:rPr>
          <w:rFonts w:ascii="Times New Roman" w:hAnsi="Times New Roman"/>
          <w:i/>
          <w:color w:val="000000"/>
          <w:sz w:val="28"/>
          <w:szCs w:val="28"/>
        </w:rPr>
        <w:t>Вариант № 2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Выполнить подсчет объёмов разработки грунта в котловане в отвал экскаватором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«обратная лопата» с ковшом вместимостью 0,25м</w:t>
      </w:r>
      <w:r w:rsidRPr="00CA3186">
        <w:rPr>
          <w:rFonts w:ascii="Times New Roman" w:hAnsi="Times New Roman"/>
          <w:color w:val="000000"/>
          <w:sz w:val="28"/>
          <w:szCs w:val="28"/>
          <w:vertAlign w:val="superscript"/>
        </w:rPr>
        <w:t>3</w:t>
      </w:r>
      <w:r w:rsidRPr="00CA3186">
        <w:rPr>
          <w:rFonts w:ascii="Times New Roman" w:hAnsi="Times New Roman"/>
          <w:color w:val="000000"/>
          <w:sz w:val="28"/>
          <w:szCs w:val="28"/>
        </w:rPr>
        <w:t>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На основании полученных объёмов земляных работ составить калькуляцию затрат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труда и заработной платы, подобрать машины и механизмы, определить расход материалов, рассчитать трудоёмкость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Определить сметную стоимость выше указанных земляных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Исходные данные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 xml:space="preserve">Размер здания в осях 14Ч25м; </w:t>
      </w:r>
      <w:r>
        <w:rPr>
          <w:rFonts w:ascii="Times New Roman" w:hAnsi="Times New Roman"/>
          <w:color w:val="000000"/>
          <w:sz w:val="28"/>
          <w:szCs w:val="28"/>
        </w:rPr>
        <w:t>г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лубина выемки грунта - 2,8м; </w:t>
      </w:r>
      <w:r>
        <w:rPr>
          <w:rFonts w:ascii="Times New Roman" w:hAnsi="Times New Roman"/>
          <w:color w:val="000000"/>
          <w:sz w:val="28"/>
          <w:szCs w:val="28"/>
        </w:rPr>
        <w:t>г</w:t>
      </w:r>
      <w:r w:rsidRPr="00CA3186">
        <w:rPr>
          <w:rFonts w:ascii="Times New Roman" w:hAnsi="Times New Roman"/>
          <w:color w:val="000000"/>
          <w:sz w:val="28"/>
          <w:szCs w:val="28"/>
        </w:rPr>
        <w:t>рунт – супесь.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4. Описать операции контроля качества выше указанных земляных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Инструкция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Внимательно прочитайте задание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Схематично изобразите конструктивный элемент, перед тем как выполнить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подсчет объёмов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Выполните расчеты в соответствии с пунктом 1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задания.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Используя нормативный документ (ЕНиР), рассчитать трудозатраты и заработную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плату в калькуляции.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Используя сборник ГЭСН рассчитать трудозатраты, подобрать машины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механизмы и расход основных материалов.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6. Используя сборник ТЕР рассчитать сметную стоимость работ (конструктивного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элемента).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7. Составить схему операционного контроля качества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Вы можете воспользоваться: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ЕНиР сборник 2 выпуск 1;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ГЭСН сборник 1.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ТЕР сборник 1.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Максимальное время выполнения задания – 45 мин.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CA3186">
        <w:rPr>
          <w:rFonts w:ascii="Times New Roman" w:hAnsi="Times New Roman"/>
          <w:i/>
          <w:color w:val="000000"/>
          <w:sz w:val="28"/>
          <w:szCs w:val="28"/>
        </w:rPr>
        <w:t>Вариант № 3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Выполнить подсчет объёмов разработки грунта с погрузкой на автомобили-самосвалы в котловане экскаваторами с ковшом вместимостью 0, 5м</w:t>
      </w:r>
      <w:r w:rsidRPr="00CA3186">
        <w:rPr>
          <w:rFonts w:ascii="Times New Roman" w:hAnsi="Times New Roman"/>
          <w:color w:val="000000"/>
          <w:sz w:val="28"/>
          <w:szCs w:val="28"/>
          <w:vertAlign w:val="superscript"/>
        </w:rPr>
        <w:t>3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На основании полученных объёмов земляных работ составить калькуляцию затрат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труда и заработной платы, подобрать машины и механизмы, определить расход материалов,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рассчитать трудоёмкость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Определить сметную стоимость выше указанных земляных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Исходные данные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 xml:space="preserve">Размер здания в осях 20Ч45м; </w:t>
      </w:r>
      <w:r>
        <w:rPr>
          <w:rFonts w:ascii="Times New Roman" w:hAnsi="Times New Roman"/>
          <w:color w:val="000000"/>
          <w:sz w:val="28"/>
          <w:szCs w:val="28"/>
        </w:rPr>
        <w:t>г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лубина выемки грунта 3м; </w:t>
      </w:r>
      <w:r>
        <w:rPr>
          <w:rFonts w:ascii="Times New Roman" w:hAnsi="Times New Roman"/>
          <w:color w:val="000000"/>
          <w:sz w:val="28"/>
          <w:szCs w:val="28"/>
        </w:rPr>
        <w:t>г</w:t>
      </w:r>
      <w:r w:rsidRPr="00CA3186">
        <w:rPr>
          <w:rFonts w:ascii="Times New Roman" w:hAnsi="Times New Roman"/>
          <w:color w:val="000000"/>
          <w:sz w:val="28"/>
          <w:szCs w:val="28"/>
        </w:rPr>
        <w:t>рунт – супесь.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4. Описать операции контроля качества выше указанных земляных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Инструкция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Внимательно прочитайте задание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Схематично изобразите конструктивный элемент, перед тем как выполнить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подсчет объёмов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Выполните расчеты в соответствии с пунктом 1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задания.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Используя нормативный документ (ЕНиР), рассчитать трудозатраты и заработную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плату в калькуляции.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Используя сборник ГЭСН рассчитать трудозатраты, подобрать машины и механизмы и расход основных материалов.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6. Используя сборник ТЕР рассчитать сметную стоимость работ (конструктивного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элемента).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7. Составить схему операционного контроля качества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Вы можете воспользоваться: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ЕНиР сборник 2 выпуск 1;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ГЭСН сборник 1.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ТЕР сборник 1.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Максимальное время выполнения задания – 45 мин.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CA3186">
        <w:rPr>
          <w:rFonts w:ascii="Times New Roman" w:hAnsi="Times New Roman"/>
          <w:i/>
          <w:color w:val="000000"/>
          <w:sz w:val="28"/>
          <w:szCs w:val="28"/>
        </w:rPr>
        <w:t>Вариант № 4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Выполнить подсчет объёмов разработки грунта в траншеях в отвал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экскаваторами «обратная лопата» с ковшом вместимостью 0,25м</w:t>
      </w:r>
      <w:r w:rsidRPr="00CA3186">
        <w:rPr>
          <w:rFonts w:ascii="Times New Roman" w:hAnsi="Times New Roman"/>
          <w:color w:val="000000"/>
          <w:sz w:val="28"/>
          <w:szCs w:val="28"/>
          <w:vertAlign w:val="superscript"/>
        </w:rPr>
        <w:t>3</w:t>
      </w:r>
      <w:r w:rsidRPr="00CA3186">
        <w:rPr>
          <w:rFonts w:ascii="Times New Roman" w:hAnsi="Times New Roman"/>
          <w:color w:val="000000"/>
          <w:sz w:val="28"/>
          <w:szCs w:val="28"/>
        </w:rPr>
        <w:t>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На основании полученных объёмов земляных работ составить калькуляцию затрат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труда и заработной платы, подобрать машины и механизмы, определить расход материалов, рассчитать трудоёмкость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Определить сметную стоимость выше указанных земляных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Исходные данные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Размер здания в осях 16Ч20 м;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 xml:space="preserve">Ширина траншеи 1,5м, глубина траншеи 2м; </w:t>
      </w:r>
      <w:r>
        <w:rPr>
          <w:rFonts w:ascii="Times New Roman" w:hAnsi="Times New Roman"/>
          <w:color w:val="000000"/>
          <w:sz w:val="28"/>
          <w:szCs w:val="28"/>
        </w:rPr>
        <w:t>г</w:t>
      </w:r>
      <w:r w:rsidRPr="00CA3186">
        <w:rPr>
          <w:rFonts w:ascii="Times New Roman" w:hAnsi="Times New Roman"/>
          <w:color w:val="000000"/>
          <w:sz w:val="28"/>
          <w:szCs w:val="28"/>
        </w:rPr>
        <w:t>рунт – песок.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4. Описать операции контроля качества выше указанных земляных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Инструкция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Внимательно прочитайте задание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Схематично изобразите конструктивный элемент, перед тем как выполнить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подсчет объёмов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Выполните расчеты в соответствии с пунктом 1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задания.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4. Используя нормативный документ (ЕНиР), рассчитать трудозатраты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заработную плату в калькуляции.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5. Используя сборник ГЭСН рассчитать трудозатраты, подобрать машины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механизмы и расход основных материалов.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6. Используя сборник ТЕР рассчитать сметную стоимость работ (конструктивного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элемента). 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7. Составить схему операционного контроля качества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Вы можете воспользоваться: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ЕНиР сборник 2 выпуск 1;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ГЭСН сборник 1.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ТЕР сборник 1.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Максимальное время выполнения задания – 45 мин.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CA3186">
        <w:rPr>
          <w:rFonts w:ascii="Times New Roman" w:hAnsi="Times New Roman"/>
          <w:i/>
          <w:color w:val="000000"/>
          <w:sz w:val="28"/>
          <w:szCs w:val="28"/>
        </w:rPr>
        <w:t>Вариант № 5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Выполнить подсчет объёмов на погружение железобетонных свай дизель молотом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копровой установке на базе трактора длиной 8м.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На основании полученных объёмов свайных работ составить калькуляцию затрат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труда и заработной платы, подобрать машины и механизмы, определить расход материалов, рассчитать трудоёмкость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Определить сметную стоимость выше указанных свайных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Исходные данные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Грунт – супесь.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Сечение сваи 300Ч300 мм. Шаг свай 1м.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Длина наружной стены 78м. Длина внутренней стены 62м. Под внутренние стены свай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забиваются в 2 ряда.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4. Описать операции контроля качества выше указанных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Инструкция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Внимательно прочитайте задание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Схематично изобразите конструктивный элемент, перед тем как выполнить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подсчет объёмов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Выполните расчеты в соответствии с пунктом 1задания.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4. Используя нормативный документ (ЕНиР), рассчитать трудозатраты и заработную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плату в калькуляции.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5 .Используя сборник ГЭСН рассчитать трудозатраты, подобрать машины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механизмы, расход основных материалов.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6. Используя сборник, ТЕР рассчитать сметную стоимость работ (конструктивного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элемента).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7. Составить схему операционного контроля качества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Вы можете воспользоваться: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ЕНиР сборник 12;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ГЭСН сборник 5.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ТЕР сборник 5.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Максимальное время выполнения задания – 45 мин.</w:t>
      </w:r>
    </w:p>
    <w:p w:rsidR="00790031" w:rsidRPr="006A61E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6A61E6">
        <w:rPr>
          <w:rFonts w:ascii="Times New Roman" w:hAnsi="Times New Roman"/>
          <w:i/>
          <w:color w:val="000000"/>
          <w:sz w:val="28"/>
          <w:szCs w:val="28"/>
        </w:rPr>
        <w:t>Вариант № 6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Выполнить подсчет объёмов на погружение железобетонных свай дизель молотом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копровой установке на базе экскаватора длиной до 6м.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На основании полученных объёмов свайных работ составить калькуляцию затрат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труда и заработной платы, подобрать машины и механизмы, определить расход материалов,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рассчитать трудоёмкость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Определить сметную стоимость выше указанных свайных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 xml:space="preserve">Исходные данные 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 xml:space="preserve">Грунт – песок. 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Сечение сваи 300Ч300мм. Шаг свай 1м.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Длина наружной стены 64м.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Длина внутренней стены 38м. Под внутренние стены свай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забиваются в 2 ряда.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4. Описать операции контроля качества выше указанных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Инструкция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Внимательно прочитайте задание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Схематично изобразите конструктивный элемент, перед тем как выполнить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подсчет объёмов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Выполните расчеты в соответствии с пунктом 1задания.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Используя нормативный документ (ЕНиР), рассчитать трудозатраты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заработную плату в калькуляции.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Используя сборник ГЭСН рассчитать трудозатраты, подобрать машины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механизмы и расход основных материалов.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6. Используя сборник ТЕР рассчитать сметную стоимость работ (конструктивного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элемента).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7. Составить схему операционного контроля качества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Вы можете воспользоваться: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ЕНиР сборник 12;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ГЭСН сборник 5.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ТЕР сборник 5.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Максимальное время выполнения задания 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45 мин.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Вариант № 7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Выполнить подсчет объёмов на погружение железобетонных свай дизель молотом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копровой установке на гусеничном копре длиной до 12м.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На основании полученных объёмов свайных работ составить калькуляцию затрат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труда и заработной платы, подобрать машины и механизмы, определить расход материалов, рассчитать трудоёмкость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Определить сметную стоимость выше указанных свайных работ.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Исходные данные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Грунт – песок.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Сечение сваи 300Ч300мм.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Шаг свай 1м.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 xml:space="preserve">Длина наружной стены 84м. 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Длина внутренней стены 36м.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Под внутренние стены свай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забиваются в 2 ряда.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4. Описать операции контроля качества выше указанных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Инструкция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Внимательно прочитайте задание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Схематично изобразите конструктивный элемент, перед тем как выполнить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подсчет объёмов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Выполните расчеты в соответствии с пунктом 1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задания.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4. Используя нормативный документ (ЕНиР), рассчитать трудозатраты и заработную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плату в калькуляции.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Используя сборник ГЭСН рассчитать трудозатраты, подобрать машины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механизмы и расход основных материалов.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6. Используя сборник ТЕР рассчитать сметную стоимость работ (конструктивного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элемента).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7. Составить схему операционного контроля качества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Вы можете воспользоваться: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 xml:space="preserve">1. ЕНиР сборник 12; 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ГЭСН сборник 5.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ТЕР сборник 5.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Максимальное время выполнения задания 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45 мин.</w:t>
      </w:r>
    </w:p>
    <w:p w:rsidR="00790031" w:rsidRPr="006A61E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6A61E6">
        <w:rPr>
          <w:rFonts w:ascii="Times New Roman" w:hAnsi="Times New Roman"/>
          <w:i/>
          <w:color w:val="000000"/>
          <w:sz w:val="28"/>
          <w:szCs w:val="28"/>
        </w:rPr>
        <w:t>Вариант № 8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1.Выполнить подсчет объёмов на каменную кладку наружных кирпичных стен средней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сложности на возведение типового этажа жилого дома.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На основании полученных объёмов каменных работ составить калькуляцию затрат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труда и заработной платы, подобрать машины и механизмы, определить расход материалов, рассчитать трудоёмкость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Определить сметную стоимость выше указанных каменных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Исходные данные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Материал – керамический кирпич.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Высота этажа 3м.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 xml:space="preserve">Толщина стены 510мм. 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Длина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наружных стен 74,8м.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Площадь оконных проёмов 21,6м</w:t>
      </w:r>
      <w:r w:rsidRPr="006A61E6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Кладка с расшивкой.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4. Описать операции контроля качества выше указанных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Инструкция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Внимательно прочитайте задание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Схематично изобразите конструктивный элемент, перед тем как выполнить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подсчет объёмов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Выполните расчеты в соответствии с пунктом 1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задания.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Используя нормативный документ (ЕНиР), рассчитать трудозатраты и заработную плату в калькуляции.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Используя сборник ГЭСН рассчитать трудозатраты, подобрать машины и механизмы и расход основных материалов.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6. Используя сборник ТЕР рассчитать сметную стоимость работ (конструктивного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элемента).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7. Составить схему операционного контроля качества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Вы можете воспользоваться: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ЕНиР сборник 3;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ГЭСН сборник 8.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ТЕР сборник 8.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Максимальное время выполнения задания – 45 мин.</w:t>
      </w:r>
    </w:p>
    <w:p w:rsidR="00790031" w:rsidRPr="006A61E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6A61E6">
        <w:rPr>
          <w:rFonts w:ascii="Times New Roman" w:hAnsi="Times New Roman"/>
          <w:i/>
          <w:color w:val="000000"/>
          <w:sz w:val="28"/>
          <w:szCs w:val="28"/>
        </w:rPr>
        <w:t>Вариант № 9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Выполнить подсчет объёмов на каменную кладку наружных кирпичных стен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средней сложности на возведение типового этажа жилого дома.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На основании полученных объёмов каменных работ составить калькуляцию затрат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труда и заработной платы, подобрать машины и механизмы, определить расход материалов, рассчитать трудоёмкость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Определить сметную стоимость выше указанных каменных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Исходные данные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Материал – силикатный кирпич.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Высота этажа 3,3м.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 xml:space="preserve">Толщина стены 640мм. 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Длина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наружных стен 64,5м.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Площадь оконных проёмов 22,8м</w:t>
      </w:r>
      <w:r w:rsidRPr="006A61E6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Кладка под штукатурку.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4. Описать операции контроля качества выше указанных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Инструкция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 xml:space="preserve">1. Внимательно прочитайте задание 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Схематично изобразите конструктивный элемент, перед тем как выполнить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подсчет объёмов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Выполните расчеты в соответствии с пунктом 1задания.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Используя нормативный документ (ЕНиР), рассчитать трудозатраты и заработную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плату в калькуляции.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Используя сборник ГЭСН рассчитать трудозатраты, подобрать машины и механизмы и расход основных материалов.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6. Используя сборник, ТЕР рассчитать сметную стоимость работ (конструктивного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элемента).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7. Составить схему операционного контроля качества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Вы можете воспользоваться: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ЕНиР сборник 3;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ГЭСН сборник 8.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ТЕР сборник 8.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Максимальное время выполнения задания 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45 мин.</w:t>
      </w:r>
    </w:p>
    <w:p w:rsidR="00790031" w:rsidRPr="006A61E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6A61E6">
        <w:rPr>
          <w:rFonts w:ascii="Times New Roman" w:hAnsi="Times New Roman"/>
          <w:i/>
          <w:color w:val="000000"/>
          <w:sz w:val="28"/>
          <w:szCs w:val="28"/>
        </w:rPr>
        <w:t>Вариант № 10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Выполнить подсчет объёмов на каменную кладку внутренних кирпичных стен 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возведение типового этажа жилого дома.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На основании полученных объёмов каменных работ составить калькуляцию затрат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труда и заработной платы, подобрать машины и механизмы, определить расход материалов, рассчитать трудоёмкость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Определить сметную стоимость выше указанных каменных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Исходные данные: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 xml:space="preserve">Материал – керамический кирпич. 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 xml:space="preserve">Высота этажа 3м. 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 xml:space="preserve">Толщина стены 380мм. 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Длина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внутренних стен 64,5м. 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Площадь оконных проёмов 12,18м</w:t>
      </w:r>
      <w:r w:rsidRPr="006A61E6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CA3186">
        <w:rPr>
          <w:rFonts w:ascii="Times New Roman" w:hAnsi="Times New Roman"/>
          <w:color w:val="000000"/>
          <w:sz w:val="28"/>
          <w:szCs w:val="28"/>
        </w:rPr>
        <w:t>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Кладка средней сложности под штукатурку.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4. Описать операции контроля качества выше указанных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Инструкция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Внимательно прочитайте задание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Схематично изобразите конструктивный элемент, перед тем как выполнить подсчет объёмов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Выполните расчеты в соответствии с пунктом 1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задания.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Используя нормативный документ (ЕНиР), рассчитать трудозатраты и заработную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плату в калькуляции.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Используя сборник ГЭСН рассчитать трудозатраты, подобрать машины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механизмы и расход основных материалов.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6. Используя сборник ТЕР рассчитать сметную стоимость работ (конструктивного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элемента).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7. Составить схему операционного контроля качества выполненных работ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Вы можете воспользоваться: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ЕНиР сборник 3;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ГЭСН сборник 8.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ТЕР сборник 8.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Максимальное время выполнения задания – 45 мин.</w:t>
      </w:r>
    </w:p>
    <w:p w:rsidR="00790031" w:rsidRPr="006A61E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6A61E6">
        <w:rPr>
          <w:rFonts w:ascii="Times New Roman" w:hAnsi="Times New Roman"/>
          <w:i/>
          <w:color w:val="000000"/>
          <w:sz w:val="28"/>
          <w:szCs w:val="28"/>
        </w:rPr>
        <w:t>Вариант № 11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1.Выполнить подсчет объёмов на каменную кладку внутренних кирпичных стен простых на возведение типового этажа жилого дома.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На основании полученных объёмов каменных работ составить калькуляцию затрат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труда и заработной платы, подобрать машины и механизмы, определить расход материалов, рассчитать трудоёмкость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Определить сметную стоимость выше указанных каменных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Исходные данные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Материал – силикатный кирпич.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 xml:space="preserve">Высота этажа 3,3м. 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 xml:space="preserve">Толщина стены 250мм. 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Длина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внутренних стен 82,4м.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Площадь оконных проёмов 36,2м</w:t>
      </w:r>
      <w:r w:rsidRPr="006A61E6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CA3186">
        <w:rPr>
          <w:rFonts w:ascii="Times New Roman" w:hAnsi="Times New Roman"/>
          <w:color w:val="000000"/>
          <w:sz w:val="28"/>
          <w:szCs w:val="28"/>
        </w:rPr>
        <w:t>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Кладка под штукатурку.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4. Описать операции контроля качества выше указанных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Инструкция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Внимательно прочитайте задание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Схематично изобразите конструктивный элемент, перед тем как выполнить подсчет объёмов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Выполните расчеты в соответствии с пунктом 1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задания.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Используя нормативный документ (ЕНиР), рассчитать трудозатраты и заработную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плату в калькуляции.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Используя сборник ГЭСН рассчитать трудозатраты, подобрать машины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механизмы и расход основных материалов.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6. Используя сборник ТЕР рассчитать сметную стоимость работ (конструктивного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элемента).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7. Составить схему операционного контроля качества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Вы можете воспользоваться: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ЕНиР сборник 3;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ГЭСН сборник 8.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ТЕР сборник 8.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Максимальное время выполнения задания – 45 мин.</w:t>
      </w:r>
    </w:p>
    <w:p w:rsidR="00790031" w:rsidRPr="006A61E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6A61E6">
        <w:rPr>
          <w:rFonts w:ascii="Times New Roman" w:hAnsi="Times New Roman"/>
          <w:i/>
          <w:color w:val="000000"/>
          <w:sz w:val="28"/>
          <w:szCs w:val="28"/>
        </w:rPr>
        <w:t>Вариант № 12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Выполнить подсчет объёмов на кирпичную кладку перегородок в Ѕ кирпича,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неармированных.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На основании полученных объёмов на кирпичную кладку перегородок составить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калькуляцию затрат труда и заработной платы, подобрать машины и механизмы, определить расход материалов, рассчитать трудоёмкость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Определить сметную стоимость выше указанных каменных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Исходные данные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 xml:space="preserve">Материал – силикатный кирпич. 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Высота этажа 3,3м.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Толщина перегородки 120</w:t>
      </w:r>
      <w:r w:rsidRPr="00CA3186">
        <w:rPr>
          <w:rFonts w:ascii="Times New Roman" w:hAnsi="Times New Roman"/>
          <w:color w:val="000000"/>
          <w:sz w:val="28"/>
          <w:szCs w:val="28"/>
        </w:rPr>
        <w:t>мм.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 xml:space="preserve">Длина перегородок 59,6м. 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Площадь дверных проёмов 29,82м.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Перегородки глухие.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4. Описать операции контроля качества выше указанных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Инструкция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Внимательно прочитайте задание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Схематично изобразите конструктивный элемент, перед тем как выполнить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подсчет объёмов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Выполните расчеты в соответствии с пунктом 1задания.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Используя нормативный документ (ЕНиР), рассчитать трудозатраты и заработную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плату в калькуляции.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Используя сборник ГЭСН рассчитать трудозатраты, подобрать машины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механизмы и расход основных материалов. 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6. Используя сборник ТЕР рассчитать сметную стоимость работ (конструктивного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элемента).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7. Составить схему операционного контроля качества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Вы можете воспользоваться: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ЕНиР сборник 3;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ГЭСН сборник 8.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ТЕР сборник 8.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Максимальное время выполнения задания 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45 мин.</w:t>
      </w:r>
    </w:p>
    <w:p w:rsidR="00790031" w:rsidRPr="00B6408E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B6408E">
        <w:rPr>
          <w:rFonts w:ascii="Times New Roman" w:hAnsi="Times New Roman"/>
          <w:i/>
          <w:color w:val="000000"/>
          <w:sz w:val="28"/>
          <w:szCs w:val="28"/>
        </w:rPr>
        <w:t>Вариант № 13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Выполнить подсчет объёмов на кирпичную кладку перегородок в ј кирпича,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армированных.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На основании полученных объёмов на кирпичную кладку перегородок составить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калькуляцию затрат труда и заработной платы, подобрать машины и механизмы, определить расход материалов, рассчитать трудоёмкость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Определить сметную стоимость выше указанных каменных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Исходные данные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 xml:space="preserve">Материал – силикатный кирпич. 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 xml:space="preserve">Высота этажа 3,3м. 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Толщина перегородки 65мм.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Длина перегородок 42,8м.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Площадь дверных проёмов 18,06м.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4. Описать операции контроля качества выше указанных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Инструкция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Внимательно прочитайте задание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Схематично изобразите конструктивный элемент, перед тем как выполнить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подсчет объёмов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 .Выполните расчеты в соответствии с пунктом 1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задания.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 .Используя нормативный документ (ЕНиР), рассчитать трудозатраты и заработную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плату в калькуляции.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5 .Используя сборник ГЭСН рассчитать трудозатраты, подобрать машины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механизмы и расход основных материалов.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6. Используя сборник, ТЕР рассчитать сметную стоимость работ (конструктивного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элемента).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7. Составить схему операционного контроля качества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Вы можете воспользоваться: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ЕНиР сборник 3;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ГЭСН сборник 8.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ТЕР сборник 8.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Максимальное время выполнения задания 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45 мин.</w:t>
      </w:r>
    </w:p>
    <w:p w:rsidR="00790031" w:rsidRPr="00B6408E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B6408E">
        <w:rPr>
          <w:rFonts w:ascii="Times New Roman" w:hAnsi="Times New Roman"/>
          <w:i/>
          <w:color w:val="000000"/>
          <w:sz w:val="28"/>
          <w:szCs w:val="28"/>
        </w:rPr>
        <w:t>Вариант № 14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1.Выполнить подсчет объёмов на укладку бетонной смеси в конструкцию при устройстве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фундамента под отдельно стоящие колонны одноэтажного промышленного здания.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На основании полученных объёмов на укладку бетонной смеси в конструкцию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составить калькуляцию затрат труда и заработной платы, подобрать машины и механизмы, определить расход материалов, рассчитать трудоёмкость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 xml:space="preserve">3. Определить сметную стоимость выше указанных бетонных работ. 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Исходные данные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Размер здания 36Ч54м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Шаг колонн 6м.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 xml:space="preserve">Количество шагов 9 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Пролеты АБ 24мБВ 12м.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Объём бетона в одном фундаменте 0,35м</w:t>
      </w:r>
      <w:r w:rsidRPr="00B6408E">
        <w:rPr>
          <w:rFonts w:ascii="Times New Roman" w:hAnsi="Times New Roman"/>
          <w:color w:val="000000"/>
          <w:sz w:val="28"/>
          <w:szCs w:val="28"/>
          <w:vertAlign w:val="superscript"/>
        </w:rPr>
        <w:t>3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4. Описать операции контроля качества выше указанных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Инструкция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Внимательно прочитайте задание.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Схематично изобразите конструктивный элемент, перед тем как выполнить подсчет объёмов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Выполните расчеты в соответствии с пунктом 1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задания.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Используя нормативный документ (ЕНиР), рассчитать трудозатраты и заработную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плату в калькуляции.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Используя сборник ГЭСН рассчитать трудозатраты, подобрать машины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механизмы и расход основных материалов.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6. Используя сборник ТЕР рассчитать сметную стоимость работ (конструктивного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элемента).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7. Составить схему операционного контроля качества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Вы можете воспользоваться: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ЕНиР сборник 4 выпуск 1;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ГЭСН сборник 6;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ТЕР сборник 6.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Максимальное время выполнения задания – 45 мин.</w:t>
      </w:r>
    </w:p>
    <w:p w:rsidR="00790031" w:rsidRPr="00B6408E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B6408E">
        <w:rPr>
          <w:rFonts w:ascii="Times New Roman" w:hAnsi="Times New Roman"/>
          <w:i/>
          <w:color w:val="000000"/>
          <w:sz w:val="28"/>
          <w:szCs w:val="28"/>
        </w:rPr>
        <w:t>Вариант № 15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Выполнить подсчет объёмов на устройство кровли скатной простой крыши жилого дома.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На основании полученных объёмов на устройство кровли составить калькуляцию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затрат труда и заработной платы, подобрать машины и механизмы, определить расход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материалов, рассчитать трудоёмкость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Определить сметную стоимость выше указанных кровельных работ.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Исходные данные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Размер здания 14Ч25м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Коэфф</w:t>
      </w:r>
      <w:r>
        <w:rPr>
          <w:rFonts w:ascii="Times New Roman" w:hAnsi="Times New Roman"/>
          <w:color w:val="000000"/>
          <w:sz w:val="28"/>
          <w:szCs w:val="28"/>
        </w:rPr>
        <w:t>ициент уклона кровли 1,41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Материал кровли – асбестоцементные листы обыкновенные.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4. Описать операции контроля качества выше указанных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Инструкция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Внимательно прочитайте задание.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Схематично изобразите конструктивный элемент, перед тем как выполнить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подсчет объёмов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Выполните расчеты в соответствии с пунктом 1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задания.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Используя нормативный документ (ЕНиР), рассчитать трудозатраты и заработную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плату в калькуляции.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Используя сборник ГЭСН рассчитать трудозатраты, подобрать машины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механизмы и расход основных материалов.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6. Используя сборник ТЕР рассчитать сметную стоимость работ (конструктивного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элемента).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7. Составить схему операционного контроля качества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Вы можете воспользоваться: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ЕНиР сборник 7;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 xml:space="preserve">2. ГЭСН сборник 12; 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ТЕР сборник 12.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Максимальное время выполнения задания – 45 мин.</w:t>
      </w:r>
    </w:p>
    <w:p w:rsidR="00790031" w:rsidRPr="00B6408E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B6408E">
        <w:rPr>
          <w:rFonts w:ascii="Times New Roman" w:hAnsi="Times New Roman"/>
          <w:i/>
          <w:color w:val="000000"/>
          <w:sz w:val="28"/>
          <w:szCs w:val="28"/>
        </w:rPr>
        <w:t>Вариант № 16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Выполнить подсчет объёмов на устройство кровли скатной крыши средней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сложности.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На основании полученных объёмов на устройство кровли составить калькуляцию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затрат труда и заработной платы, подобрать машины и механизмы, определить расход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материалов, рассчитать трудоёмкость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Определить сметную стоимость выше указанных кровельных работ.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Исходные данные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Размер здания 16Ч27м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Коэффициент уклона кровли 1,41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Материал кровли – асбестоцементные листы унифицированные.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4. Описать операции контроля качества выше указанных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Инструкция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Внимательно прочитайте задание.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Схематично изобразите конструктивный элемент, перед тем как выполнить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подсчет объёмов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Выполните расчеты в соответствии с пунктом 1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задания.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4. Используя нормативный документ (ЕНиР), рассчитать трудозатраты и заработную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плату в калькуляции.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Используя сборник ГЭСН рассчитать трудозатраты, подобрать машины и механизмы и расход основных материалов.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6. Используя сборник ТЕР рассчитать сметную стоимость работ (конструктивного элемента).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7. Составить схему операционного контроля качества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Вы можете воспользоваться: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ЕНиР сборник 7;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ГЭСН сборник 12;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ТЕР сборник 12.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Максимальное время выполнения задания – 45 мин.</w:t>
      </w:r>
    </w:p>
    <w:p w:rsidR="00790031" w:rsidRPr="00B6408E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B6408E">
        <w:rPr>
          <w:rFonts w:ascii="Times New Roman" w:hAnsi="Times New Roman"/>
          <w:i/>
          <w:color w:val="000000"/>
          <w:sz w:val="28"/>
          <w:szCs w:val="28"/>
        </w:rPr>
        <w:t>Вариант № 17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Выполнить подсчет объёмов на устройство плоской кровли средней сложности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жилого дома.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На основании полученных объёмов на устройство кровли составить калькуляцию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затрат труда и заработной платы, подобрать машины и механизмы, определить расход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материалов, рассчитать трудоёмкость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Определить сметную стоимость выше указанных кровельных работ.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Исходные данные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</w:t>
      </w:r>
      <w:r w:rsidRPr="00CA3186">
        <w:rPr>
          <w:rFonts w:ascii="Times New Roman" w:hAnsi="Times New Roman"/>
          <w:color w:val="000000"/>
          <w:sz w:val="28"/>
          <w:szCs w:val="28"/>
        </w:rPr>
        <w:t>азмер здания 18Ч64м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Материал кровли – линокром в 2 слоя наклейка с оплавлением покровного слоя.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4. Описать операции контроля качества выше указанных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Инструкция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Внимательно прочитайте задание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Схематично изобразите конструктивный элемент, перед тем как выполнить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подсчет объёмов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Выполните расчеты в соответствии с пунктом 1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задания.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Используя нормативный документ (ЕНиР), рассчитать трудозатраты и заработную плату в калькуляции.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Используя сборник ГЭСН рассчитать трудозатраты, подобрать машины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механизмы и расход основных материалов.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6. Используя сборник, ТЕР рассчитать сметную стоимость работ (конструктивного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элемента).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7. Составить схему операционного контроля качества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Вы можете воспользоваться: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ЕНиР сборник 7;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ГЭСН сборник 12;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ТЕР сборник 12.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Максимальное время выполнения задания 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45 мин.</w:t>
      </w:r>
    </w:p>
    <w:p w:rsidR="00790031" w:rsidRPr="00B6408E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B6408E">
        <w:rPr>
          <w:rFonts w:ascii="Times New Roman" w:hAnsi="Times New Roman"/>
          <w:i/>
          <w:color w:val="000000"/>
          <w:sz w:val="28"/>
          <w:szCs w:val="28"/>
        </w:rPr>
        <w:t>Вариант № 18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Выполнить подсчет объёмов на устройство кровли скатной крыши сложной.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На основании полученных объёмов на устройство кровли составить калькуляцию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затрат труда и заработной платы, подобрать машины и механизмы, определить расход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материалов, рассчитать трудоёмкость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Определить сметную стоимость выше указанных кровельных работ.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Исходные данные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Размер здания 12Ч20м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Коэффициент уклона кровли 1,41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Материал кровли – мягкой черепицы (полосная битумная).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4. Описать операции контроля качества выше указанных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Инструкция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Внимательно прочитайте задание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Схематично изобразите конструктивный элемент, перед тем как выполнить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подсчет объёмов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Выполните расчеты в соответствии с пунктом 1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задания.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Используя нормативный документ (ЕНиР), рассчитать трудозатраты и заработную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плату в калькуляции.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Используя сборник ГЭСН рассчитать трудозатраты, подобрать машины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механизмы и расход основных материалов.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6. Используя сборник ТЕР рассчитать сметную стоимость работ (конструктивного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элемента).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7. Составить схему операционного контроля качества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Вы можете воспользоваться: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ЕНиР сборник 7;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ГЭСН сборник 12;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ТЕР сборник 12.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Максимальное время выполнения задания 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45 мин.</w:t>
      </w:r>
    </w:p>
    <w:p w:rsidR="00790031" w:rsidRPr="00B6408E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B6408E">
        <w:rPr>
          <w:rFonts w:ascii="Times New Roman" w:hAnsi="Times New Roman"/>
          <w:i/>
          <w:color w:val="000000"/>
          <w:sz w:val="28"/>
          <w:szCs w:val="28"/>
        </w:rPr>
        <w:t>Вариант № 19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Выполнить подсчет объёмов на устройство плоской кровли при простых крышах жилого дома.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На основании полученных объёмов на устройство кровли составить калькуляцию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затрат труда и заработной платы, подобрать машины и механизмы, определить расход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материалов, рассчитать трудоёмкость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Определить сметную стоимость выше указанных кровельных работ.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Исходные данные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 xml:space="preserve">Размер здания 20Ч70м 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Материал кровли – рубитекса в 2 слоя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4. Описать операции контроля качества выше указанных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Инструкция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Внимательно прочитайте задание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Схематично изобразите конструктивный элемент, перед тем как выполнить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подсчет объёмов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Выполните расчеты в соответствии с пунктом 1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задания.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Используя нормативный документ (ЕНиР), рассчитать трудозатраты и заработную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плату в калькуляции.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Используя сборник ГЭСН рассчитать трудозатраты, подобрать машины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механизмы и расход основных материалов.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6. Используя сборник ТЕР рассчитать сметную стоимость работ (конструктивного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элемента).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7. Составить схему операционного контроля качества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Вы можете воспользоваться: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ЕНиР сборник 7;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ГЭСН сборник 12;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ТЕР сборник 12.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Максимальное время выполнения задания – 45 мин.</w:t>
      </w:r>
    </w:p>
    <w:p w:rsidR="00790031" w:rsidRPr="00B6408E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B6408E">
        <w:rPr>
          <w:rFonts w:ascii="Times New Roman" w:hAnsi="Times New Roman"/>
          <w:i/>
          <w:color w:val="000000"/>
          <w:sz w:val="28"/>
          <w:szCs w:val="28"/>
        </w:rPr>
        <w:t>Вариант № 20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Выполнить подсчет объёмов на улучшенную штукатурку цементно-известковым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раствором поверхности стен внутри здания по кирпичу.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На основании полученных объёмов на улучшенную штукатурку поверхности стен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внутри здания по кирпичу составить калькуляцию затрат труда и заработной платы, подобрать машины и механизмы, определить расход материалов, рассчитать трудоёмкость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Определить сметную стоимость выше указанных отделочных работ.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Исходные данные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Размер здания 8Ч15м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Высота этажа 3</w:t>
      </w:r>
      <w:r>
        <w:rPr>
          <w:rFonts w:ascii="Times New Roman" w:hAnsi="Times New Roman"/>
          <w:color w:val="000000"/>
          <w:sz w:val="28"/>
          <w:szCs w:val="28"/>
        </w:rPr>
        <w:t>м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Площадь оконных проёмов 8,5м</w:t>
      </w:r>
      <w:r w:rsidRPr="00B6408E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Площадь дверных проёмов 1,8м</w:t>
      </w:r>
      <w:r w:rsidRPr="00B6408E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В калькуляции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включить нанесение грунта вручную + затирка вручную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4. Описать операции контроля качества выше указанных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Инструкция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Внимательно прочитайте задание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Схематично изобразите конструктивный элемент, перед тем как выполнить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подсчет объёмов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Выполните расчеты в соответствии с пунктом 1задания.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Используя нормативный документ (ЕНиР), рассчитать трудозатраты и заработную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плату.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5.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Используя сборник ГЭСН рассчитать трудозатраты, подобрать машины и механизмы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расход основных материалов.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6. Используя сборник ТЕР рассчитать сметную стоимость работ (конструктивного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элемента).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7. Составить схему операционного контроля качества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Вы можете воспользоваться: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ЕНиР сборник 8, выпуск 1;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ГЭСН сборник 15;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 xml:space="preserve">3. ТЕР сборник 15. 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Максимальное время выполнения задания 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45 мин.</w:t>
      </w:r>
    </w:p>
    <w:p w:rsidR="00790031" w:rsidRPr="007A183D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7A183D">
        <w:rPr>
          <w:rFonts w:ascii="Times New Roman" w:hAnsi="Times New Roman"/>
          <w:i/>
          <w:color w:val="000000"/>
          <w:sz w:val="28"/>
          <w:szCs w:val="28"/>
        </w:rPr>
        <w:t>Вариант № 21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Выполнить подсчет объёмов на высококачественную штукатурку цементно-известковым раствором поверхности стен внутри здания по бетону.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На основании полученных объёмов на высококачественную штукатурку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поверхности стен внутри здания по бетону составить калькуляцию затрат труда и заработной платы, подобрать машины и механизмы, определить расход материалов, рассчитать трудоёмкость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Определить сметную стоимость выше указанных отделочных работ.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Исходные данные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Размер здания 16Ч75м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Высота этажа 2,7м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В калькуляции включить нанесение грунта вручную + затирка вручную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Площадь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оконных проёмов 18,5м</w:t>
      </w:r>
      <w:r w:rsidRPr="007A183D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CA3186">
        <w:rPr>
          <w:rFonts w:ascii="Times New Roman" w:hAnsi="Times New Roman"/>
          <w:color w:val="000000"/>
          <w:sz w:val="28"/>
          <w:szCs w:val="28"/>
        </w:rPr>
        <w:t>лощадь дверных проёмов 11,8м</w:t>
      </w:r>
      <w:r w:rsidRPr="007A183D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4. Описать операции контроля качества выше указанных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Инструкция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Pr="00CA3186">
        <w:rPr>
          <w:rFonts w:ascii="Times New Roman" w:hAnsi="Times New Roman"/>
          <w:color w:val="000000"/>
          <w:sz w:val="28"/>
          <w:szCs w:val="28"/>
        </w:rPr>
        <w:t>Внимательно прочитайте задание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Pr="00CA3186">
        <w:rPr>
          <w:rFonts w:ascii="Times New Roman" w:hAnsi="Times New Roman"/>
          <w:color w:val="000000"/>
          <w:sz w:val="28"/>
          <w:szCs w:val="28"/>
        </w:rPr>
        <w:t>. Схематично изобразите конструктивный элемент, перед тем как выполнить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подсчет объёмов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Выполните расчеты в соответствии с пунктом 1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задания.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Используя нормативный документ (ЕНиР), рассчитать трудозатраты и заработную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плату в калькуляции.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Используя сборник ГЭСН рассчитать трудозатраты, подобрать машины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механизмы, расход основных материалов.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6. Используя сборник, ТЕР рассчитать сметную стоимость работ (конструктивного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элемента).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7. Составить схему операционного контроля качества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Вы можете воспользоваться: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ЕНиР сборник 8;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ГЭСН сборник 15;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ТЕР сборник 15.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Максимальное время выполнения задания 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45 мин.</w:t>
      </w:r>
    </w:p>
    <w:p w:rsidR="00790031" w:rsidRPr="007A183D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7A183D">
        <w:rPr>
          <w:rFonts w:ascii="Times New Roman" w:hAnsi="Times New Roman"/>
          <w:i/>
          <w:color w:val="000000"/>
          <w:sz w:val="28"/>
          <w:szCs w:val="28"/>
        </w:rPr>
        <w:t>Вариант № 22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Выполнить подсчет объёмов на высококачественную окраску стен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водоэмульсионными составами по штукатурке стен внутри здания.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На основании полученных объёмов на высококачественную окраску стен,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составить калькуляцию затрат труда и заработной платы, подобрать машины и механизмы,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определить расход материалов, рассчитать трудоёмкость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Определить сметную стоимость выше указанных отделочных работ.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Исходные данные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Размер здания 16Ч75м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Высота этажа 2,7м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Окрашивание электрокраскопультом.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Площадь оконных проёмов 18,5м</w:t>
      </w:r>
      <w:r w:rsidRPr="007A183D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CA3186">
        <w:rPr>
          <w:rFonts w:ascii="Times New Roman" w:hAnsi="Times New Roman"/>
          <w:color w:val="000000"/>
          <w:sz w:val="28"/>
          <w:szCs w:val="28"/>
        </w:rPr>
        <w:t>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Площадь дверных проёмов 11,8м</w:t>
      </w:r>
      <w:r w:rsidRPr="007A183D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4. Описать операции контроля качества выше указанных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Инструкция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Внимательно прочитайте задание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Схематично изобразите конструктивный элемент, перед тем как выполнить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подсчет объёмов работ. 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Выполните расчеты в соответствии с пунктом 1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задания.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Используя нормативный документ (ЕНиР), рассчитать трудозатраты и заработную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плату в калькуляции.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Используя сборник ГЭСН рассчитать трудозатраты, подобрать машины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механизмы и расход основных материалов.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6. Используя сборник ТЕР рассчитать сметную стоимость работ (конструктивного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элемента).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7. Составить схему операционного контроля качества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Вы можете воспользоваться: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ЕНиР сборник 8;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ГЭСН сборник 15;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ТЕР сборник 15.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Максимальное время выполнения задания – 45 мин.</w:t>
      </w:r>
    </w:p>
    <w:p w:rsidR="00790031" w:rsidRPr="007A183D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7A183D">
        <w:rPr>
          <w:rFonts w:ascii="Times New Roman" w:hAnsi="Times New Roman"/>
          <w:i/>
          <w:color w:val="000000"/>
          <w:sz w:val="28"/>
          <w:szCs w:val="28"/>
        </w:rPr>
        <w:t>Вариант № 23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Выполнить подсчет объёмов на высококачественную окраску потолков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водоэмульсионными составами по штукатурке стен внутри здания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CA3186">
        <w:rPr>
          <w:rFonts w:ascii="Times New Roman" w:hAnsi="Times New Roman"/>
          <w:color w:val="000000"/>
          <w:sz w:val="28"/>
          <w:szCs w:val="28"/>
        </w:rPr>
        <w:t>На основании полученных объёмов на высококачественную окраску потолков, составить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калькуляцию затрат труда и заработной платы, подобрать машины и механизмы, определить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расход материалов, рассчитать трудоёмкость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Определить сметную стоимость выше указанных отделочных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Исходные данные: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Размер здания 16Ч75м, окраска пистолетом-распылителем.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Описать операции контроля качества выше указанных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Инструкция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Внимательно прочитайте задание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Схематично изобразите конструктивный элемент, перед тем как выполнить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подсчет объёмов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Выполните расчеты в соответствии с пунктом 1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задания.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Используя нормативный документ (ЕНиР), рассчитать трудозатраты и заработную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плату в калькуляции.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Используя сборник ГЭСН рассчитать трудозатраты, подобрать машины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механизмы и расход основных материалов.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6. Используя сборник ТЕР рассчитать сметную стоимость работ (конструктивного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элемента).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7. Составить схему операционного контроля качества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Вы можете воспользоваться: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ЕНиР сборник 8;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ГЭСН сборник 15;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ТЕР сборник 15.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Максимальное время выполнения задания 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45 мин.</w:t>
      </w:r>
    </w:p>
    <w:p w:rsidR="00790031" w:rsidRPr="007A183D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7A183D">
        <w:rPr>
          <w:rFonts w:ascii="Times New Roman" w:hAnsi="Times New Roman"/>
          <w:i/>
          <w:color w:val="000000"/>
          <w:sz w:val="28"/>
          <w:szCs w:val="28"/>
        </w:rPr>
        <w:t>Вариант № 24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1.Выполнить подсчет объёмов на оклейку стен моющимися обоями на бумажной основе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по штукатурке внутри здания.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На основании полученных объёмов на оклейку стен обоями, составить калькуляцию затрат труда и заработной платы, подобрать машины и механизмы, определить расход материалов, рассчитать трудоёмкость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Определить сметную стоимость выше указанных отделочных работ.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Исходные данные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 xml:space="preserve">Размер здания 16Ч75м 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Высота этажа 2,7м,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Оклеивание полотнищами впритык.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Площадь оконных проёмов 18,5м</w:t>
      </w:r>
      <w:r w:rsidRPr="007A183D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Площадь дверных проёмов 11,8м</w:t>
      </w:r>
      <w:r w:rsidRPr="007A183D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4. Описать операции контроля качества выше указанных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Инструкция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Внимательно прочитайте задание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Схематично изобразите конструктивный элемент, перед тем как выполнить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подсчет объёмов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Выполните расчеты в соответствии с пунктом 1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задания.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Используя нормативный документ (ЕНиР), рассчитать трудозатраты и заработную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плату в калькуляции.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Используя сборник ГЭСН рассчитать трудозатраты, подобрать машины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механизмы и расход основных материалов.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6. Используя сборник ТЕР рассчитать сметную стоимость работ (конструктивного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элемента).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7. Составить схему операционного контроля качества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Вы можете воспользоваться: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ЕНиР сборник 8;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ГЭСН сборник 15;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ТЕР сборник 15.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Максимальное время выполнения задания – 45 мин.</w:t>
      </w:r>
    </w:p>
    <w:p w:rsidR="00790031" w:rsidRPr="007A183D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7A183D">
        <w:rPr>
          <w:rFonts w:ascii="Times New Roman" w:hAnsi="Times New Roman"/>
          <w:i/>
          <w:color w:val="000000"/>
          <w:sz w:val="28"/>
          <w:szCs w:val="28"/>
        </w:rPr>
        <w:t>Вариант № 25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Выполнить подсчет объёмов на оклейку стен обоями типа «Линкруст» по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штукатурке внутри здания.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На основании полученных объёмов на оклейку стен обоями, составить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калькуляцию затрат труда и заработной платы, подобрать машины и механизмы, определить расход материалов, рассчитать трудоёмкость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Определить сметную стоимость выше указанных отделочных работ.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Исходные данные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Размер здания 8Ч15м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Высота этажа 3м, оклеивание полотнищами впритык.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Площадь оконных проёмов 8,5м</w:t>
      </w:r>
      <w:r w:rsidRPr="007A183D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Площадь дверных проёмов 1,8м</w:t>
      </w:r>
      <w:r w:rsidRPr="007A183D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4. Описать операции контроля качества выше указанных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Инструкция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Внимательно прочитайте задание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Схематично изобразите конструктивный элемент, перед тем как выполнить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подсчет объёмов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Выполните расчеты в соответствии с пунктом 1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задания.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Используя нормативный документ (ЕНиР), рассчитать трудозатраты и заработную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плату в калькуляции.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Используя сборник ГЭСН рассчитать трудозатраты, подобрать машины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механизмы и расход основных материалов.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6. Используя сборник, ТЕР рассчитать сметную стоимость работ (конструктивного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элемента).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 xml:space="preserve">7. Составить схему операционного контроля качества выполненных работ. 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Вы можете воспользоваться: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ЕНиР сборник 8;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ГЭСН сборник 15;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ТЕР сборник 15.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Максимальное время выполнения задания – 45 мин.</w:t>
      </w:r>
    </w:p>
    <w:p w:rsidR="00790031" w:rsidRPr="007A183D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7A183D">
        <w:rPr>
          <w:rFonts w:ascii="Times New Roman" w:hAnsi="Times New Roman"/>
          <w:i/>
          <w:color w:val="000000"/>
          <w:sz w:val="28"/>
          <w:szCs w:val="28"/>
        </w:rPr>
        <w:t>Вариант № 26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Выполнить подсчет объёмов на установку оконных блоков из ПВХ профилей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площадью проема до 2м</w:t>
      </w:r>
      <w:r w:rsidRPr="007A183D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двухстворчатых.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На основании полученных объёмов на установку оконных блоков, составить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калькуляцию затрат труда и заработной платы, подобрать машины и механизмы, определить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расход материалов, рассчитать трудоёмкость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Определить сметную стоимость выше указанных плотничных работ.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Исходные данные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Размер здания 8Ч15м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Окна ОП 12Ч15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Количество оконных блоков 5 шт.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4. Описать операции контроля качества выше указанных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Инструкция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Внимательно прочитайте задание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Схематично изобразите конструктивный элемент, перед тем как выполнить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подсчет объёмов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Выполните расчеты в соответствии с пунктом 1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задания.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Используя нормативный документ (ЕНиР), рассчитать трудозатраты и заработную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плату в калькуляции.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Используя сборник ГЭСН рассчитать трудозатраты, подобрать машины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механизмы и расход основных материалов.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6. Используя сборник ТЕР рассчитать сметную стоимость работ (конструктивного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элемента).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7. Составить схему операционного контроля качества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Вы можете воспользоваться: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ЕНиР сборник 6;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ГЭСН сборник 10;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ТЕР сборник 10.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Максимальное время выполнения задания 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45 мин.</w:t>
      </w:r>
    </w:p>
    <w:p w:rsidR="00790031" w:rsidRPr="007A183D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7A183D">
        <w:rPr>
          <w:rFonts w:ascii="Times New Roman" w:hAnsi="Times New Roman"/>
          <w:i/>
          <w:color w:val="000000"/>
          <w:sz w:val="28"/>
          <w:szCs w:val="28"/>
        </w:rPr>
        <w:t>Вариант № 27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Выполнить подсчет объёмов на установку деревянных дверных блоков 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наружных и внутренних каменных стенах.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На основании полученных объёмов на установку дверных блоков, составить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калькуляцию затрат труда и заработной платы, подобрать машины и механизмы, определить расход материалов, рассчитать трудоёмкость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Определить сметную стоимость выше указанных плотничных работ.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Исходные данные</w:t>
      </w:r>
    </w:p>
    <w:p w:rsidR="00790031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Размер здания 10Ч18м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Двери ДГ 21Ч9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Количество дверных блоков 8 шт.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4. Описать операции контроля качества выше указанных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Инструкция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Внимательно прочитайте задание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Схематично изобразите конструктивный элемент, перед тем как выполнить подсчет объёмов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Выполните расчеты в соответствии с пунктом 1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задания.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Используя нормативный документ (ЕНиР), рассчитать трудозатраты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заработную плату в калькуляции.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Используя сборник ГЭСН рассчитать трудозатраты, подобрать машины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механизмы и расход основных материалов.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6. Используя сборник ТЕР рассчитать сметную стоимость работ (конструктивного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элемента).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7. Составить схему операционного контроля качества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Вы можете воспользоваться: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ЕНиР сборник 6;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ГЭСН сборник 10;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ТЕР сборник 10.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Максимальное время выполнения задания – 45 мин.</w:t>
      </w:r>
    </w:p>
    <w:p w:rsidR="00790031" w:rsidRPr="00127AE2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127AE2">
        <w:rPr>
          <w:rFonts w:ascii="Times New Roman" w:hAnsi="Times New Roman"/>
          <w:i/>
          <w:color w:val="000000"/>
          <w:sz w:val="28"/>
          <w:szCs w:val="28"/>
        </w:rPr>
        <w:t>Вариант № 28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Выполнить подсчет объёмов на устройство покрытий на растворе из сухой смеси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из плиток керамических неглазурованных одноцветных для полов.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На основании полученных объёмов на устройство покрытий плов, составить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калькуляцию затрат труда и заработной платы, подобрать машины и механизмы, определить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расход материалов, рассчитать трудоёмкость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Определить сметную стоимость выше указанных отделочных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Исходные данные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Размер помещения 14Ч22м, размер плитки 330х330 мм.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Описать операции контроля качества выше указанных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Инструкция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Внимательно прочитайте задание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Схематично изобразите конструктивный элемент, перед тем как выполнить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подсчет объёмов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Выполните расчеты в соответствии с пунктом </w:t>
      </w:r>
      <w:r>
        <w:rPr>
          <w:rFonts w:ascii="Times New Roman" w:hAnsi="Times New Roman"/>
          <w:color w:val="000000"/>
          <w:sz w:val="28"/>
          <w:szCs w:val="28"/>
        </w:rPr>
        <w:t xml:space="preserve">1 </w:t>
      </w:r>
      <w:r w:rsidRPr="00CA3186">
        <w:rPr>
          <w:rFonts w:ascii="Times New Roman" w:hAnsi="Times New Roman"/>
          <w:color w:val="000000"/>
          <w:sz w:val="28"/>
          <w:szCs w:val="28"/>
        </w:rPr>
        <w:t>задания.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Используя нормативный документ (ЕНиР), рассчитать трудозатраты и заработную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плату в калькуляции.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5 .Используя сборник ГЭСН рассчитать трудозатраты, подобрать машины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механизмы и расход основных материалов.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6. Используя сборник ТЕР рассчитать сметную стоимость работ (конструктивного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элемента).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7. Составить схему операционного контроля качества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Вы можете воспользоваться: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ЕНиР сборник 19;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ГЭСН сборник 11;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ТЕР сборник 11.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Максимальное время выполнения задания – 45 мин.</w:t>
      </w:r>
    </w:p>
    <w:p w:rsidR="00790031" w:rsidRPr="00127AE2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127AE2">
        <w:rPr>
          <w:rFonts w:ascii="Times New Roman" w:hAnsi="Times New Roman"/>
          <w:i/>
          <w:color w:val="000000"/>
          <w:sz w:val="28"/>
          <w:szCs w:val="28"/>
        </w:rPr>
        <w:t>Вариант № 29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Выполнить подсчет объёмов на устройство покрытий из паркетных досок по лагам.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На основании полученных объёмов на устройство покрытий плов, составить калькуляцию затрат труда и заработной платы, подобрать машины и механизмы, определить расход материалов, рассчитать трудоёмкость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Определить сметную стоимость выше указанных отделочных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Исходные данные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Размер помещения 18Ч32м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4. Описать операции контроля качества выше указанных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Инструкция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Внимательно прочитайте задание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Схематично изобразите конструктивный элемент, перед тем как выполнить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подсчет объёмов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Выполните расчеты в соответствии с пунктом 1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задания.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Используя нормативный документ (ЕНиР), рассчитать трудозатраты и заработную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плату в калькуляции.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5 .Используя сборник ГЭСН рассчитать трудозатраты, подобрать машины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механизмы и расход основных материалов.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6. Используя сборник ТЕР рассчитать сметную стоимость работ (конструктивного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элемента).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7. Составить схему операционного контроля качества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Вы можете воспользоваться: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ЕНиР сборник 19;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ГЭСН сборник 11;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ТЕР сборник 11.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Максимальное время выполнения задания – 45 мин.</w:t>
      </w:r>
    </w:p>
    <w:p w:rsidR="00790031" w:rsidRPr="00127AE2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127AE2">
        <w:rPr>
          <w:rFonts w:ascii="Times New Roman" w:hAnsi="Times New Roman"/>
          <w:i/>
          <w:color w:val="000000"/>
          <w:sz w:val="28"/>
          <w:szCs w:val="28"/>
        </w:rPr>
        <w:t>Вариант № 30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Выполнить подсчет объёмов на устройство покрытий из линолеума насухо из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готовых ковров на комнату.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На основании полученных объёмов на устройство покрытий полов, составить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калькуляцию затрат труда и заработной платы, подобрать машины и механизмы, определить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расход материалов, рассчитать трудоёмкость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Определить сметную стоимость выше указанных отделочных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Исходные данные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Размер комнат: коридор 1,5Ч8м; спальня 3,5Ч5,8 м; гостиная 4,2Ч7 м; кухня 3,6Ч5 м.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Pr="00CA3186">
        <w:rPr>
          <w:rFonts w:ascii="Times New Roman" w:hAnsi="Times New Roman"/>
          <w:color w:val="000000"/>
          <w:sz w:val="28"/>
          <w:szCs w:val="28"/>
        </w:rPr>
        <w:t>. Описать операции контроля качества выше указанных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Инструкция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Внимательно прочитайте задание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Схематично изобразите конструктивный элемент, перед тем как выполнить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подсчет объёмов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Выполните расчеты в соответствии с пунктом 1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задания.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Используя нормативный документ (ЕНиР), рассчитать трудозатраты и заработную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плату в калькуляции.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CA3186">
        <w:rPr>
          <w:rFonts w:ascii="Times New Roman" w:hAnsi="Times New Roman"/>
          <w:color w:val="000000"/>
          <w:sz w:val="28"/>
          <w:szCs w:val="28"/>
        </w:rPr>
        <w:t xml:space="preserve"> Используя сборник ГЭСН рассчитать трудозатраты, подобрать машины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механизмы и расход основных материалов.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6. Используя сборник ТЕР рассчитать сметную стоимость работ (конструктивного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элемента).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7. Составить схему операционного контроля качества выполненных работ.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 xml:space="preserve">Вы можете воспользоваться: 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1. ЕНиР сборник 19;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2. ГЭСН сборник 11;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3. ТЕР сборник 11.</w:t>
      </w:r>
    </w:p>
    <w:p w:rsidR="00790031" w:rsidRPr="00CA3186" w:rsidRDefault="00790031" w:rsidP="00CA3186">
      <w:pPr>
        <w:autoSpaceDE w:val="0"/>
        <w:autoSpaceDN w:val="0"/>
        <w:adjustRightInd w:val="0"/>
        <w:spacing w:after="0"/>
        <w:ind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CA3186">
        <w:rPr>
          <w:rFonts w:ascii="Times New Roman" w:hAnsi="Times New Roman"/>
          <w:color w:val="000000"/>
          <w:sz w:val="28"/>
          <w:szCs w:val="28"/>
        </w:rPr>
        <w:t>Максимальное время выполнения задания 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3186">
        <w:rPr>
          <w:rFonts w:ascii="Times New Roman" w:hAnsi="Times New Roman"/>
          <w:color w:val="000000"/>
          <w:sz w:val="28"/>
          <w:szCs w:val="28"/>
        </w:rPr>
        <w:t>45 мин.</w:t>
      </w:r>
    </w:p>
    <w:sectPr w:rsidR="00790031" w:rsidRPr="00CA3186" w:rsidSect="00C33459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0031" w:rsidRDefault="00790031" w:rsidP="00E8672E">
      <w:pPr>
        <w:spacing w:after="0" w:line="240" w:lineRule="auto"/>
      </w:pPr>
      <w:r>
        <w:separator/>
      </w:r>
    </w:p>
  </w:endnote>
  <w:endnote w:type="continuationSeparator" w:id="0">
    <w:p w:rsidR="00790031" w:rsidRDefault="00790031" w:rsidP="00E86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031" w:rsidRDefault="00790031" w:rsidP="009536C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90031" w:rsidRDefault="00790031" w:rsidP="00982E6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031" w:rsidRDefault="00790031" w:rsidP="009536C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78</w:t>
    </w:r>
    <w:r>
      <w:rPr>
        <w:rStyle w:val="PageNumber"/>
      </w:rPr>
      <w:fldChar w:fldCharType="end"/>
    </w:r>
  </w:p>
  <w:p w:rsidR="00790031" w:rsidRDefault="00790031" w:rsidP="00982E64">
    <w:pPr>
      <w:pStyle w:val="Footer"/>
      <w:ind w:right="360"/>
      <w:jc w:val="right"/>
    </w:pPr>
  </w:p>
  <w:p w:rsidR="00790031" w:rsidRDefault="0079003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0031" w:rsidRDefault="00790031" w:rsidP="00E8672E">
      <w:pPr>
        <w:spacing w:after="0" w:line="240" w:lineRule="auto"/>
      </w:pPr>
      <w:r>
        <w:separator/>
      </w:r>
    </w:p>
  </w:footnote>
  <w:footnote w:type="continuationSeparator" w:id="0">
    <w:p w:rsidR="00790031" w:rsidRDefault="00790031" w:rsidP="00E867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807" w:hanging="360"/>
      </w:pPr>
      <w:rPr>
        <w:rFonts w:ascii="Symbol" w:hAnsi="Symbol" w:hint="default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807"/>
        </w:tabs>
        <w:ind w:left="807" w:hanging="360"/>
      </w:pPr>
      <w:rPr>
        <w:rFonts w:ascii="Symbol" w:hAnsi="Symbol" w:hint="default"/>
      </w:rPr>
    </w:lvl>
  </w:abstractNum>
  <w:abstractNum w:abstractNumId="8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8"/>
        <w:szCs w:val="28"/>
      </w:r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3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4">
    <w:nsid w:val="0E5576A9"/>
    <w:multiLevelType w:val="hybridMultilevel"/>
    <w:tmpl w:val="FFA4D27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0EC41DB7"/>
    <w:multiLevelType w:val="hybridMultilevel"/>
    <w:tmpl w:val="7890870E"/>
    <w:lvl w:ilvl="0" w:tplc="86363C52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  <w:rPr>
        <w:rFonts w:cs="Times New Roman"/>
      </w:rPr>
    </w:lvl>
  </w:abstractNum>
  <w:abstractNum w:abstractNumId="16">
    <w:nsid w:val="10900B65"/>
    <w:multiLevelType w:val="hybridMultilevel"/>
    <w:tmpl w:val="1988BED4"/>
    <w:lvl w:ilvl="0" w:tplc="45240D3C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  <w:rPr>
        <w:rFonts w:cs="Times New Roman"/>
      </w:rPr>
    </w:lvl>
  </w:abstractNum>
  <w:abstractNum w:abstractNumId="17">
    <w:nsid w:val="28366CF2"/>
    <w:multiLevelType w:val="hybridMultilevel"/>
    <w:tmpl w:val="3ED4D8E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2AEF3B13"/>
    <w:multiLevelType w:val="hybridMultilevel"/>
    <w:tmpl w:val="2A4A9F9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2C160A4F"/>
    <w:multiLevelType w:val="hybridMultilevel"/>
    <w:tmpl w:val="3EDA84A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2C976507"/>
    <w:multiLevelType w:val="hybridMultilevel"/>
    <w:tmpl w:val="0942A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AD23EA2"/>
    <w:multiLevelType w:val="hybridMultilevel"/>
    <w:tmpl w:val="0576CF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B094C8D"/>
    <w:multiLevelType w:val="hybridMultilevel"/>
    <w:tmpl w:val="48C28FC4"/>
    <w:lvl w:ilvl="0" w:tplc="3E7EF1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4E8F7B62"/>
    <w:multiLevelType w:val="hybridMultilevel"/>
    <w:tmpl w:val="D17E4E0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4F0D7DA9"/>
    <w:multiLevelType w:val="hybridMultilevel"/>
    <w:tmpl w:val="B4F497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4C95B00"/>
    <w:multiLevelType w:val="hybridMultilevel"/>
    <w:tmpl w:val="90E62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1240DA"/>
    <w:multiLevelType w:val="hybridMultilevel"/>
    <w:tmpl w:val="59BCE4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B75536F"/>
    <w:multiLevelType w:val="hybridMultilevel"/>
    <w:tmpl w:val="04F22732"/>
    <w:lvl w:ilvl="0" w:tplc="289648FA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  <w:rPr>
        <w:rFonts w:cs="Times New Roman"/>
      </w:rPr>
    </w:lvl>
  </w:abstractNum>
  <w:abstractNum w:abstractNumId="28">
    <w:nsid w:val="618D2477"/>
    <w:multiLevelType w:val="hybridMultilevel"/>
    <w:tmpl w:val="6A70B088"/>
    <w:lvl w:ilvl="0" w:tplc="9724B110">
      <w:start w:val="1"/>
      <w:numFmt w:val="decimal"/>
      <w:lvlText w:val="%1."/>
      <w:lvlJc w:val="left"/>
      <w:pPr>
        <w:tabs>
          <w:tab w:val="num" w:pos="1710"/>
        </w:tabs>
        <w:ind w:left="17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10"/>
        </w:tabs>
        <w:ind w:left="53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470"/>
        </w:tabs>
        <w:ind w:left="7470" w:hanging="180"/>
      </w:pPr>
      <w:rPr>
        <w:rFonts w:cs="Times New Roman"/>
      </w:rPr>
    </w:lvl>
  </w:abstractNum>
  <w:abstractNum w:abstractNumId="29">
    <w:nsid w:val="618E58DA"/>
    <w:multiLevelType w:val="hybridMultilevel"/>
    <w:tmpl w:val="26EC8A28"/>
    <w:lvl w:ilvl="0" w:tplc="AE580FCA">
      <w:start w:val="1"/>
      <w:numFmt w:val="decimal"/>
      <w:lvlText w:val="%1."/>
      <w:lvlJc w:val="left"/>
      <w:pPr>
        <w:tabs>
          <w:tab w:val="num" w:pos="1710"/>
        </w:tabs>
        <w:ind w:left="17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10"/>
        </w:tabs>
        <w:ind w:left="53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470"/>
        </w:tabs>
        <w:ind w:left="7470" w:hanging="180"/>
      </w:pPr>
      <w:rPr>
        <w:rFonts w:cs="Times New Roman"/>
      </w:rPr>
    </w:lvl>
  </w:abstractNum>
  <w:abstractNum w:abstractNumId="30">
    <w:nsid w:val="684B60D8"/>
    <w:multiLevelType w:val="hybridMultilevel"/>
    <w:tmpl w:val="BE4ABA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B376776"/>
    <w:multiLevelType w:val="hybridMultilevel"/>
    <w:tmpl w:val="C3C02D6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>
    <w:nsid w:val="6FA730B4"/>
    <w:multiLevelType w:val="hybridMultilevel"/>
    <w:tmpl w:val="3E0CD7B6"/>
    <w:lvl w:ilvl="0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33">
    <w:nsid w:val="72D0670D"/>
    <w:multiLevelType w:val="hybridMultilevel"/>
    <w:tmpl w:val="F3500B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2D656BE"/>
    <w:multiLevelType w:val="hybridMultilevel"/>
    <w:tmpl w:val="BFB071AA"/>
    <w:lvl w:ilvl="0" w:tplc="F864A3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A8B0BA3"/>
    <w:multiLevelType w:val="hybridMultilevel"/>
    <w:tmpl w:val="28547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BD3117D"/>
    <w:multiLevelType w:val="hybridMultilevel"/>
    <w:tmpl w:val="8F3A1C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E206133"/>
    <w:multiLevelType w:val="hybridMultilevel"/>
    <w:tmpl w:val="44C259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5"/>
  </w:num>
  <w:num w:numId="3">
    <w:abstractNumId w:val="24"/>
  </w:num>
  <w:num w:numId="4">
    <w:abstractNumId w:val="37"/>
  </w:num>
  <w:num w:numId="5">
    <w:abstractNumId w:val="26"/>
  </w:num>
  <w:num w:numId="6">
    <w:abstractNumId w:val="22"/>
  </w:num>
  <w:num w:numId="7">
    <w:abstractNumId w:val="29"/>
  </w:num>
  <w:num w:numId="8">
    <w:abstractNumId w:val="16"/>
  </w:num>
  <w:num w:numId="9">
    <w:abstractNumId w:val="27"/>
  </w:num>
  <w:num w:numId="10">
    <w:abstractNumId w:val="15"/>
  </w:num>
  <w:num w:numId="11">
    <w:abstractNumId w:val="28"/>
  </w:num>
  <w:num w:numId="12">
    <w:abstractNumId w:val="34"/>
  </w:num>
  <w:num w:numId="13">
    <w:abstractNumId w:val="31"/>
  </w:num>
  <w:num w:numId="14">
    <w:abstractNumId w:val="18"/>
  </w:num>
  <w:num w:numId="15">
    <w:abstractNumId w:val="14"/>
  </w:num>
  <w:num w:numId="16">
    <w:abstractNumId w:val="32"/>
  </w:num>
  <w:num w:numId="17">
    <w:abstractNumId w:val="19"/>
  </w:num>
  <w:num w:numId="18">
    <w:abstractNumId w:val="17"/>
  </w:num>
  <w:num w:numId="19">
    <w:abstractNumId w:val="23"/>
  </w:num>
  <w:num w:numId="20">
    <w:abstractNumId w:val="30"/>
  </w:num>
  <w:num w:numId="21">
    <w:abstractNumId w:val="33"/>
  </w:num>
  <w:num w:numId="22">
    <w:abstractNumId w:val="36"/>
  </w:num>
  <w:num w:numId="23">
    <w:abstractNumId w:val="25"/>
  </w:num>
  <w:num w:numId="24">
    <w:abstractNumId w:val="20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4FB8"/>
    <w:rsid w:val="00003C2C"/>
    <w:rsid w:val="000043EC"/>
    <w:rsid w:val="0001438A"/>
    <w:rsid w:val="000277DE"/>
    <w:rsid w:val="00032417"/>
    <w:rsid w:val="00036C76"/>
    <w:rsid w:val="000564B4"/>
    <w:rsid w:val="00056583"/>
    <w:rsid w:val="000704FA"/>
    <w:rsid w:val="00076A86"/>
    <w:rsid w:val="000922E8"/>
    <w:rsid w:val="000A0954"/>
    <w:rsid w:val="000A115A"/>
    <w:rsid w:val="000B7F66"/>
    <w:rsid w:val="00115B2E"/>
    <w:rsid w:val="0011726C"/>
    <w:rsid w:val="00127AE2"/>
    <w:rsid w:val="00133F90"/>
    <w:rsid w:val="00151257"/>
    <w:rsid w:val="00155E95"/>
    <w:rsid w:val="00171FC1"/>
    <w:rsid w:val="00173C04"/>
    <w:rsid w:val="00173CDB"/>
    <w:rsid w:val="001773E9"/>
    <w:rsid w:val="001840FF"/>
    <w:rsid w:val="00184AE9"/>
    <w:rsid w:val="00185FDD"/>
    <w:rsid w:val="00187AB2"/>
    <w:rsid w:val="00191D4B"/>
    <w:rsid w:val="001A6DB9"/>
    <w:rsid w:val="001C0FF3"/>
    <w:rsid w:val="001D3202"/>
    <w:rsid w:val="001D35B4"/>
    <w:rsid w:val="001E3936"/>
    <w:rsid w:val="00206FA6"/>
    <w:rsid w:val="002279D6"/>
    <w:rsid w:val="00227D21"/>
    <w:rsid w:val="002553CD"/>
    <w:rsid w:val="00265CBE"/>
    <w:rsid w:val="00266212"/>
    <w:rsid w:val="00271C8E"/>
    <w:rsid w:val="00273EAB"/>
    <w:rsid w:val="0027660D"/>
    <w:rsid w:val="00277C03"/>
    <w:rsid w:val="00281669"/>
    <w:rsid w:val="00296C8F"/>
    <w:rsid w:val="002A37EA"/>
    <w:rsid w:val="002B77A9"/>
    <w:rsid w:val="002D16D8"/>
    <w:rsid w:val="002E244D"/>
    <w:rsid w:val="002F0DA4"/>
    <w:rsid w:val="00311FF1"/>
    <w:rsid w:val="00313FCB"/>
    <w:rsid w:val="00325DC7"/>
    <w:rsid w:val="003322AA"/>
    <w:rsid w:val="00332875"/>
    <w:rsid w:val="00334468"/>
    <w:rsid w:val="00347FB5"/>
    <w:rsid w:val="00351349"/>
    <w:rsid w:val="00353534"/>
    <w:rsid w:val="00367D63"/>
    <w:rsid w:val="00371DFE"/>
    <w:rsid w:val="00372427"/>
    <w:rsid w:val="0038111D"/>
    <w:rsid w:val="00390D24"/>
    <w:rsid w:val="003B0B16"/>
    <w:rsid w:val="003B1E85"/>
    <w:rsid w:val="003B1F73"/>
    <w:rsid w:val="003B2171"/>
    <w:rsid w:val="003B51C1"/>
    <w:rsid w:val="003B7A0D"/>
    <w:rsid w:val="003C10A1"/>
    <w:rsid w:val="003E30D4"/>
    <w:rsid w:val="00416FC3"/>
    <w:rsid w:val="004209B9"/>
    <w:rsid w:val="004352BC"/>
    <w:rsid w:val="00437C19"/>
    <w:rsid w:val="00452A16"/>
    <w:rsid w:val="00454DDD"/>
    <w:rsid w:val="00482CD3"/>
    <w:rsid w:val="0048538E"/>
    <w:rsid w:val="00487094"/>
    <w:rsid w:val="004A0F5C"/>
    <w:rsid w:val="004A4AB1"/>
    <w:rsid w:val="004C75E2"/>
    <w:rsid w:val="004F309F"/>
    <w:rsid w:val="004F4243"/>
    <w:rsid w:val="00517B1F"/>
    <w:rsid w:val="00522F9A"/>
    <w:rsid w:val="0053506C"/>
    <w:rsid w:val="00555A5A"/>
    <w:rsid w:val="005621AF"/>
    <w:rsid w:val="00575482"/>
    <w:rsid w:val="0058597E"/>
    <w:rsid w:val="005860DE"/>
    <w:rsid w:val="0059681E"/>
    <w:rsid w:val="005A02B8"/>
    <w:rsid w:val="005A0CA6"/>
    <w:rsid w:val="005A24CC"/>
    <w:rsid w:val="005A6304"/>
    <w:rsid w:val="005A7F86"/>
    <w:rsid w:val="005B2848"/>
    <w:rsid w:val="005B77C9"/>
    <w:rsid w:val="005C0BBF"/>
    <w:rsid w:val="005C63D6"/>
    <w:rsid w:val="005D4003"/>
    <w:rsid w:val="005E0145"/>
    <w:rsid w:val="005E4351"/>
    <w:rsid w:val="00602A38"/>
    <w:rsid w:val="00607D0D"/>
    <w:rsid w:val="006316D0"/>
    <w:rsid w:val="0065092A"/>
    <w:rsid w:val="00660F00"/>
    <w:rsid w:val="00663553"/>
    <w:rsid w:val="00664E0E"/>
    <w:rsid w:val="006729EB"/>
    <w:rsid w:val="006774C5"/>
    <w:rsid w:val="006879AD"/>
    <w:rsid w:val="00697A54"/>
    <w:rsid w:val="006A11F9"/>
    <w:rsid w:val="006A37E4"/>
    <w:rsid w:val="006A61E6"/>
    <w:rsid w:val="006A784E"/>
    <w:rsid w:val="006E0FFA"/>
    <w:rsid w:val="006F1FC9"/>
    <w:rsid w:val="0071301E"/>
    <w:rsid w:val="0071400B"/>
    <w:rsid w:val="007151E6"/>
    <w:rsid w:val="007212B2"/>
    <w:rsid w:val="00734338"/>
    <w:rsid w:val="00735E68"/>
    <w:rsid w:val="00753F1F"/>
    <w:rsid w:val="00757E5F"/>
    <w:rsid w:val="00760B2B"/>
    <w:rsid w:val="007625C2"/>
    <w:rsid w:val="007634C0"/>
    <w:rsid w:val="0076554B"/>
    <w:rsid w:val="0077144F"/>
    <w:rsid w:val="00774A5E"/>
    <w:rsid w:val="00783AC9"/>
    <w:rsid w:val="0078540E"/>
    <w:rsid w:val="00790031"/>
    <w:rsid w:val="007A183D"/>
    <w:rsid w:val="007A25A7"/>
    <w:rsid w:val="007A48DB"/>
    <w:rsid w:val="007A5055"/>
    <w:rsid w:val="007B1064"/>
    <w:rsid w:val="007B388F"/>
    <w:rsid w:val="007C0B4E"/>
    <w:rsid w:val="007C0BE1"/>
    <w:rsid w:val="007C342D"/>
    <w:rsid w:val="007C3DCE"/>
    <w:rsid w:val="007C7C8B"/>
    <w:rsid w:val="007E28DB"/>
    <w:rsid w:val="007F5CA7"/>
    <w:rsid w:val="00806B00"/>
    <w:rsid w:val="008143BE"/>
    <w:rsid w:val="00815D3A"/>
    <w:rsid w:val="00830446"/>
    <w:rsid w:val="008355EF"/>
    <w:rsid w:val="0083639A"/>
    <w:rsid w:val="00837659"/>
    <w:rsid w:val="00850482"/>
    <w:rsid w:val="0085408A"/>
    <w:rsid w:val="00872016"/>
    <w:rsid w:val="008840E3"/>
    <w:rsid w:val="00892D46"/>
    <w:rsid w:val="008A20BB"/>
    <w:rsid w:val="008B2D7A"/>
    <w:rsid w:val="008D4F9C"/>
    <w:rsid w:val="008D6135"/>
    <w:rsid w:val="008D764B"/>
    <w:rsid w:val="008E2151"/>
    <w:rsid w:val="0090046B"/>
    <w:rsid w:val="00901CBB"/>
    <w:rsid w:val="00912AE9"/>
    <w:rsid w:val="00916E3E"/>
    <w:rsid w:val="00923987"/>
    <w:rsid w:val="00931603"/>
    <w:rsid w:val="009341C1"/>
    <w:rsid w:val="009536C9"/>
    <w:rsid w:val="00960C2A"/>
    <w:rsid w:val="0096312F"/>
    <w:rsid w:val="00965253"/>
    <w:rsid w:val="00967F98"/>
    <w:rsid w:val="00972027"/>
    <w:rsid w:val="009732CC"/>
    <w:rsid w:val="00973527"/>
    <w:rsid w:val="00980BEA"/>
    <w:rsid w:val="00982E64"/>
    <w:rsid w:val="009835BA"/>
    <w:rsid w:val="0099003C"/>
    <w:rsid w:val="00995B5A"/>
    <w:rsid w:val="009977D8"/>
    <w:rsid w:val="009A6A20"/>
    <w:rsid w:val="009A7373"/>
    <w:rsid w:val="009B2953"/>
    <w:rsid w:val="009C71A5"/>
    <w:rsid w:val="009D0B54"/>
    <w:rsid w:val="009D0DB8"/>
    <w:rsid w:val="009D4FB8"/>
    <w:rsid w:val="009E76A7"/>
    <w:rsid w:val="009F70B5"/>
    <w:rsid w:val="00A02CA6"/>
    <w:rsid w:val="00A044D3"/>
    <w:rsid w:val="00A0564D"/>
    <w:rsid w:val="00A06405"/>
    <w:rsid w:val="00A16FB6"/>
    <w:rsid w:val="00A174D0"/>
    <w:rsid w:val="00A23336"/>
    <w:rsid w:val="00A32BEE"/>
    <w:rsid w:val="00A3721D"/>
    <w:rsid w:val="00A45697"/>
    <w:rsid w:val="00A47A5E"/>
    <w:rsid w:val="00A970CD"/>
    <w:rsid w:val="00AA4BF9"/>
    <w:rsid w:val="00AB54EF"/>
    <w:rsid w:val="00AB753A"/>
    <w:rsid w:val="00AB78A7"/>
    <w:rsid w:val="00AC5EA7"/>
    <w:rsid w:val="00AE1CA4"/>
    <w:rsid w:val="00AF4129"/>
    <w:rsid w:val="00B13C85"/>
    <w:rsid w:val="00B15176"/>
    <w:rsid w:val="00B20E43"/>
    <w:rsid w:val="00B25BC0"/>
    <w:rsid w:val="00B27438"/>
    <w:rsid w:val="00B34A14"/>
    <w:rsid w:val="00B37C61"/>
    <w:rsid w:val="00B52515"/>
    <w:rsid w:val="00B54899"/>
    <w:rsid w:val="00B6138C"/>
    <w:rsid w:val="00B61A84"/>
    <w:rsid w:val="00B61EDE"/>
    <w:rsid w:val="00B62653"/>
    <w:rsid w:val="00B6408E"/>
    <w:rsid w:val="00B70008"/>
    <w:rsid w:val="00B73329"/>
    <w:rsid w:val="00B84D27"/>
    <w:rsid w:val="00B87F58"/>
    <w:rsid w:val="00BB4897"/>
    <w:rsid w:val="00BC3E44"/>
    <w:rsid w:val="00BC7188"/>
    <w:rsid w:val="00BD0282"/>
    <w:rsid w:val="00BD6E64"/>
    <w:rsid w:val="00BE62E0"/>
    <w:rsid w:val="00BF183D"/>
    <w:rsid w:val="00BF4BEC"/>
    <w:rsid w:val="00C035B2"/>
    <w:rsid w:val="00C050E7"/>
    <w:rsid w:val="00C05268"/>
    <w:rsid w:val="00C056B8"/>
    <w:rsid w:val="00C10351"/>
    <w:rsid w:val="00C175C6"/>
    <w:rsid w:val="00C33459"/>
    <w:rsid w:val="00C45599"/>
    <w:rsid w:val="00C579F2"/>
    <w:rsid w:val="00C61629"/>
    <w:rsid w:val="00C70E4E"/>
    <w:rsid w:val="00C72840"/>
    <w:rsid w:val="00C75013"/>
    <w:rsid w:val="00C8562E"/>
    <w:rsid w:val="00C91FAB"/>
    <w:rsid w:val="00C926E9"/>
    <w:rsid w:val="00C92F3E"/>
    <w:rsid w:val="00C93CC7"/>
    <w:rsid w:val="00CA3186"/>
    <w:rsid w:val="00CA7828"/>
    <w:rsid w:val="00CB09E0"/>
    <w:rsid w:val="00CB3C12"/>
    <w:rsid w:val="00CD0D6B"/>
    <w:rsid w:val="00CF0256"/>
    <w:rsid w:val="00CF0E6E"/>
    <w:rsid w:val="00CF1C1B"/>
    <w:rsid w:val="00CF7088"/>
    <w:rsid w:val="00D10C30"/>
    <w:rsid w:val="00D11BD3"/>
    <w:rsid w:val="00D12DDC"/>
    <w:rsid w:val="00D17DA8"/>
    <w:rsid w:val="00D208FF"/>
    <w:rsid w:val="00D2459E"/>
    <w:rsid w:val="00D33B73"/>
    <w:rsid w:val="00D40CB8"/>
    <w:rsid w:val="00D43DAD"/>
    <w:rsid w:val="00D67913"/>
    <w:rsid w:val="00D72A8B"/>
    <w:rsid w:val="00D83DBC"/>
    <w:rsid w:val="00DA3CF0"/>
    <w:rsid w:val="00DB667E"/>
    <w:rsid w:val="00DC062B"/>
    <w:rsid w:val="00DC3FB7"/>
    <w:rsid w:val="00DD5FE9"/>
    <w:rsid w:val="00DE74B6"/>
    <w:rsid w:val="00DF11EB"/>
    <w:rsid w:val="00E00F4D"/>
    <w:rsid w:val="00E07C8E"/>
    <w:rsid w:val="00E14466"/>
    <w:rsid w:val="00E2250D"/>
    <w:rsid w:val="00E27AF5"/>
    <w:rsid w:val="00E341AD"/>
    <w:rsid w:val="00E433B3"/>
    <w:rsid w:val="00E50FED"/>
    <w:rsid w:val="00E52EE4"/>
    <w:rsid w:val="00E54560"/>
    <w:rsid w:val="00E71C7F"/>
    <w:rsid w:val="00E8186C"/>
    <w:rsid w:val="00E84DF5"/>
    <w:rsid w:val="00E8631B"/>
    <w:rsid w:val="00E8672E"/>
    <w:rsid w:val="00EA3EC8"/>
    <w:rsid w:val="00EC750A"/>
    <w:rsid w:val="00EC7851"/>
    <w:rsid w:val="00ED2D74"/>
    <w:rsid w:val="00EE1E0F"/>
    <w:rsid w:val="00F072BE"/>
    <w:rsid w:val="00F2107C"/>
    <w:rsid w:val="00F31A2C"/>
    <w:rsid w:val="00F32483"/>
    <w:rsid w:val="00F3596A"/>
    <w:rsid w:val="00F572A8"/>
    <w:rsid w:val="00F62C0B"/>
    <w:rsid w:val="00F93593"/>
    <w:rsid w:val="00FA0A90"/>
    <w:rsid w:val="00FB4489"/>
    <w:rsid w:val="00FB7C1B"/>
    <w:rsid w:val="00FE300F"/>
    <w:rsid w:val="00FE3526"/>
    <w:rsid w:val="00FF1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351"/>
    <w:pPr>
      <w:spacing w:after="200" w:line="276" w:lineRule="auto"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E4351"/>
    <w:pPr>
      <w:keepNext/>
      <w:spacing w:before="240" w:after="60" w:line="240" w:lineRule="auto"/>
      <w:outlineLvl w:val="0"/>
    </w:pPr>
    <w:rPr>
      <w:rFonts w:ascii="Arial" w:eastAsia="Calibri" w:hAnsi="Arial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E4351"/>
    <w:pPr>
      <w:keepNext/>
      <w:spacing w:before="240" w:after="60" w:line="240" w:lineRule="auto"/>
      <w:outlineLvl w:val="1"/>
    </w:pPr>
    <w:rPr>
      <w:rFonts w:ascii="Arial" w:eastAsia="Calibri" w:hAnsi="Arial"/>
      <w:b/>
      <w:i/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E4351"/>
    <w:pPr>
      <w:keepNext/>
      <w:spacing w:before="240" w:after="60" w:line="240" w:lineRule="auto"/>
      <w:outlineLvl w:val="2"/>
    </w:pPr>
    <w:rPr>
      <w:rFonts w:ascii="Arial" w:eastAsia="Calibri" w:hAnsi="Arial"/>
      <w:b/>
      <w:sz w:val="26"/>
      <w:szCs w:val="20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5E4351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E4351"/>
    <w:rPr>
      <w:rFonts w:ascii="Arial" w:hAnsi="Arial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E4351"/>
    <w:rPr>
      <w:rFonts w:ascii="Arial" w:hAnsi="Arial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E4351"/>
    <w:rPr>
      <w:rFonts w:ascii="Arial" w:hAnsi="Arial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E4351"/>
    <w:rPr>
      <w:rFonts w:ascii="Times New Roman" w:hAnsi="Times New Roman"/>
      <w:b/>
      <w:sz w:val="24"/>
    </w:rPr>
  </w:style>
  <w:style w:type="paragraph" w:styleId="BodyText">
    <w:name w:val="Body Text"/>
    <w:basedOn w:val="Normal"/>
    <w:link w:val="BodyTextChar"/>
    <w:uiPriority w:val="99"/>
    <w:rsid w:val="005E4351"/>
    <w:pPr>
      <w:spacing w:after="0" w:line="240" w:lineRule="auto"/>
    </w:pPr>
    <w:rPr>
      <w:rFonts w:ascii="Times New Roman" w:eastAsia="Calibri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E4351"/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uiPriority w:val="99"/>
    <w:rsid w:val="005E4351"/>
    <w:pPr>
      <w:spacing w:after="0" w:line="240" w:lineRule="auto"/>
      <w:ind w:right="-57"/>
      <w:jc w:val="both"/>
    </w:pPr>
    <w:rPr>
      <w:rFonts w:ascii="Times New Roman" w:eastAsia="Calibri" w:hAnsi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5E4351"/>
    <w:rPr>
      <w:rFonts w:ascii="Times New Roman" w:hAnsi="Times New Roman"/>
      <w:sz w:val="24"/>
    </w:rPr>
  </w:style>
  <w:style w:type="character" w:customStyle="1" w:styleId="blk">
    <w:name w:val="blk"/>
    <w:uiPriority w:val="99"/>
    <w:rsid w:val="005E4351"/>
  </w:style>
  <w:style w:type="paragraph" w:styleId="Footer">
    <w:name w:val="footer"/>
    <w:aliases w:val="Нижний колонтитул Знак Знак Знак,Нижний колонтитул1,Нижний колонтитул Знак Знак"/>
    <w:basedOn w:val="Normal"/>
    <w:link w:val="FooterChar"/>
    <w:uiPriority w:val="99"/>
    <w:rsid w:val="005E4351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Calibri" w:hAnsi="Times New Roman"/>
      <w:sz w:val="24"/>
      <w:szCs w:val="20"/>
    </w:rPr>
  </w:style>
  <w:style w:type="character" w:customStyle="1" w:styleId="FooterChar">
    <w:name w:val="Footer Char"/>
    <w:aliases w:val="Нижний колонтитул Знак Знак Знак Char,Нижний колонтитул1 Char,Нижний колонтитул Знак Знак Char"/>
    <w:basedOn w:val="DefaultParagraphFont"/>
    <w:link w:val="Footer"/>
    <w:uiPriority w:val="99"/>
    <w:locked/>
    <w:rsid w:val="005E4351"/>
    <w:rPr>
      <w:rFonts w:ascii="Times New Roman" w:hAnsi="Times New Roman"/>
      <w:sz w:val="24"/>
    </w:rPr>
  </w:style>
  <w:style w:type="character" w:styleId="PageNumber">
    <w:name w:val="page number"/>
    <w:basedOn w:val="DefaultParagraphFont"/>
    <w:uiPriority w:val="99"/>
    <w:rsid w:val="005E4351"/>
    <w:rPr>
      <w:rFonts w:cs="Times New Roman"/>
    </w:rPr>
  </w:style>
  <w:style w:type="paragraph" w:styleId="NormalWeb">
    <w:name w:val="Normal (Web)"/>
    <w:basedOn w:val="Normal"/>
    <w:link w:val="NormalWebChar"/>
    <w:uiPriority w:val="99"/>
    <w:rsid w:val="005E4351"/>
    <w:pPr>
      <w:widowControl w:val="0"/>
      <w:spacing w:after="0" w:line="240" w:lineRule="auto"/>
    </w:pPr>
    <w:rPr>
      <w:sz w:val="24"/>
      <w:szCs w:val="20"/>
      <w:lang w:val="en-US" w:eastAsia="nl-NL"/>
    </w:rPr>
  </w:style>
  <w:style w:type="paragraph" w:styleId="FootnoteText">
    <w:name w:val="footnote text"/>
    <w:basedOn w:val="Normal"/>
    <w:link w:val="FootnoteTextChar1"/>
    <w:uiPriority w:val="99"/>
    <w:rsid w:val="005E4351"/>
    <w:pPr>
      <w:spacing w:after="0" w:line="240" w:lineRule="auto"/>
    </w:pPr>
    <w:rPr>
      <w:rFonts w:ascii="Times New Roman" w:eastAsia="Calibri" w:hAnsi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5E4351"/>
    <w:rPr>
      <w:rFonts w:ascii="Times New Roman" w:hAnsi="Times New Roman"/>
      <w:sz w:val="20"/>
      <w:lang w:eastAsia="ru-RU"/>
    </w:rPr>
  </w:style>
  <w:style w:type="character" w:customStyle="1" w:styleId="FootnoteTextChar1">
    <w:name w:val="Footnote Text Char1"/>
    <w:link w:val="FootnoteText"/>
    <w:uiPriority w:val="99"/>
    <w:locked/>
    <w:rsid w:val="005E4351"/>
    <w:rPr>
      <w:rFonts w:ascii="Times New Roman" w:hAnsi="Times New Roman"/>
      <w:sz w:val="20"/>
      <w:lang w:val="en-US"/>
    </w:rPr>
  </w:style>
  <w:style w:type="character" w:styleId="FootnoteReference">
    <w:name w:val="footnote reference"/>
    <w:basedOn w:val="DefaultParagraphFont"/>
    <w:uiPriority w:val="99"/>
    <w:rsid w:val="005E4351"/>
    <w:rPr>
      <w:rFonts w:cs="Times New Roman"/>
      <w:vertAlign w:val="superscript"/>
    </w:rPr>
  </w:style>
  <w:style w:type="paragraph" w:styleId="List2">
    <w:name w:val="List 2"/>
    <w:basedOn w:val="Normal"/>
    <w:uiPriority w:val="99"/>
    <w:rsid w:val="005E4351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Hyperlink">
    <w:name w:val="Hyperlink"/>
    <w:basedOn w:val="DefaultParagraphFont"/>
    <w:uiPriority w:val="99"/>
    <w:rsid w:val="005E4351"/>
    <w:rPr>
      <w:rFonts w:cs="Times New Roman"/>
      <w:color w:val="0000FF"/>
      <w:u w:val="single"/>
    </w:rPr>
  </w:style>
  <w:style w:type="paragraph" w:styleId="TOC1">
    <w:name w:val="toc 1"/>
    <w:basedOn w:val="Normal"/>
    <w:next w:val="Normal"/>
    <w:autoRedefine/>
    <w:uiPriority w:val="99"/>
    <w:rsid w:val="005E4351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TOC2">
    <w:name w:val="toc 2"/>
    <w:basedOn w:val="Normal"/>
    <w:next w:val="Normal"/>
    <w:autoRedefine/>
    <w:uiPriority w:val="99"/>
    <w:rsid w:val="005E4351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TOC3">
    <w:name w:val="toc 3"/>
    <w:basedOn w:val="Normal"/>
    <w:next w:val="Normal"/>
    <w:autoRedefine/>
    <w:uiPriority w:val="99"/>
    <w:rsid w:val="005E4351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ListParagraph">
    <w:name w:val="List Paragraph"/>
    <w:basedOn w:val="Normal"/>
    <w:uiPriority w:val="99"/>
    <w:qFormat/>
    <w:rsid w:val="005E4351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99"/>
    <w:qFormat/>
    <w:rsid w:val="005E4351"/>
    <w:rPr>
      <w:rFonts w:cs="Times New Roman"/>
      <w:i/>
    </w:rPr>
  </w:style>
  <w:style w:type="paragraph" w:styleId="BalloonText">
    <w:name w:val="Balloon Text"/>
    <w:basedOn w:val="Normal"/>
    <w:link w:val="BalloonTextChar"/>
    <w:uiPriority w:val="99"/>
    <w:rsid w:val="005E4351"/>
    <w:pPr>
      <w:spacing w:after="0" w:line="240" w:lineRule="auto"/>
    </w:pPr>
    <w:rPr>
      <w:rFonts w:ascii="Segoe UI" w:eastAsia="Calibri" w:hAnsi="Segoe UI"/>
      <w:sz w:val="18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E4351"/>
    <w:rPr>
      <w:rFonts w:ascii="Segoe UI" w:hAnsi="Segoe UI"/>
      <w:sz w:val="18"/>
    </w:rPr>
  </w:style>
  <w:style w:type="paragraph" w:customStyle="1" w:styleId="ConsPlusNormal">
    <w:name w:val="ConsPlusNormal"/>
    <w:uiPriority w:val="99"/>
    <w:rsid w:val="005E435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5E4351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E4351"/>
    <w:rPr>
      <w:rFonts w:ascii="Times New Roman" w:hAnsi="Times New Roman"/>
      <w:sz w:val="24"/>
    </w:rPr>
  </w:style>
  <w:style w:type="character" w:customStyle="1" w:styleId="11">
    <w:name w:val="Текст примечания Знак11"/>
    <w:uiPriority w:val="99"/>
    <w:rsid w:val="005E4351"/>
    <w:rPr>
      <w:sz w:val="20"/>
    </w:rPr>
  </w:style>
  <w:style w:type="paragraph" w:styleId="CommentText">
    <w:name w:val="annotation text"/>
    <w:basedOn w:val="Normal"/>
    <w:link w:val="CommentTextChar"/>
    <w:uiPriority w:val="99"/>
    <w:rsid w:val="005E4351"/>
    <w:pPr>
      <w:spacing w:after="0" w:line="240" w:lineRule="auto"/>
    </w:pPr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E4351"/>
    <w:rPr>
      <w:rFonts w:ascii="Calibri" w:hAnsi="Calibri"/>
      <w:sz w:val="20"/>
    </w:rPr>
  </w:style>
  <w:style w:type="character" w:customStyle="1" w:styleId="1">
    <w:name w:val="Текст примечания Знак1"/>
    <w:uiPriority w:val="99"/>
    <w:semiHidden/>
    <w:rsid w:val="005E4351"/>
    <w:rPr>
      <w:sz w:val="20"/>
    </w:rPr>
  </w:style>
  <w:style w:type="character" w:customStyle="1" w:styleId="110">
    <w:name w:val="Тема примечания Знак11"/>
    <w:uiPriority w:val="99"/>
    <w:rsid w:val="005E4351"/>
    <w:rPr>
      <w:b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5E4351"/>
    <w:rPr>
      <w:rFonts w:ascii="Times New Roman" w:hAnsi="Times New Roman"/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E4351"/>
    <w:rPr>
      <w:rFonts w:ascii="Times New Roman" w:hAnsi="Times New Roman"/>
      <w:b/>
    </w:rPr>
  </w:style>
  <w:style w:type="character" w:customStyle="1" w:styleId="10">
    <w:name w:val="Тема примечания Знак1"/>
    <w:uiPriority w:val="99"/>
    <w:semiHidden/>
    <w:rsid w:val="005E4351"/>
    <w:rPr>
      <w:b/>
      <w:sz w:val="20"/>
    </w:rPr>
  </w:style>
  <w:style w:type="paragraph" w:styleId="BodyTextIndent2">
    <w:name w:val="Body Text Indent 2"/>
    <w:basedOn w:val="Normal"/>
    <w:link w:val="BodyTextIndent2Char"/>
    <w:uiPriority w:val="99"/>
    <w:rsid w:val="005E4351"/>
    <w:pPr>
      <w:spacing w:after="120" w:line="480" w:lineRule="auto"/>
      <w:ind w:left="283"/>
    </w:pPr>
    <w:rPr>
      <w:rFonts w:ascii="Times New Roman" w:eastAsia="Calibri" w:hAnsi="Times New Roman"/>
      <w:sz w:val="24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5E4351"/>
    <w:rPr>
      <w:rFonts w:ascii="Times New Roman" w:hAnsi="Times New Roman"/>
      <w:sz w:val="24"/>
    </w:rPr>
  </w:style>
  <w:style w:type="character" w:customStyle="1" w:styleId="apple-converted-space">
    <w:name w:val="apple-converted-space"/>
    <w:uiPriority w:val="99"/>
    <w:rsid w:val="005E4351"/>
  </w:style>
  <w:style w:type="character" w:customStyle="1" w:styleId="a">
    <w:name w:val="Цветовое выделение"/>
    <w:uiPriority w:val="99"/>
    <w:rsid w:val="005E4351"/>
    <w:rPr>
      <w:b/>
      <w:color w:val="26282F"/>
    </w:rPr>
  </w:style>
  <w:style w:type="character" w:customStyle="1" w:styleId="a0">
    <w:name w:val="Гипертекстовая ссылка"/>
    <w:uiPriority w:val="99"/>
    <w:rsid w:val="005E4351"/>
    <w:rPr>
      <w:b/>
      <w:color w:val="106BBE"/>
    </w:rPr>
  </w:style>
  <w:style w:type="character" w:customStyle="1" w:styleId="a1">
    <w:name w:val="Активная гипертекстовая ссылка"/>
    <w:uiPriority w:val="99"/>
    <w:rsid w:val="005E4351"/>
    <w:rPr>
      <w:b/>
      <w:color w:val="106BBE"/>
      <w:u w:val="single"/>
    </w:rPr>
  </w:style>
  <w:style w:type="paragraph" w:customStyle="1" w:styleId="a2">
    <w:name w:val="Внимание"/>
    <w:basedOn w:val="Normal"/>
    <w:next w:val="Normal"/>
    <w:uiPriority w:val="99"/>
    <w:rsid w:val="005E4351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3">
    <w:name w:val="Внимание: криминал!!"/>
    <w:basedOn w:val="a2"/>
    <w:next w:val="Normal"/>
    <w:uiPriority w:val="99"/>
    <w:rsid w:val="005E4351"/>
  </w:style>
  <w:style w:type="paragraph" w:customStyle="1" w:styleId="a4">
    <w:name w:val="Внимание: недобросовестность!"/>
    <w:basedOn w:val="a2"/>
    <w:next w:val="Normal"/>
    <w:uiPriority w:val="99"/>
    <w:rsid w:val="005E4351"/>
  </w:style>
  <w:style w:type="character" w:customStyle="1" w:styleId="a5">
    <w:name w:val="Выделение для Базового Поиска"/>
    <w:uiPriority w:val="99"/>
    <w:rsid w:val="005E4351"/>
    <w:rPr>
      <w:b/>
      <w:color w:val="0058A9"/>
    </w:rPr>
  </w:style>
  <w:style w:type="character" w:customStyle="1" w:styleId="a6">
    <w:name w:val="Выделение для Базового Поиска (курсив)"/>
    <w:uiPriority w:val="99"/>
    <w:rsid w:val="005E4351"/>
    <w:rPr>
      <w:b/>
      <w:i/>
      <w:color w:val="0058A9"/>
    </w:rPr>
  </w:style>
  <w:style w:type="paragraph" w:customStyle="1" w:styleId="a7">
    <w:name w:val="Дочерний элемент списка"/>
    <w:basedOn w:val="Normal"/>
    <w:next w:val="Normal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8">
    <w:name w:val="Основное меню (преемственное)"/>
    <w:basedOn w:val="Normal"/>
    <w:next w:val="Normal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2">
    <w:name w:val="Заголовок1"/>
    <w:basedOn w:val="a8"/>
    <w:next w:val="Normal"/>
    <w:uiPriority w:val="99"/>
    <w:rsid w:val="005E4351"/>
    <w:rPr>
      <w:b/>
      <w:bCs/>
      <w:color w:val="0058A9"/>
      <w:shd w:val="clear" w:color="auto" w:fill="ECE9D8"/>
    </w:rPr>
  </w:style>
  <w:style w:type="paragraph" w:customStyle="1" w:styleId="a9">
    <w:name w:val="Заголовок группы контролов"/>
    <w:basedOn w:val="Normal"/>
    <w:next w:val="Normal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a">
    <w:name w:val="Заголовок для информации об изменениях"/>
    <w:basedOn w:val="Heading1"/>
    <w:next w:val="Normal"/>
    <w:uiPriority w:val="99"/>
    <w:rsid w:val="005E4351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kern w:val="0"/>
      <w:sz w:val="18"/>
      <w:szCs w:val="18"/>
      <w:shd w:val="clear" w:color="auto" w:fill="FFFFFF"/>
    </w:rPr>
  </w:style>
  <w:style w:type="paragraph" w:customStyle="1" w:styleId="ab">
    <w:name w:val="Заголовок распахивающейся части диалога"/>
    <w:basedOn w:val="Normal"/>
    <w:next w:val="Normal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c">
    <w:name w:val="Заголовок своего сообщения"/>
    <w:uiPriority w:val="99"/>
    <w:rsid w:val="005E4351"/>
    <w:rPr>
      <w:b/>
      <w:color w:val="26282F"/>
    </w:rPr>
  </w:style>
  <w:style w:type="paragraph" w:customStyle="1" w:styleId="ad">
    <w:name w:val="Заголовок статьи"/>
    <w:basedOn w:val="Normal"/>
    <w:next w:val="Normal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e">
    <w:name w:val="Заголовок чужого сообщения"/>
    <w:uiPriority w:val="99"/>
    <w:rsid w:val="005E4351"/>
    <w:rPr>
      <w:b/>
      <w:color w:val="FF0000"/>
    </w:rPr>
  </w:style>
  <w:style w:type="paragraph" w:customStyle="1" w:styleId="af">
    <w:name w:val="Заголовок ЭР (левое окно)"/>
    <w:basedOn w:val="Normal"/>
    <w:next w:val="Normal"/>
    <w:uiPriority w:val="99"/>
    <w:rsid w:val="005E4351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0">
    <w:name w:val="Заголовок ЭР (правое окно)"/>
    <w:basedOn w:val="af"/>
    <w:next w:val="Normal"/>
    <w:uiPriority w:val="99"/>
    <w:rsid w:val="005E4351"/>
    <w:pPr>
      <w:spacing w:after="0"/>
      <w:jc w:val="left"/>
    </w:pPr>
  </w:style>
  <w:style w:type="paragraph" w:customStyle="1" w:styleId="af1">
    <w:name w:val="Интерактивный заголовок"/>
    <w:basedOn w:val="12"/>
    <w:next w:val="Normal"/>
    <w:uiPriority w:val="99"/>
    <w:rsid w:val="005E4351"/>
    <w:rPr>
      <w:u w:val="single"/>
    </w:rPr>
  </w:style>
  <w:style w:type="paragraph" w:customStyle="1" w:styleId="af2">
    <w:name w:val="Текст информации об изменениях"/>
    <w:basedOn w:val="Normal"/>
    <w:next w:val="Normal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3">
    <w:name w:val="Информация об изменениях"/>
    <w:basedOn w:val="af2"/>
    <w:next w:val="Normal"/>
    <w:uiPriority w:val="99"/>
    <w:rsid w:val="005E435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4">
    <w:name w:val="Текст (справка)"/>
    <w:basedOn w:val="Normal"/>
    <w:next w:val="Normal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5">
    <w:name w:val="Комментарий"/>
    <w:basedOn w:val="af4"/>
    <w:next w:val="Normal"/>
    <w:uiPriority w:val="99"/>
    <w:rsid w:val="005E435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6">
    <w:name w:val="Информация об изменениях документа"/>
    <w:basedOn w:val="af5"/>
    <w:next w:val="Normal"/>
    <w:uiPriority w:val="99"/>
    <w:rsid w:val="005E4351"/>
    <w:rPr>
      <w:i/>
      <w:iCs/>
    </w:rPr>
  </w:style>
  <w:style w:type="paragraph" w:customStyle="1" w:styleId="af7">
    <w:name w:val="Текст (лев. подпись)"/>
    <w:basedOn w:val="Normal"/>
    <w:next w:val="Normal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8">
    <w:name w:val="Колонтитул (левый)"/>
    <w:basedOn w:val="af7"/>
    <w:next w:val="Normal"/>
    <w:uiPriority w:val="99"/>
    <w:rsid w:val="005E4351"/>
    <w:rPr>
      <w:sz w:val="14"/>
      <w:szCs w:val="14"/>
    </w:rPr>
  </w:style>
  <w:style w:type="paragraph" w:customStyle="1" w:styleId="af9">
    <w:name w:val="Текст (прав. подпись)"/>
    <w:basedOn w:val="Normal"/>
    <w:next w:val="Normal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a">
    <w:name w:val="Колонтитул (правый)"/>
    <w:basedOn w:val="af9"/>
    <w:next w:val="Normal"/>
    <w:uiPriority w:val="99"/>
    <w:rsid w:val="005E4351"/>
    <w:rPr>
      <w:sz w:val="14"/>
      <w:szCs w:val="14"/>
    </w:rPr>
  </w:style>
  <w:style w:type="paragraph" w:customStyle="1" w:styleId="afb">
    <w:name w:val="Комментарий пользователя"/>
    <w:basedOn w:val="af5"/>
    <w:next w:val="Normal"/>
    <w:uiPriority w:val="99"/>
    <w:rsid w:val="005E4351"/>
    <w:pPr>
      <w:jc w:val="left"/>
    </w:pPr>
    <w:rPr>
      <w:shd w:val="clear" w:color="auto" w:fill="FFDFE0"/>
    </w:rPr>
  </w:style>
  <w:style w:type="paragraph" w:customStyle="1" w:styleId="afc">
    <w:name w:val="Куда обратиться?"/>
    <w:basedOn w:val="a2"/>
    <w:next w:val="Normal"/>
    <w:uiPriority w:val="99"/>
    <w:rsid w:val="005E4351"/>
  </w:style>
  <w:style w:type="paragraph" w:customStyle="1" w:styleId="afd">
    <w:name w:val="Моноширинный"/>
    <w:basedOn w:val="Normal"/>
    <w:next w:val="Normal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e">
    <w:name w:val="Найденные слова"/>
    <w:uiPriority w:val="99"/>
    <w:rsid w:val="005E4351"/>
    <w:rPr>
      <w:b/>
      <w:color w:val="26282F"/>
      <w:shd w:val="clear" w:color="auto" w:fill="FFF580"/>
    </w:rPr>
  </w:style>
  <w:style w:type="paragraph" w:customStyle="1" w:styleId="aff">
    <w:name w:val="Напишите нам"/>
    <w:basedOn w:val="Normal"/>
    <w:next w:val="Normal"/>
    <w:uiPriority w:val="99"/>
    <w:rsid w:val="005E4351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0">
    <w:name w:val="Не вступил в силу"/>
    <w:uiPriority w:val="99"/>
    <w:rsid w:val="005E4351"/>
    <w:rPr>
      <w:b/>
      <w:color w:val="000000"/>
      <w:shd w:val="clear" w:color="auto" w:fill="D8EDE8"/>
    </w:rPr>
  </w:style>
  <w:style w:type="paragraph" w:customStyle="1" w:styleId="aff1">
    <w:name w:val="Необходимые документы"/>
    <w:basedOn w:val="a2"/>
    <w:next w:val="Normal"/>
    <w:uiPriority w:val="99"/>
    <w:rsid w:val="005E4351"/>
    <w:pPr>
      <w:ind w:firstLine="118"/>
    </w:pPr>
  </w:style>
  <w:style w:type="paragraph" w:customStyle="1" w:styleId="aff2">
    <w:name w:val="Нормальный (таблица)"/>
    <w:basedOn w:val="Normal"/>
    <w:next w:val="Normal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3">
    <w:name w:val="Таблицы (моноширинный)"/>
    <w:basedOn w:val="Normal"/>
    <w:next w:val="Normal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4">
    <w:name w:val="Оглавление"/>
    <w:basedOn w:val="aff3"/>
    <w:next w:val="Normal"/>
    <w:uiPriority w:val="99"/>
    <w:rsid w:val="005E4351"/>
    <w:pPr>
      <w:ind w:left="140"/>
    </w:pPr>
  </w:style>
  <w:style w:type="character" w:customStyle="1" w:styleId="aff5">
    <w:name w:val="Опечатки"/>
    <w:uiPriority w:val="99"/>
    <w:rsid w:val="005E4351"/>
    <w:rPr>
      <w:color w:val="FF0000"/>
    </w:rPr>
  </w:style>
  <w:style w:type="paragraph" w:customStyle="1" w:styleId="aff6">
    <w:name w:val="Переменная часть"/>
    <w:basedOn w:val="a8"/>
    <w:next w:val="Normal"/>
    <w:uiPriority w:val="99"/>
    <w:rsid w:val="005E4351"/>
    <w:rPr>
      <w:sz w:val="18"/>
      <w:szCs w:val="18"/>
    </w:rPr>
  </w:style>
  <w:style w:type="paragraph" w:customStyle="1" w:styleId="aff7">
    <w:name w:val="Подвал для информации об изменениях"/>
    <w:basedOn w:val="Heading1"/>
    <w:next w:val="Normal"/>
    <w:uiPriority w:val="99"/>
    <w:rsid w:val="005E4351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kern w:val="0"/>
      <w:sz w:val="18"/>
      <w:szCs w:val="18"/>
    </w:rPr>
  </w:style>
  <w:style w:type="paragraph" w:customStyle="1" w:styleId="aff8">
    <w:name w:val="Подзаголовок для информации об изменениях"/>
    <w:basedOn w:val="af2"/>
    <w:next w:val="Normal"/>
    <w:uiPriority w:val="99"/>
    <w:rsid w:val="005E4351"/>
    <w:rPr>
      <w:b/>
      <w:bCs/>
    </w:rPr>
  </w:style>
  <w:style w:type="paragraph" w:customStyle="1" w:styleId="aff9">
    <w:name w:val="Подчёркнуный текст"/>
    <w:basedOn w:val="Normal"/>
    <w:next w:val="Normal"/>
    <w:uiPriority w:val="99"/>
    <w:rsid w:val="005E4351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a">
    <w:name w:val="Постоянная часть"/>
    <w:basedOn w:val="a8"/>
    <w:next w:val="Normal"/>
    <w:uiPriority w:val="99"/>
    <w:rsid w:val="005E4351"/>
    <w:rPr>
      <w:sz w:val="20"/>
      <w:szCs w:val="20"/>
    </w:rPr>
  </w:style>
  <w:style w:type="paragraph" w:customStyle="1" w:styleId="affb">
    <w:name w:val="Прижатый влево"/>
    <w:basedOn w:val="Normal"/>
    <w:next w:val="Normal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c">
    <w:name w:val="Пример."/>
    <w:basedOn w:val="a2"/>
    <w:next w:val="Normal"/>
    <w:uiPriority w:val="99"/>
    <w:rsid w:val="005E4351"/>
  </w:style>
  <w:style w:type="paragraph" w:customStyle="1" w:styleId="affd">
    <w:name w:val="Примечание."/>
    <w:basedOn w:val="a2"/>
    <w:next w:val="Normal"/>
    <w:uiPriority w:val="99"/>
    <w:rsid w:val="005E4351"/>
  </w:style>
  <w:style w:type="character" w:customStyle="1" w:styleId="affe">
    <w:name w:val="Продолжение ссылки"/>
    <w:uiPriority w:val="99"/>
    <w:rsid w:val="005E4351"/>
  </w:style>
  <w:style w:type="paragraph" w:customStyle="1" w:styleId="afff">
    <w:name w:val="Словарная статья"/>
    <w:basedOn w:val="Normal"/>
    <w:next w:val="Normal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0">
    <w:name w:val="Сравнение редакций"/>
    <w:uiPriority w:val="99"/>
    <w:rsid w:val="005E4351"/>
    <w:rPr>
      <w:b/>
      <w:color w:val="26282F"/>
    </w:rPr>
  </w:style>
  <w:style w:type="character" w:customStyle="1" w:styleId="afff1">
    <w:name w:val="Сравнение редакций. Добавленный фрагмент"/>
    <w:uiPriority w:val="99"/>
    <w:rsid w:val="005E4351"/>
    <w:rPr>
      <w:color w:val="000000"/>
      <w:shd w:val="clear" w:color="auto" w:fill="C1D7FF"/>
    </w:rPr>
  </w:style>
  <w:style w:type="character" w:customStyle="1" w:styleId="afff2">
    <w:name w:val="Сравнение редакций. Удаленный фрагмент"/>
    <w:uiPriority w:val="99"/>
    <w:rsid w:val="005E4351"/>
    <w:rPr>
      <w:color w:val="000000"/>
      <w:shd w:val="clear" w:color="auto" w:fill="C4C413"/>
    </w:rPr>
  </w:style>
  <w:style w:type="paragraph" w:customStyle="1" w:styleId="afff3">
    <w:name w:val="Ссылка на официальную публикацию"/>
    <w:basedOn w:val="Normal"/>
    <w:next w:val="Normal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4">
    <w:name w:val="Ссылка на утративший силу документ"/>
    <w:uiPriority w:val="99"/>
    <w:rsid w:val="005E4351"/>
    <w:rPr>
      <w:b/>
      <w:color w:val="749232"/>
    </w:rPr>
  </w:style>
  <w:style w:type="paragraph" w:customStyle="1" w:styleId="afff5">
    <w:name w:val="Текст в таблице"/>
    <w:basedOn w:val="aff2"/>
    <w:next w:val="Normal"/>
    <w:uiPriority w:val="99"/>
    <w:rsid w:val="005E4351"/>
    <w:pPr>
      <w:ind w:firstLine="500"/>
    </w:pPr>
  </w:style>
  <w:style w:type="paragraph" w:customStyle="1" w:styleId="afff6">
    <w:name w:val="Текст ЭР (см. также)"/>
    <w:basedOn w:val="Normal"/>
    <w:next w:val="Normal"/>
    <w:uiPriority w:val="99"/>
    <w:rsid w:val="005E4351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7">
    <w:name w:val="Технический комментарий"/>
    <w:basedOn w:val="Normal"/>
    <w:next w:val="Normal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8">
    <w:name w:val="Утратил силу"/>
    <w:uiPriority w:val="99"/>
    <w:rsid w:val="005E4351"/>
    <w:rPr>
      <w:b/>
      <w:strike/>
      <w:color w:val="666600"/>
    </w:rPr>
  </w:style>
  <w:style w:type="paragraph" w:customStyle="1" w:styleId="afff9">
    <w:name w:val="Формула"/>
    <w:basedOn w:val="Normal"/>
    <w:next w:val="Normal"/>
    <w:uiPriority w:val="99"/>
    <w:rsid w:val="005E4351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a">
    <w:name w:val="Центрированный (таблица)"/>
    <w:basedOn w:val="aff2"/>
    <w:next w:val="Normal"/>
    <w:uiPriority w:val="99"/>
    <w:rsid w:val="005E4351"/>
    <w:pPr>
      <w:jc w:val="center"/>
    </w:pPr>
  </w:style>
  <w:style w:type="paragraph" w:customStyle="1" w:styleId="-">
    <w:name w:val="ЭР-содержание (правое окно)"/>
    <w:basedOn w:val="Normal"/>
    <w:next w:val="Normal"/>
    <w:uiPriority w:val="99"/>
    <w:rsid w:val="005E4351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5E435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rsid w:val="005E4351"/>
    <w:rPr>
      <w:rFonts w:cs="Times New Roman"/>
      <w:sz w:val="16"/>
    </w:rPr>
  </w:style>
  <w:style w:type="paragraph" w:styleId="TOC4">
    <w:name w:val="toc 4"/>
    <w:basedOn w:val="Normal"/>
    <w:next w:val="Normal"/>
    <w:autoRedefine/>
    <w:uiPriority w:val="99"/>
    <w:rsid w:val="005E4351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TOC5">
    <w:name w:val="toc 5"/>
    <w:basedOn w:val="Normal"/>
    <w:next w:val="Normal"/>
    <w:autoRedefine/>
    <w:uiPriority w:val="99"/>
    <w:rsid w:val="005E4351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TOC6">
    <w:name w:val="toc 6"/>
    <w:basedOn w:val="Normal"/>
    <w:next w:val="Normal"/>
    <w:autoRedefine/>
    <w:uiPriority w:val="99"/>
    <w:rsid w:val="005E4351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TOC7">
    <w:name w:val="toc 7"/>
    <w:basedOn w:val="Normal"/>
    <w:next w:val="Normal"/>
    <w:autoRedefine/>
    <w:uiPriority w:val="99"/>
    <w:rsid w:val="005E4351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TOC8">
    <w:name w:val="toc 8"/>
    <w:basedOn w:val="Normal"/>
    <w:next w:val="Normal"/>
    <w:autoRedefine/>
    <w:uiPriority w:val="99"/>
    <w:rsid w:val="005E4351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TOC9">
    <w:name w:val="toc 9"/>
    <w:basedOn w:val="Normal"/>
    <w:next w:val="Normal"/>
    <w:autoRedefine/>
    <w:uiPriority w:val="99"/>
    <w:rsid w:val="005E4351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Normal"/>
    <w:uiPriority w:val="99"/>
    <w:rsid w:val="005E43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99"/>
    <w:rsid w:val="005E435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rsid w:val="005E4351"/>
    <w:pPr>
      <w:spacing w:after="0" w:line="240" w:lineRule="auto"/>
    </w:pPr>
    <w:rPr>
      <w:rFonts w:eastAsia="Calibr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5E4351"/>
    <w:rPr>
      <w:rFonts w:ascii="Calibri" w:hAnsi="Calibri"/>
      <w:sz w:val="20"/>
    </w:rPr>
  </w:style>
  <w:style w:type="character" w:styleId="EndnoteReference">
    <w:name w:val="endnote reference"/>
    <w:basedOn w:val="DefaultParagraphFont"/>
    <w:uiPriority w:val="99"/>
    <w:semiHidden/>
    <w:rsid w:val="005E4351"/>
    <w:rPr>
      <w:rFonts w:cs="Times New Roman"/>
      <w:vertAlign w:val="superscript"/>
    </w:rPr>
  </w:style>
  <w:style w:type="table" w:customStyle="1" w:styleId="13">
    <w:name w:val="Сетка таблицы1"/>
    <w:uiPriority w:val="99"/>
    <w:rsid w:val="005E435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5E4351"/>
    <w:pPr>
      <w:spacing w:after="120"/>
      <w:ind w:left="283"/>
    </w:pPr>
    <w:rPr>
      <w:rFonts w:eastAsia="Calibri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E4351"/>
    <w:rPr>
      <w:rFonts w:ascii="Calibri" w:hAnsi="Calibri"/>
      <w:lang w:eastAsia="ru-RU"/>
    </w:rPr>
  </w:style>
  <w:style w:type="paragraph" w:styleId="Subtitle">
    <w:name w:val="Subtitle"/>
    <w:basedOn w:val="Normal"/>
    <w:next w:val="Normal"/>
    <w:link w:val="SubtitleChar"/>
    <w:uiPriority w:val="99"/>
    <w:qFormat/>
    <w:rsid w:val="005E4351"/>
    <w:pPr>
      <w:numPr>
        <w:ilvl w:val="1"/>
      </w:numPr>
    </w:pPr>
    <w:rPr>
      <w:rFonts w:ascii="Calibri Light" w:eastAsia="Calibri" w:hAnsi="Calibri Light"/>
      <w:i/>
      <w:color w:val="5B9BD5"/>
      <w:spacing w:val="15"/>
      <w:sz w:val="24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E4351"/>
    <w:rPr>
      <w:rFonts w:ascii="Calibri Light" w:hAnsi="Calibri Light"/>
      <w:i/>
      <w:color w:val="5B9BD5"/>
      <w:spacing w:val="15"/>
      <w:sz w:val="24"/>
      <w:lang w:eastAsia="ru-RU"/>
    </w:rPr>
  </w:style>
  <w:style w:type="character" w:styleId="Strong">
    <w:name w:val="Strong"/>
    <w:basedOn w:val="DefaultParagraphFont"/>
    <w:uiPriority w:val="99"/>
    <w:qFormat/>
    <w:rsid w:val="005E4351"/>
    <w:rPr>
      <w:rFonts w:cs="Times New Roman"/>
      <w:b/>
    </w:rPr>
  </w:style>
  <w:style w:type="paragraph" w:customStyle="1" w:styleId="afffb">
    <w:name w:val="Стиль"/>
    <w:uiPriority w:val="99"/>
    <w:rsid w:val="005E435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customStyle="1" w:styleId="FontStyle46">
    <w:name w:val="Font Style46"/>
    <w:uiPriority w:val="99"/>
    <w:rsid w:val="005E4351"/>
    <w:rPr>
      <w:rFonts w:ascii="Times New Roman" w:hAnsi="Times New Roman"/>
      <w:sz w:val="26"/>
    </w:rPr>
  </w:style>
  <w:style w:type="character" w:customStyle="1" w:styleId="2">
    <w:name w:val="Основной текст2"/>
    <w:uiPriority w:val="99"/>
    <w:rsid w:val="005E4351"/>
    <w:rPr>
      <w:rFonts w:ascii="Times New Roman" w:hAnsi="Times New Roman"/>
      <w:color w:val="000000"/>
      <w:w w:val="100"/>
      <w:position w:val="0"/>
      <w:sz w:val="26"/>
      <w:u w:val="none"/>
      <w:lang w:val="ru-RU" w:eastAsia="ru-RU"/>
    </w:rPr>
  </w:style>
  <w:style w:type="character" w:customStyle="1" w:styleId="match">
    <w:name w:val="match"/>
    <w:uiPriority w:val="99"/>
    <w:rsid w:val="005E4351"/>
  </w:style>
  <w:style w:type="paragraph" w:customStyle="1" w:styleId="headertext">
    <w:name w:val="headertext"/>
    <w:basedOn w:val="Normal"/>
    <w:uiPriority w:val="99"/>
    <w:rsid w:val="005E43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Normal"/>
    <w:uiPriority w:val="99"/>
    <w:rsid w:val="005E43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mailrucssattributepostfix">
    <w:name w:val="msonormal_mailru_css_attribute_postfix"/>
    <w:basedOn w:val="Normal"/>
    <w:uiPriority w:val="99"/>
    <w:rsid w:val="005E43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4">
    <w:name w:val="Абзац списка1"/>
    <w:basedOn w:val="Normal"/>
    <w:uiPriority w:val="99"/>
    <w:rsid w:val="005E4351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table" w:customStyle="1" w:styleId="20">
    <w:name w:val="Сетка таблицы2"/>
    <w:uiPriority w:val="99"/>
    <w:rsid w:val="005E435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99"/>
    <w:rsid w:val="005E4351"/>
    <w:pPr>
      <w:widowControl w:val="0"/>
      <w:spacing w:after="0" w:line="240" w:lineRule="auto"/>
      <w:ind w:left="103"/>
    </w:pPr>
    <w:rPr>
      <w:rFonts w:ascii="Times New Roman" w:hAnsi="Times New Roman"/>
      <w:lang w:val="en-US" w:eastAsia="en-US"/>
    </w:rPr>
  </w:style>
  <w:style w:type="character" w:customStyle="1" w:styleId="Bodytext2115pt">
    <w:name w:val="Body text (2) + 11.5 pt"/>
    <w:aliases w:val="Not Bold"/>
    <w:uiPriority w:val="99"/>
    <w:rsid w:val="005E4351"/>
    <w:rPr>
      <w:rFonts w:ascii="Times New Roman" w:hAnsi="Times New Roman"/>
      <w:b/>
      <w:color w:val="000000"/>
      <w:spacing w:val="0"/>
      <w:w w:val="100"/>
      <w:position w:val="0"/>
      <w:sz w:val="23"/>
      <w:u w:val="none"/>
      <w:lang w:val="ru-RU" w:eastAsia="ru-RU"/>
    </w:rPr>
  </w:style>
  <w:style w:type="paragraph" w:styleId="BodyText3">
    <w:name w:val="Body Text 3"/>
    <w:basedOn w:val="Normal"/>
    <w:link w:val="BodyText3Char"/>
    <w:uiPriority w:val="99"/>
    <w:rsid w:val="005E4351"/>
    <w:pPr>
      <w:spacing w:after="120"/>
    </w:pPr>
    <w:rPr>
      <w:rFonts w:eastAsia="Calibri"/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5E4351"/>
    <w:rPr>
      <w:rFonts w:ascii="Calibri" w:hAnsi="Calibri"/>
      <w:sz w:val="16"/>
      <w:lang w:eastAsia="ru-RU"/>
    </w:rPr>
  </w:style>
  <w:style w:type="table" w:customStyle="1" w:styleId="3">
    <w:name w:val="Сетка таблицы3"/>
    <w:uiPriority w:val="99"/>
    <w:rsid w:val="005E4351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9">
    <w:name w:val="Font Style49"/>
    <w:uiPriority w:val="99"/>
    <w:rsid w:val="005E4351"/>
    <w:rPr>
      <w:rFonts w:ascii="Times New Roman" w:hAnsi="Times New Roman"/>
      <w:sz w:val="22"/>
    </w:rPr>
  </w:style>
  <w:style w:type="paragraph" w:customStyle="1" w:styleId="Style32">
    <w:name w:val="Style32"/>
    <w:basedOn w:val="Normal"/>
    <w:uiPriority w:val="99"/>
    <w:rsid w:val="005E4351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hAnsi="Times New Roman"/>
      <w:sz w:val="24"/>
      <w:szCs w:val="24"/>
    </w:rPr>
  </w:style>
  <w:style w:type="table" w:customStyle="1" w:styleId="4">
    <w:name w:val="Сетка таблицы4"/>
    <w:uiPriority w:val="99"/>
    <w:rsid w:val="005E435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5E435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WebChar">
    <w:name w:val="Normal (Web) Char"/>
    <w:link w:val="NormalWeb"/>
    <w:uiPriority w:val="99"/>
    <w:locked/>
    <w:rsid w:val="003B1F73"/>
    <w:rPr>
      <w:rFonts w:eastAsia="Times New Roman"/>
      <w:sz w:val="24"/>
      <w:lang w:val="en-US" w:eastAsia="nl-NL"/>
    </w:rPr>
  </w:style>
  <w:style w:type="paragraph" w:customStyle="1" w:styleId="21">
    <w:name w:val="Абзац списка2"/>
    <w:basedOn w:val="Normal"/>
    <w:uiPriority w:val="99"/>
    <w:rsid w:val="001A6DB9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5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9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hyperlink" Target="http://www.pandia.ru/text/category/vodoprovod/" TargetMode="External"/><Relationship Id="rId26" Type="http://schemas.openxmlformats.org/officeDocument/2006/relationships/hyperlink" Target="http://pandia.ru/text/category/stroitelmznie_normi_i_pravila/" TargetMode="External"/><Relationship Id="rId39" Type="http://schemas.openxmlformats.org/officeDocument/2006/relationships/hyperlink" Target="http://pandia.ru/text/category/pliti_perekritiya/" TargetMode="External"/><Relationship Id="rId21" Type="http://schemas.openxmlformats.org/officeDocument/2006/relationships/hyperlink" Target="http://www.pandia.ru/text/category/stroitelmznie_raboti/" TargetMode="External"/><Relationship Id="rId34" Type="http://schemas.openxmlformats.org/officeDocument/2006/relationships/hyperlink" Target="http://pandia.ru/text/category/smesiteli/" TargetMode="External"/><Relationship Id="rId42" Type="http://schemas.openxmlformats.org/officeDocument/2006/relationships/hyperlink" Target="http://pandia.ru/text/category/differentciya/" TargetMode="External"/><Relationship Id="rId47" Type="http://schemas.openxmlformats.org/officeDocument/2006/relationships/hyperlink" Target="http://www.pandia.ru/text/category/stroitelmznie_raboti/" TargetMode="External"/><Relationship Id="rId50" Type="http://schemas.openxmlformats.org/officeDocument/2006/relationships/hyperlink" Target="http://www.pandia.ru/text/category/svarka__rezka_i_pajka_metallov/" TargetMode="External"/><Relationship Id="rId55" Type="http://schemas.openxmlformats.org/officeDocument/2006/relationships/image" Target="media/image4.emf"/><Relationship Id="rId7" Type="http://schemas.openxmlformats.org/officeDocument/2006/relationships/footer" Target="footer1.xml"/><Relationship Id="rId12" Type="http://schemas.openxmlformats.org/officeDocument/2006/relationships/hyperlink" Target="http://pandia.ru/text/category/informatcionnie_tehnologii/" TargetMode="External"/><Relationship Id="rId17" Type="http://schemas.openxmlformats.org/officeDocument/2006/relationships/hyperlink" Target="http://pandia.ru/text/category/obshestvennie_zdaniya/" TargetMode="External"/><Relationship Id="rId25" Type="http://schemas.openxmlformats.org/officeDocument/2006/relationships/hyperlink" Target="http://pandia.ru/text/category/stroitelmznie_organizatcii/" TargetMode="External"/><Relationship Id="rId33" Type="http://schemas.openxmlformats.org/officeDocument/2006/relationships/hyperlink" Target="http://pandia.ru/text/category/stroitelmznie_organizatcii/" TargetMode="External"/><Relationship Id="rId38" Type="http://schemas.openxmlformats.org/officeDocument/2006/relationships/hyperlink" Target="http://www.pandia.ru/text/category/vedomostmz/" TargetMode="External"/><Relationship Id="rId46" Type="http://schemas.openxmlformats.org/officeDocument/2006/relationships/hyperlink" Target="http://pandia.ru/text/category/gidroizolyatciya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andia.ru/text/category/inzhenerno_geologicheskie_iziskaniya/" TargetMode="External"/><Relationship Id="rId20" Type="http://schemas.openxmlformats.org/officeDocument/2006/relationships/hyperlink" Target="http://www.pandia.ru/text/category/vipolnenie_rabot/" TargetMode="External"/><Relationship Id="rId29" Type="http://schemas.openxmlformats.org/officeDocument/2006/relationships/hyperlink" Target="http://www.pandia.ru/text/category/stroitelmznie_raboti/" TargetMode="External"/><Relationship Id="rId41" Type="http://schemas.openxmlformats.org/officeDocument/2006/relationships/hyperlink" Target="http://www.pandia.ru/text/category/bulmzdozer/" TargetMode="External"/><Relationship Id="rId54" Type="http://schemas.openxmlformats.org/officeDocument/2006/relationships/image" Target="media/image3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andia.ru/text/tema/stroy/materials/" TargetMode="External"/><Relationship Id="rId24" Type="http://schemas.openxmlformats.org/officeDocument/2006/relationships/hyperlink" Target="http://pandia.ru/text/category/pliti_perekritiya/" TargetMode="External"/><Relationship Id="rId32" Type="http://schemas.openxmlformats.org/officeDocument/2006/relationships/hyperlink" Target="http://pandia.ru/text/category/avtorskij_nadzor/" TargetMode="External"/><Relationship Id="rId37" Type="http://schemas.openxmlformats.org/officeDocument/2006/relationships/hyperlink" Target="http://pandia.ru/text/category/zadanie_na_proektirovanie__razrabotku/" TargetMode="External"/><Relationship Id="rId40" Type="http://schemas.openxmlformats.org/officeDocument/2006/relationships/hyperlink" Target="http://pandia.ru/text/category/denezhnie_sredstva/" TargetMode="External"/><Relationship Id="rId45" Type="http://schemas.openxmlformats.org/officeDocument/2006/relationships/hyperlink" Target="http://www.pandia.ru/text/category/krovelmznie_materiali/" TargetMode="External"/><Relationship Id="rId53" Type="http://schemas.openxmlformats.org/officeDocument/2006/relationships/image" Target="media/image2.emf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pandia.ru/text/category/vodohranilishe/" TargetMode="External"/><Relationship Id="rId23" Type="http://schemas.openxmlformats.org/officeDocument/2006/relationships/hyperlink" Target="http://www.pandia.ru/text/category/generalmznie_plani/" TargetMode="External"/><Relationship Id="rId28" Type="http://schemas.openxmlformats.org/officeDocument/2006/relationships/hyperlink" Target="http://pandia.ru/text/category/gidroizolyatciya/" TargetMode="External"/><Relationship Id="rId36" Type="http://schemas.openxmlformats.org/officeDocument/2006/relationships/hyperlink" Target="http://www.pandia.ru/text/category/resheniya_na_stroitelmzstvo/" TargetMode="External"/><Relationship Id="rId49" Type="http://schemas.openxmlformats.org/officeDocument/2006/relationships/hyperlink" Target="http://www.pandia.ru/text/category/pilomateriali/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://www.pandia.ru/text/category/stroitelmznie_raboti/" TargetMode="External"/><Relationship Id="rId19" Type="http://schemas.openxmlformats.org/officeDocument/2006/relationships/hyperlink" Target="http://www.pandia.ru/text/category/vodosnabzhenie_i_kanalizatciya/" TargetMode="External"/><Relationship Id="rId31" Type="http://schemas.openxmlformats.org/officeDocument/2006/relationships/hyperlink" Target="http://pandia.ru/text/tema/stroy/materials/" TargetMode="External"/><Relationship Id="rId44" Type="http://schemas.openxmlformats.org/officeDocument/2006/relationships/hyperlink" Target="http://www.pandia.ru/text/category/takelazhnie_uslugi/" TargetMode="External"/><Relationship Id="rId52" Type="http://schemas.openxmlformats.org/officeDocument/2006/relationships/hyperlink" Target="http://pandia.ru/text/category/gipsokart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andia.ru/text/category/remontnie_raboti/" TargetMode="External"/><Relationship Id="rId14" Type="http://schemas.openxmlformats.org/officeDocument/2006/relationships/image" Target="https://pandia.ru/text/81/081/images/img1_84.png" TargetMode="External"/><Relationship Id="rId22" Type="http://schemas.openxmlformats.org/officeDocument/2006/relationships/hyperlink" Target="http://pandia.ru/text/category/viverka/" TargetMode="External"/><Relationship Id="rId27" Type="http://schemas.openxmlformats.org/officeDocument/2006/relationships/hyperlink" Target="http://www.pandia.ru/text/category/vedomstvo/" TargetMode="External"/><Relationship Id="rId30" Type="http://schemas.openxmlformats.org/officeDocument/2006/relationships/hyperlink" Target="http://www.pandia.ru/text/category/proektnaya_dokumentatciya/" TargetMode="External"/><Relationship Id="rId35" Type="http://schemas.openxmlformats.org/officeDocument/2006/relationships/hyperlink" Target="http://www.pandia.ru/text/category/generalmznie_plani/" TargetMode="External"/><Relationship Id="rId43" Type="http://schemas.openxmlformats.org/officeDocument/2006/relationships/hyperlink" Target="http://www.pandia.ru/text/category/derevoobrabotka/" TargetMode="External"/><Relationship Id="rId48" Type="http://schemas.openxmlformats.org/officeDocument/2006/relationships/hyperlink" Target="http://www.pandia.ru/text/category/zemlyanie_raboti/" TargetMode="External"/><Relationship Id="rId56" Type="http://schemas.openxmlformats.org/officeDocument/2006/relationships/image" Target="media/image5.emf"/><Relationship Id="rId8" Type="http://schemas.openxmlformats.org/officeDocument/2006/relationships/footer" Target="footer2.xml"/><Relationship Id="rId51" Type="http://schemas.openxmlformats.org/officeDocument/2006/relationships/hyperlink" Target="http://pandia.ru/text/category/tehnika_bezopasnosti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1771</TotalTime>
  <Pages>79</Pages>
  <Words>18545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Настя</cp:lastModifiedBy>
  <cp:revision>140</cp:revision>
  <cp:lastPrinted>2021-12-19T09:24:00Z</cp:lastPrinted>
  <dcterms:created xsi:type="dcterms:W3CDTF">2021-12-08T13:02:00Z</dcterms:created>
  <dcterms:modified xsi:type="dcterms:W3CDTF">2022-02-22T15:04:00Z</dcterms:modified>
</cp:coreProperties>
</file>