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25" w:type="dxa"/>
        <w:jc w:val="center"/>
        <w:tblLayout w:type="fixed"/>
        <w:tblLook w:val="01E0"/>
      </w:tblPr>
      <w:tblGrid>
        <w:gridCol w:w="10425"/>
      </w:tblGrid>
      <w:tr w:rsidR="00997324" w:rsidRPr="00271C8E" w:rsidTr="0085408A">
        <w:trPr>
          <w:jc w:val="center"/>
        </w:trPr>
        <w:tc>
          <w:tcPr>
            <w:tcW w:w="10425" w:type="dxa"/>
            <w:tcFitText/>
            <w:vAlign w:val="center"/>
          </w:tcPr>
          <w:p w:rsidR="00997324" w:rsidRPr="007C0BE1" w:rsidRDefault="00997324" w:rsidP="00271C8E">
            <w:pPr>
              <w:spacing w:after="0"/>
              <w:jc w:val="center"/>
              <w:rPr>
                <w:rFonts w:ascii="Times New Roman" w:hAnsi="Times New Roman"/>
              </w:rPr>
            </w:pPr>
            <w:r w:rsidRPr="00BE62E0">
              <w:rPr>
                <w:rFonts w:ascii="Times New Roman" w:hAnsi="Times New Roman"/>
                <w:spacing w:val="25"/>
              </w:rPr>
              <w:t>МИНИСТЕРСТВО НАУКИ И ВЫСШЕГО ОБРАЗОВАНИЯ РОССИЙСКОЙ ФЕДЕРАЦИ</w:t>
            </w:r>
            <w:r w:rsidRPr="00BE62E0">
              <w:rPr>
                <w:rFonts w:ascii="Times New Roman" w:hAnsi="Times New Roman"/>
                <w:spacing w:val="36"/>
              </w:rPr>
              <w:t>И</w:t>
            </w:r>
          </w:p>
          <w:p w:rsidR="00997324" w:rsidRPr="007C0BE1" w:rsidRDefault="00997324" w:rsidP="00271C8E">
            <w:pPr>
              <w:spacing w:after="0"/>
              <w:jc w:val="center"/>
              <w:rPr>
                <w:rFonts w:ascii="Times New Roman" w:hAnsi="Times New Roman"/>
                <w:caps/>
                <w:sz w:val="16"/>
                <w:szCs w:val="16"/>
              </w:rPr>
            </w:pPr>
            <w:r w:rsidRPr="00BE62E0">
              <w:rPr>
                <w:rFonts w:ascii="Times New Roman" w:hAnsi="Times New Roman"/>
                <w:caps/>
                <w:spacing w:val="23"/>
                <w:sz w:val="15"/>
                <w:szCs w:val="15"/>
              </w:rPr>
              <w:t>федеральное государственное АВТОНОМНОЕ образовательное учреждение высшего образовани</w:t>
            </w:r>
            <w:r w:rsidRPr="00BE62E0">
              <w:rPr>
                <w:rFonts w:ascii="Times New Roman" w:hAnsi="Times New Roman"/>
                <w:caps/>
                <w:spacing w:val="41"/>
                <w:sz w:val="15"/>
                <w:szCs w:val="15"/>
              </w:rPr>
              <w:t>я</w:t>
            </w:r>
          </w:p>
          <w:p w:rsidR="00997324" w:rsidRPr="00271C8E" w:rsidRDefault="00997324" w:rsidP="00271C8E">
            <w:pPr>
              <w:spacing w:after="0"/>
              <w:jc w:val="center"/>
              <w:rPr>
                <w:rFonts w:ascii="Times New Roman" w:hAnsi="Times New Roman"/>
                <w:spacing w:val="20"/>
              </w:rPr>
            </w:pPr>
            <w:r w:rsidRPr="00806B00">
              <w:rPr>
                <w:rFonts w:ascii="Times New Roman" w:hAnsi="Times New Roman"/>
                <w:spacing w:val="66"/>
              </w:rPr>
              <w:t>«Национальный исследовательский ядерный университет «МИФИ</w:t>
            </w:r>
            <w:r w:rsidRPr="00806B00">
              <w:rPr>
                <w:rFonts w:ascii="Times New Roman" w:hAnsi="Times New Roman"/>
                <w:spacing w:val="25"/>
              </w:rPr>
              <w:t>»</w:t>
            </w:r>
          </w:p>
        </w:tc>
      </w:tr>
      <w:tr w:rsidR="00997324" w:rsidRPr="00271C8E" w:rsidTr="0085408A">
        <w:trPr>
          <w:jc w:val="center"/>
        </w:trPr>
        <w:tc>
          <w:tcPr>
            <w:tcW w:w="10425" w:type="dxa"/>
          </w:tcPr>
          <w:p w:rsidR="00997324" w:rsidRPr="00271C8E" w:rsidRDefault="00997324" w:rsidP="00271C8E">
            <w:pPr>
              <w:spacing w:after="0"/>
              <w:jc w:val="center"/>
              <w:rPr>
                <w:rFonts w:ascii="Times New Roman" w:hAnsi="Times New Roman"/>
                <w:b/>
                <w:sz w:val="28"/>
                <w:szCs w:val="28"/>
              </w:rPr>
            </w:pPr>
            <w:r w:rsidRPr="00271C8E">
              <w:rPr>
                <w:rFonts w:ascii="Times New Roman" w:hAnsi="Times New Roman"/>
                <w:b/>
                <w:sz w:val="28"/>
                <w:szCs w:val="28"/>
              </w:rPr>
              <w:t>Озерский технологический институт</w:t>
            </w:r>
            <w:r w:rsidRPr="00271C8E">
              <w:rPr>
                <w:rFonts w:ascii="Times New Roman" w:hAnsi="Times New Roman"/>
                <w:b/>
              </w:rPr>
              <w:t xml:space="preserve"> </w:t>
            </w:r>
            <w:r w:rsidRPr="00271C8E">
              <w:rPr>
                <w:rFonts w:ascii="Times New Roman" w:hAnsi="Times New Roman"/>
                <w:b/>
                <w:sz w:val="28"/>
                <w:szCs w:val="28"/>
              </w:rPr>
              <w:t xml:space="preserve">– </w:t>
            </w:r>
          </w:p>
          <w:p w:rsidR="00997324" w:rsidRPr="00271C8E" w:rsidRDefault="00997324" w:rsidP="00271C8E">
            <w:pPr>
              <w:spacing w:after="0"/>
              <w:jc w:val="center"/>
              <w:rPr>
                <w:rFonts w:ascii="Times New Roman" w:hAnsi="Times New Roman"/>
              </w:rPr>
            </w:pPr>
            <w:r w:rsidRPr="00271C8E">
              <w:rPr>
                <w:rFonts w:ascii="Times New Roman" w:hAnsi="Times New Roman"/>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rsidR="00997324" w:rsidRPr="00271C8E" w:rsidRDefault="00997324" w:rsidP="00271C8E">
            <w:pPr>
              <w:spacing w:after="0"/>
              <w:jc w:val="center"/>
              <w:rPr>
                <w:rFonts w:ascii="Times New Roman" w:hAnsi="Times New Roman"/>
                <w:sz w:val="26"/>
                <w:szCs w:val="26"/>
              </w:rPr>
            </w:pPr>
            <w:r w:rsidRPr="00271C8E">
              <w:rPr>
                <w:rFonts w:ascii="Times New Roman" w:hAnsi="Times New Roman"/>
                <w:b/>
                <w:sz w:val="26"/>
                <w:szCs w:val="26"/>
              </w:rPr>
              <w:t>(ОТИ НИЯУ МИФИ)</w:t>
            </w:r>
            <w:r w:rsidRPr="00271C8E">
              <w:rPr>
                <w:rFonts w:ascii="Times New Roman" w:hAnsi="Times New Roman"/>
                <w:sz w:val="26"/>
                <w:szCs w:val="26"/>
              </w:rPr>
              <w:t xml:space="preserve"> </w:t>
            </w:r>
          </w:p>
          <w:p w:rsidR="00997324" w:rsidRPr="00271C8E" w:rsidRDefault="00997324" w:rsidP="00271C8E">
            <w:pPr>
              <w:spacing w:after="0"/>
              <w:jc w:val="center"/>
              <w:rPr>
                <w:rFonts w:ascii="Times New Roman" w:hAnsi="Times New Roman"/>
                <w:sz w:val="26"/>
                <w:szCs w:val="26"/>
              </w:rPr>
            </w:pPr>
          </w:p>
          <w:p w:rsidR="00997324" w:rsidRPr="00271C8E" w:rsidRDefault="00997324" w:rsidP="00271C8E">
            <w:pPr>
              <w:spacing w:after="0"/>
              <w:jc w:val="center"/>
              <w:rPr>
                <w:rFonts w:ascii="Times New Roman" w:hAnsi="Times New Roman"/>
                <w:sz w:val="26"/>
                <w:szCs w:val="26"/>
              </w:rPr>
            </w:pPr>
          </w:p>
          <w:p w:rsidR="00997324" w:rsidRPr="00271C8E" w:rsidRDefault="00997324" w:rsidP="00271C8E">
            <w:pPr>
              <w:spacing w:after="0"/>
              <w:jc w:val="center"/>
              <w:rPr>
                <w:rFonts w:ascii="Times New Roman" w:hAnsi="Times New Roman"/>
                <w:sz w:val="26"/>
                <w:szCs w:val="26"/>
              </w:rPr>
            </w:pPr>
          </w:p>
          <w:p w:rsidR="00997324" w:rsidRPr="00271C8E" w:rsidRDefault="00997324" w:rsidP="00271C8E">
            <w:pPr>
              <w:spacing w:after="0"/>
              <w:jc w:val="center"/>
              <w:rPr>
                <w:rFonts w:ascii="Times New Roman" w:hAnsi="Times New Roman"/>
                <w:sz w:val="26"/>
                <w:szCs w:val="26"/>
              </w:rPr>
            </w:pPr>
          </w:p>
          <w:p w:rsidR="00997324" w:rsidRPr="00271C8E" w:rsidRDefault="00997324" w:rsidP="00271C8E">
            <w:pPr>
              <w:spacing w:after="0"/>
              <w:ind w:firstLine="6594"/>
              <w:rPr>
                <w:rFonts w:ascii="Times New Roman" w:hAnsi="Times New Roman"/>
                <w:sz w:val="28"/>
              </w:rPr>
            </w:pPr>
            <w:r w:rsidRPr="00271C8E">
              <w:rPr>
                <w:rFonts w:ascii="Times New Roman" w:hAnsi="Times New Roman"/>
                <w:sz w:val="28"/>
              </w:rPr>
              <w:t>УТВЕРЖДАЮ</w:t>
            </w:r>
          </w:p>
          <w:p w:rsidR="00997324" w:rsidRPr="00271C8E" w:rsidRDefault="00997324" w:rsidP="00271C8E">
            <w:pPr>
              <w:spacing w:after="0"/>
              <w:ind w:firstLine="6594"/>
              <w:rPr>
                <w:rFonts w:ascii="Times New Roman" w:hAnsi="Times New Roman"/>
                <w:sz w:val="28"/>
              </w:rPr>
            </w:pPr>
            <w:r>
              <w:rPr>
                <w:rFonts w:ascii="Times New Roman" w:hAnsi="Times New Roman"/>
                <w:sz w:val="28"/>
              </w:rPr>
              <w:t>Директор ОТИ НИЯУ МИФИ</w:t>
            </w:r>
          </w:p>
          <w:p w:rsidR="00997324" w:rsidRPr="00271C8E" w:rsidRDefault="00997324" w:rsidP="00271C8E">
            <w:pPr>
              <w:spacing w:after="0"/>
              <w:ind w:firstLine="6594"/>
              <w:rPr>
                <w:rFonts w:ascii="Times New Roman" w:hAnsi="Times New Roman"/>
                <w:sz w:val="28"/>
              </w:rPr>
            </w:pPr>
            <w:r w:rsidRPr="00271C8E">
              <w:rPr>
                <w:rFonts w:ascii="Times New Roman" w:hAnsi="Times New Roman"/>
                <w:sz w:val="28"/>
              </w:rPr>
              <w:t xml:space="preserve">____________ </w:t>
            </w:r>
            <w:r>
              <w:rPr>
                <w:rFonts w:ascii="Times New Roman" w:hAnsi="Times New Roman"/>
                <w:sz w:val="28"/>
              </w:rPr>
              <w:t>И.А. Иванов</w:t>
            </w:r>
          </w:p>
          <w:p w:rsidR="00997324" w:rsidRPr="00271C8E" w:rsidRDefault="00997324" w:rsidP="00271C8E">
            <w:pPr>
              <w:spacing w:after="0"/>
              <w:ind w:firstLine="6594"/>
              <w:rPr>
                <w:rFonts w:ascii="Times New Roman" w:hAnsi="Times New Roman"/>
                <w:sz w:val="26"/>
                <w:szCs w:val="26"/>
              </w:rPr>
            </w:pPr>
            <w:r w:rsidRPr="00271C8E">
              <w:rPr>
                <w:rFonts w:ascii="Times New Roman" w:hAnsi="Times New Roman"/>
                <w:sz w:val="28"/>
              </w:rPr>
              <w:t xml:space="preserve">«__» ______________ </w:t>
            </w:r>
            <w:smartTag w:uri="urn:schemas-microsoft-com:office:smarttags" w:element="metricconverter">
              <w:smartTagPr>
                <w:attr w:name="ProductID" w:val="2021 г"/>
              </w:smartTagPr>
              <w:r w:rsidRPr="00271C8E">
                <w:rPr>
                  <w:rFonts w:ascii="Times New Roman" w:hAnsi="Times New Roman"/>
                  <w:sz w:val="28"/>
                </w:rPr>
                <w:t>2021 г</w:t>
              </w:r>
            </w:smartTag>
            <w:r w:rsidRPr="00271C8E">
              <w:rPr>
                <w:rFonts w:ascii="Times New Roman" w:hAnsi="Times New Roman"/>
                <w:sz w:val="28"/>
              </w:rPr>
              <w:t>.</w:t>
            </w:r>
          </w:p>
        </w:tc>
      </w:tr>
    </w:tbl>
    <w:p w:rsidR="00997324" w:rsidRPr="00C579F2" w:rsidRDefault="00997324" w:rsidP="005E4351">
      <w:pPr>
        <w:jc w:val="center"/>
        <w:rPr>
          <w:rFonts w:ascii="Times New Roman" w:hAnsi="Times New Roman"/>
          <w:b/>
          <w:i/>
          <w:sz w:val="24"/>
          <w:szCs w:val="24"/>
        </w:rPr>
      </w:pPr>
    </w:p>
    <w:p w:rsidR="00997324" w:rsidRPr="00C579F2" w:rsidRDefault="00997324" w:rsidP="005E4351">
      <w:pPr>
        <w:jc w:val="center"/>
        <w:rPr>
          <w:rFonts w:ascii="Times New Roman" w:hAnsi="Times New Roman"/>
          <w:b/>
          <w:i/>
          <w:sz w:val="24"/>
          <w:szCs w:val="24"/>
        </w:rPr>
      </w:pPr>
    </w:p>
    <w:p w:rsidR="00997324" w:rsidRDefault="00997324" w:rsidP="005E4351">
      <w:pPr>
        <w:jc w:val="center"/>
        <w:rPr>
          <w:rFonts w:ascii="Times New Roman" w:hAnsi="Times New Roman"/>
          <w:b/>
          <w:sz w:val="28"/>
          <w:szCs w:val="28"/>
        </w:rPr>
      </w:pPr>
      <w:r>
        <w:rPr>
          <w:rFonts w:ascii="Times New Roman" w:hAnsi="Times New Roman"/>
          <w:b/>
          <w:sz w:val="28"/>
          <w:szCs w:val="28"/>
        </w:rPr>
        <w:t>ФОНД ОЦЕНОЧНЫХ СРЕДСТВ</w:t>
      </w:r>
    </w:p>
    <w:p w:rsidR="00997324" w:rsidRPr="00271C8E" w:rsidRDefault="00997324" w:rsidP="005E4351">
      <w:pPr>
        <w:jc w:val="center"/>
        <w:rPr>
          <w:rFonts w:ascii="Times New Roman" w:hAnsi="Times New Roman"/>
          <w:b/>
          <w:sz w:val="28"/>
          <w:szCs w:val="28"/>
        </w:rPr>
      </w:pPr>
      <w:r w:rsidRPr="00271C8E">
        <w:rPr>
          <w:rFonts w:ascii="Times New Roman" w:hAnsi="Times New Roman"/>
          <w:b/>
          <w:sz w:val="28"/>
          <w:szCs w:val="28"/>
        </w:rPr>
        <w:t>ПРОФЕССИОНАЛЬНОГО МОДУЛЯ</w:t>
      </w:r>
    </w:p>
    <w:p w:rsidR="00997324" w:rsidRPr="00271C8E" w:rsidRDefault="00997324" w:rsidP="005E4351">
      <w:pPr>
        <w:jc w:val="center"/>
        <w:rPr>
          <w:rFonts w:ascii="Times New Roman" w:hAnsi="Times New Roman"/>
          <w:b/>
          <w:i/>
          <w:sz w:val="28"/>
          <w:szCs w:val="28"/>
        </w:rPr>
      </w:pPr>
      <w:r w:rsidRPr="00271C8E">
        <w:rPr>
          <w:rFonts w:ascii="Times New Roman" w:hAnsi="Times New Roman"/>
          <w:b/>
          <w:sz w:val="28"/>
          <w:szCs w:val="28"/>
          <w:lang w:eastAsia="en-US"/>
        </w:rPr>
        <w:t>ПМ.0</w:t>
      </w:r>
      <w:r>
        <w:rPr>
          <w:rFonts w:ascii="Times New Roman" w:hAnsi="Times New Roman"/>
          <w:b/>
          <w:sz w:val="28"/>
          <w:szCs w:val="28"/>
          <w:lang w:eastAsia="en-US"/>
        </w:rPr>
        <w:t>3</w:t>
      </w:r>
      <w:r w:rsidRPr="00271C8E">
        <w:rPr>
          <w:rFonts w:ascii="Times New Roman" w:hAnsi="Times New Roman"/>
          <w:b/>
          <w:sz w:val="28"/>
          <w:szCs w:val="28"/>
          <w:lang w:eastAsia="en-US"/>
        </w:rPr>
        <w:t xml:space="preserve"> «</w:t>
      </w:r>
      <w:r w:rsidRPr="00D664DF">
        <w:rPr>
          <w:rFonts w:ascii="Times New Roman" w:hAnsi="Times New Roman"/>
          <w:b/>
          <w:sz w:val="28"/>
          <w:szCs w:val="28"/>
        </w:rPr>
        <w:t>Организация деятельности структурных подразделений при выполнении строительно-монтажных, в том числе отделочных работ, эксплуатации, ремонте и реконструкции зданий и сооружений</w:t>
      </w:r>
      <w:r w:rsidRPr="00271C8E">
        <w:rPr>
          <w:rFonts w:ascii="Times New Roman" w:hAnsi="Times New Roman"/>
          <w:b/>
          <w:sz w:val="28"/>
          <w:szCs w:val="28"/>
        </w:rPr>
        <w:t>»</w:t>
      </w:r>
    </w:p>
    <w:p w:rsidR="00997324" w:rsidRDefault="00997324" w:rsidP="005E4351">
      <w:pPr>
        <w:jc w:val="center"/>
        <w:rPr>
          <w:rFonts w:ascii="Times New Roman" w:hAnsi="Times New Roman"/>
          <w:sz w:val="28"/>
          <w:szCs w:val="28"/>
        </w:rPr>
      </w:pPr>
      <w:r w:rsidRPr="00982E64">
        <w:rPr>
          <w:rFonts w:ascii="Times New Roman" w:hAnsi="Times New Roman"/>
          <w:sz w:val="28"/>
          <w:szCs w:val="28"/>
        </w:rPr>
        <w:t>по специальности</w:t>
      </w:r>
    </w:p>
    <w:p w:rsidR="00997324" w:rsidRPr="00982E64" w:rsidRDefault="00997324" w:rsidP="005E4351">
      <w:pPr>
        <w:jc w:val="center"/>
        <w:rPr>
          <w:rFonts w:ascii="Times New Roman" w:hAnsi="Times New Roman"/>
          <w:sz w:val="28"/>
          <w:szCs w:val="28"/>
        </w:rPr>
      </w:pPr>
      <w:r w:rsidRPr="00982E64">
        <w:rPr>
          <w:rFonts w:ascii="Times New Roman" w:hAnsi="Times New Roman"/>
          <w:color w:val="111115"/>
          <w:sz w:val="28"/>
          <w:szCs w:val="28"/>
          <w:shd w:val="clear" w:color="auto" w:fill="FFFFFF"/>
        </w:rPr>
        <w:t>08.02.01 «Строительство и эксплуатация зданий и сооружений»</w:t>
      </w:r>
    </w:p>
    <w:p w:rsidR="00997324" w:rsidRDefault="00997324" w:rsidP="005E4351">
      <w:pPr>
        <w:jc w:val="center"/>
        <w:rPr>
          <w:rFonts w:ascii="Times New Roman" w:hAnsi="Times New Roman"/>
          <w:b/>
          <w:i/>
          <w:sz w:val="24"/>
          <w:szCs w:val="24"/>
        </w:rPr>
      </w:pPr>
    </w:p>
    <w:p w:rsidR="00997324" w:rsidRDefault="00997324" w:rsidP="005E4351">
      <w:pPr>
        <w:jc w:val="center"/>
        <w:rPr>
          <w:rFonts w:ascii="Times New Roman" w:hAnsi="Times New Roman"/>
          <w:b/>
          <w:i/>
          <w:sz w:val="24"/>
          <w:szCs w:val="24"/>
        </w:rPr>
      </w:pPr>
    </w:p>
    <w:p w:rsidR="00997324" w:rsidRDefault="00997324" w:rsidP="005E4351">
      <w:pPr>
        <w:jc w:val="center"/>
        <w:rPr>
          <w:rFonts w:ascii="Times New Roman" w:hAnsi="Times New Roman"/>
          <w:b/>
          <w:i/>
          <w:sz w:val="24"/>
          <w:szCs w:val="24"/>
        </w:rPr>
      </w:pPr>
    </w:p>
    <w:p w:rsidR="00997324" w:rsidRDefault="00997324" w:rsidP="005E4351">
      <w:pPr>
        <w:jc w:val="center"/>
        <w:rPr>
          <w:rFonts w:ascii="Times New Roman" w:hAnsi="Times New Roman"/>
          <w:b/>
          <w:i/>
          <w:sz w:val="24"/>
          <w:szCs w:val="24"/>
        </w:rPr>
      </w:pPr>
    </w:p>
    <w:p w:rsidR="00997324" w:rsidRDefault="00997324" w:rsidP="005E4351">
      <w:pPr>
        <w:jc w:val="center"/>
        <w:rPr>
          <w:rFonts w:ascii="Times New Roman" w:hAnsi="Times New Roman"/>
          <w:b/>
          <w:i/>
          <w:sz w:val="24"/>
          <w:szCs w:val="24"/>
        </w:rPr>
      </w:pPr>
    </w:p>
    <w:p w:rsidR="00997324" w:rsidRDefault="00997324" w:rsidP="005E4351">
      <w:pPr>
        <w:jc w:val="center"/>
        <w:rPr>
          <w:rFonts w:ascii="Times New Roman" w:hAnsi="Times New Roman"/>
          <w:b/>
          <w:i/>
          <w:sz w:val="24"/>
          <w:szCs w:val="24"/>
        </w:rPr>
      </w:pPr>
    </w:p>
    <w:p w:rsidR="00997324" w:rsidRDefault="00997324" w:rsidP="005E4351">
      <w:pPr>
        <w:jc w:val="center"/>
        <w:rPr>
          <w:rFonts w:ascii="Times New Roman" w:hAnsi="Times New Roman"/>
          <w:b/>
          <w:i/>
          <w:sz w:val="24"/>
          <w:szCs w:val="24"/>
        </w:rPr>
      </w:pPr>
    </w:p>
    <w:p w:rsidR="00997324" w:rsidRDefault="00997324" w:rsidP="005E4351">
      <w:pPr>
        <w:jc w:val="center"/>
        <w:rPr>
          <w:rFonts w:ascii="Times New Roman" w:hAnsi="Times New Roman"/>
          <w:b/>
          <w:i/>
          <w:sz w:val="24"/>
          <w:szCs w:val="24"/>
        </w:rPr>
      </w:pPr>
    </w:p>
    <w:p w:rsidR="00997324" w:rsidRDefault="00997324" w:rsidP="005E4351">
      <w:pPr>
        <w:jc w:val="center"/>
        <w:rPr>
          <w:rFonts w:ascii="Times New Roman" w:hAnsi="Times New Roman"/>
          <w:b/>
          <w:i/>
          <w:sz w:val="24"/>
          <w:szCs w:val="24"/>
        </w:rPr>
      </w:pPr>
    </w:p>
    <w:p w:rsidR="00997324" w:rsidRDefault="00997324" w:rsidP="005E4351">
      <w:pPr>
        <w:jc w:val="center"/>
        <w:rPr>
          <w:rFonts w:ascii="Times New Roman" w:hAnsi="Times New Roman"/>
          <w:b/>
          <w:i/>
          <w:sz w:val="24"/>
          <w:szCs w:val="24"/>
        </w:rPr>
      </w:pPr>
      <w:r w:rsidRPr="00271C8E">
        <w:rPr>
          <w:rFonts w:ascii="Times New Roman" w:hAnsi="Times New Roman"/>
          <w:sz w:val="28"/>
          <w:szCs w:val="28"/>
        </w:rPr>
        <w:t>2021</w:t>
      </w:r>
      <w:r>
        <w:rPr>
          <w:rFonts w:ascii="Times New Roman" w:hAnsi="Times New Roman"/>
          <w:b/>
          <w:i/>
          <w:sz w:val="24"/>
          <w:szCs w:val="24"/>
        </w:rPr>
        <w:br w:type="page"/>
      </w:r>
    </w:p>
    <w:tbl>
      <w:tblPr>
        <w:tblW w:w="9747" w:type="dxa"/>
        <w:tblLook w:val="00A0"/>
      </w:tblPr>
      <w:tblGrid>
        <w:gridCol w:w="4785"/>
        <w:gridCol w:w="4962"/>
      </w:tblGrid>
      <w:tr w:rsidR="00997324" w:rsidRPr="00271C8E" w:rsidTr="0085408A">
        <w:tc>
          <w:tcPr>
            <w:tcW w:w="4785" w:type="dxa"/>
          </w:tcPr>
          <w:p w:rsidR="00997324" w:rsidRPr="00271C8E" w:rsidRDefault="00997324" w:rsidP="00271C8E">
            <w:pPr>
              <w:suppressLineNumbers/>
              <w:spacing w:after="0"/>
              <w:rPr>
                <w:rFonts w:ascii="Times New Roman" w:hAnsi="Times New Roman"/>
                <w:sz w:val="28"/>
                <w:szCs w:val="20"/>
              </w:rPr>
            </w:pPr>
            <w:r w:rsidRPr="00271C8E">
              <w:rPr>
                <w:rFonts w:ascii="Times New Roman" w:hAnsi="Times New Roman"/>
                <w:sz w:val="28"/>
                <w:szCs w:val="20"/>
              </w:rPr>
              <w:t>ОДОБРЕН</w:t>
            </w:r>
            <w:r>
              <w:rPr>
                <w:rFonts w:ascii="Times New Roman" w:hAnsi="Times New Roman"/>
                <w:sz w:val="28"/>
                <w:szCs w:val="20"/>
              </w:rPr>
              <w:t>О</w:t>
            </w:r>
            <w:r w:rsidRPr="00271C8E">
              <w:rPr>
                <w:rFonts w:ascii="Times New Roman" w:hAnsi="Times New Roman"/>
                <w:sz w:val="28"/>
                <w:szCs w:val="20"/>
              </w:rPr>
              <w:t xml:space="preserve"> </w:t>
            </w:r>
          </w:p>
          <w:p w:rsidR="00997324" w:rsidRPr="00271C8E" w:rsidRDefault="00997324" w:rsidP="00271C8E">
            <w:pPr>
              <w:suppressLineNumbers/>
              <w:spacing w:after="0"/>
              <w:rPr>
                <w:rFonts w:ascii="Times New Roman" w:hAnsi="Times New Roman"/>
                <w:sz w:val="28"/>
                <w:szCs w:val="20"/>
              </w:rPr>
            </w:pPr>
            <w:r w:rsidRPr="00271C8E">
              <w:rPr>
                <w:rFonts w:ascii="Times New Roman" w:hAnsi="Times New Roman"/>
                <w:sz w:val="28"/>
                <w:szCs w:val="20"/>
              </w:rPr>
              <w:t>Предметной (цикловой) комиссией</w:t>
            </w:r>
          </w:p>
          <w:p w:rsidR="00997324" w:rsidRPr="00271C8E" w:rsidRDefault="00997324" w:rsidP="00271C8E">
            <w:pPr>
              <w:suppressLineNumbers/>
              <w:spacing w:after="0"/>
              <w:rPr>
                <w:rFonts w:ascii="Times New Roman" w:hAnsi="Times New Roman"/>
                <w:sz w:val="28"/>
                <w:szCs w:val="20"/>
                <w:u w:val="single"/>
              </w:rPr>
            </w:pPr>
            <w:r w:rsidRPr="00271C8E">
              <w:rPr>
                <w:rFonts w:ascii="Times New Roman" w:hAnsi="Times New Roman"/>
                <w:sz w:val="28"/>
                <w:szCs w:val="20"/>
                <w:u w:val="single"/>
              </w:rPr>
              <w:t>Строительства и эксплуатации зданий и сооружений</w:t>
            </w:r>
          </w:p>
          <w:p w:rsidR="00997324" w:rsidRPr="00271C8E" w:rsidRDefault="00997324" w:rsidP="00271C8E">
            <w:pPr>
              <w:suppressLineNumbers/>
              <w:spacing w:after="0"/>
              <w:rPr>
                <w:rFonts w:ascii="Times New Roman" w:hAnsi="Times New Roman"/>
                <w:sz w:val="28"/>
                <w:szCs w:val="20"/>
              </w:rPr>
            </w:pPr>
            <w:r w:rsidRPr="00271C8E">
              <w:rPr>
                <w:rFonts w:ascii="Times New Roman" w:hAnsi="Times New Roman"/>
                <w:sz w:val="28"/>
                <w:szCs w:val="20"/>
              </w:rPr>
              <w:t xml:space="preserve">Протокол № </w:t>
            </w:r>
            <w:r w:rsidRPr="00271C8E">
              <w:rPr>
                <w:rFonts w:ascii="Times New Roman" w:hAnsi="Times New Roman"/>
                <w:sz w:val="28"/>
                <w:szCs w:val="20"/>
                <w:u w:val="single"/>
              </w:rPr>
              <w:t>1</w:t>
            </w:r>
          </w:p>
          <w:p w:rsidR="00997324" w:rsidRPr="00271C8E" w:rsidRDefault="00997324" w:rsidP="00271C8E">
            <w:pPr>
              <w:suppressLineNumbers/>
              <w:spacing w:after="0"/>
              <w:rPr>
                <w:rFonts w:ascii="Times New Roman" w:hAnsi="Times New Roman"/>
                <w:sz w:val="28"/>
                <w:szCs w:val="20"/>
              </w:rPr>
            </w:pPr>
            <w:r w:rsidRPr="00271C8E">
              <w:rPr>
                <w:rFonts w:ascii="Times New Roman" w:hAnsi="Times New Roman"/>
                <w:sz w:val="28"/>
                <w:szCs w:val="20"/>
              </w:rPr>
              <w:t>от «</w:t>
            </w:r>
            <w:r w:rsidRPr="00271C8E">
              <w:rPr>
                <w:rFonts w:ascii="Times New Roman" w:hAnsi="Times New Roman"/>
                <w:sz w:val="28"/>
                <w:szCs w:val="20"/>
                <w:u w:val="single"/>
              </w:rPr>
              <w:t>31</w:t>
            </w:r>
            <w:r w:rsidRPr="00271C8E">
              <w:rPr>
                <w:rFonts w:ascii="Times New Roman" w:hAnsi="Times New Roman"/>
                <w:sz w:val="28"/>
                <w:szCs w:val="20"/>
              </w:rPr>
              <w:t xml:space="preserve">» </w:t>
            </w:r>
            <w:r w:rsidRPr="00271C8E">
              <w:rPr>
                <w:rFonts w:ascii="Times New Roman" w:hAnsi="Times New Roman"/>
                <w:sz w:val="28"/>
                <w:szCs w:val="20"/>
                <w:u w:val="single"/>
              </w:rPr>
              <w:t>августа</w:t>
            </w:r>
            <w:r w:rsidRPr="00271C8E">
              <w:rPr>
                <w:rFonts w:ascii="Times New Roman" w:hAnsi="Times New Roman"/>
                <w:sz w:val="28"/>
                <w:szCs w:val="20"/>
              </w:rPr>
              <w:t xml:space="preserve"> 2021г. </w:t>
            </w:r>
          </w:p>
          <w:p w:rsidR="00997324" w:rsidRPr="00271C8E" w:rsidRDefault="00997324" w:rsidP="00271C8E">
            <w:pPr>
              <w:suppressLineNumbers/>
              <w:spacing w:after="0"/>
              <w:rPr>
                <w:rFonts w:ascii="Times New Roman" w:hAnsi="Times New Roman"/>
                <w:sz w:val="28"/>
                <w:szCs w:val="20"/>
              </w:rPr>
            </w:pPr>
            <w:r w:rsidRPr="00271C8E">
              <w:rPr>
                <w:rFonts w:ascii="Times New Roman" w:hAnsi="Times New Roman"/>
                <w:sz w:val="28"/>
                <w:szCs w:val="20"/>
              </w:rPr>
              <w:t>Председатель ПЦК</w:t>
            </w:r>
          </w:p>
          <w:p w:rsidR="00997324" w:rsidRPr="00271C8E" w:rsidRDefault="00997324" w:rsidP="00271C8E">
            <w:pPr>
              <w:suppressLineNumbers/>
              <w:spacing w:after="0"/>
              <w:rPr>
                <w:rFonts w:ascii="Times New Roman" w:hAnsi="Times New Roman"/>
                <w:sz w:val="28"/>
                <w:szCs w:val="20"/>
              </w:rPr>
            </w:pPr>
            <w:r w:rsidRPr="00271C8E">
              <w:rPr>
                <w:rFonts w:ascii="Times New Roman" w:hAnsi="Times New Roman"/>
                <w:sz w:val="28"/>
                <w:szCs w:val="20"/>
              </w:rPr>
              <w:t>_____________А.И. Баранов</w:t>
            </w:r>
          </w:p>
        </w:tc>
        <w:tc>
          <w:tcPr>
            <w:tcW w:w="4962" w:type="dxa"/>
          </w:tcPr>
          <w:p w:rsidR="00997324" w:rsidRPr="00271C8E" w:rsidRDefault="00997324" w:rsidP="00325DC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both"/>
              <w:rPr>
                <w:rFonts w:ascii="Times New Roman" w:hAnsi="Times New Roman"/>
                <w:sz w:val="28"/>
                <w:szCs w:val="20"/>
              </w:rPr>
            </w:pPr>
          </w:p>
        </w:tc>
      </w:tr>
    </w:tbl>
    <w:p w:rsidR="00997324" w:rsidRDefault="00997324" w:rsidP="005E4351">
      <w:pPr>
        <w:jc w:val="center"/>
        <w:rPr>
          <w:rFonts w:ascii="Times New Roman" w:hAnsi="Times New Roman"/>
          <w:b/>
          <w:i/>
          <w:sz w:val="24"/>
          <w:szCs w:val="24"/>
        </w:rPr>
      </w:pPr>
    </w:p>
    <w:p w:rsidR="00997324" w:rsidRDefault="00997324" w:rsidP="005E4351">
      <w:pPr>
        <w:jc w:val="center"/>
        <w:rPr>
          <w:rFonts w:ascii="Times New Roman" w:hAnsi="Times New Roman"/>
          <w:b/>
          <w:i/>
          <w:sz w:val="24"/>
          <w:szCs w:val="24"/>
        </w:rPr>
      </w:pPr>
    </w:p>
    <w:p w:rsidR="00997324" w:rsidRDefault="00997324" w:rsidP="005E4351">
      <w:pPr>
        <w:jc w:val="center"/>
        <w:rPr>
          <w:rFonts w:ascii="Times New Roman" w:hAnsi="Times New Roman"/>
          <w:b/>
          <w:i/>
          <w:sz w:val="24"/>
          <w:szCs w:val="24"/>
        </w:rPr>
      </w:pPr>
    </w:p>
    <w:p w:rsidR="00997324" w:rsidRDefault="00997324" w:rsidP="005E4351">
      <w:pPr>
        <w:jc w:val="center"/>
        <w:rPr>
          <w:rFonts w:ascii="Times New Roman" w:hAnsi="Times New Roman"/>
          <w:b/>
          <w:i/>
          <w:sz w:val="24"/>
          <w:szCs w:val="24"/>
        </w:rPr>
      </w:pPr>
    </w:p>
    <w:p w:rsidR="00997324" w:rsidRPr="00271C8E" w:rsidRDefault="00997324" w:rsidP="00271C8E">
      <w:pPr>
        <w:autoSpaceDE w:val="0"/>
        <w:autoSpaceDN w:val="0"/>
        <w:adjustRightInd w:val="0"/>
        <w:spacing w:after="0"/>
        <w:jc w:val="both"/>
        <w:rPr>
          <w:rFonts w:ascii="Times New Roman" w:eastAsia="HiddenHorzOCR" w:hAnsi="Times New Roman"/>
          <w:sz w:val="28"/>
          <w:szCs w:val="28"/>
        </w:rPr>
      </w:pPr>
      <w:r w:rsidRPr="00271C8E">
        <w:rPr>
          <w:rFonts w:ascii="Times New Roman" w:eastAsia="HiddenHorzOCR" w:hAnsi="Times New Roman"/>
          <w:sz w:val="28"/>
          <w:szCs w:val="28"/>
        </w:rPr>
        <w:t>Составитель</w:t>
      </w:r>
      <w:r w:rsidRPr="00271C8E">
        <w:rPr>
          <w:rFonts w:ascii="Times New Roman" w:hAnsi="Times New Roman"/>
        </w:rPr>
        <w:t>:</w:t>
      </w:r>
      <w:r w:rsidRPr="00271C8E">
        <w:rPr>
          <w:rFonts w:ascii="Times New Roman" w:eastAsia="HiddenHorzOCR" w:hAnsi="Times New Roman"/>
          <w:sz w:val="28"/>
          <w:szCs w:val="28"/>
        </w:rPr>
        <w:t xml:space="preserve"> </w:t>
      </w:r>
    </w:p>
    <w:p w:rsidR="00997324" w:rsidRPr="00271C8E" w:rsidRDefault="00997324" w:rsidP="00271C8E">
      <w:pPr>
        <w:autoSpaceDE w:val="0"/>
        <w:autoSpaceDN w:val="0"/>
        <w:adjustRightInd w:val="0"/>
        <w:spacing w:after="0"/>
        <w:jc w:val="both"/>
        <w:rPr>
          <w:rFonts w:ascii="Times New Roman" w:eastAsia="HiddenHorzOCR" w:hAnsi="Times New Roman"/>
          <w:sz w:val="28"/>
          <w:szCs w:val="28"/>
          <w:u w:val="single"/>
        </w:rPr>
      </w:pPr>
      <w:r>
        <w:rPr>
          <w:rFonts w:ascii="Times New Roman" w:eastAsia="HiddenHorzOCR" w:hAnsi="Times New Roman"/>
          <w:sz w:val="28"/>
          <w:szCs w:val="28"/>
          <w:u w:val="single"/>
        </w:rPr>
        <w:t>Баранов А.И</w:t>
      </w:r>
      <w:r w:rsidRPr="00271C8E">
        <w:rPr>
          <w:rFonts w:ascii="Times New Roman" w:eastAsia="HiddenHorzOCR" w:hAnsi="Times New Roman"/>
          <w:sz w:val="28"/>
          <w:szCs w:val="28"/>
          <w:u w:val="single"/>
        </w:rPr>
        <w:t>., преподаватель ОТИ НИЯУ МИФИ</w:t>
      </w:r>
    </w:p>
    <w:p w:rsidR="00997324" w:rsidRPr="00271C8E" w:rsidRDefault="00997324" w:rsidP="00271C8E">
      <w:pPr>
        <w:autoSpaceDE w:val="0"/>
        <w:autoSpaceDN w:val="0"/>
        <w:adjustRightInd w:val="0"/>
        <w:spacing w:after="0"/>
        <w:jc w:val="both"/>
        <w:rPr>
          <w:rFonts w:ascii="Times New Roman" w:hAnsi="Times New Roman"/>
          <w:i/>
          <w:sz w:val="20"/>
          <w:szCs w:val="20"/>
        </w:rPr>
      </w:pPr>
      <w:r w:rsidRPr="00271C8E">
        <w:rPr>
          <w:rFonts w:ascii="Times New Roman" w:hAnsi="Times New Roman"/>
          <w:i/>
          <w:sz w:val="20"/>
          <w:szCs w:val="20"/>
        </w:rPr>
        <w:t>Ф.И.О., ученая степень, звание, должность</w:t>
      </w:r>
    </w:p>
    <w:p w:rsidR="00997324" w:rsidRPr="00271C8E" w:rsidRDefault="00997324" w:rsidP="00271C8E">
      <w:pPr>
        <w:spacing w:after="0"/>
        <w:rPr>
          <w:rFonts w:ascii="Times New Roman" w:hAnsi="Times New Roman"/>
          <w:i/>
          <w:sz w:val="20"/>
          <w:szCs w:val="20"/>
        </w:rPr>
      </w:pPr>
    </w:p>
    <w:p w:rsidR="00997324" w:rsidRPr="00271C8E" w:rsidRDefault="00997324" w:rsidP="00271C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rPr>
      </w:pPr>
    </w:p>
    <w:p w:rsidR="00997324" w:rsidRPr="00271C8E" w:rsidRDefault="00997324" w:rsidP="00271C8E">
      <w:pPr>
        <w:autoSpaceDE w:val="0"/>
        <w:autoSpaceDN w:val="0"/>
        <w:adjustRightInd w:val="0"/>
        <w:spacing w:after="0"/>
        <w:jc w:val="both"/>
        <w:rPr>
          <w:rFonts w:ascii="Times New Roman" w:eastAsia="HiddenHorzOCR" w:hAnsi="Times New Roman"/>
          <w:sz w:val="28"/>
          <w:szCs w:val="28"/>
        </w:rPr>
      </w:pPr>
    </w:p>
    <w:p w:rsidR="00997324" w:rsidRPr="00271C8E" w:rsidRDefault="00997324" w:rsidP="00271C8E">
      <w:pPr>
        <w:autoSpaceDE w:val="0"/>
        <w:autoSpaceDN w:val="0"/>
        <w:adjustRightInd w:val="0"/>
        <w:spacing w:after="0"/>
        <w:jc w:val="both"/>
        <w:rPr>
          <w:rFonts w:ascii="Times New Roman" w:eastAsia="HiddenHorzOCR" w:hAnsi="Times New Roman"/>
          <w:sz w:val="28"/>
          <w:szCs w:val="28"/>
        </w:rPr>
      </w:pPr>
    </w:p>
    <w:p w:rsidR="00997324" w:rsidRPr="00271C8E" w:rsidRDefault="00997324" w:rsidP="00271C8E">
      <w:pPr>
        <w:spacing w:after="0"/>
        <w:ind w:firstLine="180"/>
        <w:rPr>
          <w:rFonts w:ascii="Times New Roman" w:hAnsi="Times New Roman"/>
        </w:rPr>
      </w:pPr>
    </w:p>
    <w:p w:rsidR="00997324" w:rsidRPr="00271C8E" w:rsidRDefault="00997324" w:rsidP="00271C8E">
      <w:pPr>
        <w:spacing w:after="0"/>
        <w:ind w:firstLine="180"/>
        <w:rPr>
          <w:rFonts w:ascii="Times New Roman" w:hAnsi="Times New Roman"/>
        </w:rPr>
      </w:pPr>
    </w:p>
    <w:p w:rsidR="00997324" w:rsidRDefault="00997324" w:rsidP="00271C8E">
      <w:pPr>
        <w:jc w:val="both"/>
        <w:rPr>
          <w:rFonts w:ascii="Times New Roman" w:hAnsi="Times New Roman"/>
          <w:b/>
          <w:i/>
          <w:sz w:val="24"/>
          <w:szCs w:val="24"/>
        </w:rPr>
      </w:pPr>
    </w:p>
    <w:p w:rsidR="00997324" w:rsidRPr="00C579F2" w:rsidRDefault="00997324" w:rsidP="005E4351">
      <w:pPr>
        <w:jc w:val="center"/>
        <w:rPr>
          <w:rFonts w:ascii="Times New Roman" w:hAnsi="Times New Roman"/>
          <w:b/>
          <w:i/>
          <w:sz w:val="24"/>
          <w:szCs w:val="24"/>
        </w:rPr>
      </w:pPr>
    </w:p>
    <w:p w:rsidR="00997324" w:rsidRPr="00C579F2" w:rsidRDefault="00997324" w:rsidP="005E4351">
      <w:pPr>
        <w:jc w:val="center"/>
        <w:rPr>
          <w:rFonts w:ascii="Times New Roman" w:hAnsi="Times New Roman"/>
          <w:b/>
          <w:i/>
          <w:sz w:val="24"/>
          <w:szCs w:val="24"/>
        </w:rPr>
      </w:pPr>
    </w:p>
    <w:p w:rsidR="00997324" w:rsidRDefault="00997324" w:rsidP="005E4351">
      <w:pPr>
        <w:jc w:val="both"/>
        <w:rPr>
          <w:rFonts w:ascii="Times New Roman" w:hAnsi="Times New Roman"/>
        </w:rPr>
        <w:sectPr w:rsidR="00997324" w:rsidSect="00982E64">
          <w:footerReference w:type="even" r:id="rId7"/>
          <w:footerReference w:type="default" r:id="rId8"/>
          <w:pgSz w:w="11906" w:h="16838"/>
          <w:pgMar w:top="1134" w:right="567" w:bottom="1134" w:left="1134" w:header="709" w:footer="709" w:gutter="0"/>
          <w:cols w:space="708"/>
          <w:titlePg/>
          <w:docGrid w:linePitch="360"/>
        </w:sectPr>
      </w:pPr>
    </w:p>
    <w:p w:rsidR="00997324" w:rsidRPr="00575482" w:rsidRDefault="00997324" w:rsidP="003B1F73">
      <w:pPr>
        <w:spacing w:after="0"/>
        <w:ind w:firstLine="720"/>
        <w:jc w:val="both"/>
        <w:rPr>
          <w:rFonts w:ascii="Times New Roman" w:hAnsi="Times New Roman"/>
          <w:b/>
          <w:sz w:val="28"/>
          <w:szCs w:val="28"/>
        </w:rPr>
      </w:pPr>
      <w:r w:rsidRPr="00575482">
        <w:rPr>
          <w:rFonts w:ascii="Times New Roman" w:hAnsi="Times New Roman"/>
          <w:b/>
          <w:sz w:val="28"/>
          <w:szCs w:val="28"/>
        </w:rPr>
        <w:t>1 П</w:t>
      </w:r>
      <w:r>
        <w:rPr>
          <w:rFonts w:ascii="Times New Roman" w:hAnsi="Times New Roman"/>
          <w:b/>
          <w:sz w:val="28"/>
          <w:szCs w:val="28"/>
        </w:rPr>
        <w:t>аспорт</w:t>
      </w:r>
      <w:r w:rsidRPr="00575482">
        <w:rPr>
          <w:rFonts w:ascii="Times New Roman" w:hAnsi="Times New Roman"/>
          <w:b/>
          <w:sz w:val="28"/>
          <w:szCs w:val="28"/>
        </w:rPr>
        <w:t xml:space="preserve"> </w:t>
      </w:r>
      <w:r>
        <w:rPr>
          <w:rFonts w:ascii="Times New Roman" w:hAnsi="Times New Roman"/>
          <w:b/>
          <w:sz w:val="28"/>
          <w:szCs w:val="28"/>
        </w:rPr>
        <w:t>фонда оценочных средств</w:t>
      </w:r>
    </w:p>
    <w:p w:rsidR="00997324" w:rsidRDefault="00997324" w:rsidP="003B1F73">
      <w:pPr>
        <w:suppressAutoHyphens/>
        <w:spacing w:before="120" w:after="120"/>
        <w:ind w:firstLine="720"/>
        <w:jc w:val="both"/>
        <w:rPr>
          <w:rFonts w:ascii="Times New Roman" w:hAnsi="Times New Roman"/>
          <w:b/>
          <w:sz w:val="28"/>
          <w:szCs w:val="28"/>
        </w:rPr>
      </w:pPr>
      <w:r>
        <w:rPr>
          <w:rFonts w:ascii="Times New Roman" w:hAnsi="Times New Roman"/>
          <w:b/>
          <w:sz w:val="28"/>
          <w:szCs w:val="28"/>
        </w:rPr>
        <w:t>1.1 Результаты освоения модуля, подлежащие проверке</w:t>
      </w:r>
    </w:p>
    <w:p w:rsidR="00997324" w:rsidRDefault="00997324" w:rsidP="00F93593">
      <w:pPr>
        <w:suppressAutoHyphens/>
        <w:spacing w:after="120"/>
        <w:ind w:firstLine="720"/>
        <w:jc w:val="both"/>
        <w:rPr>
          <w:rFonts w:ascii="Times New Roman" w:hAnsi="Times New Roman"/>
          <w:color w:val="111115"/>
          <w:sz w:val="28"/>
          <w:szCs w:val="28"/>
          <w:shd w:val="clear" w:color="auto" w:fill="FFFFFF"/>
        </w:rPr>
      </w:pPr>
      <w:r w:rsidRPr="00FA793E">
        <w:rPr>
          <w:rFonts w:ascii="Times New Roman" w:hAnsi="Times New Roman"/>
          <w:sz w:val="28"/>
          <w:szCs w:val="28"/>
        </w:rPr>
        <w:t>В результате освоения МДК.03.01. Управление деятельностью структурных подразделений при выполнении строительно-монтажных работ, эксплуатации и реконструкции зданий и сооружений обучающийся должен обладать предусмотренными ФГОС по 08.02.01 Строительство и эксплуатация зданий и сооружений следующими умениями и знаниями, которые формируют профессиональные и общие компетенции</w:t>
      </w:r>
      <w:r w:rsidRPr="00332875">
        <w:rPr>
          <w:rFonts w:ascii="Times New Roman" w:hAnsi="Times New Roman"/>
          <w:color w:val="111115"/>
          <w:sz w:val="28"/>
          <w:szCs w:val="28"/>
          <w:shd w:val="clear" w:color="auto" w:fill="FFFFFF"/>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65"/>
        <w:gridCol w:w="3943"/>
        <w:gridCol w:w="5026"/>
      </w:tblGrid>
      <w:tr w:rsidR="00997324" w:rsidRPr="00FA793E" w:rsidTr="00821C31">
        <w:tc>
          <w:tcPr>
            <w:tcW w:w="1565" w:type="dxa"/>
          </w:tcPr>
          <w:p w:rsidR="00997324" w:rsidRPr="00821C31" w:rsidRDefault="00997324" w:rsidP="00821C31">
            <w:pPr>
              <w:suppressAutoHyphens/>
              <w:spacing w:after="0" w:line="240" w:lineRule="auto"/>
              <w:jc w:val="center"/>
              <w:rPr>
                <w:rFonts w:ascii="Times New Roman" w:hAnsi="Times New Roman"/>
                <w:color w:val="111115"/>
                <w:sz w:val="24"/>
                <w:szCs w:val="24"/>
                <w:shd w:val="clear" w:color="auto" w:fill="FFFFFF"/>
              </w:rPr>
            </w:pPr>
            <w:r w:rsidRPr="00821C31">
              <w:rPr>
                <w:rFonts w:ascii="Times New Roman" w:hAnsi="Times New Roman"/>
                <w:color w:val="111115"/>
                <w:sz w:val="24"/>
                <w:szCs w:val="24"/>
                <w:shd w:val="clear" w:color="auto" w:fill="FFFFFF"/>
              </w:rPr>
              <w:t>Код компетенции</w:t>
            </w:r>
          </w:p>
        </w:tc>
        <w:tc>
          <w:tcPr>
            <w:tcW w:w="3943" w:type="dxa"/>
          </w:tcPr>
          <w:p w:rsidR="00997324" w:rsidRPr="00821C31" w:rsidRDefault="00997324" w:rsidP="00821C31">
            <w:pPr>
              <w:suppressAutoHyphens/>
              <w:spacing w:after="0" w:line="240" w:lineRule="auto"/>
              <w:jc w:val="center"/>
              <w:rPr>
                <w:rFonts w:ascii="Times New Roman" w:hAnsi="Times New Roman"/>
                <w:color w:val="111115"/>
                <w:sz w:val="24"/>
                <w:szCs w:val="24"/>
                <w:shd w:val="clear" w:color="auto" w:fill="FFFFFF"/>
              </w:rPr>
            </w:pPr>
            <w:r w:rsidRPr="00821C31">
              <w:rPr>
                <w:rFonts w:ascii="Times New Roman" w:hAnsi="Times New Roman"/>
                <w:color w:val="111115"/>
                <w:sz w:val="24"/>
                <w:szCs w:val="24"/>
                <w:shd w:val="clear" w:color="auto" w:fill="FFFFFF"/>
              </w:rPr>
              <w:t>Формулировка компетенции</w:t>
            </w:r>
          </w:p>
        </w:tc>
        <w:tc>
          <w:tcPr>
            <w:tcW w:w="5026" w:type="dxa"/>
          </w:tcPr>
          <w:p w:rsidR="00997324" w:rsidRPr="00821C31" w:rsidRDefault="00997324" w:rsidP="00821C31">
            <w:pPr>
              <w:suppressAutoHyphens/>
              <w:spacing w:after="0" w:line="240" w:lineRule="auto"/>
              <w:jc w:val="center"/>
              <w:rPr>
                <w:rFonts w:ascii="Times New Roman" w:hAnsi="Times New Roman"/>
                <w:color w:val="111115"/>
                <w:sz w:val="24"/>
                <w:szCs w:val="24"/>
                <w:shd w:val="clear" w:color="auto" w:fill="FFFFFF"/>
              </w:rPr>
            </w:pPr>
            <w:r w:rsidRPr="00821C31">
              <w:rPr>
                <w:rFonts w:ascii="Times New Roman" w:hAnsi="Times New Roman"/>
                <w:color w:val="111115"/>
                <w:sz w:val="24"/>
                <w:szCs w:val="24"/>
                <w:shd w:val="clear" w:color="auto" w:fill="FFFFFF"/>
              </w:rPr>
              <w:t>Знания, умения</w:t>
            </w:r>
          </w:p>
        </w:tc>
      </w:tr>
      <w:tr w:rsidR="00997324" w:rsidRPr="00FA793E" w:rsidTr="00821C31">
        <w:tc>
          <w:tcPr>
            <w:tcW w:w="1565" w:type="dxa"/>
          </w:tcPr>
          <w:p w:rsidR="00997324" w:rsidRPr="00821C31" w:rsidRDefault="00997324" w:rsidP="00821C31">
            <w:pPr>
              <w:suppressAutoHyphens/>
              <w:spacing w:after="0" w:line="240" w:lineRule="auto"/>
              <w:jc w:val="both"/>
              <w:rPr>
                <w:rFonts w:ascii="Times New Roman" w:hAnsi="Times New Roman"/>
                <w:color w:val="111115"/>
                <w:sz w:val="24"/>
                <w:szCs w:val="24"/>
                <w:shd w:val="clear" w:color="auto" w:fill="FFFFFF"/>
              </w:rPr>
            </w:pPr>
            <w:r w:rsidRPr="00821C31">
              <w:rPr>
                <w:rFonts w:ascii="Times New Roman" w:hAnsi="Times New Roman"/>
                <w:sz w:val="24"/>
                <w:szCs w:val="24"/>
              </w:rPr>
              <w:t>ОК 1.</w:t>
            </w:r>
          </w:p>
        </w:tc>
        <w:tc>
          <w:tcPr>
            <w:tcW w:w="3943" w:type="dxa"/>
          </w:tcPr>
          <w:p w:rsidR="00997324" w:rsidRPr="00821C31" w:rsidRDefault="00997324" w:rsidP="00821C31">
            <w:pPr>
              <w:suppressAutoHyphens/>
              <w:spacing w:after="0" w:line="240" w:lineRule="auto"/>
              <w:jc w:val="both"/>
              <w:rPr>
                <w:rFonts w:ascii="Times New Roman" w:hAnsi="Times New Roman"/>
                <w:color w:val="111115"/>
                <w:sz w:val="24"/>
                <w:szCs w:val="24"/>
                <w:shd w:val="clear" w:color="auto" w:fill="FFFFFF"/>
              </w:rPr>
            </w:pPr>
            <w:r w:rsidRPr="00821C31">
              <w:rPr>
                <w:rFonts w:ascii="Times New Roman" w:hAnsi="Times New Roman"/>
                <w:color w:val="000000"/>
                <w:sz w:val="24"/>
                <w:szCs w:val="24"/>
              </w:rPr>
              <w:t>Выбирать способы решения задач профессиональной деятельности применительно к различным контекстам</w:t>
            </w:r>
          </w:p>
        </w:tc>
        <w:tc>
          <w:tcPr>
            <w:tcW w:w="5026" w:type="dxa"/>
          </w:tcPr>
          <w:p w:rsidR="00997324" w:rsidRPr="00821C31" w:rsidRDefault="00997324" w:rsidP="00821C31">
            <w:pPr>
              <w:suppressAutoHyphens/>
              <w:spacing w:after="0" w:line="240" w:lineRule="auto"/>
              <w:jc w:val="both"/>
              <w:rPr>
                <w:rFonts w:ascii="Times New Roman" w:hAnsi="Times New Roman"/>
                <w:sz w:val="24"/>
                <w:szCs w:val="24"/>
                <w:u w:val="single"/>
              </w:rPr>
            </w:pPr>
            <w:r w:rsidRPr="00821C31">
              <w:rPr>
                <w:rFonts w:ascii="Times New Roman" w:hAnsi="Times New Roman"/>
                <w:sz w:val="24"/>
                <w:szCs w:val="24"/>
                <w:u w:val="single"/>
              </w:rPr>
              <w:t xml:space="preserve">Умения: </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распознавать задачу и/или проблему в профессиональном и/или социальном контексте;</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анализировать задачу и/или проблему и выделять её составные части;</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определять этапы решения задачи; выявлять и эффективно искать информацию, необходимую для решения задачи и/или проблемы;</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составить план действия; определить необходимые ресурсы;</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владеть актуальными методами работы в профессиональной и смежных сферах;</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реализовать составленный план;</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оценивать результат и последствия своих действий (самостоятельно или с помощью наставника)</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u w:val="single"/>
              </w:rPr>
              <w:t>Знания</w:t>
            </w:r>
            <w:r w:rsidRPr="00821C31">
              <w:rPr>
                <w:rFonts w:ascii="Times New Roman" w:hAnsi="Times New Roman"/>
                <w:sz w:val="24"/>
                <w:szCs w:val="24"/>
              </w:rPr>
              <w:t>:</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актуальный профессиональный и социальный контекст, в котором приходится работать и жить;</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основные источники информации и ресурсы для решения задач и проблем в профессиональном и/или социальном контексте;</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алгоритмы выполнения работ в профессиональной и смежных областях;</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методы работы в профессиональной и смежных сферах;</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структуру плана для решения задач;</w:t>
            </w:r>
          </w:p>
          <w:p w:rsidR="00997324" w:rsidRPr="00821C31" w:rsidRDefault="00997324" w:rsidP="00821C31">
            <w:pPr>
              <w:suppressAutoHyphens/>
              <w:spacing w:after="0" w:line="240" w:lineRule="auto"/>
              <w:jc w:val="both"/>
              <w:rPr>
                <w:rFonts w:ascii="Times New Roman" w:hAnsi="Times New Roman"/>
                <w:color w:val="111115"/>
                <w:sz w:val="24"/>
                <w:szCs w:val="24"/>
                <w:shd w:val="clear" w:color="auto" w:fill="FFFFFF"/>
              </w:rPr>
            </w:pPr>
            <w:r w:rsidRPr="00821C31">
              <w:rPr>
                <w:rFonts w:ascii="Times New Roman" w:hAnsi="Times New Roman"/>
                <w:sz w:val="24"/>
                <w:szCs w:val="24"/>
              </w:rPr>
              <w:t>порядок оценки результатов решения задач профессиональной деятельности</w:t>
            </w:r>
          </w:p>
        </w:tc>
      </w:tr>
      <w:tr w:rsidR="00997324" w:rsidRPr="00FA793E" w:rsidTr="00821C31">
        <w:tc>
          <w:tcPr>
            <w:tcW w:w="1565" w:type="dxa"/>
          </w:tcPr>
          <w:p w:rsidR="00997324" w:rsidRPr="00821C31" w:rsidRDefault="00997324" w:rsidP="00821C31">
            <w:pPr>
              <w:suppressAutoHyphens/>
              <w:spacing w:after="0" w:line="240" w:lineRule="auto"/>
              <w:jc w:val="both"/>
              <w:rPr>
                <w:rFonts w:ascii="Times New Roman" w:hAnsi="Times New Roman"/>
                <w:color w:val="111115"/>
                <w:sz w:val="24"/>
                <w:szCs w:val="24"/>
                <w:shd w:val="clear" w:color="auto" w:fill="FFFFFF"/>
              </w:rPr>
            </w:pPr>
            <w:r w:rsidRPr="00821C31">
              <w:rPr>
                <w:rFonts w:ascii="Times New Roman" w:hAnsi="Times New Roman"/>
                <w:sz w:val="24"/>
                <w:szCs w:val="24"/>
              </w:rPr>
              <w:t>ОК 2.</w:t>
            </w:r>
          </w:p>
        </w:tc>
        <w:tc>
          <w:tcPr>
            <w:tcW w:w="3943" w:type="dxa"/>
          </w:tcPr>
          <w:p w:rsidR="00997324" w:rsidRPr="00821C31" w:rsidRDefault="00997324" w:rsidP="00821C31">
            <w:pPr>
              <w:suppressAutoHyphens/>
              <w:spacing w:after="0" w:line="240" w:lineRule="auto"/>
              <w:jc w:val="both"/>
              <w:rPr>
                <w:rFonts w:ascii="Times New Roman" w:hAnsi="Times New Roman"/>
                <w:color w:val="111115"/>
                <w:sz w:val="24"/>
                <w:szCs w:val="24"/>
                <w:shd w:val="clear" w:color="auto" w:fill="FFFFFF"/>
              </w:rPr>
            </w:pPr>
            <w:r w:rsidRPr="00821C31">
              <w:rPr>
                <w:rFonts w:ascii="Times New Roman" w:hAnsi="Times New Roman"/>
                <w:color w:val="000000"/>
                <w:sz w:val="24"/>
                <w:szCs w:val="24"/>
              </w:rPr>
              <w:t>Осуществлять поиск, анализ и интерпретацию информации, необходимой для выполнения задач профессиональной деятельности</w:t>
            </w:r>
          </w:p>
        </w:tc>
        <w:tc>
          <w:tcPr>
            <w:tcW w:w="5026" w:type="dxa"/>
          </w:tcPr>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u w:val="single"/>
              </w:rPr>
              <w:t>Умения</w:t>
            </w:r>
            <w:r w:rsidRPr="00821C31">
              <w:rPr>
                <w:rFonts w:ascii="Times New Roman" w:hAnsi="Times New Roman"/>
                <w:sz w:val="24"/>
                <w:szCs w:val="24"/>
              </w:rPr>
              <w:t>:</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определять задачи для поиска информации;</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определять необходимые источники информации;</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планировать процесс поиска;</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структурировать получаемую информацию;</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выделять наиболее значимое в перечне информации;</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оценивать практическую значимость результатов поиска;</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оформлять результаты поиска</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u w:val="single"/>
              </w:rPr>
              <w:t>Знания</w:t>
            </w:r>
            <w:r w:rsidRPr="00821C31">
              <w:rPr>
                <w:rFonts w:ascii="Times New Roman" w:hAnsi="Times New Roman"/>
                <w:sz w:val="24"/>
                <w:szCs w:val="24"/>
              </w:rPr>
              <w:t>:</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номенклатура информационных источников применяемых в профессиональной деятельности;</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 xml:space="preserve">приемы структурирования информации; </w:t>
            </w:r>
          </w:p>
          <w:p w:rsidR="00997324" w:rsidRPr="00821C31" w:rsidRDefault="00997324" w:rsidP="00821C31">
            <w:pPr>
              <w:suppressAutoHyphens/>
              <w:spacing w:after="0" w:line="240" w:lineRule="auto"/>
              <w:jc w:val="both"/>
              <w:rPr>
                <w:rFonts w:ascii="Times New Roman" w:hAnsi="Times New Roman"/>
                <w:color w:val="111115"/>
                <w:sz w:val="24"/>
                <w:szCs w:val="24"/>
                <w:shd w:val="clear" w:color="auto" w:fill="FFFFFF"/>
              </w:rPr>
            </w:pPr>
            <w:r w:rsidRPr="00821C31">
              <w:rPr>
                <w:rFonts w:ascii="Times New Roman" w:hAnsi="Times New Roman"/>
                <w:sz w:val="24"/>
                <w:szCs w:val="24"/>
              </w:rPr>
              <w:t>формат оформления результатов поиска информации</w:t>
            </w:r>
          </w:p>
        </w:tc>
      </w:tr>
      <w:tr w:rsidR="00997324" w:rsidRPr="00FA793E" w:rsidTr="00821C31">
        <w:tc>
          <w:tcPr>
            <w:tcW w:w="1565" w:type="dxa"/>
          </w:tcPr>
          <w:p w:rsidR="00997324" w:rsidRPr="00821C31" w:rsidRDefault="00997324" w:rsidP="00821C31">
            <w:pPr>
              <w:suppressAutoHyphens/>
              <w:spacing w:after="0" w:line="240" w:lineRule="auto"/>
              <w:jc w:val="both"/>
              <w:rPr>
                <w:rFonts w:ascii="Times New Roman" w:hAnsi="Times New Roman"/>
                <w:color w:val="111115"/>
                <w:sz w:val="24"/>
                <w:szCs w:val="24"/>
                <w:shd w:val="clear" w:color="auto" w:fill="FFFFFF"/>
              </w:rPr>
            </w:pPr>
            <w:r w:rsidRPr="00821C31">
              <w:rPr>
                <w:rFonts w:ascii="Times New Roman" w:hAnsi="Times New Roman"/>
                <w:sz w:val="24"/>
                <w:szCs w:val="24"/>
              </w:rPr>
              <w:t>ОК 3.</w:t>
            </w:r>
          </w:p>
        </w:tc>
        <w:tc>
          <w:tcPr>
            <w:tcW w:w="3943" w:type="dxa"/>
          </w:tcPr>
          <w:p w:rsidR="00997324" w:rsidRPr="00821C31" w:rsidRDefault="00997324" w:rsidP="00821C31">
            <w:pPr>
              <w:suppressAutoHyphens/>
              <w:spacing w:after="0" w:line="240" w:lineRule="auto"/>
              <w:jc w:val="both"/>
              <w:rPr>
                <w:rFonts w:ascii="Times New Roman" w:hAnsi="Times New Roman"/>
                <w:color w:val="111115"/>
                <w:sz w:val="24"/>
                <w:szCs w:val="24"/>
                <w:shd w:val="clear" w:color="auto" w:fill="FFFFFF"/>
              </w:rPr>
            </w:pPr>
            <w:r w:rsidRPr="00821C31">
              <w:rPr>
                <w:rFonts w:ascii="Times New Roman" w:hAnsi="Times New Roman"/>
                <w:color w:val="000000"/>
                <w:sz w:val="24"/>
                <w:szCs w:val="24"/>
              </w:rPr>
              <w:t>Планировать и реализовывать собственное профессиональное и личностное развитие</w:t>
            </w:r>
          </w:p>
        </w:tc>
        <w:tc>
          <w:tcPr>
            <w:tcW w:w="5026" w:type="dxa"/>
          </w:tcPr>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u w:val="single"/>
              </w:rPr>
              <w:t>Умения</w:t>
            </w:r>
            <w:r w:rsidRPr="00821C31">
              <w:rPr>
                <w:rFonts w:ascii="Times New Roman" w:hAnsi="Times New Roman"/>
                <w:sz w:val="24"/>
                <w:szCs w:val="24"/>
              </w:rPr>
              <w:t>:</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определять актуальность нормативно- правовой документации в профессиональной деятельности;</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применять современную научную профессиональную терминологию;</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определять и выстраивать траектории профессионального развития и самообразования</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u w:val="single"/>
              </w:rPr>
              <w:t>Знания</w:t>
            </w:r>
            <w:r w:rsidRPr="00821C31">
              <w:rPr>
                <w:rFonts w:ascii="Times New Roman" w:hAnsi="Times New Roman"/>
                <w:sz w:val="24"/>
                <w:szCs w:val="24"/>
              </w:rPr>
              <w:t>:</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 xml:space="preserve">содержание актуальной нормативно-правовой документации; </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 xml:space="preserve">современная научная и профессиональная терминология; </w:t>
            </w:r>
          </w:p>
          <w:p w:rsidR="00997324" w:rsidRPr="00821C31" w:rsidRDefault="00997324" w:rsidP="00821C31">
            <w:pPr>
              <w:suppressAutoHyphens/>
              <w:spacing w:after="0" w:line="240" w:lineRule="auto"/>
              <w:jc w:val="both"/>
              <w:rPr>
                <w:rFonts w:ascii="Times New Roman" w:hAnsi="Times New Roman"/>
                <w:color w:val="111115"/>
                <w:sz w:val="24"/>
                <w:szCs w:val="24"/>
                <w:shd w:val="clear" w:color="auto" w:fill="FFFFFF"/>
              </w:rPr>
            </w:pPr>
            <w:r w:rsidRPr="00821C31">
              <w:rPr>
                <w:rFonts w:ascii="Times New Roman" w:hAnsi="Times New Roman"/>
                <w:sz w:val="24"/>
                <w:szCs w:val="24"/>
              </w:rPr>
              <w:t>возможные траектории профессионального развития и самообразования</w:t>
            </w:r>
          </w:p>
        </w:tc>
      </w:tr>
      <w:tr w:rsidR="00997324" w:rsidRPr="00FA793E" w:rsidTr="00821C31">
        <w:tc>
          <w:tcPr>
            <w:tcW w:w="1565" w:type="dxa"/>
          </w:tcPr>
          <w:p w:rsidR="00997324" w:rsidRPr="00821C31" w:rsidRDefault="00997324" w:rsidP="00821C31">
            <w:pPr>
              <w:suppressAutoHyphens/>
              <w:spacing w:after="0" w:line="240" w:lineRule="auto"/>
              <w:jc w:val="both"/>
              <w:rPr>
                <w:rFonts w:ascii="Times New Roman" w:hAnsi="Times New Roman"/>
                <w:color w:val="111115"/>
                <w:sz w:val="24"/>
                <w:szCs w:val="24"/>
                <w:shd w:val="clear" w:color="auto" w:fill="FFFFFF"/>
              </w:rPr>
            </w:pPr>
            <w:r w:rsidRPr="00821C31">
              <w:rPr>
                <w:rFonts w:ascii="Times New Roman" w:hAnsi="Times New Roman"/>
                <w:sz w:val="24"/>
                <w:szCs w:val="24"/>
              </w:rPr>
              <w:t>ОК 4.</w:t>
            </w:r>
          </w:p>
        </w:tc>
        <w:tc>
          <w:tcPr>
            <w:tcW w:w="3943" w:type="dxa"/>
          </w:tcPr>
          <w:p w:rsidR="00997324" w:rsidRPr="00821C31" w:rsidRDefault="00997324" w:rsidP="00821C31">
            <w:pPr>
              <w:suppressAutoHyphens/>
              <w:spacing w:after="0" w:line="240" w:lineRule="auto"/>
              <w:jc w:val="both"/>
              <w:rPr>
                <w:rFonts w:ascii="Times New Roman" w:hAnsi="Times New Roman"/>
                <w:color w:val="111115"/>
                <w:sz w:val="24"/>
                <w:szCs w:val="24"/>
                <w:shd w:val="clear" w:color="auto" w:fill="FFFFFF"/>
              </w:rPr>
            </w:pPr>
            <w:r w:rsidRPr="00821C31">
              <w:rPr>
                <w:rFonts w:ascii="Times New Roman" w:hAnsi="Times New Roman"/>
                <w:color w:val="000000"/>
                <w:sz w:val="24"/>
                <w:szCs w:val="24"/>
              </w:rPr>
              <w:t>Работать в коллективе и команде, эффективно взаимодействовать с коллегами, руководством, клиентами</w:t>
            </w:r>
          </w:p>
        </w:tc>
        <w:tc>
          <w:tcPr>
            <w:tcW w:w="5026" w:type="dxa"/>
          </w:tcPr>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u w:val="single"/>
              </w:rPr>
              <w:t>Умения</w:t>
            </w:r>
            <w:r w:rsidRPr="00821C31">
              <w:rPr>
                <w:rFonts w:ascii="Times New Roman" w:hAnsi="Times New Roman"/>
                <w:sz w:val="24"/>
                <w:szCs w:val="24"/>
              </w:rPr>
              <w:t>:</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организовывать работу коллектива и команды;</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взаимодействовать с коллегами, руководством, клиентами в ходе профессиональной деятельности</w:t>
            </w:r>
          </w:p>
          <w:p w:rsidR="00997324" w:rsidRPr="00821C31" w:rsidRDefault="00997324" w:rsidP="00821C31">
            <w:pPr>
              <w:suppressAutoHyphens/>
              <w:spacing w:after="0" w:line="240" w:lineRule="auto"/>
              <w:jc w:val="both"/>
              <w:rPr>
                <w:rFonts w:ascii="Times New Roman" w:hAnsi="Times New Roman"/>
                <w:sz w:val="24"/>
                <w:szCs w:val="24"/>
                <w:u w:val="single"/>
              </w:rPr>
            </w:pPr>
            <w:r w:rsidRPr="00821C31">
              <w:rPr>
                <w:rFonts w:ascii="Times New Roman" w:hAnsi="Times New Roman"/>
                <w:sz w:val="24"/>
                <w:szCs w:val="24"/>
                <w:u w:val="single"/>
              </w:rPr>
              <w:t>Знания:</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 xml:space="preserve">психологические основы деятельности коллектива, психологические особенности личности; </w:t>
            </w:r>
          </w:p>
          <w:p w:rsidR="00997324" w:rsidRPr="00821C31" w:rsidRDefault="00997324" w:rsidP="00821C31">
            <w:pPr>
              <w:suppressAutoHyphens/>
              <w:spacing w:after="0" w:line="240" w:lineRule="auto"/>
              <w:jc w:val="both"/>
              <w:rPr>
                <w:rFonts w:ascii="Times New Roman" w:hAnsi="Times New Roman"/>
                <w:color w:val="111115"/>
                <w:sz w:val="24"/>
                <w:szCs w:val="24"/>
                <w:shd w:val="clear" w:color="auto" w:fill="FFFFFF"/>
              </w:rPr>
            </w:pPr>
            <w:r w:rsidRPr="00821C31">
              <w:rPr>
                <w:rFonts w:ascii="Times New Roman" w:hAnsi="Times New Roman"/>
                <w:sz w:val="24"/>
                <w:szCs w:val="24"/>
              </w:rPr>
              <w:t>основы проектной деятельности</w:t>
            </w:r>
          </w:p>
        </w:tc>
      </w:tr>
      <w:tr w:rsidR="00997324" w:rsidRPr="00FA793E" w:rsidTr="00821C31">
        <w:tc>
          <w:tcPr>
            <w:tcW w:w="1565" w:type="dxa"/>
          </w:tcPr>
          <w:p w:rsidR="00997324" w:rsidRPr="00821C31" w:rsidRDefault="00997324" w:rsidP="00821C31">
            <w:pPr>
              <w:suppressAutoHyphens/>
              <w:spacing w:after="0" w:line="240" w:lineRule="auto"/>
              <w:jc w:val="both"/>
              <w:rPr>
                <w:rFonts w:ascii="Times New Roman" w:hAnsi="Times New Roman"/>
                <w:color w:val="111115"/>
                <w:sz w:val="24"/>
                <w:szCs w:val="24"/>
                <w:shd w:val="clear" w:color="auto" w:fill="FFFFFF"/>
              </w:rPr>
            </w:pPr>
            <w:r w:rsidRPr="00821C31">
              <w:rPr>
                <w:rFonts w:ascii="Times New Roman" w:hAnsi="Times New Roman"/>
                <w:sz w:val="24"/>
                <w:szCs w:val="24"/>
              </w:rPr>
              <w:t>ОК 5.</w:t>
            </w:r>
          </w:p>
        </w:tc>
        <w:tc>
          <w:tcPr>
            <w:tcW w:w="3943" w:type="dxa"/>
          </w:tcPr>
          <w:p w:rsidR="00997324" w:rsidRPr="00821C31" w:rsidRDefault="00997324" w:rsidP="00821C31">
            <w:pPr>
              <w:suppressAutoHyphens/>
              <w:spacing w:after="0" w:line="240" w:lineRule="auto"/>
              <w:jc w:val="both"/>
              <w:rPr>
                <w:rFonts w:ascii="Times New Roman" w:hAnsi="Times New Roman"/>
                <w:color w:val="111115"/>
                <w:sz w:val="24"/>
                <w:szCs w:val="24"/>
                <w:shd w:val="clear" w:color="auto" w:fill="FFFFFF"/>
              </w:rPr>
            </w:pPr>
            <w:r w:rsidRPr="00821C31">
              <w:rPr>
                <w:rFonts w:ascii="Times New Roman" w:hAnsi="Times New Roman"/>
                <w:color w:val="000000"/>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026" w:type="dxa"/>
          </w:tcPr>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u w:val="single"/>
              </w:rPr>
              <w:t>Умения</w:t>
            </w:r>
            <w:r w:rsidRPr="00821C31">
              <w:rPr>
                <w:rFonts w:ascii="Times New Roman" w:hAnsi="Times New Roman"/>
                <w:sz w:val="24"/>
                <w:szCs w:val="24"/>
              </w:rPr>
              <w:t>:</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u w:val="single"/>
              </w:rPr>
              <w:t>Знания</w:t>
            </w:r>
            <w:r w:rsidRPr="00821C31">
              <w:rPr>
                <w:rFonts w:ascii="Times New Roman" w:hAnsi="Times New Roman"/>
                <w:sz w:val="24"/>
                <w:szCs w:val="24"/>
              </w:rPr>
              <w:t>:</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особенности социального и культурного контекста;</w:t>
            </w:r>
          </w:p>
          <w:p w:rsidR="00997324" w:rsidRPr="00821C31" w:rsidRDefault="00997324" w:rsidP="00821C31">
            <w:pPr>
              <w:suppressAutoHyphens/>
              <w:spacing w:after="0" w:line="240" w:lineRule="auto"/>
              <w:jc w:val="both"/>
              <w:rPr>
                <w:rFonts w:ascii="Times New Roman" w:hAnsi="Times New Roman"/>
                <w:color w:val="111115"/>
                <w:sz w:val="24"/>
                <w:szCs w:val="24"/>
                <w:shd w:val="clear" w:color="auto" w:fill="FFFFFF"/>
              </w:rPr>
            </w:pPr>
            <w:r w:rsidRPr="00821C31">
              <w:rPr>
                <w:rFonts w:ascii="Times New Roman" w:hAnsi="Times New Roman"/>
                <w:sz w:val="24"/>
                <w:szCs w:val="24"/>
              </w:rPr>
              <w:t>правила оформления документов и построения устных сообщений</w:t>
            </w:r>
          </w:p>
        </w:tc>
      </w:tr>
      <w:tr w:rsidR="00997324" w:rsidRPr="00FA793E" w:rsidTr="00821C31">
        <w:tc>
          <w:tcPr>
            <w:tcW w:w="1565" w:type="dxa"/>
          </w:tcPr>
          <w:p w:rsidR="00997324" w:rsidRPr="00821C31" w:rsidRDefault="00997324" w:rsidP="00821C31">
            <w:pPr>
              <w:suppressAutoHyphens/>
              <w:spacing w:after="0" w:line="240" w:lineRule="auto"/>
              <w:jc w:val="both"/>
              <w:rPr>
                <w:rFonts w:ascii="Times New Roman" w:hAnsi="Times New Roman"/>
                <w:color w:val="111115"/>
                <w:sz w:val="24"/>
                <w:szCs w:val="24"/>
                <w:shd w:val="clear" w:color="auto" w:fill="FFFFFF"/>
              </w:rPr>
            </w:pPr>
            <w:r w:rsidRPr="00821C31">
              <w:rPr>
                <w:rFonts w:ascii="Times New Roman" w:hAnsi="Times New Roman"/>
                <w:color w:val="111115"/>
                <w:sz w:val="24"/>
                <w:szCs w:val="24"/>
                <w:shd w:val="clear" w:color="auto" w:fill="FFFFFF"/>
              </w:rPr>
              <w:t>ОК 8.</w:t>
            </w:r>
          </w:p>
        </w:tc>
        <w:tc>
          <w:tcPr>
            <w:tcW w:w="3943" w:type="dxa"/>
          </w:tcPr>
          <w:p w:rsidR="00997324" w:rsidRPr="00821C31" w:rsidRDefault="00997324" w:rsidP="00821C31">
            <w:pPr>
              <w:suppressAutoHyphens/>
              <w:spacing w:after="0" w:line="240" w:lineRule="auto"/>
              <w:jc w:val="both"/>
              <w:rPr>
                <w:rFonts w:ascii="Times New Roman" w:hAnsi="Times New Roman"/>
                <w:color w:val="111115"/>
                <w:sz w:val="24"/>
                <w:szCs w:val="24"/>
                <w:shd w:val="clear" w:color="auto" w:fill="FFFFFF"/>
              </w:rPr>
            </w:pPr>
            <w:r w:rsidRPr="00821C31">
              <w:rPr>
                <w:rFonts w:ascii="Times New Roman" w:hAnsi="Times New Roman"/>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w:t>
            </w:r>
          </w:p>
        </w:tc>
        <w:tc>
          <w:tcPr>
            <w:tcW w:w="5026" w:type="dxa"/>
          </w:tcPr>
          <w:p w:rsidR="00997324" w:rsidRPr="00821C31" w:rsidRDefault="00997324" w:rsidP="00821C31">
            <w:pPr>
              <w:suppressAutoHyphens/>
              <w:spacing w:after="0" w:line="240" w:lineRule="auto"/>
              <w:jc w:val="both"/>
              <w:rPr>
                <w:rFonts w:ascii="Times New Roman" w:hAnsi="Times New Roman"/>
                <w:sz w:val="24"/>
                <w:szCs w:val="24"/>
                <w:u w:val="single"/>
              </w:rPr>
            </w:pPr>
            <w:r w:rsidRPr="00821C31">
              <w:rPr>
                <w:rFonts w:ascii="Times New Roman" w:hAnsi="Times New Roman"/>
                <w:sz w:val="24"/>
                <w:szCs w:val="24"/>
                <w:u w:val="single"/>
              </w:rPr>
              <w:t>Умения:</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описывать значимость своей специальности для развития экономики и среды жизнедеятельности граждан российского государства;</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проявлять и отстаивать базовые общечеловеческие, культурные и национальные ценности российского государства в современном сообществе</w:t>
            </w:r>
          </w:p>
          <w:p w:rsidR="00997324" w:rsidRPr="00821C31" w:rsidRDefault="00997324" w:rsidP="00821C31">
            <w:pPr>
              <w:suppressAutoHyphens/>
              <w:spacing w:after="0" w:line="240" w:lineRule="auto"/>
              <w:jc w:val="both"/>
              <w:rPr>
                <w:rFonts w:ascii="Times New Roman" w:hAnsi="Times New Roman"/>
                <w:sz w:val="24"/>
                <w:szCs w:val="24"/>
                <w:u w:val="single"/>
              </w:rPr>
            </w:pPr>
            <w:r w:rsidRPr="00821C31">
              <w:rPr>
                <w:rFonts w:ascii="Times New Roman" w:hAnsi="Times New Roman"/>
                <w:sz w:val="24"/>
                <w:szCs w:val="24"/>
                <w:u w:val="single"/>
              </w:rPr>
              <w:t>Знания:</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сущность гражданско-патриотической позиции, общечеловеческих ценностей;</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значимость профессиональной деятельности по специальности для развития экономики и среды жизнедеятельности граждан российского государства;</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основы нравственности и морали демократического общества;</w:t>
            </w:r>
          </w:p>
          <w:p w:rsidR="00997324" w:rsidRPr="00821C31" w:rsidRDefault="00997324" w:rsidP="00821C31">
            <w:pPr>
              <w:suppressAutoHyphens/>
              <w:spacing w:after="0" w:line="240" w:lineRule="auto"/>
              <w:jc w:val="both"/>
              <w:rPr>
                <w:rFonts w:ascii="Times New Roman" w:hAnsi="Times New Roman"/>
                <w:color w:val="111115"/>
                <w:sz w:val="24"/>
                <w:szCs w:val="24"/>
                <w:shd w:val="clear" w:color="auto" w:fill="FFFFFF"/>
              </w:rPr>
            </w:pPr>
            <w:r w:rsidRPr="00821C31">
              <w:rPr>
                <w:rFonts w:ascii="Times New Roman" w:hAnsi="Times New Roman"/>
                <w:sz w:val="24"/>
                <w:szCs w:val="24"/>
              </w:rPr>
              <w:t>основные компоненты активной гражданско-патриотической позиции основы культурных, национальных традиций народов российского государства</w:t>
            </w:r>
          </w:p>
        </w:tc>
      </w:tr>
      <w:tr w:rsidR="00997324" w:rsidRPr="00FA793E" w:rsidTr="00821C31">
        <w:tc>
          <w:tcPr>
            <w:tcW w:w="1565" w:type="dxa"/>
          </w:tcPr>
          <w:p w:rsidR="00997324" w:rsidRPr="00821C31" w:rsidRDefault="00997324" w:rsidP="00821C31">
            <w:pPr>
              <w:suppressAutoHyphens/>
              <w:spacing w:after="0" w:line="240" w:lineRule="auto"/>
              <w:jc w:val="both"/>
              <w:rPr>
                <w:rFonts w:ascii="Times New Roman" w:hAnsi="Times New Roman"/>
                <w:color w:val="111115"/>
                <w:sz w:val="24"/>
                <w:szCs w:val="24"/>
                <w:shd w:val="clear" w:color="auto" w:fill="FFFFFF"/>
              </w:rPr>
            </w:pPr>
            <w:r w:rsidRPr="00821C31">
              <w:rPr>
                <w:rFonts w:ascii="Times New Roman" w:hAnsi="Times New Roman"/>
                <w:sz w:val="24"/>
                <w:szCs w:val="24"/>
              </w:rPr>
              <w:t>ОК 7.</w:t>
            </w:r>
          </w:p>
        </w:tc>
        <w:tc>
          <w:tcPr>
            <w:tcW w:w="3943" w:type="dxa"/>
          </w:tcPr>
          <w:p w:rsidR="00997324" w:rsidRPr="00821C31" w:rsidRDefault="00997324" w:rsidP="00821C31">
            <w:pPr>
              <w:suppressAutoHyphens/>
              <w:spacing w:after="0" w:line="240" w:lineRule="auto"/>
              <w:jc w:val="both"/>
              <w:rPr>
                <w:rFonts w:ascii="Times New Roman" w:hAnsi="Times New Roman"/>
                <w:color w:val="111115"/>
                <w:sz w:val="24"/>
                <w:szCs w:val="24"/>
                <w:shd w:val="clear" w:color="auto" w:fill="FFFFFF"/>
              </w:rPr>
            </w:pPr>
            <w:r w:rsidRPr="00821C31">
              <w:rPr>
                <w:rFonts w:ascii="Times New Roman" w:hAnsi="Times New Roman"/>
                <w:color w:val="000000"/>
                <w:sz w:val="24"/>
                <w:szCs w:val="24"/>
              </w:rPr>
              <w:t>Содействовать сохранению окружающей среды, ресурсосбережению, эффективно действовать в чрезвычайных ситуациях</w:t>
            </w:r>
          </w:p>
        </w:tc>
        <w:tc>
          <w:tcPr>
            <w:tcW w:w="5026" w:type="dxa"/>
          </w:tcPr>
          <w:p w:rsidR="00997324" w:rsidRPr="00821C31" w:rsidRDefault="00997324" w:rsidP="00821C31">
            <w:pPr>
              <w:suppressAutoHyphens/>
              <w:spacing w:after="0" w:line="240" w:lineRule="auto"/>
              <w:jc w:val="both"/>
              <w:rPr>
                <w:rFonts w:ascii="Times New Roman" w:hAnsi="Times New Roman"/>
                <w:sz w:val="24"/>
                <w:szCs w:val="24"/>
                <w:u w:val="single"/>
              </w:rPr>
            </w:pPr>
            <w:r w:rsidRPr="00821C31">
              <w:rPr>
                <w:rFonts w:ascii="Times New Roman" w:hAnsi="Times New Roman"/>
                <w:sz w:val="24"/>
                <w:szCs w:val="24"/>
                <w:u w:val="single"/>
              </w:rPr>
              <w:t>Умения:</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соблюдать нормы экологической безопасности; определять направления ресурсосбережения в рамках профессиональной деятельности по специальности при выполнении строительно-монтажных работ, в том числе отделочных работ, текущего ремонта и реконструкции строительных объектов,</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оценить чрезвычайную ситуацию, составить алгоритм действий и определять необходимые ресурсы для её устранения;</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использовать энергосберегающие и ресурсосберегающие технологии в профессиональной деятельности по специальности при выполнении строительно-монтажных работ, в том числе отделочных работ, текущего ремонта и реконструкции строительных объектов</w:t>
            </w:r>
          </w:p>
          <w:p w:rsidR="00997324" w:rsidRPr="00821C31" w:rsidRDefault="00997324" w:rsidP="00821C31">
            <w:pPr>
              <w:suppressAutoHyphens/>
              <w:spacing w:after="0" w:line="240" w:lineRule="auto"/>
              <w:jc w:val="both"/>
              <w:rPr>
                <w:rFonts w:ascii="Times New Roman" w:hAnsi="Times New Roman"/>
                <w:sz w:val="24"/>
                <w:szCs w:val="24"/>
                <w:u w:val="single"/>
              </w:rPr>
            </w:pPr>
            <w:r w:rsidRPr="00821C31">
              <w:rPr>
                <w:rFonts w:ascii="Times New Roman" w:hAnsi="Times New Roman"/>
                <w:sz w:val="24"/>
                <w:szCs w:val="24"/>
                <w:u w:val="single"/>
              </w:rPr>
              <w:t>Знания:</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правила экологической безопасности при ведении профессиональной деятельности; основные ресурсы, задействованные в профессиональной деятельности;</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 xml:space="preserve">пути обеспечения ресурсосбережения; </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основные виды чрезвычайных событий природного и техногенного происхождения, опасные явления, порождаемые их действием;</w:t>
            </w:r>
          </w:p>
          <w:p w:rsidR="00997324" w:rsidRPr="00821C31" w:rsidRDefault="00997324" w:rsidP="00821C31">
            <w:pPr>
              <w:suppressAutoHyphens/>
              <w:spacing w:after="0" w:line="240" w:lineRule="auto"/>
              <w:jc w:val="both"/>
              <w:rPr>
                <w:rFonts w:ascii="Times New Roman" w:hAnsi="Times New Roman"/>
                <w:color w:val="111115"/>
                <w:sz w:val="24"/>
                <w:szCs w:val="24"/>
                <w:shd w:val="clear" w:color="auto" w:fill="FFFFFF"/>
              </w:rPr>
            </w:pPr>
            <w:r w:rsidRPr="00821C31">
              <w:rPr>
                <w:rFonts w:ascii="Times New Roman" w:hAnsi="Times New Roman"/>
                <w:sz w:val="24"/>
                <w:szCs w:val="24"/>
              </w:rPr>
              <w:t>технологии по повышению энергоэффективности зданий, сооружений и инженерных систем</w:t>
            </w:r>
          </w:p>
        </w:tc>
      </w:tr>
      <w:tr w:rsidR="00997324" w:rsidRPr="00FA793E" w:rsidTr="00821C31">
        <w:tc>
          <w:tcPr>
            <w:tcW w:w="1565" w:type="dxa"/>
          </w:tcPr>
          <w:p w:rsidR="00997324" w:rsidRPr="00821C31" w:rsidRDefault="00997324" w:rsidP="00821C31">
            <w:pPr>
              <w:suppressAutoHyphens/>
              <w:spacing w:after="0" w:line="240" w:lineRule="auto"/>
              <w:jc w:val="both"/>
              <w:rPr>
                <w:rFonts w:ascii="Times New Roman" w:hAnsi="Times New Roman"/>
                <w:color w:val="111115"/>
                <w:sz w:val="24"/>
                <w:szCs w:val="24"/>
                <w:shd w:val="clear" w:color="auto" w:fill="FFFFFF"/>
              </w:rPr>
            </w:pPr>
            <w:r w:rsidRPr="00821C31">
              <w:rPr>
                <w:rFonts w:ascii="Times New Roman" w:hAnsi="Times New Roman"/>
                <w:sz w:val="24"/>
                <w:szCs w:val="24"/>
              </w:rPr>
              <w:t>ОК 8.</w:t>
            </w:r>
          </w:p>
        </w:tc>
        <w:tc>
          <w:tcPr>
            <w:tcW w:w="3943" w:type="dxa"/>
          </w:tcPr>
          <w:p w:rsidR="00997324" w:rsidRPr="00821C31" w:rsidRDefault="00997324" w:rsidP="00821C31">
            <w:pPr>
              <w:suppressAutoHyphens/>
              <w:spacing w:after="0" w:line="240" w:lineRule="auto"/>
              <w:jc w:val="both"/>
              <w:rPr>
                <w:rFonts w:ascii="Times New Roman" w:hAnsi="Times New Roman"/>
                <w:color w:val="111115"/>
                <w:sz w:val="24"/>
                <w:szCs w:val="24"/>
                <w:shd w:val="clear" w:color="auto" w:fill="FFFFFF"/>
              </w:rPr>
            </w:pPr>
            <w:r w:rsidRPr="00821C31">
              <w:rPr>
                <w:rFonts w:ascii="Times New Roman" w:hAnsi="Times New Roman"/>
                <w:color w:val="000000"/>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5026" w:type="dxa"/>
          </w:tcPr>
          <w:p w:rsidR="00997324" w:rsidRPr="00821C31" w:rsidRDefault="00997324" w:rsidP="00821C31">
            <w:pPr>
              <w:suppressAutoHyphens/>
              <w:spacing w:after="0" w:line="240" w:lineRule="auto"/>
              <w:jc w:val="both"/>
              <w:rPr>
                <w:rFonts w:ascii="Times New Roman" w:hAnsi="Times New Roman"/>
                <w:sz w:val="24"/>
                <w:szCs w:val="24"/>
                <w:u w:val="single"/>
              </w:rPr>
            </w:pPr>
            <w:r w:rsidRPr="00821C31">
              <w:rPr>
                <w:rFonts w:ascii="Times New Roman" w:hAnsi="Times New Roman"/>
                <w:sz w:val="24"/>
                <w:szCs w:val="24"/>
                <w:u w:val="single"/>
              </w:rPr>
              <w:t>Умения:</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использовать физкультурно-оздоровительную деятельность для укрепления здоровья, достижения жизненных и профессиональных целей;</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применять рациональные приемы двигательных функций в профессиональной деятельности;</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пользоваться средствами профилактики перенапряжения характерными для данной специальности при выполнении строительно-монтажных работ, в том числе отделочных работ, ремонтных работ и работ по реконструкции и эксплуатации строительных объектов</w:t>
            </w:r>
          </w:p>
          <w:p w:rsidR="00997324" w:rsidRPr="00821C31" w:rsidRDefault="00997324" w:rsidP="00821C31">
            <w:pPr>
              <w:suppressAutoHyphens/>
              <w:spacing w:after="0" w:line="240" w:lineRule="auto"/>
              <w:jc w:val="both"/>
              <w:rPr>
                <w:rFonts w:ascii="Times New Roman" w:hAnsi="Times New Roman"/>
                <w:sz w:val="24"/>
                <w:szCs w:val="24"/>
                <w:u w:val="single"/>
              </w:rPr>
            </w:pPr>
            <w:r w:rsidRPr="00821C31">
              <w:rPr>
                <w:rFonts w:ascii="Times New Roman" w:hAnsi="Times New Roman"/>
                <w:sz w:val="24"/>
                <w:szCs w:val="24"/>
                <w:u w:val="single"/>
              </w:rPr>
              <w:t xml:space="preserve">Знания: </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роль физической культуры в общекультурном, профессиональном и социальном развитии человека;</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 xml:space="preserve">основы здорового образа жизни; </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 xml:space="preserve">условия профессиональной деятельности и зоны риска физического здоровья для специальности при выполнении строительно-монтажных работ, в том числе отделочных работ, ремонтных работ и работ по реконструкции и эксплуатации строительных объектов; </w:t>
            </w:r>
          </w:p>
          <w:p w:rsidR="00997324" w:rsidRPr="00821C31" w:rsidRDefault="00997324" w:rsidP="00821C31">
            <w:pPr>
              <w:suppressAutoHyphens/>
              <w:spacing w:after="0" w:line="240" w:lineRule="auto"/>
              <w:jc w:val="both"/>
              <w:rPr>
                <w:rFonts w:ascii="Times New Roman" w:hAnsi="Times New Roman"/>
                <w:color w:val="111115"/>
                <w:sz w:val="24"/>
                <w:szCs w:val="24"/>
                <w:shd w:val="clear" w:color="auto" w:fill="FFFFFF"/>
              </w:rPr>
            </w:pPr>
            <w:r w:rsidRPr="00821C31">
              <w:rPr>
                <w:rFonts w:ascii="Times New Roman" w:hAnsi="Times New Roman"/>
                <w:sz w:val="24"/>
                <w:szCs w:val="24"/>
              </w:rPr>
              <w:t>средства профилактики перенапряжения</w:t>
            </w:r>
          </w:p>
        </w:tc>
      </w:tr>
      <w:tr w:rsidR="00997324" w:rsidRPr="00FA793E" w:rsidTr="00821C31">
        <w:tc>
          <w:tcPr>
            <w:tcW w:w="1565" w:type="dxa"/>
          </w:tcPr>
          <w:p w:rsidR="00997324" w:rsidRPr="00821C31" w:rsidRDefault="00997324" w:rsidP="00821C31">
            <w:pPr>
              <w:suppressAutoHyphens/>
              <w:spacing w:after="0" w:line="240" w:lineRule="auto"/>
              <w:jc w:val="both"/>
              <w:rPr>
                <w:rFonts w:ascii="Times New Roman" w:hAnsi="Times New Roman"/>
                <w:color w:val="111115"/>
                <w:sz w:val="24"/>
                <w:szCs w:val="24"/>
                <w:shd w:val="clear" w:color="auto" w:fill="FFFFFF"/>
              </w:rPr>
            </w:pPr>
            <w:r w:rsidRPr="00821C31">
              <w:rPr>
                <w:rFonts w:ascii="Times New Roman" w:hAnsi="Times New Roman"/>
                <w:sz w:val="24"/>
                <w:szCs w:val="24"/>
              </w:rPr>
              <w:t>ОК 9.</w:t>
            </w:r>
          </w:p>
        </w:tc>
        <w:tc>
          <w:tcPr>
            <w:tcW w:w="3943" w:type="dxa"/>
          </w:tcPr>
          <w:p w:rsidR="00997324" w:rsidRPr="00821C31" w:rsidRDefault="00997324" w:rsidP="00821C31">
            <w:pPr>
              <w:suppressAutoHyphens/>
              <w:spacing w:after="0" w:line="240" w:lineRule="auto"/>
              <w:jc w:val="both"/>
              <w:rPr>
                <w:rFonts w:ascii="Times New Roman" w:hAnsi="Times New Roman"/>
                <w:color w:val="111115"/>
                <w:sz w:val="24"/>
                <w:szCs w:val="24"/>
                <w:shd w:val="clear" w:color="auto" w:fill="FFFFFF"/>
              </w:rPr>
            </w:pPr>
            <w:r w:rsidRPr="00821C31">
              <w:rPr>
                <w:rFonts w:ascii="Times New Roman" w:hAnsi="Times New Roman"/>
                <w:color w:val="000000"/>
                <w:sz w:val="24"/>
                <w:szCs w:val="24"/>
              </w:rPr>
              <w:t>Использовать информационные технологии в профессиональной деятельности</w:t>
            </w:r>
          </w:p>
        </w:tc>
        <w:tc>
          <w:tcPr>
            <w:tcW w:w="5026" w:type="dxa"/>
          </w:tcPr>
          <w:p w:rsidR="00997324" w:rsidRPr="00821C31" w:rsidRDefault="00997324" w:rsidP="00821C31">
            <w:pPr>
              <w:suppressAutoHyphens/>
              <w:spacing w:after="0" w:line="240" w:lineRule="auto"/>
              <w:jc w:val="both"/>
              <w:rPr>
                <w:rFonts w:ascii="Times New Roman" w:hAnsi="Times New Roman"/>
                <w:sz w:val="24"/>
                <w:szCs w:val="24"/>
                <w:u w:val="single"/>
              </w:rPr>
            </w:pPr>
            <w:r w:rsidRPr="00821C31">
              <w:rPr>
                <w:rFonts w:ascii="Times New Roman" w:hAnsi="Times New Roman"/>
                <w:sz w:val="24"/>
                <w:szCs w:val="24"/>
                <w:u w:val="single"/>
              </w:rPr>
              <w:t xml:space="preserve">Умения: </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применять средства информационных технологий для решения профессиональных задач;</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использовать современное программное обеспечение</w:t>
            </w:r>
          </w:p>
          <w:p w:rsidR="00997324" w:rsidRPr="00821C31" w:rsidRDefault="00997324" w:rsidP="00821C31">
            <w:pPr>
              <w:suppressAutoHyphens/>
              <w:spacing w:after="0" w:line="240" w:lineRule="auto"/>
              <w:jc w:val="both"/>
              <w:rPr>
                <w:rFonts w:ascii="Times New Roman" w:hAnsi="Times New Roman"/>
                <w:sz w:val="24"/>
                <w:szCs w:val="24"/>
                <w:u w:val="single"/>
              </w:rPr>
            </w:pPr>
            <w:r w:rsidRPr="00821C31">
              <w:rPr>
                <w:rFonts w:ascii="Times New Roman" w:hAnsi="Times New Roman"/>
                <w:sz w:val="24"/>
                <w:szCs w:val="24"/>
                <w:u w:val="single"/>
              </w:rPr>
              <w:t xml:space="preserve">Знания: </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 xml:space="preserve">современные средства и устройства информатизации; </w:t>
            </w:r>
          </w:p>
          <w:p w:rsidR="00997324" w:rsidRPr="00821C31" w:rsidRDefault="00997324" w:rsidP="00821C31">
            <w:pPr>
              <w:suppressAutoHyphens/>
              <w:spacing w:after="0" w:line="240" w:lineRule="auto"/>
              <w:jc w:val="both"/>
              <w:rPr>
                <w:rFonts w:ascii="Times New Roman" w:hAnsi="Times New Roman"/>
                <w:color w:val="111115"/>
                <w:sz w:val="24"/>
                <w:szCs w:val="24"/>
                <w:shd w:val="clear" w:color="auto" w:fill="FFFFFF"/>
              </w:rPr>
            </w:pPr>
            <w:r w:rsidRPr="00821C31">
              <w:rPr>
                <w:rFonts w:ascii="Times New Roman" w:hAnsi="Times New Roman"/>
                <w:sz w:val="24"/>
                <w:szCs w:val="24"/>
              </w:rPr>
              <w:t>порядок их применения и программное обеспечение в профессиональной деятельности</w:t>
            </w:r>
          </w:p>
        </w:tc>
      </w:tr>
      <w:tr w:rsidR="00997324" w:rsidRPr="00FA793E" w:rsidTr="00821C31">
        <w:tc>
          <w:tcPr>
            <w:tcW w:w="1565" w:type="dxa"/>
          </w:tcPr>
          <w:p w:rsidR="00997324" w:rsidRPr="00821C31" w:rsidRDefault="00997324" w:rsidP="00821C31">
            <w:pPr>
              <w:suppressAutoHyphens/>
              <w:spacing w:after="0" w:line="240" w:lineRule="auto"/>
              <w:jc w:val="both"/>
              <w:rPr>
                <w:rFonts w:ascii="Times New Roman" w:hAnsi="Times New Roman"/>
                <w:color w:val="111115"/>
                <w:sz w:val="24"/>
                <w:szCs w:val="24"/>
                <w:shd w:val="clear" w:color="auto" w:fill="FFFFFF"/>
              </w:rPr>
            </w:pPr>
            <w:r w:rsidRPr="00821C31">
              <w:rPr>
                <w:rFonts w:ascii="Times New Roman" w:hAnsi="Times New Roman"/>
                <w:sz w:val="24"/>
                <w:szCs w:val="24"/>
              </w:rPr>
              <w:t>ОК 10.</w:t>
            </w:r>
          </w:p>
        </w:tc>
        <w:tc>
          <w:tcPr>
            <w:tcW w:w="3943" w:type="dxa"/>
          </w:tcPr>
          <w:p w:rsidR="00997324" w:rsidRPr="00821C31" w:rsidRDefault="00997324" w:rsidP="00821C31">
            <w:pPr>
              <w:suppressAutoHyphens/>
              <w:spacing w:after="0" w:line="240" w:lineRule="auto"/>
              <w:jc w:val="both"/>
              <w:rPr>
                <w:rFonts w:ascii="Times New Roman" w:hAnsi="Times New Roman"/>
                <w:color w:val="111115"/>
                <w:sz w:val="24"/>
                <w:szCs w:val="24"/>
                <w:shd w:val="clear" w:color="auto" w:fill="FFFFFF"/>
              </w:rPr>
            </w:pPr>
            <w:r w:rsidRPr="00821C31">
              <w:rPr>
                <w:rFonts w:ascii="Times New Roman" w:hAnsi="Times New Roman"/>
                <w:color w:val="000000"/>
                <w:sz w:val="24"/>
                <w:szCs w:val="24"/>
              </w:rPr>
              <w:t>Пользоваться профессиональной документацией на государственном и иностранном языках</w:t>
            </w:r>
          </w:p>
        </w:tc>
        <w:tc>
          <w:tcPr>
            <w:tcW w:w="5026" w:type="dxa"/>
          </w:tcPr>
          <w:p w:rsidR="00997324" w:rsidRPr="00821C31" w:rsidRDefault="00997324" w:rsidP="00821C31">
            <w:pPr>
              <w:suppressAutoHyphens/>
              <w:spacing w:after="0" w:line="240" w:lineRule="auto"/>
              <w:jc w:val="both"/>
              <w:rPr>
                <w:rFonts w:ascii="Times New Roman" w:hAnsi="Times New Roman"/>
                <w:sz w:val="24"/>
                <w:szCs w:val="24"/>
                <w:u w:val="single"/>
              </w:rPr>
            </w:pPr>
            <w:r w:rsidRPr="00821C31">
              <w:rPr>
                <w:rFonts w:ascii="Times New Roman" w:hAnsi="Times New Roman"/>
                <w:sz w:val="24"/>
                <w:szCs w:val="24"/>
                <w:u w:val="single"/>
              </w:rPr>
              <w:t xml:space="preserve">Умения: </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 xml:space="preserve">участвовать в диалогах на знакомые общие и профессиональные темы; </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 xml:space="preserve">строить простые высказывания о себе и о своей профессиональной деятельности; </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 xml:space="preserve">кратко обосновывать и объяснить свои действия (текущие и планируемые); </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писать простые связные сообщения на знакомые или интересующие профессиональные темы</w:t>
            </w:r>
          </w:p>
          <w:p w:rsidR="00997324" w:rsidRPr="00821C31" w:rsidRDefault="00997324" w:rsidP="00821C31">
            <w:pPr>
              <w:suppressAutoHyphens/>
              <w:spacing w:after="0" w:line="240" w:lineRule="auto"/>
              <w:jc w:val="both"/>
              <w:rPr>
                <w:rFonts w:ascii="Times New Roman" w:hAnsi="Times New Roman"/>
                <w:sz w:val="24"/>
                <w:szCs w:val="24"/>
                <w:u w:val="single"/>
              </w:rPr>
            </w:pPr>
            <w:r w:rsidRPr="00821C31">
              <w:rPr>
                <w:rFonts w:ascii="Times New Roman" w:hAnsi="Times New Roman"/>
                <w:sz w:val="24"/>
                <w:szCs w:val="24"/>
                <w:u w:val="single"/>
              </w:rPr>
              <w:t xml:space="preserve">Знания: </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правила построения простых и сложных предложений на профессиональные темы;</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 xml:space="preserve">основные общеупотребительные глаголы (бытовая и профессиональная лексика); </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 xml:space="preserve">лексический минимум, относящийся к описанию предметов, средств и процессов профессиональной деятельности; </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 xml:space="preserve">особенности произношения; </w:t>
            </w:r>
          </w:p>
          <w:p w:rsidR="00997324" w:rsidRPr="00821C31" w:rsidRDefault="00997324" w:rsidP="00821C31">
            <w:pPr>
              <w:suppressAutoHyphens/>
              <w:spacing w:after="0" w:line="240" w:lineRule="auto"/>
              <w:jc w:val="both"/>
              <w:rPr>
                <w:rFonts w:ascii="Times New Roman" w:hAnsi="Times New Roman"/>
                <w:color w:val="111115"/>
                <w:sz w:val="24"/>
                <w:szCs w:val="24"/>
                <w:shd w:val="clear" w:color="auto" w:fill="FFFFFF"/>
              </w:rPr>
            </w:pPr>
            <w:r w:rsidRPr="00821C31">
              <w:rPr>
                <w:rFonts w:ascii="Times New Roman" w:hAnsi="Times New Roman"/>
                <w:sz w:val="24"/>
                <w:szCs w:val="24"/>
              </w:rPr>
              <w:t>правила чтения текстов профессиональной направленности</w:t>
            </w:r>
          </w:p>
        </w:tc>
      </w:tr>
      <w:tr w:rsidR="00997324" w:rsidRPr="00FA793E" w:rsidTr="00821C31">
        <w:tc>
          <w:tcPr>
            <w:tcW w:w="1565" w:type="dxa"/>
          </w:tcPr>
          <w:p w:rsidR="00997324" w:rsidRPr="00821C31" w:rsidRDefault="00997324" w:rsidP="00821C31">
            <w:pPr>
              <w:suppressAutoHyphens/>
              <w:spacing w:after="0" w:line="240" w:lineRule="auto"/>
              <w:jc w:val="both"/>
              <w:rPr>
                <w:rFonts w:ascii="Times New Roman" w:hAnsi="Times New Roman"/>
                <w:color w:val="111115"/>
                <w:sz w:val="24"/>
                <w:szCs w:val="24"/>
                <w:shd w:val="clear" w:color="auto" w:fill="FFFFFF"/>
              </w:rPr>
            </w:pPr>
            <w:r w:rsidRPr="00821C31">
              <w:rPr>
                <w:rFonts w:ascii="Times New Roman" w:hAnsi="Times New Roman"/>
                <w:sz w:val="24"/>
                <w:szCs w:val="24"/>
              </w:rPr>
              <w:t>ОК 11.</w:t>
            </w:r>
          </w:p>
        </w:tc>
        <w:tc>
          <w:tcPr>
            <w:tcW w:w="3943" w:type="dxa"/>
          </w:tcPr>
          <w:p w:rsidR="00997324" w:rsidRPr="00821C31" w:rsidRDefault="00997324" w:rsidP="00821C31">
            <w:pPr>
              <w:suppressAutoHyphens/>
              <w:spacing w:after="0" w:line="240" w:lineRule="auto"/>
              <w:jc w:val="both"/>
              <w:rPr>
                <w:rFonts w:ascii="Times New Roman" w:hAnsi="Times New Roman"/>
                <w:color w:val="111115"/>
                <w:sz w:val="24"/>
                <w:szCs w:val="24"/>
                <w:shd w:val="clear" w:color="auto" w:fill="FFFFFF"/>
              </w:rPr>
            </w:pPr>
            <w:r w:rsidRPr="00821C31">
              <w:rPr>
                <w:rFonts w:ascii="Times New Roman" w:hAnsi="Times New Roman"/>
                <w:color w:val="000000"/>
                <w:sz w:val="24"/>
                <w:szCs w:val="24"/>
              </w:rPr>
              <w:t>Использовать знания по финансовой грамотности, планировать предпринимательскую деятельность в профессиональной сфере</w:t>
            </w:r>
          </w:p>
        </w:tc>
        <w:tc>
          <w:tcPr>
            <w:tcW w:w="5026" w:type="dxa"/>
          </w:tcPr>
          <w:p w:rsidR="00997324" w:rsidRPr="00821C31" w:rsidRDefault="00997324" w:rsidP="00821C31">
            <w:pPr>
              <w:suppressAutoHyphens/>
              <w:spacing w:after="0" w:line="240" w:lineRule="auto"/>
              <w:jc w:val="both"/>
              <w:rPr>
                <w:rFonts w:ascii="Times New Roman" w:hAnsi="Times New Roman"/>
                <w:sz w:val="24"/>
                <w:szCs w:val="24"/>
                <w:u w:val="single"/>
              </w:rPr>
            </w:pPr>
            <w:r w:rsidRPr="00821C31">
              <w:rPr>
                <w:rFonts w:ascii="Times New Roman" w:hAnsi="Times New Roman"/>
                <w:sz w:val="24"/>
                <w:szCs w:val="24"/>
                <w:u w:val="single"/>
              </w:rPr>
              <w:t xml:space="preserve">Умения: </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 xml:space="preserve">выявлять достоинства и недостатки коммерческой идеи; </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презентовать идеи открытия собственного дела в профессиональной деятельности;</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 xml:space="preserve">оформлять бизнес-план; рассчитывать размеры выплат по процентным ставкам кредитования; </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 xml:space="preserve">определять инвестиционную привлекательность коммерческих идей в рамках профессиональной деятельности; </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презентовать бизнес-идею; определять источники финансирования</w:t>
            </w:r>
          </w:p>
          <w:p w:rsidR="00997324" w:rsidRPr="00821C31" w:rsidRDefault="00997324" w:rsidP="00821C31">
            <w:pPr>
              <w:suppressAutoHyphens/>
              <w:spacing w:after="0" w:line="240" w:lineRule="auto"/>
              <w:jc w:val="both"/>
              <w:rPr>
                <w:rFonts w:ascii="Times New Roman" w:hAnsi="Times New Roman"/>
                <w:sz w:val="24"/>
                <w:szCs w:val="24"/>
                <w:u w:val="single"/>
              </w:rPr>
            </w:pPr>
            <w:r w:rsidRPr="00821C31">
              <w:rPr>
                <w:rFonts w:ascii="Times New Roman" w:hAnsi="Times New Roman"/>
                <w:sz w:val="24"/>
                <w:szCs w:val="24"/>
                <w:u w:val="single"/>
              </w:rPr>
              <w:t xml:space="preserve">Знание: </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основы предпринимательской деятельности;</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 xml:space="preserve">основы финансовой грамотности; </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 xml:space="preserve">правила разработки бизнес-планов; </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 xml:space="preserve">порядок выстраивания презентации; </w:t>
            </w:r>
          </w:p>
          <w:p w:rsidR="00997324" w:rsidRPr="00821C31" w:rsidRDefault="00997324" w:rsidP="00821C31">
            <w:pPr>
              <w:suppressAutoHyphens/>
              <w:spacing w:after="0" w:line="240" w:lineRule="auto"/>
              <w:jc w:val="both"/>
              <w:rPr>
                <w:rFonts w:ascii="Times New Roman" w:hAnsi="Times New Roman"/>
                <w:color w:val="111115"/>
                <w:sz w:val="24"/>
                <w:szCs w:val="24"/>
                <w:shd w:val="clear" w:color="auto" w:fill="FFFFFF"/>
              </w:rPr>
            </w:pPr>
            <w:r w:rsidRPr="00821C31">
              <w:rPr>
                <w:rFonts w:ascii="Times New Roman" w:hAnsi="Times New Roman"/>
                <w:sz w:val="24"/>
                <w:szCs w:val="24"/>
              </w:rPr>
              <w:t>кредитные банковские продукты</w:t>
            </w:r>
          </w:p>
        </w:tc>
      </w:tr>
    </w:tbl>
    <w:p w:rsidR="00997324" w:rsidRDefault="00997324" w:rsidP="00C724DB">
      <w:pPr>
        <w:suppressAutoHyphens/>
        <w:spacing w:before="120" w:after="0"/>
        <w:ind w:firstLine="720"/>
        <w:jc w:val="both"/>
        <w:rPr>
          <w:rFonts w:ascii="Times New Roman" w:hAnsi="Times New Roman"/>
          <w:color w:val="111115"/>
          <w:sz w:val="28"/>
          <w:szCs w:val="28"/>
          <w:shd w:val="clear" w:color="auto" w:fill="FFFFFF"/>
        </w:rPr>
      </w:pPr>
      <w:r>
        <w:rPr>
          <w:rFonts w:ascii="Times New Roman" w:hAnsi="Times New Roman"/>
          <w:color w:val="111115"/>
          <w:sz w:val="28"/>
          <w:szCs w:val="28"/>
          <w:shd w:val="clear" w:color="auto" w:fill="FFFFFF"/>
        </w:rPr>
        <w:t>Профессиональные компетенции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
        <w:gridCol w:w="2268"/>
        <w:gridCol w:w="3778"/>
        <w:gridCol w:w="4483"/>
      </w:tblGrid>
      <w:tr w:rsidR="00997324" w:rsidRPr="00C724DB" w:rsidTr="00821C31">
        <w:tc>
          <w:tcPr>
            <w:tcW w:w="2268" w:type="dxa"/>
            <w:gridSpan w:val="2"/>
            <w:vAlign w:val="center"/>
          </w:tcPr>
          <w:p w:rsidR="00997324" w:rsidRPr="00821C31" w:rsidRDefault="00997324" w:rsidP="00821C31">
            <w:pPr>
              <w:suppressAutoHyphens/>
              <w:spacing w:after="0" w:line="240" w:lineRule="auto"/>
              <w:jc w:val="center"/>
              <w:rPr>
                <w:rFonts w:ascii="Times New Roman" w:hAnsi="Times New Roman"/>
                <w:color w:val="111115"/>
                <w:sz w:val="24"/>
                <w:szCs w:val="24"/>
                <w:shd w:val="clear" w:color="auto" w:fill="FFFFFF"/>
              </w:rPr>
            </w:pPr>
            <w:r w:rsidRPr="00821C31">
              <w:rPr>
                <w:rFonts w:ascii="Times New Roman" w:hAnsi="Times New Roman"/>
                <w:color w:val="111115"/>
                <w:sz w:val="24"/>
                <w:szCs w:val="24"/>
                <w:shd w:val="clear" w:color="auto" w:fill="FFFFFF"/>
              </w:rPr>
              <w:t>Основные виды профессиональной деятельности</w:t>
            </w:r>
          </w:p>
        </w:tc>
        <w:tc>
          <w:tcPr>
            <w:tcW w:w="3780" w:type="dxa"/>
            <w:vAlign w:val="center"/>
          </w:tcPr>
          <w:p w:rsidR="00997324" w:rsidRPr="00821C31" w:rsidRDefault="00997324" w:rsidP="00821C31">
            <w:pPr>
              <w:suppressAutoHyphens/>
              <w:spacing w:after="0" w:line="240" w:lineRule="auto"/>
              <w:jc w:val="center"/>
              <w:rPr>
                <w:rFonts w:ascii="Times New Roman" w:hAnsi="Times New Roman"/>
                <w:color w:val="111115"/>
                <w:sz w:val="24"/>
                <w:szCs w:val="24"/>
                <w:shd w:val="clear" w:color="auto" w:fill="FFFFFF"/>
              </w:rPr>
            </w:pPr>
            <w:r w:rsidRPr="00821C31">
              <w:rPr>
                <w:rFonts w:ascii="Times New Roman" w:hAnsi="Times New Roman"/>
                <w:color w:val="111115"/>
                <w:sz w:val="24"/>
                <w:szCs w:val="24"/>
                <w:shd w:val="clear" w:color="auto" w:fill="FFFFFF"/>
              </w:rPr>
              <w:t>Код и наименование компетенции</w:t>
            </w:r>
          </w:p>
        </w:tc>
        <w:tc>
          <w:tcPr>
            <w:tcW w:w="4486" w:type="dxa"/>
            <w:vAlign w:val="center"/>
          </w:tcPr>
          <w:p w:rsidR="00997324" w:rsidRPr="00821C31" w:rsidRDefault="00997324" w:rsidP="00821C31">
            <w:pPr>
              <w:suppressAutoHyphens/>
              <w:spacing w:after="0" w:line="240" w:lineRule="auto"/>
              <w:jc w:val="center"/>
              <w:rPr>
                <w:rFonts w:ascii="Times New Roman" w:hAnsi="Times New Roman"/>
                <w:color w:val="111115"/>
                <w:sz w:val="24"/>
                <w:szCs w:val="24"/>
                <w:shd w:val="clear" w:color="auto" w:fill="FFFFFF"/>
              </w:rPr>
            </w:pPr>
            <w:r w:rsidRPr="00821C31">
              <w:rPr>
                <w:rFonts w:ascii="Times New Roman" w:hAnsi="Times New Roman"/>
                <w:color w:val="111115"/>
                <w:sz w:val="24"/>
                <w:szCs w:val="24"/>
                <w:shd w:val="clear" w:color="auto" w:fill="FFFFFF"/>
              </w:rPr>
              <w:t>Показатели освоения компетенции</w:t>
            </w:r>
          </w:p>
        </w:tc>
      </w:tr>
      <w:tr w:rsidR="00997324" w:rsidRPr="00C724DB" w:rsidTr="00821C31">
        <w:tc>
          <w:tcPr>
            <w:tcW w:w="2268" w:type="dxa"/>
            <w:gridSpan w:val="2"/>
            <w:vMerge w:val="restart"/>
          </w:tcPr>
          <w:p w:rsidR="00997324" w:rsidRPr="00821C31" w:rsidRDefault="00997324" w:rsidP="00821C31">
            <w:pPr>
              <w:suppressAutoHyphens/>
              <w:spacing w:after="0" w:line="240" w:lineRule="auto"/>
              <w:rPr>
                <w:rFonts w:ascii="Times New Roman" w:hAnsi="Times New Roman"/>
                <w:color w:val="111115"/>
                <w:sz w:val="24"/>
                <w:szCs w:val="24"/>
                <w:shd w:val="clear" w:color="auto" w:fill="FFFFFF"/>
              </w:rPr>
            </w:pPr>
            <w:r w:rsidRPr="00821C31">
              <w:rPr>
                <w:rFonts w:ascii="Times New Roman" w:hAnsi="Times New Roman"/>
                <w:sz w:val="24"/>
                <w:szCs w:val="24"/>
              </w:rPr>
              <w:t>Организация деятельности структурных подразделений при выполнении строительно-монтажных, в том числе отделочных работ, эксплуатации, ремонте и реконструкции зданий и сооружений</w:t>
            </w:r>
          </w:p>
        </w:tc>
        <w:tc>
          <w:tcPr>
            <w:tcW w:w="3780" w:type="dxa"/>
          </w:tcPr>
          <w:p w:rsidR="00997324" w:rsidRPr="00821C31" w:rsidRDefault="00997324" w:rsidP="00821C31">
            <w:pPr>
              <w:suppressAutoHyphens/>
              <w:spacing w:after="0" w:line="240" w:lineRule="auto"/>
              <w:jc w:val="both"/>
              <w:rPr>
                <w:rFonts w:ascii="Times New Roman" w:hAnsi="Times New Roman"/>
                <w:color w:val="111115"/>
                <w:sz w:val="24"/>
                <w:szCs w:val="24"/>
                <w:shd w:val="clear" w:color="auto" w:fill="FFFFFF"/>
              </w:rPr>
            </w:pPr>
            <w:r w:rsidRPr="00821C31">
              <w:rPr>
                <w:rFonts w:ascii="Times New Roman" w:hAnsi="Times New Roman"/>
                <w:sz w:val="24"/>
                <w:szCs w:val="24"/>
              </w:rPr>
              <w:t xml:space="preserve">ПК 3.1. </w:t>
            </w:r>
            <w:r w:rsidRPr="00821C31">
              <w:rPr>
                <w:rFonts w:ascii="Times New Roman" w:hAnsi="Times New Roman"/>
                <w:color w:val="000000"/>
                <w:sz w:val="24"/>
                <w:szCs w:val="24"/>
              </w:rPr>
              <w:t>Осуществлять оперативное планирование деятельности структурных подразделений при проведении строительно-монтажных работ, в том числе отделочных работ, текущего ремонта и реконструкции строительных объектов</w:t>
            </w:r>
          </w:p>
        </w:tc>
        <w:tc>
          <w:tcPr>
            <w:tcW w:w="4486" w:type="dxa"/>
          </w:tcPr>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u w:val="single"/>
              </w:rPr>
              <w:t>Практический опыт</w:t>
            </w:r>
            <w:r w:rsidRPr="00821C31">
              <w:rPr>
                <w:rFonts w:ascii="Times New Roman" w:hAnsi="Times New Roman"/>
                <w:sz w:val="24"/>
                <w:szCs w:val="24"/>
              </w:rPr>
              <w:t xml:space="preserve">: </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сбора, обработки и накопления научно-технической информации в области строительства, оперативного планирования производства строительно-монтажных, в том числе отделочных работ, и производственных заданий на объекте капитального строительства</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u w:val="single"/>
              </w:rPr>
              <w:t>Умения</w:t>
            </w:r>
            <w:r w:rsidRPr="00821C31">
              <w:rPr>
                <w:rFonts w:ascii="Times New Roman" w:hAnsi="Times New Roman"/>
                <w:sz w:val="24"/>
                <w:szCs w:val="24"/>
              </w:rPr>
              <w:t xml:space="preserve">: </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осуществлять технико-экономический анализ производственно- хозяйственной деятельности при производстве строительно-монтажных, в том числе отделочных работ на объекте капитального строительства;</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разрабатывать и планировать мероприятия по повышению эффективности производственно- хозяйственной деятельности</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u w:val="single"/>
              </w:rPr>
              <w:t>Знания</w:t>
            </w:r>
            <w:r w:rsidRPr="00821C31">
              <w:rPr>
                <w:rFonts w:ascii="Times New Roman" w:hAnsi="Times New Roman"/>
                <w:sz w:val="24"/>
                <w:szCs w:val="24"/>
              </w:rPr>
              <w:t xml:space="preserve">: </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методы технико-экономического анализа производственно-хозяйственной деятельности при производстве строительно-монтажных, в том числе отделочных работ;</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методы и средства организационной и технологической оптимизации производства строительно-монтажных, в том числе отделочных работ;</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 xml:space="preserve">методы оперативного планирования производства однотипных строительных работ; </w:t>
            </w:r>
          </w:p>
          <w:p w:rsidR="00997324" w:rsidRPr="00821C31" w:rsidRDefault="00997324" w:rsidP="00821C31">
            <w:pPr>
              <w:suppressAutoHyphens/>
              <w:spacing w:after="0" w:line="240" w:lineRule="auto"/>
              <w:jc w:val="both"/>
              <w:rPr>
                <w:rFonts w:ascii="Times New Roman" w:hAnsi="Times New Roman"/>
                <w:color w:val="111115"/>
                <w:sz w:val="24"/>
                <w:szCs w:val="24"/>
                <w:shd w:val="clear" w:color="auto" w:fill="FFFFFF"/>
              </w:rPr>
            </w:pPr>
            <w:r w:rsidRPr="00821C31">
              <w:rPr>
                <w:rFonts w:ascii="Times New Roman" w:hAnsi="Times New Roman"/>
                <w:sz w:val="24"/>
                <w:szCs w:val="24"/>
              </w:rPr>
              <w:t>методы среднесрочного и оперативного планирования производства строительно-монтажных, в том числе отделочных работ</w:t>
            </w:r>
          </w:p>
        </w:tc>
      </w:tr>
      <w:tr w:rsidR="00997324" w:rsidRPr="00C724DB" w:rsidTr="00821C31">
        <w:tc>
          <w:tcPr>
            <w:tcW w:w="2268" w:type="dxa"/>
            <w:gridSpan w:val="2"/>
            <w:vMerge/>
          </w:tcPr>
          <w:p w:rsidR="00997324" w:rsidRPr="00821C31" w:rsidRDefault="00997324" w:rsidP="00821C31">
            <w:pPr>
              <w:suppressAutoHyphens/>
              <w:spacing w:after="0" w:line="240" w:lineRule="auto"/>
              <w:jc w:val="both"/>
              <w:rPr>
                <w:rFonts w:ascii="Times New Roman" w:hAnsi="Times New Roman"/>
                <w:color w:val="111115"/>
                <w:sz w:val="24"/>
                <w:szCs w:val="24"/>
                <w:shd w:val="clear" w:color="auto" w:fill="FFFFFF"/>
              </w:rPr>
            </w:pPr>
          </w:p>
        </w:tc>
        <w:tc>
          <w:tcPr>
            <w:tcW w:w="3780" w:type="dxa"/>
          </w:tcPr>
          <w:p w:rsidR="00997324" w:rsidRPr="00821C31" w:rsidRDefault="00997324" w:rsidP="00821C31">
            <w:pPr>
              <w:suppressAutoHyphens/>
              <w:spacing w:after="0" w:line="240" w:lineRule="auto"/>
              <w:jc w:val="both"/>
              <w:rPr>
                <w:rFonts w:ascii="Times New Roman" w:hAnsi="Times New Roman"/>
                <w:color w:val="111115"/>
                <w:sz w:val="24"/>
                <w:szCs w:val="24"/>
                <w:shd w:val="clear" w:color="auto" w:fill="FFFFFF"/>
              </w:rPr>
            </w:pPr>
            <w:r w:rsidRPr="00821C31">
              <w:rPr>
                <w:rFonts w:ascii="Times New Roman" w:hAnsi="Times New Roman"/>
                <w:sz w:val="24"/>
                <w:szCs w:val="24"/>
              </w:rPr>
              <w:t xml:space="preserve">ПК 3.2. </w:t>
            </w:r>
            <w:r w:rsidRPr="00821C31">
              <w:rPr>
                <w:rFonts w:ascii="Times New Roman" w:hAnsi="Times New Roman"/>
                <w:color w:val="000000"/>
                <w:sz w:val="24"/>
                <w:szCs w:val="24"/>
              </w:rPr>
              <w:t>Обеспечивать работу структурных подразделений при выполнении производственных задач</w:t>
            </w:r>
          </w:p>
        </w:tc>
        <w:tc>
          <w:tcPr>
            <w:tcW w:w="4486" w:type="dxa"/>
          </w:tcPr>
          <w:p w:rsidR="00997324" w:rsidRPr="00821C31" w:rsidRDefault="00997324" w:rsidP="00821C31">
            <w:pPr>
              <w:suppressAutoHyphens/>
              <w:spacing w:after="0" w:line="240" w:lineRule="auto"/>
              <w:jc w:val="both"/>
              <w:rPr>
                <w:rFonts w:ascii="Times New Roman" w:hAnsi="Times New Roman"/>
                <w:sz w:val="24"/>
                <w:szCs w:val="24"/>
                <w:u w:val="single"/>
              </w:rPr>
            </w:pPr>
            <w:r w:rsidRPr="00821C31">
              <w:rPr>
                <w:rFonts w:ascii="Times New Roman" w:hAnsi="Times New Roman"/>
                <w:sz w:val="24"/>
                <w:szCs w:val="24"/>
                <w:u w:val="single"/>
              </w:rPr>
              <w:t>Практический опыт:</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обеспечения деятельности структурных подразделений</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u w:val="single"/>
              </w:rPr>
              <w:t>Умения</w:t>
            </w:r>
            <w:r w:rsidRPr="00821C31">
              <w:rPr>
                <w:rFonts w:ascii="Times New Roman" w:hAnsi="Times New Roman"/>
                <w:sz w:val="24"/>
                <w:szCs w:val="24"/>
              </w:rPr>
              <w:t xml:space="preserve">: </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 xml:space="preserve">применять данные первичной учетной документации для расчета затрат по отдельным статьям расходов; </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применять группы плановых показателей для учета и контроля использования материально-технических и финансовых ресурсов;</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разрабатывать и вести реестры договоров поставки материально-технических ресурсов и оказания услуг по их использованию</w:t>
            </w:r>
          </w:p>
          <w:p w:rsidR="00997324" w:rsidRPr="00821C31" w:rsidRDefault="00997324" w:rsidP="00821C31">
            <w:pPr>
              <w:suppressAutoHyphens/>
              <w:spacing w:after="0" w:line="240" w:lineRule="auto"/>
              <w:jc w:val="both"/>
              <w:rPr>
                <w:rFonts w:ascii="Times New Roman" w:hAnsi="Times New Roman"/>
                <w:sz w:val="24"/>
                <w:szCs w:val="24"/>
                <w:u w:val="single"/>
              </w:rPr>
            </w:pPr>
            <w:r w:rsidRPr="00821C31">
              <w:rPr>
                <w:rFonts w:ascii="Times New Roman" w:hAnsi="Times New Roman"/>
                <w:sz w:val="24"/>
                <w:szCs w:val="24"/>
                <w:u w:val="single"/>
              </w:rPr>
              <w:t>Знания:</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инструменты управления ресурсами в строительстве, включая классификации и кодификации ресурсов, основные группы показателей для сбора статистической и аналитической информации;</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методы расчета показателей использования ресурсов в строительстве;</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приемы и методы управления структурными подразделениями при выполнении производства строительно-монтажных, в том числе отделочных работ;</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 xml:space="preserve">основания и меры ответственности за нарушение трудового законодательства; </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основные требования трудового законодательства Российской Федерации;</w:t>
            </w:r>
          </w:p>
          <w:p w:rsidR="00997324" w:rsidRPr="00821C31" w:rsidRDefault="00997324" w:rsidP="00821C31">
            <w:pPr>
              <w:suppressAutoHyphens/>
              <w:spacing w:after="0" w:line="240" w:lineRule="auto"/>
              <w:jc w:val="both"/>
              <w:rPr>
                <w:rFonts w:ascii="Times New Roman" w:hAnsi="Times New Roman"/>
                <w:color w:val="111115"/>
                <w:sz w:val="24"/>
                <w:szCs w:val="24"/>
                <w:shd w:val="clear" w:color="auto" w:fill="FFFFFF"/>
              </w:rPr>
            </w:pPr>
            <w:r w:rsidRPr="00821C31">
              <w:rPr>
                <w:rFonts w:ascii="Times New Roman" w:hAnsi="Times New Roman"/>
                <w:sz w:val="24"/>
                <w:szCs w:val="24"/>
              </w:rPr>
              <w:t>определять оптимальную структуру распределения работников для выполнения календарных планов строительных работ и производственных заданий</w:t>
            </w:r>
          </w:p>
        </w:tc>
      </w:tr>
      <w:tr w:rsidR="00997324" w:rsidRPr="00C724DB" w:rsidTr="00821C31">
        <w:tc>
          <w:tcPr>
            <w:tcW w:w="2268" w:type="dxa"/>
            <w:gridSpan w:val="2"/>
            <w:vMerge/>
          </w:tcPr>
          <w:p w:rsidR="00997324" w:rsidRPr="00821C31" w:rsidRDefault="00997324" w:rsidP="00821C31">
            <w:pPr>
              <w:suppressAutoHyphens/>
              <w:spacing w:after="0" w:line="240" w:lineRule="auto"/>
              <w:jc w:val="both"/>
              <w:rPr>
                <w:rFonts w:ascii="Times New Roman" w:hAnsi="Times New Roman"/>
                <w:color w:val="111115"/>
                <w:sz w:val="24"/>
                <w:szCs w:val="24"/>
                <w:shd w:val="clear" w:color="auto" w:fill="FFFFFF"/>
              </w:rPr>
            </w:pPr>
          </w:p>
        </w:tc>
        <w:tc>
          <w:tcPr>
            <w:tcW w:w="3780" w:type="dxa"/>
          </w:tcPr>
          <w:p w:rsidR="00997324" w:rsidRPr="00821C31" w:rsidRDefault="00997324" w:rsidP="00821C31">
            <w:pPr>
              <w:suppressAutoHyphens/>
              <w:spacing w:after="0" w:line="240" w:lineRule="auto"/>
              <w:jc w:val="both"/>
              <w:rPr>
                <w:rFonts w:ascii="Times New Roman" w:hAnsi="Times New Roman"/>
                <w:color w:val="111115"/>
                <w:sz w:val="24"/>
                <w:szCs w:val="24"/>
                <w:shd w:val="clear" w:color="auto" w:fill="FFFFFF"/>
              </w:rPr>
            </w:pPr>
            <w:r w:rsidRPr="00821C31">
              <w:rPr>
                <w:rFonts w:ascii="Times New Roman" w:hAnsi="Times New Roman"/>
                <w:sz w:val="24"/>
                <w:szCs w:val="24"/>
              </w:rPr>
              <w:t xml:space="preserve">ПК 3.3. </w:t>
            </w:r>
            <w:r w:rsidRPr="00821C31">
              <w:rPr>
                <w:rFonts w:ascii="Times New Roman" w:hAnsi="Times New Roman"/>
                <w:color w:val="000000"/>
                <w:sz w:val="24"/>
                <w:szCs w:val="24"/>
              </w:rPr>
              <w:t>Обеспечивать ведение текущей и исполнительной документации по выполняемым видам строительных работ</w:t>
            </w:r>
          </w:p>
        </w:tc>
        <w:tc>
          <w:tcPr>
            <w:tcW w:w="4486" w:type="dxa"/>
          </w:tcPr>
          <w:p w:rsidR="00997324" w:rsidRPr="00821C31" w:rsidRDefault="00997324" w:rsidP="00821C31">
            <w:pPr>
              <w:suppressAutoHyphens/>
              <w:spacing w:after="0" w:line="240" w:lineRule="auto"/>
              <w:jc w:val="both"/>
              <w:rPr>
                <w:rFonts w:ascii="Times New Roman" w:hAnsi="Times New Roman"/>
                <w:sz w:val="24"/>
                <w:szCs w:val="24"/>
                <w:u w:val="single"/>
              </w:rPr>
            </w:pPr>
            <w:r w:rsidRPr="00821C31">
              <w:rPr>
                <w:rFonts w:ascii="Times New Roman" w:hAnsi="Times New Roman"/>
                <w:sz w:val="24"/>
                <w:szCs w:val="24"/>
                <w:u w:val="single"/>
              </w:rPr>
              <w:t>Практический опыт:</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согласования календарных планов производства однотипных строительных работ</w:t>
            </w:r>
          </w:p>
          <w:p w:rsidR="00997324" w:rsidRPr="00821C31" w:rsidRDefault="00997324" w:rsidP="00821C31">
            <w:pPr>
              <w:suppressAutoHyphens/>
              <w:spacing w:after="0" w:line="240" w:lineRule="auto"/>
              <w:jc w:val="both"/>
              <w:rPr>
                <w:rFonts w:ascii="Times New Roman" w:hAnsi="Times New Roman"/>
                <w:sz w:val="24"/>
                <w:szCs w:val="24"/>
                <w:u w:val="single"/>
              </w:rPr>
            </w:pPr>
            <w:r w:rsidRPr="00821C31">
              <w:rPr>
                <w:rFonts w:ascii="Times New Roman" w:hAnsi="Times New Roman"/>
                <w:sz w:val="24"/>
                <w:szCs w:val="24"/>
                <w:u w:val="single"/>
              </w:rPr>
              <w:t xml:space="preserve">Умения: </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 xml:space="preserve">подготавливать документы для оформления разрешений и допусков для производства строительных работ на объекте капитального строительств; </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составлять заявки на финансирование на основе проверенной и согласованной первичной учетной документации;</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разрабатывать исполнительно-техническую документацию по выполненным этапам и комплексам строительных работ</w:t>
            </w:r>
          </w:p>
          <w:p w:rsidR="00997324" w:rsidRPr="00821C31" w:rsidRDefault="00997324" w:rsidP="00821C31">
            <w:pPr>
              <w:suppressAutoHyphens/>
              <w:spacing w:after="0" w:line="240" w:lineRule="auto"/>
              <w:jc w:val="both"/>
              <w:rPr>
                <w:rFonts w:ascii="Times New Roman" w:hAnsi="Times New Roman"/>
                <w:sz w:val="24"/>
                <w:szCs w:val="24"/>
                <w:u w:val="single"/>
              </w:rPr>
            </w:pPr>
            <w:r w:rsidRPr="00821C31">
              <w:rPr>
                <w:rFonts w:ascii="Times New Roman" w:hAnsi="Times New Roman"/>
                <w:sz w:val="24"/>
                <w:szCs w:val="24"/>
                <w:u w:val="single"/>
              </w:rPr>
              <w:t xml:space="preserve">Знания: </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основы документоведения, современные стандартные требования к отчетности;</w:t>
            </w:r>
          </w:p>
          <w:p w:rsidR="00997324" w:rsidRPr="00821C31" w:rsidRDefault="00997324" w:rsidP="00821C31">
            <w:pPr>
              <w:suppressAutoHyphens/>
              <w:spacing w:after="0" w:line="240" w:lineRule="auto"/>
              <w:jc w:val="both"/>
              <w:rPr>
                <w:rFonts w:ascii="Times New Roman" w:hAnsi="Times New Roman"/>
                <w:color w:val="111115"/>
                <w:sz w:val="24"/>
                <w:szCs w:val="24"/>
                <w:shd w:val="clear" w:color="auto" w:fill="FFFFFF"/>
              </w:rPr>
            </w:pPr>
            <w:r w:rsidRPr="00821C31">
              <w:rPr>
                <w:rFonts w:ascii="Times New Roman" w:hAnsi="Times New Roman"/>
                <w:sz w:val="24"/>
                <w:szCs w:val="24"/>
              </w:rPr>
              <w:t>состав, требования к оформлению, отчетности, хранению проектно-сметной документации, правила передачи проектно-сметной документации</w:t>
            </w:r>
          </w:p>
        </w:tc>
      </w:tr>
      <w:tr w:rsidR="00997324" w:rsidRPr="00C724DB" w:rsidTr="00821C31">
        <w:tc>
          <w:tcPr>
            <w:tcW w:w="2268" w:type="dxa"/>
            <w:gridSpan w:val="2"/>
            <w:vMerge/>
          </w:tcPr>
          <w:p w:rsidR="00997324" w:rsidRPr="00821C31" w:rsidRDefault="00997324" w:rsidP="00821C31">
            <w:pPr>
              <w:suppressAutoHyphens/>
              <w:spacing w:after="0" w:line="240" w:lineRule="auto"/>
              <w:jc w:val="both"/>
              <w:rPr>
                <w:rFonts w:ascii="Times New Roman" w:hAnsi="Times New Roman"/>
                <w:color w:val="111115"/>
                <w:sz w:val="24"/>
                <w:szCs w:val="24"/>
                <w:shd w:val="clear" w:color="auto" w:fill="FFFFFF"/>
              </w:rPr>
            </w:pPr>
          </w:p>
        </w:tc>
        <w:tc>
          <w:tcPr>
            <w:tcW w:w="3780" w:type="dxa"/>
          </w:tcPr>
          <w:p w:rsidR="00997324" w:rsidRPr="00821C31" w:rsidRDefault="00997324" w:rsidP="00821C31">
            <w:pPr>
              <w:suppressAutoHyphens/>
              <w:spacing w:after="0" w:line="240" w:lineRule="auto"/>
              <w:jc w:val="both"/>
              <w:rPr>
                <w:rFonts w:ascii="Times New Roman" w:hAnsi="Times New Roman"/>
                <w:color w:val="111115"/>
                <w:sz w:val="24"/>
                <w:szCs w:val="24"/>
                <w:shd w:val="clear" w:color="auto" w:fill="FFFFFF"/>
              </w:rPr>
            </w:pPr>
            <w:r w:rsidRPr="00821C31">
              <w:rPr>
                <w:rFonts w:ascii="Times New Roman" w:hAnsi="Times New Roman"/>
                <w:sz w:val="24"/>
                <w:szCs w:val="24"/>
              </w:rPr>
              <w:t xml:space="preserve">ПК 3.4. </w:t>
            </w:r>
            <w:r w:rsidRPr="00821C31">
              <w:rPr>
                <w:rFonts w:ascii="Times New Roman" w:hAnsi="Times New Roman"/>
                <w:color w:val="000000"/>
                <w:sz w:val="24"/>
                <w:szCs w:val="24"/>
              </w:rPr>
              <w:t>Контролировать и оценивать деятельность структурных подразделений</w:t>
            </w:r>
          </w:p>
        </w:tc>
        <w:tc>
          <w:tcPr>
            <w:tcW w:w="4486" w:type="dxa"/>
          </w:tcPr>
          <w:p w:rsidR="00997324" w:rsidRPr="00821C31" w:rsidRDefault="00997324" w:rsidP="00821C31">
            <w:pPr>
              <w:suppressAutoHyphens/>
              <w:spacing w:after="0" w:line="240" w:lineRule="auto"/>
              <w:jc w:val="both"/>
              <w:rPr>
                <w:rFonts w:ascii="Times New Roman" w:hAnsi="Times New Roman"/>
                <w:sz w:val="24"/>
                <w:szCs w:val="24"/>
                <w:u w:val="single"/>
              </w:rPr>
            </w:pPr>
            <w:r w:rsidRPr="00821C31">
              <w:rPr>
                <w:rFonts w:ascii="Times New Roman" w:hAnsi="Times New Roman"/>
                <w:sz w:val="24"/>
                <w:szCs w:val="24"/>
                <w:u w:val="single"/>
              </w:rPr>
              <w:t>Практический опыт:</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контроля деятельности структурных подразделений</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u w:val="single"/>
              </w:rPr>
              <w:t>Умения</w:t>
            </w:r>
            <w:r w:rsidRPr="00821C31">
              <w:rPr>
                <w:rFonts w:ascii="Times New Roman" w:hAnsi="Times New Roman"/>
                <w:sz w:val="24"/>
                <w:szCs w:val="24"/>
              </w:rPr>
              <w:t xml:space="preserve">: </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 xml:space="preserve">осуществлять нормоконтроль выполнения производственных заданий и отдельных работ; </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вести табели учета рабочего времени; устанавливать соответствие фактически выполненных видов и комплексов работ работам, заявленным в договоре подряда и сметной документации;</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обосновывать претензии к подрядчику или поставщику в случае необходимости;</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 xml:space="preserve">осуществлять анализ профессиональной квалификации работников и определять недостающие компетенции; </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 xml:space="preserve">осуществлять оценку результативности и качества выполнения работниками производственных заданий, эффективности выполнения работниками должностных (функциональных) обязанностей; </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вносить предложения о мерах поощрения и взыскания работников</w:t>
            </w:r>
          </w:p>
          <w:p w:rsidR="00997324" w:rsidRPr="00821C31" w:rsidRDefault="00997324" w:rsidP="00821C31">
            <w:pPr>
              <w:suppressAutoHyphens/>
              <w:spacing w:after="0" w:line="240" w:lineRule="auto"/>
              <w:jc w:val="both"/>
              <w:rPr>
                <w:rFonts w:ascii="Times New Roman" w:hAnsi="Times New Roman"/>
                <w:sz w:val="24"/>
                <w:szCs w:val="24"/>
                <w:u w:val="single"/>
              </w:rPr>
            </w:pPr>
            <w:r w:rsidRPr="00821C31">
              <w:rPr>
                <w:rFonts w:ascii="Times New Roman" w:hAnsi="Times New Roman"/>
                <w:sz w:val="24"/>
                <w:szCs w:val="24"/>
                <w:u w:val="single"/>
              </w:rPr>
              <w:t>Знания:</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права и обязанности работников; нормативные требования к количеству и профессиональной квалификации работников участка производства однотипных строительно-монтажных, в том числе отделочных работ;</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 xml:space="preserve">методы проведения нормоконтроля выполнения производственных заданий и отдельных работ; </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 xml:space="preserve">основные меры поощрения работников, виды дисциплинарных взысканий; </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 xml:space="preserve">основные методы оценки эффективности труда; </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 xml:space="preserve">основные формы организации профессионального обучения на рабочем месте и в трудовом коллективе; </w:t>
            </w:r>
          </w:p>
          <w:p w:rsidR="00997324" w:rsidRPr="00821C31" w:rsidRDefault="00997324" w:rsidP="00821C31">
            <w:pPr>
              <w:suppressAutoHyphens/>
              <w:spacing w:after="0" w:line="240" w:lineRule="auto"/>
              <w:jc w:val="both"/>
              <w:rPr>
                <w:rFonts w:ascii="Times New Roman" w:hAnsi="Times New Roman"/>
                <w:color w:val="111115"/>
                <w:sz w:val="24"/>
                <w:szCs w:val="24"/>
                <w:shd w:val="clear" w:color="auto" w:fill="FFFFFF"/>
              </w:rPr>
            </w:pPr>
            <w:r w:rsidRPr="00821C31">
              <w:rPr>
                <w:rFonts w:ascii="Times New Roman" w:hAnsi="Times New Roman"/>
                <w:sz w:val="24"/>
                <w:szCs w:val="24"/>
              </w:rPr>
              <w:t>виды документов, подтверждающих профессиональную квалификацию и наличие допусков к отдельным видам работ</w:t>
            </w:r>
          </w:p>
        </w:tc>
      </w:tr>
      <w:tr w:rsidR="00997324" w:rsidRPr="00C724DB" w:rsidTr="00821C31">
        <w:trPr>
          <w:gridBefore w:val="1"/>
        </w:trPr>
        <w:tc>
          <w:tcPr>
            <w:tcW w:w="2268" w:type="dxa"/>
            <w:vMerge/>
          </w:tcPr>
          <w:p w:rsidR="00997324" w:rsidRPr="00821C31" w:rsidRDefault="00997324" w:rsidP="00821C31">
            <w:pPr>
              <w:suppressAutoHyphens/>
              <w:spacing w:after="0" w:line="240" w:lineRule="auto"/>
              <w:jc w:val="both"/>
              <w:rPr>
                <w:rFonts w:ascii="Times New Roman" w:hAnsi="Times New Roman"/>
                <w:color w:val="111115"/>
                <w:sz w:val="24"/>
                <w:szCs w:val="24"/>
                <w:shd w:val="clear" w:color="auto" w:fill="FFFFFF"/>
              </w:rPr>
            </w:pPr>
          </w:p>
        </w:tc>
        <w:tc>
          <w:tcPr>
            <w:tcW w:w="3780" w:type="dxa"/>
          </w:tcPr>
          <w:p w:rsidR="00997324" w:rsidRPr="00821C31" w:rsidRDefault="00997324" w:rsidP="00821C31">
            <w:pPr>
              <w:suppressAutoHyphens/>
              <w:spacing w:after="0" w:line="240" w:lineRule="auto"/>
              <w:jc w:val="both"/>
              <w:rPr>
                <w:rFonts w:ascii="Times New Roman" w:hAnsi="Times New Roman"/>
                <w:color w:val="111115"/>
                <w:sz w:val="24"/>
                <w:szCs w:val="24"/>
                <w:shd w:val="clear" w:color="auto" w:fill="FFFFFF"/>
              </w:rPr>
            </w:pPr>
            <w:r w:rsidRPr="00821C31">
              <w:rPr>
                <w:rFonts w:ascii="Times New Roman" w:hAnsi="Times New Roman"/>
                <w:sz w:val="24"/>
                <w:szCs w:val="24"/>
              </w:rPr>
              <w:t xml:space="preserve">ПК 3.5. </w:t>
            </w:r>
            <w:r w:rsidRPr="00821C31">
              <w:rPr>
                <w:rFonts w:ascii="Times New Roman" w:hAnsi="Times New Roman"/>
                <w:color w:val="000000"/>
                <w:sz w:val="24"/>
                <w:szCs w:val="24"/>
              </w:rPr>
              <w:t>Обеспечивать соблюдение требований охраны труда, безопасности жизнедеятельности и защиту окружающей среды при выполнении строительно-монтажных, в том числе отделочных работ, ремонтных работ и работ по реконструкции и эксплуатации строительных объектов</w:t>
            </w:r>
          </w:p>
        </w:tc>
        <w:tc>
          <w:tcPr>
            <w:tcW w:w="4486" w:type="dxa"/>
          </w:tcPr>
          <w:p w:rsidR="00997324" w:rsidRPr="00821C31" w:rsidRDefault="00997324" w:rsidP="00821C31">
            <w:pPr>
              <w:suppressAutoHyphens/>
              <w:spacing w:after="0" w:line="240" w:lineRule="auto"/>
              <w:jc w:val="both"/>
              <w:rPr>
                <w:rFonts w:ascii="Times New Roman" w:hAnsi="Times New Roman"/>
                <w:sz w:val="24"/>
                <w:szCs w:val="24"/>
                <w:u w:val="single"/>
              </w:rPr>
            </w:pPr>
            <w:r w:rsidRPr="00821C31">
              <w:rPr>
                <w:rFonts w:ascii="Times New Roman" w:hAnsi="Times New Roman"/>
                <w:sz w:val="24"/>
                <w:szCs w:val="24"/>
                <w:u w:val="single"/>
              </w:rPr>
              <w:t>Практический опыт:</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обеспечения соблюдения требований охраны труда, безопасности жизнедеятельности и защиты окружающей среды при выполнении строительных работ на объекте капитального строительства;</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 xml:space="preserve">проведения инструктажа работникам по правилам охраны труда и требованиям пожарной безопасности; </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планирования и контроля выполнения и документального оформления инструктажа работников в соответствии с требованиями охраны труда и пожарной безопасности;</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подготовки участков производства работ и рабочих мест для проведения специальной оценки условий труда;</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контроля соблюдения на объекте капитального строительства требований охраны труда, пожарной безопасности и охраны окружающей среды</w:t>
            </w:r>
          </w:p>
          <w:p w:rsidR="00997324" w:rsidRPr="00821C31" w:rsidRDefault="00997324" w:rsidP="00821C31">
            <w:pPr>
              <w:suppressAutoHyphens/>
              <w:spacing w:after="0" w:line="240" w:lineRule="auto"/>
              <w:jc w:val="both"/>
              <w:rPr>
                <w:rFonts w:ascii="Times New Roman" w:hAnsi="Times New Roman"/>
                <w:sz w:val="24"/>
                <w:szCs w:val="24"/>
                <w:u w:val="single"/>
              </w:rPr>
            </w:pPr>
            <w:r w:rsidRPr="00821C31">
              <w:rPr>
                <w:rFonts w:ascii="Times New Roman" w:hAnsi="Times New Roman"/>
                <w:sz w:val="24"/>
                <w:szCs w:val="24"/>
                <w:u w:val="single"/>
              </w:rPr>
              <w:t>Умения:</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определять вредные и (или) опасные факторы воздействия производства строительных работ, использования строительной техники и складирования материалов, изделий и конструкций на работников и окружающую среду;</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 xml:space="preserve">определять перечень рабочих мест, подлежащих специальной оценке условий труда, определять перечень необходимых средств коллективной и индивидуальной защиты работников; определять перечень работ по обеспечению безопасности строительной площадки; </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оформлять документацию по исполнению правил по охране труда, требований пожарной безопасности и охраны окружающей среды</w:t>
            </w:r>
          </w:p>
          <w:p w:rsidR="00997324" w:rsidRPr="00821C31" w:rsidRDefault="00997324" w:rsidP="00821C31">
            <w:pPr>
              <w:suppressAutoHyphens/>
              <w:spacing w:after="0" w:line="240" w:lineRule="auto"/>
              <w:jc w:val="both"/>
              <w:rPr>
                <w:rFonts w:ascii="Times New Roman" w:hAnsi="Times New Roman"/>
                <w:sz w:val="24"/>
                <w:szCs w:val="24"/>
                <w:u w:val="single"/>
              </w:rPr>
            </w:pPr>
            <w:r w:rsidRPr="00821C31">
              <w:rPr>
                <w:rFonts w:ascii="Times New Roman" w:hAnsi="Times New Roman"/>
                <w:sz w:val="24"/>
                <w:szCs w:val="24"/>
                <w:u w:val="single"/>
              </w:rPr>
              <w:t xml:space="preserve">Знания: </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требования нормативных документов в области охраны труда, пожарной безопасности и охраны окружающей среды при производстве строительных работ;</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 xml:space="preserve">основные санитарные правила и нормы, применяемые при производстве строительных работ; </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основные вредные и (или) опасные производственные факторы, виды негативного воздействия на окружающую среду при проведении различных видов строительных работ и методы их минимизации и предотвращения;</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 xml:space="preserve">требования к рабочим местам и порядок организации и проведения специальной оценки условий труда; </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 xml:space="preserve">правила ведения документации по контролю исполнения требований охраны труда, пожарной безопасности и охраны окружающей среды; </w:t>
            </w:r>
          </w:p>
          <w:p w:rsidR="00997324" w:rsidRPr="00821C31" w:rsidRDefault="00997324" w:rsidP="00821C31">
            <w:pPr>
              <w:suppressAutoHyphens/>
              <w:spacing w:after="0" w:line="240" w:lineRule="auto"/>
              <w:jc w:val="both"/>
              <w:rPr>
                <w:rFonts w:ascii="Times New Roman" w:hAnsi="Times New Roman"/>
                <w:sz w:val="24"/>
                <w:szCs w:val="24"/>
              </w:rPr>
            </w:pPr>
            <w:r w:rsidRPr="00821C31">
              <w:rPr>
                <w:rFonts w:ascii="Times New Roman" w:hAnsi="Times New Roman"/>
                <w:sz w:val="24"/>
                <w:szCs w:val="24"/>
              </w:rPr>
              <w:t>методы оказания первой помощи пострадавшим при несчастных случаях;</w:t>
            </w:r>
          </w:p>
          <w:p w:rsidR="00997324" w:rsidRPr="00821C31" w:rsidRDefault="00997324" w:rsidP="00821C31">
            <w:pPr>
              <w:suppressAutoHyphens/>
              <w:spacing w:after="0" w:line="240" w:lineRule="auto"/>
              <w:jc w:val="both"/>
              <w:rPr>
                <w:rFonts w:ascii="Times New Roman" w:hAnsi="Times New Roman"/>
                <w:color w:val="111115"/>
                <w:sz w:val="24"/>
                <w:szCs w:val="24"/>
                <w:shd w:val="clear" w:color="auto" w:fill="FFFFFF"/>
              </w:rPr>
            </w:pPr>
            <w:r w:rsidRPr="00821C31">
              <w:rPr>
                <w:rFonts w:ascii="Times New Roman" w:hAnsi="Times New Roman"/>
                <w:sz w:val="24"/>
                <w:szCs w:val="24"/>
              </w:rPr>
              <w:t>меры административной и уголовной ответственности, применяемые при нарушении требований охраны труда, пожарной безопасности и охране окружающей среды</w:t>
            </w:r>
          </w:p>
        </w:tc>
      </w:tr>
    </w:tbl>
    <w:p w:rsidR="00997324" w:rsidRDefault="00997324" w:rsidP="00C724DB">
      <w:pPr>
        <w:suppressAutoHyphens/>
        <w:spacing w:after="0"/>
        <w:ind w:firstLine="720"/>
        <w:jc w:val="both"/>
        <w:rPr>
          <w:rFonts w:ascii="Times New Roman" w:hAnsi="Times New Roman"/>
          <w:color w:val="111115"/>
          <w:sz w:val="28"/>
          <w:szCs w:val="28"/>
          <w:shd w:val="clear" w:color="auto" w:fill="FFFFFF"/>
        </w:rPr>
      </w:pPr>
    </w:p>
    <w:p w:rsidR="00997324" w:rsidRPr="00C3162D" w:rsidRDefault="00997324" w:rsidP="00C724DB">
      <w:pPr>
        <w:suppressAutoHyphens/>
        <w:spacing w:after="0"/>
        <w:ind w:firstLine="720"/>
        <w:jc w:val="both"/>
        <w:rPr>
          <w:rFonts w:ascii="Times New Roman" w:hAnsi="Times New Roman"/>
          <w:color w:val="111115"/>
          <w:sz w:val="28"/>
          <w:szCs w:val="28"/>
          <w:shd w:val="clear" w:color="auto" w:fill="FFFFFF"/>
        </w:rPr>
      </w:pPr>
      <w:r w:rsidRPr="00C3162D">
        <w:rPr>
          <w:rFonts w:ascii="Times New Roman" w:hAnsi="Times New Roman"/>
          <w:sz w:val="28"/>
          <w:szCs w:val="28"/>
        </w:rPr>
        <w:t xml:space="preserve">Формой аттестации по учебной дисциплине является </w:t>
      </w:r>
      <w:r w:rsidRPr="00C3162D">
        <w:rPr>
          <w:rFonts w:ascii="Times New Roman" w:hAnsi="Times New Roman"/>
          <w:i/>
          <w:sz w:val="28"/>
          <w:szCs w:val="28"/>
        </w:rPr>
        <w:t>экзамен</w:t>
      </w:r>
      <w:r>
        <w:rPr>
          <w:rFonts w:ascii="Times New Roman" w:hAnsi="Times New Roman"/>
          <w:sz w:val="28"/>
          <w:szCs w:val="28"/>
        </w:rPr>
        <w:t>.</w:t>
      </w:r>
    </w:p>
    <w:p w:rsidR="00997324" w:rsidRDefault="00997324" w:rsidP="00C724DB">
      <w:pPr>
        <w:suppressAutoHyphens/>
        <w:spacing w:after="0"/>
        <w:ind w:firstLine="720"/>
        <w:jc w:val="both"/>
        <w:rPr>
          <w:rFonts w:ascii="Times New Roman" w:hAnsi="Times New Roman"/>
          <w:color w:val="111115"/>
          <w:sz w:val="28"/>
          <w:szCs w:val="28"/>
          <w:shd w:val="clear" w:color="auto" w:fill="FFFFFF"/>
        </w:rPr>
      </w:pPr>
    </w:p>
    <w:p w:rsidR="00997324" w:rsidRDefault="00997324" w:rsidP="00F93593">
      <w:pPr>
        <w:suppressAutoHyphens/>
        <w:spacing w:after="120"/>
        <w:ind w:firstLine="720"/>
        <w:jc w:val="both"/>
        <w:rPr>
          <w:rFonts w:ascii="Times New Roman" w:hAnsi="Times New Roman"/>
          <w:bCs/>
          <w:sz w:val="28"/>
          <w:szCs w:val="28"/>
        </w:rPr>
      </w:pPr>
    </w:p>
    <w:p w:rsidR="00997324" w:rsidRDefault="00997324" w:rsidP="00F93593">
      <w:pPr>
        <w:suppressAutoHyphens/>
        <w:spacing w:after="120"/>
        <w:ind w:firstLine="720"/>
        <w:jc w:val="both"/>
        <w:rPr>
          <w:rFonts w:ascii="Times New Roman" w:hAnsi="Times New Roman"/>
          <w:bCs/>
          <w:sz w:val="28"/>
          <w:szCs w:val="28"/>
        </w:rPr>
      </w:pPr>
    </w:p>
    <w:p w:rsidR="00997324" w:rsidRPr="002735B7" w:rsidRDefault="00997324" w:rsidP="00F93593">
      <w:pPr>
        <w:suppressAutoHyphens/>
        <w:spacing w:after="120"/>
        <w:ind w:firstLine="720"/>
        <w:jc w:val="both"/>
        <w:rPr>
          <w:rFonts w:ascii="Times New Roman" w:hAnsi="Times New Roman"/>
          <w:color w:val="111115"/>
          <w:sz w:val="28"/>
          <w:szCs w:val="28"/>
          <w:shd w:val="clear" w:color="auto" w:fill="FFFFFF"/>
        </w:rPr>
      </w:pPr>
    </w:p>
    <w:p w:rsidR="00997324" w:rsidRDefault="00997324" w:rsidP="00F93593">
      <w:pPr>
        <w:suppressAutoHyphens/>
        <w:spacing w:after="120"/>
        <w:ind w:firstLine="720"/>
        <w:jc w:val="both"/>
        <w:rPr>
          <w:rFonts w:ascii="Times New Roman" w:hAnsi="Times New Roman"/>
          <w:color w:val="111115"/>
          <w:sz w:val="28"/>
          <w:szCs w:val="28"/>
          <w:shd w:val="clear" w:color="auto" w:fill="FFFFFF"/>
        </w:rPr>
      </w:pPr>
    </w:p>
    <w:p w:rsidR="00997324" w:rsidRDefault="00997324" w:rsidP="005E4351">
      <w:pPr>
        <w:tabs>
          <w:tab w:val="left" w:pos="1680"/>
        </w:tabs>
        <w:rPr>
          <w:rFonts w:ascii="Times New Roman" w:hAnsi="Times New Roman"/>
        </w:rPr>
      </w:pPr>
    </w:p>
    <w:p w:rsidR="00997324" w:rsidRDefault="00997324" w:rsidP="005E4351">
      <w:pPr>
        <w:tabs>
          <w:tab w:val="left" w:pos="1680"/>
        </w:tabs>
        <w:rPr>
          <w:rFonts w:ascii="Times New Roman" w:hAnsi="Times New Roman"/>
        </w:rPr>
        <w:sectPr w:rsidR="00997324" w:rsidSect="00815D3A">
          <w:pgSz w:w="11906" w:h="16838"/>
          <w:pgMar w:top="1134" w:right="567" w:bottom="851" w:left="1021" w:header="709" w:footer="709" w:gutter="0"/>
          <w:cols w:space="708"/>
          <w:docGrid w:linePitch="360"/>
        </w:sectPr>
      </w:pPr>
    </w:p>
    <w:p w:rsidR="00997324" w:rsidRDefault="00997324" w:rsidP="003B1F73">
      <w:pPr>
        <w:spacing w:after="120"/>
        <w:ind w:firstLine="720"/>
        <w:jc w:val="both"/>
        <w:rPr>
          <w:rFonts w:ascii="Times New Roman" w:hAnsi="Times New Roman"/>
          <w:bCs/>
          <w:sz w:val="28"/>
          <w:szCs w:val="28"/>
        </w:rPr>
      </w:pPr>
      <w:r w:rsidRPr="007634C0">
        <w:rPr>
          <w:rFonts w:ascii="Times New Roman" w:hAnsi="Times New Roman"/>
          <w:b/>
          <w:bCs/>
          <w:sz w:val="28"/>
          <w:szCs w:val="28"/>
        </w:rPr>
        <w:t xml:space="preserve">2 Содержание и форма контроля и оценивания освоения </w:t>
      </w:r>
      <w:r w:rsidRPr="007634C0">
        <w:rPr>
          <w:rFonts w:ascii="Times New Roman" w:hAnsi="Times New Roman"/>
          <w:b/>
          <w:sz w:val="28"/>
          <w:szCs w:val="28"/>
        </w:rPr>
        <w:t>элементов профессионального модуля</w:t>
      </w:r>
    </w:p>
    <w:p w:rsidR="00997324" w:rsidRPr="00494E5D" w:rsidRDefault="00997324" w:rsidP="003B1F73">
      <w:pPr>
        <w:spacing w:after="0"/>
        <w:ind w:firstLine="720"/>
        <w:jc w:val="both"/>
        <w:rPr>
          <w:rFonts w:ascii="Times New Roman" w:hAnsi="Times New Roman"/>
          <w:bCs/>
          <w:sz w:val="28"/>
          <w:szCs w:val="28"/>
        </w:rPr>
      </w:pPr>
      <w:r w:rsidRPr="00494E5D">
        <w:rPr>
          <w:rFonts w:ascii="Times New Roman" w:hAnsi="Times New Roman"/>
          <w:bCs/>
          <w:sz w:val="28"/>
          <w:szCs w:val="28"/>
        </w:rPr>
        <w:t>Контроль и оценка результатов освоения – это выявление, измерение и оценивание знаний, умений и формирующихся общих и профессиональных компетенций в рамках освоения профессионального модуля</w:t>
      </w:r>
    </w:p>
    <w:p w:rsidR="00997324" w:rsidRPr="00494E5D" w:rsidRDefault="00997324" w:rsidP="003B1F73">
      <w:pPr>
        <w:spacing w:after="0"/>
        <w:ind w:firstLine="720"/>
        <w:jc w:val="both"/>
        <w:rPr>
          <w:rFonts w:ascii="Times New Roman" w:hAnsi="Times New Roman"/>
          <w:b/>
          <w:bCs/>
          <w:sz w:val="28"/>
          <w:szCs w:val="28"/>
        </w:rPr>
      </w:pPr>
      <w:r w:rsidRPr="00494E5D">
        <w:rPr>
          <w:rFonts w:ascii="Times New Roman" w:hAnsi="Times New Roman"/>
          <w:sz w:val="28"/>
          <w:szCs w:val="28"/>
        </w:rPr>
        <w:t xml:space="preserve">Формой аттестации по профессиональному модулю является экзамен (квалификационный). Итогом экзамена является однозначное решение: </w:t>
      </w:r>
      <w:r w:rsidRPr="00494E5D">
        <w:rPr>
          <w:rFonts w:ascii="Times New Roman" w:hAnsi="Times New Roman"/>
          <w:b/>
          <w:bCs/>
          <w:sz w:val="28"/>
          <w:szCs w:val="28"/>
        </w:rPr>
        <w:t>«вид профессиональной деятельности освоен/не освоен».</w:t>
      </w:r>
    </w:p>
    <w:p w:rsidR="00997324" w:rsidRPr="00494E5D" w:rsidRDefault="00997324" w:rsidP="00C33459">
      <w:pPr>
        <w:spacing w:after="0"/>
        <w:ind w:firstLine="720"/>
        <w:jc w:val="both"/>
        <w:rPr>
          <w:rFonts w:ascii="Times New Roman" w:hAnsi="Times New Roman"/>
          <w:bCs/>
          <w:sz w:val="28"/>
          <w:szCs w:val="28"/>
        </w:rPr>
      </w:pPr>
      <w:r w:rsidRPr="00494E5D">
        <w:rPr>
          <w:rFonts w:ascii="Times New Roman" w:hAnsi="Times New Roman"/>
          <w:bCs/>
          <w:sz w:val="28"/>
          <w:szCs w:val="28"/>
        </w:rPr>
        <w:t xml:space="preserve">В соответствии с учебным планом специальности 08.02.01."Строительство и эксплуатация зданий и сооружений", рабочей программой профессионального модуля </w:t>
      </w:r>
      <w:r w:rsidRPr="00494E5D">
        <w:rPr>
          <w:rFonts w:ascii="Times New Roman" w:hAnsi="Times New Roman"/>
          <w:b/>
          <w:caps/>
          <w:sz w:val="28"/>
          <w:szCs w:val="28"/>
        </w:rPr>
        <w:t xml:space="preserve">ПМ.03 </w:t>
      </w:r>
      <w:r w:rsidRPr="00494E5D">
        <w:rPr>
          <w:rFonts w:ascii="Times New Roman" w:hAnsi="Times New Roman"/>
          <w:b/>
          <w:sz w:val="28"/>
          <w:szCs w:val="28"/>
        </w:rPr>
        <w:t>Организация деятельности структурных подразделений при выполнении строительно-монтажных, в том числе отделочных работ, эксплуатации, ремонте и реконструкции зданий и сооружений</w:t>
      </w:r>
      <w:r w:rsidRPr="00494E5D">
        <w:rPr>
          <w:rFonts w:ascii="Times New Roman" w:hAnsi="Times New Roman"/>
          <w:b/>
          <w:caps/>
          <w:sz w:val="28"/>
          <w:szCs w:val="28"/>
        </w:rPr>
        <w:t xml:space="preserve">, </w:t>
      </w:r>
      <w:r w:rsidRPr="00494E5D">
        <w:rPr>
          <w:rFonts w:ascii="Times New Roman" w:hAnsi="Times New Roman"/>
          <w:bCs/>
          <w:sz w:val="28"/>
          <w:szCs w:val="28"/>
        </w:rPr>
        <w:t>предусматривается текущий и промежуточный контроль результатов освоения:</w:t>
      </w:r>
    </w:p>
    <w:tbl>
      <w:tblPr>
        <w:tblW w:w="9914"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2481"/>
        <w:gridCol w:w="2676"/>
        <w:gridCol w:w="4757"/>
      </w:tblGrid>
      <w:tr w:rsidR="00997324" w:rsidRPr="00494E5D" w:rsidTr="00815D3A">
        <w:trPr>
          <w:jc w:val="right"/>
        </w:trPr>
        <w:tc>
          <w:tcPr>
            <w:tcW w:w="2481" w:type="dxa"/>
            <w:vMerge w:val="restart"/>
            <w:vAlign w:val="center"/>
          </w:tcPr>
          <w:p w:rsidR="00997324" w:rsidRPr="00494E5D" w:rsidRDefault="00997324" w:rsidP="003B1F73">
            <w:pPr>
              <w:autoSpaceDE w:val="0"/>
              <w:spacing w:after="0" w:line="240" w:lineRule="auto"/>
              <w:jc w:val="center"/>
              <w:rPr>
                <w:rFonts w:ascii="Times New Roman" w:hAnsi="Times New Roman"/>
                <w:bCs/>
                <w:sz w:val="24"/>
                <w:szCs w:val="24"/>
              </w:rPr>
            </w:pPr>
            <w:r w:rsidRPr="00494E5D">
              <w:rPr>
                <w:rFonts w:ascii="Times New Roman" w:hAnsi="Times New Roman"/>
                <w:bCs/>
                <w:sz w:val="24"/>
                <w:szCs w:val="24"/>
              </w:rPr>
              <w:t>Элемент модуля</w:t>
            </w:r>
          </w:p>
        </w:tc>
        <w:tc>
          <w:tcPr>
            <w:tcW w:w="7433" w:type="dxa"/>
            <w:gridSpan w:val="2"/>
            <w:vAlign w:val="center"/>
          </w:tcPr>
          <w:p w:rsidR="00997324" w:rsidRPr="00494E5D" w:rsidRDefault="00997324" w:rsidP="003B1F73">
            <w:pPr>
              <w:autoSpaceDE w:val="0"/>
              <w:spacing w:after="0" w:line="240" w:lineRule="auto"/>
              <w:jc w:val="center"/>
              <w:rPr>
                <w:rFonts w:ascii="Times New Roman" w:hAnsi="Times New Roman"/>
                <w:bCs/>
                <w:sz w:val="24"/>
                <w:szCs w:val="24"/>
              </w:rPr>
            </w:pPr>
            <w:r w:rsidRPr="00494E5D">
              <w:rPr>
                <w:rFonts w:ascii="Times New Roman" w:hAnsi="Times New Roman"/>
                <w:bCs/>
                <w:sz w:val="24"/>
                <w:szCs w:val="24"/>
              </w:rPr>
              <w:t>Форма контроля и оценивания</w:t>
            </w:r>
          </w:p>
        </w:tc>
      </w:tr>
      <w:tr w:rsidR="00997324" w:rsidRPr="00494E5D" w:rsidTr="00815D3A">
        <w:trPr>
          <w:jc w:val="right"/>
        </w:trPr>
        <w:tc>
          <w:tcPr>
            <w:tcW w:w="2481" w:type="dxa"/>
            <w:vMerge/>
            <w:vAlign w:val="center"/>
          </w:tcPr>
          <w:p w:rsidR="00997324" w:rsidRPr="00494E5D" w:rsidRDefault="00997324" w:rsidP="003B1F73">
            <w:pPr>
              <w:autoSpaceDE w:val="0"/>
              <w:snapToGrid w:val="0"/>
              <w:spacing w:after="0" w:line="240" w:lineRule="auto"/>
              <w:jc w:val="center"/>
              <w:rPr>
                <w:rFonts w:ascii="Times New Roman" w:hAnsi="Times New Roman"/>
                <w:b/>
                <w:bCs/>
                <w:sz w:val="24"/>
                <w:szCs w:val="24"/>
              </w:rPr>
            </w:pPr>
          </w:p>
        </w:tc>
        <w:tc>
          <w:tcPr>
            <w:tcW w:w="2676" w:type="dxa"/>
            <w:vAlign w:val="center"/>
          </w:tcPr>
          <w:p w:rsidR="00997324" w:rsidRPr="00494E5D" w:rsidRDefault="00997324" w:rsidP="003B1F73">
            <w:pPr>
              <w:autoSpaceDE w:val="0"/>
              <w:spacing w:after="0" w:line="240" w:lineRule="auto"/>
              <w:jc w:val="center"/>
              <w:rPr>
                <w:rFonts w:ascii="Times New Roman" w:hAnsi="Times New Roman"/>
                <w:bCs/>
                <w:sz w:val="24"/>
                <w:szCs w:val="24"/>
              </w:rPr>
            </w:pPr>
            <w:r w:rsidRPr="00494E5D">
              <w:rPr>
                <w:rFonts w:ascii="Times New Roman" w:hAnsi="Times New Roman"/>
                <w:bCs/>
                <w:sz w:val="24"/>
                <w:szCs w:val="24"/>
              </w:rPr>
              <w:t>Промежуточная аттестация</w:t>
            </w:r>
          </w:p>
        </w:tc>
        <w:tc>
          <w:tcPr>
            <w:tcW w:w="4757" w:type="dxa"/>
            <w:vAlign w:val="center"/>
          </w:tcPr>
          <w:p w:rsidR="00997324" w:rsidRPr="00494E5D" w:rsidRDefault="00997324" w:rsidP="003B1F73">
            <w:pPr>
              <w:autoSpaceDE w:val="0"/>
              <w:spacing w:after="0" w:line="240" w:lineRule="auto"/>
              <w:jc w:val="center"/>
              <w:rPr>
                <w:rFonts w:ascii="Times New Roman" w:hAnsi="Times New Roman"/>
                <w:bCs/>
                <w:sz w:val="24"/>
                <w:szCs w:val="24"/>
              </w:rPr>
            </w:pPr>
            <w:r w:rsidRPr="00494E5D">
              <w:rPr>
                <w:rFonts w:ascii="Times New Roman" w:hAnsi="Times New Roman"/>
                <w:bCs/>
                <w:sz w:val="24"/>
                <w:szCs w:val="24"/>
              </w:rPr>
              <w:t>Текущий контроль</w:t>
            </w:r>
          </w:p>
        </w:tc>
      </w:tr>
      <w:tr w:rsidR="00997324" w:rsidRPr="00494E5D" w:rsidTr="00815D3A">
        <w:trPr>
          <w:jc w:val="right"/>
        </w:trPr>
        <w:tc>
          <w:tcPr>
            <w:tcW w:w="2481" w:type="dxa"/>
            <w:vAlign w:val="center"/>
          </w:tcPr>
          <w:p w:rsidR="00997324" w:rsidRPr="00494E5D" w:rsidRDefault="00997324" w:rsidP="003B1F73">
            <w:pPr>
              <w:autoSpaceDE w:val="0"/>
              <w:snapToGrid w:val="0"/>
              <w:spacing w:after="0" w:line="240" w:lineRule="auto"/>
              <w:jc w:val="center"/>
              <w:rPr>
                <w:rFonts w:ascii="Times New Roman" w:hAnsi="Times New Roman"/>
                <w:b/>
                <w:bCs/>
                <w:sz w:val="24"/>
                <w:szCs w:val="24"/>
              </w:rPr>
            </w:pPr>
            <w:r w:rsidRPr="00494E5D">
              <w:rPr>
                <w:rFonts w:ascii="Times New Roman" w:hAnsi="Times New Roman"/>
                <w:b/>
                <w:bCs/>
                <w:sz w:val="24"/>
                <w:szCs w:val="24"/>
              </w:rPr>
              <w:t>1</w:t>
            </w:r>
          </w:p>
        </w:tc>
        <w:tc>
          <w:tcPr>
            <w:tcW w:w="2676" w:type="dxa"/>
            <w:vAlign w:val="center"/>
          </w:tcPr>
          <w:p w:rsidR="00997324" w:rsidRPr="00494E5D" w:rsidRDefault="00997324" w:rsidP="003B1F73">
            <w:pPr>
              <w:autoSpaceDE w:val="0"/>
              <w:spacing w:after="0" w:line="240" w:lineRule="auto"/>
              <w:jc w:val="center"/>
              <w:rPr>
                <w:rFonts w:ascii="Times New Roman" w:hAnsi="Times New Roman"/>
                <w:b/>
                <w:bCs/>
                <w:sz w:val="24"/>
                <w:szCs w:val="24"/>
              </w:rPr>
            </w:pPr>
            <w:r w:rsidRPr="00494E5D">
              <w:rPr>
                <w:rFonts w:ascii="Times New Roman" w:hAnsi="Times New Roman"/>
                <w:b/>
                <w:bCs/>
                <w:sz w:val="24"/>
                <w:szCs w:val="24"/>
              </w:rPr>
              <w:t>2</w:t>
            </w:r>
          </w:p>
        </w:tc>
        <w:tc>
          <w:tcPr>
            <w:tcW w:w="4757" w:type="dxa"/>
            <w:vAlign w:val="center"/>
          </w:tcPr>
          <w:p w:rsidR="00997324" w:rsidRPr="00494E5D" w:rsidRDefault="00997324" w:rsidP="003B1F73">
            <w:pPr>
              <w:autoSpaceDE w:val="0"/>
              <w:spacing w:after="0" w:line="240" w:lineRule="auto"/>
              <w:jc w:val="center"/>
              <w:rPr>
                <w:rFonts w:ascii="Times New Roman" w:hAnsi="Times New Roman"/>
                <w:b/>
                <w:bCs/>
                <w:sz w:val="24"/>
                <w:szCs w:val="24"/>
              </w:rPr>
            </w:pPr>
            <w:r w:rsidRPr="00494E5D">
              <w:rPr>
                <w:rFonts w:ascii="Times New Roman" w:hAnsi="Times New Roman"/>
                <w:b/>
                <w:bCs/>
                <w:sz w:val="24"/>
                <w:szCs w:val="24"/>
              </w:rPr>
              <w:t>3</w:t>
            </w:r>
          </w:p>
        </w:tc>
      </w:tr>
      <w:tr w:rsidR="00997324" w:rsidRPr="00494E5D" w:rsidTr="00494E5D">
        <w:trPr>
          <w:jc w:val="right"/>
        </w:trPr>
        <w:tc>
          <w:tcPr>
            <w:tcW w:w="2481" w:type="dxa"/>
          </w:tcPr>
          <w:p w:rsidR="00997324" w:rsidRPr="00494E5D" w:rsidRDefault="00997324" w:rsidP="009536C9">
            <w:pPr>
              <w:tabs>
                <w:tab w:val="left" w:pos="4230"/>
              </w:tabs>
              <w:spacing w:after="0" w:line="240" w:lineRule="auto"/>
              <w:rPr>
                <w:rFonts w:ascii="Times New Roman" w:hAnsi="Times New Roman"/>
                <w:sz w:val="24"/>
                <w:szCs w:val="24"/>
              </w:rPr>
            </w:pPr>
            <w:r w:rsidRPr="00494E5D">
              <w:rPr>
                <w:rFonts w:ascii="Times New Roman" w:hAnsi="Times New Roman"/>
                <w:sz w:val="24"/>
                <w:szCs w:val="24"/>
              </w:rPr>
              <w:t>МДК 03.01 Управление деятельностью структурных подразделений</w:t>
            </w:r>
          </w:p>
        </w:tc>
        <w:tc>
          <w:tcPr>
            <w:tcW w:w="2676" w:type="dxa"/>
            <w:vAlign w:val="center"/>
          </w:tcPr>
          <w:p w:rsidR="00997324" w:rsidRPr="00494E5D" w:rsidRDefault="00997324" w:rsidP="003B1F73">
            <w:pPr>
              <w:spacing w:after="0" w:line="240" w:lineRule="auto"/>
              <w:jc w:val="center"/>
              <w:rPr>
                <w:rFonts w:ascii="Times New Roman" w:hAnsi="Times New Roman"/>
                <w:sz w:val="24"/>
                <w:szCs w:val="24"/>
              </w:rPr>
            </w:pPr>
            <w:r w:rsidRPr="00494E5D">
              <w:rPr>
                <w:rFonts w:ascii="Times New Roman" w:hAnsi="Times New Roman"/>
                <w:sz w:val="24"/>
                <w:szCs w:val="24"/>
              </w:rPr>
              <w:t>Дифференцированный зачет</w:t>
            </w:r>
          </w:p>
          <w:p w:rsidR="00997324" w:rsidRPr="00494E5D" w:rsidRDefault="00997324" w:rsidP="003B1F73">
            <w:pPr>
              <w:spacing w:after="0" w:line="240" w:lineRule="auto"/>
              <w:jc w:val="center"/>
              <w:rPr>
                <w:rFonts w:ascii="Times New Roman" w:hAnsi="Times New Roman"/>
                <w:sz w:val="24"/>
                <w:szCs w:val="24"/>
              </w:rPr>
            </w:pPr>
            <w:r w:rsidRPr="00494E5D">
              <w:rPr>
                <w:rFonts w:ascii="Times New Roman" w:hAnsi="Times New Roman"/>
                <w:sz w:val="24"/>
                <w:szCs w:val="24"/>
              </w:rPr>
              <w:t>Экзамен</w:t>
            </w:r>
          </w:p>
        </w:tc>
        <w:tc>
          <w:tcPr>
            <w:tcW w:w="4757" w:type="dxa"/>
            <w:vAlign w:val="center"/>
          </w:tcPr>
          <w:p w:rsidR="00997324" w:rsidRPr="00494E5D" w:rsidRDefault="00997324" w:rsidP="003B1F73">
            <w:pPr>
              <w:autoSpaceDE w:val="0"/>
              <w:spacing w:after="0" w:line="240" w:lineRule="auto"/>
              <w:rPr>
                <w:rFonts w:ascii="Times New Roman" w:hAnsi="Times New Roman"/>
                <w:sz w:val="24"/>
                <w:szCs w:val="24"/>
              </w:rPr>
            </w:pPr>
            <w:r w:rsidRPr="00494E5D">
              <w:rPr>
                <w:rFonts w:ascii="Times New Roman" w:hAnsi="Times New Roman"/>
                <w:sz w:val="24"/>
                <w:szCs w:val="24"/>
              </w:rPr>
              <w:t>Тестирование</w:t>
            </w:r>
          </w:p>
          <w:p w:rsidR="00997324" w:rsidRPr="00494E5D" w:rsidRDefault="00997324" w:rsidP="003B1F73">
            <w:pPr>
              <w:autoSpaceDE w:val="0"/>
              <w:spacing w:after="0" w:line="240" w:lineRule="auto"/>
              <w:rPr>
                <w:rFonts w:ascii="Times New Roman" w:hAnsi="Times New Roman"/>
                <w:sz w:val="24"/>
                <w:szCs w:val="24"/>
              </w:rPr>
            </w:pPr>
            <w:r w:rsidRPr="00494E5D">
              <w:rPr>
                <w:rFonts w:ascii="Times New Roman" w:hAnsi="Times New Roman"/>
                <w:sz w:val="24"/>
                <w:szCs w:val="24"/>
              </w:rPr>
              <w:t>Контроль выполнения самостоятельных работ</w:t>
            </w:r>
          </w:p>
        </w:tc>
      </w:tr>
      <w:tr w:rsidR="00997324" w:rsidRPr="00494E5D" w:rsidTr="007B388F">
        <w:trPr>
          <w:jc w:val="right"/>
        </w:trPr>
        <w:tc>
          <w:tcPr>
            <w:tcW w:w="2481" w:type="dxa"/>
          </w:tcPr>
          <w:p w:rsidR="00997324" w:rsidRPr="00494E5D" w:rsidRDefault="00997324" w:rsidP="009536C9">
            <w:pPr>
              <w:autoSpaceDE w:val="0"/>
              <w:autoSpaceDN w:val="0"/>
              <w:adjustRightInd w:val="0"/>
              <w:spacing w:after="0" w:line="240" w:lineRule="auto"/>
              <w:contextualSpacing/>
              <w:rPr>
                <w:rFonts w:ascii="Times New Roman" w:hAnsi="Times New Roman"/>
                <w:b/>
                <w:sz w:val="24"/>
                <w:szCs w:val="24"/>
              </w:rPr>
            </w:pPr>
            <w:r w:rsidRPr="00494E5D">
              <w:rPr>
                <w:rFonts w:ascii="Times New Roman" w:hAnsi="Times New Roman"/>
                <w:b/>
                <w:i/>
                <w:sz w:val="24"/>
                <w:szCs w:val="24"/>
              </w:rPr>
              <w:t>Практическая подготовка</w:t>
            </w:r>
          </w:p>
          <w:p w:rsidR="00997324" w:rsidRPr="00494E5D" w:rsidRDefault="00997324" w:rsidP="009536C9">
            <w:pPr>
              <w:autoSpaceDE w:val="0"/>
              <w:snapToGrid w:val="0"/>
              <w:spacing w:after="0" w:line="240" w:lineRule="auto"/>
              <w:rPr>
                <w:rFonts w:ascii="Times New Roman" w:hAnsi="Times New Roman"/>
                <w:bCs/>
                <w:sz w:val="24"/>
                <w:szCs w:val="24"/>
              </w:rPr>
            </w:pPr>
            <w:r w:rsidRPr="00494E5D">
              <w:rPr>
                <w:rFonts w:ascii="Times New Roman" w:hAnsi="Times New Roman"/>
                <w:bCs/>
                <w:sz w:val="24"/>
                <w:szCs w:val="24"/>
              </w:rPr>
              <w:t>УП 03.01 Учебная практика</w:t>
            </w:r>
          </w:p>
        </w:tc>
        <w:tc>
          <w:tcPr>
            <w:tcW w:w="2676" w:type="dxa"/>
            <w:vMerge w:val="restart"/>
            <w:vAlign w:val="center"/>
          </w:tcPr>
          <w:p w:rsidR="00997324" w:rsidRPr="00494E5D" w:rsidRDefault="00997324" w:rsidP="00815D3A">
            <w:pPr>
              <w:autoSpaceDE w:val="0"/>
              <w:snapToGrid w:val="0"/>
              <w:spacing w:after="0" w:line="240" w:lineRule="auto"/>
              <w:jc w:val="center"/>
              <w:rPr>
                <w:rFonts w:ascii="Times New Roman" w:hAnsi="Times New Roman"/>
                <w:bCs/>
                <w:sz w:val="24"/>
                <w:szCs w:val="24"/>
              </w:rPr>
            </w:pPr>
            <w:r w:rsidRPr="00494E5D">
              <w:rPr>
                <w:rFonts w:ascii="Times New Roman" w:hAnsi="Times New Roman"/>
                <w:sz w:val="24"/>
                <w:szCs w:val="24"/>
              </w:rPr>
              <w:t>Дифференцированный зачет</w:t>
            </w:r>
          </w:p>
        </w:tc>
        <w:tc>
          <w:tcPr>
            <w:tcW w:w="4757" w:type="dxa"/>
            <w:vMerge w:val="restart"/>
          </w:tcPr>
          <w:p w:rsidR="00997324" w:rsidRPr="00494E5D" w:rsidRDefault="00997324" w:rsidP="007B38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494E5D">
              <w:rPr>
                <w:rFonts w:ascii="Times New Roman" w:hAnsi="Times New Roman"/>
                <w:sz w:val="24"/>
                <w:szCs w:val="24"/>
              </w:rPr>
              <w:t>Оценка выполнения работ на учебной и производственной практиках</w:t>
            </w:r>
          </w:p>
        </w:tc>
      </w:tr>
      <w:tr w:rsidR="00997324" w:rsidRPr="00494E5D" w:rsidTr="00815D3A">
        <w:trPr>
          <w:jc w:val="right"/>
        </w:trPr>
        <w:tc>
          <w:tcPr>
            <w:tcW w:w="2481" w:type="dxa"/>
          </w:tcPr>
          <w:p w:rsidR="00997324" w:rsidRPr="00494E5D" w:rsidRDefault="00997324" w:rsidP="003B1F73">
            <w:pPr>
              <w:autoSpaceDE w:val="0"/>
              <w:autoSpaceDN w:val="0"/>
              <w:adjustRightInd w:val="0"/>
              <w:spacing w:after="0" w:line="240" w:lineRule="auto"/>
              <w:contextualSpacing/>
              <w:rPr>
                <w:rFonts w:ascii="Times New Roman" w:hAnsi="Times New Roman"/>
                <w:b/>
                <w:sz w:val="24"/>
                <w:szCs w:val="24"/>
              </w:rPr>
            </w:pPr>
            <w:r w:rsidRPr="00494E5D">
              <w:rPr>
                <w:rFonts w:ascii="Times New Roman" w:hAnsi="Times New Roman"/>
                <w:b/>
                <w:i/>
                <w:sz w:val="24"/>
                <w:szCs w:val="24"/>
              </w:rPr>
              <w:t>Практическая подготовка</w:t>
            </w:r>
          </w:p>
          <w:p w:rsidR="00997324" w:rsidRPr="00494E5D" w:rsidRDefault="00997324" w:rsidP="003B1F73">
            <w:pPr>
              <w:autoSpaceDE w:val="0"/>
              <w:autoSpaceDN w:val="0"/>
              <w:adjustRightInd w:val="0"/>
              <w:spacing w:after="0" w:line="240" w:lineRule="auto"/>
              <w:contextualSpacing/>
              <w:rPr>
                <w:rFonts w:ascii="Times New Roman" w:hAnsi="Times New Roman"/>
                <w:b/>
                <w:i/>
                <w:sz w:val="24"/>
                <w:szCs w:val="24"/>
              </w:rPr>
            </w:pPr>
            <w:r w:rsidRPr="00494E5D">
              <w:rPr>
                <w:rFonts w:ascii="Times New Roman" w:hAnsi="Times New Roman"/>
                <w:bCs/>
                <w:sz w:val="24"/>
                <w:szCs w:val="24"/>
              </w:rPr>
              <w:t>ПП 03.01 Производственная практика (по профилю специальности)</w:t>
            </w:r>
          </w:p>
        </w:tc>
        <w:tc>
          <w:tcPr>
            <w:tcW w:w="2676" w:type="dxa"/>
            <w:vMerge/>
          </w:tcPr>
          <w:p w:rsidR="00997324" w:rsidRPr="00494E5D" w:rsidRDefault="00997324" w:rsidP="009536C9">
            <w:pPr>
              <w:autoSpaceDE w:val="0"/>
              <w:snapToGrid w:val="0"/>
              <w:spacing w:after="0" w:line="240" w:lineRule="auto"/>
              <w:rPr>
                <w:rFonts w:ascii="Times New Roman" w:hAnsi="Times New Roman"/>
                <w:sz w:val="24"/>
                <w:szCs w:val="24"/>
              </w:rPr>
            </w:pPr>
          </w:p>
        </w:tc>
        <w:tc>
          <w:tcPr>
            <w:tcW w:w="4757" w:type="dxa"/>
            <w:vMerge/>
          </w:tcPr>
          <w:p w:rsidR="00997324" w:rsidRPr="00494E5D" w:rsidRDefault="00997324" w:rsidP="009536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p>
        </w:tc>
      </w:tr>
      <w:tr w:rsidR="00997324" w:rsidRPr="00494E5D" w:rsidTr="00815D3A">
        <w:trPr>
          <w:jc w:val="right"/>
        </w:trPr>
        <w:tc>
          <w:tcPr>
            <w:tcW w:w="2481" w:type="dxa"/>
          </w:tcPr>
          <w:p w:rsidR="00997324" w:rsidRPr="00494E5D" w:rsidRDefault="00997324" w:rsidP="009536C9">
            <w:pPr>
              <w:autoSpaceDE w:val="0"/>
              <w:snapToGrid w:val="0"/>
              <w:spacing w:after="0" w:line="240" w:lineRule="auto"/>
              <w:rPr>
                <w:rFonts w:ascii="Times New Roman" w:hAnsi="Times New Roman"/>
                <w:bCs/>
                <w:sz w:val="24"/>
                <w:szCs w:val="24"/>
              </w:rPr>
            </w:pPr>
            <w:r w:rsidRPr="00494E5D">
              <w:rPr>
                <w:rFonts w:ascii="Times New Roman" w:hAnsi="Times New Roman"/>
                <w:bCs/>
                <w:sz w:val="24"/>
                <w:szCs w:val="24"/>
              </w:rPr>
              <w:t>ПМ 03.</w:t>
            </w:r>
          </w:p>
        </w:tc>
        <w:tc>
          <w:tcPr>
            <w:tcW w:w="2676" w:type="dxa"/>
          </w:tcPr>
          <w:p w:rsidR="00997324" w:rsidRPr="00494E5D" w:rsidRDefault="00997324" w:rsidP="00C33459">
            <w:pPr>
              <w:pStyle w:val="NormalWeb"/>
              <w:snapToGrid w:val="0"/>
              <w:jc w:val="center"/>
              <w:rPr>
                <w:rFonts w:ascii="Times New Roman" w:hAnsi="Times New Roman"/>
                <w:szCs w:val="24"/>
              </w:rPr>
            </w:pPr>
            <w:r w:rsidRPr="00494E5D">
              <w:rPr>
                <w:rFonts w:ascii="Times New Roman" w:hAnsi="Times New Roman"/>
                <w:bCs/>
                <w:szCs w:val="24"/>
              </w:rPr>
              <w:t>Экзамен (квалификационный)</w:t>
            </w:r>
          </w:p>
        </w:tc>
        <w:tc>
          <w:tcPr>
            <w:tcW w:w="4757" w:type="dxa"/>
          </w:tcPr>
          <w:p w:rsidR="00997324" w:rsidRPr="00494E5D" w:rsidRDefault="00997324" w:rsidP="00C33459">
            <w:pPr>
              <w:pStyle w:val="NormalWeb"/>
              <w:rPr>
                <w:rFonts w:ascii="Times New Roman" w:hAnsi="Times New Roman"/>
                <w:szCs w:val="24"/>
                <w:lang w:val="ru-RU"/>
              </w:rPr>
            </w:pPr>
            <w:r w:rsidRPr="00494E5D">
              <w:rPr>
                <w:rFonts w:ascii="Times New Roman" w:hAnsi="Times New Roman"/>
                <w:szCs w:val="24"/>
                <w:lang w:val="ru-RU"/>
              </w:rPr>
              <w:t>- демонстрация знаний по экзаменационным вопросам;</w:t>
            </w:r>
          </w:p>
          <w:p w:rsidR="00997324" w:rsidRPr="00494E5D" w:rsidRDefault="00997324" w:rsidP="00C33459">
            <w:pPr>
              <w:pStyle w:val="NormalWeb"/>
              <w:rPr>
                <w:rFonts w:ascii="Times New Roman" w:hAnsi="Times New Roman"/>
                <w:szCs w:val="24"/>
                <w:lang w:val="ru-RU"/>
              </w:rPr>
            </w:pPr>
            <w:r w:rsidRPr="00494E5D">
              <w:rPr>
                <w:rFonts w:ascii="Times New Roman" w:hAnsi="Times New Roman"/>
                <w:szCs w:val="24"/>
                <w:lang w:val="ru-RU"/>
              </w:rPr>
              <w:t>- умение делать правильные выводы и обобщения</w:t>
            </w:r>
          </w:p>
        </w:tc>
      </w:tr>
    </w:tbl>
    <w:p w:rsidR="00997324" w:rsidRDefault="00997324" w:rsidP="003B1F73">
      <w:pPr>
        <w:ind w:firstLine="720"/>
        <w:jc w:val="both"/>
        <w:rPr>
          <w:rFonts w:ascii="Times New Roman" w:hAnsi="Times New Roman"/>
          <w:b/>
          <w:sz w:val="28"/>
          <w:szCs w:val="28"/>
        </w:rPr>
      </w:pPr>
    </w:p>
    <w:p w:rsidR="00997324" w:rsidRPr="00830446" w:rsidRDefault="00997324" w:rsidP="003B1F73">
      <w:pPr>
        <w:ind w:firstLine="720"/>
        <w:jc w:val="both"/>
        <w:rPr>
          <w:rFonts w:ascii="Times New Roman" w:hAnsi="Times New Roman"/>
          <w:b/>
          <w:sz w:val="28"/>
          <w:szCs w:val="28"/>
        </w:rPr>
      </w:pPr>
      <w:r>
        <w:rPr>
          <w:rFonts w:ascii="Times New Roman" w:hAnsi="Times New Roman"/>
          <w:b/>
          <w:sz w:val="28"/>
          <w:szCs w:val="28"/>
        </w:rPr>
        <w:br w:type="page"/>
      </w:r>
      <w:r w:rsidRPr="00830446">
        <w:rPr>
          <w:rFonts w:ascii="Times New Roman" w:hAnsi="Times New Roman"/>
          <w:b/>
          <w:sz w:val="28"/>
          <w:szCs w:val="28"/>
        </w:rPr>
        <w:t>3 Комплект оценочных средств</w:t>
      </w:r>
    </w:p>
    <w:p w:rsidR="00997324" w:rsidRPr="00032417" w:rsidRDefault="00997324" w:rsidP="00830446">
      <w:pPr>
        <w:spacing w:after="0"/>
        <w:ind w:firstLine="720"/>
        <w:jc w:val="both"/>
        <w:rPr>
          <w:rFonts w:ascii="Times New Roman" w:hAnsi="Times New Roman"/>
          <w:b/>
          <w:bCs/>
          <w:sz w:val="28"/>
          <w:szCs w:val="28"/>
        </w:rPr>
      </w:pPr>
      <w:r>
        <w:rPr>
          <w:rFonts w:ascii="Times New Roman" w:hAnsi="Times New Roman"/>
          <w:b/>
          <w:bCs/>
          <w:sz w:val="28"/>
          <w:szCs w:val="28"/>
        </w:rPr>
        <w:t>3</w:t>
      </w:r>
      <w:r w:rsidRPr="00973527">
        <w:rPr>
          <w:rFonts w:ascii="Times New Roman" w:hAnsi="Times New Roman"/>
          <w:b/>
          <w:bCs/>
          <w:sz w:val="28"/>
          <w:szCs w:val="28"/>
        </w:rPr>
        <w:t>.</w:t>
      </w:r>
      <w:r>
        <w:rPr>
          <w:rFonts w:ascii="Times New Roman" w:hAnsi="Times New Roman"/>
          <w:b/>
          <w:bCs/>
          <w:sz w:val="28"/>
          <w:szCs w:val="28"/>
        </w:rPr>
        <w:t>1</w:t>
      </w:r>
      <w:r w:rsidRPr="00973527">
        <w:rPr>
          <w:rFonts w:ascii="Times New Roman" w:hAnsi="Times New Roman"/>
          <w:b/>
          <w:bCs/>
          <w:sz w:val="28"/>
          <w:szCs w:val="28"/>
        </w:rPr>
        <w:t xml:space="preserve"> </w:t>
      </w:r>
      <w:r>
        <w:rPr>
          <w:rFonts w:ascii="Times New Roman" w:hAnsi="Times New Roman"/>
          <w:b/>
          <w:bCs/>
          <w:sz w:val="28"/>
          <w:szCs w:val="28"/>
        </w:rPr>
        <w:t xml:space="preserve">Текущий контроль по </w:t>
      </w:r>
      <w:r w:rsidRPr="00032417">
        <w:rPr>
          <w:rFonts w:ascii="Times New Roman" w:hAnsi="Times New Roman"/>
          <w:b/>
          <w:sz w:val="28"/>
          <w:szCs w:val="28"/>
        </w:rPr>
        <w:t>МДК 0</w:t>
      </w:r>
      <w:r>
        <w:rPr>
          <w:rFonts w:ascii="Times New Roman" w:hAnsi="Times New Roman"/>
          <w:b/>
          <w:sz w:val="28"/>
          <w:szCs w:val="28"/>
        </w:rPr>
        <w:t>3</w:t>
      </w:r>
      <w:r w:rsidRPr="00032417">
        <w:rPr>
          <w:rFonts w:ascii="Times New Roman" w:hAnsi="Times New Roman"/>
          <w:b/>
          <w:sz w:val="28"/>
          <w:szCs w:val="28"/>
        </w:rPr>
        <w:t xml:space="preserve">.01 </w:t>
      </w:r>
      <w:r w:rsidRPr="00787BFD">
        <w:rPr>
          <w:rFonts w:ascii="Times New Roman" w:hAnsi="Times New Roman"/>
          <w:b/>
          <w:color w:val="000000"/>
          <w:sz w:val="28"/>
          <w:szCs w:val="28"/>
        </w:rPr>
        <w:t>Управление деятельностью структурных подразделений при выполнении строительно-монтажных работ, в том числе отделочных работ, эксплуатации, ремонте и реконструкции зданий и сооружений</w:t>
      </w:r>
    </w:p>
    <w:p w:rsidR="00997324" w:rsidRPr="00494E5D" w:rsidRDefault="00997324" w:rsidP="009536C9">
      <w:pPr>
        <w:autoSpaceDE w:val="0"/>
        <w:autoSpaceDN w:val="0"/>
        <w:adjustRightInd w:val="0"/>
        <w:spacing w:after="0"/>
        <w:ind w:firstLine="709"/>
        <w:jc w:val="both"/>
        <w:rPr>
          <w:rFonts w:ascii="Times New Roman" w:hAnsi="Times New Roman"/>
          <w:bCs/>
          <w:sz w:val="28"/>
          <w:szCs w:val="28"/>
        </w:rPr>
      </w:pPr>
      <w:r w:rsidRPr="00494E5D">
        <w:rPr>
          <w:rFonts w:ascii="Times New Roman" w:hAnsi="Times New Roman"/>
          <w:bCs/>
          <w:sz w:val="28"/>
          <w:szCs w:val="28"/>
        </w:rPr>
        <w:t>Текущий контроль успеваемости представляет собой проверку усвоения учебного материала, регулярно осуществляемую на протяжении курса обучения. Текущий контроль результатов освоения междисциплинарного курса происходит при использовании следующих форм контроля: устный опрос, тестирование, решение ситуационных задач, проверка выполнения самостоятельной работы.</w:t>
      </w:r>
    </w:p>
    <w:p w:rsidR="00997324" w:rsidRPr="00494E5D" w:rsidRDefault="00997324" w:rsidP="009536C9">
      <w:pPr>
        <w:spacing w:after="120"/>
        <w:ind w:firstLine="720"/>
        <w:jc w:val="both"/>
        <w:rPr>
          <w:rFonts w:ascii="Times New Roman" w:hAnsi="Times New Roman"/>
          <w:bCs/>
          <w:sz w:val="28"/>
          <w:szCs w:val="28"/>
        </w:rPr>
      </w:pPr>
      <w:r w:rsidRPr="00494E5D">
        <w:rPr>
          <w:rFonts w:ascii="Times New Roman" w:hAnsi="Times New Roman"/>
          <w:bCs/>
          <w:sz w:val="28"/>
          <w:szCs w:val="28"/>
        </w:rPr>
        <w:t>Все формы текущего контроля проводятся с целью усвоения и закрепления практических умений и знаний, овладения профессиональными компетенциями.</w:t>
      </w:r>
    </w:p>
    <w:p w:rsidR="00997324" w:rsidRPr="00494E5D" w:rsidRDefault="00997324" w:rsidP="00FA79BE">
      <w:pPr>
        <w:spacing w:after="0"/>
        <w:jc w:val="center"/>
        <w:rPr>
          <w:rFonts w:ascii="Times New Roman" w:hAnsi="Times New Roman"/>
          <w:b/>
          <w:sz w:val="28"/>
          <w:szCs w:val="28"/>
        </w:rPr>
      </w:pPr>
      <w:r w:rsidRPr="00494E5D">
        <w:rPr>
          <w:rFonts w:ascii="Times New Roman" w:hAnsi="Times New Roman"/>
          <w:b/>
          <w:sz w:val="28"/>
          <w:szCs w:val="28"/>
        </w:rPr>
        <w:t>Тест 1</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Выберите верное утверждение.</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1 Продукцией строительства являются:</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а) законченные и подготовленные к эксплуатации производственные предприятия;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б) жилые дома;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в) оборотные фонды;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г) объекты непроизводственного фонда.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2. К средствам труда относятся:</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а) машины и оборудование;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б) производственные площади;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в) энергия;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г) транспортные средства;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д) сырье;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е) детали;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ж) конструкции и изделия.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3. К предметам труда относятся: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а) машины и оборудование;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б) производственные площади;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в) энергия;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г) транспортные средства,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д) сырье;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е) детали;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ж) конструкции и изделия.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4. К особенностям строительной продукции не относятся: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а) капиталоемкость,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б) подвижность,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в) территориальная закрепленность,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г) многодетальность. </w:t>
      </w:r>
    </w:p>
    <w:p w:rsidR="00997324" w:rsidRPr="00494E5D" w:rsidRDefault="00997324" w:rsidP="00FA79BE">
      <w:pPr>
        <w:spacing w:after="0"/>
        <w:ind w:firstLine="720"/>
        <w:jc w:val="both"/>
        <w:rPr>
          <w:rFonts w:ascii="Times New Roman" w:hAnsi="Times New Roman"/>
          <w:i/>
          <w:sz w:val="28"/>
          <w:szCs w:val="28"/>
        </w:rPr>
      </w:pPr>
      <w:r w:rsidRPr="00494E5D">
        <w:rPr>
          <w:rFonts w:ascii="Times New Roman" w:hAnsi="Times New Roman"/>
          <w:i/>
          <w:sz w:val="28"/>
          <w:szCs w:val="28"/>
        </w:rPr>
        <w:t xml:space="preserve">Верно / неверно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Прочитайте внимательно следующие утверждения и укажите, какие из них верны, а какие ошибочны.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1 Особенностью строительного производства является подвижность продукции - объектов строительства и пространственная закрепленность средств производства.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2. Для строительного производства характерна тенденция переноса производственных процессов из условий стационарного заводского производства на строительную площадку для ослабления действия негативных факторов.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3. Строительство обладает рядом особенностей: крупные размеры потенциальных ущербов; нарастание стоимости объекта по мере реализации проекта, сложность взаимосвязей участников строительства в рамках контрактов и субконтрактов; значительные влияние природных факторов на темпы и качество строительного производства.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4. Мобильность строительного производства отражает способность строительной системы, возводящей объект, к перемещению элементов производства с одной территории застройки на другую, к быстрой адаптации в новых условиях региона, к стабильному функционированию в течение определённого времени.</w:t>
      </w:r>
    </w:p>
    <w:p w:rsidR="00997324" w:rsidRPr="00494E5D" w:rsidRDefault="00997324" w:rsidP="00E379B2">
      <w:pPr>
        <w:spacing w:before="120" w:after="0"/>
        <w:jc w:val="center"/>
        <w:rPr>
          <w:rFonts w:ascii="Times New Roman" w:hAnsi="Times New Roman"/>
          <w:b/>
          <w:sz w:val="28"/>
          <w:szCs w:val="28"/>
        </w:rPr>
      </w:pPr>
      <w:r w:rsidRPr="00494E5D">
        <w:rPr>
          <w:rFonts w:ascii="Times New Roman" w:hAnsi="Times New Roman"/>
          <w:b/>
          <w:sz w:val="28"/>
          <w:szCs w:val="28"/>
        </w:rPr>
        <w:t>Тест 2</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1. Какой метод организации производственного процесса является наиболее эффективным</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а) поточный;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б) параллельный;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в) последовательный.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2. В состав трудовых ресурсов как части строительного производства включают элементы: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а) основные рабочие;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б) работники управления;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в) вычислительная техника;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г) транспортные средства;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д) технологическая оснастка.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3. Труд монтажника в строительной организации может быть отнесен к группе</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а) основной труд;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б) вспомогательный труд;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в) обслуживающий труд;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г) хозяйственный труд.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4. Труд каменщика в строительной организации может быть отнесен к группе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а) основной труд;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б) вспомогательный труд;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в) обслуживающий труд;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г) хозяйственный труд.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5. Труд бухгалтера в строительной организации может быть отнесен к группе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а) основной труд;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б) вспомогательный труд;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в) обслуживающий труд;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г) хозяйственный труд.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6. Труд автослесаря в строительной организации может быть отнесен к группе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а) основной труд;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б) вспомогательный труд;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в) обслуживающий труд;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г) хозяйственный труд.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7 Снижение трудоемкости работ в целях сокращения затрат труда в строительном производстве зависит преимущественно от факторов</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а) технических;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б) экономических;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в) организационных;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г) технологических.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8. Формирование рационального состава работающих в целях сокращения затрат труда в строительном производстве зависит преимущественно от факторов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а) технических;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б) экономических;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в) организационных;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г) технологических. </w:t>
      </w:r>
    </w:p>
    <w:p w:rsidR="00997324" w:rsidRPr="00494E5D" w:rsidRDefault="00997324" w:rsidP="00FA79BE">
      <w:pPr>
        <w:spacing w:after="0"/>
        <w:ind w:firstLine="720"/>
        <w:jc w:val="both"/>
        <w:rPr>
          <w:rFonts w:ascii="Times New Roman" w:hAnsi="Times New Roman"/>
          <w:i/>
          <w:sz w:val="28"/>
          <w:szCs w:val="28"/>
        </w:rPr>
      </w:pPr>
      <w:r w:rsidRPr="00494E5D">
        <w:rPr>
          <w:rFonts w:ascii="Times New Roman" w:hAnsi="Times New Roman"/>
          <w:i/>
          <w:sz w:val="28"/>
          <w:szCs w:val="28"/>
        </w:rPr>
        <w:t xml:space="preserve">Верно / неверно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Целью научно-технического прогресса является увеличение объемов выпускаемой продукции, снижение затрат общественного труда и стоимости на единицу продукции, улучшение условий труда и повышение качества продукции, а в целом достижение наибольшей эффективности капитальных вложений.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Опыт показывает, что поточный метод уменьшает ритмичность производства и увеличивает потребность в производственных мощностях.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Оптимальное решение задач организации, планирования и управления строительством предполагает нахождение усредненного значение выбранного критерия, например средних приведенных затрат при производстве данного объема строительно-монтажных работ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Закономерностью организации производства на строительном предприятии является несоответствие форм и методов организации производства характеристикам его материально-технического базиса. </w:t>
      </w:r>
    </w:p>
    <w:p w:rsidR="00997324" w:rsidRPr="00494E5D" w:rsidRDefault="00997324" w:rsidP="00E379B2">
      <w:pPr>
        <w:spacing w:before="120" w:after="0"/>
        <w:jc w:val="center"/>
        <w:rPr>
          <w:rFonts w:ascii="Times New Roman" w:hAnsi="Times New Roman"/>
          <w:b/>
          <w:sz w:val="28"/>
          <w:szCs w:val="28"/>
        </w:rPr>
      </w:pPr>
      <w:r w:rsidRPr="00494E5D">
        <w:rPr>
          <w:rFonts w:ascii="Times New Roman" w:hAnsi="Times New Roman"/>
          <w:b/>
          <w:sz w:val="28"/>
          <w:szCs w:val="28"/>
        </w:rPr>
        <w:t>Тест 3</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Выберите верное утверждение.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1 В нашей стране применяют следующий метод организации строительного производства: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а) последовательный;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б) параллельный;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в) поточный;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г) все перечисленное.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2. Ритмичные строительные потоки могут быть:</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а) равноритмичными;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б) кратноритмичными;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в) разноритмичными;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г) все перечисленное.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3. Неритмичные строительные потоки могут быть: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а) с однородным изменением ритма;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б) с неоднородным изменением ритма;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в) без изменения ритма,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г) все перечисленное.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4. К пространственным параметрам строительного потока относятся: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а) захватка;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б) ярус;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в) участок;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г) все перечисленное.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5. В развитии каждого строительного потока имеется период:</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а) развертывания потока,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б) свертывания потока;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в) выпуска готовой продукции;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г) все перечисленное.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6. К технологическим параметрам строительного потока относятся: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а) число потоков;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б) объемы и трудоемкость работ;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в) интенсивность потока;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г) все перечисленное. </w:t>
      </w:r>
    </w:p>
    <w:p w:rsidR="00997324" w:rsidRPr="00494E5D" w:rsidRDefault="00997324" w:rsidP="00FA79BE">
      <w:pPr>
        <w:spacing w:after="0"/>
        <w:ind w:firstLine="720"/>
        <w:jc w:val="both"/>
        <w:rPr>
          <w:rFonts w:ascii="Times New Roman" w:hAnsi="Times New Roman"/>
          <w:i/>
          <w:sz w:val="28"/>
          <w:szCs w:val="28"/>
        </w:rPr>
      </w:pPr>
      <w:r w:rsidRPr="00494E5D">
        <w:rPr>
          <w:rFonts w:ascii="Times New Roman" w:hAnsi="Times New Roman"/>
          <w:i/>
          <w:sz w:val="28"/>
          <w:szCs w:val="28"/>
        </w:rPr>
        <w:t xml:space="preserve">Верно / неверно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Прочитайте внимательно следующее утверждение и укажите, какие из них верны, а какие ошибочны.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1. При поточном методе организации строительства предусматривается последовательное выполнение однородных процессов и параллельное - разнородных.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2. При поточном методе требуется меньше времени для строительства, чем при последовательном, а максимальная интенсивность потребления ресурсов меньше, чем при параллельном.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3. Основной задачей проектирования потока является сокращение продолжительности строительства, которое обеспечило бы наиболее производительное использование рабочих и механизмов за счет насыщения фронта работ оптимальным и реальным количеством ресурсов.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4. При поточном методе организации строительства продолжительность строительства и интенсивность потребления ресурсов минимальны.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5. Неритмичный поток организуется при возведении однородных или одинаковых объектов.</w:t>
      </w:r>
    </w:p>
    <w:p w:rsidR="00997324" w:rsidRPr="00494E5D" w:rsidRDefault="00997324" w:rsidP="00E379B2">
      <w:pPr>
        <w:spacing w:after="0"/>
        <w:jc w:val="center"/>
        <w:rPr>
          <w:rFonts w:ascii="Times New Roman" w:hAnsi="Times New Roman"/>
          <w:b/>
          <w:sz w:val="28"/>
          <w:szCs w:val="28"/>
        </w:rPr>
      </w:pPr>
      <w:r w:rsidRPr="00494E5D">
        <w:rPr>
          <w:rFonts w:ascii="Times New Roman" w:hAnsi="Times New Roman"/>
          <w:b/>
          <w:sz w:val="28"/>
          <w:szCs w:val="28"/>
        </w:rPr>
        <w:t>Тест 4</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Выберите верное утверждение.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1 Сетевая модель строительного производства это: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а) физическая модель,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б) ориентированный граф;</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в) неориентированный граф;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г) все перечисленное.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2. Сетевой график отличается от сетевой модели наличием: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а) кодировки;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б) масштаба,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в) временных и ресурсных параметров;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г) всего перечисленного.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3. Ранее начало данной работы равно: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а) минимальному из сроков ранних окончаний предшествующих работ;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б) максимальному из сроков ранних окончаний предшествующих работ;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в) минимальному из сроков поздних окончаний предшествующих работ;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г) максимальному из сроков поздних окончаний предшествующих работ</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4. Позднее окончание данной работы равно: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а) минимальному из сроков поздних начал последующих работ;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б) максимальному из сроков поздних начал последующих работ;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в) минимальному из сроков ранних начал последующих работ;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г) максимальному из сроков ранних начал последующих работ.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5. Для корректировки сетевого графика по времени необходимо:</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а) изменить продолжительность критического пути;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б) изменить продолжительность всех полных путей;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в) изменить нормативный или директивный срок строительства;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г) все перечисленное.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6. Для оптимизации сетевого графика по ресурсам необходимо: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а) минимизировать максимальное потребление ресурсов в единицу времени;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б) организовать равномерное потребление ресурсов;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в) изменить срок строительства;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г) все перечисленное.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7. Критический путь определяет:</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а) сложные процессы;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б) трудности в снабжении строительства объекта;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 xml:space="preserve">в) общую продолжительность строительства; </w:t>
      </w:r>
    </w:p>
    <w:p w:rsidR="00997324" w:rsidRPr="00494E5D" w:rsidRDefault="00997324" w:rsidP="00FA79BE">
      <w:pPr>
        <w:spacing w:after="0"/>
        <w:ind w:firstLine="720"/>
        <w:jc w:val="both"/>
        <w:rPr>
          <w:rFonts w:ascii="Times New Roman" w:hAnsi="Times New Roman"/>
          <w:sz w:val="28"/>
          <w:szCs w:val="28"/>
        </w:rPr>
      </w:pPr>
      <w:r w:rsidRPr="00494E5D">
        <w:rPr>
          <w:rFonts w:ascii="Times New Roman" w:hAnsi="Times New Roman"/>
          <w:sz w:val="28"/>
          <w:szCs w:val="28"/>
        </w:rPr>
        <w:t>г) нехватку рабочих кадров.</w:t>
      </w:r>
    </w:p>
    <w:p w:rsidR="00997324" w:rsidRPr="003570F8" w:rsidRDefault="00997324" w:rsidP="002B4A9C">
      <w:pPr>
        <w:shd w:val="clear" w:color="auto" w:fill="FFFFFF"/>
        <w:spacing w:before="120" w:after="0"/>
        <w:jc w:val="center"/>
        <w:rPr>
          <w:rFonts w:ascii="Times New Roman" w:hAnsi="Times New Roman"/>
          <w:sz w:val="28"/>
          <w:szCs w:val="28"/>
          <w:u w:val="single"/>
        </w:rPr>
      </w:pPr>
      <w:r w:rsidRPr="003570F8">
        <w:rPr>
          <w:rFonts w:ascii="Times New Roman" w:hAnsi="Times New Roman"/>
          <w:sz w:val="28"/>
          <w:szCs w:val="28"/>
          <w:u w:val="single"/>
        </w:rPr>
        <w:t>Тесты по разделу Правовое обеспечение профессиональной деятельности</w:t>
      </w:r>
    </w:p>
    <w:p w:rsidR="00997324" w:rsidRPr="00494E5D" w:rsidRDefault="00997324" w:rsidP="002B4A9C">
      <w:pPr>
        <w:shd w:val="clear" w:color="auto" w:fill="FFFFFF"/>
        <w:spacing w:before="120" w:after="0"/>
        <w:jc w:val="center"/>
        <w:rPr>
          <w:rFonts w:ascii="Times New Roman" w:hAnsi="Times New Roman"/>
          <w:sz w:val="28"/>
          <w:szCs w:val="28"/>
        </w:rPr>
      </w:pPr>
      <w:r>
        <w:rPr>
          <w:rFonts w:ascii="Times New Roman" w:hAnsi="Times New Roman"/>
          <w:sz w:val="28"/>
          <w:szCs w:val="28"/>
        </w:rPr>
        <w:t>Тест 1</w:t>
      </w:r>
    </w:p>
    <w:p w:rsidR="00997324"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1.Укажите орган, осуществляющий правосудие в Российской Федерации:</w:t>
      </w:r>
    </w:p>
    <w:p w:rsidR="00997324"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а) суды общей юрисдикции;</w:t>
      </w:r>
    </w:p>
    <w:p w:rsidR="00997324"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б) комитет по правам человека;</w:t>
      </w:r>
    </w:p>
    <w:p w:rsidR="00997324"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в) коллегия адвокатов;</w:t>
      </w:r>
    </w:p>
    <w:p w:rsidR="00997324"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г) прокуратура;</w:t>
      </w:r>
    </w:p>
    <w:p w:rsidR="00997324" w:rsidRPr="00494E5D"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д) все ответы правильные.</w:t>
      </w:r>
    </w:p>
    <w:p w:rsidR="00997324"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2.Гражданское право представляет собой совокупность правовых норм, регулирующих отношения:</w:t>
      </w:r>
    </w:p>
    <w:p w:rsidR="00997324"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a) имущественные и личные неимущественные;</w:t>
      </w:r>
    </w:p>
    <w:p w:rsidR="00997324"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б) дисциплинарные;</w:t>
      </w:r>
    </w:p>
    <w:p w:rsidR="00997324"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в) экономические и финансовые;</w:t>
      </w:r>
    </w:p>
    <w:p w:rsidR="00997324" w:rsidRPr="00494E5D"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г) налоговые.</w:t>
      </w:r>
    </w:p>
    <w:p w:rsidR="00997324"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3.Принцип свободы договора означает:</w:t>
      </w:r>
    </w:p>
    <w:p w:rsidR="00997324"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a) право стороны отказаться от договора независимо от согласия на то другой стороны;</w:t>
      </w:r>
    </w:p>
    <w:p w:rsidR="00997324"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б) право участников договора на выбор партнера и понуждения его к заключению договора;</w:t>
      </w:r>
    </w:p>
    <w:p w:rsidR="00997324" w:rsidRPr="00494E5D"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в) право субъектов на выбор партнера по договору, определение предмета договора и формирование его условий по своему усмотрению.</w:t>
      </w:r>
    </w:p>
    <w:p w:rsidR="00997324" w:rsidRPr="00494E5D"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4.Юридическое лицо действующим законодательством определено как:</w:t>
      </w:r>
    </w:p>
    <w:p w:rsidR="00997324" w:rsidRPr="00494E5D"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а) организация, осуществляющая предпринимательскую деятельность и отвечающая по всем своим обязательствам, принадлежащим ей на праве собственности имуществом, которая может от своего имени приобретать и осуществлять имущественные и личные неимущественные права, нести обязанности, быть истцом и ответчиком в суде;</w:t>
      </w:r>
    </w:p>
    <w:p w:rsidR="00997324" w:rsidRPr="00494E5D"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б) организация, которая имеет в собственности, хозяйственном ведении или оперативном управлении обособленное имущество и отвечает по своим обязательствам этим имуществом, может от своего имени приобретать и осуществлять имущественные и личные неимущественные права, нести обязанности, быть истцом и ответчиком в суде;</w:t>
      </w:r>
    </w:p>
    <w:p w:rsidR="00997324" w:rsidRPr="00494E5D"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в) объединение физических лиц, основанное на их имущественном или трудовом участии, которое может от своего имени приобретать и осуществлять имущественные права, нести обязанности, быть истцом и ответчиком в суде.</w:t>
      </w:r>
    </w:p>
    <w:p w:rsidR="00997324"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5. Какую правоспособность имеют юридические лица?</w:t>
      </w:r>
    </w:p>
    <w:p w:rsidR="00997324"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а) все юридические лица обладают специальной (целевой) правоспособностью;</w:t>
      </w:r>
    </w:p>
    <w:p w:rsidR="00997324" w:rsidRPr="00494E5D"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б) все юридические лица (за исключением учреждений и казенных предприятий) обладают общей правоспособностью;</w:t>
      </w:r>
    </w:p>
    <w:p w:rsidR="00997324" w:rsidRPr="00494E5D"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в) коммерческие организации (за исключением унитарных предприятий и иных организаций, прямо указанных в законе) имеют универсальную правоспособность, некоммерческие организации обладают специальной правоспособностью.</w:t>
      </w:r>
    </w:p>
    <w:p w:rsidR="00997324"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6. С какого момента прекращается правоспособность юридического лица?</w:t>
      </w:r>
    </w:p>
    <w:p w:rsidR="00997324"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а) с момента принятия учредителями решения о ликвидации юридического лица;</w:t>
      </w:r>
    </w:p>
    <w:p w:rsidR="00997324"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б) с момента завершения расчетов со всеми кредиторами и утверждения ликвидационного баланса;</w:t>
      </w:r>
    </w:p>
    <w:p w:rsidR="00997324" w:rsidRPr="00494E5D"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в) с момента внесения записи об исключении юридического лица из государственного реестра.</w:t>
      </w:r>
    </w:p>
    <w:p w:rsidR="00997324"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7. В каких организационно-правовых формах могут создаваться коммерческие организации?</w:t>
      </w:r>
    </w:p>
    <w:p w:rsidR="00997324" w:rsidRPr="00494E5D"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а) в форме хозяйственных товариществ и обществ, производственных кооперативов, государственных и муниципальных унитарных предприятий;</w:t>
      </w:r>
    </w:p>
    <w:p w:rsidR="00997324" w:rsidRPr="00494E5D"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б) в форме хозяйственных товариществ и обществ, производственных кооперативов, государственных и муниципальных унитарных предприятий, а также в формах, предусмотренных иными федеральными законами об отдельных видах коммерческих организаций;</w:t>
      </w:r>
    </w:p>
    <w:p w:rsidR="00997324" w:rsidRPr="00494E5D"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в) в форме хозяйственных товариществ и обществ, производственных кооперативов, государственных и муниципальных унитарных предприятий, а также в формах, предусмотренных учредителями при создании коммерческой организации.</w:t>
      </w:r>
    </w:p>
    <w:p w:rsidR="00997324"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8. Могут ли некоммерческие организации заниматься предпринимательской деятельностью?</w:t>
      </w:r>
    </w:p>
    <w:p w:rsidR="00997324"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а) нет, не могут, так как это некоммерческие организации;</w:t>
      </w:r>
    </w:p>
    <w:p w:rsidR="00997324"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б) да, могут, если право на занятие предпринимательской деятельностью закреплено в учредительных документах некоммерческой организации наряду с основными видами деятельности;</w:t>
      </w:r>
    </w:p>
    <w:p w:rsidR="00997324" w:rsidRPr="00494E5D"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в) некоммерческие организации могут осуществлять предпринимательскую деятельность, указанную в их учредительных документах, и если она служит достижению целей, ради которых созданы коммерческие организации, и соответствует этим целям.</w:t>
      </w:r>
    </w:p>
    <w:p w:rsidR="00997324"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9. Правоспособность юридического лица прекращается с момента:</w:t>
      </w:r>
    </w:p>
    <w:p w:rsidR="00997324"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а) принятия учредителями решения о ликвидации юридического лица;</w:t>
      </w:r>
    </w:p>
    <w:p w:rsidR="00997324"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б) завершения расчетов со всеми кредиторами и утверждения ликвидационного баланса;</w:t>
      </w:r>
    </w:p>
    <w:p w:rsidR="00997324" w:rsidRPr="00494E5D"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в) внесения записи в государственный реестр об исключении из него юридического лица.</w:t>
      </w:r>
    </w:p>
    <w:p w:rsidR="00997324"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10. Что такое договор по нормам ГК:</w:t>
      </w:r>
    </w:p>
    <w:p w:rsidR="00997324" w:rsidRDefault="00997324" w:rsidP="002B4A9C">
      <w:pPr>
        <w:shd w:val="clear" w:color="auto" w:fill="FFFFFF"/>
        <w:spacing w:after="0"/>
        <w:ind w:firstLine="720"/>
        <w:jc w:val="both"/>
        <w:rPr>
          <w:rFonts w:ascii="Times New Roman" w:hAnsi="Times New Roman"/>
          <w:sz w:val="28"/>
          <w:szCs w:val="28"/>
        </w:rPr>
      </w:pPr>
      <w:r>
        <w:rPr>
          <w:rFonts w:ascii="Times New Roman" w:hAnsi="Times New Roman"/>
          <w:sz w:val="28"/>
          <w:szCs w:val="28"/>
        </w:rPr>
        <w:t>а) единое волеизъявление;</w:t>
      </w:r>
    </w:p>
    <w:p w:rsidR="00997324"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б) сделка;</w:t>
      </w:r>
    </w:p>
    <w:p w:rsidR="00997324"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в) правила;</w:t>
      </w:r>
    </w:p>
    <w:p w:rsidR="00997324"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г) обычай делового оборота</w:t>
      </w:r>
      <w:r>
        <w:rPr>
          <w:rFonts w:ascii="Times New Roman" w:hAnsi="Times New Roman"/>
          <w:sz w:val="28"/>
          <w:szCs w:val="28"/>
        </w:rPr>
        <w:t>;</w:t>
      </w:r>
    </w:p>
    <w:p w:rsidR="00997324" w:rsidRPr="00494E5D"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д) традиция.</w:t>
      </w:r>
    </w:p>
    <w:p w:rsidR="00997324"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11. Какие условия договора признаются существенными?</w:t>
      </w:r>
    </w:p>
    <w:p w:rsidR="00997324"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а) условия по соглашению сторон;</w:t>
      </w:r>
    </w:p>
    <w:p w:rsidR="00997324"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б) необходимые и достаточные для данного договора;</w:t>
      </w:r>
    </w:p>
    <w:p w:rsidR="00997324"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в) обычные условия;</w:t>
      </w:r>
    </w:p>
    <w:p w:rsidR="00997324" w:rsidRPr="00494E5D"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г) условия о договорной цене и сроках исп</w:t>
      </w:r>
      <w:r>
        <w:rPr>
          <w:rFonts w:ascii="Times New Roman" w:hAnsi="Times New Roman"/>
          <w:sz w:val="28"/>
          <w:szCs w:val="28"/>
        </w:rPr>
        <w:t>олнения.</w:t>
      </w:r>
    </w:p>
    <w:p w:rsidR="00997324"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12. Какой договор является консенсуальным?</w:t>
      </w:r>
    </w:p>
    <w:p w:rsidR="00997324"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а) где наличие трёх сторон участников;</w:t>
      </w:r>
    </w:p>
    <w:p w:rsidR="00997324"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б) договор, где произведена его оплата;</w:t>
      </w:r>
    </w:p>
    <w:p w:rsidR="00997324"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в) где передана вещь;</w:t>
      </w:r>
    </w:p>
    <w:p w:rsidR="00997324" w:rsidRPr="00494E5D"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г) где достигнуто соглашени</w:t>
      </w:r>
      <w:r>
        <w:rPr>
          <w:rFonts w:ascii="Times New Roman" w:hAnsi="Times New Roman"/>
          <w:sz w:val="28"/>
          <w:szCs w:val="28"/>
        </w:rPr>
        <w:t>е по всем существенным условиям.</w:t>
      </w:r>
    </w:p>
    <w:p w:rsidR="00997324"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13. Что подразумевается под офертой?</w:t>
      </w:r>
    </w:p>
    <w:p w:rsidR="00997324"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а) предложение;</w:t>
      </w:r>
    </w:p>
    <w:p w:rsidR="00997324"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б) уступка права;</w:t>
      </w:r>
    </w:p>
    <w:p w:rsidR="00997324"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в) правила поведения участников;</w:t>
      </w:r>
    </w:p>
    <w:p w:rsidR="00997324"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г) обычай делового оборота;</w:t>
      </w:r>
    </w:p>
    <w:p w:rsidR="00997324" w:rsidRPr="00494E5D" w:rsidRDefault="00997324" w:rsidP="002B4A9C">
      <w:pPr>
        <w:shd w:val="clear" w:color="auto" w:fill="FFFFFF"/>
        <w:spacing w:after="0"/>
        <w:ind w:firstLine="720"/>
        <w:jc w:val="both"/>
        <w:rPr>
          <w:rFonts w:ascii="Times New Roman" w:hAnsi="Times New Roman"/>
          <w:sz w:val="28"/>
          <w:szCs w:val="28"/>
        </w:rPr>
      </w:pPr>
      <w:r>
        <w:rPr>
          <w:rFonts w:ascii="Times New Roman" w:hAnsi="Times New Roman"/>
          <w:sz w:val="28"/>
          <w:szCs w:val="28"/>
        </w:rPr>
        <w:t>д) ответ лица на предложение.</w:t>
      </w:r>
    </w:p>
    <w:p w:rsidR="00997324" w:rsidRPr="00494E5D"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14. По договору купли-продажи продавец обязуется передать покупателю имущество:</w:t>
      </w:r>
    </w:p>
    <w:p w:rsidR="00997324" w:rsidRPr="00494E5D"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а) в собственность;</w:t>
      </w:r>
    </w:p>
    <w:p w:rsidR="00997324" w:rsidRPr="00494E5D"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б) в пользование;</w:t>
      </w:r>
    </w:p>
    <w:p w:rsidR="00997324" w:rsidRPr="00494E5D"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в) во временное владение;</w:t>
      </w:r>
    </w:p>
    <w:p w:rsidR="00997324" w:rsidRPr="00494E5D"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г) во временное владение и пользование;</w:t>
      </w:r>
    </w:p>
    <w:p w:rsidR="00997324" w:rsidRPr="00494E5D"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д) для доставки в пункт назначения.</w:t>
      </w:r>
    </w:p>
    <w:p w:rsidR="00997324" w:rsidRPr="00494E5D"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15. В аренду не могут быть переданы:</w:t>
      </w:r>
    </w:p>
    <w:p w:rsidR="00997324" w:rsidRPr="00494E5D"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а) деньги;</w:t>
      </w:r>
    </w:p>
    <w:p w:rsidR="00997324" w:rsidRPr="00494E5D"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б) здания, сооружения;</w:t>
      </w:r>
    </w:p>
    <w:p w:rsidR="00997324" w:rsidRPr="00494E5D"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в) оборудование;</w:t>
      </w:r>
    </w:p>
    <w:p w:rsidR="00997324" w:rsidRPr="00494E5D"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г) транспортные средства;</w:t>
      </w:r>
    </w:p>
    <w:p w:rsidR="00997324" w:rsidRPr="00494E5D"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д) земельные участки и иные обособленные природные объекты.</w:t>
      </w:r>
    </w:p>
    <w:p w:rsidR="00997324"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16. Основным признаком предпринимательской деятельности является:</w:t>
      </w:r>
    </w:p>
    <w:p w:rsidR="00997324"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а) предпринимательская деятельность является самостоятельной;</w:t>
      </w:r>
    </w:p>
    <w:p w:rsidR="00997324"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б) предпринимательская деятельность имеет рискованный характер;</w:t>
      </w:r>
    </w:p>
    <w:p w:rsidR="00997324"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в) предпринимательская деятельность направлена на систематическое получение прибыли;</w:t>
      </w:r>
    </w:p>
    <w:p w:rsidR="00997324"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г) систематичность предпринимательской деятельности;</w:t>
      </w:r>
    </w:p>
    <w:p w:rsidR="00997324" w:rsidRPr="00494E5D"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д) все ответы верны.</w:t>
      </w:r>
    </w:p>
    <w:p w:rsidR="00997324"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17. Каким законом не регулируется предпринимательская деятельность:</w:t>
      </w:r>
    </w:p>
    <w:p w:rsidR="00997324"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а) «О судебной системе РФ»</w:t>
      </w:r>
    </w:p>
    <w:p w:rsidR="00997324"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б) «О финансовой аренде»</w:t>
      </w:r>
    </w:p>
    <w:p w:rsidR="00997324"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в) «О защите прав потребителей»</w:t>
      </w:r>
    </w:p>
    <w:p w:rsidR="00997324"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г) «О некоммерческих организациях»</w:t>
      </w:r>
    </w:p>
    <w:p w:rsidR="00997324" w:rsidRPr="00494E5D"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д) «О несостоятельности (банкротстве)»</w:t>
      </w:r>
    </w:p>
    <w:p w:rsidR="00997324"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18. Индивидуальный предприниматель - это:</w:t>
      </w:r>
    </w:p>
    <w:p w:rsidR="00997324"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a) гражданин, имеющий право заниматься предпринимательской деятельностью без образования юридического лица с момента его государственной регистрации в этом качестве;</w:t>
      </w:r>
    </w:p>
    <w:p w:rsidR="00997324"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б) гражданин, имеющий намерение заказать или приобрести либо заказывающий, приобретающий или использующий товары (работы, услуги) для личных, семейных, домашних нужд;</w:t>
      </w:r>
    </w:p>
    <w:p w:rsidR="00997324"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в) гражданин, занимающейся любой разрешенной законом экономической деятельностью, направленной на извлечение прибыли;</w:t>
      </w:r>
    </w:p>
    <w:p w:rsidR="00997324"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г) гражданин, являющийся учредителем юридического лица;</w:t>
      </w:r>
    </w:p>
    <w:p w:rsidR="00997324" w:rsidRPr="00494E5D"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д) все ответы не правильны.</w:t>
      </w:r>
    </w:p>
    <w:p w:rsidR="00997324" w:rsidRPr="00494E5D"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19. Определите, в каком случае не нарушается закон:</w:t>
      </w:r>
    </w:p>
    <w:p w:rsidR="00997324" w:rsidRPr="00494E5D"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а) продавец отказывается продать вам вещь, выставленную в витрине;</w:t>
      </w:r>
    </w:p>
    <w:p w:rsidR="00997324" w:rsidRPr="00494E5D"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б) человека не принимают на работу на том основании, что у него не та национальность.</w:t>
      </w:r>
    </w:p>
    <w:p w:rsidR="00997324" w:rsidRPr="00494E5D"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в) продавец отказывается продать десятилетнему ребенку куртку на том основании, что тот еще мал.</w:t>
      </w:r>
    </w:p>
    <w:p w:rsidR="00997324" w:rsidRPr="00494E5D"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20. Передача в собственность граждан на добровольной основе занимаемых ими по договору социального найма жилых помещений в государственном и муниципальном жилищном фонде называется:</w:t>
      </w:r>
    </w:p>
    <w:p w:rsidR="00997324" w:rsidRPr="00494E5D"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а) приватизация;</w:t>
      </w:r>
    </w:p>
    <w:p w:rsidR="00997324" w:rsidRPr="00494E5D"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б) деприватизация;</w:t>
      </w:r>
    </w:p>
    <w:p w:rsidR="00997324" w:rsidRPr="00494E5D"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в) договор передачи;</w:t>
      </w:r>
    </w:p>
    <w:p w:rsidR="00997324" w:rsidRPr="00494E5D"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г) договор дарения.</w:t>
      </w:r>
    </w:p>
    <w:p w:rsidR="00997324" w:rsidRPr="00494E5D"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21.Какие правомочия принадлежат собственнику?</w:t>
      </w:r>
    </w:p>
    <w:p w:rsidR="00997324" w:rsidRPr="00494E5D"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а) владение;</w:t>
      </w:r>
    </w:p>
    <w:p w:rsidR="00997324" w:rsidRPr="00494E5D"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б) распоряжение;</w:t>
      </w:r>
    </w:p>
    <w:p w:rsidR="00997324" w:rsidRPr="00494E5D"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г) дарение;</w:t>
      </w:r>
    </w:p>
    <w:p w:rsidR="00997324" w:rsidRPr="00494E5D"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д) пользование.</w:t>
      </w:r>
    </w:p>
    <w:p w:rsidR="00997324" w:rsidRPr="00494E5D"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22. Право собственности в объективном смысле – это правовые нормы, определяющие вид и меру поведения лиц:</w:t>
      </w:r>
    </w:p>
    <w:p w:rsidR="00997324" w:rsidRPr="00494E5D"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а) по присвоению и пользованию имуществом;</w:t>
      </w:r>
    </w:p>
    <w:p w:rsidR="00997324" w:rsidRPr="00494E5D"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б) по владению имуществом;</w:t>
      </w:r>
    </w:p>
    <w:p w:rsidR="00997324" w:rsidRPr="00494E5D"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в) по распоряжению имуществом;</w:t>
      </w:r>
    </w:p>
    <w:p w:rsidR="00997324" w:rsidRPr="00494E5D"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г) по владению, пользованию, распоряжению имуществом.</w:t>
      </w:r>
    </w:p>
    <w:p w:rsidR="00997324" w:rsidRPr="00494E5D"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23. В соответствии с действующим законодательством в Российской Федерации признаются:</w:t>
      </w:r>
    </w:p>
    <w:p w:rsidR="00997324" w:rsidRPr="00494E5D"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а) частная, государственная и муниципальная формы собственности;</w:t>
      </w:r>
    </w:p>
    <w:p w:rsidR="00997324" w:rsidRPr="00494E5D"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б) государственная и муниципальная формы собственности;</w:t>
      </w:r>
    </w:p>
    <w:p w:rsidR="00997324" w:rsidRPr="00494E5D"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в) долевая и совместная формы собственности;</w:t>
      </w:r>
    </w:p>
    <w:p w:rsidR="00997324" w:rsidRPr="00494E5D"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г) частная и коллективная формы собственности.</w:t>
      </w:r>
    </w:p>
    <w:p w:rsidR="00997324" w:rsidRPr="00494E5D"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24. В соответствии с действующим законодательством имущество может находиться:</w:t>
      </w:r>
    </w:p>
    <w:p w:rsidR="00997324" w:rsidRPr="00494E5D"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а) лишь в частной собственности физических лиц;</w:t>
      </w:r>
    </w:p>
    <w:p w:rsidR="00997324" w:rsidRPr="00494E5D"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б) лишь в собственности Российской Федерации и ее субъектов;</w:t>
      </w:r>
    </w:p>
    <w:p w:rsidR="00997324" w:rsidRPr="00494E5D"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в) лишь в государственной и муниципальной собственности;</w:t>
      </w:r>
    </w:p>
    <w:p w:rsidR="00997324" w:rsidRPr="00494E5D"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г) в частной собственности физических и юридических лиц, а также в государственной и муниципальной собственности.</w:t>
      </w:r>
    </w:p>
    <w:p w:rsidR="00997324" w:rsidRPr="00494E5D"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25.Лицо, не являющееся собственником имущества, но добросовестно, открыто и непрерывно владеющее этим имуществом как своим, приобретает право собственности на это имущество:</w:t>
      </w:r>
    </w:p>
    <w:p w:rsidR="00997324" w:rsidRPr="00494E5D"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а) по истечении двадцати лет в отношении недвижимости и по истечении десяти лет в отношении движимого имущества;</w:t>
      </w:r>
    </w:p>
    <w:p w:rsidR="00997324" w:rsidRPr="00494E5D"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б) по истечении десяти лет в отношении недвижимости и по истечении пяти лет в отношении движимого имущества;</w:t>
      </w:r>
    </w:p>
    <w:p w:rsidR="00997324" w:rsidRPr="00494E5D"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в) по истечении пятнадцати лет в отношении недвижимости и по истечении пяти лет в отношении движимого имущества;</w:t>
      </w:r>
    </w:p>
    <w:p w:rsidR="00997324" w:rsidRPr="00494E5D"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г) по истечении десяти лет, как в отношении недвижимости, так и в отношении движимого имущества.</w:t>
      </w:r>
    </w:p>
    <w:p w:rsidR="00997324" w:rsidRPr="00494E5D"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26. На праве хозяйственного ведения имущество закрепляется:</w:t>
      </w:r>
    </w:p>
    <w:p w:rsidR="00997324" w:rsidRPr="00494E5D"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а) за казенным предприятием;</w:t>
      </w:r>
    </w:p>
    <w:p w:rsidR="00997324" w:rsidRPr="00494E5D"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б) за муниципальным учреждением;</w:t>
      </w:r>
    </w:p>
    <w:p w:rsidR="00997324" w:rsidRPr="00494E5D"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в) за государственным предприятием;</w:t>
      </w:r>
    </w:p>
    <w:p w:rsidR="00997324" w:rsidRPr="00494E5D"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г) за производственным кооперативом;</w:t>
      </w:r>
    </w:p>
    <w:p w:rsidR="00997324" w:rsidRPr="00494E5D" w:rsidRDefault="00997324" w:rsidP="002B4A9C">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д) за учреждением, созданным общественной организацией.</w:t>
      </w:r>
    </w:p>
    <w:p w:rsidR="00997324" w:rsidRPr="00494E5D" w:rsidRDefault="00997324" w:rsidP="003570F8">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27. Распоряжение имуществом, находящимся в общей долевой собственности, осуществляется:</w:t>
      </w:r>
    </w:p>
    <w:p w:rsidR="00997324" w:rsidRPr="00494E5D" w:rsidRDefault="00997324" w:rsidP="003570F8">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а) по согласию всех сособственников;</w:t>
      </w:r>
    </w:p>
    <w:p w:rsidR="00997324" w:rsidRPr="00494E5D" w:rsidRDefault="00997324" w:rsidP="003570F8">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б) с согласия более половины сособственников;</w:t>
      </w:r>
    </w:p>
    <w:p w:rsidR="00997324" w:rsidRPr="00494E5D" w:rsidRDefault="00997324" w:rsidP="003570F8">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в) с согласия двух третей общего числа сособственников;</w:t>
      </w:r>
    </w:p>
    <w:p w:rsidR="00997324" w:rsidRPr="00494E5D" w:rsidRDefault="00997324" w:rsidP="003570F8">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г) в соответствии с решение суда.</w:t>
      </w:r>
    </w:p>
    <w:p w:rsidR="00997324" w:rsidRDefault="00997324" w:rsidP="003570F8">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28. Всегда ли может быть истребовано чужое имущество у недобросовестного владельца?</w:t>
      </w:r>
    </w:p>
    <w:p w:rsidR="00997324" w:rsidRDefault="00997324" w:rsidP="003570F8">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а) только в случае, если это были ценные бумаги на предъявителя;</w:t>
      </w:r>
    </w:p>
    <w:p w:rsidR="00997324" w:rsidRDefault="00997324" w:rsidP="003570F8">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б) только в случае, если это были деньги;</w:t>
      </w:r>
    </w:p>
    <w:p w:rsidR="00997324" w:rsidRDefault="00997324" w:rsidP="003570F8">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в) всегда;</w:t>
      </w:r>
    </w:p>
    <w:p w:rsidR="00997324" w:rsidRPr="00494E5D" w:rsidRDefault="00997324" w:rsidP="003570F8">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г) не всегда.</w:t>
      </w:r>
    </w:p>
    <w:p w:rsidR="00997324" w:rsidRDefault="00997324" w:rsidP="003570F8">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29. Лицо, не являющееся собственником движимого имущества, но добросовестно, открыто и непрерывно владеющее им как своим собственным, приобретает право на приоритетную защиту своего владения против всех лиц по истечении:</w:t>
      </w:r>
    </w:p>
    <w:p w:rsidR="00997324" w:rsidRDefault="00997324" w:rsidP="003570F8">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а) пяти лет;</w:t>
      </w:r>
    </w:p>
    <w:p w:rsidR="00997324" w:rsidRDefault="00997324" w:rsidP="003570F8">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б) десяти лет;</w:t>
      </w:r>
    </w:p>
    <w:p w:rsidR="00997324" w:rsidRDefault="00997324" w:rsidP="003570F8">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в) трех лет;</w:t>
      </w:r>
    </w:p>
    <w:p w:rsidR="00997324" w:rsidRPr="00494E5D" w:rsidRDefault="00997324" w:rsidP="003570F8">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г) пятнадцати лет.</w:t>
      </w:r>
    </w:p>
    <w:p w:rsidR="00997324" w:rsidRDefault="00997324" w:rsidP="003570F8">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30. Отчуждение имущества в собственность другого лица происходит в результате заключения договора:</w:t>
      </w:r>
    </w:p>
    <w:p w:rsidR="00997324" w:rsidRDefault="00997324" w:rsidP="003570F8">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а) дарения;</w:t>
      </w:r>
    </w:p>
    <w:p w:rsidR="00997324" w:rsidRDefault="00997324" w:rsidP="003570F8">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б) найма;</w:t>
      </w:r>
    </w:p>
    <w:p w:rsidR="00997324" w:rsidRDefault="00997324" w:rsidP="003570F8">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в) комиссии;</w:t>
      </w:r>
    </w:p>
    <w:p w:rsidR="00997324" w:rsidRPr="00494E5D" w:rsidRDefault="00997324" w:rsidP="003570F8">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г) доверительного управления имуществом.</w:t>
      </w:r>
    </w:p>
    <w:p w:rsidR="00997324" w:rsidRDefault="00997324" w:rsidP="003570F8">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31. Временная утрата собственником возможности своими действиями реализовать свои правомочия на вещь возможна вследствие заключения договора:</w:t>
      </w:r>
    </w:p>
    <w:p w:rsidR="00997324" w:rsidRDefault="00997324" w:rsidP="003570F8">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а) аренды;</w:t>
      </w:r>
    </w:p>
    <w:p w:rsidR="00997324" w:rsidRDefault="00997324" w:rsidP="003570F8">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б) мены;</w:t>
      </w:r>
    </w:p>
    <w:p w:rsidR="00997324" w:rsidRDefault="00997324" w:rsidP="003570F8">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в) дарения;</w:t>
      </w:r>
    </w:p>
    <w:p w:rsidR="00997324" w:rsidRPr="00494E5D" w:rsidRDefault="00997324" w:rsidP="003570F8">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г) купли-продажи.</w:t>
      </w:r>
    </w:p>
    <w:p w:rsidR="00997324" w:rsidRDefault="00997324" w:rsidP="003570F8">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32. Лицо, осуществляющее самовольную постройку:</w:t>
      </w:r>
    </w:p>
    <w:p w:rsidR="00997324" w:rsidRDefault="00997324" w:rsidP="003570F8">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а) приобретает на нее право владения;</w:t>
      </w:r>
    </w:p>
    <w:p w:rsidR="00997324" w:rsidRDefault="00997324" w:rsidP="003570F8">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б) приобретает на нее право пользования;</w:t>
      </w:r>
    </w:p>
    <w:p w:rsidR="00997324" w:rsidRDefault="00997324" w:rsidP="003570F8">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в) приобретает на нее право распоряжения;</w:t>
      </w:r>
    </w:p>
    <w:p w:rsidR="00997324" w:rsidRPr="00494E5D" w:rsidRDefault="00997324" w:rsidP="003570F8">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г) не приобретает на нее права собственности.</w:t>
      </w:r>
    </w:p>
    <w:p w:rsidR="00997324" w:rsidRPr="00494E5D" w:rsidRDefault="00997324" w:rsidP="003570F8">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33. Кому из перечисленных лиц не устанавливается испытательный срок при приеме на работу?</w:t>
      </w:r>
    </w:p>
    <w:p w:rsidR="00997324" w:rsidRPr="00494E5D"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а)</w:t>
      </w:r>
      <w:r w:rsidRPr="00494E5D">
        <w:rPr>
          <w:rFonts w:ascii="Times New Roman" w:hAnsi="Times New Roman"/>
          <w:sz w:val="28"/>
          <w:szCs w:val="28"/>
        </w:rPr>
        <w:t xml:space="preserve"> Валентину 17 лет;</w:t>
      </w:r>
    </w:p>
    <w:p w:rsidR="00997324" w:rsidRPr="00494E5D" w:rsidRDefault="00997324" w:rsidP="003570F8">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б) библиотекарю Елене Семеновне с высшим образованием и пятилетним стажем работы;</w:t>
      </w:r>
    </w:p>
    <w:p w:rsidR="00997324" w:rsidRPr="00494E5D" w:rsidRDefault="00997324" w:rsidP="003570F8">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в) Сергею, демобилизованному из армии.</w:t>
      </w:r>
    </w:p>
    <w:p w:rsidR="00997324" w:rsidRPr="00494E5D" w:rsidRDefault="00997324" w:rsidP="003570F8">
      <w:pPr>
        <w:shd w:val="clear" w:color="auto" w:fill="FFFFFF"/>
        <w:spacing w:before="120" w:after="0"/>
        <w:jc w:val="center"/>
        <w:rPr>
          <w:rFonts w:ascii="Times New Roman" w:hAnsi="Times New Roman"/>
          <w:sz w:val="28"/>
          <w:szCs w:val="28"/>
        </w:rPr>
      </w:pPr>
      <w:r w:rsidRPr="00494E5D">
        <w:rPr>
          <w:rFonts w:ascii="Times New Roman" w:hAnsi="Times New Roman"/>
          <w:sz w:val="28"/>
          <w:szCs w:val="28"/>
        </w:rPr>
        <w:t xml:space="preserve">Тест </w:t>
      </w:r>
      <w:r>
        <w:rPr>
          <w:rFonts w:ascii="Times New Roman" w:hAnsi="Times New Roman"/>
          <w:sz w:val="28"/>
          <w:szCs w:val="28"/>
        </w:rPr>
        <w:t>2</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1. Работник имеет право расторгнуть трудовой договор, предупредив об этом работодателя в письменной форме:</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а) за 30 дней;</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б) за 7 дней;</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в) за 2 недели;</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г) предварительного уведомления не требуется.</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2. Какая из названных характеристик не относится к рыночной экономике?</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а) конкуренция;</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б) централизованное планирование;</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в) частная собственность.</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3. Определение предпринимательской деятельности содержится:</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а) в Уголовном кодексе РФ;</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б) в Гражданском кодексе РФ;</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в) в Трудовом кодексе РФ.</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4. В соответствии с лицензионным законодательством понятие «лицензия» означает:</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а) признание интеллектуальной собственности юридического лица на результаты интеллектуальной деятельности,</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б) сертификат соответствия поставляемой промышленной продукции обязательным требованиям государственных стандартов, выданный государственным органом предпринимателю;</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в) разрешение право на занятие лицензированным видом деятельности, не допускающей отступлений от лицензированных требований и условий, выданное лицензирующим органом юридическому лицу или индивидуальному предпринимателю.</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5. Споры в сфере предпринимательства рассматривают:</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а) районные суды (суды общей юрисдикции);</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б) арбитражные и третейские суды;</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в) нотариальные органы.</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6. Антимонопольное законодательство в хозяйственном обороте распространяется на:</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а) коммерческие организации;</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б) хозяйствующие субъекты, федеральные структуры исполнительной власти и соответствующие структуры субъектов РФ, органы местного самоуправления, должностные лица в процессе деятельности на товарном рынке;</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в) некоммерческие организации.</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7. Индивидуальным предпринимателем согласно ГК РФ может быть:</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а) физическое лицо;</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б) юридическое лицо;</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в) муниципальный орган.</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8. Юридическим лицом признается:</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а) специалист, работающий в области юриспруденции;</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б) юридическая организация;</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в) организация, которая имеет особенное имущество и отвечает по своим обязательствам этим имуществом, может от своего имени приобретать и осуществлять имущественные и личные неимущественные права, нести обязанности, быть истцом и ответчиком в суде.</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9. Юридическим лицом является:</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а) поэт;</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б) экономист;</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в) открытое акционерное общество «Витязь».</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10. Гражданин вправе заниматься предпринимательством с момента:</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а) государственной регистрации;</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б) заключения предпринимательской сделки;</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в) получения лицензии.</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11. К коммерческим организациям относится:</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а) общественная организация;</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б) благотворительный фонд;</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в) общество с ограниченной ответственностью.</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12. Согласно ГК РФ одним лицом может учреждаться:</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а) хозяйственное общество;</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б) хозяйственное товарищество;</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в) муниципальное унитарное предприятие.</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13. Реорганизация юридического лица, предусмотренная гражданским законодательством РФ, возможна в форме:</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а) слияния и присоединения;</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б) слияния, присоединения, разделения, преобразования;</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в) слияния, присоединения, разделения, преобразования, выделения.</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14. Ликвидация юридического лица влечет:</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а) его прекращение;</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б) переход прав и обязанностей в порядке правопреемства к другим лицам;</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в) его прекращение без перехода прав и обязанностей в порядке правопреемства к другим лицам.</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15. Признание юридического лица банкротом судом влечет:</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а) его разделение;</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б) его ликвидацию;</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в) его преобразование.</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16. Имущественная ответственность предпринимателя определяется:</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а) гражданским законодательством;</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б) земельным законодательством;</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в) уголовным законодательством.</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17. К способам обеспечения исполнения предпринимательских обязательств относятся:</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а) поручительство, удержание имущества должника, банковская гарантия, задаток, залог, неустойка;</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б) иные способы, предусмотренные законом или договором;</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в) все вышеназванное.</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18. Неустойка по гражданскому законодательству РФ — это:</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а) мера имущественной ответственности;</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б) один из способов обеспечения исполнения обязательства;</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в) все вышеназванное.</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19. По гражданскому законодательству РФ неустойка применяется в виде:</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а) пени;</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б) штрафа;</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в) пени и штрафа.</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20. По своей правовой природе предпринимательский договор:</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а) представляет собой разновидность гражданско-правового договора;</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б) имеет сходство (аналогию) с гражданско-правовым договором;</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в) имеет существенное отличие от гражданско-правового договора;</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21. Согласно гражданскому законодательству РФ предпринимательский договор считается заключенным, если между сторонами достигается соглашение:</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а) по всем существенным условиям договора;</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б) о предмете договора;</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в) о сроке действия договора.</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22. Договор заключается посредством:</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а) направления оферты (предложения заключить договор) одной из сторон;</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б) акцепта (принятие предложений) другой стороной, т.е. ответ лица, которому адресована оферта о ее полном и безоговорочном принятии;</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в) все вышесказанное верно.</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23. Договор, в котором гражданским законодательством РФ установлен претензионный порядок урегулирования споров между сторонами, является:</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а) договором займа;</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б) договором простого товарищества;</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в) договором перевозки грузов.</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24. По общему правилу арбитражный суд рассматривает экономические споры при условии, что они вытекают из следующих отношений:</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а) между организациями – юридическими лицами и гражданами-предпринимателями;</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б) между организациями – юридическими лицами и государственными или иными органами;</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в) между государственными гражданским служащими и органами охраны правопорядка;</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г) между организациями – юридическими лицами и экспертами государственных судебно-экспертных учреждений.</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25. Унитарным предприятием признается:</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а) коммерческая организация, не наделенная правом собственности на имущество, закрепленное за ней собственником.</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б) коммерческая организация, наделенная правом собственности на имущество, закрепленное за ней собственником.</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в) некоммерческая организация, наделенная правом собственности на имущество, закрепленное за ней собственником.</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26. Какие из перечисленных видов взысканий за нарушение трудовой дисциплины предусмотрены трудовым законодательством:</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а) строгий выговор;</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б) понижение в должности;</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в) замечание;</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г) перевод на нижеоплачиваемую работу;</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д) выговор.</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27. Обязан ли работодатель потребовать у работника, нарушающего дисциплину, письменное объяснение:</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а) да;</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б) нет.</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28. Дисциплинарное взыскание может применяться:</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а) не позднее 6 месяцев со дня совершения проступка;</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б) не позднее 6 месяцев со дня составления акта о совершении проступка;</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в) не позднее 1 месяца со дня обнаружении проступка.</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29. Право на использование отпуска за первый год работы возникает у работника по истечении:</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а)11 месяцев непрерывной работы;</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б) 6 месяцев непрерывной работы;</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в) 2 месяцев непрерывной работы.</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30.Ежегодный основной оплачиваемый отпуск предоставляется работникам продолжительностью:</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а) 24 календарных дня;</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б) 26 календарных дней;</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в) 28 календарных дней;</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г) 30 календарных дней.</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31. В каких случаях работодатель вправе отстранить работника от работы:</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а) если работник появился на работе в состоянии алкогольного, наркотического или токсического опьянения;</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б) если работник не прошел обязательный медицинский осмотр;</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в) если работник не представил о себе сведений личного характера.</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32. Вправе ли незаконно уволенный работник требовать денежной компенсации морального вреда, причиненного ему увольнением:</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а) да;</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б) нет.</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33. Срочный трудовой договор заключается на срок:</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а) не более 5 лет;</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б) не более 3 лет;</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в) не более 7 лет;</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г) не более 1 года.</w:t>
      </w:r>
    </w:p>
    <w:p w:rsidR="00997324" w:rsidRPr="00F11752" w:rsidRDefault="00997324" w:rsidP="003570F8">
      <w:pPr>
        <w:shd w:val="clear" w:color="auto" w:fill="FFFFFF"/>
        <w:spacing w:before="120" w:after="0"/>
        <w:jc w:val="center"/>
        <w:rPr>
          <w:rFonts w:ascii="Times New Roman" w:hAnsi="Times New Roman"/>
          <w:sz w:val="28"/>
          <w:szCs w:val="28"/>
          <w:u w:val="single"/>
        </w:rPr>
      </w:pPr>
      <w:r w:rsidRPr="00F11752">
        <w:rPr>
          <w:rFonts w:ascii="Times New Roman" w:hAnsi="Times New Roman"/>
          <w:sz w:val="28"/>
          <w:szCs w:val="28"/>
          <w:u w:val="single"/>
        </w:rPr>
        <w:t>Тест по разделу Охрана труда при организации строительного производства</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1</w:t>
      </w:r>
      <w:r>
        <w:rPr>
          <w:rFonts w:ascii="Times New Roman" w:hAnsi="Times New Roman"/>
          <w:sz w:val="28"/>
          <w:szCs w:val="28"/>
        </w:rPr>
        <w:t xml:space="preserve">. </w:t>
      </w:r>
      <w:r w:rsidRPr="003570F8">
        <w:rPr>
          <w:rFonts w:ascii="Times New Roman" w:hAnsi="Times New Roman"/>
          <w:sz w:val="28"/>
          <w:szCs w:val="28"/>
        </w:rPr>
        <w:t>Назвать срок повторного инструктажа по охране труда.</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А</w:t>
      </w:r>
      <w:r w:rsidRPr="003570F8">
        <w:rPr>
          <w:rFonts w:ascii="Times New Roman" w:hAnsi="Times New Roman"/>
          <w:sz w:val="28"/>
          <w:szCs w:val="28"/>
        </w:rPr>
        <w:t>. Не реже одного раза в месяц</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Б</w:t>
      </w:r>
      <w:r w:rsidRPr="003570F8">
        <w:rPr>
          <w:rFonts w:ascii="Times New Roman" w:hAnsi="Times New Roman"/>
          <w:sz w:val="28"/>
          <w:szCs w:val="28"/>
        </w:rPr>
        <w:t>. Не реже одного раза в 3 месяца</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В</w:t>
      </w:r>
      <w:r w:rsidRPr="003570F8">
        <w:rPr>
          <w:rFonts w:ascii="Times New Roman" w:hAnsi="Times New Roman"/>
          <w:sz w:val="28"/>
          <w:szCs w:val="28"/>
        </w:rPr>
        <w:t xml:space="preserve">. </w:t>
      </w:r>
      <w:r>
        <w:rPr>
          <w:rFonts w:ascii="Times New Roman" w:hAnsi="Times New Roman"/>
          <w:sz w:val="28"/>
          <w:szCs w:val="28"/>
        </w:rPr>
        <w:t>Не реже одного раза в 6 месяцев</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2</w:t>
      </w:r>
      <w:r>
        <w:rPr>
          <w:rFonts w:ascii="Times New Roman" w:hAnsi="Times New Roman"/>
          <w:sz w:val="28"/>
          <w:szCs w:val="28"/>
        </w:rPr>
        <w:t xml:space="preserve">. </w:t>
      </w:r>
      <w:r w:rsidRPr="003570F8">
        <w:rPr>
          <w:rFonts w:ascii="Times New Roman" w:hAnsi="Times New Roman"/>
          <w:sz w:val="28"/>
          <w:szCs w:val="28"/>
        </w:rPr>
        <w:t>В случае получения термического ожога необходимо:</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А</w:t>
      </w:r>
      <w:r w:rsidRPr="003570F8">
        <w:rPr>
          <w:rFonts w:ascii="Times New Roman" w:hAnsi="Times New Roman"/>
          <w:sz w:val="28"/>
          <w:szCs w:val="28"/>
        </w:rPr>
        <w:t>. Смазать обожженную поверхность жиром, забинтовать</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Б</w:t>
      </w:r>
      <w:r w:rsidRPr="003570F8">
        <w:rPr>
          <w:rFonts w:ascii="Times New Roman" w:hAnsi="Times New Roman"/>
          <w:sz w:val="28"/>
          <w:szCs w:val="28"/>
        </w:rPr>
        <w:t>. Промыть чистой проточной водой, забинтовать</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В</w:t>
      </w:r>
      <w:r w:rsidRPr="003570F8">
        <w:rPr>
          <w:rFonts w:ascii="Times New Roman" w:hAnsi="Times New Roman"/>
          <w:sz w:val="28"/>
          <w:szCs w:val="28"/>
        </w:rPr>
        <w:t>. Накрыть чистой сухой тканью, приложить холод на 20-30 минут.</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3</w:t>
      </w:r>
      <w:r>
        <w:rPr>
          <w:rFonts w:ascii="Times New Roman" w:hAnsi="Times New Roman"/>
          <w:sz w:val="28"/>
          <w:szCs w:val="28"/>
        </w:rPr>
        <w:t xml:space="preserve">. </w:t>
      </w:r>
      <w:r w:rsidRPr="003570F8">
        <w:rPr>
          <w:rFonts w:ascii="Times New Roman" w:hAnsi="Times New Roman"/>
          <w:sz w:val="28"/>
          <w:szCs w:val="28"/>
        </w:rPr>
        <w:t>Необходимо производить перемотку рукавов пожарных кранов на новую складку не реже:</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А</w:t>
      </w:r>
      <w:r w:rsidRPr="003570F8">
        <w:rPr>
          <w:rFonts w:ascii="Times New Roman" w:hAnsi="Times New Roman"/>
          <w:sz w:val="28"/>
          <w:szCs w:val="28"/>
        </w:rPr>
        <w:t>. 1 раза в год.</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Б</w:t>
      </w:r>
      <w:r w:rsidRPr="003570F8">
        <w:rPr>
          <w:rFonts w:ascii="Times New Roman" w:hAnsi="Times New Roman"/>
          <w:sz w:val="28"/>
          <w:szCs w:val="28"/>
        </w:rPr>
        <w:t>. 1 раз в полгода</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В</w:t>
      </w:r>
      <w:r w:rsidRPr="003570F8">
        <w:rPr>
          <w:rFonts w:ascii="Times New Roman" w:hAnsi="Times New Roman"/>
          <w:sz w:val="28"/>
          <w:szCs w:val="28"/>
        </w:rPr>
        <w:t>. 1 раз в квартал</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4</w:t>
      </w:r>
      <w:r>
        <w:rPr>
          <w:rFonts w:ascii="Times New Roman" w:hAnsi="Times New Roman"/>
          <w:sz w:val="28"/>
          <w:szCs w:val="28"/>
        </w:rPr>
        <w:t xml:space="preserve">. </w:t>
      </w:r>
      <w:r w:rsidRPr="003570F8">
        <w:rPr>
          <w:rFonts w:ascii="Times New Roman" w:hAnsi="Times New Roman"/>
          <w:sz w:val="28"/>
          <w:szCs w:val="28"/>
        </w:rPr>
        <w:t>В каких случаях в состав комиссии по расследованию несчастного случая на производстве в обязательном порядке включается государственный инспектор труда?</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А</w:t>
      </w:r>
      <w:r w:rsidRPr="003570F8">
        <w:rPr>
          <w:rFonts w:ascii="Times New Roman" w:hAnsi="Times New Roman"/>
          <w:sz w:val="28"/>
          <w:szCs w:val="28"/>
        </w:rPr>
        <w:t>. При гибели в результате несчастного случая более двух работников</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Б</w:t>
      </w:r>
      <w:r w:rsidRPr="003570F8">
        <w:rPr>
          <w:rFonts w:ascii="Times New Roman" w:hAnsi="Times New Roman"/>
          <w:sz w:val="28"/>
          <w:szCs w:val="28"/>
        </w:rPr>
        <w:t>. При расследовании группового несчастного случая на производстве, тяжелого несчастного случая на производстве, несчастного случая на прои</w:t>
      </w:r>
      <w:r>
        <w:rPr>
          <w:rFonts w:ascii="Times New Roman" w:hAnsi="Times New Roman"/>
          <w:sz w:val="28"/>
          <w:szCs w:val="28"/>
        </w:rPr>
        <w:t>зводстве со смертельным исходом</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В</w:t>
      </w:r>
      <w:r w:rsidRPr="003570F8">
        <w:rPr>
          <w:rFonts w:ascii="Times New Roman" w:hAnsi="Times New Roman"/>
          <w:sz w:val="28"/>
          <w:szCs w:val="28"/>
        </w:rPr>
        <w:t>. Если пострадало более десяти человек с возможным тяжелым инвалидным исходом</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5</w:t>
      </w:r>
      <w:r>
        <w:rPr>
          <w:rFonts w:ascii="Times New Roman" w:hAnsi="Times New Roman"/>
          <w:sz w:val="28"/>
          <w:szCs w:val="28"/>
        </w:rPr>
        <w:t xml:space="preserve">. </w:t>
      </w:r>
      <w:r w:rsidRPr="003570F8">
        <w:rPr>
          <w:rFonts w:ascii="Times New Roman" w:hAnsi="Times New Roman"/>
          <w:sz w:val="28"/>
          <w:szCs w:val="28"/>
        </w:rPr>
        <w:t>Стажировка на рабочем месте проводится в течение:</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А</w:t>
      </w:r>
      <w:r w:rsidRPr="003570F8">
        <w:rPr>
          <w:rFonts w:ascii="Times New Roman" w:hAnsi="Times New Roman"/>
          <w:sz w:val="28"/>
          <w:szCs w:val="28"/>
        </w:rPr>
        <w:t>. 1-5 смен</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Б</w:t>
      </w:r>
      <w:r w:rsidRPr="003570F8">
        <w:rPr>
          <w:rFonts w:ascii="Times New Roman" w:hAnsi="Times New Roman"/>
          <w:sz w:val="28"/>
          <w:szCs w:val="28"/>
        </w:rPr>
        <w:t>. 5-10 смен</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В. 2-14 смен</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6</w:t>
      </w:r>
      <w:r>
        <w:rPr>
          <w:rFonts w:ascii="Times New Roman" w:hAnsi="Times New Roman"/>
          <w:sz w:val="28"/>
          <w:szCs w:val="28"/>
        </w:rPr>
        <w:t xml:space="preserve">. </w:t>
      </w:r>
      <w:r w:rsidRPr="003570F8">
        <w:rPr>
          <w:rFonts w:ascii="Times New Roman" w:hAnsi="Times New Roman"/>
          <w:sz w:val="28"/>
          <w:szCs w:val="28"/>
        </w:rPr>
        <w:t>На каком расстоянии разрешается сжигать отходы от объектов?</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А. Не менее 50</w:t>
      </w:r>
      <w:r w:rsidRPr="003570F8">
        <w:rPr>
          <w:rFonts w:ascii="Times New Roman" w:hAnsi="Times New Roman"/>
          <w:sz w:val="28"/>
          <w:szCs w:val="28"/>
        </w:rPr>
        <w:t>м</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Б. Не менее 30</w:t>
      </w:r>
      <w:r w:rsidRPr="003570F8">
        <w:rPr>
          <w:rFonts w:ascii="Times New Roman" w:hAnsi="Times New Roman"/>
          <w:sz w:val="28"/>
          <w:szCs w:val="28"/>
        </w:rPr>
        <w:t>м</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В. Не менее 25</w:t>
      </w:r>
      <w:r w:rsidRPr="003570F8">
        <w:rPr>
          <w:rFonts w:ascii="Times New Roman" w:hAnsi="Times New Roman"/>
          <w:sz w:val="28"/>
          <w:szCs w:val="28"/>
        </w:rPr>
        <w:t>м</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7</w:t>
      </w:r>
      <w:r>
        <w:rPr>
          <w:rFonts w:ascii="Times New Roman" w:hAnsi="Times New Roman"/>
          <w:sz w:val="28"/>
          <w:szCs w:val="28"/>
        </w:rPr>
        <w:t xml:space="preserve">. </w:t>
      </w:r>
      <w:r w:rsidRPr="003570F8">
        <w:rPr>
          <w:rFonts w:ascii="Times New Roman" w:hAnsi="Times New Roman"/>
          <w:sz w:val="28"/>
          <w:szCs w:val="28"/>
        </w:rPr>
        <w:t>Кто рассматривает разногласия по вопросам расследования и оформления документов о несчастном случае на производстве?</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А</w:t>
      </w:r>
      <w:r w:rsidRPr="003570F8">
        <w:rPr>
          <w:rFonts w:ascii="Times New Roman" w:hAnsi="Times New Roman"/>
          <w:sz w:val="28"/>
          <w:szCs w:val="28"/>
        </w:rPr>
        <w:t>. Только федеральная инспекция труда</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Б</w:t>
      </w:r>
      <w:r w:rsidRPr="003570F8">
        <w:rPr>
          <w:rFonts w:ascii="Times New Roman" w:hAnsi="Times New Roman"/>
          <w:sz w:val="28"/>
          <w:szCs w:val="28"/>
        </w:rPr>
        <w:t>. Соответствующие органы государственной инспекции труда или суд .</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В</w:t>
      </w:r>
      <w:r w:rsidRPr="003570F8">
        <w:rPr>
          <w:rFonts w:ascii="Times New Roman" w:hAnsi="Times New Roman"/>
          <w:sz w:val="28"/>
          <w:szCs w:val="28"/>
        </w:rPr>
        <w:t>. Только суд</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8</w:t>
      </w:r>
      <w:r>
        <w:rPr>
          <w:rFonts w:ascii="Times New Roman" w:hAnsi="Times New Roman"/>
          <w:sz w:val="28"/>
          <w:szCs w:val="28"/>
        </w:rPr>
        <w:t xml:space="preserve">. </w:t>
      </w:r>
      <w:r w:rsidRPr="003570F8">
        <w:rPr>
          <w:rFonts w:ascii="Times New Roman" w:hAnsi="Times New Roman"/>
          <w:sz w:val="28"/>
          <w:szCs w:val="28"/>
        </w:rPr>
        <w:t>Обучение охране труда с работниками рабочих профессий проводится не реже:</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А</w:t>
      </w:r>
      <w:r w:rsidRPr="003570F8">
        <w:rPr>
          <w:rFonts w:ascii="Times New Roman" w:hAnsi="Times New Roman"/>
          <w:sz w:val="28"/>
          <w:szCs w:val="28"/>
        </w:rPr>
        <w:t>. Одного раза в год.</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Б</w:t>
      </w:r>
      <w:r w:rsidRPr="003570F8">
        <w:rPr>
          <w:rFonts w:ascii="Times New Roman" w:hAnsi="Times New Roman"/>
          <w:sz w:val="28"/>
          <w:szCs w:val="28"/>
        </w:rPr>
        <w:t>. Одного раза в 3 года</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В</w:t>
      </w:r>
      <w:r w:rsidRPr="003570F8">
        <w:rPr>
          <w:rFonts w:ascii="Times New Roman" w:hAnsi="Times New Roman"/>
          <w:sz w:val="28"/>
          <w:szCs w:val="28"/>
        </w:rPr>
        <w:t>. Одного раза в 2 года</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9</w:t>
      </w:r>
      <w:r>
        <w:rPr>
          <w:rFonts w:ascii="Times New Roman" w:hAnsi="Times New Roman"/>
          <w:sz w:val="28"/>
          <w:szCs w:val="28"/>
        </w:rPr>
        <w:t xml:space="preserve">. </w:t>
      </w:r>
      <w:r w:rsidRPr="003570F8">
        <w:rPr>
          <w:rFonts w:ascii="Times New Roman" w:hAnsi="Times New Roman"/>
          <w:sz w:val="28"/>
          <w:szCs w:val="28"/>
        </w:rPr>
        <w:t>Сразу после освобождения конечностей от сдавливания необходимо:</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А</w:t>
      </w:r>
      <w:r w:rsidRPr="003570F8">
        <w:rPr>
          <w:rFonts w:ascii="Times New Roman" w:hAnsi="Times New Roman"/>
          <w:sz w:val="28"/>
          <w:szCs w:val="28"/>
        </w:rPr>
        <w:t>. Наложить давящую повязку.</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Б</w:t>
      </w:r>
      <w:r w:rsidRPr="003570F8">
        <w:rPr>
          <w:rFonts w:ascii="Times New Roman" w:hAnsi="Times New Roman"/>
          <w:sz w:val="28"/>
          <w:szCs w:val="28"/>
        </w:rPr>
        <w:t>. Накрыть чистой сухой тканью, приложить холод на 20-30 минут</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В</w:t>
      </w:r>
      <w:r w:rsidRPr="003570F8">
        <w:rPr>
          <w:rFonts w:ascii="Times New Roman" w:hAnsi="Times New Roman"/>
          <w:sz w:val="28"/>
          <w:szCs w:val="28"/>
        </w:rPr>
        <w:t>. Промыть сдавленное место, забинтовать</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10</w:t>
      </w:r>
      <w:r>
        <w:rPr>
          <w:rFonts w:ascii="Times New Roman" w:hAnsi="Times New Roman"/>
          <w:sz w:val="28"/>
          <w:szCs w:val="28"/>
        </w:rPr>
        <w:t xml:space="preserve">. </w:t>
      </w:r>
      <w:r w:rsidRPr="003570F8">
        <w:rPr>
          <w:rFonts w:ascii="Times New Roman" w:hAnsi="Times New Roman"/>
          <w:sz w:val="28"/>
          <w:szCs w:val="28"/>
        </w:rPr>
        <w:t>Запасной эвакуационный выход необходим при наличии в помещениях одновременно не более:</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А. 50 человек</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Б</w:t>
      </w:r>
      <w:r w:rsidRPr="003570F8">
        <w:rPr>
          <w:rFonts w:ascii="Times New Roman" w:hAnsi="Times New Roman"/>
          <w:sz w:val="28"/>
          <w:szCs w:val="28"/>
        </w:rPr>
        <w:t>. 30 человек</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В</w:t>
      </w:r>
      <w:r w:rsidRPr="003570F8">
        <w:rPr>
          <w:rFonts w:ascii="Times New Roman" w:hAnsi="Times New Roman"/>
          <w:sz w:val="28"/>
          <w:szCs w:val="28"/>
        </w:rPr>
        <w:t>. 25 человек</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11</w:t>
      </w:r>
      <w:r>
        <w:rPr>
          <w:rFonts w:ascii="Times New Roman" w:hAnsi="Times New Roman"/>
          <w:sz w:val="28"/>
          <w:szCs w:val="28"/>
        </w:rPr>
        <w:t xml:space="preserve">. </w:t>
      </w:r>
      <w:r w:rsidRPr="003570F8">
        <w:rPr>
          <w:rFonts w:ascii="Times New Roman" w:hAnsi="Times New Roman"/>
          <w:sz w:val="28"/>
          <w:szCs w:val="28"/>
        </w:rPr>
        <w:t>На какой срок выдается работникам Ставропольского края зимняя спецодежда?</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А</w:t>
      </w:r>
      <w:r w:rsidRPr="003570F8">
        <w:rPr>
          <w:rFonts w:ascii="Times New Roman" w:hAnsi="Times New Roman"/>
          <w:sz w:val="28"/>
          <w:szCs w:val="28"/>
        </w:rPr>
        <w:t>. На год</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Б</w:t>
      </w:r>
      <w:r w:rsidRPr="003570F8">
        <w:rPr>
          <w:rFonts w:ascii="Times New Roman" w:hAnsi="Times New Roman"/>
          <w:sz w:val="28"/>
          <w:szCs w:val="28"/>
        </w:rPr>
        <w:t>. На два года</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В. На три года</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12</w:t>
      </w:r>
      <w:r>
        <w:rPr>
          <w:rFonts w:ascii="Times New Roman" w:hAnsi="Times New Roman"/>
          <w:sz w:val="28"/>
          <w:szCs w:val="28"/>
        </w:rPr>
        <w:t xml:space="preserve">. </w:t>
      </w:r>
      <w:r w:rsidRPr="003570F8">
        <w:rPr>
          <w:rFonts w:ascii="Times New Roman" w:hAnsi="Times New Roman"/>
          <w:sz w:val="28"/>
          <w:szCs w:val="28"/>
        </w:rPr>
        <w:t>Укажите виды инструктажей по охране труда.</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 xml:space="preserve">А. </w:t>
      </w:r>
      <w:r w:rsidRPr="003570F8">
        <w:rPr>
          <w:rFonts w:ascii="Times New Roman" w:hAnsi="Times New Roman"/>
          <w:sz w:val="28"/>
          <w:szCs w:val="28"/>
        </w:rPr>
        <w:t>Вводный, плановый, на рабочем месте, первичный</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 xml:space="preserve">Б. </w:t>
      </w:r>
      <w:r w:rsidRPr="003570F8">
        <w:rPr>
          <w:rFonts w:ascii="Times New Roman" w:hAnsi="Times New Roman"/>
          <w:sz w:val="28"/>
          <w:szCs w:val="28"/>
        </w:rPr>
        <w:t>Вводный, плановый, на рабочем месте, первичный, индивидуальный</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 xml:space="preserve">В. </w:t>
      </w:r>
      <w:r w:rsidRPr="003570F8">
        <w:rPr>
          <w:rFonts w:ascii="Times New Roman" w:hAnsi="Times New Roman"/>
          <w:sz w:val="28"/>
          <w:szCs w:val="28"/>
        </w:rPr>
        <w:t>Вводный, первичный, повторный, внеплановый, целевой.</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13</w:t>
      </w:r>
      <w:r>
        <w:rPr>
          <w:rFonts w:ascii="Times New Roman" w:hAnsi="Times New Roman"/>
          <w:sz w:val="28"/>
          <w:szCs w:val="28"/>
        </w:rPr>
        <w:t xml:space="preserve">. </w:t>
      </w:r>
      <w:r w:rsidRPr="003570F8">
        <w:rPr>
          <w:rFonts w:ascii="Times New Roman" w:hAnsi="Times New Roman"/>
          <w:sz w:val="28"/>
          <w:szCs w:val="28"/>
        </w:rPr>
        <w:t>В какой момент следует закончить затяжку жгута при кровотечении из конечности?</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А</w:t>
      </w:r>
      <w:r w:rsidRPr="003570F8">
        <w:rPr>
          <w:rFonts w:ascii="Times New Roman" w:hAnsi="Times New Roman"/>
          <w:sz w:val="28"/>
          <w:szCs w:val="28"/>
        </w:rPr>
        <w:t>. При болезненном реагировании пострадавшего</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Б</w:t>
      </w:r>
      <w:r w:rsidRPr="003570F8">
        <w:rPr>
          <w:rFonts w:ascii="Times New Roman" w:hAnsi="Times New Roman"/>
          <w:sz w:val="28"/>
          <w:szCs w:val="28"/>
        </w:rPr>
        <w:t>. С начала вдавливания жгута в тело</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В</w:t>
      </w:r>
      <w:r w:rsidRPr="003570F8">
        <w:rPr>
          <w:rFonts w:ascii="Times New Roman" w:hAnsi="Times New Roman"/>
          <w:sz w:val="28"/>
          <w:szCs w:val="28"/>
        </w:rPr>
        <w:t>. В момент прекращения кровотечения.</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14</w:t>
      </w:r>
      <w:r>
        <w:rPr>
          <w:rFonts w:ascii="Times New Roman" w:hAnsi="Times New Roman"/>
          <w:sz w:val="28"/>
          <w:szCs w:val="28"/>
        </w:rPr>
        <w:t xml:space="preserve">. </w:t>
      </w:r>
      <w:r w:rsidRPr="003570F8">
        <w:rPr>
          <w:rFonts w:ascii="Times New Roman" w:hAnsi="Times New Roman"/>
          <w:sz w:val="28"/>
          <w:szCs w:val="28"/>
        </w:rPr>
        <w:t>План эвакуации людей при пожаре необходим при наличии в помещениях одновременно не более:</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А. 10 человек</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Б</w:t>
      </w:r>
      <w:r w:rsidRPr="003570F8">
        <w:rPr>
          <w:rFonts w:ascii="Times New Roman" w:hAnsi="Times New Roman"/>
          <w:sz w:val="28"/>
          <w:szCs w:val="28"/>
        </w:rPr>
        <w:t>. 30 человек</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В</w:t>
      </w:r>
      <w:r w:rsidRPr="003570F8">
        <w:rPr>
          <w:rFonts w:ascii="Times New Roman" w:hAnsi="Times New Roman"/>
          <w:sz w:val="28"/>
          <w:szCs w:val="28"/>
        </w:rPr>
        <w:t>. 50 человек</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15</w:t>
      </w:r>
      <w:r>
        <w:rPr>
          <w:rFonts w:ascii="Times New Roman" w:hAnsi="Times New Roman"/>
          <w:sz w:val="28"/>
          <w:szCs w:val="28"/>
        </w:rPr>
        <w:t xml:space="preserve">. </w:t>
      </w:r>
      <w:r w:rsidRPr="003570F8">
        <w:rPr>
          <w:rFonts w:ascii="Times New Roman" w:hAnsi="Times New Roman"/>
          <w:sz w:val="28"/>
          <w:szCs w:val="28"/>
        </w:rPr>
        <w:t>Имеет ли право работодатель заменять один вид СИЗ другим, обеспечивающим защиту?</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А</w:t>
      </w:r>
      <w:r w:rsidRPr="003570F8">
        <w:rPr>
          <w:rFonts w:ascii="Times New Roman" w:hAnsi="Times New Roman"/>
          <w:sz w:val="28"/>
          <w:szCs w:val="28"/>
        </w:rPr>
        <w:t>. Имеет, с учетом мнения представительных органов трудового коллектива.</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Ь</w:t>
      </w:r>
      <w:r w:rsidRPr="003570F8">
        <w:rPr>
          <w:rFonts w:ascii="Times New Roman" w:hAnsi="Times New Roman"/>
          <w:sz w:val="28"/>
          <w:szCs w:val="28"/>
        </w:rPr>
        <w:t>. Имеет, только по согласованию с государственной инспекцией труда</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В</w:t>
      </w:r>
      <w:r w:rsidRPr="003570F8">
        <w:rPr>
          <w:rFonts w:ascii="Times New Roman" w:hAnsi="Times New Roman"/>
          <w:sz w:val="28"/>
          <w:szCs w:val="28"/>
        </w:rPr>
        <w:t>. Не имеет</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16</w:t>
      </w:r>
      <w:r>
        <w:rPr>
          <w:rFonts w:ascii="Times New Roman" w:hAnsi="Times New Roman"/>
          <w:sz w:val="28"/>
          <w:szCs w:val="28"/>
        </w:rPr>
        <w:t xml:space="preserve">. </w:t>
      </w:r>
      <w:r w:rsidRPr="003570F8">
        <w:rPr>
          <w:rFonts w:ascii="Times New Roman" w:hAnsi="Times New Roman"/>
          <w:sz w:val="28"/>
          <w:szCs w:val="28"/>
        </w:rPr>
        <w:t>Инструктаж по охране труда на рабочем месте проводит:</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А</w:t>
      </w:r>
      <w:r w:rsidRPr="003570F8">
        <w:rPr>
          <w:rFonts w:ascii="Times New Roman" w:hAnsi="Times New Roman"/>
          <w:sz w:val="28"/>
          <w:szCs w:val="28"/>
        </w:rPr>
        <w:t>. Специалист по охране труда</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Б</w:t>
      </w:r>
      <w:r w:rsidRPr="003570F8">
        <w:rPr>
          <w:rFonts w:ascii="Times New Roman" w:hAnsi="Times New Roman"/>
          <w:sz w:val="28"/>
          <w:szCs w:val="28"/>
        </w:rPr>
        <w:t>. Руководитель структурного подразделения.</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В</w:t>
      </w:r>
      <w:r w:rsidRPr="003570F8">
        <w:rPr>
          <w:rFonts w:ascii="Times New Roman" w:hAnsi="Times New Roman"/>
          <w:sz w:val="28"/>
          <w:szCs w:val="28"/>
        </w:rPr>
        <w:t>. Уполномоченный по охране труда</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17</w:t>
      </w:r>
      <w:r>
        <w:rPr>
          <w:rFonts w:ascii="Times New Roman" w:hAnsi="Times New Roman"/>
          <w:sz w:val="28"/>
          <w:szCs w:val="28"/>
        </w:rPr>
        <w:t xml:space="preserve">. </w:t>
      </w:r>
      <w:r w:rsidRPr="003570F8">
        <w:rPr>
          <w:rFonts w:ascii="Times New Roman" w:hAnsi="Times New Roman"/>
          <w:sz w:val="28"/>
          <w:szCs w:val="28"/>
        </w:rPr>
        <w:t>Общественный контроль охраны труда осуществляет:</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А</w:t>
      </w:r>
      <w:r w:rsidRPr="003570F8">
        <w:rPr>
          <w:rFonts w:ascii="Times New Roman" w:hAnsi="Times New Roman"/>
          <w:sz w:val="28"/>
          <w:szCs w:val="28"/>
        </w:rPr>
        <w:t>. Административная комиссия</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Б</w:t>
      </w:r>
      <w:r w:rsidRPr="003570F8">
        <w:rPr>
          <w:rFonts w:ascii="Times New Roman" w:hAnsi="Times New Roman"/>
          <w:sz w:val="28"/>
          <w:szCs w:val="28"/>
        </w:rPr>
        <w:t>. Уполномоченный по ох</w:t>
      </w:r>
      <w:r>
        <w:rPr>
          <w:rFonts w:ascii="Times New Roman" w:hAnsi="Times New Roman"/>
          <w:sz w:val="28"/>
          <w:szCs w:val="28"/>
        </w:rPr>
        <w:t>ране труда трудового коллектива</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В</w:t>
      </w:r>
      <w:r w:rsidRPr="003570F8">
        <w:rPr>
          <w:rFonts w:ascii="Times New Roman" w:hAnsi="Times New Roman"/>
          <w:sz w:val="28"/>
          <w:szCs w:val="28"/>
        </w:rPr>
        <w:t>. Специалист по охране труда</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18</w:t>
      </w:r>
      <w:r>
        <w:rPr>
          <w:rFonts w:ascii="Times New Roman" w:hAnsi="Times New Roman"/>
          <w:sz w:val="28"/>
          <w:szCs w:val="28"/>
        </w:rPr>
        <w:t xml:space="preserve">. </w:t>
      </w:r>
      <w:r w:rsidRPr="003570F8">
        <w:rPr>
          <w:rFonts w:ascii="Times New Roman" w:hAnsi="Times New Roman"/>
          <w:sz w:val="28"/>
          <w:szCs w:val="28"/>
        </w:rPr>
        <w:t>Как накладывают кровоостанавливающий жгут на конечность?</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А</w:t>
      </w:r>
      <w:r w:rsidRPr="003570F8">
        <w:rPr>
          <w:rFonts w:ascii="Times New Roman" w:hAnsi="Times New Roman"/>
          <w:sz w:val="28"/>
          <w:szCs w:val="28"/>
        </w:rPr>
        <w:t>. Выше раны на 10-15</w:t>
      </w:r>
      <w:r>
        <w:rPr>
          <w:rFonts w:ascii="Times New Roman" w:hAnsi="Times New Roman"/>
          <w:sz w:val="28"/>
          <w:szCs w:val="28"/>
        </w:rPr>
        <w:t>см</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Б</w:t>
      </w:r>
      <w:r w:rsidRPr="003570F8">
        <w:rPr>
          <w:rFonts w:ascii="Times New Roman" w:hAnsi="Times New Roman"/>
          <w:sz w:val="28"/>
          <w:szCs w:val="28"/>
        </w:rPr>
        <w:t>. Ниже раны на 10-15см</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В</w:t>
      </w:r>
      <w:r w:rsidRPr="003570F8">
        <w:rPr>
          <w:rFonts w:ascii="Times New Roman" w:hAnsi="Times New Roman"/>
          <w:sz w:val="28"/>
          <w:szCs w:val="28"/>
        </w:rPr>
        <w:t>. Непосредственно на рану</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19</w:t>
      </w:r>
      <w:r>
        <w:rPr>
          <w:rFonts w:ascii="Times New Roman" w:hAnsi="Times New Roman"/>
          <w:sz w:val="28"/>
          <w:szCs w:val="28"/>
        </w:rPr>
        <w:t xml:space="preserve">. </w:t>
      </w:r>
      <w:r w:rsidRPr="003570F8">
        <w:rPr>
          <w:rFonts w:ascii="Times New Roman" w:hAnsi="Times New Roman"/>
          <w:sz w:val="28"/>
          <w:szCs w:val="28"/>
        </w:rPr>
        <w:t>С какой периодичностью проводится повторный инструктаж по пожарной безопасности?</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А</w:t>
      </w:r>
      <w:r w:rsidRPr="003570F8">
        <w:rPr>
          <w:rFonts w:ascii="Times New Roman" w:hAnsi="Times New Roman"/>
          <w:sz w:val="28"/>
          <w:szCs w:val="28"/>
        </w:rPr>
        <w:t>. Не реже одного раза в год, а с работниками пожароопасного производства,</w:t>
      </w:r>
      <w:r>
        <w:rPr>
          <w:rFonts w:ascii="Times New Roman" w:hAnsi="Times New Roman"/>
          <w:sz w:val="28"/>
          <w:szCs w:val="28"/>
        </w:rPr>
        <w:t xml:space="preserve"> не реже оного раза в полугодие</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Б</w:t>
      </w:r>
      <w:r w:rsidRPr="003570F8">
        <w:rPr>
          <w:rFonts w:ascii="Times New Roman" w:hAnsi="Times New Roman"/>
          <w:sz w:val="28"/>
          <w:szCs w:val="28"/>
        </w:rPr>
        <w:t>. Не реже одного раза в шесть месяцев</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В</w:t>
      </w:r>
      <w:r w:rsidRPr="003570F8">
        <w:rPr>
          <w:rFonts w:ascii="Times New Roman" w:hAnsi="Times New Roman"/>
          <w:sz w:val="28"/>
          <w:szCs w:val="28"/>
        </w:rPr>
        <w:t>. Не реже одного раза в квартал</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20</w:t>
      </w:r>
      <w:r>
        <w:rPr>
          <w:rFonts w:ascii="Times New Roman" w:hAnsi="Times New Roman"/>
          <w:sz w:val="28"/>
          <w:szCs w:val="28"/>
        </w:rPr>
        <w:t xml:space="preserve">. </w:t>
      </w:r>
      <w:r w:rsidRPr="003570F8">
        <w:rPr>
          <w:rFonts w:ascii="Times New Roman" w:hAnsi="Times New Roman"/>
          <w:sz w:val="28"/>
          <w:szCs w:val="28"/>
        </w:rPr>
        <w:t>Проверка знаний требований охраны труда у руководителей и специалистов проводится не реже:</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А</w:t>
      </w:r>
      <w:r w:rsidRPr="003570F8">
        <w:rPr>
          <w:rFonts w:ascii="Times New Roman" w:hAnsi="Times New Roman"/>
          <w:sz w:val="28"/>
          <w:szCs w:val="28"/>
        </w:rPr>
        <w:t>. Одного раза в год</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Б. Одного раза в 3 года</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В</w:t>
      </w:r>
      <w:r w:rsidRPr="003570F8">
        <w:rPr>
          <w:rFonts w:ascii="Times New Roman" w:hAnsi="Times New Roman"/>
          <w:sz w:val="28"/>
          <w:szCs w:val="28"/>
        </w:rPr>
        <w:t>. Одного раза в 2 года</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21</w:t>
      </w:r>
      <w:r>
        <w:rPr>
          <w:rFonts w:ascii="Times New Roman" w:hAnsi="Times New Roman"/>
          <w:sz w:val="28"/>
          <w:szCs w:val="28"/>
        </w:rPr>
        <w:t xml:space="preserve">. </w:t>
      </w:r>
      <w:r w:rsidRPr="003570F8">
        <w:rPr>
          <w:rFonts w:ascii="Times New Roman" w:hAnsi="Times New Roman"/>
          <w:sz w:val="28"/>
          <w:szCs w:val="28"/>
        </w:rPr>
        <w:t>Как разделяются Правилами электроустановки по условиям электробезопасности?</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А</w:t>
      </w:r>
      <w:r w:rsidRPr="003570F8">
        <w:rPr>
          <w:rFonts w:ascii="Times New Roman" w:hAnsi="Times New Roman"/>
          <w:sz w:val="28"/>
          <w:szCs w:val="28"/>
        </w:rPr>
        <w:t>. До 1000</w:t>
      </w:r>
      <w:r>
        <w:rPr>
          <w:rFonts w:ascii="Times New Roman" w:hAnsi="Times New Roman"/>
          <w:sz w:val="28"/>
          <w:szCs w:val="28"/>
        </w:rPr>
        <w:t>В</w:t>
      </w:r>
      <w:r w:rsidRPr="003570F8">
        <w:rPr>
          <w:rFonts w:ascii="Times New Roman" w:hAnsi="Times New Roman"/>
          <w:sz w:val="28"/>
          <w:szCs w:val="28"/>
        </w:rPr>
        <w:t xml:space="preserve"> включительно и выше 1000</w:t>
      </w:r>
      <w:r>
        <w:rPr>
          <w:rFonts w:ascii="Times New Roman" w:hAnsi="Times New Roman"/>
          <w:sz w:val="28"/>
          <w:szCs w:val="28"/>
        </w:rPr>
        <w:t>В</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Б</w:t>
      </w:r>
      <w:r w:rsidRPr="003570F8">
        <w:rPr>
          <w:rFonts w:ascii="Times New Roman" w:hAnsi="Times New Roman"/>
          <w:sz w:val="28"/>
          <w:szCs w:val="28"/>
        </w:rPr>
        <w:t>. До 500</w:t>
      </w:r>
      <w:r>
        <w:rPr>
          <w:rFonts w:ascii="Times New Roman" w:hAnsi="Times New Roman"/>
          <w:sz w:val="28"/>
          <w:szCs w:val="28"/>
        </w:rPr>
        <w:t>В</w:t>
      </w:r>
      <w:r w:rsidRPr="003570F8">
        <w:rPr>
          <w:rFonts w:ascii="Times New Roman" w:hAnsi="Times New Roman"/>
          <w:sz w:val="28"/>
          <w:szCs w:val="28"/>
        </w:rPr>
        <w:t xml:space="preserve"> и выше 500</w:t>
      </w:r>
      <w:r>
        <w:rPr>
          <w:rFonts w:ascii="Times New Roman" w:hAnsi="Times New Roman"/>
          <w:sz w:val="28"/>
          <w:szCs w:val="28"/>
        </w:rPr>
        <w:t>В</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В</w:t>
      </w:r>
      <w:r w:rsidRPr="003570F8">
        <w:rPr>
          <w:rFonts w:ascii="Times New Roman" w:hAnsi="Times New Roman"/>
          <w:sz w:val="28"/>
          <w:szCs w:val="28"/>
        </w:rPr>
        <w:t>. До 380</w:t>
      </w:r>
      <w:r>
        <w:rPr>
          <w:rFonts w:ascii="Times New Roman" w:hAnsi="Times New Roman"/>
          <w:sz w:val="28"/>
          <w:szCs w:val="28"/>
        </w:rPr>
        <w:t>В</w:t>
      </w:r>
      <w:r w:rsidRPr="003570F8">
        <w:rPr>
          <w:rFonts w:ascii="Times New Roman" w:hAnsi="Times New Roman"/>
          <w:sz w:val="28"/>
          <w:szCs w:val="28"/>
        </w:rPr>
        <w:t xml:space="preserve"> и выше 380</w:t>
      </w:r>
      <w:r>
        <w:rPr>
          <w:rFonts w:ascii="Times New Roman" w:hAnsi="Times New Roman"/>
          <w:sz w:val="28"/>
          <w:szCs w:val="28"/>
        </w:rPr>
        <w:t>В</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22</w:t>
      </w:r>
      <w:r>
        <w:rPr>
          <w:rFonts w:ascii="Times New Roman" w:hAnsi="Times New Roman"/>
          <w:sz w:val="28"/>
          <w:szCs w:val="28"/>
        </w:rPr>
        <w:t>. С</w:t>
      </w:r>
      <w:r w:rsidRPr="003570F8">
        <w:rPr>
          <w:rFonts w:ascii="Times New Roman" w:hAnsi="Times New Roman"/>
          <w:sz w:val="28"/>
          <w:szCs w:val="28"/>
        </w:rPr>
        <w:t xml:space="preserve"> какой периодичностью проводится специальная оценка условий труда?</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А</w:t>
      </w:r>
      <w:r w:rsidRPr="003570F8">
        <w:rPr>
          <w:rFonts w:ascii="Times New Roman" w:hAnsi="Times New Roman"/>
          <w:sz w:val="28"/>
          <w:szCs w:val="28"/>
        </w:rPr>
        <w:t>. Ежегодно</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Б</w:t>
      </w:r>
      <w:r w:rsidRPr="003570F8">
        <w:rPr>
          <w:rFonts w:ascii="Times New Roman" w:hAnsi="Times New Roman"/>
          <w:sz w:val="28"/>
          <w:szCs w:val="28"/>
        </w:rPr>
        <w:t>. Один раз в 3 года</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В. Один раз в 5 лет</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23</w:t>
      </w:r>
      <w:r>
        <w:rPr>
          <w:rFonts w:ascii="Times New Roman" w:hAnsi="Times New Roman"/>
          <w:sz w:val="28"/>
          <w:szCs w:val="28"/>
        </w:rPr>
        <w:t xml:space="preserve">. </w:t>
      </w:r>
      <w:r w:rsidRPr="003570F8">
        <w:rPr>
          <w:rFonts w:ascii="Times New Roman" w:hAnsi="Times New Roman"/>
          <w:sz w:val="28"/>
          <w:szCs w:val="28"/>
        </w:rPr>
        <w:t>В каком документе ведется учет СИЗ?</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А</w:t>
      </w:r>
      <w:r w:rsidRPr="003570F8">
        <w:rPr>
          <w:rFonts w:ascii="Times New Roman" w:hAnsi="Times New Roman"/>
          <w:sz w:val="28"/>
          <w:szCs w:val="28"/>
        </w:rPr>
        <w:t>. В л</w:t>
      </w:r>
      <w:r>
        <w:rPr>
          <w:rFonts w:ascii="Times New Roman" w:hAnsi="Times New Roman"/>
          <w:sz w:val="28"/>
          <w:szCs w:val="28"/>
        </w:rPr>
        <w:t>ичной карточке учета выдачи СИЗ</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Б</w:t>
      </w:r>
      <w:r w:rsidRPr="003570F8">
        <w:rPr>
          <w:rFonts w:ascii="Times New Roman" w:hAnsi="Times New Roman"/>
          <w:sz w:val="28"/>
          <w:szCs w:val="28"/>
        </w:rPr>
        <w:t>. В раздаточной ведомости</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В</w:t>
      </w:r>
      <w:r w:rsidRPr="003570F8">
        <w:rPr>
          <w:rFonts w:ascii="Times New Roman" w:hAnsi="Times New Roman"/>
          <w:sz w:val="28"/>
          <w:szCs w:val="28"/>
        </w:rPr>
        <w:t>. В журнале учета выдачи СИЗ</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24</w:t>
      </w:r>
      <w:r>
        <w:rPr>
          <w:rFonts w:ascii="Times New Roman" w:hAnsi="Times New Roman"/>
          <w:sz w:val="28"/>
          <w:szCs w:val="28"/>
        </w:rPr>
        <w:t xml:space="preserve">. </w:t>
      </w:r>
      <w:r w:rsidRPr="003570F8">
        <w:rPr>
          <w:rFonts w:ascii="Times New Roman" w:hAnsi="Times New Roman"/>
          <w:sz w:val="28"/>
          <w:szCs w:val="28"/>
        </w:rPr>
        <w:t>С какой категорией работников проводится обучение оказанию первой помощи пострадавшим при несчастном случае?</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А</w:t>
      </w:r>
      <w:r w:rsidRPr="003570F8">
        <w:rPr>
          <w:rFonts w:ascii="Times New Roman" w:hAnsi="Times New Roman"/>
          <w:sz w:val="28"/>
          <w:szCs w:val="28"/>
        </w:rPr>
        <w:t>. С работниками, работа которых связана с эксплуатацией и обслуживанием оборудования и механизмов.</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Б</w:t>
      </w:r>
      <w:r w:rsidRPr="003570F8">
        <w:rPr>
          <w:rFonts w:ascii="Times New Roman" w:hAnsi="Times New Roman"/>
          <w:sz w:val="28"/>
          <w:szCs w:val="28"/>
        </w:rPr>
        <w:t>. С руководителями и специалистами</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В</w:t>
      </w:r>
      <w:r w:rsidRPr="003570F8">
        <w:rPr>
          <w:rFonts w:ascii="Times New Roman" w:hAnsi="Times New Roman"/>
          <w:sz w:val="28"/>
          <w:szCs w:val="28"/>
        </w:rPr>
        <w:t>. Со всеми категориями работников</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25</w:t>
      </w:r>
      <w:r>
        <w:rPr>
          <w:rFonts w:ascii="Times New Roman" w:hAnsi="Times New Roman"/>
          <w:sz w:val="28"/>
          <w:szCs w:val="28"/>
        </w:rPr>
        <w:t xml:space="preserve">. </w:t>
      </w:r>
      <w:r w:rsidRPr="003570F8">
        <w:rPr>
          <w:rFonts w:ascii="Times New Roman" w:hAnsi="Times New Roman"/>
          <w:sz w:val="28"/>
          <w:szCs w:val="28"/>
        </w:rPr>
        <w:t>Как подразделяются защитные средства?</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А. На основные и дополнительные</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Б</w:t>
      </w:r>
      <w:r w:rsidRPr="003570F8">
        <w:rPr>
          <w:rFonts w:ascii="Times New Roman" w:hAnsi="Times New Roman"/>
          <w:sz w:val="28"/>
          <w:szCs w:val="28"/>
        </w:rPr>
        <w:t>. На стационарные и переносные</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В</w:t>
      </w:r>
      <w:r w:rsidRPr="003570F8">
        <w:rPr>
          <w:rFonts w:ascii="Times New Roman" w:hAnsi="Times New Roman"/>
          <w:sz w:val="28"/>
          <w:szCs w:val="28"/>
        </w:rPr>
        <w:t>. На основные и ниже 1000</w:t>
      </w:r>
      <w:r>
        <w:rPr>
          <w:rFonts w:ascii="Times New Roman" w:hAnsi="Times New Roman"/>
          <w:sz w:val="28"/>
          <w:szCs w:val="28"/>
        </w:rPr>
        <w:t>В</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26</w:t>
      </w:r>
      <w:r>
        <w:rPr>
          <w:rFonts w:ascii="Times New Roman" w:hAnsi="Times New Roman"/>
          <w:sz w:val="28"/>
          <w:szCs w:val="28"/>
        </w:rPr>
        <w:t xml:space="preserve">. </w:t>
      </w:r>
      <w:r w:rsidRPr="003570F8">
        <w:rPr>
          <w:rFonts w:ascii="Times New Roman" w:hAnsi="Times New Roman"/>
          <w:sz w:val="28"/>
          <w:szCs w:val="28"/>
        </w:rPr>
        <w:t>Состав комиссии по охране труда утверждается:</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А</w:t>
      </w:r>
      <w:r w:rsidRPr="003570F8">
        <w:rPr>
          <w:rFonts w:ascii="Times New Roman" w:hAnsi="Times New Roman"/>
          <w:sz w:val="28"/>
          <w:szCs w:val="28"/>
        </w:rPr>
        <w:t>. Протоколом общего собрания трудового коллектива</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Б. Приказом руководителя</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27</w:t>
      </w:r>
      <w:r>
        <w:rPr>
          <w:rFonts w:ascii="Times New Roman" w:hAnsi="Times New Roman"/>
          <w:sz w:val="28"/>
          <w:szCs w:val="28"/>
        </w:rPr>
        <w:t xml:space="preserve">. </w:t>
      </w:r>
      <w:r w:rsidRPr="003570F8">
        <w:rPr>
          <w:rFonts w:ascii="Times New Roman" w:hAnsi="Times New Roman"/>
          <w:sz w:val="28"/>
          <w:szCs w:val="28"/>
        </w:rPr>
        <w:t>С какой периодичностью осуществляется проверка электроинструмента?</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А</w:t>
      </w:r>
      <w:r w:rsidRPr="003570F8">
        <w:rPr>
          <w:rFonts w:ascii="Times New Roman" w:hAnsi="Times New Roman"/>
          <w:sz w:val="28"/>
          <w:szCs w:val="28"/>
        </w:rPr>
        <w:t>. Перед каждым применением</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Б</w:t>
      </w:r>
      <w:r w:rsidRPr="003570F8">
        <w:rPr>
          <w:rFonts w:ascii="Times New Roman" w:hAnsi="Times New Roman"/>
          <w:sz w:val="28"/>
          <w:szCs w:val="28"/>
        </w:rPr>
        <w:t>. Один раз в год</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В. Один раз в шесть месяцев</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28</w:t>
      </w:r>
      <w:r>
        <w:rPr>
          <w:rFonts w:ascii="Times New Roman" w:hAnsi="Times New Roman"/>
          <w:sz w:val="28"/>
          <w:szCs w:val="28"/>
        </w:rPr>
        <w:t xml:space="preserve">. </w:t>
      </w:r>
      <w:r w:rsidRPr="003570F8">
        <w:rPr>
          <w:rFonts w:ascii="Times New Roman" w:hAnsi="Times New Roman"/>
          <w:sz w:val="28"/>
          <w:szCs w:val="28"/>
        </w:rPr>
        <w:t>Каким образом проводится специальная оценка условий труда аналогичных рабочих мест?</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А</w:t>
      </w:r>
      <w:r w:rsidRPr="003570F8">
        <w:rPr>
          <w:rFonts w:ascii="Times New Roman" w:hAnsi="Times New Roman"/>
          <w:sz w:val="28"/>
          <w:szCs w:val="28"/>
        </w:rPr>
        <w:t>. Проводится специальная оценка условий труда каждого рабочего места</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Б</w:t>
      </w:r>
      <w:r w:rsidRPr="003570F8">
        <w:rPr>
          <w:rFonts w:ascii="Times New Roman" w:hAnsi="Times New Roman"/>
          <w:sz w:val="28"/>
          <w:szCs w:val="28"/>
        </w:rPr>
        <w:t>. Проводится специальная оценка условий труда выборочно по решению комиссии</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В</w:t>
      </w:r>
      <w:r w:rsidRPr="003570F8">
        <w:rPr>
          <w:rFonts w:ascii="Times New Roman" w:hAnsi="Times New Roman"/>
          <w:sz w:val="28"/>
          <w:szCs w:val="28"/>
        </w:rPr>
        <w:t xml:space="preserve">. Проводится специальная оценка условий труда 20% рабочих мест из группы аналогичных </w:t>
      </w:r>
      <w:r>
        <w:rPr>
          <w:rFonts w:ascii="Times New Roman" w:hAnsi="Times New Roman"/>
          <w:sz w:val="28"/>
          <w:szCs w:val="28"/>
        </w:rPr>
        <w:t>рабочих мест (но не менее двух)</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29</w:t>
      </w:r>
      <w:r>
        <w:rPr>
          <w:rFonts w:ascii="Times New Roman" w:hAnsi="Times New Roman"/>
          <w:sz w:val="28"/>
          <w:szCs w:val="28"/>
        </w:rPr>
        <w:t xml:space="preserve">. </w:t>
      </w:r>
      <w:r w:rsidRPr="003570F8">
        <w:rPr>
          <w:rFonts w:ascii="Times New Roman" w:hAnsi="Times New Roman"/>
          <w:sz w:val="28"/>
          <w:szCs w:val="28"/>
        </w:rPr>
        <w:t>Разрешается ли замена молока денежной компенсацией работникам вредных профессий:</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А. Разрешается</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Б</w:t>
      </w:r>
      <w:r w:rsidRPr="003570F8">
        <w:rPr>
          <w:rFonts w:ascii="Times New Roman" w:hAnsi="Times New Roman"/>
          <w:sz w:val="28"/>
          <w:szCs w:val="28"/>
        </w:rPr>
        <w:t>. Не разрешается</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В</w:t>
      </w:r>
      <w:r w:rsidRPr="003570F8">
        <w:rPr>
          <w:rFonts w:ascii="Times New Roman" w:hAnsi="Times New Roman"/>
          <w:sz w:val="28"/>
          <w:szCs w:val="28"/>
        </w:rPr>
        <w:t>. По согласованию с Госинспекцией труда</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30</w:t>
      </w:r>
      <w:r>
        <w:rPr>
          <w:rFonts w:ascii="Times New Roman" w:hAnsi="Times New Roman"/>
          <w:sz w:val="28"/>
          <w:szCs w:val="28"/>
        </w:rPr>
        <w:t xml:space="preserve">. </w:t>
      </w:r>
      <w:r w:rsidRPr="003570F8">
        <w:rPr>
          <w:rFonts w:ascii="Times New Roman" w:hAnsi="Times New Roman"/>
          <w:sz w:val="28"/>
          <w:szCs w:val="28"/>
        </w:rPr>
        <w:t>Работники в возрасте до 21 года проходят периодические осмотры:</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А. Ежегодно</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Б</w:t>
      </w:r>
      <w:r w:rsidRPr="003570F8">
        <w:rPr>
          <w:rFonts w:ascii="Times New Roman" w:hAnsi="Times New Roman"/>
          <w:sz w:val="28"/>
          <w:szCs w:val="28"/>
        </w:rPr>
        <w:t>. Один раз в 2 года</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В</w:t>
      </w:r>
      <w:r w:rsidRPr="003570F8">
        <w:rPr>
          <w:rFonts w:ascii="Times New Roman" w:hAnsi="Times New Roman"/>
          <w:sz w:val="28"/>
          <w:szCs w:val="28"/>
        </w:rPr>
        <w:t>. Один раз в 3 года</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31</w:t>
      </w:r>
      <w:r>
        <w:rPr>
          <w:rFonts w:ascii="Times New Roman" w:hAnsi="Times New Roman"/>
          <w:sz w:val="28"/>
          <w:szCs w:val="28"/>
        </w:rPr>
        <w:t xml:space="preserve">. </w:t>
      </w:r>
      <w:r w:rsidRPr="003570F8">
        <w:rPr>
          <w:rFonts w:ascii="Times New Roman" w:hAnsi="Times New Roman"/>
          <w:sz w:val="28"/>
          <w:szCs w:val="28"/>
        </w:rPr>
        <w:t>Можно ли пользоваться неисправными защитными средствами и защитными средствами, срок испытания которых истек?</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А</w:t>
      </w:r>
      <w:r w:rsidRPr="003570F8">
        <w:rPr>
          <w:rFonts w:ascii="Times New Roman" w:hAnsi="Times New Roman"/>
          <w:sz w:val="28"/>
          <w:szCs w:val="28"/>
        </w:rPr>
        <w:t>. Можно с разрешения лиц административно-технического персонала, имеющего группу V, после записи в оперативном журнале</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Б</w:t>
      </w:r>
      <w:r w:rsidRPr="003570F8">
        <w:rPr>
          <w:rFonts w:ascii="Times New Roman" w:hAnsi="Times New Roman"/>
          <w:sz w:val="28"/>
          <w:szCs w:val="28"/>
        </w:rPr>
        <w:t>. Можно только защитными средствами, срок очередных испытаний которых просрочен не более чем на месяц</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В. Нельзя</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32</w:t>
      </w:r>
      <w:r>
        <w:rPr>
          <w:rFonts w:ascii="Times New Roman" w:hAnsi="Times New Roman"/>
          <w:sz w:val="28"/>
          <w:szCs w:val="28"/>
        </w:rPr>
        <w:t xml:space="preserve">. </w:t>
      </w:r>
      <w:r w:rsidRPr="003570F8">
        <w:rPr>
          <w:rFonts w:ascii="Times New Roman" w:hAnsi="Times New Roman"/>
          <w:sz w:val="28"/>
          <w:szCs w:val="28"/>
        </w:rPr>
        <w:t>Условия труда по степени вредности или опасности подразделяются на:</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А</w:t>
      </w:r>
      <w:r w:rsidRPr="003570F8">
        <w:rPr>
          <w:rFonts w:ascii="Times New Roman" w:hAnsi="Times New Roman"/>
          <w:sz w:val="28"/>
          <w:szCs w:val="28"/>
        </w:rPr>
        <w:t>.</w:t>
      </w:r>
      <w:r>
        <w:rPr>
          <w:rFonts w:ascii="Times New Roman" w:hAnsi="Times New Roman"/>
          <w:sz w:val="28"/>
          <w:szCs w:val="28"/>
        </w:rPr>
        <w:t xml:space="preserve"> </w:t>
      </w:r>
      <w:r w:rsidRPr="003570F8">
        <w:rPr>
          <w:rFonts w:ascii="Times New Roman" w:hAnsi="Times New Roman"/>
          <w:sz w:val="28"/>
          <w:szCs w:val="28"/>
        </w:rPr>
        <w:t>Оптимальные, допустимые, вредные, опасные.</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Б</w:t>
      </w:r>
      <w:r w:rsidRPr="003570F8">
        <w:rPr>
          <w:rFonts w:ascii="Times New Roman" w:hAnsi="Times New Roman"/>
          <w:sz w:val="28"/>
          <w:szCs w:val="28"/>
        </w:rPr>
        <w:t>.</w:t>
      </w:r>
      <w:r>
        <w:rPr>
          <w:rFonts w:ascii="Times New Roman" w:hAnsi="Times New Roman"/>
          <w:sz w:val="28"/>
          <w:szCs w:val="28"/>
        </w:rPr>
        <w:t xml:space="preserve"> </w:t>
      </w:r>
      <w:r w:rsidRPr="003570F8">
        <w:rPr>
          <w:rFonts w:ascii="Times New Roman" w:hAnsi="Times New Roman"/>
          <w:sz w:val="28"/>
          <w:szCs w:val="28"/>
        </w:rPr>
        <w:t>Допустимые, вредные, особо вредные, опасные</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В</w:t>
      </w:r>
      <w:r w:rsidRPr="003570F8">
        <w:rPr>
          <w:rFonts w:ascii="Times New Roman" w:hAnsi="Times New Roman"/>
          <w:sz w:val="28"/>
          <w:szCs w:val="28"/>
        </w:rPr>
        <w:t>.</w:t>
      </w:r>
      <w:r>
        <w:rPr>
          <w:rFonts w:ascii="Times New Roman" w:hAnsi="Times New Roman"/>
          <w:sz w:val="28"/>
          <w:szCs w:val="28"/>
        </w:rPr>
        <w:t xml:space="preserve"> </w:t>
      </w:r>
      <w:r w:rsidRPr="003570F8">
        <w:rPr>
          <w:rFonts w:ascii="Times New Roman" w:hAnsi="Times New Roman"/>
          <w:sz w:val="28"/>
          <w:szCs w:val="28"/>
        </w:rPr>
        <w:t>Допустимые, вредные, особо опасные</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33</w:t>
      </w:r>
      <w:r>
        <w:rPr>
          <w:rFonts w:ascii="Times New Roman" w:hAnsi="Times New Roman"/>
          <w:sz w:val="28"/>
          <w:szCs w:val="28"/>
        </w:rPr>
        <w:t xml:space="preserve">. </w:t>
      </w:r>
      <w:r w:rsidRPr="003570F8">
        <w:rPr>
          <w:rFonts w:ascii="Times New Roman" w:hAnsi="Times New Roman"/>
          <w:sz w:val="28"/>
          <w:szCs w:val="28"/>
        </w:rPr>
        <w:t>С какой периодичностью осуществляются компенсационные выплаты, взамен молока работникам с вредными условиями труда?</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А</w:t>
      </w:r>
      <w:r w:rsidRPr="003570F8">
        <w:rPr>
          <w:rFonts w:ascii="Times New Roman" w:hAnsi="Times New Roman"/>
          <w:sz w:val="28"/>
          <w:szCs w:val="28"/>
        </w:rPr>
        <w:t>.</w:t>
      </w:r>
      <w:r>
        <w:rPr>
          <w:rFonts w:ascii="Times New Roman" w:hAnsi="Times New Roman"/>
          <w:sz w:val="28"/>
          <w:szCs w:val="28"/>
        </w:rPr>
        <w:t xml:space="preserve"> </w:t>
      </w:r>
      <w:r w:rsidRPr="003570F8">
        <w:rPr>
          <w:rFonts w:ascii="Times New Roman" w:hAnsi="Times New Roman"/>
          <w:sz w:val="28"/>
          <w:szCs w:val="28"/>
        </w:rPr>
        <w:t>Не реже одного раза в месяц</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Б</w:t>
      </w:r>
      <w:r w:rsidRPr="003570F8">
        <w:rPr>
          <w:rFonts w:ascii="Times New Roman" w:hAnsi="Times New Roman"/>
          <w:sz w:val="28"/>
          <w:szCs w:val="28"/>
        </w:rPr>
        <w:t>.</w:t>
      </w:r>
      <w:r>
        <w:rPr>
          <w:rFonts w:ascii="Times New Roman" w:hAnsi="Times New Roman"/>
          <w:sz w:val="28"/>
          <w:szCs w:val="28"/>
        </w:rPr>
        <w:t xml:space="preserve"> </w:t>
      </w:r>
      <w:r w:rsidRPr="003570F8">
        <w:rPr>
          <w:rFonts w:ascii="Times New Roman" w:hAnsi="Times New Roman"/>
          <w:sz w:val="28"/>
          <w:szCs w:val="28"/>
        </w:rPr>
        <w:t>Не реже одного раза в неделю</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В</w:t>
      </w:r>
      <w:r w:rsidRPr="003570F8">
        <w:rPr>
          <w:rFonts w:ascii="Times New Roman" w:hAnsi="Times New Roman"/>
          <w:sz w:val="28"/>
          <w:szCs w:val="28"/>
        </w:rPr>
        <w:t>.</w:t>
      </w:r>
      <w:r>
        <w:rPr>
          <w:rFonts w:ascii="Times New Roman" w:hAnsi="Times New Roman"/>
          <w:sz w:val="28"/>
          <w:szCs w:val="28"/>
        </w:rPr>
        <w:t xml:space="preserve"> </w:t>
      </w:r>
      <w:r w:rsidRPr="003570F8">
        <w:rPr>
          <w:rFonts w:ascii="Times New Roman" w:hAnsi="Times New Roman"/>
          <w:sz w:val="28"/>
          <w:szCs w:val="28"/>
        </w:rPr>
        <w:t>Не реже одного раза в квартал</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34</w:t>
      </w:r>
      <w:r>
        <w:rPr>
          <w:rFonts w:ascii="Times New Roman" w:hAnsi="Times New Roman"/>
          <w:sz w:val="28"/>
          <w:szCs w:val="28"/>
        </w:rPr>
        <w:t xml:space="preserve">. </w:t>
      </w:r>
      <w:r w:rsidRPr="003570F8">
        <w:rPr>
          <w:rFonts w:ascii="Times New Roman" w:hAnsi="Times New Roman"/>
          <w:sz w:val="28"/>
          <w:szCs w:val="28"/>
        </w:rPr>
        <w:t>В течение какого времени должен пройти обучение вновь принятый на работу работник?</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А</w:t>
      </w:r>
      <w:r w:rsidRPr="003570F8">
        <w:rPr>
          <w:rFonts w:ascii="Times New Roman" w:hAnsi="Times New Roman"/>
          <w:sz w:val="28"/>
          <w:szCs w:val="28"/>
        </w:rPr>
        <w:t>. Не позднее 15 дней со дня приема на работу</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Б</w:t>
      </w:r>
      <w:r w:rsidRPr="003570F8">
        <w:rPr>
          <w:rFonts w:ascii="Times New Roman" w:hAnsi="Times New Roman"/>
          <w:sz w:val="28"/>
          <w:szCs w:val="28"/>
        </w:rPr>
        <w:t xml:space="preserve">. Не позднее одного </w:t>
      </w:r>
      <w:r>
        <w:rPr>
          <w:rFonts w:ascii="Times New Roman" w:hAnsi="Times New Roman"/>
          <w:sz w:val="28"/>
          <w:szCs w:val="28"/>
        </w:rPr>
        <w:t>месяца со дня приема на работу</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В</w:t>
      </w:r>
      <w:r w:rsidRPr="003570F8">
        <w:rPr>
          <w:rFonts w:ascii="Times New Roman" w:hAnsi="Times New Roman"/>
          <w:sz w:val="28"/>
          <w:szCs w:val="28"/>
        </w:rPr>
        <w:t>. Не позднее двух месяцев со дня приема на работу</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35</w:t>
      </w:r>
      <w:r>
        <w:rPr>
          <w:rFonts w:ascii="Times New Roman" w:hAnsi="Times New Roman"/>
          <w:sz w:val="28"/>
          <w:szCs w:val="28"/>
        </w:rPr>
        <w:t xml:space="preserve">. </w:t>
      </w:r>
      <w:r w:rsidRPr="003570F8">
        <w:rPr>
          <w:rFonts w:ascii="Times New Roman" w:hAnsi="Times New Roman"/>
          <w:sz w:val="28"/>
          <w:szCs w:val="28"/>
        </w:rPr>
        <w:t>В каких случаях к пострадавшему от электрического тока не обязательно вызывать врача?</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А</w:t>
      </w:r>
      <w:r w:rsidRPr="003570F8">
        <w:rPr>
          <w:rFonts w:ascii="Times New Roman" w:hAnsi="Times New Roman"/>
          <w:sz w:val="28"/>
          <w:szCs w:val="28"/>
        </w:rPr>
        <w:t>. Если пострадавший не потерял сознание</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Б</w:t>
      </w:r>
      <w:r w:rsidRPr="003570F8">
        <w:rPr>
          <w:rFonts w:ascii="Times New Roman" w:hAnsi="Times New Roman"/>
          <w:sz w:val="28"/>
          <w:szCs w:val="28"/>
        </w:rPr>
        <w:t>. При отсутствии признаков жизни</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В</w:t>
      </w:r>
      <w:r w:rsidRPr="003570F8">
        <w:rPr>
          <w:rFonts w:ascii="Times New Roman" w:hAnsi="Times New Roman"/>
          <w:sz w:val="28"/>
          <w:szCs w:val="28"/>
        </w:rPr>
        <w:t>. Вызов в</w:t>
      </w:r>
      <w:r>
        <w:rPr>
          <w:rFonts w:ascii="Times New Roman" w:hAnsi="Times New Roman"/>
          <w:sz w:val="28"/>
          <w:szCs w:val="28"/>
        </w:rPr>
        <w:t>рача обязателен во всех случаях</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36</w:t>
      </w:r>
      <w:r>
        <w:rPr>
          <w:rFonts w:ascii="Times New Roman" w:hAnsi="Times New Roman"/>
          <w:sz w:val="28"/>
          <w:szCs w:val="28"/>
        </w:rPr>
        <w:t xml:space="preserve">. </w:t>
      </w:r>
      <w:r w:rsidRPr="003570F8">
        <w:rPr>
          <w:rFonts w:ascii="Times New Roman" w:hAnsi="Times New Roman"/>
          <w:sz w:val="28"/>
          <w:szCs w:val="28"/>
        </w:rPr>
        <w:t>В какой срок работодатель организует ознакомление работников с результатами проведения специальной оценки условий труда?</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А</w:t>
      </w:r>
      <w:r w:rsidRPr="003570F8">
        <w:rPr>
          <w:rFonts w:ascii="Times New Roman" w:hAnsi="Times New Roman"/>
          <w:sz w:val="28"/>
          <w:szCs w:val="28"/>
        </w:rPr>
        <w:t xml:space="preserve">. </w:t>
      </w:r>
      <w:r>
        <w:rPr>
          <w:rFonts w:ascii="Times New Roman" w:hAnsi="Times New Roman"/>
          <w:sz w:val="28"/>
          <w:szCs w:val="28"/>
        </w:rPr>
        <w:t>Не позднее 30 календарных дней</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Б</w:t>
      </w:r>
      <w:r w:rsidRPr="003570F8">
        <w:rPr>
          <w:rFonts w:ascii="Times New Roman" w:hAnsi="Times New Roman"/>
          <w:sz w:val="28"/>
          <w:szCs w:val="28"/>
        </w:rPr>
        <w:t>. Не позднее 10 календарных дней</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В</w:t>
      </w:r>
      <w:r w:rsidRPr="003570F8">
        <w:rPr>
          <w:rFonts w:ascii="Times New Roman" w:hAnsi="Times New Roman"/>
          <w:sz w:val="28"/>
          <w:szCs w:val="28"/>
        </w:rPr>
        <w:t>. Не позднее 60 календарных дней</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37</w:t>
      </w:r>
      <w:r>
        <w:rPr>
          <w:rFonts w:ascii="Times New Roman" w:hAnsi="Times New Roman"/>
          <w:sz w:val="28"/>
          <w:szCs w:val="28"/>
        </w:rPr>
        <w:t xml:space="preserve">. </w:t>
      </w:r>
      <w:r w:rsidRPr="003570F8">
        <w:rPr>
          <w:rFonts w:ascii="Times New Roman" w:hAnsi="Times New Roman"/>
          <w:sz w:val="28"/>
          <w:szCs w:val="28"/>
        </w:rPr>
        <w:t>Молоко работникам с вредными условиями труда выдается при условии:</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А</w:t>
      </w:r>
      <w:r w:rsidRPr="003570F8">
        <w:rPr>
          <w:rFonts w:ascii="Times New Roman" w:hAnsi="Times New Roman"/>
          <w:sz w:val="28"/>
          <w:szCs w:val="28"/>
        </w:rPr>
        <w:t>. Если работник выполняет обязанности с вредными условиями труда в течение, не менее чем половины рабочей смены .</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Б</w:t>
      </w:r>
      <w:r w:rsidRPr="003570F8">
        <w:rPr>
          <w:rFonts w:ascii="Times New Roman" w:hAnsi="Times New Roman"/>
          <w:sz w:val="28"/>
          <w:szCs w:val="28"/>
        </w:rPr>
        <w:t>. Если работник выполняет обязанности с вредными условиями труда в течение, не менее чем 30% рабочей смены</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В</w:t>
      </w:r>
      <w:r w:rsidRPr="003570F8">
        <w:rPr>
          <w:rFonts w:ascii="Times New Roman" w:hAnsi="Times New Roman"/>
          <w:sz w:val="28"/>
          <w:szCs w:val="28"/>
        </w:rPr>
        <w:t>. Если работник выполняет обязанности с вредными условиями труда в течение 100% рабочей смены</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38</w:t>
      </w:r>
      <w:r>
        <w:rPr>
          <w:rFonts w:ascii="Times New Roman" w:hAnsi="Times New Roman"/>
          <w:sz w:val="28"/>
          <w:szCs w:val="28"/>
        </w:rPr>
        <w:t xml:space="preserve">. </w:t>
      </w:r>
      <w:r w:rsidRPr="003570F8">
        <w:rPr>
          <w:rFonts w:ascii="Times New Roman" w:hAnsi="Times New Roman"/>
          <w:sz w:val="28"/>
          <w:szCs w:val="28"/>
        </w:rPr>
        <w:t>С какой категорией работников проводится стажировка на рабочем месте?</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А</w:t>
      </w:r>
      <w:r w:rsidRPr="003570F8">
        <w:rPr>
          <w:rFonts w:ascii="Times New Roman" w:hAnsi="Times New Roman"/>
          <w:sz w:val="28"/>
          <w:szCs w:val="28"/>
        </w:rPr>
        <w:t>. С работниками, работа которых связана с эксплуатацией и обслужив</w:t>
      </w:r>
      <w:r>
        <w:rPr>
          <w:rFonts w:ascii="Times New Roman" w:hAnsi="Times New Roman"/>
          <w:sz w:val="28"/>
          <w:szCs w:val="28"/>
        </w:rPr>
        <w:t>анием оборудования и механизмов</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Б</w:t>
      </w:r>
      <w:r w:rsidRPr="003570F8">
        <w:rPr>
          <w:rFonts w:ascii="Times New Roman" w:hAnsi="Times New Roman"/>
          <w:sz w:val="28"/>
          <w:szCs w:val="28"/>
        </w:rPr>
        <w:t>. С руководителями и специалистами</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В</w:t>
      </w:r>
      <w:r w:rsidRPr="003570F8">
        <w:rPr>
          <w:rFonts w:ascii="Times New Roman" w:hAnsi="Times New Roman"/>
          <w:sz w:val="28"/>
          <w:szCs w:val="28"/>
        </w:rPr>
        <w:t>. Со всеми категориями работников</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39</w:t>
      </w:r>
      <w:r>
        <w:rPr>
          <w:rFonts w:ascii="Times New Roman" w:hAnsi="Times New Roman"/>
          <w:sz w:val="28"/>
          <w:szCs w:val="28"/>
        </w:rPr>
        <w:t xml:space="preserve">. </w:t>
      </w:r>
      <w:r w:rsidRPr="003570F8">
        <w:rPr>
          <w:rFonts w:ascii="Times New Roman" w:hAnsi="Times New Roman"/>
          <w:sz w:val="28"/>
          <w:szCs w:val="28"/>
        </w:rPr>
        <w:t>На какой максимальный срок разрешается выдавать наряд для работы в электроустановках?</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А</w:t>
      </w:r>
      <w:r w:rsidRPr="003570F8">
        <w:rPr>
          <w:rFonts w:ascii="Times New Roman" w:hAnsi="Times New Roman"/>
          <w:sz w:val="28"/>
          <w:szCs w:val="28"/>
        </w:rPr>
        <w:t>. Одни сутки</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Б</w:t>
      </w:r>
      <w:r w:rsidRPr="003570F8">
        <w:rPr>
          <w:rFonts w:ascii="Times New Roman" w:hAnsi="Times New Roman"/>
          <w:sz w:val="28"/>
          <w:szCs w:val="28"/>
        </w:rPr>
        <w:t>. 30 календарных дней</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В. 15 календарных дней</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40</w:t>
      </w:r>
      <w:r>
        <w:rPr>
          <w:rFonts w:ascii="Times New Roman" w:hAnsi="Times New Roman"/>
          <w:sz w:val="28"/>
          <w:szCs w:val="28"/>
        </w:rPr>
        <w:t xml:space="preserve">. </w:t>
      </w:r>
      <w:r w:rsidRPr="003570F8">
        <w:rPr>
          <w:rFonts w:ascii="Times New Roman" w:hAnsi="Times New Roman"/>
          <w:sz w:val="28"/>
          <w:szCs w:val="28"/>
        </w:rPr>
        <w:t>Как подразделяются электроустановки по уровню питающего напряжения, исходя из условий электробезопасности?</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А</w:t>
      </w:r>
      <w:r w:rsidRPr="003570F8">
        <w:rPr>
          <w:rFonts w:ascii="Times New Roman" w:hAnsi="Times New Roman"/>
          <w:sz w:val="28"/>
          <w:szCs w:val="28"/>
        </w:rPr>
        <w:t>. 12В и 50В</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Б</w:t>
      </w:r>
      <w:r w:rsidRPr="003570F8">
        <w:rPr>
          <w:rFonts w:ascii="Times New Roman" w:hAnsi="Times New Roman"/>
          <w:sz w:val="28"/>
          <w:szCs w:val="28"/>
        </w:rPr>
        <w:t>. до 35кВ и выше 35кВ</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В. до 1кВ и выше 1кВ</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41</w:t>
      </w:r>
      <w:r>
        <w:rPr>
          <w:rFonts w:ascii="Times New Roman" w:hAnsi="Times New Roman"/>
          <w:sz w:val="28"/>
          <w:szCs w:val="28"/>
        </w:rPr>
        <w:t xml:space="preserve">. </w:t>
      </w:r>
      <w:r w:rsidRPr="003570F8">
        <w:rPr>
          <w:rFonts w:ascii="Times New Roman" w:hAnsi="Times New Roman"/>
          <w:sz w:val="28"/>
          <w:szCs w:val="28"/>
        </w:rPr>
        <w:t>Кто входит в состав комиссии по проведению специальной оценки условий труда?</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А</w:t>
      </w:r>
      <w:r w:rsidRPr="003570F8">
        <w:rPr>
          <w:rFonts w:ascii="Times New Roman" w:hAnsi="Times New Roman"/>
          <w:sz w:val="28"/>
          <w:szCs w:val="28"/>
        </w:rPr>
        <w:t>. Представители работ</w:t>
      </w:r>
      <w:r>
        <w:rPr>
          <w:rFonts w:ascii="Times New Roman" w:hAnsi="Times New Roman"/>
          <w:sz w:val="28"/>
          <w:szCs w:val="28"/>
        </w:rPr>
        <w:t>одателя, где проводится оценка</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Б</w:t>
      </w:r>
      <w:r w:rsidRPr="003570F8">
        <w:rPr>
          <w:rFonts w:ascii="Times New Roman" w:hAnsi="Times New Roman"/>
          <w:sz w:val="28"/>
          <w:szCs w:val="28"/>
        </w:rPr>
        <w:t>. Представители работодателя, где проводится оценка и представителей организации проводящей оценку</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42</w:t>
      </w:r>
      <w:r>
        <w:rPr>
          <w:rFonts w:ascii="Times New Roman" w:hAnsi="Times New Roman"/>
          <w:sz w:val="28"/>
          <w:szCs w:val="28"/>
        </w:rPr>
        <w:t xml:space="preserve">. </w:t>
      </w:r>
      <w:r w:rsidRPr="003570F8">
        <w:rPr>
          <w:rFonts w:ascii="Times New Roman" w:hAnsi="Times New Roman"/>
          <w:sz w:val="28"/>
          <w:szCs w:val="28"/>
        </w:rPr>
        <w:t>На сколько процентов (максимально) могут быть уменьшены выплаты при получении травмы работником, в случае установления его вины?</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А</w:t>
      </w:r>
      <w:r w:rsidRPr="003570F8">
        <w:rPr>
          <w:rFonts w:ascii="Times New Roman" w:hAnsi="Times New Roman"/>
          <w:sz w:val="28"/>
          <w:szCs w:val="28"/>
        </w:rPr>
        <w:t>. Не более 50%</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Б</w:t>
      </w:r>
      <w:r w:rsidRPr="003570F8">
        <w:rPr>
          <w:rFonts w:ascii="Times New Roman" w:hAnsi="Times New Roman"/>
          <w:sz w:val="28"/>
          <w:szCs w:val="28"/>
        </w:rPr>
        <w:t>. Не более 30%</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В. Не более 25%</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43</w:t>
      </w:r>
      <w:r>
        <w:rPr>
          <w:rFonts w:ascii="Times New Roman" w:hAnsi="Times New Roman"/>
          <w:sz w:val="28"/>
          <w:szCs w:val="28"/>
        </w:rPr>
        <w:t xml:space="preserve">. </w:t>
      </w:r>
      <w:r w:rsidRPr="003570F8">
        <w:rPr>
          <w:rFonts w:ascii="Times New Roman" w:hAnsi="Times New Roman"/>
          <w:sz w:val="28"/>
          <w:szCs w:val="28"/>
        </w:rPr>
        <w:t>Работник не прошедший проверку знаний должен пройти повторную проверку знаний не позднее в срок:</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А. Одного месяца</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Б</w:t>
      </w:r>
      <w:r w:rsidRPr="003570F8">
        <w:rPr>
          <w:rFonts w:ascii="Times New Roman" w:hAnsi="Times New Roman"/>
          <w:sz w:val="28"/>
          <w:szCs w:val="28"/>
        </w:rPr>
        <w:t>.15 дней</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В</w:t>
      </w:r>
      <w:r w:rsidRPr="003570F8">
        <w:rPr>
          <w:rFonts w:ascii="Times New Roman" w:hAnsi="Times New Roman"/>
          <w:sz w:val="28"/>
          <w:szCs w:val="28"/>
        </w:rPr>
        <w:t>.Двух месяцев</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44</w:t>
      </w:r>
      <w:r>
        <w:rPr>
          <w:rFonts w:ascii="Times New Roman" w:hAnsi="Times New Roman"/>
          <w:sz w:val="28"/>
          <w:szCs w:val="28"/>
        </w:rPr>
        <w:t xml:space="preserve">. </w:t>
      </w:r>
      <w:r w:rsidRPr="003570F8">
        <w:rPr>
          <w:rFonts w:ascii="Times New Roman" w:hAnsi="Times New Roman"/>
          <w:sz w:val="28"/>
          <w:szCs w:val="28"/>
        </w:rPr>
        <w:t>Какие документы должен предъявить работник при прохождении предварительного медосмотра?</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А</w:t>
      </w:r>
      <w:r w:rsidRPr="003570F8">
        <w:rPr>
          <w:rFonts w:ascii="Times New Roman" w:hAnsi="Times New Roman"/>
          <w:sz w:val="28"/>
          <w:szCs w:val="28"/>
        </w:rPr>
        <w:t>.</w:t>
      </w:r>
      <w:r>
        <w:rPr>
          <w:rFonts w:ascii="Times New Roman" w:hAnsi="Times New Roman"/>
          <w:sz w:val="28"/>
          <w:szCs w:val="28"/>
        </w:rPr>
        <w:t xml:space="preserve"> </w:t>
      </w:r>
      <w:r w:rsidRPr="003570F8">
        <w:rPr>
          <w:rFonts w:ascii="Times New Roman" w:hAnsi="Times New Roman"/>
          <w:sz w:val="28"/>
          <w:szCs w:val="28"/>
        </w:rPr>
        <w:t xml:space="preserve">Направление, паспорт </w:t>
      </w:r>
      <w:r>
        <w:rPr>
          <w:rFonts w:ascii="Times New Roman" w:hAnsi="Times New Roman"/>
          <w:sz w:val="28"/>
          <w:szCs w:val="28"/>
        </w:rPr>
        <w:t>здоровья, паспорт гражданина РФ</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Б</w:t>
      </w:r>
      <w:r w:rsidRPr="003570F8">
        <w:rPr>
          <w:rFonts w:ascii="Times New Roman" w:hAnsi="Times New Roman"/>
          <w:sz w:val="28"/>
          <w:szCs w:val="28"/>
        </w:rPr>
        <w:t>.</w:t>
      </w:r>
      <w:r>
        <w:rPr>
          <w:rFonts w:ascii="Times New Roman" w:hAnsi="Times New Roman"/>
          <w:sz w:val="28"/>
          <w:szCs w:val="28"/>
        </w:rPr>
        <w:t xml:space="preserve"> </w:t>
      </w:r>
      <w:r w:rsidRPr="003570F8">
        <w:rPr>
          <w:rFonts w:ascii="Times New Roman" w:hAnsi="Times New Roman"/>
          <w:sz w:val="28"/>
          <w:szCs w:val="28"/>
        </w:rPr>
        <w:t>Направление, выписку из приказа о приеме на работу, паспорт гражданина РФ</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В</w:t>
      </w:r>
      <w:r w:rsidRPr="003570F8">
        <w:rPr>
          <w:rFonts w:ascii="Times New Roman" w:hAnsi="Times New Roman"/>
          <w:sz w:val="28"/>
          <w:szCs w:val="28"/>
        </w:rPr>
        <w:t>.</w:t>
      </w:r>
      <w:r>
        <w:rPr>
          <w:rFonts w:ascii="Times New Roman" w:hAnsi="Times New Roman"/>
          <w:sz w:val="28"/>
          <w:szCs w:val="28"/>
        </w:rPr>
        <w:t xml:space="preserve"> </w:t>
      </w:r>
      <w:r w:rsidRPr="003570F8">
        <w:rPr>
          <w:rFonts w:ascii="Times New Roman" w:hAnsi="Times New Roman"/>
          <w:sz w:val="28"/>
          <w:szCs w:val="28"/>
        </w:rPr>
        <w:t>Выписку из приказа о приеме на работу, паспорт здоровья, паспорт гражданина РФ</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45</w:t>
      </w:r>
      <w:r>
        <w:rPr>
          <w:rFonts w:ascii="Times New Roman" w:hAnsi="Times New Roman"/>
          <w:sz w:val="28"/>
          <w:szCs w:val="28"/>
        </w:rPr>
        <w:t xml:space="preserve">. </w:t>
      </w:r>
      <w:r w:rsidRPr="003570F8">
        <w:rPr>
          <w:rFonts w:ascii="Times New Roman" w:hAnsi="Times New Roman"/>
          <w:sz w:val="28"/>
          <w:szCs w:val="28"/>
        </w:rPr>
        <w:t>Можно ли присваивать группу по электробезопасности электротехническому и электротехнологическому персоналу в организации?</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А</w:t>
      </w:r>
      <w:r w:rsidRPr="003570F8">
        <w:rPr>
          <w:rFonts w:ascii="Times New Roman" w:hAnsi="Times New Roman"/>
          <w:sz w:val="28"/>
          <w:szCs w:val="28"/>
        </w:rPr>
        <w:t>.</w:t>
      </w:r>
      <w:r>
        <w:rPr>
          <w:rFonts w:ascii="Times New Roman" w:hAnsi="Times New Roman"/>
          <w:sz w:val="28"/>
          <w:szCs w:val="28"/>
        </w:rPr>
        <w:t xml:space="preserve"> </w:t>
      </w:r>
      <w:r w:rsidRPr="003570F8">
        <w:rPr>
          <w:rFonts w:ascii="Times New Roman" w:hAnsi="Times New Roman"/>
          <w:sz w:val="28"/>
          <w:szCs w:val="28"/>
        </w:rPr>
        <w:t>Можно, при наличии комиссии из 5 человек, имеющи</w:t>
      </w:r>
      <w:r>
        <w:rPr>
          <w:rFonts w:ascii="Times New Roman" w:hAnsi="Times New Roman"/>
          <w:sz w:val="28"/>
          <w:szCs w:val="28"/>
        </w:rPr>
        <w:t>х группу по электробезопасности</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Б</w:t>
      </w:r>
      <w:r w:rsidRPr="003570F8">
        <w:rPr>
          <w:rFonts w:ascii="Times New Roman" w:hAnsi="Times New Roman"/>
          <w:sz w:val="28"/>
          <w:szCs w:val="28"/>
        </w:rPr>
        <w:t>.</w:t>
      </w:r>
      <w:r>
        <w:rPr>
          <w:rFonts w:ascii="Times New Roman" w:hAnsi="Times New Roman"/>
          <w:sz w:val="28"/>
          <w:szCs w:val="28"/>
        </w:rPr>
        <w:t xml:space="preserve"> </w:t>
      </w:r>
      <w:r w:rsidRPr="003570F8">
        <w:rPr>
          <w:rFonts w:ascii="Times New Roman" w:hAnsi="Times New Roman"/>
          <w:sz w:val="28"/>
          <w:szCs w:val="28"/>
        </w:rPr>
        <w:t>Нельзя, группа присваивается только в учебном центре, имеющим лицензию</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В</w:t>
      </w:r>
      <w:r w:rsidRPr="003570F8">
        <w:rPr>
          <w:rFonts w:ascii="Times New Roman" w:hAnsi="Times New Roman"/>
          <w:sz w:val="28"/>
          <w:szCs w:val="28"/>
        </w:rPr>
        <w:t>.</w:t>
      </w:r>
      <w:r>
        <w:rPr>
          <w:rFonts w:ascii="Times New Roman" w:hAnsi="Times New Roman"/>
          <w:sz w:val="28"/>
          <w:szCs w:val="28"/>
        </w:rPr>
        <w:t xml:space="preserve"> </w:t>
      </w:r>
      <w:r w:rsidRPr="003570F8">
        <w:rPr>
          <w:rFonts w:ascii="Times New Roman" w:hAnsi="Times New Roman"/>
          <w:sz w:val="28"/>
          <w:szCs w:val="28"/>
        </w:rPr>
        <w:t>Нельзя, группа присваивается только в Госэнергонадзоре</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46</w:t>
      </w:r>
      <w:r>
        <w:rPr>
          <w:rFonts w:ascii="Times New Roman" w:hAnsi="Times New Roman"/>
          <w:sz w:val="28"/>
          <w:szCs w:val="28"/>
        </w:rPr>
        <w:t xml:space="preserve">. </w:t>
      </w:r>
      <w:r w:rsidRPr="003570F8">
        <w:rPr>
          <w:rFonts w:ascii="Times New Roman" w:hAnsi="Times New Roman"/>
          <w:sz w:val="28"/>
          <w:szCs w:val="28"/>
        </w:rPr>
        <w:t>Какие несчастные случаи подлежат расследованию?</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 xml:space="preserve">А. </w:t>
      </w:r>
      <w:r w:rsidRPr="003570F8">
        <w:rPr>
          <w:rFonts w:ascii="Times New Roman" w:hAnsi="Times New Roman"/>
          <w:sz w:val="28"/>
          <w:szCs w:val="28"/>
        </w:rPr>
        <w:t>Все несчастные случаи, происшедшие только на территории предприятия</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 xml:space="preserve">Б. </w:t>
      </w:r>
      <w:r w:rsidRPr="003570F8">
        <w:rPr>
          <w:rFonts w:ascii="Times New Roman" w:hAnsi="Times New Roman"/>
          <w:sz w:val="28"/>
          <w:szCs w:val="28"/>
        </w:rPr>
        <w:t>Все несчастные случаи, происшедшие на территории предприятия, вне территории предприятия при выполнении пос</w:t>
      </w:r>
      <w:r>
        <w:rPr>
          <w:rFonts w:ascii="Times New Roman" w:hAnsi="Times New Roman"/>
          <w:sz w:val="28"/>
          <w:szCs w:val="28"/>
        </w:rPr>
        <w:t>традавшим трудовых обязанностей</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 xml:space="preserve">В. </w:t>
      </w:r>
      <w:r w:rsidRPr="003570F8">
        <w:rPr>
          <w:rFonts w:ascii="Times New Roman" w:hAnsi="Times New Roman"/>
          <w:sz w:val="28"/>
          <w:szCs w:val="28"/>
        </w:rPr>
        <w:t>Только несчастные случаи, которые произошли на рабочих местах</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47</w:t>
      </w:r>
      <w:r>
        <w:rPr>
          <w:rFonts w:ascii="Times New Roman" w:hAnsi="Times New Roman"/>
          <w:sz w:val="28"/>
          <w:szCs w:val="28"/>
        </w:rPr>
        <w:t xml:space="preserve">. </w:t>
      </w:r>
      <w:r w:rsidRPr="003570F8">
        <w:rPr>
          <w:rFonts w:ascii="Times New Roman" w:hAnsi="Times New Roman"/>
          <w:sz w:val="28"/>
          <w:szCs w:val="28"/>
        </w:rPr>
        <w:t>На сколько может увеличиваться заработная плата работникам с вредными и опасными условиями труда?</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А. На 4-24%</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Б</w:t>
      </w:r>
      <w:r w:rsidRPr="003570F8">
        <w:rPr>
          <w:rFonts w:ascii="Times New Roman" w:hAnsi="Times New Roman"/>
          <w:sz w:val="28"/>
          <w:szCs w:val="28"/>
        </w:rPr>
        <w:t>. На 5-10%</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В</w:t>
      </w:r>
      <w:r w:rsidRPr="003570F8">
        <w:rPr>
          <w:rFonts w:ascii="Times New Roman" w:hAnsi="Times New Roman"/>
          <w:sz w:val="28"/>
          <w:szCs w:val="28"/>
        </w:rPr>
        <w:t>. На 10-15%</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48</w:t>
      </w:r>
      <w:r>
        <w:rPr>
          <w:rFonts w:ascii="Times New Roman" w:hAnsi="Times New Roman"/>
          <w:sz w:val="28"/>
          <w:szCs w:val="28"/>
        </w:rPr>
        <w:t xml:space="preserve">. </w:t>
      </w:r>
      <w:r w:rsidRPr="003570F8">
        <w:rPr>
          <w:rFonts w:ascii="Times New Roman" w:hAnsi="Times New Roman"/>
          <w:sz w:val="28"/>
          <w:szCs w:val="28"/>
        </w:rPr>
        <w:t>В течение какого времени расследуются смертельные, тяжелые, групповые несчастные случаи на производстве?</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А</w:t>
      </w:r>
      <w:r w:rsidRPr="003570F8">
        <w:rPr>
          <w:rFonts w:ascii="Times New Roman" w:hAnsi="Times New Roman"/>
          <w:sz w:val="28"/>
          <w:szCs w:val="28"/>
        </w:rPr>
        <w:t>.</w:t>
      </w:r>
      <w:r>
        <w:rPr>
          <w:rFonts w:ascii="Times New Roman" w:hAnsi="Times New Roman"/>
          <w:sz w:val="28"/>
          <w:szCs w:val="28"/>
        </w:rPr>
        <w:t xml:space="preserve"> </w:t>
      </w:r>
      <w:r w:rsidRPr="003570F8">
        <w:rPr>
          <w:rFonts w:ascii="Times New Roman" w:hAnsi="Times New Roman"/>
          <w:sz w:val="28"/>
          <w:szCs w:val="28"/>
        </w:rPr>
        <w:t>В течение 10 дней</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Б</w:t>
      </w:r>
      <w:r w:rsidRPr="003570F8">
        <w:rPr>
          <w:rFonts w:ascii="Times New Roman" w:hAnsi="Times New Roman"/>
          <w:sz w:val="28"/>
          <w:szCs w:val="28"/>
        </w:rPr>
        <w:t>.</w:t>
      </w:r>
      <w:r>
        <w:rPr>
          <w:rFonts w:ascii="Times New Roman" w:hAnsi="Times New Roman"/>
          <w:sz w:val="28"/>
          <w:szCs w:val="28"/>
        </w:rPr>
        <w:t xml:space="preserve"> В течение 15 дней</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В</w:t>
      </w:r>
      <w:r w:rsidRPr="003570F8">
        <w:rPr>
          <w:rFonts w:ascii="Times New Roman" w:hAnsi="Times New Roman"/>
          <w:sz w:val="28"/>
          <w:szCs w:val="28"/>
        </w:rPr>
        <w:t>.</w:t>
      </w:r>
      <w:r>
        <w:rPr>
          <w:rFonts w:ascii="Times New Roman" w:hAnsi="Times New Roman"/>
          <w:sz w:val="28"/>
          <w:szCs w:val="28"/>
        </w:rPr>
        <w:t xml:space="preserve"> </w:t>
      </w:r>
      <w:r w:rsidRPr="003570F8">
        <w:rPr>
          <w:rFonts w:ascii="Times New Roman" w:hAnsi="Times New Roman"/>
          <w:sz w:val="28"/>
          <w:szCs w:val="28"/>
        </w:rPr>
        <w:t>В течение одного месяца</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49</w:t>
      </w:r>
      <w:r>
        <w:rPr>
          <w:rFonts w:ascii="Times New Roman" w:hAnsi="Times New Roman"/>
          <w:sz w:val="28"/>
          <w:szCs w:val="28"/>
        </w:rPr>
        <w:t xml:space="preserve">. </w:t>
      </w:r>
      <w:r w:rsidRPr="003570F8">
        <w:rPr>
          <w:rFonts w:ascii="Times New Roman" w:hAnsi="Times New Roman"/>
          <w:sz w:val="28"/>
          <w:szCs w:val="28"/>
        </w:rPr>
        <w:t>Работникам с вредными и опасными условиями труда может быть предоставлен дополнительный отпуск:</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А</w:t>
      </w:r>
      <w:r w:rsidRPr="003570F8">
        <w:rPr>
          <w:rFonts w:ascii="Times New Roman" w:hAnsi="Times New Roman"/>
          <w:sz w:val="28"/>
          <w:szCs w:val="28"/>
        </w:rPr>
        <w:t>. 6-12 рабочих дней</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Б</w:t>
      </w:r>
      <w:r w:rsidRPr="003570F8">
        <w:rPr>
          <w:rFonts w:ascii="Times New Roman" w:hAnsi="Times New Roman"/>
          <w:sz w:val="28"/>
          <w:szCs w:val="28"/>
        </w:rPr>
        <w:t>. 3-7 рабочих дней</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В. 6-36 рабочих дня</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50</w:t>
      </w:r>
      <w:r>
        <w:rPr>
          <w:rFonts w:ascii="Times New Roman" w:hAnsi="Times New Roman"/>
          <w:sz w:val="28"/>
          <w:szCs w:val="28"/>
        </w:rPr>
        <w:t xml:space="preserve">. </w:t>
      </w:r>
      <w:r w:rsidRPr="003570F8">
        <w:rPr>
          <w:rFonts w:ascii="Times New Roman" w:hAnsi="Times New Roman"/>
          <w:sz w:val="28"/>
          <w:szCs w:val="28"/>
        </w:rPr>
        <w:t>Внеочередная проверка знаний проводится:</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А</w:t>
      </w:r>
      <w:r w:rsidRPr="003570F8">
        <w:rPr>
          <w:rFonts w:ascii="Times New Roman" w:hAnsi="Times New Roman"/>
          <w:sz w:val="28"/>
          <w:szCs w:val="28"/>
        </w:rPr>
        <w:t>.</w:t>
      </w:r>
      <w:r>
        <w:rPr>
          <w:rFonts w:ascii="Times New Roman" w:hAnsi="Times New Roman"/>
          <w:sz w:val="28"/>
          <w:szCs w:val="28"/>
        </w:rPr>
        <w:t xml:space="preserve"> </w:t>
      </w:r>
      <w:r w:rsidRPr="003570F8">
        <w:rPr>
          <w:rFonts w:ascii="Times New Roman" w:hAnsi="Times New Roman"/>
          <w:sz w:val="28"/>
          <w:szCs w:val="28"/>
        </w:rPr>
        <w:t>При перерыве в работе в дан</w:t>
      </w:r>
      <w:r>
        <w:rPr>
          <w:rFonts w:ascii="Times New Roman" w:hAnsi="Times New Roman"/>
          <w:sz w:val="28"/>
          <w:szCs w:val="28"/>
        </w:rPr>
        <w:t>ной должности более одного года</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Б</w:t>
      </w:r>
      <w:r w:rsidRPr="003570F8">
        <w:rPr>
          <w:rFonts w:ascii="Times New Roman" w:hAnsi="Times New Roman"/>
          <w:sz w:val="28"/>
          <w:szCs w:val="28"/>
        </w:rPr>
        <w:t>.</w:t>
      </w:r>
      <w:r>
        <w:rPr>
          <w:rFonts w:ascii="Times New Roman" w:hAnsi="Times New Roman"/>
          <w:sz w:val="28"/>
          <w:szCs w:val="28"/>
        </w:rPr>
        <w:t xml:space="preserve"> </w:t>
      </w:r>
      <w:r w:rsidRPr="003570F8">
        <w:rPr>
          <w:rFonts w:ascii="Times New Roman" w:hAnsi="Times New Roman"/>
          <w:sz w:val="28"/>
          <w:szCs w:val="28"/>
        </w:rPr>
        <w:t>При перерыве в работе в данной должности не более шести месяцев</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В</w:t>
      </w:r>
      <w:r w:rsidRPr="003570F8">
        <w:rPr>
          <w:rFonts w:ascii="Times New Roman" w:hAnsi="Times New Roman"/>
          <w:sz w:val="28"/>
          <w:szCs w:val="28"/>
        </w:rPr>
        <w:t>.</w:t>
      </w:r>
      <w:r>
        <w:rPr>
          <w:rFonts w:ascii="Times New Roman" w:hAnsi="Times New Roman"/>
          <w:sz w:val="28"/>
          <w:szCs w:val="28"/>
        </w:rPr>
        <w:t xml:space="preserve"> </w:t>
      </w:r>
      <w:r w:rsidRPr="003570F8">
        <w:rPr>
          <w:rFonts w:ascii="Times New Roman" w:hAnsi="Times New Roman"/>
          <w:sz w:val="28"/>
          <w:szCs w:val="28"/>
        </w:rPr>
        <w:t>При перерыве в работе в данной должности не более трех месяцев</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51</w:t>
      </w:r>
      <w:r>
        <w:rPr>
          <w:rFonts w:ascii="Times New Roman" w:hAnsi="Times New Roman"/>
          <w:sz w:val="28"/>
          <w:szCs w:val="28"/>
        </w:rPr>
        <w:t xml:space="preserve">. </w:t>
      </w:r>
      <w:r w:rsidRPr="003570F8">
        <w:rPr>
          <w:rFonts w:ascii="Times New Roman" w:hAnsi="Times New Roman"/>
          <w:sz w:val="28"/>
          <w:szCs w:val="28"/>
        </w:rPr>
        <w:t>С какой периодичностью проходят медицинский осмотр работники рабочих профессий?</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А</w:t>
      </w:r>
      <w:r w:rsidRPr="003570F8">
        <w:rPr>
          <w:rFonts w:ascii="Times New Roman" w:hAnsi="Times New Roman"/>
          <w:sz w:val="28"/>
          <w:szCs w:val="28"/>
        </w:rPr>
        <w:t>.</w:t>
      </w:r>
      <w:r>
        <w:rPr>
          <w:rFonts w:ascii="Times New Roman" w:hAnsi="Times New Roman"/>
          <w:sz w:val="28"/>
          <w:szCs w:val="28"/>
        </w:rPr>
        <w:t xml:space="preserve"> </w:t>
      </w:r>
      <w:r w:rsidRPr="003570F8">
        <w:rPr>
          <w:rFonts w:ascii="Times New Roman" w:hAnsi="Times New Roman"/>
          <w:sz w:val="28"/>
          <w:szCs w:val="28"/>
        </w:rPr>
        <w:t>Не реже одного раза в 2 года</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Б</w:t>
      </w:r>
      <w:r w:rsidRPr="003570F8">
        <w:rPr>
          <w:rFonts w:ascii="Times New Roman" w:hAnsi="Times New Roman"/>
          <w:sz w:val="28"/>
          <w:szCs w:val="28"/>
        </w:rPr>
        <w:t>.</w:t>
      </w:r>
      <w:r>
        <w:rPr>
          <w:rFonts w:ascii="Times New Roman" w:hAnsi="Times New Roman"/>
          <w:sz w:val="28"/>
          <w:szCs w:val="28"/>
        </w:rPr>
        <w:t xml:space="preserve"> </w:t>
      </w:r>
      <w:r w:rsidRPr="003570F8">
        <w:rPr>
          <w:rFonts w:ascii="Times New Roman" w:hAnsi="Times New Roman"/>
          <w:sz w:val="28"/>
          <w:szCs w:val="28"/>
        </w:rPr>
        <w:t>Не реже одного раза в 3 года</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В</w:t>
      </w:r>
      <w:r w:rsidRPr="003570F8">
        <w:rPr>
          <w:rFonts w:ascii="Times New Roman" w:hAnsi="Times New Roman"/>
          <w:sz w:val="28"/>
          <w:szCs w:val="28"/>
        </w:rPr>
        <w:t>.</w:t>
      </w:r>
      <w:r>
        <w:rPr>
          <w:rFonts w:ascii="Times New Roman" w:hAnsi="Times New Roman"/>
          <w:sz w:val="28"/>
          <w:szCs w:val="28"/>
        </w:rPr>
        <w:t xml:space="preserve"> </w:t>
      </w:r>
      <w:r w:rsidRPr="003570F8">
        <w:rPr>
          <w:rFonts w:ascii="Times New Roman" w:hAnsi="Times New Roman"/>
          <w:sz w:val="28"/>
          <w:szCs w:val="28"/>
        </w:rPr>
        <w:t>В соответствии с Перечнем вредных и (или) опасных производственных фактор</w:t>
      </w:r>
      <w:r>
        <w:rPr>
          <w:rFonts w:ascii="Times New Roman" w:hAnsi="Times New Roman"/>
          <w:sz w:val="28"/>
          <w:szCs w:val="28"/>
        </w:rPr>
        <w:t>ов</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52</w:t>
      </w:r>
      <w:r>
        <w:rPr>
          <w:rFonts w:ascii="Times New Roman" w:hAnsi="Times New Roman"/>
          <w:sz w:val="28"/>
          <w:szCs w:val="28"/>
        </w:rPr>
        <w:t xml:space="preserve">. </w:t>
      </w:r>
      <w:r w:rsidRPr="003570F8">
        <w:rPr>
          <w:rFonts w:ascii="Times New Roman" w:hAnsi="Times New Roman"/>
          <w:sz w:val="28"/>
          <w:szCs w:val="28"/>
        </w:rPr>
        <w:t>На какие группы подразделяется электротехнический персонал?</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А</w:t>
      </w:r>
      <w:r w:rsidRPr="003570F8">
        <w:rPr>
          <w:rFonts w:ascii="Times New Roman" w:hAnsi="Times New Roman"/>
          <w:sz w:val="28"/>
          <w:szCs w:val="28"/>
        </w:rPr>
        <w:t>. Административно-технический; оперативный; оперативно-ремонтный</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Б</w:t>
      </w:r>
      <w:r w:rsidRPr="003570F8">
        <w:rPr>
          <w:rFonts w:ascii="Times New Roman" w:hAnsi="Times New Roman"/>
          <w:sz w:val="28"/>
          <w:szCs w:val="28"/>
        </w:rPr>
        <w:t>.</w:t>
      </w:r>
      <w:r>
        <w:rPr>
          <w:rFonts w:ascii="Times New Roman" w:hAnsi="Times New Roman"/>
          <w:sz w:val="28"/>
          <w:szCs w:val="28"/>
        </w:rPr>
        <w:t xml:space="preserve"> </w:t>
      </w:r>
      <w:r w:rsidRPr="003570F8">
        <w:rPr>
          <w:rFonts w:ascii="Times New Roman" w:hAnsi="Times New Roman"/>
          <w:sz w:val="28"/>
          <w:szCs w:val="28"/>
        </w:rPr>
        <w:t xml:space="preserve">Административно-технический; оперативный; </w:t>
      </w:r>
      <w:r>
        <w:rPr>
          <w:rFonts w:ascii="Times New Roman" w:hAnsi="Times New Roman"/>
          <w:sz w:val="28"/>
          <w:szCs w:val="28"/>
        </w:rPr>
        <w:t>ремонтный; оперативно-ремонтный</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В</w:t>
      </w:r>
      <w:r w:rsidRPr="003570F8">
        <w:rPr>
          <w:rFonts w:ascii="Times New Roman" w:hAnsi="Times New Roman"/>
          <w:sz w:val="28"/>
          <w:szCs w:val="28"/>
        </w:rPr>
        <w:t>.</w:t>
      </w:r>
      <w:r>
        <w:rPr>
          <w:rFonts w:ascii="Times New Roman" w:hAnsi="Times New Roman"/>
          <w:sz w:val="28"/>
          <w:szCs w:val="28"/>
        </w:rPr>
        <w:t xml:space="preserve"> </w:t>
      </w:r>
      <w:r w:rsidRPr="003570F8">
        <w:rPr>
          <w:rFonts w:ascii="Times New Roman" w:hAnsi="Times New Roman"/>
          <w:sz w:val="28"/>
          <w:szCs w:val="28"/>
        </w:rPr>
        <w:t>Выдающий наряд; ответственный руководитель; допускающий; производитель работ; наблюдающий</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53</w:t>
      </w:r>
      <w:r>
        <w:rPr>
          <w:rFonts w:ascii="Times New Roman" w:hAnsi="Times New Roman"/>
          <w:sz w:val="28"/>
          <w:szCs w:val="28"/>
        </w:rPr>
        <w:t xml:space="preserve">. </w:t>
      </w:r>
      <w:r w:rsidRPr="003570F8">
        <w:rPr>
          <w:rFonts w:ascii="Times New Roman" w:hAnsi="Times New Roman"/>
          <w:sz w:val="28"/>
          <w:szCs w:val="28"/>
        </w:rPr>
        <w:t>В течение какого времени расследуются легкие несчастные случаи, связанные с производством?</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А</w:t>
      </w:r>
      <w:r w:rsidRPr="003570F8">
        <w:rPr>
          <w:rFonts w:ascii="Times New Roman" w:hAnsi="Times New Roman"/>
          <w:sz w:val="28"/>
          <w:szCs w:val="28"/>
        </w:rPr>
        <w:t>.</w:t>
      </w:r>
      <w:r>
        <w:rPr>
          <w:rFonts w:ascii="Times New Roman" w:hAnsi="Times New Roman"/>
          <w:sz w:val="28"/>
          <w:szCs w:val="28"/>
        </w:rPr>
        <w:t xml:space="preserve"> В</w:t>
      </w:r>
      <w:r w:rsidRPr="003570F8">
        <w:rPr>
          <w:rFonts w:ascii="Times New Roman" w:hAnsi="Times New Roman"/>
          <w:sz w:val="28"/>
          <w:szCs w:val="28"/>
        </w:rPr>
        <w:t xml:space="preserve"> течение 5 дней</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Б</w:t>
      </w:r>
      <w:r w:rsidRPr="003570F8">
        <w:rPr>
          <w:rFonts w:ascii="Times New Roman" w:hAnsi="Times New Roman"/>
          <w:sz w:val="28"/>
          <w:szCs w:val="28"/>
        </w:rPr>
        <w:t>.</w:t>
      </w:r>
      <w:r>
        <w:rPr>
          <w:rFonts w:ascii="Times New Roman" w:hAnsi="Times New Roman"/>
          <w:sz w:val="28"/>
          <w:szCs w:val="28"/>
        </w:rPr>
        <w:t xml:space="preserve"> </w:t>
      </w:r>
      <w:r w:rsidRPr="003570F8">
        <w:rPr>
          <w:rFonts w:ascii="Times New Roman" w:hAnsi="Times New Roman"/>
          <w:sz w:val="28"/>
          <w:szCs w:val="28"/>
        </w:rPr>
        <w:t>В течение 3 дней.</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В</w:t>
      </w:r>
      <w:r w:rsidRPr="003570F8">
        <w:rPr>
          <w:rFonts w:ascii="Times New Roman" w:hAnsi="Times New Roman"/>
          <w:sz w:val="28"/>
          <w:szCs w:val="28"/>
        </w:rPr>
        <w:t>.</w:t>
      </w:r>
      <w:r>
        <w:rPr>
          <w:rFonts w:ascii="Times New Roman" w:hAnsi="Times New Roman"/>
          <w:sz w:val="28"/>
          <w:szCs w:val="28"/>
        </w:rPr>
        <w:t xml:space="preserve"> </w:t>
      </w:r>
      <w:r w:rsidRPr="003570F8">
        <w:rPr>
          <w:rFonts w:ascii="Times New Roman" w:hAnsi="Times New Roman"/>
          <w:sz w:val="28"/>
          <w:szCs w:val="28"/>
        </w:rPr>
        <w:t>В течение 7 дней</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54</w:t>
      </w:r>
      <w:r>
        <w:rPr>
          <w:rFonts w:ascii="Times New Roman" w:hAnsi="Times New Roman"/>
          <w:sz w:val="28"/>
          <w:szCs w:val="28"/>
        </w:rPr>
        <w:t xml:space="preserve">. </w:t>
      </w:r>
      <w:r w:rsidRPr="003570F8">
        <w:rPr>
          <w:rFonts w:ascii="Times New Roman" w:hAnsi="Times New Roman"/>
          <w:sz w:val="28"/>
          <w:szCs w:val="28"/>
        </w:rPr>
        <w:t>К работам на высоте относятся:</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А</w:t>
      </w:r>
      <w:r w:rsidRPr="003570F8">
        <w:rPr>
          <w:rFonts w:ascii="Times New Roman" w:hAnsi="Times New Roman"/>
          <w:sz w:val="28"/>
          <w:szCs w:val="28"/>
        </w:rPr>
        <w:t>. Работы на высоте выше 1,3м.</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Б</w:t>
      </w:r>
      <w:r w:rsidRPr="003570F8">
        <w:rPr>
          <w:rFonts w:ascii="Times New Roman" w:hAnsi="Times New Roman"/>
          <w:sz w:val="28"/>
          <w:szCs w:val="28"/>
        </w:rPr>
        <w:t>. Работы на высоте выше 1,6м</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В</w:t>
      </w:r>
      <w:r w:rsidRPr="003570F8">
        <w:rPr>
          <w:rFonts w:ascii="Times New Roman" w:hAnsi="Times New Roman"/>
          <w:sz w:val="28"/>
          <w:szCs w:val="28"/>
        </w:rPr>
        <w:t>. Работы на высоте выше 2м</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55</w:t>
      </w:r>
      <w:r>
        <w:rPr>
          <w:rFonts w:ascii="Times New Roman" w:hAnsi="Times New Roman"/>
          <w:sz w:val="28"/>
          <w:szCs w:val="28"/>
        </w:rPr>
        <w:t xml:space="preserve">. </w:t>
      </w:r>
      <w:r w:rsidRPr="003570F8">
        <w:rPr>
          <w:rFonts w:ascii="Times New Roman" w:hAnsi="Times New Roman"/>
          <w:sz w:val="28"/>
          <w:szCs w:val="28"/>
        </w:rPr>
        <w:t>На какой максимальный срок может быть наложен жгут, останавливающий кровотечение?</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А</w:t>
      </w:r>
      <w:r w:rsidRPr="003570F8">
        <w:rPr>
          <w:rFonts w:ascii="Times New Roman" w:hAnsi="Times New Roman"/>
          <w:sz w:val="28"/>
          <w:szCs w:val="28"/>
        </w:rPr>
        <w:t>. До прибытия врача, но не более 3 часов</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Б</w:t>
      </w:r>
      <w:r w:rsidRPr="003570F8">
        <w:rPr>
          <w:rFonts w:ascii="Times New Roman" w:hAnsi="Times New Roman"/>
          <w:sz w:val="28"/>
          <w:szCs w:val="28"/>
        </w:rPr>
        <w:t>. Не более двух часов</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В</w:t>
      </w:r>
      <w:r w:rsidRPr="003570F8">
        <w:rPr>
          <w:rFonts w:ascii="Times New Roman" w:hAnsi="Times New Roman"/>
          <w:sz w:val="28"/>
          <w:szCs w:val="28"/>
        </w:rPr>
        <w:t>. Не более одного часа.</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56</w:t>
      </w:r>
      <w:r>
        <w:rPr>
          <w:rFonts w:ascii="Times New Roman" w:hAnsi="Times New Roman"/>
          <w:sz w:val="28"/>
          <w:szCs w:val="28"/>
        </w:rPr>
        <w:t xml:space="preserve">. </w:t>
      </w:r>
      <w:r w:rsidRPr="003570F8">
        <w:rPr>
          <w:rFonts w:ascii="Times New Roman" w:hAnsi="Times New Roman"/>
          <w:sz w:val="28"/>
          <w:szCs w:val="28"/>
        </w:rPr>
        <w:t>Когда сварщик имеет право приступить к проведению огневых работ?</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А</w:t>
      </w:r>
      <w:r w:rsidRPr="003570F8">
        <w:rPr>
          <w:rFonts w:ascii="Times New Roman" w:hAnsi="Times New Roman"/>
          <w:sz w:val="28"/>
          <w:szCs w:val="28"/>
        </w:rPr>
        <w:t>.</w:t>
      </w:r>
      <w:r>
        <w:rPr>
          <w:rFonts w:ascii="Times New Roman" w:hAnsi="Times New Roman"/>
          <w:sz w:val="28"/>
          <w:szCs w:val="28"/>
        </w:rPr>
        <w:t xml:space="preserve"> </w:t>
      </w:r>
      <w:r w:rsidRPr="003570F8">
        <w:rPr>
          <w:rFonts w:ascii="Times New Roman" w:hAnsi="Times New Roman"/>
          <w:sz w:val="28"/>
          <w:szCs w:val="28"/>
        </w:rPr>
        <w:t>С разрешения лица, ответственного за их проведение.</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Б</w:t>
      </w:r>
      <w:r w:rsidRPr="003570F8">
        <w:rPr>
          <w:rFonts w:ascii="Times New Roman" w:hAnsi="Times New Roman"/>
          <w:sz w:val="28"/>
          <w:szCs w:val="28"/>
        </w:rPr>
        <w:t>.</w:t>
      </w:r>
      <w:r>
        <w:rPr>
          <w:rFonts w:ascii="Times New Roman" w:hAnsi="Times New Roman"/>
          <w:sz w:val="28"/>
          <w:szCs w:val="28"/>
        </w:rPr>
        <w:t xml:space="preserve"> </w:t>
      </w:r>
      <w:r w:rsidRPr="003570F8">
        <w:rPr>
          <w:rFonts w:ascii="Times New Roman" w:hAnsi="Times New Roman"/>
          <w:sz w:val="28"/>
          <w:szCs w:val="28"/>
        </w:rPr>
        <w:t>Когда проведена подготовительная работа</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В</w:t>
      </w:r>
      <w:r w:rsidRPr="003570F8">
        <w:rPr>
          <w:rFonts w:ascii="Times New Roman" w:hAnsi="Times New Roman"/>
          <w:sz w:val="28"/>
          <w:szCs w:val="28"/>
        </w:rPr>
        <w:t>.</w:t>
      </w:r>
      <w:r>
        <w:rPr>
          <w:rFonts w:ascii="Times New Roman" w:hAnsi="Times New Roman"/>
          <w:sz w:val="28"/>
          <w:szCs w:val="28"/>
        </w:rPr>
        <w:t xml:space="preserve"> </w:t>
      </w:r>
      <w:r w:rsidRPr="003570F8">
        <w:rPr>
          <w:rFonts w:ascii="Times New Roman" w:hAnsi="Times New Roman"/>
          <w:sz w:val="28"/>
          <w:szCs w:val="28"/>
        </w:rPr>
        <w:t>После проведения мероприятий по пожарной безопасности</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57</w:t>
      </w:r>
      <w:r>
        <w:rPr>
          <w:rFonts w:ascii="Times New Roman" w:hAnsi="Times New Roman"/>
          <w:sz w:val="28"/>
          <w:szCs w:val="28"/>
        </w:rPr>
        <w:t xml:space="preserve">. </w:t>
      </w:r>
      <w:r w:rsidRPr="003570F8">
        <w:rPr>
          <w:rFonts w:ascii="Times New Roman" w:hAnsi="Times New Roman"/>
          <w:sz w:val="28"/>
          <w:szCs w:val="28"/>
        </w:rPr>
        <w:t>Каков максимально-допустимый вес при переноске тяжестей вручную?</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А</w:t>
      </w:r>
      <w:r w:rsidRPr="003570F8">
        <w:rPr>
          <w:rFonts w:ascii="Times New Roman" w:hAnsi="Times New Roman"/>
          <w:sz w:val="28"/>
          <w:szCs w:val="28"/>
        </w:rPr>
        <w:t>.</w:t>
      </w:r>
      <w:r>
        <w:rPr>
          <w:rFonts w:ascii="Times New Roman" w:hAnsi="Times New Roman"/>
          <w:sz w:val="28"/>
          <w:szCs w:val="28"/>
        </w:rPr>
        <w:t xml:space="preserve"> </w:t>
      </w:r>
      <w:r w:rsidRPr="003570F8">
        <w:rPr>
          <w:rFonts w:ascii="Times New Roman" w:hAnsi="Times New Roman"/>
          <w:sz w:val="28"/>
          <w:szCs w:val="28"/>
        </w:rPr>
        <w:t>35кг - для мужчин; 15кг – для женщин</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Б</w:t>
      </w:r>
      <w:r w:rsidRPr="003570F8">
        <w:rPr>
          <w:rFonts w:ascii="Times New Roman" w:hAnsi="Times New Roman"/>
          <w:sz w:val="28"/>
          <w:szCs w:val="28"/>
        </w:rPr>
        <w:t>. 50кг - для мужчин; 10кг – для женщин.</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В</w:t>
      </w:r>
      <w:r w:rsidRPr="003570F8">
        <w:rPr>
          <w:rFonts w:ascii="Times New Roman" w:hAnsi="Times New Roman"/>
          <w:sz w:val="28"/>
          <w:szCs w:val="28"/>
        </w:rPr>
        <w:t>. 50кг - для мужчин; 15кг – для женщин</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58</w:t>
      </w:r>
      <w:r>
        <w:rPr>
          <w:rFonts w:ascii="Times New Roman" w:hAnsi="Times New Roman"/>
          <w:sz w:val="28"/>
          <w:szCs w:val="28"/>
        </w:rPr>
        <w:t xml:space="preserve">. </w:t>
      </w:r>
      <w:r w:rsidRPr="003570F8">
        <w:rPr>
          <w:rFonts w:ascii="Times New Roman" w:hAnsi="Times New Roman"/>
          <w:sz w:val="28"/>
          <w:szCs w:val="28"/>
        </w:rPr>
        <w:t>При выполнении реанимации двумя спасателями необходимо производить:</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А</w:t>
      </w:r>
      <w:r w:rsidRPr="003570F8">
        <w:rPr>
          <w:rFonts w:ascii="Times New Roman" w:hAnsi="Times New Roman"/>
          <w:sz w:val="28"/>
          <w:szCs w:val="28"/>
        </w:rPr>
        <w:t>. Один вдох искусственного дыхания и 15 надавливаний на грудину</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Б</w:t>
      </w:r>
      <w:r w:rsidRPr="003570F8">
        <w:rPr>
          <w:rFonts w:ascii="Times New Roman" w:hAnsi="Times New Roman"/>
          <w:sz w:val="28"/>
          <w:szCs w:val="28"/>
        </w:rPr>
        <w:t>. Один вдох искусственного дыхания и 10 надавливаний на грудину</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В</w:t>
      </w:r>
      <w:r w:rsidRPr="003570F8">
        <w:rPr>
          <w:rFonts w:ascii="Times New Roman" w:hAnsi="Times New Roman"/>
          <w:sz w:val="28"/>
          <w:szCs w:val="28"/>
        </w:rPr>
        <w:t>. Два вдоха искусственного дыхания и 5 надавливаний на грудину .</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59</w:t>
      </w:r>
      <w:r>
        <w:rPr>
          <w:rFonts w:ascii="Times New Roman" w:hAnsi="Times New Roman"/>
          <w:sz w:val="28"/>
          <w:szCs w:val="28"/>
        </w:rPr>
        <w:t xml:space="preserve">. </w:t>
      </w:r>
      <w:r w:rsidRPr="003570F8">
        <w:rPr>
          <w:rFonts w:ascii="Times New Roman" w:hAnsi="Times New Roman"/>
          <w:sz w:val="28"/>
          <w:szCs w:val="28"/>
        </w:rPr>
        <w:t>В какое время должны производиться огневые работы на взрывоопасных и взрывопожароопасных объектах (за исключением аварийных)?</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А. Только в дневное время</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Б</w:t>
      </w:r>
      <w:r w:rsidRPr="003570F8">
        <w:rPr>
          <w:rFonts w:ascii="Times New Roman" w:hAnsi="Times New Roman"/>
          <w:sz w:val="28"/>
          <w:szCs w:val="28"/>
        </w:rPr>
        <w:t>.</w:t>
      </w:r>
      <w:r>
        <w:rPr>
          <w:rFonts w:ascii="Times New Roman" w:hAnsi="Times New Roman"/>
          <w:sz w:val="28"/>
          <w:szCs w:val="28"/>
        </w:rPr>
        <w:t xml:space="preserve"> </w:t>
      </w:r>
      <w:r w:rsidRPr="003570F8">
        <w:rPr>
          <w:rFonts w:ascii="Times New Roman" w:hAnsi="Times New Roman"/>
          <w:sz w:val="28"/>
          <w:szCs w:val="28"/>
        </w:rPr>
        <w:t>Только во время рабочей смены</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В</w:t>
      </w:r>
      <w:r w:rsidRPr="003570F8">
        <w:rPr>
          <w:rFonts w:ascii="Times New Roman" w:hAnsi="Times New Roman"/>
          <w:sz w:val="28"/>
          <w:szCs w:val="28"/>
        </w:rPr>
        <w:t>.</w:t>
      </w:r>
      <w:r>
        <w:rPr>
          <w:rFonts w:ascii="Times New Roman" w:hAnsi="Times New Roman"/>
          <w:sz w:val="28"/>
          <w:szCs w:val="28"/>
        </w:rPr>
        <w:t xml:space="preserve"> </w:t>
      </w:r>
      <w:r w:rsidRPr="003570F8">
        <w:rPr>
          <w:rFonts w:ascii="Times New Roman" w:hAnsi="Times New Roman"/>
          <w:sz w:val="28"/>
          <w:szCs w:val="28"/>
        </w:rPr>
        <w:t>В любое время с разрешения руководителя</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60</w:t>
      </w:r>
      <w:r>
        <w:rPr>
          <w:rFonts w:ascii="Times New Roman" w:hAnsi="Times New Roman"/>
          <w:sz w:val="28"/>
          <w:szCs w:val="28"/>
        </w:rPr>
        <w:t xml:space="preserve">. </w:t>
      </w:r>
      <w:r w:rsidRPr="003570F8">
        <w:rPr>
          <w:rFonts w:ascii="Times New Roman" w:hAnsi="Times New Roman"/>
          <w:sz w:val="28"/>
          <w:szCs w:val="28"/>
        </w:rPr>
        <w:t>Как оформляются несчастные случаи на производстве?</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А. Актом по форме Н-1</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 xml:space="preserve">Б. </w:t>
      </w:r>
      <w:r w:rsidRPr="003570F8">
        <w:rPr>
          <w:rFonts w:ascii="Times New Roman" w:hAnsi="Times New Roman"/>
          <w:sz w:val="28"/>
          <w:szCs w:val="28"/>
        </w:rPr>
        <w:t>Актом произвольной формы</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 xml:space="preserve">В. </w:t>
      </w:r>
      <w:r w:rsidRPr="003570F8">
        <w:rPr>
          <w:rFonts w:ascii="Times New Roman" w:hAnsi="Times New Roman"/>
          <w:sz w:val="28"/>
          <w:szCs w:val="28"/>
        </w:rPr>
        <w:t>Актом по форме БТ</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61</w:t>
      </w:r>
      <w:r>
        <w:rPr>
          <w:rFonts w:ascii="Times New Roman" w:hAnsi="Times New Roman"/>
          <w:sz w:val="28"/>
          <w:szCs w:val="28"/>
        </w:rPr>
        <w:t xml:space="preserve">. </w:t>
      </w:r>
      <w:r w:rsidRPr="003570F8">
        <w:rPr>
          <w:rFonts w:ascii="Times New Roman" w:hAnsi="Times New Roman"/>
          <w:sz w:val="28"/>
          <w:szCs w:val="28"/>
        </w:rPr>
        <w:t>При отказе работника от выполнения работ в случае возникновения опасности для его жизни работодатель обязан:</w:t>
      </w:r>
    </w:p>
    <w:p w:rsidR="00997324"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А.</w:t>
      </w:r>
      <w:r w:rsidRPr="003570F8">
        <w:rPr>
          <w:rFonts w:ascii="Times New Roman" w:hAnsi="Times New Roman"/>
          <w:sz w:val="28"/>
          <w:szCs w:val="28"/>
        </w:rPr>
        <w:t xml:space="preserve"> </w:t>
      </w:r>
      <w:r>
        <w:rPr>
          <w:rFonts w:ascii="Times New Roman" w:hAnsi="Times New Roman"/>
          <w:sz w:val="28"/>
          <w:szCs w:val="28"/>
        </w:rPr>
        <w:t>П</w:t>
      </w:r>
      <w:r w:rsidRPr="003570F8">
        <w:rPr>
          <w:rFonts w:ascii="Times New Roman" w:hAnsi="Times New Roman"/>
          <w:sz w:val="28"/>
          <w:szCs w:val="28"/>
        </w:rPr>
        <w:t>редоставить работу по другой специальности</w:t>
      </w:r>
    </w:p>
    <w:p w:rsidR="00997324"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Б.</w:t>
      </w:r>
      <w:r w:rsidRPr="003570F8">
        <w:rPr>
          <w:rFonts w:ascii="Times New Roman" w:hAnsi="Times New Roman"/>
          <w:sz w:val="28"/>
          <w:szCs w:val="28"/>
        </w:rPr>
        <w:t xml:space="preserve"> </w:t>
      </w:r>
      <w:r>
        <w:rPr>
          <w:rFonts w:ascii="Times New Roman" w:hAnsi="Times New Roman"/>
          <w:sz w:val="28"/>
          <w:szCs w:val="28"/>
        </w:rPr>
        <w:t>П</w:t>
      </w:r>
      <w:r w:rsidRPr="003570F8">
        <w:rPr>
          <w:rFonts w:ascii="Times New Roman" w:hAnsi="Times New Roman"/>
          <w:sz w:val="28"/>
          <w:szCs w:val="28"/>
        </w:rPr>
        <w:t>редоставить работнику отгул до устранения опасности</w:t>
      </w:r>
    </w:p>
    <w:p w:rsidR="00997324"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В.</w:t>
      </w:r>
      <w:r w:rsidRPr="003570F8">
        <w:rPr>
          <w:rFonts w:ascii="Times New Roman" w:hAnsi="Times New Roman"/>
          <w:sz w:val="28"/>
          <w:szCs w:val="28"/>
        </w:rPr>
        <w:t xml:space="preserve"> </w:t>
      </w:r>
      <w:r>
        <w:rPr>
          <w:rFonts w:ascii="Times New Roman" w:hAnsi="Times New Roman"/>
          <w:sz w:val="28"/>
          <w:szCs w:val="28"/>
        </w:rPr>
        <w:t>О</w:t>
      </w:r>
      <w:r w:rsidRPr="003570F8">
        <w:rPr>
          <w:rFonts w:ascii="Times New Roman" w:hAnsi="Times New Roman"/>
          <w:sz w:val="28"/>
          <w:szCs w:val="28"/>
        </w:rPr>
        <w:t>платить время п</w:t>
      </w:r>
      <w:r>
        <w:rPr>
          <w:rFonts w:ascii="Times New Roman" w:hAnsi="Times New Roman"/>
          <w:sz w:val="28"/>
          <w:szCs w:val="28"/>
        </w:rPr>
        <w:t>ростоя до устранения опасности</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Г.</w:t>
      </w:r>
      <w:r w:rsidRPr="003570F8">
        <w:rPr>
          <w:rFonts w:ascii="Times New Roman" w:hAnsi="Times New Roman"/>
          <w:sz w:val="28"/>
          <w:szCs w:val="28"/>
        </w:rPr>
        <w:t xml:space="preserve"> </w:t>
      </w:r>
      <w:r>
        <w:rPr>
          <w:rFonts w:ascii="Times New Roman" w:hAnsi="Times New Roman"/>
          <w:sz w:val="28"/>
          <w:szCs w:val="28"/>
        </w:rPr>
        <w:t>П</w:t>
      </w:r>
      <w:r w:rsidRPr="003570F8">
        <w:rPr>
          <w:rFonts w:ascii="Times New Roman" w:hAnsi="Times New Roman"/>
          <w:sz w:val="28"/>
          <w:szCs w:val="28"/>
        </w:rPr>
        <w:t>отребовать от работника выполнения трудовых обязанностей</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62</w:t>
      </w:r>
      <w:r>
        <w:rPr>
          <w:rFonts w:ascii="Times New Roman" w:hAnsi="Times New Roman"/>
          <w:sz w:val="28"/>
          <w:szCs w:val="28"/>
        </w:rPr>
        <w:t xml:space="preserve">. </w:t>
      </w:r>
      <w:r w:rsidRPr="003570F8">
        <w:rPr>
          <w:rFonts w:ascii="Times New Roman" w:hAnsi="Times New Roman"/>
          <w:sz w:val="28"/>
          <w:szCs w:val="28"/>
        </w:rPr>
        <w:t>При обморожении необходимо:</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А</w:t>
      </w:r>
      <w:r w:rsidRPr="003570F8">
        <w:rPr>
          <w:rFonts w:ascii="Times New Roman" w:hAnsi="Times New Roman"/>
          <w:sz w:val="28"/>
          <w:szCs w:val="28"/>
        </w:rPr>
        <w:t>. Поместить обмороженные конечности на 10-15 минут в теплую воду, после чего укрыть одеялом</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Б</w:t>
      </w:r>
      <w:r w:rsidRPr="003570F8">
        <w:rPr>
          <w:rFonts w:ascii="Times New Roman" w:hAnsi="Times New Roman"/>
          <w:sz w:val="28"/>
          <w:szCs w:val="28"/>
        </w:rPr>
        <w:t>. Наложить теплоизолирующ</w:t>
      </w:r>
      <w:r>
        <w:rPr>
          <w:rFonts w:ascii="Times New Roman" w:hAnsi="Times New Roman"/>
          <w:sz w:val="28"/>
          <w:szCs w:val="28"/>
        </w:rPr>
        <w:t>ую повязку. Дать обильное питье</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В</w:t>
      </w:r>
      <w:r w:rsidRPr="003570F8">
        <w:rPr>
          <w:rFonts w:ascii="Times New Roman" w:hAnsi="Times New Roman"/>
          <w:sz w:val="28"/>
          <w:szCs w:val="28"/>
        </w:rPr>
        <w:t>. Смазать кожу маслом (вазелином), укрыть одеялом</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63</w:t>
      </w:r>
      <w:r>
        <w:rPr>
          <w:rFonts w:ascii="Times New Roman" w:hAnsi="Times New Roman"/>
          <w:sz w:val="28"/>
          <w:szCs w:val="28"/>
        </w:rPr>
        <w:t xml:space="preserve">. </w:t>
      </w:r>
      <w:r w:rsidRPr="003570F8">
        <w:rPr>
          <w:rFonts w:ascii="Times New Roman" w:hAnsi="Times New Roman"/>
          <w:sz w:val="28"/>
          <w:szCs w:val="28"/>
        </w:rPr>
        <w:t>С кем согласовывается наряд-допуск на проведение огневых работ?</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А</w:t>
      </w:r>
      <w:r w:rsidRPr="003570F8">
        <w:rPr>
          <w:rFonts w:ascii="Times New Roman" w:hAnsi="Times New Roman"/>
          <w:sz w:val="28"/>
          <w:szCs w:val="28"/>
        </w:rPr>
        <w:t>.</w:t>
      </w:r>
      <w:r>
        <w:rPr>
          <w:rFonts w:ascii="Times New Roman" w:hAnsi="Times New Roman"/>
          <w:sz w:val="28"/>
          <w:szCs w:val="28"/>
        </w:rPr>
        <w:t xml:space="preserve"> С пожарной охраной</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Б</w:t>
      </w:r>
      <w:r w:rsidRPr="003570F8">
        <w:rPr>
          <w:rFonts w:ascii="Times New Roman" w:hAnsi="Times New Roman"/>
          <w:sz w:val="28"/>
          <w:szCs w:val="28"/>
        </w:rPr>
        <w:t>.</w:t>
      </w:r>
      <w:r>
        <w:rPr>
          <w:rFonts w:ascii="Times New Roman" w:hAnsi="Times New Roman"/>
          <w:sz w:val="28"/>
          <w:szCs w:val="28"/>
        </w:rPr>
        <w:t xml:space="preserve"> </w:t>
      </w:r>
      <w:r w:rsidRPr="003570F8">
        <w:rPr>
          <w:rFonts w:ascii="Times New Roman" w:hAnsi="Times New Roman"/>
          <w:sz w:val="28"/>
          <w:szCs w:val="28"/>
        </w:rPr>
        <w:t>С ответственным за пожарную безопасность предприятия</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В</w:t>
      </w:r>
      <w:r w:rsidRPr="003570F8">
        <w:rPr>
          <w:rFonts w:ascii="Times New Roman" w:hAnsi="Times New Roman"/>
          <w:sz w:val="28"/>
          <w:szCs w:val="28"/>
        </w:rPr>
        <w:t>.</w:t>
      </w:r>
      <w:r>
        <w:rPr>
          <w:rFonts w:ascii="Times New Roman" w:hAnsi="Times New Roman"/>
          <w:sz w:val="28"/>
          <w:szCs w:val="28"/>
        </w:rPr>
        <w:t xml:space="preserve"> </w:t>
      </w:r>
      <w:r w:rsidRPr="003570F8">
        <w:rPr>
          <w:rFonts w:ascii="Times New Roman" w:hAnsi="Times New Roman"/>
          <w:sz w:val="28"/>
          <w:szCs w:val="28"/>
        </w:rPr>
        <w:t>С начальником объекта</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64</w:t>
      </w:r>
      <w:r>
        <w:rPr>
          <w:rFonts w:ascii="Times New Roman" w:hAnsi="Times New Roman"/>
          <w:sz w:val="28"/>
          <w:szCs w:val="28"/>
        </w:rPr>
        <w:t xml:space="preserve">. </w:t>
      </w:r>
      <w:r w:rsidRPr="003570F8">
        <w:rPr>
          <w:rFonts w:ascii="Times New Roman" w:hAnsi="Times New Roman"/>
          <w:sz w:val="28"/>
          <w:szCs w:val="28"/>
        </w:rPr>
        <w:t>Можно ли работать с приставной лестницы?</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А</w:t>
      </w:r>
      <w:r w:rsidRPr="003570F8">
        <w:rPr>
          <w:rFonts w:ascii="Times New Roman" w:hAnsi="Times New Roman"/>
          <w:sz w:val="28"/>
          <w:szCs w:val="28"/>
        </w:rPr>
        <w:t>.</w:t>
      </w:r>
      <w:r>
        <w:rPr>
          <w:rFonts w:ascii="Times New Roman" w:hAnsi="Times New Roman"/>
          <w:sz w:val="28"/>
          <w:szCs w:val="28"/>
        </w:rPr>
        <w:t xml:space="preserve"> </w:t>
      </w:r>
      <w:r w:rsidRPr="003570F8">
        <w:rPr>
          <w:rFonts w:ascii="Times New Roman" w:hAnsi="Times New Roman"/>
          <w:sz w:val="28"/>
          <w:szCs w:val="28"/>
        </w:rPr>
        <w:t>Нельзя</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Б</w:t>
      </w:r>
      <w:r w:rsidRPr="003570F8">
        <w:rPr>
          <w:rFonts w:ascii="Times New Roman" w:hAnsi="Times New Roman"/>
          <w:sz w:val="28"/>
          <w:szCs w:val="28"/>
        </w:rPr>
        <w:t>.</w:t>
      </w:r>
      <w:r>
        <w:rPr>
          <w:rFonts w:ascii="Times New Roman" w:hAnsi="Times New Roman"/>
          <w:sz w:val="28"/>
          <w:szCs w:val="28"/>
        </w:rPr>
        <w:t xml:space="preserve"> </w:t>
      </w:r>
      <w:r w:rsidRPr="003570F8">
        <w:rPr>
          <w:rFonts w:ascii="Times New Roman" w:hAnsi="Times New Roman"/>
          <w:sz w:val="28"/>
          <w:szCs w:val="28"/>
        </w:rPr>
        <w:t>Можно с применением предохранительного пояса, прикрепл</w:t>
      </w:r>
      <w:r>
        <w:rPr>
          <w:rFonts w:ascii="Times New Roman" w:hAnsi="Times New Roman"/>
          <w:sz w:val="28"/>
          <w:szCs w:val="28"/>
        </w:rPr>
        <w:t>яемого к конструкции сооружения</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В</w:t>
      </w:r>
      <w:r w:rsidRPr="003570F8">
        <w:rPr>
          <w:rFonts w:ascii="Times New Roman" w:hAnsi="Times New Roman"/>
          <w:sz w:val="28"/>
          <w:szCs w:val="28"/>
        </w:rPr>
        <w:t>.</w:t>
      </w:r>
      <w:r>
        <w:rPr>
          <w:rFonts w:ascii="Times New Roman" w:hAnsi="Times New Roman"/>
          <w:sz w:val="28"/>
          <w:szCs w:val="28"/>
        </w:rPr>
        <w:t xml:space="preserve"> </w:t>
      </w:r>
      <w:r w:rsidRPr="003570F8">
        <w:rPr>
          <w:rFonts w:ascii="Times New Roman" w:hAnsi="Times New Roman"/>
          <w:sz w:val="28"/>
          <w:szCs w:val="28"/>
        </w:rPr>
        <w:t>Можно, если лестницу придерживает напарник</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65</w:t>
      </w:r>
      <w:r>
        <w:rPr>
          <w:rFonts w:ascii="Times New Roman" w:hAnsi="Times New Roman"/>
          <w:sz w:val="28"/>
          <w:szCs w:val="28"/>
        </w:rPr>
        <w:t xml:space="preserve">. </w:t>
      </w:r>
      <w:r w:rsidRPr="003570F8">
        <w:rPr>
          <w:rFonts w:ascii="Times New Roman" w:hAnsi="Times New Roman"/>
          <w:sz w:val="28"/>
          <w:szCs w:val="28"/>
        </w:rPr>
        <w:t>Повторный инструктаж по охране труда проводится по:</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А</w:t>
      </w:r>
      <w:r w:rsidRPr="003570F8">
        <w:rPr>
          <w:rFonts w:ascii="Times New Roman" w:hAnsi="Times New Roman"/>
          <w:sz w:val="28"/>
          <w:szCs w:val="28"/>
        </w:rPr>
        <w:t>.</w:t>
      </w:r>
      <w:r>
        <w:rPr>
          <w:rFonts w:ascii="Times New Roman" w:hAnsi="Times New Roman"/>
          <w:sz w:val="28"/>
          <w:szCs w:val="28"/>
        </w:rPr>
        <w:t xml:space="preserve"> </w:t>
      </w:r>
      <w:r w:rsidRPr="003570F8">
        <w:rPr>
          <w:rFonts w:ascii="Times New Roman" w:hAnsi="Times New Roman"/>
          <w:sz w:val="28"/>
          <w:szCs w:val="28"/>
        </w:rPr>
        <w:t>Программе пр</w:t>
      </w:r>
      <w:r>
        <w:rPr>
          <w:rFonts w:ascii="Times New Roman" w:hAnsi="Times New Roman"/>
          <w:sz w:val="28"/>
          <w:szCs w:val="28"/>
        </w:rPr>
        <w:t>оведения первичного инструктажа</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Б</w:t>
      </w:r>
      <w:r w:rsidRPr="003570F8">
        <w:rPr>
          <w:rFonts w:ascii="Times New Roman" w:hAnsi="Times New Roman"/>
          <w:sz w:val="28"/>
          <w:szCs w:val="28"/>
        </w:rPr>
        <w:t>.</w:t>
      </w:r>
      <w:r>
        <w:rPr>
          <w:rFonts w:ascii="Times New Roman" w:hAnsi="Times New Roman"/>
          <w:sz w:val="28"/>
          <w:szCs w:val="28"/>
        </w:rPr>
        <w:t xml:space="preserve"> </w:t>
      </w:r>
      <w:r w:rsidRPr="003570F8">
        <w:rPr>
          <w:rFonts w:ascii="Times New Roman" w:hAnsi="Times New Roman"/>
          <w:sz w:val="28"/>
          <w:szCs w:val="28"/>
        </w:rPr>
        <w:t>Программе проведения повторного инструктажа</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В</w:t>
      </w:r>
      <w:r w:rsidRPr="003570F8">
        <w:rPr>
          <w:rFonts w:ascii="Times New Roman" w:hAnsi="Times New Roman"/>
          <w:sz w:val="28"/>
          <w:szCs w:val="28"/>
        </w:rPr>
        <w:t>.</w:t>
      </w:r>
      <w:r>
        <w:rPr>
          <w:rFonts w:ascii="Times New Roman" w:hAnsi="Times New Roman"/>
          <w:sz w:val="28"/>
          <w:szCs w:val="28"/>
        </w:rPr>
        <w:t xml:space="preserve"> </w:t>
      </w:r>
      <w:r w:rsidRPr="003570F8">
        <w:rPr>
          <w:rFonts w:ascii="Times New Roman" w:hAnsi="Times New Roman"/>
          <w:sz w:val="28"/>
          <w:szCs w:val="28"/>
        </w:rPr>
        <w:t>Инструкциям по охране труда по профессиям и видам работ</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66</w:t>
      </w:r>
      <w:r>
        <w:rPr>
          <w:rFonts w:ascii="Times New Roman" w:hAnsi="Times New Roman"/>
          <w:sz w:val="28"/>
          <w:szCs w:val="28"/>
        </w:rPr>
        <w:t xml:space="preserve">. </w:t>
      </w:r>
      <w:r w:rsidRPr="003570F8">
        <w:rPr>
          <w:rFonts w:ascii="Times New Roman" w:hAnsi="Times New Roman"/>
          <w:sz w:val="28"/>
          <w:szCs w:val="28"/>
        </w:rPr>
        <w:t>При ранении конечностей необходимо:</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А</w:t>
      </w:r>
      <w:r w:rsidRPr="003570F8">
        <w:rPr>
          <w:rFonts w:ascii="Times New Roman" w:hAnsi="Times New Roman"/>
          <w:sz w:val="28"/>
          <w:szCs w:val="28"/>
        </w:rPr>
        <w:t>. Промыть рану водой и наложить повязку</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Б</w:t>
      </w:r>
      <w:r w:rsidRPr="003570F8">
        <w:rPr>
          <w:rFonts w:ascii="Times New Roman" w:hAnsi="Times New Roman"/>
          <w:sz w:val="28"/>
          <w:szCs w:val="28"/>
        </w:rPr>
        <w:t>. Накрыть рану салфеткой, перебинтоват</w:t>
      </w:r>
      <w:r>
        <w:rPr>
          <w:rFonts w:ascii="Times New Roman" w:hAnsi="Times New Roman"/>
          <w:sz w:val="28"/>
          <w:szCs w:val="28"/>
        </w:rPr>
        <w:t>ь или прикрепить лейкопластырем</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В</w:t>
      </w:r>
      <w:r w:rsidRPr="003570F8">
        <w:rPr>
          <w:rFonts w:ascii="Times New Roman" w:hAnsi="Times New Roman"/>
          <w:sz w:val="28"/>
          <w:szCs w:val="28"/>
        </w:rPr>
        <w:t>. Влить в рану спиртовой раствор и наложить повязку</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67</w:t>
      </w:r>
      <w:r>
        <w:rPr>
          <w:rFonts w:ascii="Times New Roman" w:hAnsi="Times New Roman"/>
          <w:sz w:val="28"/>
          <w:szCs w:val="28"/>
        </w:rPr>
        <w:t xml:space="preserve">. </w:t>
      </w:r>
      <w:r w:rsidRPr="003570F8">
        <w:rPr>
          <w:rFonts w:ascii="Times New Roman" w:hAnsi="Times New Roman"/>
          <w:sz w:val="28"/>
          <w:szCs w:val="28"/>
        </w:rPr>
        <w:t>Электрорубильник складских помещений необходимо располагать:</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А</w:t>
      </w:r>
      <w:r w:rsidRPr="003570F8">
        <w:rPr>
          <w:rFonts w:ascii="Times New Roman" w:hAnsi="Times New Roman"/>
          <w:sz w:val="28"/>
          <w:szCs w:val="28"/>
        </w:rPr>
        <w:t>.</w:t>
      </w:r>
      <w:r>
        <w:rPr>
          <w:rFonts w:ascii="Times New Roman" w:hAnsi="Times New Roman"/>
          <w:sz w:val="28"/>
          <w:szCs w:val="28"/>
        </w:rPr>
        <w:t xml:space="preserve"> Вне склада на несгораемой стене</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Б</w:t>
      </w:r>
      <w:r w:rsidRPr="003570F8">
        <w:rPr>
          <w:rFonts w:ascii="Times New Roman" w:hAnsi="Times New Roman"/>
          <w:sz w:val="28"/>
          <w:szCs w:val="28"/>
        </w:rPr>
        <w:t>.</w:t>
      </w:r>
      <w:r>
        <w:rPr>
          <w:rFonts w:ascii="Times New Roman" w:hAnsi="Times New Roman"/>
          <w:sz w:val="28"/>
          <w:szCs w:val="28"/>
        </w:rPr>
        <w:t xml:space="preserve"> </w:t>
      </w:r>
      <w:r w:rsidRPr="003570F8">
        <w:rPr>
          <w:rFonts w:ascii="Times New Roman" w:hAnsi="Times New Roman"/>
          <w:sz w:val="28"/>
          <w:szCs w:val="28"/>
        </w:rPr>
        <w:t>Внутри склада с соблюдением мер защиты</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В</w:t>
      </w:r>
      <w:r w:rsidRPr="003570F8">
        <w:rPr>
          <w:rFonts w:ascii="Times New Roman" w:hAnsi="Times New Roman"/>
          <w:sz w:val="28"/>
          <w:szCs w:val="28"/>
        </w:rPr>
        <w:t>.</w:t>
      </w:r>
      <w:r>
        <w:rPr>
          <w:rFonts w:ascii="Times New Roman" w:hAnsi="Times New Roman"/>
          <w:sz w:val="28"/>
          <w:szCs w:val="28"/>
        </w:rPr>
        <w:t xml:space="preserve"> </w:t>
      </w:r>
      <w:r w:rsidRPr="003570F8">
        <w:rPr>
          <w:rFonts w:ascii="Times New Roman" w:hAnsi="Times New Roman"/>
          <w:sz w:val="28"/>
          <w:szCs w:val="28"/>
        </w:rPr>
        <w:t>Внутри склада рядом с входной дверью</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68</w:t>
      </w:r>
      <w:r>
        <w:rPr>
          <w:rFonts w:ascii="Times New Roman" w:hAnsi="Times New Roman"/>
          <w:sz w:val="28"/>
          <w:szCs w:val="28"/>
        </w:rPr>
        <w:t xml:space="preserve">. </w:t>
      </w:r>
      <w:r w:rsidRPr="003570F8">
        <w:rPr>
          <w:rFonts w:ascii="Times New Roman" w:hAnsi="Times New Roman"/>
          <w:sz w:val="28"/>
          <w:szCs w:val="28"/>
        </w:rPr>
        <w:t>Длина приставных лестниц должна быть не более:</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А</w:t>
      </w:r>
      <w:r w:rsidRPr="003570F8">
        <w:rPr>
          <w:rFonts w:ascii="Times New Roman" w:hAnsi="Times New Roman"/>
          <w:sz w:val="28"/>
          <w:szCs w:val="28"/>
        </w:rPr>
        <w:t>. 4м</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Б</w:t>
      </w:r>
      <w:r w:rsidRPr="003570F8">
        <w:rPr>
          <w:rFonts w:ascii="Times New Roman" w:hAnsi="Times New Roman"/>
          <w:sz w:val="28"/>
          <w:szCs w:val="28"/>
        </w:rPr>
        <w:t>. 5м.</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В</w:t>
      </w:r>
      <w:r w:rsidRPr="003570F8">
        <w:rPr>
          <w:rFonts w:ascii="Times New Roman" w:hAnsi="Times New Roman"/>
          <w:sz w:val="28"/>
          <w:szCs w:val="28"/>
        </w:rPr>
        <w:t>. 8м</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69</w:t>
      </w:r>
      <w:r>
        <w:rPr>
          <w:rFonts w:ascii="Times New Roman" w:hAnsi="Times New Roman"/>
          <w:sz w:val="28"/>
          <w:szCs w:val="28"/>
        </w:rPr>
        <w:t xml:space="preserve">. </w:t>
      </w:r>
      <w:r w:rsidRPr="003570F8">
        <w:rPr>
          <w:rFonts w:ascii="Times New Roman" w:hAnsi="Times New Roman"/>
          <w:sz w:val="28"/>
          <w:szCs w:val="28"/>
        </w:rPr>
        <w:t>В случаях укусов змей и ядовитых насекомых необходимо:</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А</w:t>
      </w:r>
      <w:r w:rsidRPr="003570F8">
        <w:rPr>
          <w:rFonts w:ascii="Times New Roman" w:hAnsi="Times New Roman"/>
          <w:sz w:val="28"/>
          <w:szCs w:val="28"/>
        </w:rPr>
        <w:t>.</w:t>
      </w:r>
      <w:r>
        <w:rPr>
          <w:rFonts w:ascii="Times New Roman" w:hAnsi="Times New Roman"/>
          <w:sz w:val="28"/>
          <w:szCs w:val="28"/>
        </w:rPr>
        <w:t xml:space="preserve"> </w:t>
      </w:r>
      <w:r w:rsidRPr="003570F8">
        <w:rPr>
          <w:rFonts w:ascii="Times New Roman" w:hAnsi="Times New Roman"/>
          <w:sz w:val="28"/>
          <w:szCs w:val="28"/>
        </w:rPr>
        <w:t>Удалить жало из ранки. Дать обильное питье</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Б</w:t>
      </w:r>
      <w:r w:rsidRPr="003570F8">
        <w:rPr>
          <w:rFonts w:ascii="Times New Roman" w:hAnsi="Times New Roman"/>
          <w:sz w:val="28"/>
          <w:szCs w:val="28"/>
        </w:rPr>
        <w:t>.</w:t>
      </w:r>
      <w:r>
        <w:rPr>
          <w:rFonts w:ascii="Times New Roman" w:hAnsi="Times New Roman"/>
          <w:sz w:val="28"/>
          <w:szCs w:val="28"/>
        </w:rPr>
        <w:t xml:space="preserve"> </w:t>
      </w:r>
      <w:r w:rsidRPr="003570F8">
        <w:rPr>
          <w:rFonts w:ascii="Times New Roman" w:hAnsi="Times New Roman"/>
          <w:sz w:val="28"/>
          <w:szCs w:val="28"/>
        </w:rPr>
        <w:t>Удалить жало из ранки</w:t>
      </w:r>
      <w:r>
        <w:rPr>
          <w:rFonts w:ascii="Times New Roman" w:hAnsi="Times New Roman"/>
          <w:sz w:val="28"/>
          <w:szCs w:val="28"/>
        </w:rPr>
        <w:t>. Приложить холод к месту укуса</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В</w:t>
      </w:r>
      <w:r w:rsidRPr="003570F8">
        <w:rPr>
          <w:rFonts w:ascii="Times New Roman" w:hAnsi="Times New Roman"/>
          <w:sz w:val="28"/>
          <w:szCs w:val="28"/>
        </w:rPr>
        <w:t>.</w:t>
      </w:r>
      <w:r>
        <w:rPr>
          <w:rFonts w:ascii="Times New Roman" w:hAnsi="Times New Roman"/>
          <w:sz w:val="28"/>
          <w:szCs w:val="28"/>
        </w:rPr>
        <w:t xml:space="preserve"> </w:t>
      </w:r>
      <w:r w:rsidRPr="003570F8">
        <w:rPr>
          <w:rFonts w:ascii="Times New Roman" w:hAnsi="Times New Roman"/>
          <w:sz w:val="28"/>
          <w:szCs w:val="28"/>
        </w:rPr>
        <w:t>Удалить жало из ранки. Наложить давящую повязку</w:t>
      </w:r>
    </w:p>
    <w:p w:rsidR="00997324" w:rsidRPr="003570F8" w:rsidRDefault="00997324" w:rsidP="003570F8">
      <w:pPr>
        <w:shd w:val="clear" w:color="auto" w:fill="FFFFFF"/>
        <w:spacing w:after="0"/>
        <w:ind w:firstLine="720"/>
        <w:jc w:val="both"/>
        <w:rPr>
          <w:rFonts w:ascii="Times New Roman" w:hAnsi="Times New Roman"/>
          <w:sz w:val="28"/>
          <w:szCs w:val="28"/>
        </w:rPr>
      </w:pPr>
      <w:r w:rsidRPr="003570F8">
        <w:rPr>
          <w:rFonts w:ascii="Times New Roman" w:hAnsi="Times New Roman"/>
          <w:sz w:val="28"/>
          <w:szCs w:val="28"/>
        </w:rPr>
        <w:t>70</w:t>
      </w:r>
      <w:r>
        <w:rPr>
          <w:rFonts w:ascii="Times New Roman" w:hAnsi="Times New Roman"/>
          <w:sz w:val="28"/>
          <w:szCs w:val="28"/>
        </w:rPr>
        <w:t xml:space="preserve">. </w:t>
      </w:r>
      <w:r w:rsidRPr="003570F8">
        <w:rPr>
          <w:rFonts w:ascii="Times New Roman" w:hAnsi="Times New Roman"/>
          <w:sz w:val="28"/>
          <w:szCs w:val="28"/>
        </w:rPr>
        <w:t>При тушении электроустановок, находящихся под напряжением, не допускается подводить раструб огнетушителя ближе ….. до электроустановки и пламени:</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А</w:t>
      </w:r>
      <w:r w:rsidRPr="003570F8">
        <w:rPr>
          <w:rFonts w:ascii="Times New Roman" w:hAnsi="Times New Roman"/>
          <w:sz w:val="28"/>
          <w:szCs w:val="28"/>
        </w:rPr>
        <w:t>. 1</w:t>
      </w:r>
      <w:r>
        <w:rPr>
          <w:rFonts w:ascii="Times New Roman" w:hAnsi="Times New Roman"/>
          <w:sz w:val="28"/>
          <w:szCs w:val="28"/>
        </w:rPr>
        <w:t>м</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Б</w:t>
      </w:r>
      <w:r w:rsidRPr="003570F8">
        <w:rPr>
          <w:rFonts w:ascii="Times New Roman" w:hAnsi="Times New Roman"/>
          <w:sz w:val="28"/>
          <w:szCs w:val="28"/>
        </w:rPr>
        <w:t>. 2м</w:t>
      </w:r>
    </w:p>
    <w:p w:rsidR="00997324" w:rsidRPr="003570F8" w:rsidRDefault="00997324" w:rsidP="003570F8">
      <w:pPr>
        <w:shd w:val="clear" w:color="auto" w:fill="FFFFFF"/>
        <w:spacing w:after="0"/>
        <w:ind w:firstLine="720"/>
        <w:jc w:val="both"/>
        <w:rPr>
          <w:rFonts w:ascii="Times New Roman" w:hAnsi="Times New Roman"/>
          <w:sz w:val="28"/>
          <w:szCs w:val="28"/>
        </w:rPr>
      </w:pPr>
      <w:r>
        <w:rPr>
          <w:rFonts w:ascii="Times New Roman" w:hAnsi="Times New Roman"/>
          <w:sz w:val="28"/>
          <w:szCs w:val="28"/>
        </w:rPr>
        <w:t>В</w:t>
      </w:r>
      <w:r w:rsidRPr="003570F8">
        <w:rPr>
          <w:rFonts w:ascii="Times New Roman" w:hAnsi="Times New Roman"/>
          <w:sz w:val="28"/>
          <w:szCs w:val="28"/>
        </w:rPr>
        <w:t>. 0,5м</w:t>
      </w:r>
    </w:p>
    <w:p w:rsidR="00997324" w:rsidRPr="00F11752" w:rsidRDefault="00997324" w:rsidP="00DE1C9B">
      <w:pPr>
        <w:shd w:val="clear" w:color="auto" w:fill="FFFFFF"/>
        <w:spacing w:before="240" w:after="0"/>
        <w:jc w:val="center"/>
        <w:rPr>
          <w:rFonts w:ascii="Times New Roman" w:hAnsi="Times New Roman"/>
          <w:sz w:val="28"/>
          <w:szCs w:val="28"/>
          <w:u w:val="single"/>
        </w:rPr>
      </w:pPr>
      <w:r w:rsidRPr="00F11752">
        <w:rPr>
          <w:rFonts w:ascii="Times New Roman" w:hAnsi="Times New Roman"/>
          <w:sz w:val="28"/>
          <w:szCs w:val="28"/>
          <w:u w:val="single"/>
        </w:rPr>
        <w:t>Тест по разделу Организация и управление деятельностью структурных подразделений</w:t>
      </w:r>
    </w:p>
    <w:p w:rsidR="00997324" w:rsidRPr="00494E5D" w:rsidRDefault="00997324" w:rsidP="00DE1C9B">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1.По каким признакам можно классифицировать методы управления производством</w:t>
      </w:r>
    </w:p>
    <w:p w:rsidR="00997324" w:rsidRPr="00494E5D" w:rsidRDefault="00997324" w:rsidP="00DE1C9B">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А) прямого воздействия</w:t>
      </w:r>
    </w:p>
    <w:p w:rsidR="00997324" w:rsidRDefault="00997324" w:rsidP="00DE1C9B">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Б) косвенного воздействия</w:t>
      </w:r>
    </w:p>
    <w:p w:rsidR="00997324" w:rsidRPr="00494E5D" w:rsidRDefault="00997324" w:rsidP="00DE1C9B">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2. Какие стили руководства характерны для процесса управления в строительстве</w:t>
      </w:r>
    </w:p>
    <w:p w:rsidR="00997324" w:rsidRPr="00494E5D" w:rsidRDefault="00997324" w:rsidP="00DE1C9B">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А) авторитарный</w:t>
      </w:r>
    </w:p>
    <w:p w:rsidR="00997324" w:rsidRPr="00494E5D" w:rsidRDefault="00997324" w:rsidP="00DE1C9B">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Б) демократический</w:t>
      </w:r>
    </w:p>
    <w:p w:rsidR="00997324" w:rsidRPr="00494E5D" w:rsidRDefault="00997324" w:rsidP="00DE1C9B">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В) либеральный</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3. Цели управления производством можно классифицировать</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А) по времени достижения</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Б) по степени важности</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В) по степени достижения результата</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4. Планы строительных организаций бывают</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А) долгосрочными</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Б) текущими</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В) оперативными</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5. Основой для разработки оперативных планов является</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А) календарный план</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Б) стройгенплан</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В) сметная документация</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6. Основными задачами оперативного планирования являются:</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А) контроль выполнения оперативных планов</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Б) формирование годовой программы работ</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В) разработка проекта производства работ</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7. В оперативных планах строительства определяется</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А) технологическая последовательность</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Б) объем строительно-монтажных работ</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В) сроки выполнения работ</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8. Недельно-суточный график производства работ разрабатывается на основе</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А) текущего плана</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Б) оперативного плана</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В) долгосрочного плана</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9. Кто занимается формированием недельно-суточных планов</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А) производитель работ</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Б) производственно-технический отдел</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В) бухгалтерия</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10. Проект производства работ состоит из следующих видов технологической документации</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А) календарный план строительства</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Б) стройгенплан</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В) технологические карты производства работ</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11. Линейный инженерно-технический работник это</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А) производитель работ</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Б) инженер производственно-технического отдела</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В) главный инженер</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Г) бригадир</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Д) мастер</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12. Недельно-суточные графики производства работ утверждаются</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А) начальником ПТО</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Б) производителем работ</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В) руководителем строительной организации</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13. Процесс организации и управления материально-техническим обеспечением строительных объектов состоит из</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А) приобретения материально-технических ресурсов</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Б) поставки материалов на места производства строительно-монтажных работ</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14. Оперативный план строительства разрабатывается на</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А) год</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Б) месяц</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В) квартал</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15. Какие из перечисленных актов включаются в исполнительную документацию при сдаче объектов в эксплуатацию</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А) акты приемки выполненных работ</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Б) акты скрытых работ</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В) акты на списания материалов</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16. К основным функциям управления относятся</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А) планирование</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Б) организация</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В) контроль и оценка</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17. Акт приемки выполненных работ по форме КС-2 составляется</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А) ежемесячно</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Б) при сдаче объекта в эксплуатацию</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В) ежеквартально</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18. Общий журнал работ заполняется</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А) в конце строительства</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Б) в конце месяца</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В) ежедневно</w:t>
      </w:r>
    </w:p>
    <w:p w:rsidR="00997324" w:rsidRPr="00494E5D" w:rsidRDefault="00997324" w:rsidP="00FF6723">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19. Отчет о расходе основных строительных материалов составляется в соответствии с</w:t>
      </w:r>
    </w:p>
    <w:p w:rsidR="00997324" w:rsidRPr="00494E5D" w:rsidRDefault="00997324" w:rsidP="00FF6723">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А) установленными производственными нормами расхода материалов</w:t>
      </w:r>
    </w:p>
    <w:p w:rsidR="00997324" w:rsidRPr="00494E5D" w:rsidRDefault="00997324" w:rsidP="00FF6723">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Б) выполненными физическими объемами работ</w:t>
      </w:r>
    </w:p>
    <w:p w:rsidR="00997324" w:rsidRPr="00494E5D" w:rsidRDefault="00997324" w:rsidP="00FF6723">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Д) все выше перечисленные</w:t>
      </w:r>
    </w:p>
    <w:p w:rsidR="00997324" w:rsidRPr="00494E5D" w:rsidRDefault="00997324" w:rsidP="00FF6723">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20. Объем выполненных работ оформляется</w:t>
      </w:r>
    </w:p>
    <w:p w:rsidR="00997324" w:rsidRPr="00494E5D" w:rsidRDefault="00997324" w:rsidP="00FF6723">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А) актом освидетельствования скрытых работ</w:t>
      </w:r>
    </w:p>
    <w:p w:rsidR="00997324" w:rsidRPr="00494E5D" w:rsidRDefault="00997324" w:rsidP="00FF6723">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Б) актом приемки выполненных работ</w:t>
      </w:r>
    </w:p>
    <w:p w:rsidR="00997324" w:rsidRPr="00494E5D" w:rsidRDefault="00997324" w:rsidP="00FF6723">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21. Акт приемки выполненных работ по форме КС-2 составляется на основании</w:t>
      </w:r>
    </w:p>
    <w:p w:rsidR="00997324" w:rsidRPr="00494E5D" w:rsidRDefault="00997324" w:rsidP="00FF6723">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А) проектно-сметной документации</w:t>
      </w:r>
    </w:p>
    <w:p w:rsidR="00997324" w:rsidRPr="00494E5D" w:rsidRDefault="00997324" w:rsidP="00FF6723">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Б) контрольного обмера фактически выполненных работ за месяц</w:t>
      </w:r>
    </w:p>
    <w:p w:rsidR="00997324" w:rsidRPr="00494E5D" w:rsidRDefault="00997324" w:rsidP="00FF6723">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В) календарного плана</w:t>
      </w:r>
    </w:p>
    <w:p w:rsidR="00997324" w:rsidRPr="00494E5D" w:rsidRDefault="00997324" w:rsidP="00FF6723">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22. Основным документом производственной документации является</w:t>
      </w:r>
    </w:p>
    <w:p w:rsidR="00997324" w:rsidRPr="00494E5D" w:rsidRDefault="00997324" w:rsidP="00FF6723">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А) общий журнал производства работ</w:t>
      </w:r>
    </w:p>
    <w:p w:rsidR="00997324" w:rsidRPr="00494E5D" w:rsidRDefault="00997324" w:rsidP="00FF6723">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Б) товаротранспортные накладные</w:t>
      </w:r>
    </w:p>
    <w:p w:rsidR="00997324" w:rsidRPr="00494E5D" w:rsidRDefault="00997324" w:rsidP="00FF6723">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В) паспорт качества</w:t>
      </w:r>
    </w:p>
    <w:p w:rsidR="00997324" w:rsidRPr="00494E5D" w:rsidRDefault="00997324" w:rsidP="00FF6723">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23. По окончании строительства и сдачи объекта в эксплуатацию исполнительная документация передается</w:t>
      </w:r>
    </w:p>
    <w:p w:rsidR="00997324" w:rsidRPr="00494E5D" w:rsidRDefault="00997324" w:rsidP="00FF6723">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А) генеральному подрядчику</w:t>
      </w:r>
    </w:p>
    <w:p w:rsidR="00997324" w:rsidRPr="00494E5D" w:rsidRDefault="00997324" w:rsidP="00FF6723">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Б) эксплуатирующей организации</w:t>
      </w:r>
    </w:p>
    <w:p w:rsidR="00997324" w:rsidRPr="00494E5D" w:rsidRDefault="00997324" w:rsidP="00FF6723">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В) заказчику</w:t>
      </w:r>
    </w:p>
    <w:p w:rsidR="00997324" w:rsidRPr="00494E5D" w:rsidRDefault="00997324" w:rsidP="00FF6723">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24. Потребность в материально-технических ресурсах при строительстве объекта определяется на основании</w:t>
      </w:r>
    </w:p>
    <w:p w:rsidR="00997324" w:rsidRPr="00494E5D" w:rsidRDefault="00997324" w:rsidP="00FF6723">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А) комплектовочных ведомостей на материалы</w:t>
      </w:r>
    </w:p>
    <w:p w:rsidR="00997324" w:rsidRPr="00494E5D" w:rsidRDefault="00997324" w:rsidP="00FF6723">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Б) акта выполненных работ</w:t>
      </w:r>
    </w:p>
    <w:p w:rsidR="00997324" w:rsidRPr="00494E5D" w:rsidRDefault="00997324" w:rsidP="00FF6723">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В) календарного плана</w:t>
      </w:r>
    </w:p>
    <w:p w:rsidR="00997324" w:rsidRPr="00494E5D" w:rsidRDefault="00997324" w:rsidP="00FF6723">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25. Приемка в эксплуатацию законченных строительством объектов оформляется</w:t>
      </w:r>
    </w:p>
    <w:p w:rsidR="00997324" w:rsidRPr="00494E5D" w:rsidRDefault="00997324" w:rsidP="00FF6723">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А) заключением, выданным управлением Ростехнадзора</w:t>
      </w:r>
    </w:p>
    <w:p w:rsidR="00997324" w:rsidRPr="00494E5D" w:rsidRDefault="00997324" w:rsidP="00FF6723">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Б) свидетельством, выданным государственной Регистрационной палатой</w:t>
      </w:r>
    </w:p>
    <w:p w:rsidR="00997324" w:rsidRPr="00494E5D" w:rsidRDefault="00997324" w:rsidP="00FF6723">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В) актом, подписанным государственной приемочной комиссией</w:t>
      </w:r>
    </w:p>
    <w:p w:rsidR="00997324" w:rsidRPr="00494E5D" w:rsidRDefault="00997324" w:rsidP="00FF6723">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26. Приемка поступивших на объект строительных материалов состоит:</w:t>
      </w:r>
    </w:p>
    <w:p w:rsidR="00997324" w:rsidRPr="00494E5D" w:rsidRDefault="00997324" w:rsidP="00FF6723">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А) в своевременной их разгрузке</w:t>
      </w:r>
    </w:p>
    <w:p w:rsidR="00997324" w:rsidRPr="00494E5D" w:rsidRDefault="00997324" w:rsidP="00FF6723">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Б) в складировании</w:t>
      </w:r>
    </w:p>
    <w:p w:rsidR="00997324" w:rsidRPr="00494E5D" w:rsidRDefault="00997324" w:rsidP="00FF6723">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В) в проверки качества и количества</w:t>
      </w:r>
    </w:p>
    <w:p w:rsidR="00997324" w:rsidRPr="00494E5D" w:rsidRDefault="00997324" w:rsidP="00FF6723">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27. На основании контрольного обмера выполненных работ составляется</w:t>
      </w:r>
    </w:p>
    <w:p w:rsidR="00997324" w:rsidRPr="00494E5D" w:rsidRDefault="00997324" w:rsidP="00FF6723">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А) акт скрытых работ</w:t>
      </w:r>
    </w:p>
    <w:p w:rsidR="00997324" w:rsidRPr="00494E5D" w:rsidRDefault="00997324" w:rsidP="00FF6723">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Б) акт приемки выполненных работ</w:t>
      </w:r>
    </w:p>
    <w:p w:rsidR="00997324" w:rsidRPr="00494E5D" w:rsidRDefault="00997324" w:rsidP="00FF6723">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В) акт на списание материалов</w:t>
      </w:r>
    </w:p>
    <w:p w:rsidR="00997324" w:rsidRPr="00494E5D" w:rsidRDefault="00997324" w:rsidP="00FF6723">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28. В каком документе отражается приход и расход строительных материалов</w:t>
      </w:r>
    </w:p>
    <w:p w:rsidR="00997324" w:rsidRPr="00494E5D" w:rsidRDefault="00997324" w:rsidP="00FF6723">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А) отчете о расходе основных строительных материалов</w:t>
      </w:r>
    </w:p>
    <w:p w:rsidR="00997324" w:rsidRPr="00494E5D" w:rsidRDefault="00997324" w:rsidP="00FF6723">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Б) товаротранспортной накладной</w:t>
      </w:r>
    </w:p>
    <w:p w:rsidR="00997324" w:rsidRPr="00494E5D" w:rsidRDefault="00997324" w:rsidP="00FF6723">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В) материальном отчете производителя работ</w:t>
      </w:r>
    </w:p>
    <w:p w:rsidR="00997324" w:rsidRPr="00494E5D" w:rsidRDefault="00997324" w:rsidP="00FF6723">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29. Какими техническими средствами связи обеспечивается оперативность управления на диспетчерском пункте строительного участка?</w:t>
      </w:r>
    </w:p>
    <w:p w:rsidR="00997324" w:rsidRPr="00494E5D" w:rsidRDefault="00997324" w:rsidP="00FF6723">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А) телефонный аппарат диспетчерской связи;</w:t>
      </w:r>
    </w:p>
    <w:p w:rsidR="00997324" w:rsidRPr="00494E5D" w:rsidRDefault="00997324" w:rsidP="00FF6723">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Б) фототелеграфный аппарат;</w:t>
      </w:r>
    </w:p>
    <w:p w:rsidR="00997324" w:rsidRPr="00494E5D" w:rsidRDefault="00997324" w:rsidP="00FF6723">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В) узел производственной громкоговорящей связи;</w:t>
      </w:r>
    </w:p>
    <w:p w:rsidR="00997324" w:rsidRPr="00494E5D" w:rsidRDefault="00997324" w:rsidP="00FF6723">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Г) громкоговорители;</w:t>
      </w:r>
    </w:p>
    <w:p w:rsidR="00997324" w:rsidRPr="00494E5D" w:rsidRDefault="00997324" w:rsidP="00FF6723">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Д) радиостанция.</w:t>
      </w:r>
    </w:p>
    <w:p w:rsidR="00997324" w:rsidRPr="00494E5D" w:rsidRDefault="00997324" w:rsidP="00FF6723">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30. Какие мероприятия должны быть выполнены на стройплощадке до начала производства работ</w:t>
      </w:r>
    </w:p>
    <w:p w:rsidR="00997324" w:rsidRPr="00494E5D" w:rsidRDefault="00997324" w:rsidP="00FF6723">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А) закончена планировка территории</w:t>
      </w:r>
    </w:p>
    <w:p w:rsidR="00997324" w:rsidRPr="00494E5D" w:rsidRDefault="00997324" w:rsidP="00FF6723">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Б) проведены подготовительные мероприятия согласно ППР</w:t>
      </w:r>
    </w:p>
    <w:p w:rsidR="00997324" w:rsidRPr="00494E5D" w:rsidRDefault="00997324" w:rsidP="00FF6723">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В) создано санитарно-бытовое обслуживание</w:t>
      </w:r>
    </w:p>
    <w:p w:rsidR="00997324" w:rsidRPr="00494E5D" w:rsidRDefault="00997324" w:rsidP="00FF6723">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31. Что относится к статическим системам управления?</w:t>
      </w:r>
    </w:p>
    <w:p w:rsidR="00997324" w:rsidRPr="00494E5D" w:rsidRDefault="00997324" w:rsidP="00FF6723">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А) механические системы (предметы труда, орудия труда);</w:t>
      </w:r>
    </w:p>
    <w:p w:rsidR="00997324" w:rsidRPr="00494E5D" w:rsidRDefault="00997324" w:rsidP="00FF6723">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Б) материально-производственные системы;</w:t>
      </w:r>
    </w:p>
    <w:p w:rsidR="00997324" w:rsidRPr="00494E5D" w:rsidRDefault="00997324" w:rsidP="00FF6723">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В) элементы технологического процесса;</w:t>
      </w:r>
    </w:p>
    <w:p w:rsidR="00997324" w:rsidRPr="00494E5D" w:rsidRDefault="00997324" w:rsidP="00FF6723">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Г) системы, функционирующие по закономерностям, в неизменяющихся с течением времени условиях</w:t>
      </w:r>
    </w:p>
    <w:p w:rsidR="00997324" w:rsidRPr="00494E5D" w:rsidRDefault="00997324" w:rsidP="00FF6723">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32. «Рубаха - начальник» - это:</w:t>
      </w:r>
    </w:p>
    <w:p w:rsidR="00997324" w:rsidRPr="00494E5D" w:rsidRDefault="00997324" w:rsidP="00FF6723">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А) анархист;</w:t>
      </w:r>
    </w:p>
    <w:p w:rsidR="00997324" w:rsidRPr="00494E5D" w:rsidRDefault="00997324" w:rsidP="00FF6723">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Б) циник;</w:t>
      </w:r>
    </w:p>
    <w:p w:rsidR="00997324" w:rsidRPr="00494E5D" w:rsidRDefault="00997324" w:rsidP="00FF6723">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В) либерал;</w:t>
      </w:r>
    </w:p>
    <w:p w:rsidR="00997324" w:rsidRPr="00494E5D" w:rsidRDefault="00997324" w:rsidP="00FF6723">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Г) сатрап;</w:t>
      </w:r>
    </w:p>
    <w:p w:rsidR="00997324" w:rsidRPr="00494E5D" w:rsidRDefault="00997324" w:rsidP="00FF6723">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Д) авторитарист.</w:t>
      </w:r>
    </w:p>
    <w:p w:rsidR="00997324" w:rsidRPr="00494E5D" w:rsidRDefault="00997324" w:rsidP="00FF6723">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33. Какие Вам известны виды функций управления по содержанию процесса управления?</w:t>
      </w:r>
    </w:p>
    <w:p w:rsidR="00997324" w:rsidRPr="00494E5D" w:rsidRDefault="00997324" w:rsidP="00FF6723">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А) по видам производственно-хозяйственной деятельности;</w:t>
      </w:r>
    </w:p>
    <w:p w:rsidR="00997324" w:rsidRPr="00494E5D" w:rsidRDefault="00997324" w:rsidP="00FF6723">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Б) по элементам процесса управления;</w:t>
      </w:r>
    </w:p>
    <w:p w:rsidR="00997324" w:rsidRPr="00494E5D" w:rsidRDefault="00997324" w:rsidP="00FF6723">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В) по этапам управленческого цикла;</w:t>
      </w:r>
    </w:p>
    <w:p w:rsidR="00997324" w:rsidRPr="00494E5D" w:rsidRDefault="00997324" w:rsidP="00FF6723">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Г) по принятию решений;</w:t>
      </w:r>
    </w:p>
    <w:p w:rsidR="00997324" w:rsidRPr="00494E5D" w:rsidRDefault="00997324" w:rsidP="00FF6723">
      <w:pPr>
        <w:shd w:val="clear" w:color="auto" w:fill="FFFFFF"/>
        <w:spacing w:after="0"/>
        <w:ind w:firstLine="720"/>
        <w:jc w:val="both"/>
        <w:rPr>
          <w:rFonts w:ascii="Times New Roman" w:hAnsi="Times New Roman"/>
          <w:sz w:val="28"/>
          <w:szCs w:val="28"/>
        </w:rPr>
      </w:pPr>
      <w:r w:rsidRPr="00494E5D">
        <w:rPr>
          <w:rFonts w:ascii="Times New Roman" w:hAnsi="Times New Roman"/>
          <w:sz w:val="28"/>
          <w:szCs w:val="28"/>
        </w:rPr>
        <w:t>Д) по продолжительности цикла.</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34. Какие особенности управленческих решений Вы знаете?</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А) правовые;</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Б) по степени самостоятельности;</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В) социальные;</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Г) временные;</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Д) психологические.</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35. Какие методы управления относятся к социально-психологическим?</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А) распределительные;</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Б) внутренние и внешние условия труда;</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В) психологическая совместимость;</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Г) поощрительные;</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Д) создание условий для исключения негативных явлений.</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36. Какие типы организационных структур управления вам известны?</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А) линейная;</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Б) линейно-штабная;</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В) вертикальная;</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Г) функциональная.</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37. Какие функции управления относятся к этапам управленческого цикла?</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А) учет, контроль;</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Б) планирование, организация;</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В) активизация;</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Г) принятие решения.</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38. Какие Вам известны методы принятия решений?</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А) системный;</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Б) экспертных оценок;</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В) скоропалительный;</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Г) логический;</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Д) формализованный.</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39. Какие Вам известны приемы управленческой деятельности?</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А) формальные;</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Б) автократические;</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В) социально-психологические;</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Г) коллегиальные;</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Д) анархические;</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Е) консерватизм, волюнтаризм.</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40. Что является управляемой подсистемой в материально-производственной системе строительства?</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А) субъекты управления;</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Б) машины, механизмы, приспособления;</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В) объекты управления;</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Г) рабочие кадры.</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41. По каким направлениям осуществляется совершенствование организации труда руководящих работников, специалистов и служащих строительных организаций?</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А) изучение содержания труда и структуры затрат рабочего времени;</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Б) улучшение жилищно-бытовых условий;</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В) разработка технически обоснованных норм;</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Г) рациональное разделение и кооперация;</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Д) обоснованное чередование часов отдыха, сна, приема пищи.</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42. Что включает в себя информационное обеспечение управления?</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А) получение, хранение, поиск информации;</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Б) искажение первичной документации;</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В) газеты, журналы;</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Г) выдача и отображение информации;</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Д) передача, обработка полученной информации.</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43. По каким характеристикам осуществляется подбор экспертов при принятии решений?</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А) компетентность;</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Б) креативность;</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В) конформизм;</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Г) аналитичность и широта мышления;</w:t>
      </w:r>
    </w:p>
    <w:p w:rsidR="00997324" w:rsidRPr="00FF6723" w:rsidRDefault="00997324" w:rsidP="00FF6723">
      <w:pPr>
        <w:shd w:val="clear" w:color="auto" w:fill="FFFFFF"/>
        <w:spacing w:after="0"/>
        <w:ind w:firstLine="720"/>
        <w:jc w:val="both"/>
        <w:rPr>
          <w:rFonts w:ascii="Times New Roman" w:hAnsi="Times New Roman"/>
          <w:sz w:val="28"/>
          <w:szCs w:val="28"/>
        </w:rPr>
      </w:pPr>
      <w:r w:rsidRPr="00FF6723">
        <w:rPr>
          <w:rFonts w:ascii="Times New Roman" w:hAnsi="Times New Roman"/>
          <w:sz w:val="28"/>
          <w:szCs w:val="28"/>
        </w:rPr>
        <w:t>Д) коллективизм.</w:t>
      </w:r>
    </w:p>
    <w:p w:rsidR="00997324" w:rsidRPr="004871EB" w:rsidRDefault="00997324" w:rsidP="00C43F96">
      <w:pPr>
        <w:spacing w:before="240" w:after="0"/>
        <w:ind w:firstLine="720"/>
        <w:rPr>
          <w:rFonts w:ascii="Times New Roman" w:hAnsi="Times New Roman"/>
          <w:color w:val="000000"/>
          <w:sz w:val="28"/>
          <w:szCs w:val="28"/>
        </w:rPr>
      </w:pPr>
      <w:r w:rsidRPr="004871EB">
        <w:rPr>
          <w:rFonts w:ascii="Times New Roman" w:hAnsi="Times New Roman"/>
          <w:b/>
          <w:bCs/>
          <w:color w:val="000000"/>
          <w:sz w:val="28"/>
          <w:szCs w:val="28"/>
        </w:rPr>
        <w:t>Ситуационные задачи</w:t>
      </w:r>
    </w:p>
    <w:p w:rsidR="00997324" w:rsidRPr="004871EB" w:rsidRDefault="00997324" w:rsidP="004871EB">
      <w:pPr>
        <w:spacing w:after="0"/>
        <w:jc w:val="center"/>
        <w:rPr>
          <w:rFonts w:ascii="Times New Roman" w:hAnsi="Times New Roman"/>
          <w:color w:val="000000"/>
          <w:sz w:val="28"/>
          <w:szCs w:val="28"/>
        </w:rPr>
      </w:pPr>
      <w:r w:rsidRPr="004871EB">
        <w:rPr>
          <w:rFonts w:ascii="Times New Roman" w:hAnsi="Times New Roman"/>
          <w:b/>
          <w:bCs/>
          <w:color w:val="000000"/>
          <w:sz w:val="28"/>
          <w:szCs w:val="28"/>
        </w:rPr>
        <w:t>Задание 1.</w:t>
      </w:r>
    </w:p>
    <w:p w:rsidR="00997324" w:rsidRPr="004871EB" w:rsidRDefault="00997324" w:rsidP="00C43F96">
      <w:pPr>
        <w:spacing w:after="0"/>
        <w:ind w:firstLine="720"/>
        <w:jc w:val="both"/>
        <w:rPr>
          <w:rFonts w:ascii="Times New Roman" w:hAnsi="Times New Roman"/>
          <w:color w:val="000000"/>
          <w:sz w:val="28"/>
          <w:szCs w:val="28"/>
        </w:rPr>
      </w:pPr>
      <w:r w:rsidRPr="004871EB">
        <w:rPr>
          <w:rFonts w:ascii="Times New Roman" w:hAnsi="Times New Roman"/>
          <w:color w:val="000000"/>
          <w:sz w:val="28"/>
          <w:szCs w:val="28"/>
        </w:rPr>
        <w:t>Начальник участка идет по стройке. Видит группу рабочих,</w:t>
      </w:r>
      <w:r>
        <w:rPr>
          <w:rFonts w:ascii="Times New Roman" w:hAnsi="Times New Roman"/>
          <w:color w:val="000000"/>
          <w:sz w:val="28"/>
          <w:szCs w:val="28"/>
        </w:rPr>
        <w:t xml:space="preserve"> </w:t>
      </w:r>
      <w:r w:rsidRPr="004871EB">
        <w:rPr>
          <w:rFonts w:ascii="Times New Roman" w:hAnsi="Times New Roman"/>
          <w:color w:val="000000"/>
          <w:sz w:val="28"/>
          <w:szCs w:val="28"/>
        </w:rPr>
        <w:t>о чем-то оживленно беседующих. Возвращаясь через 10 минут, он наблюдает ту же самую картину. Как бы вы повели себя на месте начальника участка?</w:t>
      </w:r>
    </w:p>
    <w:p w:rsidR="00997324" w:rsidRPr="004871EB" w:rsidRDefault="00997324" w:rsidP="004871EB">
      <w:pPr>
        <w:spacing w:after="0"/>
        <w:jc w:val="center"/>
        <w:rPr>
          <w:rFonts w:ascii="Times New Roman" w:hAnsi="Times New Roman"/>
          <w:color w:val="000000"/>
          <w:sz w:val="28"/>
          <w:szCs w:val="28"/>
        </w:rPr>
      </w:pPr>
      <w:r w:rsidRPr="004871EB">
        <w:rPr>
          <w:rFonts w:ascii="Times New Roman" w:hAnsi="Times New Roman"/>
          <w:b/>
          <w:bCs/>
          <w:color w:val="000000"/>
          <w:sz w:val="28"/>
          <w:szCs w:val="28"/>
        </w:rPr>
        <w:t>Задание 2.</w:t>
      </w:r>
    </w:p>
    <w:p w:rsidR="00997324" w:rsidRPr="004871EB" w:rsidRDefault="00997324" w:rsidP="00C43F96">
      <w:pPr>
        <w:spacing w:after="0"/>
        <w:ind w:firstLine="720"/>
        <w:jc w:val="both"/>
        <w:rPr>
          <w:rFonts w:ascii="Times New Roman" w:hAnsi="Times New Roman"/>
          <w:color w:val="000000"/>
          <w:sz w:val="28"/>
          <w:szCs w:val="28"/>
        </w:rPr>
      </w:pPr>
      <w:r w:rsidRPr="004871EB">
        <w:rPr>
          <w:rFonts w:ascii="Times New Roman" w:hAnsi="Times New Roman"/>
          <w:color w:val="000000"/>
          <w:sz w:val="28"/>
          <w:szCs w:val="28"/>
        </w:rPr>
        <w:t>К вам пришел рабочий с просьбой отпустить его с работы на день. Вы спрашиваете о цели. Оказывается, он хочет использовать этот день на поиски другого места работы. Его уход лишит ваш участок нужного и квалифицированного специалиста. Как бы вы отреагировали на просьбу рабочего?</w:t>
      </w:r>
    </w:p>
    <w:p w:rsidR="00997324" w:rsidRPr="004871EB" w:rsidRDefault="00997324" w:rsidP="004871EB">
      <w:pPr>
        <w:spacing w:after="0"/>
        <w:jc w:val="center"/>
        <w:rPr>
          <w:rFonts w:ascii="Times New Roman" w:hAnsi="Times New Roman"/>
          <w:color w:val="000000"/>
          <w:sz w:val="28"/>
          <w:szCs w:val="28"/>
        </w:rPr>
      </w:pPr>
      <w:r w:rsidRPr="004871EB">
        <w:rPr>
          <w:rFonts w:ascii="Times New Roman" w:hAnsi="Times New Roman"/>
          <w:b/>
          <w:bCs/>
          <w:color w:val="000000"/>
          <w:sz w:val="28"/>
          <w:szCs w:val="28"/>
        </w:rPr>
        <w:t>Задание 3.</w:t>
      </w:r>
    </w:p>
    <w:p w:rsidR="00997324" w:rsidRPr="004871EB" w:rsidRDefault="00997324" w:rsidP="00C43F96">
      <w:pPr>
        <w:spacing w:after="0"/>
        <w:ind w:firstLine="720"/>
        <w:jc w:val="both"/>
        <w:rPr>
          <w:rFonts w:ascii="Times New Roman" w:hAnsi="Times New Roman"/>
          <w:color w:val="000000"/>
          <w:sz w:val="28"/>
          <w:szCs w:val="28"/>
        </w:rPr>
      </w:pPr>
      <w:r w:rsidRPr="004871EB">
        <w:rPr>
          <w:rFonts w:ascii="Times New Roman" w:hAnsi="Times New Roman"/>
          <w:color w:val="000000"/>
          <w:sz w:val="28"/>
          <w:szCs w:val="28"/>
        </w:rPr>
        <w:t>На сегодняшнее утро вы для беседы вызвали подчиненного, который часто опаздывает на работу. Вы, по стечению обстоятельств, задержались дома, и пришли на работу с опозданием. Подчиненный ждет вас. Как вы поведете себя?</w:t>
      </w:r>
    </w:p>
    <w:p w:rsidR="00997324" w:rsidRPr="004871EB" w:rsidRDefault="00997324" w:rsidP="004871EB">
      <w:pPr>
        <w:spacing w:after="0"/>
        <w:jc w:val="center"/>
        <w:rPr>
          <w:rFonts w:ascii="Times New Roman" w:hAnsi="Times New Roman"/>
          <w:color w:val="000000"/>
          <w:sz w:val="28"/>
          <w:szCs w:val="28"/>
        </w:rPr>
      </w:pPr>
      <w:r w:rsidRPr="004871EB">
        <w:rPr>
          <w:rFonts w:ascii="Times New Roman" w:hAnsi="Times New Roman"/>
          <w:b/>
          <w:bCs/>
          <w:color w:val="000000"/>
          <w:sz w:val="28"/>
          <w:szCs w:val="28"/>
        </w:rPr>
        <w:t>Задание 4.</w:t>
      </w:r>
    </w:p>
    <w:p w:rsidR="00997324" w:rsidRPr="004871EB" w:rsidRDefault="00997324" w:rsidP="00C43F96">
      <w:pPr>
        <w:spacing w:after="0"/>
        <w:ind w:firstLine="720"/>
        <w:jc w:val="both"/>
        <w:rPr>
          <w:rFonts w:ascii="Times New Roman" w:hAnsi="Times New Roman"/>
          <w:color w:val="000000"/>
          <w:sz w:val="28"/>
          <w:szCs w:val="28"/>
        </w:rPr>
      </w:pPr>
      <w:r w:rsidRPr="004871EB">
        <w:rPr>
          <w:rFonts w:ascii="Times New Roman" w:hAnsi="Times New Roman"/>
          <w:color w:val="000000"/>
          <w:sz w:val="28"/>
          <w:szCs w:val="28"/>
        </w:rPr>
        <w:t>Рабочий попросил у начальника участка отпуск на 4 дня в связи с бракосочетанием. «Почему четыре?» - спросил начальник. «Помните, когда мастер Петров женился, вы ему дали 4 дня», - ответил рабочий. Начальник в соответствии с законодательством разрешил рабочему выйти через 3 дня. Рабочий самовольно прибавил еще один день. Как бы вы отреагировали на поступок рабочего?</w:t>
      </w:r>
    </w:p>
    <w:p w:rsidR="00997324" w:rsidRPr="004871EB" w:rsidRDefault="00997324" w:rsidP="004871EB">
      <w:pPr>
        <w:spacing w:after="0"/>
        <w:jc w:val="center"/>
        <w:rPr>
          <w:rFonts w:ascii="Times New Roman" w:hAnsi="Times New Roman"/>
          <w:color w:val="000000"/>
          <w:sz w:val="28"/>
          <w:szCs w:val="28"/>
        </w:rPr>
      </w:pPr>
      <w:r w:rsidRPr="004871EB">
        <w:rPr>
          <w:rFonts w:ascii="Times New Roman" w:hAnsi="Times New Roman"/>
          <w:b/>
          <w:bCs/>
          <w:color w:val="000000"/>
          <w:sz w:val="28"/>
          <w:szCs w:val="28"/>
        </w:rPr>
        <w:t>Задание 5.</w:t>
      </w:r>
    </w:p>
    <w:p w:rsidR="00997324" w:rsidRPr="004871EB" w:rsidRDefault="00997324" w:rsidP="00C43F96">
      <w:pPr>
        <w:spacing w:after="0"/>
        <w:ind w:firstLine="720"/>
        <w:jc w:val="both"/>
        <w:rPr>
          <w:rFonts w:ascii="Times New Roman" w:hAnsi="Times New Roman"/>
          <w:color w:val="000000"/>
          <w:sz w:val="28"/>
          <w:szCs w:val="28"/>
        </w:rPr>
      </w:pPr>
      <w:r w:rsidRPr="004871EB">
        <w:rPr>
          <w:rFonts w:ascii="Times New Roman" w:hAnsi="Times New Roman"/>
          <w:color w:val="000000"/>
          <w:sz w:val="28"/>
          <w:szCs w:val="28"/>
        </w:rPr>
        <w:t>На участке допущен брак. Никто не признается в его совершении. Прораб заявил, что если к концу смены не будет установлен виновный, весь участок лишится премии. Перед окончанием смены один из рабочих признал свою вину и был наказан соответствующим распоряжением. Однако через два дня к мастеру пришел другой рабочий и заявил, что брак допустил в тот день именно он. Какие действия вы предприняли бы на месте прораба?</w:t>
      </w:r>
    </w:p>
    <w:p w:rsidR="00997324" w:rsidRPr="004871EB" w:rsidRDefault="00997324" w:rsidP="004871EB">
      <w:pPr>
        <w:spacing w:after="0"/>
        <w:jc w:val="center"/>
        <w:rPr>
          <w:rFonts w:ascii="Times New Roman" w:hAnsi="Times New Roman"/>
          <w:color w:val="000000"/>
          <w:sz w:val="28"/>
          <w:szCs w:val="28"/>
        </w:rPr>
      </w:pPr>
      <w:r w:rsidRPr="004871EB">
        <w:rPr>
          <w:rFonts w:ascii="Times New Roman" w:hAnsi="Times New Roman"/>
          <w:b/>
          <w:bCs/>
          <w:color w:val="000000"/>
          <w:sz w:val="28"/>
          <w:szCs w:val="28"/>
        </w:rPr>
        <w:t>Задание 6.</w:t>
      </w:r>
    </w:p>
    <w:p w:rsidR="00997324" w:rsidRPr="004871EB" w:rsidRDefault="00997324" w:rsidP="00C43F96">
      <w:pPr>
        <w:spacing w:after="0"/>
        <w:ind w:firstLine="720"/>
        <w:jc w:val="both"/>
        <w:rPr>
          <w:rFonts w:ascii="Times New Roman" w:hAnsi="Times New Roman"/>
          <w:color w:val="000000"/>
          <w:sz w:val="28"/>
          <w:szCs w:val="28"/>
        </w:rPr>
      </w:pPr>
      <w:r w:rsidRPr="004871EB">
        <w:rPr>
          <w:rFonts w:ascii="Times New Roman" w:hAnsi="Times New Roman"/>
          <w:color w:val="000000"/>
          <w:sz w:val="28"/>
          <w:szCs w:val="28"/>
        </w:rPr>
        <w:t>В столярном цехе двое рабочих выпили. Один из них в состоянии опьянения сломал станок. Другой, помогая первому ремонтировать станок, получил травму. Что бы вы предприняли на месте начальника цеха?</w:t>
      </w:r>
    </w:p>
    <w:p w:rsidR="00997324" w:rsidRPr="004871EB" w:rsidRDefault="00997324" w:rsidP="004871EB">
      <w:pPr>
        <w:spacing w:after="0"/>
        <w:jc w:val="center"/>
        <w:rPr>
          <w:rFonts w:ascii="Times New Roman" w:hAnsi="Times New Roman"/>
          <w:color w:val="000000"/>
          <w:sz w:val="28"/>
          <w:szCs w:val="28"/>
        </w:rPr>
      </w:pPr>
      <w:r w:rsidRPr="004871EB">
        <w:rPr>
          <w:rFonts w:ascii="Times New Roman" w:hAnsi="Times New Roman"/>
          <w:b/>
          <w:bCs/>
          <w:color w:val="000000"/>
          <w:sz w:val="28"/>
          <w:szCs w:val="28"/>
        </w:rPr>
        <w:t>Задание 7.</w:t>
      </w:r>
    </w:p>
    <w:p w:rsidR="00997324" w:rsidRPr="004871EB" w:rsidRDefault="00997324" w:rsidP="00C43F96">
      <w:pPr>
        <w:spacing w:after="0"/>
        <w:ind w:firstLine="720"/>
        <w:jc w:val="both"/>
        <w:rPr>
          <w:rFonts w:ascii="Times New Roman" w:hAnsi="Times New Roman"/>
          <w:color w:val="000000"/>
          <w:sz w:val="28"/>
          <w:szCs w:val="28"/>
        </w:rPr>
      </w:pPr>
      <w:r w:rsidRPr="004871EB">
        <w:rPr>
          <w:rFonts w:ascii="Times New Roman" w:hAnsi="Times New Roman"/>
          <w:color w:val="000000"/>
          <w:sz w:val="28"/>
          <w:szCs w:val="28"/>
        </w:rPr>
        <w:t>Вы недавно назначены руководителем большого коллектива. Еще не все знают Вас в лицо. Идя по коридору, Вы видите трех Ваших работников, о чем-то оживленно беседующих и не обращающих на Вас никакого внимания. Возвращаясь через 20 мин, Вы застаете их в той же ситуации. Как Вы поведете себя?</w:t>
      </w:r>
    </w:p>
    <w:p w:rsidR="00997324" w:rsidRPr="004871EB" w:rsidRDefault="00997324" w:rsidP="004871EB">
      <w:pPr>
        <w:spacing w:after="0"/>
        <w:jc w:val="center"/>
        <w:rPr>
          <w:rFonts w:ascii="Times New Roman" w:hAnsi="Times New Roman"/>
          <w:color w:val="000000"/>
          <w:sz w:val="28"/>
          <w:szCs w:val="28"/>
        </w:rPr>
      </w:pPr>
      <w:r w:rsidRPr="004871EB">
        <w:rPr>
          <w:rFonts w:ascii="Times New Roman" w:hAnsi="Times New Roman"/>
          <w:b/>
          <w:bCs/>
          <w:color w:val="000000"/>
          <w:sz w:val="28"/>
          <w:szCs w:val="28"/>
        </w:rPr>
        <w:t>Задание 8.</w:t>
      </w:r>
    </w:p>
    <w:p w:rsidR="00997324" w:rsidRPr="004871EB" w:rsidRDefault="00997324" w:rsidP="00C43F96">
      <w:pPr>
        <w:spacing w:after="0"/>
        <w:ind w:firstLine="720"/>
        <w:jc w:val="both"/>
        <w:rPr>
          <w:rFonts w:ascii="Times New Roman" w:hAnsi="Times New Roman"/>
          <w:color w:val="000000"/>
          <w:sz w:val="28"/>
          <w:szCs w:val="28"/>
        </w:rPr>
      </w:pPr>
      <w:r w:rsidRPr="004871EB">
        <w:rPr>
          <w:rFonts w:ascii="Times New Roman" w:hAnsi="Times New Roman"/>
          <w:color w:val="000000"/>
          <w:sz w:val="28"/>
          <w:szCs w:val="28"/>
        </w:rPr>
        <w:t>Подросток направлен на работу на ваш участок. Есть два свободных места. Одно – в бригаде, где работают опытные, кадровые рабочие. Другое – в молодежной бригаде. Подросток просится в молодежную бригаду. Удовлетворите ли вы просьбу подростка? Какими мотивами будете руководствоваться?</w:t>
      </w:r>
    </w:p>
    <w:p w:rsidR="00997324" w:rsidRPr="004871EB" w:rsidRDefault="00997324" w:rsidP="004871EB">
      <w:pPr>
        <w:spacing w:after="0"/>
        <w:jc w:val="center"/>
        <w:rPr>
          <w:rFonts w:ascii="Times New Roman" w:hAnsi="Times New Roman"/>
          <w:color w:val="000000"/>
          <w:sz w:val="28"/>
          <w:szCs w:val="28"/>
        </w:rPr>
      </w:pPr>
      <w:r w:rsidRPr="004871EB">
        <w:rPr>
          <w:rFonts w:ascii="Times New Roman" w:hAnsi="Times New Roman"/>
          <w:b/>
          <w:bCs/>
          <w:color w:val="000000"/>
          <w:sz w:val="28"/>
          <w:szCs w:val="28"/>
        </w:rPr>
        <w:t>Задание 9.</w:t>
      </w:r>
    </w:p>
    <w:p w:rsidR="00997324" w:rsidRPr="004871EB" w:rsidRDefault="00997324" w:rsidP="00C43F96">
      <w:pPr>
        <w:spacing w:after="0"/>
        <w:ind w:firstLine="720"/>
        <w:jc w:val="both"/>
        <w:rPr>
          <w:rFonts w:ascii="Times New Roman" w:hAnsi="Times New Roman"/>
          <w:color w:val="000000"/>
          <w:sz w:val="28"/>
          <w:szCs w:val="28"/>
        </w:rPr>
      </w:pPr>
      <w:r w:rsidRPr="004871EB">
        <w:rPr>
          <w:rFonts w:ascii="Times New Roman" w:hAnsi="Times New Roman"/>
          <w:color w:val="000000"/>
          <w:sz w:val="28"/>
          <w:szCs w:val="28"/>
        </w:rPr>
        <w:t>Вас назначили начальником отстающего участка. Вы изучили сложившуюся здесь обстановку и решили провести собрание трудового коллектива. Как бы вы построили свое выступление?</w:t>
      </w:r>
    </w:p>
    <w:p w:rsidR="00997324" w:rsidRPr="004871EB" w:rsidRDefault="00997324" w:rsidP="004871EB">
      <w:pPr>
        <w:spacing w:after="0"/>
        <w:jc w:val="center"/>
        <w:rPr>
          <w:rFonts w:ascii="Times New Roman" w:hAnsi="Times New Roman"/>
          <w:color w:val="000000"/>
          <w:sz w:val="28"/>
          <w:szCs w:val="28"/>
        </w:rPr>
      </w:pPr>
      <w:r w:rsidRPr="004871EB">
        <w:rPr>
          <w:rFonts w:ascii="Times New Roman" w:hAnsi="Times New Roman"/>
          <w:b/>
          <w:bCs/>
          <w:color w:val="000000"/>
          <w:sz w:val="28"/>
          <w:szCs w:val="28"/>
        </w:rPr>
        <w:t>Задание 10.</w:t>
      </w:r>
    </w:p>
    <w:p w:rsidR="00997324" w:rsidRPr="004871EB" w:rsidRDefault="00997324" w:rsidP="00C43F96">
      <w:pPr>
        <w:spacing w:after="0"/>
        <w:ind w:firstLine="720"/>
        <w:jc w:val="both"/>
        <w:rPr>
          <w:rFonts w:ascii="Times New Roman" w:hAnsi="Times New Roman"/>
          <w:color w:val="000000"/>
          <w:sz w:val="28"/>
          <w:szCs w:val="28"/>
        </w:rPr>
      </w:pPr>
      <w:r w:rsidRPr="004871EB">
        <w:rPr>
          <w:rFonts w:ascii="Times New Roman" w:hAnsi="Times New Roman"/>
          <w:color w:val="000000"/>
          <w:sz w:val="28"/>
          <w:szCs w:val="28"/>
        </w:rPr>
        <w:t>Молодой рабочий, получив первую зарплату, отказался «традиционно» отметить это событие с товарищами по бригаде. Его стали высмеивать. Вы узнали об этом. Что бы вы решили предпринять?</w:t>
      </w:r>
    </w:p>
    <w:p w:rsidR="00997324" w:rsidRPr="004871EB" w:rsidRDefault="00997324" w:rsidP="004871EB">
      <w:pPr>
        <w:spacing w:after="0"/>
        <w:jc w:val="center"/>
        <w:rPr>
          <w:rFonts w:ascii="Times New Roman" w:hAnsi="Times New Roman"/>
          <w:color w:val="000000"/>
          <w:sz w:val="28"/>
          <w:szCs w:val="28"/>
        </w:rPr>
      </w:pPr>
      <w:r w:rsidRPr="004871EB">
        <w:rPr>
          <w:rFonts w:ascii="Times New Roman" w:hAnsi="Times New Roman"/>
          <w:b/>
          <w:bCs/>
          <w:color w:val="000000"/>
          <w:sz w:val="28"/>
          <w:szCs w:val="28"/>
        </w:rPr>
        <w:t>Задание 11.</w:t>
      </w:r>
    </w:p>
    <w:p w:rsidR="00997324" w:rsidRPr="004871EB" w:rsidRDefault="00997324" w:rsidP="00C43F96">
      <w:pPr>
        <w:spacing w:after="0"/>
        <w:ind w:firstLine="720"/>
        <w:jc w:val="both"/>
        <w:rPr>
          <w:rFonts w:ascii="Times New Roman" w:hAnsi="Times New Roman"/>
          <w:color w:val="000000"/>
          <w:sz w:val="28"/>
          <w:szCs w:val="28"/>
        </w:rPr>
      </w:pPr>
      <w:r w:rsidRPr="004871EB">
        <w:rPr>
          <w:rFonts w:ascii="Times New Roman" w:hAnsi="Times New Roman"/>
          <w:color w:val="000000"/>
          <w:sz w:val="28"/>
          <w:szCs w:val="28"/>
        </w:rPr>
        <w:t>При распределении премии некоторые работники коллектива посчитали, что их незаслуженно обошли и обратились к Вам (руководителю) с жалобой. Что Вы им ответите?</w:t>
      </w:r>
    </w:p>
    <w:p w:rsidR="00997324" w:rsidRPr="004871EB" w:rsidRDefault="00997324" w:rsidP="004871EB">
      <w:pPr>
        <w:spacing w:after="0"/>
        <w:jc w:val="center"/>
        <w:rPr>
          <w:rFonts w:ascii="Times New Roman" w:hAnsi="Times New Roman"/>
          <w:color w:val="000000"/>
          <w:sz w:val="28"/>
          <w:szCs w:val="28"/>
        </w:rPr>
      </w:pPr>
      <w:r w:rsidRPr="004871EB">
        <w:rPr>
          <w:rFonts w:ascii="Times New Roman" w:hAnsi="Times New Roman"/>
          <w:b/>
          <w:bCs/>
          <w:color w:val="000000"/>
          <w:sz w:val="28"/>
          <w:szCs w:val="28"/>
        </w:rPr>
        <w:t>Задание 12.</w:t>
      </w:r>
    </w:p>
    <w:p w:rsidR="00997324" w:rsidRPr="004871EB" w:rsidRDefault="00997324" w:rsidP="00C43F96">
      <w:pPr>
        <w:spacing w:after="0"/>
        <w:ind w:firstLine="720"/>
        <w:jc w:val="both"/>
        <w:rPr>
          <w:rFonts w:ascii="Times New Roman" w:hAnsi="Times New Roman"/>
          <w:color w:val="000000"/>
          <w:sz w:val="28"/>
          <w:szCs w:val="28"/>
        </w:rPr>
      </w:pPr>
      <w:r w:rsidRPr="004871EB">
        <w:rPr>
          <w:rFonts w:ascii="Times New Roman" w:hAnsi="Times New Roman"/>
          <w:color w:val="000000"/>
          <w:sz w:val="28"/>
          <w:szCs w:val="28"/>
        </w:rPr>
        <w:t>Вы, молодой прораб, входите в кабинет начальника организации. В кабинете находятся: Начальник участка Григорьев (ему 35-40 лет), кадровый рабочий, ветеран стройки, Игнатьев (около 60 лет) и начальник отдела кадров Смирнова (ей лет 30). При вашем появлении все встали и одновременно протянули вам руку для рукопожатия. В каком порядке вы пожмете руку присутствующим сотрудникам? Имеет ли это какое-то значение?</w:t>
      </w:r>
    </w:p>
    <w:p w:rsidR="00997324" w:rsidRPr="004871EB" w:rsidRDefault="00997324" w:rsidP="004871EB">
      <w:pPr>
        <w:spacing w:after="0"/>
        <w:jc w:val="center"/>
        <w:rPr>
          <w:rFonts w:ascii="Times New Roman" w:hAnsi="Times New Roman"/>
          <w:color w:val="000000"/>
          <w:sz w:val="28"/>
          <w:szCs w:val="28"/>
        </w:rPr>
      </w:pPr>
      <w:r w:rsidRPr="004871EB">
        <w:rPr>
          <w:rFonts w:ascii="Times New Roman" w:hAnsi="Times New Roman"/>
          <w:b/>
          <w:bCs/>
          <w:color w:val="000000"/>
          <w:sz w:val="28"/>
          <w:szCs w:val="28"/>
        </w:rPr>
        <w:t>Задание 13.</w:t>
      </w:r>
    </w:p>
    <w:p w:rsidR="00997324" w:rsidRPr="004871EB" w:rsidRDefault="00997324" w:rsidP="00C43F96">
      <w:pPr>
        <w:spacing w:after="0"/>
        <w:ind w:firstLine="720"/>
        <w:jc w:val="both"/>
        <w:rPr>
          <w:rFonts w:ascii="Times New Roman" w:hAnsi="Times New Roman"/>
          <w:color w:val="000000"/>
          <w:sz w:val="28"/>
          <w:szCs w:val="28"/>
        </w:rPr>
      </w:pPr>
      <w:r w:rsidRPr="004871EB">
        <w:rPr>
          <w:rFonts w:ascii="Times New Roman" w:hAnsi="Times New Roman"/>
          <w:color w:val="000000"/>
          <w:sz w:val="28"/>
          <w:szCs w:val="28"/>
        </w:rPr>
        <w:t>Вы вошли в кабинет озабоченного чем-то начальника и, протянув руку для приветствия, сказали: «Здравствуйте». Начальник «не заметил» вашей руки и сразу спросил вас о том, почему участок вчера не справился с заданием. Оцените ситуацию с позиции начальника и подчиненного.</w:t>
      </w:r>
    </w:p>
    <w:p w:rsidR="00997324" w:rsidRPr="004871EB" w:rsidRDefault="00997324" w:rsidP="004871EB">
      <w:pPr>
        <w:spacing w:after="0"/>
        <w:jc w:val="center"/>
        <w:rPr>
          <w:rFonts w:ascii="Times New Roman" w:hAnsi="Times New Roman"/>
          <w:color w:val="000000"/>
          <w:sz w:val="28"/>
          <w:szCs w:val="28"/>
        </w:rPr>
      </w:pPr>
      <w:r w:rsidRPr="004871EB">
        <w:rPr>
          <w:rFonts w:ascii="Times New Roman" w:hAnsi="Times New Roman"/>
          <w:b/>
          <w:bCs/>
          <w:color w:val="000000"/>
          <w:sz w:val="28"/>
          <w:szCs w:val="28"/>
        </w:rPr>
        <w:t>Задание 14.</w:t>
      </w:r>
    </w:p>
    <w:p w:rsidR="00997324" w:rsidRPr="004871EB" w:rsidRDefault="00997324" w:rsidP="00C43F96">
      <w:pPr>
        <w:spacing w:after="0"/>
        <w:ind w:firstLine="720"/>
        <w:jc w:val="both"/>
        <w:rPr>
          <w:rFonts w:ascii="Times New Roman" w:hAnsi="Times New Roman"/>
          <w:color w:val="000000"/>
          <w:sz w:val="28"/>
          <w:szCs w:val="28"/>
        </w:rPr>
      </w:pPr>
      <w:r w:rsidRPr="004871EB">
        <w:rPr>
          <w:rFonts w:ascii="Times New Roman" w:hAnsi="Times New Roman"/>
          <w:color w:val="000000"/>
          <w:sz w:val="28"/>
          <w:szCs w:val="28"/>
        </w:rPr>
        <w:t>У Вас создались натянутые отношения с коллегой. Допустим, что причины этого Вам не совсем ясны, но нормализовать отношения необходимо. Что Вы предпримите в первую очередь для того, чтобы устранить напряженность во взаимоотношениях с коллегой?</w:t>
      </w:r>
    </w:p>
    <w:p w:rsidR="00997324" w:rsidRPr="004871EB" w:rsidRDefault="00997324" w:rsidP="004871EB">
      <w:pPr>
        <w:spacing w:after="0"/>
        <w:rPr>
          <w:rFonts w:ascii="Times New Roman" w:hAnsi="Times New Roman"/>
          <w:color w:val="000000"/>
          <w:sz w:val="28"/>
          <w:szCs w:val="28"/>
        </w:rPr>
      </w:pPr>
    </w:p>
    <w:p w:rsidR="00997324" w:rsidRPr="004871EB" w:rsidRDefault="00997324" w:rsidP="004871EB">
      <w:pPr>
        <w:spacing w:after="0"/>
        <w:jc w:val="center"/>
        <w:rPr>
          <w:rFonts w:ascii="Times New Roman" w:hAnsi="Times New Roman"/>
          <w:color w:val="000000"/>
          <w:sz w:val="28"/>
          <w:szCs w:val="28"/>
        </w:rPr>
      </w:pPr>
      <w:r w:rsidRPr="004871EB">
        <w:rPr>
          <w:rFonts w:ascii="Times New Roman" w:hAnsi="Times New Roman"/>
          <w:b/>
          <w:bCs/>
          <w:color w:val="000000"/>
          <w:sz w:val="28"/>
          <w:szCs w:val="28"/>
        </w:rPr>
        <w:t>Задание 15.</w:t>
      </w:r>
    </w:p>
    <w:p w:rsidR="00997324" w:rsidRPr="004871EB" w:rsidRDefault="00997324" w:rsidP="00C43F96">
      <w:pPr>
        <w:spacing w:after="0"/>
        <w:ind w:firstLine="720"/>
        <w:jc w:val="both"/>
        <w:rPr>
          <w:rFonts w:ascii="Times New Roman" w:hAnsi="Times New Roman"/>
          <w:color w:val="000000"/>
          <w:sz w:val="28"/>
          <w:szCs w:val="28"/>
        </w:rPr>
      </w:pPr>
      <w:r w:rsidRPr="004871EB">
        <w:rPr>
          <w:rFonts w:ascii="Times New Roman" w:hAnsi="Times New Roman"/>
          <w:color w:val="000000"/>
          <w:sz w:val="28"/>
          <w:szCs w:val="28"/>
        </w:rPr>
        <w:t>Идет собрание… Слова одного из подчиненных явно приятны вам. Он хвалит ваши организаторские способности, хватку, умение воодушевлять людей и т.д. При этом приводятся конкретные примеры. Как вы отреагируете на это выступление в своем заключительном слове?</w:t>
      </w:r>
    </w:p>
    <w:p w:rsidR="00997324" w:rsidRPr="004871EB" w:rsidRDefault="00997324" w:rsidP="004871EB">
      <w:pPr>
        <w:spacing w:after="0"/>
        <w:jc w:val="center"/>
        <w:rPr>
          <w:rFonts w:ascii="Times New Roman" w:hAnsi="Times New Roman"/>
          <w:color w:val="000000"/>
          <w:sz w:val="28"/>
          <w:szCs w:val="28"/>
        </w:rPr>
      </w:pPr>
      <w:r w:rsidRPr="004871EB">
        <w:rPr>
          <w:rFonts w:ascii="Times New Roman" w:hAnsi="Times New Roman"/>
          <w:b/>
          <w:bCs/>
          <w:color w:val="000000"/>
          <w:sz w:val="28"/>
          <w:szCs w:val="28"/>
        </w:rPr>
        <w:t>Задание 16.</w:t>
      </w:r>
    </w:p>
    <w:p w:rsidR="00997324" w:rsidRPr="004871EB" w:rsidRDefault="00997324" w:rsidP="00C43F96">
      <w:pPr>
        <w:spacing w:after="0"/>
        <w:ind w:firstLine="720"/>
        <w:jc w:val="both"/>
        <w:rPr>
          <w:rFonts w:ascii="Times New Roman" w:hAnsi="Times New Roman"/>
          <w:color w:val="000000"/>
          <w:sz w:val="28"/>
          <w:szCs w:val="28"/>
        </w:rPr>
      </w:pPr>
      <w:r w:rsidRPr="004871EB">
        <w:rPr>
          <w:rFonts w:ascii="Times New Roman" w:hAnsi="Times New Roman"/>
          <w:color w:val="000000"/>
          <w:sz w:val="28"/>
          <w:szCs w:val="28"/>
        </w:rPr>
        <w:t>Вы – начальник участка. С утра в семье оживление: сегодня у вас день рождения. В приподнятом настроении вы приходите на работу. Подчиненные вас поздравляют и вручают подарок. Принять или не принять подарок?</w:t>
      </w:r>
    </w:p>
    <w:p w:rsidR="00997324" w:rsidRPr="004871EB" w:rsidRDefault="00997324" w:rsidP="004871EB">
      <w:pPr>
        <w:spacing w:after="0"/>
        <w:jc w:val="center"/>
        <w:rPr>
          <w:rFonts w:ascii="Times New Roman" w:hAnsi="Times New Roman"/>
          <w:color w:val="000000"/>
          <w:sz w:val="28"/>
          <w:szCs w:val="28"/>
        </w:rPr>
      </w:pPr>
      <w:r w:rsidRPr="004871EB">
        <w:rPr>
          <w:rFonts w:ascii="Times New Roman" w:hAnsi="Times New Roman"/>
          <w:b/>
          <w:bCs/>
          <w:color w:val="000000"/>
          <w:sz w:val="28"/>
          <w:szCs w:val="28"/>
        </w:rPr>
        <w:t>Задание 17.</w:t>
      </w:r>
    </w:p>
    <w:p w:rsidR="00997324" w:rsidRPr="004871EB" w:rsidRDefault="00997324" w:rsidP="00C43F96">
      <w:pPr>
        <w:spacing w:after="0"/>
        <w:ind w:firstLine="720"/>
        <w:jc w:val="both"/>
        <w:rPr>
          <w:rFonts w:ascii="Times New Roman" w:hAnsi="Times New Roman"/>
          <w:color w:val="000000"/>
          <w:sz w:val="28"/>
          <w:szCs w:val="28"/>
        </w:rPr>
      </w:pPr>
      <w:r w:rsidRPr="004871EB">
        <w:rPr>
          <w:rFonts w:ascii="Times New Roman" w:hAnsi="Times New Roman"/>
          <w:color w:val="000000"/>
          <w:sz w:val="28"/>
          <w:szCs w:val="28"/>
        </w:rPr>
        <w:t>Вы проводите производственное совещание. Один из присутствующих, инженер Костин, резко высказался против вашего предложения, мотивируя свою точку зрения заботой об интересах коллектива. В душе вы не уважаете этого человека, считаете его обыкновенным «критиканом» и плохим работником. Как вы отреагируете на выступление инженера Костина?</w:t>
      </w:r>
    </w:p>
    <w:p w:rsidR="00997324" w:rsidRPr="004871EB" w:rsidRDefault="00997324" w:rsidP="004871EB">
      <w:pPr>
        <w:spacing w:after="0"/>
        <w:jc w:val="center"/>
        <w:rPr>
          <w:rFonts w:ascii="Times New Roman" w:hAnsi="Times New Roman"/>
          <w:color w:val="000000"/>
          <w:sz w:val="28"/>
          <w:szCs w:val="28"/>
        </w:rPr>
      </w:pPr>
      <w:r w:rsidRPr="004871EB">
        <w:rPr>
          <w:rFonts w:ascii="Times New Roman" w:hAnsi="Times New Roman"/>
          <w:b/>
          <w:bCs/>
          <w:color w:val="000000"/>
          <w:sz w:val="28"/>
          <w:szCs w:val="28"/>
        </w:rPr>
        <w:t>Задание 18.</w:t>
      </w:r>
    </w:p>
    <w:p w:rsidR="00997324" w:rsidRPr="004871EB" w:rsidRDefault="00997324" w:rsidP="00C43F96">
      <w:pPr>
        <w:spacing w:after="0"/>
        <w:ind w:firstLine="720"/>
        <w:jc w:val="both"/>
        <w:rPr>
          <w:rFonts w:ascii="Times New Roman" w:hAnsi="Times New Roman"/>
          <w:color w:val="000000"/>
          <w:sz w:val="28"/>
          <w:szCs w:val="28"/>
        </w:rPr>
      </w:pPr>
      <w:r w:rsidRPr="004871EB">
        <w:rPr>
          <w:rFonts w:ascii="Times New Roman" w:hAnsi="Times New Roman"/>
          <w:color w:val="000000"/>
          <w:sz w:val="28"/>
          <w:szCs w:val="28"/>
        </w:rPr>
        <w:t>Один из членов Вашего коллектива внезапно заболел. Каждый сотрудник очень занят срочной работой. Работа отсутствующего также должна быть выполнена в срок. Как Вы поведете себя в такой ситуации?</w:t>
      </w:r>
    </w:p>
    <w:p w:rsidR="00997324" w:rsidRPr="004871EB" w:rsidRDefault="00997324" w:rsidP="004871EB">
      <w:pPr>
        <w:spacing w:after="0"/>
        <w:jc w:val="center"/>
        <w:rPr>
          <w:rFonts w:ascii="Times New Roman" w:hAnsi="Times New Roman"/>
          <w:color w:val="000000"/>
          <w:sz w:val="28"/>
          <w:szCs w:val="28"/>
        </w:rPr>
      </w:pPr>
      <w:r w:rsidRPr="004871EB">
        <w:rPr>
          <w:rFonts w:ascii="Times New Roman" w:hAnsi="Times New Roman"/>
          <w:b/>
          <w:bCs/>
          <w:color w:val="000000"/>
          <w:sz w:val="28"/>
          <w:szCs w:val="28"/>
        </w:rPr>
        <w:t>Задание 19.</w:t>
      </w:r>
    </w:p>
    <w:p w:rsidR="00997324" w:rsidRPr="004871EB" w:rsidRDefault="00997324" w:rsidP="00C43F96">
      <w:pPr>
        <w:spacing w:after="0"/>
        <w:ind w:firstLine="720"/>
        <w:jc w:val="both"/>
        <w:rPr>
          <w:rFonts w:ascii="Times New Roman" w:hAnsi="Times New Roman"/>
          <w:color w:val="000000"/>
          <w:sz w:val="28"/>
          <w:szCs w:val="28"/>
        </w:rPr>
      </w:pPr>
      <w:r w:rsidRPr="004871EB">
        <w:rPr>
          <w:rFonts w:ascii="Times New Roman" w:hAnsi="Times New Roman"/>
          <w:color w:val="000000"/>
          <w:sz w:val="28"/>
          <w:szCs w:val="28"/>
        </w:rPr>
        <w:t>Между Вашими двумя подчиненными возник конфликт, который мешает им успешно работать. Каждый из них в отдельности обращался к Вам с тем, чтобы Вы приняли его сторону и разрешили конфликт. Какова Ваша позиция в этой ситуации?</w:t>
      </w:r>
    </w:p>
    <w:p w:rsidR="00997324" w:rsidRPr="004871EB" w:rsidRDefault="00997324" w:rsidP="004871EB">
      <w:pPr>
        <w:spacing w:after="0"/>
        <w:jc w:val="center"/>
        <w:rPr>
          <w:rFonts w:ascii="Times New Roman" w:hAnsi="Times New Roman"/>
          <w:color w:val="000000"/>
          <w:sz w:val="28"/>
          <w:szCs w:val="28"/>
        </w:rPr>
      </w:pPr>
      <w:r w:rsidRPr="004871EB">
        <w:rPr>
          <w:rFonts w:ascii="Times New Roman" w:hAnsi="Times New Roman"/>
          <w:b/>
          <w:bCs/>
          <w:color w:val="000000"/>
          <w:sz w:val="28"/>
          <w:szCs w:val="28"/>
        </w:rPr>
        <w:t>Задание 20.</w:t>
      </w:r>
    </w:p>
    <w:p w:rsidR="00997324" w:rsidRPr="004871EB" w:rsidRDefault="00997324" w:rsidP="00C43F96">
      <w:pPr>
        <w:spacing w:after="0"/>
        <w:ind w:firstLine="720"/>
        <w:jc w:val="both"/>
        <w:rPr>
          <w:rFonts w:ascii="Times New Roman" w:hAnsi="Times New Roman"/>
          <w:color w:val="000000"/>
          <w:sz w:val="28"/>
          <w:szCs w:val="28"/>
        </w:rPr>
      </w:pPr>
      <w:r w:rsidRPr="004871EB">
        <w:rPr>
          <w:rFonts w:ascii="Times New Roman" w:hAnsi="Times New Roman"/>
          <w:color w:val="000000"/>
          <w:sz w:val="28"/>
          <w:szCs w:val="28"/>
        </w:rPr>
        <w:t>Произошла поломка оборудования. Для ее устранения потребовалось бы много времени. Один рабочий, рискуя жизнью, быстро устранил неисправность. Весь участок восторгался его поступком. Руководитель организации, узнав о случившемся, поблагодарил рабочего, а прораба освободил от работы. Как бы вы поступили на месте руководителя?</w:t>
      </w:r>
    </w:p>
    <w:p w:rsidR="00997324" w:rsidRPr="004871EB" w:rsidRDefault="00997324" w:rsidP="004871EB">
      <w:pPr>
        <w:spacing w:after="0"/>
        <w:jc w:val="center"/>
        <w:rPr>
          <w:rFonts w:ascii="Times New Roman" w:hAnsi="Times New Roman"/>
          <w:color w:val="000000"/>
          <w:sz w:val="28"/>
          <w:szCs w:val="28"/>
        </w:rPr>
      </w:pPr>
      <w:r w:rsidRPr="004871EB">
        <w:rPr>
          <w:rFonts w:ascii="Times New Roman" w:hAnsi="Times New Roman"/>
          <w:b/>
          <w:bCs/>
          <w:color w:val="000000"/>
          <w:sz w:val="28"/>
          <w:szCs w:val="28"/>
        </w:rPr>
        <w:t>Задание 21.</w:t>
      </w:r>
    </w:p>
    <w:p w:rsidR="00997324" w:rsidRPr="004871EB" w:rsidRDefault="00997324" w:rsidP="00C43F96">
      <w:pPr>
        <w:spacing w:after="0"/>
        <w:ind w:firstLine="720"/>
        <w:jc w:val="both"/>
        <w:rPr>
          <w:rFonts w:ascii="Times New Roman" w:hAnsi="Times New Roman"/>
          <w:color w:val="000000"/>
          <w:sz w:val="28"/>
          <w:szCs w:val="28"/>
        </w:rPr>
      </w:pPr>
      <w:r w:rsidRPr="004871EB">
        <w:rPr>
          <w:rFonts w:ascii="Times New Roman" w:hAnsi="Times New Roman"/>
          <w:color w:val="000000"/>
          <w:sz w:val="28"/>
          <w:szCs w:val="28"/>
        </w:rPr>
        <w:t>Механик строительного участка обратился к генеральному директору с заявлением о том, что начальник строительного участка не соблюдает ряд технических требований эксплуатации техники. Комиссия по проверке трудовой дисциплины вскрывает нарушения (опоздание на работу) со стороны механика стройучастка. Гендиректор объявляет ему строгий выговор. Как бы вы поступили на месте директора?</w:t>
      </w:r>
    </w:p>
    <w:p w:rsidR="00997324" w:rsidRPr="004871EB" w:rsidRDefault="00997324" w:rsidP="004871EB">
      <w:pPr>
        <w:spacing w:after="0"/>
        <w:jc w:val="center"/>
        <w:rPr>
          <w:rFonts w:ascii="Times New Roman" w:hAnsi="Times New Roman"/>
          <w:color w:val="000000"/>
          <w:sz w:val="28"/>
          <w:szCs w:val="28"/>
        </w:rPr>
      </w:pPr>
      <w:r w:rsidRPr="004871EB">
        <w:rPr>
          <w:rFonts w:ascii="Times New Roman" w:hAnsi="Times New Roman"/>
          <w:b/>
          <w:bCs/>
          <w:color w:val="000000"/>
          <w:sz w:val="28"/>
          <w:szCs w:val="28"/>
        </w:rPr>
        <w:t>Задание 22.</w:t>
      </w:r>
    </w:p>
    <w:p w:rsidR="00997324" w:rsidRPr="004871EB" w:rsidRDefault="00997324" w:rsidP="00C43F96">
      <w:pPr>
        <w:spacing w:after="0"/>
        <w:ind w:firstLine="720"/>
        <w:jc w:val="both"/>
        <w:rPr>
          <w:rFonts w:ascii="Times New Roman" w:hAnsi="Times New Roman"/>
          <w:color w:val="000000"/>
          <w:sz w:val="28"/>
          <w:szCs w:val="28"/>
        </w:rPr>
      </w:pPr>
      <w:r w:rsidRPr="004871EB">
        <w:rPr>
          <w:rFonts w:ascii="Times New Roman" w:hAnsi="Times New Roman"/>
          <w:color w:val="000000"/>
          <w:sz w:val="28"/>
          <w:szCs w:val="28"/>
        </w:rPr>
        <w:t>В самый напряженный период работы коллектива в нем совершен неблаговидный поступок, нарушена трудовая дисциплина. Руководителю неизвестен виновник. Однако выявить и наказать его надо. Что предпринять в данной ситуации?</w:t>
      </w:r>
    </w:p>
    <w:p w:rsidR="00997324" w:rsidRPr="004871EB" w:rsidRDefault="00997324" w:rsidP="004871EB">
      <w:pPr>
        <w:spacing w:after="0"/>
        <w:jc w:val="center"/>
        <w:rPr>
          <w:rFonts w:ascii="Times New Roman" w:hAnsi="Times New Roman"/>
          <w:color w:val="000000"/>
          <w:sz w:val="28"/>
          <w:szCs w:val="28"/>
        </w:rPr>
      </w:pPr>
      <w:r w:rsidRPr="004871EB">
        <w:rPr>
          <w:rFonts w:ascii="Times New Roman" w:hAnsi="Times New Roman"/>
          <w:b/>
          <w:bCs/>
          <w:color w:val="000000"/>
          <w:sz w:val="28"/>
          <w:szCs w:val="28"/>
        </w:rPr>
        <w:t>Задание 23.</w:t>
      </w:r>
    </w:p>
    <w:p w:rsidR="00997324" w:rsidRPr="004871EB" w:rsidRDefault="00997324" w:rsidP="00C43F96">
      <w:pPr>
        <w:spacing w:after="0"/>
        <w:ind w:firstLine="720"/>
        <w:jc w:val="both"/>
        <w:rPr>
          <w:rFonts w:ascii="Times New Roman" w:hAnsi="Times New Roman"/>
          <w:color w:val="000000"/>
          <w:sz w:val="28"/>
          <w:szCs w:val="28"/>
        </w:rPr>
      </w:pPr>
      <w:r w:rsidRPr="004871EB">
        <w:rPr>
          <w:rFonts w:ascii="Times New Roman" w:hAnsi="Times New Roman"/>
          <w:color w:val="000000"/>
          <w:sz w:val="28"/>
          <w:szCs w:val="28"/>
        </w:rPr>
        <w:t>На вашем участке электромеханик Козлов по ошибке подключил электроприбор к сети высокого напряжения и сжег его. Стоимость прибора 5500 руб. Как вы поступите, будучи начальником стройучастка?</w:t>
      </w:r>
    </w:p>
    <w:p w:rsidR="00997324" w:rsidRPr="004871EB" w:rsidRDefault="00997324" w:rsidP="004871EB">
      <w:pPr>
        <w:spacing w:after="0"/>
        <w:jc w:val="center"/>
        <w:rPr>
          <w:rFonts w:ascii="Times New Roman" w:hAnsi="Times New Roman"/>
          <w:color w:val="000000"/>
          <w:sz w:val="28"/>
          <w:szCs w:val="28"/>
        </w:rPr>
      </w:pPr>
      <w:r w:rsidRPr="004871EB">
        <w:rPr>
          <w:rFonts w:ascii="Times New Roman" w:hAnsi="Times New Roman"/>
          <w:b/>
          <w:bCs/>
          <w:color w:val="000000"/>
          <w:sz w:val="28"/>
          <w:szCs w:val="28"/>
        </w:rPr>
        <w:t>Задание 24.</w:t>
      </w:r>
    </w:p>
    <w:p w:rsidR="00997324" w:rsidRPr="004871EB" w:rsidRDefault="00997324" w:rsidP="00C43F96">
      <w:pPr>
        <w:spacing w:after="0"/>
        <w:ind w:firstLine="720"/>
        <w:jc w:val="both"/>
        <w:rPr>
          <w:rFonts w:ascii="Times New Roman" w:hAnsi="Times New Roman"/>
          <w:color w:val="000000"/>
          <w:sz w:val="28"/>
          <w:szCs w:val="28"/>
        </w:rPr>
      </w:pPr>
      <w:r w:rsidRPr="004871EB">
        <w:rPr>
          <w:rFonts w:ascii="Times New Roman" w:hAnsi="Times New Roman"/>
          <w:color w:val="000000"/>
          <w:sz w:val="28"/>
          <w:szCs w:val="28"/>
        </w:rPr>
        <w:t>Вы недавно назначены руководителем коллектива, в котором раньше работали рядовым сотрудником. На 8 часов 15 минут Вы вызвали подчиненного для выяснения его частых опозданий на работу, но сами неожиданно опоздали на 15 минут. Как Вы начнете беседу при встрече с подчиненным?</w:t>
      </w:r>
    </w:p>
    <w:p w:rsidR="00997324" w:rsidRPr="004871EB" w:rsidRDefault="00997324" w:rsidP="004871EB">
      <w:pPr>
        <w:spacing w:after="0"/>
        <w:jc w:val="center"/>
        <w:rPr>
          <w:rFonts w:ascii="Times New Roman" w:hAnsi="Times New Roman"/>
          <w:color w:val="000000"/>
          <w:sz w:val="28"/>
          <w:szCs w:val="28"/>
        </w:rPr>
      </w:pPr>
      <w:r w:rsidRPr="004871EB">
        <w:rPr>
          <w:rFonts w:ascii="Times New Roman" w:hAnsi="Times New Roman"/>
          <w:b/>
          <w:bCs/>
          <w:color w:val="000000"/>
          <w:sz w:val="28"/>
          <w:szCs w:val="28"/>
        </w:rPr>
        <w:t>Задание 25.</w:t>
      </w:r>
    </w:p>
    <w:p w:rsidR="00997324" w:rsidRPr="004871EB" w:rsidRDefault="00997324" w:rsidP="00C43F96">
      <w:pPr>
        <w:spacing w:after="0"/>
        <w:ind w:firstLine="720"/>
        <w:jc w:val="both"/>
        <w:rPr>
          <w:rFonts w:ascii="Times New Roman" w:hAnsi="Times New Roman"/>
          <w:color w:val="000000"/>
          <w:sz w:val="28"/>
          <w:szCs w:val="28"/>
        </w:rPr>
      </w:pPr>
      <w:r w:rsidRPr="004871EB">
        <w:rPr>
          <w:rFonts w:ascii="Times New Roman" w:hAnsi="Times New Roman"/>
          <w:color w:val="000000"/>
          <w:sz w:val="28"/>
          <w:szCs w:val="28"/>
        </w:rPr>
        <w:t>Ваш подчиненный по причине недисциплинированности не выполнил задания в срок, хотя обещал и давал слово сделать эту важную работу к намеченной дате. Ваша реакция:</w:t>
      </w:r>
    </w:p>
    <w:p w:rsidR="00997324" w:rsidRPr="004871EB" w:rsidRDefault="00997324" w:rsidP="00C43F96">
      <w:pPr>
        <w:spacing w:after="0"/>
        <w:ind w:firstLine="720"/>
        <w:jc w:val="both"/>
        <w:rPr>
          <w:rFonts w:ascii="Times New Roman" w:hAnsi="Times New Roman"/>
          <w:color w:val="000000"/>
          <w:sz w:val="28"/>
          <w:szCs w:val="28"/>
        </w:rPr>
      </w:pPr>
      <w:r w:rsidRPr="004871EB">
        <w:rPr>
          <w:rFonts w:ascii="Times New Roman" w:hAnsi="Times New Roman"/>
          <w:color w:val="000000"/>
          <w:sz w:val="28"/>
          <w:szCs w:val="28"/>
        </w:rPr>
        <w:t>- Сначала добиться выполнения задания, а затем уже поговорить наедине, воспитать, если надо, наказать.</w:t>
      </w:r>
    </w:p>
    <w:p w:rsidR="00997324" w:rsidRPr="004871EB" w:rsidRDefault="00997324" w:rsidP="00C43F96">
      <w:pPr>
        <w:spacing w:after="0"/>
        <w:ind w:firstLine="720"/>
        <w:jc w:val="both"/>
        <w:rPr>
          <w:rFonts w:ascii="Times New Roman" w:hAnsi="Times New Roman"/>
          <w:color w:val="000000"/>
          <w:sz w:val="28"/>
          <w:szCs w:val="28"/>
        </w:rPr>
      </w:pPr>
      <w:r w:rsidRPr="004871EB">
        <w:rPr>
          <w:rFonts w:ascii="Times New Roman" w:hAnsi="Times New Roman"/>
          <w:color w:val="000000"/>
          <w:sz w:val="28"/>
          <w:szCs w:val="28"/>
        </w:rPr>
        <w:t>- Поговорить с ним наедине, выяснить и обсудить с ним причину срыва, добиться выполнения работы, наказать в случае повторного нарушения вдвойне.</w:t>
      </w:r>
    </w:p>
    <w:p w:rsidR="00997324" w:rsidRPr="004871EB" w:rsidRDefault="00997324" w:rsidP="00C43F96">
      <w:pPr>
        <w:spacing w:after="0"/>
        <w:ind w:firstLine="720"/>
        <w:jc w:val="both"/>
        <w:rPr>
          <w:rFonts w:ascii="Times New Roman" w:hAnsi="Times New Roman"/>
          <w:color w:val="000000"/>
          <w:sz w:val="28"/>
          <w:szCs w:val="28"/>
        </w:rPr>
      </w:pPr>
      <w:r w:rsidRPr="004871EB">
        <w:rPr>
          <w:rFonts w:ascii="Times New Roman" w:hAnsi="Times New Roman"/>
          <w:color w:val="000000"/>
          <w:sz w:val="28"/>
          <w:szCs w:val="28"/>
        </w:rPr>
        <w:t>- Сначала поговорить с теми, кто больше знает о провинившемся, и посоветоваться о том, какую форму воздействия применить к нему.</w:t>
      </w:r>
    </w:p>
    <w:p w:rsidR="00997324" w:rsidRPr="004871EB" w:rsidRDefault="00997324" w:rsidP="00C43F96">
      <w:pPr>
        <w:spacing w:after="0"/>
        <w:ind w:firstLine="720"/>
        <w:jc w:val="both"/>
        <w:rPr>
          <w:rFonts w:ascii="Times New Roman" w:hAnsi="Times New Roman"/>
          <w:color w:val="000000"/>
          <w:sz w:val="28"/>
          <w:szCs w:val="28"/>
        </w:rPr>
      </w:pPr>
      <w:r w:rsidRPr="004871EB">
        <w:rPr>
          <w:rFonts w:ascii="Times New Roman" w:hAnsi="Times New Roman"/>
          <w:color w:val="000000"/>
          <w:sz w:val="28"/>
          <w:szCs w:val="28"/>
        </w:rPr>
        <w:t>- Отменить задание, передать вопрос на решение вышестоящему руководству.</w:t>
      </w:r>
    </w:p>
    <w:p w:rsidR="00997324" w:rsidRPr="00787BFD" w:rsidRDefault="00997324" w:rsidP="00372427">
      <w:pPr>
        <w:pStyle w:val="NormalWeb"/>
        <w:shd w:val="clear" w:color="auto" w:fill="FFFFFF"/>
        <w:spacing w:before="240" w:line="276" w:lineRule="auto"/>
        <w:ind w:firstLine="720"/>
        <w:jc w:val="both"/>
        <w:rPr>
          <w:rFonts w:ascii="Times New Roman" w:hAnsi="Times New Roman"/>
          <w:b/>
          <w:sz w:val="28"/>
          <w:szCs w:val="28"/>
          <w:lang w:val="ru-RU"/>
        </w:rPr>
      </w:pPr>
      <w:r>
        <w:rPr>
          <w:rFonts w:ascii="Times New Roman" w:hAnsi="Times New Roman"/>
          <w:b/>
          <w:sz w:val="28"/>
          <w:szCs w:val="28"/>
          <w:lang w:val="ru-RU"/>
        </w:rPr>
        <w:t xml:space="preserve">3.2 Промежуточная аттестация </w:t>
      </w:r>
      <w:r w:rsidRPr="00A174D0">
        <w:rPr>
          <w:rFonts w:ascii="Times New Roman" w:hAnsi="Times New Roman"/>
          <w:b/>
          <w:bCs/>
          <w:sz w:val="28"/>
          <w:szCs w:val="28"/>
          <w:lang w:val="ru-RU"/>
        </w:rPr>
        <w:t xml:space="preserve">по </w:t>
      </w:r>
      <w:r w:rsidRPr="00787BFD">
        <w:rPr>
          <w:rFonts w:ascii="Times New Roman" w:hAnsi="Times New Roman"/>
          <w:b/>
          <w:sz w:val="28"/>
          <w:szCs w:val="28"/>
          <w:lang w:val="ru-RU"/>
        </w:rPr>
        <w:t>МДК 03.01</w:t>
      </w:r>
      <w:r w:rsidRPr="005E1E3E">
        <w:rPr>
          <w:rFonts w:ascii="Times New Roman" w:hAnsi="Times New Roman"/>
          <w:b/>
          <w:color w:val="FF0000"/>
          <w:sz w:val="28"/>
          <w:szCs w:val="28"/>
          <w:lang w:val="ru-RU"/>
        </w:rPr>
        <w:t xml:space="preserve"> </w:t>
      </w:r>
      <w:r w:rsidRPr="00787BFD">
        <w:rPr>
          <w:rFonts w:ascii="Times New Roman" w:hAnsi="Times New Roman"/>
          <w:b/>
          <w:color w:val="000000"/>
          <w:sz w:val="28"/>
          <w:szCs w:val="28"/>
          <w:lang w:val="ru-RU"/>
        </w:rPr>
        <w:t>Управление деятельностью структурных подразделений при выполнении строительно-монтажных работ, в том числе отделочных работ, эксплуатации, ремонте и реконструкции зданий и сооружений</w:t>
      </w:r>
    </w:p>
    <w:p w:rsidR="00997324" w:rsidRPr="00BB3DB6" w:rsidRDefault="00997324" w:rsidP="00C72840">
      <w:pPr>
        <w:pStyle w:val="NormalWeb"/>
        <w:shd w:val="clear" w:color="auto" w:fill="FFFFFF"/>
        <w:spacing w:before="240" w:line="276" w:lineRule="auto"/>
        <w:ind w:firstLine="720"/>
        <w:jc w:val="both"/>
        <w:rPr>
          <w:rFonts w:ascii="Times New Roman" w:hAnsi="Times New Roman"/>
          <w:b/>
          <w:sz w:val="28"/>
          <w:szCs w:val="28"/>
          <w:lang w:val="ru-RU"/>
        </w:rPr>
      </w:pPr>
      <w:r w:rsidRPr="00BB3DB6">
        <w:rPr>
          <w:rFonts w:ascii="Times New Roman" w:hAnsi="Times New Roman"/>
          <w:b/>
          <w:sz w:val="28"/>
          <w:szCs w:val="28"/>
          <w:lang w:val="ru-RU"/>
        </w:rPr>
        <w:t>Перечень вопросов, заданий для экзамена</w:t>
      </w:r>
    </w:p>
    <w:p w:rsidR="00997324" w:rsidRDefault="00997324" w:rsidP="00BB3DB6">
      <w:pPr>
        <w:pStyle w:val="NormalWeb"/>
        <w:shd w:val="clear" w:color="auto" w:fill="FFFFFF"/>
        <w:spacing w:line="276" w:lineRule="auto"/>
        <w:ind w:firstLine="720"/>
        <w:jc w:val="both"/>
        <w:rPr>
          <w:rFonts w:ascii="Times New Roman" w:hAnsi="Times New Roman"/>
          <w:sz w:val="28"/>
          <w:szCs w:val="28"/>
          <w:lang w:val="ru-RU"/>
        </w:rPr>
      </w:pPr>
      <w:r w:rsidRPr="00BB3DB6">
        <w:rPr>
          <w:rFonts w:ascii="Times New Roman" w:hAnsi="Times New Roman"/>
          <w:sz w:val="28"/>
          <w:szCs w:val="28"/>
          <w:lang w:val="ru-RU"/>
        </w:rPr>
        <w:t xml:space="preserve">1. Раскройте понятия управление, классификация функций управления. </w:t>
      </w:r>
    </w:p>
    <w:p w:rsidR="00997324" w:rsidRDefault="00997324" w:rsidP="00BB3DB6">
      <w:pPr>
        <w:pStyle w:val="NormalWeb"/>
        <w:shd w:val="clear" w:color="auto" w:fill="FFFFFF"/>
        <w:spacing w:line="276" w:lineRule="auto"/>
        <w:ind w:firstLine="720"/>
        <w:jc w:val="both"/>
        <w:rPr>
          <w:rFonts w:ascii="Times New Roman" w:hAnsi="Times New Roman"/>
          <w:sz w:val="28"/>
          <w:szCs w:val="28"/>
          <w:lang w:val="ru-RU"/>
        </w:rPr>
      </w:pPr>
      <w:r w:rsidRPr="00BB3DB6">
        <w:rPr>
          <w:rFonts w:ascii="Times New Roman" w:hAnsi="Times New Roman"/>
          <w:sz w:val="28"/>
          <w:szCs w:val="28"/>
          <w:lang w:val="ru-RU"/>
        </w:rPr>
        <w:t xml:space="preserve">2. Экономическая сущность валового дохода и источники его получения. Факторы, влияющие на размер валового дохода </w:t>
      </w:r>
    </w:p>
    <w:p w:rsidR="00997324" w:rsidRDefault="00997324" w:rsidP="00BB3DB6">
      <w:pPr>
        <w:pStyle w:val="NormalWeb"/>
        <w:shd w:val="clear" w:color="auto" w:fill="FFFFFF"/>
        <w:spacing w:line="276" w:lineRule="auto"/>
        <w:ind w:firstLine="720"/>
        <w:jc w:val="both"/>
        <w:rPr>
          <w:rFonts w:ascii="Times New Roman" w:hAnsi="Times New Roman"/>
          <w:sz w:val="28"/>
          <w:szCs w:val="28"/>
          <w:lang w:val="ru-RU"/>
        </w:rPr>
      </w:pPr>
      <w:r w:rsidRPr="00BB3DB6">
        <w:rPr>
          <w:rFonts w:ascii="Times New Roman" w:hAnsi="Times New Roman"/>
          <w:sz w:val="28"/>
          <w:szCs w:val="28"/>
          <w:lang w:val="ru-RU"/>
        </w:rPr>
        <w:t xml:space="preserve">3. Общие функции: планирование, организация, координация, мотивация, контроль. Характеристика общих функций менеджмента. Специальные функции: производственные, заготовительные, торговые (сбытовые), маркетинга, инноваций и др. </w:t>
      </w:r>
    </w:p>
    <w:p w:rsidR="00997324" w:rsidRDefault="00997324" w:rsidP="00BB3DB6">
      <w:pPr>
        <w:pStyle w:val="NormalWeb"/>
        <w:shd w:val="clear" w:color="auto" w:fill="FFFFFF"/>
        <w:spacing w:line="276" w:lineRule="auto"/>
        <w:ind w:firstLine="720"/>
        <w:jc w:val="both"/>
        <w:rPr>
          <w:rFonts w:ascii="Times New Roman" w:hAnsi="Times New Roman"/>
          <w:sz w:val="28"/>
          <w:szCs w:val="28"/>
          <w:lang w:val="ru-RU"/>
        </w:rPr>
      </w:pPr>
      <w:r w:rsidRPr="00BB3DB6">
        <w:rPr>
          <w:rFonts w:ascii="Times New Roman" w:hAnsi="Times New Roman"/>
          <w:sz w:val="28"/>
          <w:szCs w:val="28"/>
          <w:lang w:val="ru-RU"/>
        </w:rPr>
        <w:t xml:space="preserve">4. Управление стимулированием труда и мотивацией персонала. </w:t>
      </w:r>
    </w:p>
    <w:p w:rsidR="00997324" w:rsidRDefault="00997324" w:rsidP="00BB3DB6">
      <w:pPr>
        <w:pStyle w:val="NormalWeb"/>
        <w:shd w:val="clear" w:color="auto" w:fill="FFFFFF"/>
        <w:spacing w:line="276" w:lineRule="auto"/>
        <w:ind w:firstLine="720"/>
        <w:jc w:val="both"/>
        <w:rPr>
          <w:rFonts w:ascii="Times New Roman" w:hAnsi="Times New Roman"/>
          <w:sz w:val="28"/>
          <w:szCs w:val="28"/>
          <w:lang w:val="ru-RU"/>
        </w:rPr>
      </w:pPr>
      <w:r w:rsidRPr="00BB3DB6">
        <w:rPr>
          <w:rFonts w:ascii="Times New Roman" w:hAnsi="Times New Roman"/>
          <w:sz w:val="28"/>
          <w:szCs w:val="28"/>
          <w:lang w:val="ru-RU"/>
        </w:rPr>
        <w:t xml:space="preserve">5. Роль планирования в управлении организацией. Виды планов: долгосрочные, стратегические, среднесрочные, краткосрочные, тактические, оперативные. </w:t>
      </w:r>
    </w:p>
    <w:p w:rsidR="00997324" w:rsidRDefault="00997324" w:rsidP="00BB3DB6">
      <w:pPr>
        <w:pStyle w:val="NormalWeb"/>
        <w:shd w:val="clear" w:color="auto" w:fill="FFFFFF"/>
        <w:spacing w:line="276" w:lineRule="auto"/>
        <w:ind w:firstLine="720"/>
        <w:jc w:val="both"/>
        <w:rPr>
          <w:rFonts w:ascii="Times New Roman" w:hAnsi="Times New Roman"/>
          <w:sz w:val="28"/>
          <w:szCs w:val="28"/>
          <w:lang w:val="ru-RU"/>
        </w:rPr>
      </w:pPr>
      <w:r w:rsidRPr="00BB3DB6">
        <w:rPr>
          <w:rFonts w:ascii="Times New Roman" w:hAnsi="Times New Roman"/>
          <w:sz w:val="28"/>
          <w:szCs w:val="28"/>
          <w:lang w:val="ru-RU"/>
        </w:rPr>
        <w:t xml:space="preserve">6. Количественные и качественные методы оценки. Критерии экспертных оценок. Оценка результатов труда персонала организации. </w:t>
      </w:r>
    </w:p>
    <w:p w:rsidR="00997324" w:rsidRDefault="00997324" w:rsidP="00BB3DB6">
      <w:pPr>
        <w:pStyle w:val="NormalWeb"/>
        <w:shd w:val="clear" w:color="auto" w:fill="FFFFFF"/>
        <w:spacing w:line="276" w:lineRule="auto"/>
        <w:ind w:firstLine="720"/>
        <w:jc w:val="both"/>
        <w:rPr>
          <w:rFonts w:ascii="Times New Roman" w:hAnsi="Times New Roman"/>
          <w:sz w:val="28"/>
          <w:szCs w:val="28"/>
          <w:lang w:val="ru-RU"/>
        </w:rPr>
      </w:pPr>
      <w:r w:rsidRPr="00BB3DB6">
        <w:rPr>
          <w:rFonts w:ascii="Times New Roman" w:hAnsi="Times New Roman"/>
          <w:sz w:val="28"/>
          <w:szCs w:val="28"/>
          <w:lang w:val="ru-RU"/>
        </w:rPr>
        <w:t xml:space="preserve">7. Понятия «делегирование», «полномочия», «ответственность». Сущность и значение делегирования. </w:t>
      </w:r>
    </w:p>
    <w:p w:rsidR="00997324" w:rsidRDefault="00997324" w:rsidP="00BB3DB6">
      <w:pPr>
        <w:pStyle w:val="NormalWeb"/>
        <w:shd w:val="clear" w:color="auto" w:fill="FFFFFF"/>
        <w:spacing w:line="276" w:lineRule="auto"/>
        <w:ind w:firstLine="720"/>
        <w:jc w:val="both"/>
        <w:rPr>
          <w:rFonts w:ascii="Times New Roman" w:hAnsi="Times New Roman"/>
          <w:sz w:val="28"/>
          <w:szCs w:val="28"/>
          <w:lang w:val="ru-RU"/>
        </w:rPr>
      </w:pPr>
      <w:r w:rsidRPr="00BB3DB6">
        <w:rPr>
          <w:rFonts w:ascii="Times New Roman" w:hAnsi="Times New Roman"/>
          <w:sz w:val="28"/>
          <w:szCs w:val="28"/>
          <w:lang w:val="ru-RU"/>
        </w:rPr>
        <w:t>8. Стимулирование труда как инструмент управления персоналом.</w:t>
      </w:r>
    </w:p>
    <w:p w:rsidR="00997324" w:rsidRDefault="00997324" w:rsidP="00BB3DB6">
      <w:pPr>
        <w:pStyle w:val="NormalWeb"/>
        <w:shd w:val="clear" w:color="auto" w:fill="FFFFFF"/>
        <w:spacing w:line="276" w:lineRule="auto"/>
        <w:ind w:firstLine="720"/>
        <w:jc w:val="both"/>
        <w:rPr>
          <w:rFonts w:ascii="Times New Roman" w:hAnsi="Times New Roman"/>
          <w:sz w:val="28"/>
          <w:szCs w:val="28"/>
          <w:lang w:val="ru-RU"/>
        </w:rPr>
      </w:pPr>
      <w:r w:rsidRPr="00BB3DB6">
        <w:rPr>
          <w:rFonts w:ascii="Times New Roman" w:hAnsi="Times New Roman"/>
          <w:sz w:val="28"/>
          <w:szCs w:val="28"/>
          <w:lang w:val="ru-RU"/>
        </w:rPr>
        <w:t xml:space="preserve">9. Содержание и виды организационных полномочий (линейные и аппаратные) и ответственности (исполнительская и управленческая). </w:t>
      </w:r>
    </w:p>
    <w:p w:rsidR="00997324" w:rsidRDefault="00997324" w:rsidP="00BB3DB6">
      <w:pPr>
        <w:pStyle w:val="NormalWeb"/>
        <w:shd w:val="clear" w:color="auto" w:fill="FFFFFF"/>
        <w:spacing w:line="276" w:lineRule="auto"/>
        <w:ind w:firstLine="720"/>
        <w:jc w:val="both"/>
        <w:rPr>
          <w:rFonts w:ascii="Times New Roman" w:hAnsi="Times New Roman"/>
          <w:sz w:val="28"/>
          <w:szCs w:val="28"/>
          <w:lang w:val="ru-RU"/>
        </w:rPr>
      </w:pPr>
      <w:r w:rsidRPr="00BB3DB6">
        <w:rPr>
          <w:rFonts w:ascii="Times New Roman" w:hAnsi="Times New Roman"/>
          <w:sz w:val="28"/>
          <w:szCs w:val="28"/>
          <w:lang w:val="ru-RU"/>
        </w:rPr>
        <w:t xml:space="preserve">10. Экономическая эффективность, её сущность и виды. Система показателей экономической эффективности. </w:t>
      </w:r>
    </w:p>
    <w:p w:rsidR="00997324" w:rsidRDefault="00997324" w:rsidP="00BB3DB6">
      <w:pPr>
        <w:pStyle w:val="NormalWeb"/>
        <w:shd w:val="clear" w:color="auto" w:fill="FFFFFF"/>
        <w:spacing w:line="276" w:lineRule="auto"/>
        <w:ind w:firstLine="720"/>
        <w:jc w:val="both"/>
        <w:rPr>
          <w:rFonts w:ascii="Times New Roman" w:hAnsi="Times New Roman"/>
          <w:sz w:val="28"/>
          <w:szCs w:val="28"/>
          <w:lang w:val="ru-RU"/>
        </w:rPr>
      </w:pPr>
      <w:r w:rsidRPr="00BB3DB6">
        <w:rPr>
          <w:rFonts w:ascii="Times New Roman" w:hAnsi="Times New Roman"/>
          <w:sz w:val="28"/>
          <w:szCs w:val="28"/>
          <w:lang w:val="ru-RU"/>
        </w:rPr>
        <w:t xml:space="preserve">11. Сущность понятий: мотивация, потребности, вознаграждения. Критерии мотивации </w:t>
      </w:r>
    </w:p>
    <w:p w:rsidR="00997324" w:rsidRDefault="00997324" w:rsidP="00BB3DB6">
      <w:pPr>
        <w:pStyle w:val="NormalWeb"/>
        <w:shd w:val="clear" w:color="auto" w:fill="FFFFFF"/>
        <w:spacing w:line="276" w:lineRule="auto"/>
        <w:ind w:firstLine="720"/>
        <w:jc w:val="both"/>
        <w:rPr>
          <w:rFonts w:ascii="Times New Roman" w:hAnsi="Times New Roman"/>
          <w:sz w:val="28"/>
          <w:szCs w:val="28"/>
          <w:lang w:val="ru-RU"/>
        </w:rPr>
      </w:pPr>
      <w:r w:rsidRPr="00BB3DB6">
        <w:rPr>
          <w:rFonts w:ascii="Times New Roman" w:hAnsi="Times New Roman"/>
          <w:sz w:val="28"/>
          <w:szCs w:val="28"/>
          <w:lang w:val="ru-RU"/>
        </w:rPr>
        <w:t xml:space="preserve">12. Пути повышения экономической эффективности. Эффективность использования основного и вспомогательного оборудования. </w:t>
      </w:r>
    </w:p>
    <w:p w:rsidR="00997324" w:rsidRDefault="00997324" w:rsidP="00BB3DB6">
      <w:pPr>
        <w:pStyle w:val="NormalWeb"/>
        <w:shd w:val="clear" w:color="auto" w:fill="FFFFFF"/>
        <w:spacing w:line="276" w:lineRule="auto"/>
        <w:ind w:firstLine="720"/>
        <w:jc w:val="both"/>
        <w:rPr>
          <w:rFonts w:ascii="Times New Roman" w:hAnsi="Times New Roman"/>
          <w:sz w:val="28"/>
          <w:szCs w:val="28"/>
          <w:lang w:val="ru-RU"/>
        </w:rPr>
      </w:pPr>
      <w:r w:rsidRPr="00BB3DB6">
        <w:rPr>
          <w:rFonts w:ascii="Times New Roman" w:hAnsi="Times New Roman"/>
          <w:sz w:val="28"/>
          <w:szCs w:val="28"/>
          <w:lang w:val="ru-RU"/>
        </w:rPr>
        <w:t xml:space="preserve">13. Субъекты предпринимательской деятельности. Трудовой договор и порядок его заключения. </w:t>
      </w:r>
    </w:p>
    <w:p w:rsidR="00997324" w:rsidRDefault="00997324" w:rsidP="00BB3DB6">
      <w:pPr>
        <w:pStyle w:val="NormalWeb"/>
        <w:shd w:val="clear" w:color="auto" w:fill="FFFFFF"/>
        <w:spacing w:line="276" w:lineRule="auto"/>
        <w:ind w:firstLine="720"/>
        <w:jc w:val="both"/>
        <w:rPr>
          <w:rFonts w:ascii="Times New Roman" w:hAnsi="Times New Roman"/>
          <w:sz w:val="28"/>
          <w:szCs w:val="28"/>
          <w:lang w:val="ru-RU"/>
        </w:rPr>
      </w:pPr>
      <w:r w:rsidRPr="00BB3DB6">
        <w:rPr>
          <w:rFonts w:ascii="Times New Roman" w:hAnsi="Times New Roman"/>
          <w:sz w:val="28"/>
          <w:szCs w:val="28"/>
          <w:lang w:val="ru-RU"/>
        </w:rPr>
        <w:t xml:space="preserve">14. Лидерство: понятие, подходы к нему. Влияние лидера и лидерские качества. </w:t>
      </w:r>
    </w:p>
    <w:p w:rsidR="00997324" w:rsidRDefault="00997324" w:rsidP="00BB3DB6">
      <w:pPr>
        <w:pStyle w:val="NormalWeb"/>
        <w:shd w:val="clear" w:color="auto" w:fill="FFFFFF"/>
        <w:spacing w:line="276" w:lineRule="auto"/>
        <w:ind w:firstLine="720"/>
        <w:jc w:val="both"/>
        <w:rPr>
          <w:rFonts w:ascii="Times New Roman" w:hAnsi="Times New Roman"/>
          <w:sz w:val="28"/>
          <w:szCs w:val="28"/>
          <w:lang w:val="ru-RU"/>
        </w:rPr>
      </w:pPr>
      <w:r w:rsidRPr="00BB3DB6">
        <w:rPr>
          <w:rFonts w:ascii="Times New Roman" w:hAnsi="Times New Roman"/>
          <w:sz w:val="28"/>
          <w:szCs w:val="28"/>
          <w:lang w:val="ru-RU"/>
        </w:rPr>
        <w:t xml:space="preserve">15. Дисциплинарная и материальная ответственность работника. Административные правонарушения и административная ответственность. </w:t>
      </w:r>
    </w:p>
    <w:p w:rsidR="00997324" w:rsidRDefault="00997324" w:rsidP="00BB3DB6">
      <w:pPr>
        <w:pStyle w:val="NormalWeb"/>
        <w:shd w:val="clear" w:color="auto" w:fill="FFFFFF"/>
        <w:spacing w:line="276" w:lineRule="auto"/>
        <w:ind w:firstLine="720"/>
        <w:jc w:val="both"/>
        <w:rPr>
          <w:rFonts w:ascii="Times New Roman" w:hAnsi="Times New Roman"/>
          <w:sz w:val="28"/>
          <w:szCs w:val="28"/>
          <w:lang w:val="ru-RU"/>
        </w:rPr>
      </w:pPr>
      <w:r w:rsidRPr="00BB3DB6">
        <w:rPr>
          <w:rFonts w:ascii="Times New Roman" w:hAnsi="Times New Roman"/>
          <w:sz w:val="28"/>
          <w:szCs w:val="28"/>
          <w:lang w:val="ru-RU"/>
        </w:rPr>
        <w:t xml:space="preserve">16. Способы влияния как приемы организации работы исполнителей: их виды и оценка эффективности. </w:t>
      </w:r>
    </w:p>
    <w:p w:rsidR="00997324" w:rsidRDefault="00997324" w:rsidP="00BB3DB6">
      <w:pPr>
        <w:pStyle w:val="NormalWeb"/>
        <w:shd w:val="clear" w:color="auto" w:fill="FFFFFF"/>
        <w:spacing w:line="276" w:lineRule="auto"/>
        <w:ind w:firstLine="720"/>
        <w:jc w:val="both"/>
        <w:rPr>
          <w:rFonts w:ascii="Times New Roman" w:hAnsi="Times New Roman"/>
          <w:sz w:val="28"/>
          <w:szCs w:val="28"/>
          <w:lang w:val="ru-RU"/>
        </w:rPr>
      </w:pPr>
      <w:r w:rsidRPr="00BB3DB6">
        <w:rPr>
          <w:rFonts w:ascii="Times New Roman" w:hAnsi="Times New Roman"/>
          <w:sz w:val="28"/>
          <w:szCs w:val="28"/>
          <w:lang w:val="ru-RU"/>
        </w:rPr>
        <w:t xml:space="preserve">17. Классификация планов предприятия. Стратегическое планирование работы предприятия: цели, задачи, направления. </w:t>
      </w:r>
    </w:p>
    <w:p w:rsidR="00997324" w:rsidRDefault="00997324" w:rsidP="00BB3DB6">
      <w:pPr>
        <w:pStyle w:val="NormalWeb"/>
        <w:shd w:val="clear" w:color="auto" w:fill="FFFFFF"/>
        <w:spacing w:line="276" w:lineRule="auto"/>
        <w:ind w:firstLine="720"/>
        <w:jc w:val="both"/>
        <w:rPr>
          <w:rFonts w:ascii="Times New Roman" w:hAnsi="Times New Roman"/>
          <w:sz w:val="28"/>
          <w:szCs w:val="28"/>
          <w:lang w:val="ru-RU"/>
        </w:rPr>
      </w:pPr>
      <w:r w:rsidRPr="00BB3DB6">
        <w:rPr>
          <w:rFonts w:ascii="Times New Roman" w:hAnsi="Times New Roman"/>
          <w:sz w:val="28"/>
          <w:szCs w:val="28"/>
          <w:lang w:val="ru-RU"/>
        </w:rPr>
        <w:t xml:space="preserve">18. Методы принятия эффективных управленческих решений: математическое моделирование, методы экспертных оценок, «мозговой штурм», их характеристика, особенности применения. </w:t>
      </w:r>
    </w:p>
    <w:p w:rsidR="00997324" w:rsidRDefault="00997324" w:rsidP="00BB3DB6">
      <w:pPr>
        <w:pStyle w:val="NormalWeb"/>
        <w:shd w:val="clear" w:color="auto" w:fill="FFFFFF"/>
        <w:spacing w:line="276" w:lineRule="auto"/>
        <w:ind w:firstLine="720"/>
        <w:jc w:val="both"/>
        <w:rPr>
          <w:rFonts w:ascii="Times New Roman" w:hAnsi="Times New Roman"/>
          <w:sz w:val="28"/>
          <w:szCs w:val="28"/>
          <w:lang w:val="ru-RU"/>
        </w:rPr>
      </w:pPr>
      <w:r w:rsidRPr="00BB3DB6">
        <w:rPr>
          <w:rFonts w:ascii="Times New Roman" w:hAnsi="Times New Roman"/>
          <w:sz w:val="28"/>
          <w:szCs w:val="28"/>
          <w:lang w:val="ru-RU"/>
        </w:rPr>
        <w:t xml:space="preserve">19. Текущее (годовое) планирование: сущность, роль и содержание планов. </w:t>
      </w:r>
    </w:p>
    <w:p w:rsidR="00997324" w:rsidRDefault="00997324" w:rsidP="00BB3DB6">
      <w:pPr>
        <w:pStyle w:val="NormalWeb"/>
        <w:shd w:val="clear" w:color="auto" w:fill="FFFFFF"/>
        <w:spacing w:line="276" w:lineRule="auto"/>
        <w:ind w:firstLine="720"/>
        <w:jc w:val="both"/>
        <w:rPr>
          <w:rFonts w:ascii="Times New Roman" w:hAnsi="Times New Roman"/>
          <w:sz w:val="28"/>
          <w:szCs w:val="28"/>
          <w:lang w:val="ru-RU"/>
        </w:rPr>
      </w:pPr>
      <w:r w:rsidRPr="00BB3DB6">
        <w:rPr>
          <w:rFonts w:ascii="Times New Roman" w:hAnsi="Times New Roman"/>
          <w:sz w:val="28"/>
          <w:szCs w:val="28"/>
          <w:lang w:val="ru-RU"/>
        </w:rPr>
        <w:t xml:space="preserve">20. Управленческие решения: понятие, сущность, классификация. </w:t>
      </w:r>
    </w:p>
    <w:p w:rsidR="00997324" w:rsidRDefault="00997324" w:rsidP="00BB3DB6">
      <w:pPr>
        <w:pStyle w:val="NormalWeb"/>
        <w:shd w:val="clear" w:color="auto" w:fill="FFFFFF"/>
        <w:spacing w:line="276" w:lineRule="auto"/>
        <w:ind w:firstLine="720"/>
        <w:jc w:val="both"/>
        <w:rPr>
          <w:rFonts w:ascii="Times New Roman" w:hAnsi="Times New Roman"/>
          <w:sz w:val="28"/>
          <w:szCs w:val="28"/>
          <w:lang w:val="ru-RU"/>
        </w:rPr>
      </w:pPr>
      <w:r w:rsidRPr="00BB3DB6">
        <w:rPr>
          <w:rFonts w:ascii="Times New Roman" w:hAnsi="Times New Roman"/>
          <w:sz w:val="28"/>
          <w:szCs w:val="28"/>
          <w:lang w:val="ru-RU"/>
        </w:rPr>
        <w:t xml:space="preserve">21.Бизнес-план предприятия: содержание и особенности разработки плана. </w:t>
      </w:r>
    </w:p>
    <w:p w:rsidR="00997324" w:rsidRDefault="00997324" w:rsidP="00BB3DB6">
      <w:pPr>
        <w:pStyle w:val="NormalWeb"/>
        <w:shd w:val="clear" w:color="auto" w:fill="FFFFFF"/>
        <w:spacing w:line="276" w:lineRule="auto"/>
        <w:ind w:firstLine="720"/>
        <w:jc w:val="both"/>
        <w:rPr>
          <w:rFonts w:ascii="Times New Roman" w:hAnsi="Times New Roman"/>
          <w:sz w:val="28"/>
          <w:szCs w:val="28"/>
          <w:lang w:val="ru-RU"/>
        </w:rPr>
      </w:pPr>
      <w:r w:rsidRPr="00BB3DB6">
        <w:rPr>
          <w:rFonts w:ascii="Times New Roman" w:hAnsi="Times New Roman"/>
          <w:sz w:val="28"/>
          <w:szCs w:val="28"/>
          <w:lang w:val="ru-RU"/>
        </w:rPr>
        <w:t xml:space="preserve">22. Требования, предъявляемые к управленческим решениям. Условия и процесс принятия управленческих решений. </w:t>
      </w:r>
    </w:p>
    <w:p w:rsidR="00997324" w:rsidRDefault="00997324" w:rsidP="00BB3DB6">
      <w:pPr>
        <w:pStyle w:val="NormalWeb"/>
        <w:shd w:val="clear" w:color="auto" w:fill="FFFFFF"/>
        <w:spacing w:line="276" w:lineRule="auto"/>
        <w:ind w:firstLine="720"/>
        <w:jc w:val="both"/>
        <w:rPr>
          <w:rFonts w:ascii="Times New Roman" w:hAnsi="Times New Roman"/>
          <w:sz w:val="28"/>
          <w:szCs w:val="28"/>
          <w:lang w:val="ru-RU"/>
        </w:rPr>
      </w:pPr>
      <w:r w:rsidRPr="00BB3DB6">
        <w:rPr>
          <w:rFonts w:ascii="Times New Roman" w:hAnsi="Times New Roman"/>
          <w:sz w:val="28"/>
          <w:szCs w:val="28"/>
          <w:lang w:val="ru-RU"/>
        </w:rPr>
        <w:t xml:space="preserve">23. Раскройте сущность методов планирования. </w:t>
      </w:r>
    </w:p>
    <w:p w:rsidR="00997324" w:rsidRDefault="00997324" w:rsidP="00BB3DB6">
      <w:pPr>
        <w:pStyle w:val="NormalWeb"/>
        <w:shd w:val="clear" w:color="auto" w:fill="FFFFFF"/>
        <w:spacing w:line="276" w:lineRule="auto"/>
        <w:ind w:firstLine="720"/>
        <w:jc w:val="both"/>
        <w:rPr>
          <w:rFonts w:ascii="Times New Roman" w:hAnsi="Times New Roman"/>
          <w:sz w:val="28"/>
          <w:szCs w:val="28"/>
          <w:lang w:val="ru-RU"/>
        </w:rPr>
      </w:pPr>
      <w:r w:rsidRPr="00BB3DB6">
        <w:rPr>
          <w:rFonts w:ascii="Times New Roman" w:hAnsi="Times New Roman"/>
          <w:sz w:val="28"/>
          <w:szCs w:val="28"/>
          <w:lang w:val="ru-RU"/>
        </w:rPr>
        <w:t xml:space="preserve">24. Деловое и управленческое общение: понятия, назначение. </w:t>
      </w:r>
    </w:p>
    <w:p w:rsidR="00997324" w:rsidRDefault="00997324" w:rsidP="00BB3DB6">
      <w:pPr>
        <w:pStyle w:val="NormalWeb"/>
        <w:shd w:val="clear" w:color="auto" w:fill="FFFFFF"/>
        <w:spacing w:line="276" w:lineRule="auto"/>
        <w:ind w:firstLine="720"/>
        <w:jc w:val="both"/>
        <w:rPr>
          <w:rFonts w:ascii="Times New Roman" w:hAnsi="Times New Roman"/>
          <w:sz w:val="28"/>
          <w:szCs w:val="28"/>
          <w:lang w:val="ru-RU"/>
        </w:rPr>
      </w:pPr>
      <w:r w:rsidRPr="00BB3DB6">
        <w:rPr>
          <w:rFonts w:ascii="Times New Roman" w:hAnsi="Times New Roman"/>
          <w:sz w:val="28"/>
          <w:szCs w:val="28"/>
          <w:lang w:val="ru-RU"/>
        </w:rPr>
        <w:t xml:space="preserve">25.Организационно-распорядительные методы управления: организационное нормирование, регламентирование </w:t>
      </w:r>
    </w:p>
    <w:p w:rsidR="00997324" w:rsidRDefault="00997324" w:rsidP="00BB3DB6">
      <w:pPr>
        <w:pStyle w:val="NormalWeb"/>
        <w:shd w:val="clear" w:color="auto" w:fill="FFFFFF"/>
        <w:spacing w:line="276" w:lineRule="auto"/>
        <w:ind w:firstLine="720"/>
        <w:jc w:val="both"/>
        <w:rPr>
          <w:rFonts w:ascii="Times New Roman" w:hAnsi="Times New Roman"/>
          <w:sz w:val="28"/>
          <w:szCs w:val="28"/>
          <w:lang w:val="ru-RU"/>
        </w:rPr>
      </w:pPr>
      <w:r w:rsidRPr="00BB3DB6">
        <w:rPr>
          <w:rFonts w:ascii="Times New Roman" w:hAnsi="Times New Roman"/>
          <w:sz w:val="28"/>
          <w:szCs w:val="28"/>
          <w:lang w:val="ru-RU"/>
        </w:rPr>
        <w:t xml:space="preserve">26. Психология и этика делового общения. Роль общения для современного менеджера. </w:t>
      </w:r>
    </w:p>
    <w:p w:rsidR="00997324" w:rsidRDefault="00997324" w:rsidP="00BB3DB6">
      <w:pPr>
        <w:pStyle w:val="NormalWeb"/>
        <w:shd w:val="clear" w:color="auto" w:fill="FFFFFF"/>
        <w:spacing w:line="276" w:lineRule="auto"/>
        <w:ind w:firstLine="720"/>
        <w:jc w:val="both"/>
        <w:rPr>
          <w:rFonts w:ascii="Times New Roman" w:hAnsi="Times New Roman"/>
          <w:sz w:val="28"/>
          <w:szCs w:val="28"/>
          <w:lang w:val="ru-RU"/>
        </w:rPr>
      </w:pPr>
      <w:r w:rsidRPr="00BB3DB6">
        <w:rPr>
          <w:rFonts w:ascii="Times New Roman" w:hAnsi="Times New Roman"/>
          <w:sz w:val="28"/>
          <w:szCs w:val="28"/>
          <w:lang w:val="ru-RU"/>
        </w:rPr>
        <w:t xml:space="preserve">27. Организационно-методическое инструктирование, распорядительное воздействие; их сущность и назначение. </w:t>
      </w:r>
    </w:p>
    <w:p w:rsidR="00997324" w:rsidRDefault="00997324" w:rsidP="00BB3DB6">
      <w:pPr>
        <w:pStyle w:val="NormalWeb"/>
        <w:shd w:val="clear" w:color="auto" w:fill="FFFFFF"/>
        <w:spacing w:line="276" w:lineRule="auto"/>
        <w:ind w:firstLine="720"/>
        <w:jc w:val="both"/>
        <w:rPr>
          <w:rFonts w:ascii="Times New Roman" w:hAnsi="Times New Roman"/>
          <w:sz w:val="28"/>
          <w:szCs w:val="28"/>
          <w:lang w:val="ru-RU"/>
        </w:rPr>
      </w:pPr>
      <w:r w:rsidRPr="00BB3DB6">
        <w:rPr>
          <w:rFonts w:ascii="Times New Roman" w:hAnsi="Times New Roman"/>
          <w:sz w:val="28"/>
          <w:szCs w:val="28"/>
          <w:lang w:val="ru-RU"/>
        </w:rPr>
        <w:t xml:space="preserve">28. Помехи в развитии коммуникаций (искажение сообщений, информационные перегрузки, неудовлетворительная структура организации). </w:t>
      </w:r>
    </w:p>
    <w:p w:rsidR="00997324" w:rsidRDefault="00997324" w:rsidP="00BB3DB6">
      <w:pPr>
        <w:pStyle w:val="NormalWeb"/>
        <w:shd w:val="clear" w:color="auto" w:fill="FFFFFF"/>
        <w:spacing w:line="276" w:lineRule="auto"/>
        <w:ind w:firstLine="720"/>
        <w:jc w:val="both"/>
        <w:rPr>
          <w:rFonts w:ascii="Times New Roman" w:hAnsi="Times New Roman"/>
          <w:sz w:val="28"/>
          <w:szCs w:val="28"/>
          <w:lang w:val="ru-RU"/>
        </w:rPr>
      </w:pPr>
      <w:r w:rsidRPr="00BB3DB6">
        <w:rPr>
          <w:rFonts w:ascii="Times New Roman" w:hAnsi="Times New Roman"/>
          <w:sz w:val="28"/>
          <w:szCs w:val="28"/>
          <w:lang w:val="ru-RU"/>
        </w:rPr>
        <w:t xml:space="preserve">29. Социально-психологические методы управления (методы социального воздействия, психологические): понятие, назначение, особенности их применения. </w:t>
      </w:r>
    </w:p>
    <w:p w:rsidR="00997324" w:rsidRDefault="00997324" w:rsidP="00BB3DB6">
      <w:pPr>
        <w:pStyle w:val="NormalWeb"/>
        <w:shd w:val="clear" w:color="auto" w:fill="FFFFFF"/>
        <w:spacing w:line="276" w:lineRule="auto"/>
        <w:ind w:firstLine="720"/>
        <w:jc w:val="both"/>
        <w:rPr>
          <w:rFonts w:ascii="Times New Roman" w:hAnsi="Times New Roman"/>
          <w:sz w:val="28"/>
          <w:szCs w:val="28"/>
          <w:lang w:val="ru-RU"/>
        </w:rPr>
      </w:pPr>
      <w:r w:rsidRPr="00BB3DB6">
        <w:rPr>
          <w:rFonts w:ascii="Times New Roman" w:hAnsi="Times New Roman"/>
          <w:sz w:val="28"/>
          <w:szCs w:val="28"/>
          <w:lang w:val="ru-RU"/>
        </w:rPr>
        <w:t xml:space="preserve">30. Пути улучшения системы коммуникаций в организации (управленческое регулирование, система обратной связи, система сбора предложений, информационные сообщения, современные информационные технологии). </w:t>
      </w:r>
    </w:p>
    <w:p w:rsidR="00997324" w:rsidRDefault="00997324" w:rsidP="00BB3DB6">
      <w:pPr>
        <w:pStyle w:val="NormalWeb"/>
        <w:shd w:val="clear" w:color="auto" w:fill="FFFFFF"/>
        <w:spacing w:line="276" w:lineRule="auto"/>
        <w:ind w:firstLine="720"/>
        <w:jc w:val="both"/>
        <w:rPr>
          <w:rFonts w:ascii="Times New Roman" w:hAnsi="Times New Roman"/>
          <w:sz w:val="28"/>
          <w:szCs w:val="28"/>
          <w:lang w:val="ru-RU"/>
        </w:rPr>
      </w:pPr>
      <w:r w:rsidRPr="00BB3DB6">
        <w:rPr>
          <w:rFonts w:ascii="Times New Roman" w:hAnsi="Times New Roman"/>
          <w:sz w:val="28"/>
          <w:szCs w:val="28"/>
          <w:lang w:val="ru-RU"/>
        </w:rPr>
        <w:t xml:space="preserve">31. Принципы управления: общие и частные, понятие и характеристика. </w:t>
      </w:r>
    </w:p>
    <w:p w:rsidR="00997324" w:rsidRDefault="00997324" w:rsidP="00BB3DB6">
      <w:pPr>
        <w:pStyle w:val="NormalWeb"/>
        <w:shd w:val="clear" w:color="auto" w:fill="FFFFFF"/>
        <w:spacing w:line="276" w:lineRule="auto"/>
        <w:ind w:firstLine="720"/>
        <w:jc w:val="both"/>
        <w:rPr>
          <w:rFonts w:ascii="Times New Roman" w:hAnsi="Times New Roman"/>
          <w:sz w:val="28"/>
          <w:szCs w:val="28"/>
          <w:lang w:val="ru-RU"/>
        </w:rPr>
      </w:pPr>
      <w:r w:rsidRPr="00BB3DB6">
        <w:rPr>
          <w:rFonts w:ascii="Times New Roman" w:hAnsi="Times New Roman"/>
          <w:sz w:val="28"/>
          <w:szCs w:val="28"/>
          <w:lang w:val="ru-RU"/>
        </w:rPr>
        <w:t xml:space="preserve">32. Классификация планов предприятия. Стратегическое планирование работы предприятия: цели, задачи, направления. </w:t>
      </w:r>
    </w:p>
    <w:p w:rsidR="00997324" w:rsidRDefault="00997324" w:rsidP="00BB3DB6">
      <w:pPr>
        <w:pStyle w:val="NormalWeb"/>
        <w:shd w:val="clear" w:color="auto" w:fill="FFFFFF"/>
        <w:spacing w:line="276" w:lineRule="auto"/>
        <w:ind w:firstLine="720"/>
        <w:jc w:val="both"/>
        <w:rPr>
          <w:rFonts w:ascii="Times New Roman" w:hAnsi="Times New Roman"/>
          <w:sz w:val="28"/>
          <w:szCs w:val="28"/>
          <w:lang w:val="ru-RU"/>
        </w:rPr>
      </w:pPr>
      <w:r w:rsidRPr="00BB3DB6">
        <w:rPr>
          <w:rFonts w:ascii="Times New Roman" w:hAnsi="Times New Roman"/>
          <w:sz w:val="28"/>
          <w:szCs w:val="28"/>
          <w:lang w:val="ru-RU"/>
        </w:rPr>
        <w:t xml:space="preserve">33. Элементы и этапы процесса коммуникаций. </w:t>
      </w:r>
    </w:p>
    <w:p w:rsidR="00997324" w:rsidRDefault="00997324" w:rsidP="00BB3DB6">
      <w:pPr>
        <w:pStyle w:val="NormalWeb"/>
        <w:shd w:val="clear" w:color="auto" w:fill="FFFFFF"/>
        <w:spacing w:line="276" w:lineRule="auto"/>
        <w:ind w:firstLine="720"/>
        <w:jc w:val="both"/>
        <w:rPr>
          <w:rFonts w:ascii="Times New Roman" w:hAnsi="Times New Roman"/>
          <w:sz w:val="28"/>
          <w:szCs w:val="28"/>
          <w:lang w:val="ru-RU"/>
        </w:rPr>
      </w:pPr>
      <w:r w:rsidRPr="00BB3DB6">
        <w:rPr>
          <w:rFonts w:ascii="Times New Roman" w:hAnsi="Times New Roman"/>
          <w:sz w:val="28"/>
          <w:szCs w:val="28"/>
          <w:lang w:val="ru-RU"/>
        </w:rPr>
        <w:t xml:space="preserve">34. Требования, предъявляемые к управленческим решениям. Условия и процесс принятия управленческих решений. </w:t>
      </w:r>
    </w:p>
    <w:p w:rsidR="00997324" w:rsidRDefault="00997324" w:rsidP="00BB3DB6">
      <w:pPr>
        <w:pStyle w:val="NormalWeb"/>
        <w:shd w:val="clear" w:color="auto" w:fill="FFFFFF"/>
        <w:spacing w:line="276" w:lineRule="auto"/>
        <w:ind w:firstLine="720"/>
        <w:jc w:val="both"/>
        <w:rPr>
          <w:rFonts w:ascii="Times New Roman" w:hAnsi="Times New Roman"/>
          <w:sz w:val="28"/>
          <w:szCs w:val="28"/>
          <w:lang w:val="ru-RU"/>
        </w:rPr>
      </w:pPr>
      <w:r w:rsidRPr="00BB3DB6">
        <w:rPr>
          <w:rFonts w:ascii="Times New Roman" w:hAnsi="Times New Roman"/>
          <w:sz w:val="28"/>
          <w:szCs w:val="28"/>
          <w:lang w:val="ru-RU"/>
        </w:rPr>
        <w:t xml:space="preserve">35. Раскройте понятие «этика». Общие закономерности межличностных отношений. </w:t>
      </w:r>
    </w:p>
    <w:p w:rsidR="00997324" w:rsidRDefault="00997324" w:rsidP="00BB3DB6">
      <w:pPr>
        <w:pStyle w:val="NormalWeb"/>
        <w:shd w:val="clear" w:color="auto" w:fill="FFFFFF"/>
        <w:spacing w:line="276" w:lineRule="auto"/>
        <w:ind w:firstLine="720"/>
        <w:jc w:val="both"/>
        <w:rPr>
          <w:rFonts w:ascii="Times New Roman" w:hAnsi="Times New Roman"/>
          <w:sz w:val="28"/>
          <w:szCs w:val="28"/>
          <w:lang w:val="ru-RU"/>
        </w:rPr>
      </w:pPr>
      <w:r w:rsidRPr="00BB3DB6">
        <w:rPr>
          <w:rFonts w:ascii="Times New Roman" w:hAnsi="Times New Roman"/>
          <w:sz w:val="28"/>
          <w:szCs w:val="28"/>
          <w:lang w:val="ru-RU"/>
        </w:rPr>
        <w:t xml:space="preserve">36. Критерии мотивации: потребности (первичные и вторичные), стимулы (принуждение, материальное поощрение, моральное поощрение, самоутверждение), вознаграждение (внутреннее и внешнее). </w:t>
      </w:r>
    </w:p>
    <w:p w:rsidR="00997324" w:rsidRDefault="00997324" w:rsidP="00787BFD">
      <w:pPr>
        <w:pStyle w:val="NormalWeb"/>
        <w:shd w:val="clear" w:color="auto" w:fill="FFFFFF"/>
        <w:ind w:firstLine="720"/>
        <w:jc w:val="both"/>
        <w:rPr>
          <w:rFonts w:ascii="Times New Roman" w:hAnsi="Times New Roman"/>
          <w:sz w:val="28"/>
          <w:szCs w:val="28"/>
          <w:lang w:val="ru-RU"/>
        </w:rPr>
      </w:pPr>
      <w:r w:rsidRPr="00BB3DB6">
        <w:rPr>
          <w:rFonts w:ascii="Times New Roman" w:hAnsi="Times New Roman"/>
          <w:sz w:val="28"/>
          <w:szCs w:val="28"/>
          <w:lang w:val="ru-RU"/>
        </w:rPr>
        <w:t xml:space="preserve">37. Раскройте понятие «Управленческое решение». Стадии рационального управленческого решения. </w:t>
      </w:r>
    </w:p>
    <w:p w:rsidR="00997324" w:rsidRDefault="00997324" w:rsidP="00787BFD">
      <w:pPr>
        <w:pStyle w:val="NormalWeb"/>
        <w:shd w:val="clear" w:color="auto" w:fill="FFFFFF"/>
        <w:ind w:firstLine="720"/>
        <w:jc w:val="both"/>
        <w:rPr>
          <w:rFonts w:ascii="Times New Roman" w:hAnsi="Times New Roman"/>
          <w:sz w:val="28"/>
          <w:szCs w:val="28"/>
          <w:lang w:val="ru-RU"/>
        </w:rPr>
      </w:pPr>
      <w:r w:rsidRPr="00BB3DB6">
        <w:rPr>
          <w:rFonts w:ascii="Times New Roman" w:hAnsi="Times New Roman"/>
          <w:sz w:val="28"/>
          <w:szCs w:val="28"/>
          <w:lang w:val="ru-RU"/>
        </w:rPr>
        <w:t xml:space="preserve">38. Контроль, его понятие. Этапы контроля. Технология и правила контроля. </w:t>
      </w:r>
    </w:p>
    <w:p w:rsidR="00997324" w:rsidRDefault="00997324" w:rsidP="00787BFD">
      <w:pPr>
        <w:pStyle w:val="NormalWeb"/>
        <w:shd w:val="clear" w:color="auto" w:fill="FFFFFF"/>
        <w:ind w:firstLine="720"/>
        <w:jc w:val="both"/>
        <w:rPr>
          <w:rFonts w:ascii="Times New Roman" w:hAnsi="Times New Roman"/>
          <w:sz w:val="28"/>
          <w:szCs w:val="28"/>
          <w:lang w:val="ru-RU"/>
        </w:rPr>
      </w:pPr>
      <w:r w:rsidRPr="00BB3DB6">
        <w:rPr>
          <w:rFonts w:ascii="Times New Roman" w:hAnsi="Times New Roman"/>
          <w:sz w:val="28"/>
          <w:szCs w:val="28"/>
          <w:lang w:val="ru-RU"/>
        </w:rPr>
        <w:t xml:space="preserve">39. Подходы к классификации управленческих решений. Правила принятия управленческих решений. </w:t>
      </w:r>
    </w:p>
    <w:p w:rsidR="00997324" w:rsidRDefault="00997324" w:rsidP="00787BFD">
      <w:pPr>
        <w:pStyle w:val="NormalWeb"/>
        <w:shd w:val="clear" w:color="auto" w:fill="FFFFFF"/>
        <w:ind w:firstLine="720"/>
        <w:jc w:val="both"/>
        <w:rPr>
          <w:rFonts w:ascii="Times New Roman" w:hAnsi="Times New Roman"/>
          <w:sz w:val="28"/>
          <w:szCs w:val="28"/>
          <w:lang w:val="ru-RU"/>
        </w:rPr>
      </w:pPr>
      <w:r w:rsidRPr="00BB3DB6">
        <w:rPr>
          <w:rFonts w:ascii="Times New Roman" w:hAnsi="Times New Roman"/>
          <w:sz w:val="28"/>
          <w:szCs w:val="28"/>
          <w:lang w:val="ru-RU"/>
        </w:rPr>
        <w:t xml:space="preserve">40. Виды планов: долгосрочные, стратегические, среднесрочные, краткосрочные, тактические, оперативные. </w:t>
      </w:r>
    </w:p>
    <w:p w:rsidR="00997324" w:rsidRDefault="00997324" w:rsidP="00787BFD">
      <w:pPr>
        <w:pStyle w:val="NormalWeb"/>
        <w:shd w:val="clear" w:color="auto" w:fill="FFFFFF"/>
        <w:ind w:firstLine="720"/>
        <w:jc w:val="both"/>
        <w:rPr>
          <w:rFonts w:ascii="Times New Roman" w:hAnsi="Times New Roman"/>
          <w:sz w:val="28"/>
          <w:szCs w:val="28"/>
          <w:lang w:val="ru-RU"/>
        </w:rPr>
      </w:pPr>
      <w:r w:rsidRPr="00BB3DB6">
        <w:rPr>
          <w:rFonts w:ascii="Times New Roman" w:hAnsi="Times New Roman"/>
          <w:sz w:val="28"/>
          <w:szCs w:val="28"/>
          <w:lang w:val="ru-RU"/>
        </w:rPr>
        <w:t xml:space="preserve">41. Контроль, его понятие. Этапы контроля. Технология и правила контроля. </w:t>
      </w:r>
    </w:p>
    <w:p w:rsidR="00997324" w:rsidRPr="00BB3DB6" w:rsidRDefault="00997324" w:rsidP="00787BFD">
      <w:pPr>
        <w:pStyle w:val="NormalWeb"/>
        <w:shd w:val="clear" w:color="auto" w:fill="FFFFFF"/>
        <w:ind w:firstLine="720"/>
        <w:jc w:val="both"/>
        <w:rPr>
          <w:rFonts w:ascii="Times New Roman" w:hAnsi="Times New Roman"/>
          <w:b/>
          <w:sz w:val="28"/>
          <w:szCs w:val="28"/>
          <w:lang w:val="ru-RU"/>
        </w:rPr>
      </w:pPr>
      <w:r w:rsidRPr="00BB3DB6">
        <w:rPr>
          <w:rFonts w:ascii="Times New Roman" w:hAnsi="Times New Roman"/>
          <w:sz w:val="28"/>
          <w:szCs w:val="28"/>
          <w:lang w:val="ru-RU"/>
        </w:rPr>
        <w:t>42. Производственный коллектив как социальный объект управления. Конфликт. Конфликтная ситуация в трудовом коллективе.</w:t>
      </w:r>
    </w:p>
    <w:p w:rsidR="00997324" w:rsidRDefault="00997324" w:rsidP="00342E1D">
      <w:pPr>
        <w:autoSpaceDE w:val="0"/>
        <w:autoSpaceDN w:val="0"/>
        <w:adjustRightInd w:val="0"/>
        <w:spacing w:before="240" w:after="0"/>
        <w:ind w:firstLineChars="252" w:firstLine="706"/>
        <w:jc w:val="both"/>
        <w:rPr>
          <w:rFonts w:ascii="Times New Roman" w:hAnsi="Times New Roman"/>
          <w:sz w:val="28"/>
          <w:szCs w:val="28"/>
        </w:rPr>
      </w:pPr>
      <w:r w:rsidRPr="00787BFD">
        <w:rPr>
          <w:rFonts w:ascii="Times New Roman" w:hAnsi="Times New Roman"/>
          <w:i/>
          <w:sz w:val="28"/>
          <w:szCs w:val="28"/>
        </w:rPr>
        <w:t>Критерии оценки</w:t>
      </w:r>
      <w:r w:rsidRPr="00342E1D">
        <w:rPr>
          <w:rFonts w:ascii="Times New Roman" w:hAnsi="Times New Roman"/>
          <w:sz w:val="28"/>
          <w:szCs w:val="28"/>
        </w:rPr>
        <w:t>:</w:t>
      </w:r>
    </w:p>
    <w:p w:rsidR="00997324" w:rsidRDefault="00997324" w:rsidP="00342E1D">
      <w:pPr>
        <w:autoSpaceDE w:val="0"/>
        <w:autoSpaceDN w:val="0"/>
        <w:adjustRightInd w:val="0"/>
        <w:spacing w:after="0"/>
        <w:ind w:firstLineChars="252" w:firstLine="706"/>
        <w:jc w:val="both"/>
        <w:rPr>
          <w:rFonts w:ascii="Times New Roman" w:hAnsi="Times New Roman"/>
          <w:sz w:val="28"/>
          <w:szCs w:val="28"/>
        </w:rPr>
      </w:pPr>
      <w:r w:rsidRPr="00342E1D">
        <w:rPr>
          <w:rFonts w:ascii="Times New Roman" w:hAnsi="Times New Roman"/>
          <w:sz w:val="28"/>
          <w:szCs w:val="28"/>
        </w:rPr>
        <w:t xml:space="preserve">оценка «отлично» выставляется обучающемуся за глубокое и полное овладение содержанием учебного материала, в котором он легко ориентируется, владение понятийным аппаратом, за умение связывать теорию с практикой, решать практические задачи, высказывать и обосновывать свои суждения. Отличная отметка предполагает грамотное, логичное изложение ответа (как в устной, так и в письменной форме); </w:t>
      </w:r>
    </w:p>
    <w:p w:rsidR="00997324" w:rsidRDefault="00997324" w:rsidP="00342E1D">
      <w:pPr>
        <w:autoSpaceDE w:val="0"/>
        <w:autoSpaceDN w:val="0"/>
        <w:adjustRightInd w:val="0"/>
        <w:spacing w:after="0"/>
        <w:ind w:firstLineChars="252" w:firstLine="706"/>
        <w:jc w:val="both"/>
        <w:rPr>
          <w:rFonts w:ascii="Times New Roman" w:hAnsi="Times New Roman"/>
          <w:sz w:val="28"/>
          <w:szCs w:val="28"/>
        </w:rPr>
      </w:pPr>
      <w:r w:rsidRPr="00342E1D">
        <w:rPr>
          <w:rFonts w:ascii="Times New Roman" w:hAnsi="Times New Roman"/>
          <w:sz w:val="28"/>
          <w:szCs w:val="28"/>
        </w:rPr>
        <w:t xml:space="preserve">оценка «хорошо» выставляется обучающемуся, если он полностью освоил учебный материал, владеет понятийным аппаратом, ориентируется в изученном материале, осознанно применяет знания для решения практических задач, грамотно излагает ответ, но содержание и форма ответа имеют некоторые неточности; </w:t>
      </w:r>
    </w:p>
    <w:p w:rsidR="00997324" w:rsidRDefault="00997324" w:rsidP="00342E1D">
      <w:pPr>
        <w:autoSpaceDE w:val="0"/>
        <w:autoSpaceDN w:val="0"/>
        <w:adjustRightInd w:val="0"/>
        <w:spacing w:after="0"/>
        <w:ind w:firstLineChars="252" w:firstLine="706"/>
        <w:jc w:val="both"/>
        <w:rPr>
          <w:rFonts w:ascii="Times New Roman" w:hAnsi="Times New Roman"/>
          <w:sz w:val="28"/>
          <w:szCs w:val="28"/>
        </w:rPr>
      </w:pPr>
      <w:r w:rsidRPr="00342E1D">
        <w:rPr>
          <w:rFonts w:ascii="Times New Roman" w:hAnsi="Times New Roman"/>
          <w:sz w:val="28"/>
          <w:szCs w:val="28"/>
        </w:rPr>
        <w:t xml:space="preserve">оценка «удовлетворительно» выставляется обучающемуся, если он обнаруживает знание и понимание основных положений учебного материала, но излагает его неполно, непоследовательно, допускает неточности в определении понятий, в применении знаний для решения практических задач, не умеет доказательно обосновать свои суждения; </w:t>
      </w:r>
    </w:p>
    <w:p w:rsidR="00997324" w:rsidRDefault="00997324" w:rsidP="00342E1D">
      <w:pPr>
        <w:autoSpaceDE w:val="0"/>
        <w:autoSpaceDN w:val="0"/>
        <w:adjustRightInd w:val="0"/>
        <w:spacing w:after="0"/>
        <w:ind w:firstLineChars="252" w:firstLine="706"/>
        <w:jc w:val="both"/>
        <w:rPr>
          <w:rFonts w:ascii="Times New Roman" w:hAnsi="Times New Roman"/>
          <w:sz w:val="28"/>
          <w:szCs w:val="28"/>
        </w:rPr>
      </w:pPr>
      <w:r w:rsidRPr="00342E1D">
        <w:rPr>
          <w:rFonts w:ascii="Times New Roman" w:hAnsi="Times New Roman"/>
          <w:sz w:val="28"/>
          <w:szCs w:val="28"/>
        </w:rPr>
        <w:t>оценка «неудовлетворительно» выставляется обучающемуся, если он имеет разрозненные, бессистемные знания, не умеет выделять главное и второстепенное, допускает ошибки в определении понятий, искажает их смысл, беспорядочно и неуверенно излагает материал, не может применять знания для решения практических задач, за полное незнание и непонимание учебного материала или отказ отвечать на вопросы.</w:t>
      </w:r>
    </w:p>
    <w:p w:rsidR="00997324" w:rsidRPr="00787BFD" w:rsidRDefault="00997324" w:rsidP="00787BFD">
      <w:pPr>
        <w:shd w:val="clear" w:color="auto" w:fill="FFFFFF"/>
        <w:spacing w:after="0"/>
        <w:jc w:val="center"/>
        <w:rPr>
          <w:rFonts w:ascii="Times New Roman" w:hAnsi="Times New Roman"/>
          <w:color w:val="181818"/>
          <w:sz w:val="28"/>
          <w:szCs w:val="28"/>
        </w:rPr>
      </w:pPr>
      <w:r w:rsidRPr="00787BFD">
        <w:rPr>
          <w:rFonts w:ascii="Times New Roman" w:hAnsi="Times New Roman"/>
          <w:b/>
          <w:bCs/>
          <w:color w:val="181818"/>
          <w:sz w:val="28"/>
          <w:szCs w:val="28"/>
        </w:rPr>
        <w:t>Пакет для экзаменующегося</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b/>
          <w:bCs/>
          <w:color w:val="181818"/>
          <w:sz w:val="28"/>
          <w:szCs w:val="28"/>
        </w:rPr>
        <w:t>Задание 1.</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1. Административное правонарушение: особенности и классификация.</w:t>
      </w:r>
    </w:p>
    <w:p w:rsidR="00997324" w:rsidRPr="00787BFD" w:rsidRDefault="00997324" w:rsidP="00787BFD">
      <w:pPr>
        <w:spacing w:after="0"/>
        <w:ind w:firstLine="720"/>
        <w:jc w:val="both"/>
        <w:rPr>
          <w:rFonts w:ascii="Times New Roman" w:hAnsi="Times New Roman"/>
          <w:sz w:val="28"/>
          <w:szCs w:val="28"/>
        </w:rPr>
      </w:pPr>
      <w:r w:rsidRPr="00787BFD">
        <w:rPr>
          <w:rFonts w:ascii="Times New Roman" w:hAnsi="Times New Roman"/>
          <w:color w:val="181818"/>
          <w:sz w:val="28"/>
          <w:szCs w:val="28"/>
          <w:shd w:val="clear" w:color="auto" w:fill="FFFFFF"/>
        </w:rPr>
        <w:t>2.</w:t>
      </w:r>
      <w:r w:rsidRPr="00787BFD">
        <w:rPr>
          <w:rFonts w:ascii="Times New Roman" w:hAnsi="Times New Roman"/>
          <w:i/>
          <w:iCs/>
          <w:color w:val="181818"/>
          <w:sz w:val="28"/>
          <w:szCs w:val="28"/>
          <w:shd w:val="clear" w:color="auto" w:fill="FFFFFF"/>
        </w:rPr>
        <w:t>Ситуационная задача</w:t>
      </w:r>
      <w:r w:rsidRPr="00787BFD">
        <w:rPr>
          <w:rFonts w:ascii="Times New Roman" w:hAnsi="Times New Roman"/>
          <w:color w:val="181818"/>
          <w:sz w:val="28"/>
          <w:szCs w:val="28"/>
          <w:shd w:val="clear" w:color="auto" w:fill="FFFFFF"/>
        </w:rPr>
        <w:t>. Начальник участка идет по стройке. Видит группу рабочих,о чем-то оживленно беседующих. Возвращаясь через 10 минут, он наблюдает ту же самую картину. Как бы вы повели себя на месте начальника участка?</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3.</w:t>
      </w:r>
      <w:r>
        <w:rPr>
          <w:rFonts w:ascii="Times New Roman" w:hAnsi="Times New Roman"/>
          <w:color w:val="181818"/>
          <w:sz w:val="28"/>
          <w:szCs w:val="28"/>
        </w:rPr>
        <w:t xml:space="preserve"> </w:t>
      </w:r>
      <w:r w:rsidRPr="00787BFD">
        <w:rPr>
          <w:rFonts w:ascii="Times New Roman" w:hAnsi="Times New Roman"/>
          <w:color w:val="181818"/>
          <w:sz w:val="28"/>
          <w:szCs w:val="28"/>
        </w:rPr>
        <w:t>Ответственность за нарушение правил охраны труда.</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4.</w:t>
      </w:r>
      <w:r>
        <w:rPr>
          <w:rFonts w:ascii="Times New Roman" w:hAnsi="Times New Roman"/>
          <w:color w:val="181818"/>
          <w:sz w:val="28"/>
          <w:szCs w:val="28"/>
        </w:rPr>
        <w:t xml:space="preserve"> </w:t>
      </w:r>
      <w:r w:rsidRPr="00787BFD">
        <w:rPr>
          <w:rFonts w:ascii="Times New Roman" w:hAnsi="Times New Roman"/>
          <w:i/>
          <w:iCs/>
          <w:color w:val="181818"/>
          <w:sz w:val="28"/>
          <w:szCs w:val="28"/>
        </w:rPr>
        <w:t>Задача.</w:t>
      </w:r>
      <w:r>
        <w:rPr>
          <w:rFonts w:ascii="Times New Roman" w:hAnsi="Times New Roman"/>
          <w:color w:val="181818"/>
          <w:sz w:val="28"/>
          <w:szCs w:val="28"/>
        </w:rPr>
        <w:t xml:space="preserve"> </w:t>
      </w:r>
      <w:r w:rsidRPr="00787BFD">
        <w:rPr>
          <w:rFonts w:ascii="Times New Roman" w:hAnsi="Times New Roman"/>
          <w:color w:val="000000"/>
          <w:sz w:val="28"/>
          <w:szCs w:val="28"/>
        </w:rPr>
        <w:t>Рассчитать производительность труда бригады за март текущего года при 5-дневной рабочей неделе. Бланк наряда прилагается</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b/>
          <w:bCs/>
          <w:color w:val="181818"/>
          <w:sz w:val="28"/>
          <w:szCs w:val="28"/>
        </w:rPr>
        <w:t>Задание 2.</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1. Признаки и функции административной ответственности. Понятие и виды административных наказаний.</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2.</w:t>
      </w:r>
      <w:r>
        <w:rPr>
          <w:rFonts w:ascii="Times New Roman" w:hAnsi="Times New Roman"/>
          <w:color w:val="181818"/>
          <w:sz w:val="28"/>
          <w:szCs w:val="28"/>
        </w:rPr>
        <w:t xml:space="preserve"> </w:t>
      </w:r>
      <w:r w:rsidRPr="00787BFD">
        <w:rPr>
          <w:rFonts w:ascii="Times New Roman" w:hAnsi="Times New Roman"/>
          <w:i/>
          <w:iCs/>
          <w:color w:val="181818"/>
          <w:sz w:val="28"/>
          <w:szCs w:val="28"/>
        </w:rPr>
        <w:t>Ситуационная задача</w:t>
      </w:r>
      <w:r w:rsidRPr="00787BFD">
        <w:rPr>
          <w:rFonts w:ascii="Times New Roman" w:hAnsi="Times New Roman"/>
          <w:color w:val="181818"/>
          <w:sz w:val="28"/>
          <w:szCs w:val="28"/>
        </w:rPr>
        <w:t>.</w:t>
      </w:r>
      <w:r>
        <w:rPr>
          <w:rFonts w:ascii="Times New Roman" w:hAnsi="Times New Roman"/>
          <w:color w:val="181818"/>
          <w:sz w:val="28"/>
          <w:szCs w:val="28"/>
        </w:rPr>
        <w:t xml:space="preserve"> </w:t>
      </w:r>
      <w:r w:rsidRPr="00787BFD">
        <w:rPr>
          <w:rFonts w:ascii="Times New Roman" w:hAnsi="Times New Roman"/>
          <w:color w:val="181818"/>
          <w:sz w:val="28"/>
          <w:szCs w:val="28"/>
        </w:rPr>
        <w:t>К вам пришел рабочий с просьбой отпустить его с работы на день. Вы спрашиваете о цели. Оказывается, он хочет использовать этот день на поиски другого места работы. Его уход лишит ваш участок нужного и квалифицированного специалиста. Как бы вы отреагировали на просьбу рабочего?</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3.</w:t>
      </w:r>
      <w:r>
        <w:rPr>
          <w:rFonts w:ascii="Times New Roman" w:hAnsi="Times New Roman"/>
          <w:color w:val="181818"/>
          <w:sz w:val="28"/>
          <w:szCs w:val="28"/>
        </w:rPr>
        <w:t xml:space="preserve"> </w:t>
      </w:r>
      <w:r w:rsidRPr="00787BFD">
        <w:rPr>
          <w:rFonts w:ascii="Times New Roman" w:hAnsi="Times New Roman"/>
          <w:color w:val="181818"/>
          <w:sz w:val="28"/>
          <w:szCs w:val="28"/>
        </w:rPr>
        <w:t>Сигнальные цвета и знаки безопасности на стройплощадке.</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4.</w:t>
      </w:r>
      <w:r>
        <w:rPr>
          <w:rFonts w:ascii="Times New Roman" w:hAnsi="Times New Roman"/>
          <w:color w:val="181818"/>
          <w:sz w:val="28"/>
          <w:szCs w:val="28"/>
        </w:rPr>
        <w:t xml:space="preserve"> </w:t>
      </w:r>
      <w:r w:rsidRPr="00787BFD">
        <w:rPr>
          <w:rFonts w:ascii="Times New Roman" w:hAnsi="Times New Roman"/>
          <w:i/>
          <w:iCs/>
          <w:color w:val="000000"/>
          <w:sz w:val="28"/>
          <w:szCs w:val="28"/>
        </w:rPr>
        <w:t>Задача.</w:t>
      </w:r>
      <w:r>
        <w:rPr>
          <w:rFonts w:ascii="Times New Roman" w:hAnsi="Times New Roman"/>
          <w:color w:val="000000"/>
          <w:sz w:val="28"/>
          <w:szCs w:val="28"/>
        </w:rPr>
        <w:t xml:space="preserve"> </w:t>
      </w:r>
      <w:r w:rsidRPr="00787BFD">
        <w:rPr>
          <w:rFonts w:ascii="Times New Roman" w:hAnsi="Times New Roman"/>
          <w:color w:val="000000"/>
          <w:sz w:val="28"/>
          <w:szCs w:val="28"/>
        </w:rPr>
        <w:t>Оформить отчет расхода строительных материалов на устройство 230 м</w:t>
      </w:r>
      <w:r w:rsidRPr="00787BFD">
        <w:rPr>
          <w:rFonts w:ascii="Times New Roman" w:hAnsi="Times New Roman"/>
          <w:color w:val="000000"/>
          <w:sz w:val="28"/>
          <w:szCs w:val="28"/>
          <w:vertAlign w:val="superscript"/>
        </w:rPr>
        <w:t>3</w:t>
      </w:r>
      <w:r w:rsidRPr="00787BFD">
        <w:rPr>
          <w:rFonts w:ascii="Times New Roman" w:hAnsi="Times New Roman"/>
          <w:color w:val="000000"/>
          <w:sz w:val="28"/>
          <w:szCs w:val="28"/>
        </w:rPr>
        <w:t>кирпичной кладки наружных стен жилого здания с простым архитектурным оформлением из силикатного кирпича.</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b/>
          <w:bCs/>
          <w:color w:val="181818"/>
          <w:sz w:val="28"/>
          <w:szCs w:val="28"/>
        </w:rPr>
        <w:t>Задание 3.</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1. Трудовые споры: порядок рассмотрения индивидуальных и коллективных трудовых споров.</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2. </w:t>
      </w:r>
      <w:r w:rsidRPr="00787BFD">
        <w:rPr>
          <w:rFonts w:ascii="Times New Roman" w:hAnsi="Times New Roman"/>
          <w:i/>
          <w:iCs/>
          <w:color w:val="181818"/>
          <w:sz w:val="28"/>
          <w:szCs w:val="28"/>
        </w:rPr>
        <w:t>Ситуационная задача</w:t>
      </w:r>
      <w:r w:rsidRPr="00787BFD">
        <w:rPr>
          <w:rFonts w:ascii="Times New Roman" w:hAnsi="Times New Roman"/>
          <w:color w:val="181818"/>
          <w:sz w:val="28"/>
          <w:szCs w:val="28"/>
        </w:rPr>
        <w:t>. На сегодняшнее утро вы для беседы вызвали подчиненного, который часто опаздывает на работу. Вы, по стечению обстоятельств, задержались дома, и пришли на работу с опозданием. Подчиненный ждет вас. Как вы поведете себя?</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3. Классификация помещений и видов работ по степени опасности поражения электрическим током.</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4</w:t>
      </w:r>
      <w:r w:rsidRPr="00787BFD">
        <w:rPr>
          <w:rFonts w:ascii="Times New Roman" w:hAnsi="Times New Roman"/>
          <w:i/>
          <w:iCs/>
          <w:color w:val="181818"/>
          <w:sz w:val="28"/>
          <w:szCs w:val="28"/>
        </w:rPr>
        <w:t>. Задача.</w:t>
      </w:r>
      <w:r w:rsidRPr="00787BFD">
        <w:rPr>
          <w:rFonts w:ascii="Times New Roman" w:hAnsi="Times New Roman"/>
          <w:color w:val="181818"/>
          <w:sz w:val="28"/>
          <w:szCs w:val="28"/>
        </w:rPr>
        <w:t> Рассчитать уровень обеспеченности строительства жилого дома силикатным кирпичом, если предстоит за 2 месяца работы выполнить 900 мі кирпичной кладки, а фактический запас кирпича на складе составляет 120тыс.шт.</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СПРАВОЧНО: расход кирпича на 1мі кирпичной кладки -384 шт.</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b/>
          <w:bCs/>
          <w:color w:val="181818"/>
          <w:sz w:val="28"/>
          <w:szCs w:val="28"/>
        </w:rPr>
        <w:t>Задание 4.</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1.Материальная ответственность работников за ущерб, причиненный работодателю. Материальная ответственность работодателя за ущерб,</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причиненный работнику.</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2. </w:t>
      </w:r>
      <w:r w:rsidRPr="00787BFD">
        <w:rPr>
          <w:rFonts w:ascii="Times New Roman" w:hAnsi="Times New Roman"/>
          <w:i/>
          <w:iCs/>
          <w:color w:val="181818"/>
          <w:sz w:val="28"/>
          <w:szCs w:val="28"/>
        </w:rPr>
        <w:t>Ситуационная задача</w:t>
      </w:r>
      <w:r w:rsidRPr="00787BFD">
        <w:rPr>
          <w:rFonts w:ascii="Times New Roman" w:hAnsi="Times New Roman"/>
          <w:color w:val="181818"/>
          <w:sz w:val="28"/>
          <w:szCs w:val="28"/>
        </w:rPr>
        <w:t>. Рабочий попросил у начальника участка отпуск на 4 дня в связи с бракосочетанием. «Почему четыре?» - спросил начальник. «Помните, когда мастер Петров женился, вы ему дали 4 дня», - ответил рабочий. Начальник в соответствии с законодательством разрешил рабочему выйти через 3 дня. Рабочий самовольно прибавил еще один день. Как бы вы отреагировали на поступок рабочего?</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3. Несчастный случай на производстве и порядок его расследования</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4. </w:t>
      </w:r>
      <w:r w:rsidRPr="00787BFD">
        <w:rPr>
          <w:rFonts w:ascii="Times New Roman" w:hAnsi="Times New Roman"/>
          <w:i/>
          <w:iCs/>
          <w:color w:val="181818"/>
          <w:sz w:val="28"/>
          <w:szCs w:val="28"/>
        </w:rPr>
        <w:t>Задача.</w:t>
      </w:r>
      <w:r w:rsidRPr="00787BFD">
        <w:rPr>
          <w:rFonts w:ascii="Times New Roman" w:hAnsi="Times New Roman"/>
          <w:color w:val="181818"/>
          <w:sz w:val="28"/>
          <w:szCs w:val="28"/>
        </w:rPr>
        <w:t> По проекту для заполнения оконных и дверных проемов в строящемся здании Дома культуры требуется установить переплетов оконных - 262 кв. м; полотен дверных - 168,1 кв.м. На выполнение этих работ по календарному плану отводится по 8 дней на каждый вид заполнения проемов. Определить численный состав бригады, если производительность труда в данной организации составляет 105%.</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b/>
          <w:bCs/>
          <w:color w:val="181818"/>
          <w:sz w:val="28"/>
          <w:szCs w:val="28"/>
        </w:rPr>
        <w:t>Задание 5.</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1. Понятие, виды, основания и условия дисциплинарной ответственности. Понятия, условия и виды материальной ответственности сторон трудового договора.</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2. </w:t>
      </w:r>
      <w:r w:rsidRPr="00787BFD">
        <w:rPr>
          <w:rFonts w:ascii="Times New Roman" w:hAnsi="Times New Roman"/>
          <w:i/>
          <w:iCs/>
          <w:color w:val="181818"/>
          <w:sz w:val="28"/>
          <w:szCs w:val="28"/>
        </w:rPr>
        <w:t>Ситуационная задача</w:t>
      </w:r>
      <w:r w:rsidRPr="00787BFD">
        <w:rPr>
          <w:rFonts w:ascii="Times New Roman" w:hAnsi="Times New Roman"/>
          <w:color w:val="181818"/>
          <w:sz w:val="28"/>
          <w:szCs w:val="28"/>
        </w:rPr>
        <w:t>. На участке допущен брак. Никто не признается в его совершении. Прораб заявил, что если к концу смены не будет установлен виновный, весь участок лишится премии. Перед окончанием смены один из рабочих признал свою вину и был наказан соответствующим распоряжением. Однако через два дня к мастеру пришел другой рабочий и заявил, что брак допустил в тот день именно он. Какие действия вы предприняли бы на месте прораба?</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3. Причины производственного травматизма. Методы изучения причин травматизма и профессиональных заболеваний.</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4.</w:t>
      </w:r>
      <w:r w:rsidRPr="00787BFD">
        <w:rPr>
          <w:rFonts w:ascii="Times New Roman" w:hAnsi="Times New Roman"/>
          <w:i/>
          <w:iCs/>
          <w:color w:val="181818"/>
          <w:sz w:val="28"/>
          <w:szCs w:val="28"/>
        </w:rPr>
        <w:t>Задача.</w:t>
      </w:r>
      <w:r w:rsidRPr="00787BFD">
        <w:rPr>
          <w:rFonts w:ascii="Times New Roman" w:hAnsi="Times New Roman"/>
          <w:color w:val="181818"/>
          <w:sz w:val="28"/>
          <w:szCs w:val="28"/>
        </w:rPr>
        <w:t> Определить площадь складирования кирпича в поддонах</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на приобъектном складе. При общей потребности 1021,21 тыс. шт., продолжительности выполнения работ с применением этого материала 18 дней, коэффициент неравномерности поступления материалов </w:t>
      </w:r>
      <w:r w:rsidRPr="00787BFD">
        <w:rPr>
          <w:rFonts w:ascii="Times New Roman" w:hAnsi="Times New Roman"/>
          <w:i/>
          <w:iCs/>
          <w:color w:val="000000"/>
          <w:sz w:val="28"/>
          <w:szCs w:val="28"/>
        </w:rPr>
        <w:t>k</w:t>
      </w:r>
      <w:r w:rsidRPr="00787BFD">
        <w:rPr>
          <w:rFonts w:ascii="Times New Roman" w:hAnsi="Times New Roman"/>
          <w:i/>
          <w:iCs/>
          <w:color w:val="000000"/>
          <w:sz w:val="28"/>
          <w:szCs w:val="28"/>
          <w:vertAlign w:val="subscript"/>
        </w:rPr>
        <w:t>1</w:t>
      </w:r>
      <w:r w:rsidRPr="00787BFD">
        <w:rPr>
          <w:rFonts w:ascii="Times New Roman" w:hAnsi="Times New Roman"/>
          <w:color w:val="181818"/>
          <w:sz w:val="28"/>
          <w:szCs w:val="28"/>
        </w:rPr>
        <w:t> = 1,3; коэффициент неравномерности потребления материалов </w:t>
      </w:r>
      <w:r w:rsidRPr="00787BFD">
        <w:rPr>
          <w:rFonts w:ascii="Times New Roman" w:hAnsi="Times New Roman"/>
          <w:i/>
          <w:iCs/>
          <w:color w:val="000000"/>
          <w:sz w:val="28"/>
          <w:szCs w:val="28"/>
        </w:rPr>
        <w:t>k</w:t>
      </w:r>
      <w:r w:rsidRPr="00787BFD">
        <w:rPr>
          <w:rFonts w:ascii="Times New Roman" w:hAnsi="Times New Roman"/>
          <w:i/>
          <w:iCs/>
          <w:color w:val="000000"/>
          <w:sz w:val="28"/>
          <w:szCs w:val="28"/>
          <w:vertAlign w:val="subscript"/>
        </w:rPr>
        <w:t>2</w:t>
      </w:r>
      <w:r w:rsidRPr="00787BFD">
        <w:rPr>
          <w:rFonts w:ascii="Times New Roman" w:hAnsi="Times New Roman"/>
          <w:color w:val="181818"/>
          <w:sz w:val="28"/>
          <w:szCs w:val="28"/>
        </w:rPr>
        <w:t> = 1,2. Норма запаса - 5 дней; норма хранения на 1 кв.м. площади склада 0,7 тыс.шт. Коэффициент использования площади склада - </w:t>
      </w:r>
      <w:r w:rsidRPr="00787BFD">
        <w:rPr>
          <w:rFonts w:ascii="Times New Roman" w:hAnsi="Times New Roman"/>
          <w:i/>
          <w:iCs/>
          <w:color w:val="000000"/>
          <w:sz w:val="28"/>
          <w:szCs w:val="28"/>
        </w:rPr>
        <w:t>k</w:t>
      </w:r>
      <w:r w:rsidRPr="00787BFD">
        <w:rPr>
          <w:rFonts w:ascii="Times New Roman" w:hAnsi="Times New Roman"/>
          <w:i/>
          <w:iCs/>
          <w:color w:val="000000"/>
          <w:sz w:val="28"/>
          <w:szCs w:val="28"/>
          <w:vertAlign w:val="subscript"/>
        </w:rPr>
        <w:t>3</w:t>
      </w:r>
      <w:r w:rsidRPr="00787BFD">
        <w:rPr>
          <w:rFonts w:ascii="Times New Roman" w:hAnsi="Times New Roman"/>
          <w:color w:val="181818"/>
          <w:sz w:val="28"/>
          <w:szCs w:val="28"/>
        </w:rPr>
        <w:t> = 0,8</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b/>
          <w:bCs/>
          <w:color w:val="181818"/>
          <w:sz w:val="28"/>
          <w:szCs w:val="28"/>
        </w:rPr>
        <w:t>Задание 6.</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1. Понятие, содержание и правовое регулирование дисциплины труда. Методы ее обеспечения. Внутренний трудовой распорядок.</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2. </w:t>
      </w:r>
      <w:r w:rsidRPr="00787BFD">
        <w:rPr>
          <w:rFonts w:ascii="Times New Roman" w:hAnsi="Times New Roman"/>
          <w:i/>
          <w:iCs/>
          <w:color w:val="181818"/>
          <w:sz w:val="28"/>
          <w:szCs w:val="28"/>
        </w:rPr>
        <w:t>Ситуационная задача</w:t>
      </w:r>
      <w:r w:rsidRPr="00787BFD">
        <w:rPr>
          <w:rFonts w:ascii="Times New Roman" w:hAnsi="Times New Roman"/>
          <w:color w:val="181818"/>
          <w:sz w:val="28"/>
          <w:szCs w:val="28"/>
        </w:rPr>
        <w:t>. В столярном цехе двое рабочих выпили. Один из них в состоянии опьянения сломал станок. Другой, помогая первому ремонтировать станок, получил травму. Что бы вы предприняли на месте начальника цеха?</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3. Требования безопасности при выполнении каменных работ.</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4. </w:t>
      </w:r>
      <w:r w:rsidRPr="00787BFD">
        <w:rPr>
          <w:rFonts w:ascii="Times New Roman" w:hAnsi="Times New Roman"/>
          <w:i/>
          <w:iCs/>
          <w:color w:val="181818"/>
          <w:sz w:val="28"/>
          <w:szCs w:val="28"/>
        </w:rPr>
        <w:t>Задача.</w:t>
      </w:r>
      <w:r w:rsidRPr="00787BFD">
        <w:rPr>
          <w:rFonts w:ascii="Times New Roman" w:hAnsi="Times New Roman"/>
          <w:color w:val="000000"/>
          <w:sz w:val="28"/>
          <w:szCs w:val="28"/>
        </w:rPr>
        <w:t> Установить производственное задание для бригады каменщиков из 6 человек при выполнении кирпичной кладки наружных стен из полнотелого глиняного кирпича толщиной 640 мм на цементном растворе. Принять производительность труда 102%.</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b/>
          <w:bCs/>
          <w:color w:val="181818"/>
          <w:sz w:val="28"/>
          <w:szCs w:val="28"/>
        </w:rPr>
        <w:t>Задание 7.</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1. Правовое регулирование заработной платы. Государственные гарантии по оплате труда</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2. </w:t>
      </w:r>
      <w:r w:rsidRPr="00787BFD">
        <w:rPr>
          <w:rFonts w:ascii="Times New Roman" w:hAnsi="Times New Roman"/>
          <w:i/>
          <w:iCs/>
          <w:color w:val="181818"/>
          <w:sz w:val="28"/>
          <w:szCs w:val="28"/>
        </w:rPr>
        <w:t>Ситуационная задача</w:t>
      </w:r>
      <w:r w:rsidRPr="00787BFD">
        <w:rPr>
          <w:rFonts w:ascii="Times New Roman" w:hAnsi="Times New Roman"/>
          <w:color w:val="181818"/>
          <w:sz w:val="28"/>
          <w:szCs w:val="28"/>
        </w:rPr>
        <w:t>. Вы недавно назначены руководителем большого коллектива. Еще не все знают Вас в лицо. Идя по коридору, Вы видите трех Ваших работников, о чем-то оживленно беседующих и не обращающих на Вас никакого внимания. Возвращаясь через 20 мин, Вы застаете их в той же ситуации. Как Вы поведете себя?</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3. Требования техники безопасности при выполнении работ нулевого цикла</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4. </w:t>
      </w:r>
      <w:r w:rsidRPr="00787BFD">
        <w:rPr>
          <w:rFonts w:ascii="Times New Roman" w:hAnsi="Times New Roman"/>
          <w:i/>
          <w:iCs/>
          <w:color w:val="181818"/>
          <w:sz w:val="28"/>
          <w:szCs w:val="28"/>
        </w:rPr>
        <w:t>Задача.</w:t>
      </w:r>
      <w:r w:rsidRPr="00787BFD">
        <w:rPr>
          <w:rFonts w:ascii="Times New Roman" w:hAnsi="Times New Roman"/>
          <w:color w:val="181818"/>
          <w:sz w:val="28"/>
          <w:szCs w:val="28"/>
        </w:rPr>
        <w:t> Оценить состояние производственных запасов, если фактический остаток на складе:</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Краска масляная -250 кг;</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Олифа – 400 кг;</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Обои -2500 мІ.</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Потребность на 2 месяца:</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Краска масляная -180 кг;</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Олифа – 100 кг;</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Обои -2200 мІ.</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Норма запаса в днях: Текущ. Подгот. Гарант</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Краска масляная 14 4 7</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Олифа 10 2 5</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Обои 8 2 4</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b/>
          <w:bCs/>
          <w:color w:val="181818"/>
          <w:sz w:val="28"/>
          <w:szCs w:val="28"/>
        </w:rPr>
        <w:t>Задание 8.</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1. Способы исчисления и системы оплаты труда. Поощрения за успехи в работе.</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2. </w:t>
      </w:r>
      <w:r w:rsidRPr="00787BFD">
        <w:rPr>
          <w:rFonts w:ascii="Times New Roman" w:hAnsi="Times New Roman"/>
          <w:i/>
          <w:iCs/>
          <w:color w:val="181818"/>
          <w:sz w:val="28"/>
          <w:szCs w:val="28"/>
        </w:rPr>
        <w:t>Ситуационная задача</w:t>
      </w:r>
      <w:r w:rsidRPr="00787BFD">
        <w:rPr>
          <w:rFonts w:ascii="Times New Roman" w:hAnsi="Times New Roman"/>
          <w:color w:val="181818"/>
          <w:sz w:val="28"/>
          <w:szCs w:val="28"/>
        </w:rPr>
        <w:t>. Подросток направлен на работу на ваш участок. Есть два свободных места. Одно – в бригаде, где работают опытные, кадровые рабочие. Другое – в молодежной бригаде. Подросток просится в молодежную бригаду. Удовлетворите ли вы просьбу подростка? Какими мотивами будете руководствоваться?</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3. Медицинские осмотры рабочих и служащих</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4. </w:t>
      </w:r>
      <w:r w:rsidRPr="00787BFD">
        <w:rPr>
          <w:rFonts w:ascii="Times New Roman" w:hAnsi="Times New Roman"/>
          <w:i/>
          <w:iCs/>
          <w:color w:val="181818"/>
          <w:sz w:val="28"/>
          <w:szCs w:val="28"/>
        </w:rPr>
        <w:t>Задача.</w:t>
      </w:r>
      <w:r w:rsidRPr="00787BFD">
        <w:rPr>
          <w:rFonts w:ascii="Times New Roman" w:hAnsi="Times New Roman"/>
          <w:color w:val="181818"/>
          <w:sz w:val="28"/>
          <w:szCs w:val="28"/>
        </w:rPr>
        <w:t> Бригада рабочих с 1 по 30 апреля текущего года производили благоустройство объекта. Заполнить табель учета рабочего времени, если бригада работала при 6-дневной рабочей неделе. Причем Бондаренко К.М., рабочий 5 разряда, с 1 по 10 апреля болел, Синицына Т.А.- 4 разряда, с 24 апреля находилась в очередном трудовом отпуске, Долгова А.Н.-4 разряда и Еременко С.И.-4 разряда отработали весь месяц, а Коломиец А.Д.-3 разряда 20 апреля был в военкомате.</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b/>
          <w:bCs/>
          <w:color w:val="181818"/>
          <w:sz w:val="28"/>
          <w:szCs w:val="28"/>
        </w:rPr>
        <w:t>Задание 9.</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1. Понятие и виды рабочего времени. Режим и учет рабочего времени</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2. </w:t>
      </w:r>
      <w:r w:rsidRPr="00787BFD">
        <w:rPr>
          <w:rFonts w:ascii="Times New Roman" w:hAnsi="Times New Roman"/>
          <w:i/>
          <w:iCs/>
          <w:color w:val="181818"/>
          <w:sz w:val="28"/>
          <w:szCs w:val="28"/>
        </w:rPr>
        <w:t>Ситуационная задача</w:t>
      </w:r>
      <w:r w:rsidRPr="00787BFD">
        <w:rPr>
          <w:rFonts w:ascii="Times New Roman" w:hAnsi="Times New Roman"/>
          <w:color w:val="181818"/>
          <w:sz w:val="28"/>
          <w:szCs w:val="28"/>
        </w:rPr>
        <w:t>. Вас назначили начальником отстающего участка. Вы изучили сложившуюся здесь обстановку и решили провести собрание трудового коллектива. Как бы вы построили свое выступление?</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3. Требования безопасности к организации рабочих мест</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4. </w:t>
      </w:r>
      <w:r w:rsidRPr="00787BFD">
        <w:rPr>
          <w:rFonts w:ascii="Times New Roman" w:hAnsi="Times New Roman"/>
          <w:i/>
          <w:iCs/>
          <w:color w:val="181818"/>
          <w:sz w:val="28"/>
          <w:szCs w:val="28"/>
        </w:rPr>
        <w:t>Задача.</w:t>
      </w:r>
      <w:r w:rsidRPr="00787BFD">
        <w:rPr>
          <w:rFonts w:ascii="Times New Roman" w:hAnsi="Times New Roman"/>
          <w:color w:val="181818"/>
          <w:sz w:val="28"/>
          <w:szCs w:val="28"/>
        </w:rPr>
        <w:t> Строительному предприятию для выполнения кровельных работ на строительстве жилого дома в течение 9 дней по календарному плану потребуется 92 рулона рубероида. Требуется рассчитать площадь для складирования этого материала с учетом нормы запаса 3 дня, коэффициента неравномерности поступления рубероида - 1,3, коэффициента неравномерности потребления рубероида - 1,2. При норме хранения на </w:t>
      </w:r>
      <w:r w:rsidRPr="00787BFD">
        <w:rPr>
          <w:rFonts w:ascii="Times New Roman" w:hAnsi="Times New Roman"/>
          <w:color w:val="000000"/>
          <w:sz w:val="28"/>
          <w:szCs w:val="28"/>
        </w:rPr>
        <w:t>1</w:t>
      </w:r>
      <w:r w:rsidRPr="00787BFD">
        <w:rPr>
          <w:rFonts w:ascii="Times New Roman" w:hAnsi="Times New Roman"/>
          <w:color w:val="181818"/>
          <w:sz w:val="28"/>
          <w:szCs w:val="28"/>
        </w:rPr>
        <w:t>м</w:t>
      </w:r>
      <w:r w:rsidRPr="00787BFD">
        <w:rPr>
          <w:rFonts w:ascii="Times New Roman" w:hAnsi="Times New Roman"/>
          <w:color w:val="000000"/>
          <w:sz w:val="28"/>
          <w:szCs w:val="28"/>
          <w:vertAlign w:val="superscript"/>
        </w:rPr>
        <w:t>2</w:t>
      </w:r>
      <w:r w:rsidRPr="00787BFD">
        <w:rPr>
          <w:rFonts w:ascii="Times New Roman" w:hAnsi="Times New Roman"/>
          <w:color w:val="181818"/>
          <w:sz w:val="28"/>
          <w:szCs w:val="28"/>
        </w:rPr>
        <w:t> площади склада - </w:t>
      </w:r>
      <w:r w:rsidRPr="00787BFD">
        <w:rPr>
          <w:rFonts w:ascii="Times New Roman" w:hAnsi="Times New Roman"/>
          <w:color w:val="000000"/>
          <w:sz w:val="28"/>
          <w:szCs w:val="28"/>
        </w:rPr>
        <w:t>20</w:t>
      </w:r>
      <w:r w:rsidRPr="00787BFD">
        <w:rPr>
          <w:rFonts w:ascii="Times New Roman" w:hAnsi="Times New Roman"/>
          <w:color w:val="181818"/>
          <w:sz w:val="28"/>
          <w:szCs w:val="28"/>
        </w:rPr>
        <w:t> рул. и коэффициенте использования площади склада - </w:t>
      </w:r>
      <w:r w:rsidRPr="00787BFD">
        <w:rPr>
          <w:rFonts w:ascii="Times New Roman" w:hAnsi="Times New Roman"/>
          <w:color w:val="000000"/>
          <w:sz w:val="28"/>
          <w:szCs w:val="28"/>
        </w:rPr>
        <w:t>0</w:t>
      </w:r>
      <w:r w:rsidRPr="00787BFD">
        <w:rPr>
          <w:rFonts w:ascii="Times New Roman" w:hAnsi="Times New Roman"/>
          <w:color w:val="181818"/>
          <w:sz w:val="28"/>
          <w:szCs w:val="28"/>
        </w:rPr>
        <w:t>,</w:t>
      </w:r>
      <w:r w:rsidRPr="00787BFD">
        <w:rPr>
          <w:rFonts w:ascii="Times New Roman" w:hAnsi="Times New Roman"/>
          <w:color w:val="000000"/>
          <w:sz w:val="28"/>
          <w:szCs w:val="28"/>
        </w:rPr>
        <w:t>6</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b/>
          <w:bCs/>
          <w:color w:val="181818"/>
          <w:sz w:val="28"/>
          <w:szCs w:val="28"/>
        </w:rPr>
        <w:t>Задание 10.</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1. Понятие и виды времени отдыха. Виды, продолжительность и порядок предоставления отпусков.</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2. </w:t>
      </w:r>
      <w:r w:rsidRPr="00787BFD">
        <w:rPr>
          <w:rFonts w:ascii="Times New Roman" w:hAnsi="Times New Roman"/>
          <w:i/>
          <w:iCs/>
          <w:color w:val="181818"/>
          <w:sz w:val="28"/>
          <w:szCs w:val="28"/>
        </w:rPr>
        <w:t>Ситуационная задача</w:t>
      </w:r>
      <w:r w:rsidRPr="00787BFD">
        <w:rPr>
          <w:rFonts w:ascii="Times New Roman" w:hAnsi="Times New Roman"/>
          <w:color w:val="181818"/>
          <w:sz w:val="28"/>
          <w:szCs w:val="28"/>
        </w:rPr>
        <w:t>. Молодой рабочий, получив первую зарплату, отказался «традиционно» отметить это событие с товарищами по бригаде. Его стали высмеивать. Вы узнали об этом. Что бы вы решили предпринять?</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3. Права и обязанности работников по соблюдению требований охраны труда.</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4. </w:t>
      </w:r>
      <w:r w:rsidRPr="00787BFD">
        <w:rPr>
          <w:rFonts w:ascii="Times New Roman" w:hAnsi="Times New Roman"/>
          <w:i/>
          <w:iCs/>
          <w:color w:val="181818"/>
          <w:sz w:val="28"/>
          <w:szCs w:val="28"/>
        </w:rPr>
        <w:t>Задача.</w:t>
      </w:r>
      <w:r w:rsidRPr="00787BFD">
        <w:rPr>
          <w:rFonts w:ascii="Times New Roman" w:hAnsi="Times New Roman"/>
          <w:color w:val="181818"/>
          <w:sz w:val="28"/>
          <w:szCs w:val="28"/>
        </w:rPr>
        <w:t> Составить акт о приемке выполненных работ за март текущего года, если стройучасток ООО СК-строй выполнил все работы в полном объеме. Смета прилагается.</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b/>
          <w:bCs/>
          <w:color w:val="181818"/>
          <w:sz w:val="28"/>
          <w:szCs w:val="28"/>
        </w:rPr>
        <w:t>Задание 11.</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1. Понятие, форма, условия, содержание трудового договора. Виды трудового договора.</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2. </w:t>
      </w:r>
      <w:r w:rsidRPr="00787BFD">
        <w:rPr>
          <w:rFonts w:ascii="Times New Roman" w:hAnsi="Times New Roman"/>
          <w:i/>
          <w:iCs/>
          <w:color w:val="181818"/>
          <w:sz w:val="28"/>
          <w:szCs w:val="28"/>
        </w:rPr>
        <w:t>Ситуационная задача</w:t>
      </w:r>
      <w:r w:rsidRPr="00787BFD">
        <w:rPr>
          <w:rFonts w:ascii="Times New Roman" w:hAnsi="Times New Roman"/>
          <w:color w:val="181818"/>
          <w:sz w:val="28"/>
          <w:szCs w:val="28"/>
        </w:rPr>
        <w:t>. При распределении премии некоторые работники коллектива посчитали, что их незаслуженно обошли и обратились к Вам (руководителю) с жалобой. Что Вы им ответите?</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3. Обучение, инструктаж и проверка знаний по охране труда.</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4. </w:t>
      </w:r>
      <w:r w:rsidRPr="00787BFD">
        <w:rPr>
          <w:rFonts w:ascii="Times New Roman" w:hAnsi="Times New Roman"/>
          <w:i/>
          <w:iCs/>
          <w:color w:val="181818"/>
          <w:sz w:val="28"/>
          <w:szCs w:val="28"/>
        </w:rPr>
        <w:t>Задача.</w:t>
      </w:r>
      <w:r w:rsidRPr="00787BFD">
        <w:rPr>
          <w:rFonts w:ascii="Times New Roman" w:hAnsi="Times New Roman"/>
          <w:color w:val="000000"/>
          <w:sz w:val="28"/>
          <w:szCs w:val="28"/>
        </w:rPr>
        <w:t> Рассчитать производительность труда бригады за февраль текущего года при 5-дневной рабочей неделе. Бланк наряда прилагается</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b/>
          <w:bCs/>
          <w:color w:val="181818"/>
          <w:sz w:val="28"/>
          <w:szCs w:val="28"/>
        </w:rPr>
        <w:t>Задание 12.</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1. Заключение и изменение трудового договора. Прекращение трудового договора.</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2. </w:t>
      </w:r>
      <w:r w:rsidRPr="00787BFD">
        <w:rPr>
          <w:rFonts w:ascii="Times New Roman" w:hAnsi="Times New Roman"/>
          <w:i/>
          <w:iCs/>
          <w:color w:val="181818"/>
          <w:sz w:val="28"/>
          <w:szCs w:val="28"/>
        </w:rPr>
        <w:t>Ситуационная задача</w:t>
      </w:r>
      <w:r w:rsidRPr="00787BFD">
        <w:rPr>
          <w:rFonts w:ascii="Times New Roman" w:hAnsi="Times New Roman"/>
          <w:color w:val="181818"/>
          <w:sz w:val="28"/>
          <w:szCs w:val="28"/>
        </w:rPr>
        <w:t>. Вы, молодой прораб, входите в кабинет начальника организации. В кабинете находятся: Начальник участка Григорьев (ему 35-40 лет), кадровый рабочий, ветеран стройки, Игнатьев (около 60 лет) и начальник отдела кадров Смирнова (ей лет 30). При вашем появлении все встали и одновременно протянули вам руку для рукопожатия. В каком порядке вы пожмете руку присутствующим сотрудникам? Имеет ли это какое-то значение?</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3. Организационно-технические мероприятия по обеспечению пожарной безопасности объекта.</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4. </w:t>
      </w:r>
      <w:r w:rsidRPr="00787BFD">
        <w:rPr>
          <w:rFonts w:ascii="Times New Roman" w:hAnsi="Times New Roman"/>
          <w:i/>
          <w:iCs/>
          <w:color w:val="181818"/>
          <w:sz w:val="28"/>
          <w:szCs w:val="28"/>
        </w:rPr>
        <w:t>Задача.</w:t>
      </w:r>
      <w:r w:rsidRPr="00787BFD">
        <w:rPr>
          <w:rFonts w:ascii="Times New Roman" w:hAnsi="Times New Roman"/>
          <w:color w:val="181818"/>
          <w:sz w:val="28"/>
          <w:szCs w:val="28"/>
        </w:rPr>
        <w:t> Составить акт о приемке выполненных работ за март текущего года, если стройучасток ООО «Ставропольстрой» выполнил все работы в полном объеме. Смета прилагается</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b/>
          <w:bCs/>
          <w:color w:val="181818"/>
          <w:sz w:val="28"/>
          <w:szCs w:val="28"/>
        </w:rPr>
        <w:t>Задание 13.</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1. Занятость населения и права граждан при трудоустройстве. Правовое регулирование высвобождения работников.</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2.</w:t>
      </w:r>
      <w:r w:rsidRPr="00787BFD">
        <w:rPr>
          <w:rFonts w:ascii="Times New Roman" w:hAnsi="Times New Roman"/>
          <w:i/>
          <w:iCs/>
          <w:color w:val="181818"/>
          <w:sz w:val="28"/>
          <w:szCs w:val="28"/>
        </w:rPr>
        <w:t> Ситуационная задача</w:t>
      </w:r>
      <w:r w:rsidRPr="00787BFD">
        <w:rPr>
          <w:rFonts w:ascii="Times New Roman" w:hAnsi="Times New Roman"/>
          <w:color w:val="181818"/>
          <w:sz w:val="28"/>
          <w:szCs w:val="28"/>
        </w:rPr>
        <w:t>. Вы вошли в кабинет озабоченного чем-то начальника и, протянув руку для приветствия, сказали: «Здравствуйте». Начальник «не заметил» вашей руки и сразу спросил вас о том, почему участок вчера не справился с заданием. Оцените ситуацию с позиции начальника и подчиненного.</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3. Требования безопасности при планировке территории строительной площадки</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4. </w:t>
      </w:r>
      <w:r w:rsidRPr="00787BFD">
        <w:rPr>
          <w:rFonts w:ascii="Times New Roman" w:hAnsi="Times New Roman"/>
          <w:i/>
          <w:iCs/>
          <w:color w:val="181818"/>
          <w:sz w:val="28"/>
          <w:szCs w:val="28"/>
        </w:rPr>
        <w:t>Задача.</w:t>
      </w:r>
      <w:r w:rsidRPr="00787BFD">
        <w:rPr>
          <w:rFonts w:ascii="Times New Roman" w:hAnsi="Times New Roman"/>
          <w:color w:val="181818"/>
          <w:sz w:val="28"/>
          <w:szCs w:val="28"/>
        </w:rPr>
        <w:t> Бригада рабочих с 1 по 30 апреля текущего года производили благоустройство объекта. Заполнить табель учета рабочего времени, если бригада работала при 5-дневной рабочей неделе. Причем Бондаренко К.М., рабочий 5 разряда, с 1 по 9 апреля болел, Синицына Т.А.- 4 разряда, с 10 апреля находилась в очередном трудовом отпуске, Долгова А.Н.-4 разряда отработала весь месяц, а Коломиец А.Д.-3 разряда 3 апреля был в военкомате.</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b/>
          <w:bCs/>
          <w:color w:val="181818"/>
          <w:sz w:val="28"/>
          <w:szCs w:val="28"/>
        </w:rPr>
        <w:t>Задание 14.</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1. Порядок регистрации безработных граждан. Органы занятости, их права и обязанности.</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2. </w:t>
      </w:r>
      <w:r w:rsidRPr="00787BFD">
        <w:rPr>
          <w:rFonts w:ascii="Times New Roman" w:hAnsi="Times New Roman"/>
          <w:i/>
          <w:iCs/>
          <w:color w:val="181818"/>
          <w:sz w:val="28"/>
          <w:szCs w:val="28"/>
        </w:rPr>
        <w:t>Ситуационная задача</w:t>
      </w:r>
      <w:r w:rsidRPr="00787BFD">
        <w:rPr>
          <w:rFonts w:ascii="Times New Roman" w:hAnsi="Times New Roman"/>
          <w:color w:val="181818"/>
          <w:sz w:val="28"/>
          <w:szCs w:val="28"/>
        </w:rPr>
        <w:t>. У Вас создались натянутые отношения с коллегой. Допустим, что причины этого Вам не совсем ясны, но нормализовать отношения необходимо. Что Вы предпримите в первую очередь для того, чтобы устранить напряженность во взаимоотношениях с коллегой?</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3. Производство работ в охранных зонах и вблизи линий электропередач.</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4</w:t>
      </w:r>
      <w:r w:rsidRPr="00787BFD">
        <w:rPr>
          <w:rFonts w:ascii="Times New Roman" w:hAnsi="Times New Roman"/>
          <w:i/>
          <w:iCs/>
          <w:color w:val="181818"/>
          <w:sz w:val="28"/>
          <w:szCs w:val="28"/>
        </w:rPr>
        <w:t>. Задача</w:t>
      </w:r>
      <w:r w:rsidRPr="00787BFD">
        <w:rPr>
          <w:rFonts w:ascii="Times New Roman" w:hAnsi="Times New Roman"/>
          <w:color w:val="181818"/>
          <w:sz w:val="28"/>
          <w:szCs w:val="28"/>
        </w:rPr>
        <w:t>. Составить график строительства комплекса, состоящего из четырех одинаковых гаражей поточным методом. Условно строительство разделить на 3 этапа продолжительностью в 1 неделю. Указать достоинства и недостатки этого способа работ.</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b/>
          <w:bCs/>
          <w:color w:val="181818"/>
          <w:sz w:val="28"/>
          <w:szCs w:val="28"/>
        </w:rPr>
        <w:t>Задание 15.</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1. Социальное обеспечение: понятие, основания для предоставления. Принципы социального обслуживания в России.</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2. </w:t>
      </w:r>
      <w:r w:rsidRPr="00787BFD">
        <w:rPr>
          <w:rFonts w:ascii="Times New Roman" w:hAnsi="Times New Roman"/>
          <w:i/>
          <w:iCs/>
          <w:color w:val="181818"/>
          <w:sz w:val="28"/>
          <w:szCs w:val="28"/>
        </w:rPr>
        <w:t>Ситуационная задача</w:t>
      </w:r>
      <w:r w:rsidRPr="00787BFD">
        <w:rPr>
          <w:rFonts w:ascii="Times New Roman" w:hAnsi="Times New Roman"/>
          <w:color w:val="181818"/>
          <w:sz w:val="28"/>
          <w:szCs w:val="28"/>
        </w:rPr>
        <w:t>. Идет собрание… Слова одного из подчиненных явно приятны вам. Он хвалит ваши организаторские способности, хватку, умение воодушевлять людей и т.д. При этом приводятся конкретные примеры. Как вы отреагируете на это выступление в своем заключительном слове?</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3. Требования безопасности при выполнении кровельных работ.</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4. </w:t>
      </w:r>
      <w:r w:rsidRPr="00787BFD">
        <w:rPr>
          <w:rFonts w:ascii="Times New Roman" w:hAnsi="Times New Roman"/>
          <w:i/>
          <w:iCs/>
          <w:color w:val="181818"/>
          <w:sz w:val="28"/>
          <w:szCs w:val="28"/>
        </w:rPr>
        <w:t>Задача.</w:t>
      </w:r>
      <w:r w:rsidRPr="00787BFD">
        <w:rPr>
          <w:rFonts w:ascii="Times New Roman" w:hAnsi="Times New Roman"/>
          <w:color w:val="181818"/>
          <w:sz w:val="28"/>
          <w:szCs w:val="28"/>
        </w:rPr>
        <w:t> Определить ритмичность выполнения СМР за полугодие:</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u w:val="single"/>
        </w:rPr>
        <w:t>Факт</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Январь 3525</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Февраль 3150</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Март 2800</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Апрель 2200</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Май 3250</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Июнь 3650</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b/>
          <w:bCs/>
          <w:color w:val="181818"/>
          <w:sz w:val="28"/>
          <w:szCs w:val="28"/>
        </w:rPr>
        <w:t>Задание 16.</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1. Система и источники трудового права. Принципы трудового права.</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2. </w:t>
      </w:r>
      <w:r w:rsidRPr="00787BFD">
        <w:rPr>
          <w:rFonts w:ascii="Times New Roman" w:hAnsi="Times New Roman"/>
          <w:i/>
          <w:iCs/>
          <w:color w:val="181818"/>
          <w:sz w:val="28"/>
          <w:szCs w:val="28"/>
        </w:rPr>
        <w:t>Ситуационная задача</w:t>
      </w:r>
      <w:r w:rsidRPr="00787BFD">
        <w:rPr>
          <w:rFonts w:ascii="Times New Roman" w:hAnsi="Times New Roman"/>
          <w:color w:val="181818"/>
          <w:sz w:val="28"/>
          <w:szCs w:val="28"/>
        </w:rPr>
        <w:t>. Вы – начальник участка. С утра в семье оживление: сегодня у вас день рождения. В приподнятом настроении вы приходите на работу. Подчиненные вас поздравляют и вручают подарок. Принять или не принять подарок?</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3. Безопасная эксплуатация стреловых кранов.</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4. </w:t>
      </w:r>
      <w:r w:rsidRPr="00787BFD">
        <w:rPr>
          <w:rFonts w:ascii="Times New Roman" w:hAnsi="Times New Roman"/>
          <w:i/>
          <w:iCs/>
          <w:color w:val="181818"/>
          <w:sz w:val="28"/>
          <w:szCs w:val="28"/>
        </w:rPr>
        <w:t>Задача.</w:t>
      </w:r>
      <w:r w:rsidRPr="00787BFD">
        <w:rPr>
          <w:rFonts w:ascii="Times New Roman" w:hAnsi="Times New Roman"/>
          <w:color w:val="181818"/>
          <w:sz w:val="28"/>
          <w:szCs w:val="28"/>
        </w:rPr>
        <w:t> Выполнить элемент материального отчета мастера (прораба) стройучастка за прошедший месяц, если была выполнена простая клеевая окраска оштукатуренных стен кистью при огрунтовке клеевым мыловаром в объеме 375,4м</w:t>
      </w:r>
      <w:r w:rsidRPr="00787BFD">
        <w:rPr>
          <w:rFonts w:ascii="Times New Roman" w:hAnsi="Times New Roman"/>
          <w:color w:val="181818"/>
          <w:sz w:val="28"/>
          <w:szCs w:val="28"/>
          <w:vertAlign w:val="superscript"/>
        </w:rPr>
        <w:t>2</w:t>
      </w:r>
      <w:r w:rsidRPr="00787BFD">
        <w:rPr>
          <w:rFonts w:ascii="Times New Roman" w:hAnsi="Times New Roman"/>
          <w:color w:val="181818"/>
          <w:sz w:val="28"/>
          <w:szCs w:val="28"/>
        </w:rPr>
        <w:t>.</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b/>
          <w:bCs/>
          <w:color w:val="181818"/>
          <w:sz w:val="28"/>
          <w:szCs w:val="28"/>
        </w:rPr>
        <w:t>Задание 17.</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1. Формы, методы и способы охраны и защиты гражданами своих законных прав и интересов.</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2. </w:t>
      </w:r>
      <w:r w:rsidRPr="00787BFD">
        <w:rPr>
          <w:rFonts w:ascii="Times New Roman" w:hAnsi="Times New Roman"/>
          <w:i/>
          <w:iCs/>
          <w:color w:val="181818"/>
          <w:sz w:val="28"/>
          <w:szCs w:val="28"/>
        </w:rPr>
        <w:t>Ситуационная задача</w:t>
      </w:r>
      <w:r w:rsidRPr="00787BFD">
        <w:rPr>
          <w:rFonts w:ascii="Times New Roman" w:hAnsi="Times New Roman"/>
          <w:color w:val="181818"/>
          <w:sz w:val="28"/>
          <w:szCs w:val="28"/>
        </w:rPr>
        <w:t>. Вы проводите производственное совещание. Один из присутствующих, инженер Костин, резко высказался против вашего предложения, мотивируя свою точку зрения заботой об интересах коллектива. В душе вы не уважаете этого человека, считаете его обыкновенным «критиканом» и плохим работником. Как вы отреагируете на выступление инженера Костина?</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3. Надзор и контроль соблюдения нормативных актов по охране труда.</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4. </w:t>
      </w:r>
      <w:r w:rsidRPr="00787BFD">
        <w:rPr>
          <w:rFonts w:ascii="Times New Roman" w:hAnsi="Times New Roman"/>
          <w:i/>
          <w:iCs/>
          <w:color w:val="181818"/>
          <w:sz w:val="28"/>
          <w:szCs w:val="28"/>
        </w:rPr>
        <w:t>Задача.</w:t>
      </w:r>
      <w:r w:rsidRPr="00787BFD">
        <w:rPr>
          <w:rFonts w:ascii="Times New Roman" w:hAnsi="Times New Roman"/>
          <w:color w:val="181818"/>
          <w:sz w:val="28"/>
          <w:szCs w:val="28"/>
        </w:rPr>
        <w:t> Выполнить элемент материального отчета мастера (прораба) стройучастка за прошедший месяц, если была выполнена простая окраска оштукатуренных стен поливинилацетатной водоэмульсионной краской в объеме 425,9м</w:t>
      </w:r>
      <w:r w:rsidRPr="00787BFD">
        <w:rPr>
          <w:rFonts w:ascii="Times New Roman" w:hAnsi="Times New Roman"/>
          <w:color w:val="181818"/>
          <w:sz w:val="28"/>
          <w:szCs w:val="28"/>
          <w:vertAlign w:val="superscript"/>
        </w:rPr>
        <w:t>2 </w:t>
      </w:r>
      <w:r w:rsidRPr="00787BFD">
        <w:rPr>
          <w:rFonts w:ascii="Times New Roman" w:hAnsi="Times New Roman"/>
          <w:color w:val="181818"/>
          <w:sz w:val="28"/>
          <w:szCs w:val="28"/>
        </w:rPr>
        <w:t>.</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b/>
          <w:bCs/>
          <w:color w:val="181818"/>
          <w:sz w:val="28"/>
          <w:szCs w:val="28"/>
        </w:rPr>
        <w:t>Задание 18.</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1. Рассмотрение споров в арбитражном и третейском судах.</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2. </w:t>
      </w:r>
      <w:r w:rsidRPr="00787BFD">
        <w:rPr>
          <w:rFonts w:ascii="Times New Roman" w:hAnsi="Times New Roman"/>
          <w:i/>
          <w:iCs/>
          <w:color w:val="181818"/>
          <w:sz w:val="28"/>
          <w:szCs w:val="28"/>
        </w:rPr>
        <w:t>Ситуационная задача</w:t>
      </w:r>
      <w:r w:rsidRPr="00787BFD">
        <w:rPr>
          <w:rFonts w:ascii="Times New Roman" w:hAnsi="Times New Roman"/>
          <w:color w:val="181818"/>
          <w:sz w:val="28"/>
          <w:szCs w:val="28"/>
        </w:rPr>
        <w:t>. Один из членов Вашего коллектива внезапно заболел. Каждый сотрудник очень занят срочной работой. Работа отсутствующего также должна быть выполнена в срок. Как Вы поведете себя в такой ситуации?</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3. Механические, физические и химические факторы воздействия на человека на стройплощадке.</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4. </w:t>
      </w:r>
      <w:r w:rsidRPr="00787BFD">
        <w:rPr>
          <w:rFonts w:ascii="Times New Roman" w:hAnsi="Times New Roman"/>
          <w:i/>
          <w:iCs/>
          <w:color w:val="181818"/>
          <w:sz w:val="28"/>
          <w:szCs w:val="28"/>
        </w:rPr>
        <w:t>Задача.</w:t>
      </w:r>
      <w:r w:rsidRPr="00787BFD">
        <w:rPr>
          <w:rFonts w:ascii="Times New Roman" w:hAnsi="Times New Roman"/>
          <w:color w:val="181818"/>
          <w:sz w:val="28"/>
          <w:szCs w:val="28"/>
        </w:rPr>
        <w:t> Рассчитать уровень обеспеченности строительства жилого дома силикатным кирпичом, если предстоит за 6 месяцев работы выполнить 2900 мі кирпичной кладки, а фактический запас кирпича на складе составляет 1120тыс.шт.</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СПРАВОЧНО: расход кирпича на 1мі кирпичной кладки -384 шт.</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b/>
          <w:bCs/>
          <w:color w:val="181818"/>
          <w:sz w:val="28"/>
          <w:szCs w:val="28"/>
        </w:rPr>
        <w:t>Задание 19.</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1. Гражданско-правовой договор. Общие положения. Исполнение договорных обязательств. Ответственность за нарушение договора.</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2. </w:t>
      </w:r>
      <w:r w:rsidRPr="00787BFD">
        <w:rPr>
          <w:rFonts w:ascii="Times New Roman" w:hAnsi="Times New Roman"/>
          <w:i/>
          <w:iCs/>
          <w:color w:val="181818"/>
          <w:sz w:val="28"/>
          <w:szCs w:val="28"/>
        </w:rPr>
        <w:t>Ситуационная задача</w:t>
      </w:r>
      <w:r w:rsidRPr="00787BFD">
        <w:rPr>
          <w:rFonts w:ascii="Times New Roman" w:hAnsi="Times New Roman"/>
          <w:color w:val="181818"/>
          <w:sz w:val="28"/>
          <w:szCs w:val="28"/>
        </w:rPr>
        <w:t>. Между Вашими двумя подчиненными возник конфликт, который мешает им успешно работать. Каждый из них в отдельности обращался к Вам с тем, чтобы Вы приняли его сторону и разрешили конфликт. Какова Ваша позиция в этой ситуации?</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3. Естественное и искусственное освещение на рабочем месте и его влияние на соблюдение техники безопасности.</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4. </w:t>
      </w:r>
      <w:r w:rsidRPr="00787BFD">
        <w:rPr>
          <w:rFonts w:ascii="Times New Roman" w:hAnsi="Times New Roman"/>
          <w:i/>
          <w:iCs/>
          <w:color w:val="181818"/>
          <w:sz w:val="28"/>
          <w:szCs w:val="28"/>
        </w:rPr>
        <w:t>Задача.</w:t>
      </w:r>
      <w:r w:rsidRPr="00787BFD">
        <w:rPr>
          <w:rFonts w:ascii="Times New Roman" w:hAnsi="Times New Roman"/>
          <w:color w:val="181818"/>
          <w:sz w:val="28"/>
          <w:szCs w:val="28"/>
        </w:rPr>
        <w:t> Оформить акт освидетельствования скрытых работ на устройство гидроизоляции фундаментов в осях 12-23, А-Ф из битума БН-ІV (сертификат №230) на объекте, расположенном в г. Ставрополе, ул. Гражданская, 25 ЗАО «Строительный трест» с 29 по 30 апреля текущего года. Проектно-сметная документация выполнена АО «ЛЕННИИПРОЕКТ» мастерской №1 (13017-КЖ, лист 19,12,96). Состав комиссии: вы – прораб, инспектор Шинкевич В.А., инженер-конструктор Крючкова Г.Н.</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b/>
          <w:bCs/>
          <w:color w:val="181818"/>
          <w:sz w:val="28"/>
          <w:szCs w:val="28"/>
        </w:rPr>
        <w:t>Задание 20.</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1. Гражданско-правовой договор. Общие положения. Некоторые виды гражданско-правовых договоров.</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2. </w:t>
      </w:r>
      <w:r w:rsidRPr="00787BFD">
        <w:rPr>
          <w:rFonts w:ascii="Times New Roman" w:hAnsi="Times New Roman"/>
          <w:i/>
          <w:iCs/>
          <w:color w:val="181818"/>
          <w:sz w:val="28"/>
          <w:szCs w:val="28"/>
        </w:rPr>
        <w:t>Ситуационная задача</w:t>
      </w:r>
      <w:r w:rsidRPr="00787BFD">
        <w:rPr>
          <w:rFonts w:ascii="Times New Roman" w:hAnsi="Times New Roman"/>
          <w:color w:val="181818"/>
          <w:sz w:val="28"/>
          <w:szCs w:val="28"/>
        </w:rPr>
        <w:t>. Произошла поломка оборудования. Для ее устранения потребовалось бы много времени. Один рабочий, рискуя жизнью, быстро устранил неисправность. Весь участок восторгался его поступком. Руководитель организации, узнав о случившемся, поблагодарил рабочего, а прораба освободил от работы. Как бы вы поступили на месте руководителя?</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3. Основные меры защиты человека от поражения электрическим током.</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4. </w:t>
      </w:r>
      <w:r w:rsidRPr="00787BFD">
        <w:rPr>
          <w:rFonts w:ascii="Times New Roman" w:hAnsi="Times New Roman"/>
          <w:i/>
          <w:iCs/>
          <w:color w:val="181818"/>
          <w:sz w:val="28"/>
          <w:szCs w:val="28"/>
        </w:rPr>
        <w:t>Задача.</w:t>
      </w:r>
      <w:r w:rsidRPr="00787BFD">
        <w:rPr>
          <w:rFonts w:ascii="Times New Roman" w:hAnsi="Times New Roman"/>
          <w:color w:val="181818"/>
          <w:sz w:val="28"/>
          <w:szCs w:val="28"/>
        </w:rPr>
        <w:t> Оценить состояние производственных запасов, если фактический остаток на складе:</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Краска масляная -170 кг;</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Олифа – 350 кг;</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Обои -1900 мІ.</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Потребность на 3 месяца:</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Краска масляная -280 кг;</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Олифа – 300 кг;</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Обои -2000 мІ.</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Норма запаса в днях: Текущ. Подгот. Гарант.</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Краска масляная 10 6 5</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Олифа 12 2 4</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Обои 9 4 8</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b/>
          <w:bCs/>
          <w:color w:val="181818"/>
          <w:sz w:val="28"/>
          <w:szCs w:val="28"/>
        </w:rPr>
        <w:t>Задание 21.</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1. Несостоятельность (банкротство) субъектов предпринимательской деятельности.</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2. </w:t>
      </w:r>
      <w:r w:rsidRPr="00787BFD">
        <w:rPr>
          <w:rFonts w:ascii="Times New Roman" w:hAnsi="Times New Roman"/>
          <w:i/>
          <w:iCs/>
          <w:color w:val="181818"/>
          <w:sz w:val="28"/>
          <w:szCs w:val="28"/>
        </w:rPr>
        <w:t>Ситуационная задача</w:t>
      </w:r>
      <w:r w:rsidRPr="00787BFD">
        <w:rPr>
          <w:rFonts w:ascii="Times New Roman" w:hAnsi="Times New Roman"/>
          <w:color w:val="181818"/>
          <w:sz w:val="28"/>
          <w:szCs w:val="28"/>
        </w:rPr>
        <w:t>. Механик строительного участка обратился к генеральному директору с заявлением о том, что начальник строительного участка не соблюдает ряд технических требований эксплуатации техники. Комиссия по проверке трудовой дисциплины вскрывает нарушения (опоздание на работу) со стороны механика стройучастка. Гендиректор объявляет ему строгий выговор. Как бы вы поступили на месте директора?</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3. Расследование и учет несчастных случаев на производстве.</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4. </w:t>
      </w:r>
      <w:r w:rsidRPr="00787BFD">
        <w:rPr>
          <w:rFonts w:ascii="Times New Roman" w:hAnsi="Times New Roman"/>
          <w:i/>
          <w:iCs/>
          <w:color w:val="181818"/>
          <w:sz w:val="28"/>
          <w:szCs w:val="28"/>
        </w:rPr>
        <w:t>Задача.</w:t>
      </w:r>
      <w:r w:rsidRPr="00787BFD">
        <w:rPr>
          <w:rFonts w:ascii="Times New Roman" w:hAnsi="Times New Roman"/>
          <w:color w:val="181818"/>
          <w:sz w:val="28"/>
          <w:szCs w:val="28"/>
        </w:rPr>
        <w:t> Оформить акт освидетельствования скрытых работ на армирование кирпичной кладки стен сеткой кладочной с яч. 50х50, ǿ Вр -І (паспорт качества №87) в жилом доме, расположенном в г. Ставрополе, ул. Гражданская, 25 ООО «Отделстрой» с 20 по 30 апреля текущего года. Проектно-сметная документация выполнена ЗАО «Архитектурная студия М4» (М 4.03.02 АС-1, лист 3, 07.2012). Состав комиссии: вы – начальник участка, инспектор Шинкевич В.А.</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b/>
          <w:bCs/>
          <w:color w:val="181818"/>
          <w:sz w:val="28"/>
          <w:szCs w:val="28"/>
        </w:rPr>
        <w:t>Задание 22.</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1. Основы правового статуса и виды субъектов предпринимательской деятельности.</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2. </w:t>
      </w:r>
      <w:r w:rsidRPr="00787BFD">
        <w:rPr>
          <w:rFonts w:ascii="Times New Roman" w:hAnsi="Times New Roman"/>
          <w:i/>
          <w:iCs/>
          <w:color w:val="181818"/>
          <w:sz w:val="28"/>
          <w:szCs w:val="28"/>
        </w:rPr>
        <w:t>Ситуационная задача</w:t>
      </w:r>
      <w:r w:rsidRPr="00787BFD">
        <w:rPr>
          <w:rFonts w:ascii="Times New Roman" w:hAnsi="Times New Roman"/>
          <w:color w:val="181818"/>
          <w:sz w:val="28"/>
          <w:szCs w:val="28"/>
        </w:rPr>
        <w:t>. В самый напряженный период работы коллектива в нем совершен неблаговидный поступок, нарушена трудовая дисциплина. Руководителю неизвестен виновник. Однако выявить и наказать его надо. Что предпринять в данной ситуации?</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3. Требования безопасности при выполнении стекольных работ.</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4. </w:t>
      </w:r>
      <w:r w:rsidRPr="00787BFD">
        <w:rPr>
          <w:rFonts w:ascii="Times New Roman" w:hAnsi="Times New Roman"/>
          <w:i/>
          <w:iCs/>
          <w:color w:val="181818"/>
          <w:sz w:val="28"/>
          <w:szCs w:val="28"/>
        </w:rPr>
        <w:t>Задача.</w:t>
      </w:r>
      <w:r w:rsidRPr="00787BFD">
        <w:rPr>
          <w:rFonts w:ascii="Times New Roman" w:hAnsi="Times New Roman"/>
          <w:color w:val="181818"/>
          <w:sz w:val="28"/>
          <w:szCs w:val="28"/>
        </w:rPr>
        <w:t> Заполнить акт приемки благоустройства жилого дома в г. Ставрополе, ул. Рогожникова,25 , выполненного вашей организацией ООР ПСФ «КОРТ» для ТСЖ «Рубин» с 1 по 30 апреля текущего года в объеме 1217 м</w:t>
      </w:r>
      <w:r w:rsidRPr="00787BFD">
        <w:rPr>
          <w:rFonts w:ascii="Times New Roman" w:hAnsi="Times New Roman"/>
          <w:color w:val="181818"/>
          <w:sz w:val="28"/>
          <w:szCs w:val="28"/>
          <w:vertAlign w:val="superscript"/>
        </w:rPr>
        <w:t>2</w:t>
      </w:r>
      <w:r w:rsidRPr="00787BFD">
        <w:rPr>
          <w:rFonts w:ascii="Times New Roman" w:hAnsi="Times New Roman"/>
          <w:color w:val="181818"/>
          <w:sz w:val="28"/>
          <w:szCs w:val="28"/>
        </w:rPr>
        <w:t>асфальтового покрытия,425 м бортового камня, 127 м</w:t>
      </w:r>
      <w:r w:rsidRPr="00787BFD">
        <w:rPr>
          <w:rFonts w:ascii="Times New Roman" w:hAnsi="Times New Roman"/>
          <w:color w:val="181818"/>
          <w:sz w:val="28"/>
          <w:szCs w:val="28"/>
          <w:vertAlign w:val="superscript"/>
        </w:rPr>
        <w:t>2 </w:t>
      </w:r>
      <w:r w:rsidRPr="00787BFD">
        <w:rPr>
          <w:rFonts w:ascii="Times New Roman" w:hAnsi="Times New Roman"/>
          <w:color w:val="181818"/>
          <w:sz w:val="28"/>
          <w:szCs w:val="28"/>
        </w:rPr>
        <w:t>плиточного мощения и 1373 м</w:t>
      </w:r>
      <w:r w:rsidRPr="00787BFD">
        <w:rPr>
          <w:rFonts w:ascii="Times New Roman" w:hAnsi="Times New Roman"/>
          <w:color w:val="181818"/>
          <w:sz w:val="28"/>
          <w:szCs w:val="28"/>
          <w:vertAlign w:val="superscript"/>
        </w:rPr>
        <w:t>2</w:t>
      </w:r>
      <w:r w:rsidRPr="00787BFD">
        <w:rPr>
          <w:rFonts w:ascii="Times New Roman" w:hAnsi="Times New Roman"/>
          <w:color w:val="181818"/>
          <w:sz w:val="28"/>
          <w:szCs w:val="28"/>
        </w:rPr>
        <w:t> газонов. Проектно-сметная документация разработана ОАО «ГПНИИ-5»(инв. № 269262) и утверждена заказчиком – комитетом градостроительства администрации г. Ставрополя (№ 16-тн 19.11.2014 г.)</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b/>
          <w:bCs/>
          <w:color w:val="181818"/>
          <w:sz w:val="28"/>
          <w:szCs w:val="28"/>
        </w:rPr>
        <w:t>Задание 23.</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1. Осуществление предпринимательской деятельности юридическими лицами.</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2. </w:t>
      </w:r>
      <w:r w:rsidRPr="00787BFD">
        <w:rPr>
          <w:rFonts w:ascii="Times New Roman" w:hAnsi="Times New Roman"/>
          <w:i/>
          <w:iCs/>
          <w:color w:val="181818"/>
          <w:sz w:val="28"/>
          <w:szCs w:val="28"/>
        </w:rPr>
        <w:t>Ситуационная задача</w:t>
      </w:r>
      <w:r w:rsidRPr="00787BFD">
        <w:rPr>
          <w:rFonts w:ascii="Times New Roman" w:hAnsi="Times New Roman"/>
          <w:color w:val="181818"/>
          <w:sz w:val="28"/>
          <w:szCs w:val="28"/>
        </w:rPr>
        <w:t>. На вашем участке электромеханик Козлов по ошибке подключил электроприбор к сети высокого напряжения и сжег его. Стоимость прибора 5500 руб. Как вы поступите, будучи начальником стройучастка?</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3. Требования безопасности при выполнении штукатурных и малярных работ.</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4. </w:t>
      </w:r>
      <w:r w:rsidRPr="00787BFD">
        <w:rPr>
          <w:rFonts w:ascii="Times New Roman" w:hAnsi="Times New Roman"/>
          <w:i/>
          <w:iCs/>
          <w:color w:val="181818"/>
          <w:sz w:val="28"/>
          <w:szCs w:val="28"/>
        </w:rPr>
        <w:t>Задача.</w:t>
      </w:r>
      <w:r w:rsidRPr="00787BFD">
        <w:rPr>
          <w:rFonts w:ascii="Times New Roman" w:hAnsi="Times New Roman"/>
          <w:color w:val="181818"/>
          <w:sz w:val="28"/>
          <w:szCs w:val="28"/>
        </w:rPr>
        <w:t> Составить график строительства комплекса, состоящего из четырех одинаковых гаражей параллельным методом. Условно строительство разделить на 3 этапа продолжительностью в 1 неделю. Указать достоинства и недостатки этого способа работ.</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b/>
          <w:bCs/>
          <w:color w:val="181818"/>
          <w:sz w:val="28"/>
          <w:szCs w:val="28"/>
        </w:rPr>
        <w:t>Задание 24.</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1. Осуществление предпринимательской деятельности без образования юридического лица. Индивидуальный предприниматель.</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2. </w:t>
      </w:r>
      <w:r w:rsidRPr="00787BFD">
        <w:rPr>
          <w:rFonts w:ascii="Times New Roman" w:hAnsi="Times New Roman"/>
          <w:i/>
          <w:iCs/>
          <w:color w:val="181818"/>
          <w:sz w:val="28"/>
          <w:szCs w:val="28"/>
        </w:rPr>
        <w:t>Ситуационная задача</w:t>
      </w:r>
      <w:r w:rsidRPr="00787BFD">
        <w:rPr>
          <w:rFonts w:ascii="Times New Roman" w:hAnsi="Times New Roman"/>
          <w:color w:val="181818"/>
          <w:sz w:val="28"/>
          <w:szCs w:val="28"/>
        </w:rPr>
        <w:t>. Вы недавно назначены руководителем коллектива, в котором раньше работали рядовым сотрудником. На 8 часов 15 минут Вы вызвали подчиненного для выяснения его частых опозданий на работу, но сами неожиданно опоздали на 15 минут. Как Вы начнете беседу при встрече с подчиненным?</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3. Обязанности работодателя по обеспечению безопасных условий труда.</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4. </w:t>
      </w:r>
      <w:r w:rsidRPr="00787BFD">
        <w:rPr>
          <w:rFonts w:ascii="Times New Roman" w:hAnsi="Times New Roman"/>
          <w:i/>
          <w:iCs/>
          <w:color w:val="181818"/>
          <w:sz w:val="28"/>
          <w:szCs w:val="28"/>
        </w:rPr>
        <w:t>Задача.</w:t>
      </w:r>
      <w:r w:rsidRPr="00787BFD">
        <w:rPr>
          <w:rFonts w:ascii="Times New Roman" w:hAnsi="Times New Roman"/>
          <w:color w:val="181818"/>
          <w:sz w:val="28"/>
          <w:szCs w:val="28"/>
        </w:rPr>
        <w:t> Составить график строительства комплекса, состоящего из четырех одинаковых гаражей последовательным методом. Условно строительство разделить на 3 этапа продолжительностью в 1 неделю. Указать достоинства и недостатки этого способа работ.</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b/>
          <w:bCs/>
          <w:color w:val="181818"/>
          <w:sz w:val="28"/>
          <w:szCs w:val="28"/>
        </w:rPr>
        <w:t>Задание 25.</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1. Основные экономические права и свободы человека и гражданина.</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2. </w:t>
      </w:r>
      <w:r w:rsidRPr="00787BFD">
        <w:rPr>
          <w:rFonts w:ascii="Times New Roman" w:hAnsi="Times New Roman"/>
          <w:i/>
          <w:iCs/>
          <w:color w:val="181818"/>
          <w:sz w:val="28"/>
          <w:szCs w:val="28"/>
        </w:rPr>
        <w:t>Ситуационная задача</w:t>
      </w:r>
      <w:r w:rsidRPr="00787BFD">
        <w:rPr>
          <w:rFonts w:ascii="Times New Roman" w:hAnsi="Times New Roman"/>
          <w:color w:val="181818"/>
          <w:sz w:val="28"/>
          <w:szCs w:val="28"/>
        </w:rPr>
        <w:t>. Ваш подчиненный по причине недисциплинированности не выполнил задания в срок, хотя обещал и давал слово сделать эту важную работу к намеченной дате. Ваша реакция:</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 Сначала добиться выполнения задания, а затем уже поговорить наедине, воспитать, если надо, наказать.</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 Поговорить с ним наедине, выяснить и обсудить с ним причину срыва, добиться выполнения работы, наказать в случае повторного нарушения вдвойне.</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 Сначала поговорить с теми, кто больше знает о провинившемся, и посоветоваться о том, какую форму воздействия применить к нему.</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 Отменить задание, передать вопрос на решение вышестоящему руководству.</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3. Требования безопасности при выполнении облицовочных работ.</w:t>
      </w:r>
    </w:p>
    <w:p w:rsidR="00997324" w:rsidRPr="00787BFD" w:rsidRDefault="00997324" w:rsidP="00787BFD">
      <w:pPr>
        <w:shd w:val="clear" w:color="auto" w:fill="FFFFFF"/>
        <w:spacing w:after="0"/>
        <w:ind w:firstLine="720"/>
        <w:jc w:val="both"/>
        <w:rPr>
          <w:rFonts w:ascii="Times New Roman" w:hAnsi="Times New Roman"/>
          <w:color w:val="181818"/>
          <w:sz w:val="28"/>
          <w:szCs w:val="28"/>
        </w:rPr>
      </w:pPr>
      <w:r w:rsidRPr="00787BFD">
        <w:rPr>
          <w:rFonts w:ascii="Times New Roman" w:hAnsi="Times New Roman"/>
          <w:color w:val="181818"/>
          <w:sz w:val="28"/>
          <w:szCs w:val="28"/>
        </w:rPr>
        <w:t>4. </w:t>
      </w:r>
      <w:r w:rsidRPr="00787BFD">
        <w:rPr>
          <w:rFonts w:ascii="Times New Roman" w:hAnsi="Times New Roman"/>
          <w:i/>
          <w:iCs/>
          <w:color w:val="181818"/>
          <w:sz w:val="28"/>
          <w:szCs w:val="28"/>
        </w:rPr>
        <w:t>Задача.</w:t>
      </w:r>
      <w:r w:rsidRPr="00787BFD">
        <w:rPr>
          <w:rFonts w:ascii="Times New Roman" w:hAnsi="Times New Roman"/>
          <w:color w:val="181818"/>
          <w:sz w:val="28"/>
          <w:szCs w:val="28"/>
        </w:rPr>
        <w:t> </w:t>
      </w:r>
      <w:r w:rsidRPr="00787BFD">
        <w:rPr>
          <w:rFonts w:ascii="Times New Roman" w:hAnsi="Times New Roman"/>
          <w:color w:val="000000"/>
          <w:sz w:val="28"/>
          <w:szCs w:val="28"/>
        </w:rPr>
        <w:t>Установить производственное задание для бригады каменщиков из 5 человек при выполнении кирпичной кладки перегородок из полнотелого глиняного кирпича толщиной 120мм на известковом растворе. Принять производительность труда 105%.</w:t>
      </w:r>
    </w:p>
    <w:p w:rsidR="00997324" w:rsidRPr="00787BFD" w:rsidRDefault="00997324" w:rsidP="00787BFD">
      <w:pPr>
        <w:shd w:val="clear" w:color="auto" w:fill="FFFFFF"/>
        <w:spacing w:before="120" w:after="0"/>
        <w:ind w:firstLine="720"/>
        <w:rPr>
          <w:rFonts w:ascii="Times New Roman" w:hAnsi="Times New Roman"/>
          <w:i/>
          <w:sz w:val="28"/>
          <w:szCs w:val="28"/>
        </w:rPr>
      </w:pPr>
      <w:r w:rsidRPr="00787BFD">
        <w:rPr>
          <w:rFonts w:ascii="Times New Roman" w:hAnsi="Times New Roman"/>
          <w:i/>
          <w:sz w:val="28"/>
          <w:szCs w:val="28"/>
        </w:rPr>
        <w:t>Условия выполне</w:t>
      </w:r>
      <w:r>
        <w:rPr>
          <w:rFonts w:ascii="Times New Roman" w:hAnsi="Times New Roman"/>
          <w:i/>
          <w:sz w:val="28"/>
          <w:szCs w:val="28"/>
        </w:rPr>
        <w:t>ния задания</w:t>
      </w:r>
    </w:p>
    <w:p w:rsidR="00997324" w:rsidRPr="00787BFD" w:rsidRDefault="00997324" w:rsidP="00787BFD">
      <w:pPr>
        <w:shd w:val="clear" w:color="auto" w:fill="FFFFFF"/>
        <w:spacing w:after="0" w:line="240" w:lineRule="auto"/>
        <w:ind w:firstLine="720"/>
        <w:jc w:val="both"/>
        <w:rPr>
          <w:rFonts w:ascii="Times New Roman" w:hAnsi="Times New Roman"/>
          <w:sz w:val="28"/>
          <w:szCs w:val="28"/>
        </w:rPr>
      </w:pPr>
      <w:r w:rsidRPr="00787BFD">
        <w:rPr>
          <w:rFonts w:ascii="Times New Roman" w:hAnsi="Times New Roman"/>
          <w:sz w:val="28"/>
          <w:szCs w:val="28"/>
        </w:rPr>
        <w:t>1.Место выполнения задания – учебный кабинет.</w:t>
      </w:r>
    </w:p>
    <w:p w:rsidR="00997324" w:rsidRPr="00787BFD" w:rsidRDefault="00997324" w:rsidP="00787BFD">
      <w:pPr>
        <w:shd w:val="clear" w:color="auto" w:fill="FFFFFF"/>
        <w:spacing w:after="0" w:line="240" w:lineRule="auto"/>
        <w:ind w:firstLine="720"/>
        <w:jc w:val="both"/>
        <w:rPr>
          <w:rFonts w:ascii="Times New Roman" w:hAnsi="Times New Roman"/>
          <w:sz w:val="28"/>
          <w:szCs w:val="28"/>
        </w:rPr>
      </w:pPr>
      <w:r w:rsidRPr="00787BFD">
        <w:rPr>
          <w:rFonts w:ascii="Times New Roman" w:hAnsi="Times New Roman"/>
          <w:sz w:val="28"/>
          <w:szCs w:val="28"/>
        </w:rPr>
        <w:t>2.Максимальное время выполнения задания: 30 мин.</w:t>
      </w:r>
    </w:p>
    <w:p w:rsidR="00997324" w:rsidRPr="00787BFD" w:rsidRDefault="00997324" w:rsidP="00787BFD">
      <w:pPr>
        <w:shd w:val="clear" w:color="auto" w:fill="FFFFFF"/>
        <w:spacing w:after="0" w:line="240" w:lineRule="auto"/>
        <w:ind w:firstLine="720"/>
        <w:jc w:val="both"/>
        <w:rPr>
          <w:rFonts w:ascii="Times New Roman" w:hAnsi="Times New Roman"/>
          <w:sz w:val="28"/>
          <w:szCs w:val="28"/>
        </w:rPr>
      </w:pPr>
      <w:r w:rsidRPr="00787BFD">
        <w:rPr>
          <w:rFonts w:ascii="Times New Roman" w:hAnsi="Times New Roman"/>
          <w:sz w:val="28"/>
          <w:szCs w:val="28"/>
        </w:rPr>
        <w:t>3.Обучающийся может воспользоваться:</w:t>
      </w:r>
    </w:p>
    <w:p w:rsidR="00997324" w:rsidRPr="00787BFD" w:rsidRDefault="00997324" w:rsidP="00787BFD">
      <w:pPr>
        <w:shd w:val="clear" w:color="auto" w:fill="FFFFFF"/>
        <w:spacing w:after="0" w:line="240" w:lineRule="auto"/>
        <w:ind w:firstLine="720"/>
        <w:jc w:val="both"/>
        <w:rPr>
          <w:rFonts w:ascii="Times New Roman" w:hAnsi="Times New Roman"/>
          <w:sz w:val="28"/>
          <w:szCs w:val="28"/>
        </w:rPr>
      </w:pPr>
      <w:r w:rsidRPr="00787BFD">
        <w:rPr>
          <w:rFonts w:ascii="Times New Roman" w:hAnsi="Times New Roman"/>
          <w:sz w:val="28"/>
          <w:szCs w:val="28"/>
        </w:rPr>
        <w:t>- нормативно-справочной литературой:</w:t>
      </w:r>
    </w:p>
    <w:p w:rsidR="00997324" w:rsidRPr="00787BFD" w:rsidRDefault="00997324" w:rsidP="00787BFD">
      <w:pPr>
        <w:shd w:val="clear" w:color="auto" w:fill="FFFFFF"/>
        <w:spacing w:after="0" w:line="240" w:lineRule="auto"/>
        <w:ind w:firstLine="720"/>
        <w:jc w:val="both"/>
        <w:rPr>
          <w:rFonts w:ascii="Times New Roman" w:hAnsi="Times New Roman"/>
          <w:sz w:val="28"/>
          <w:szCs w:val="28"/>
        </w:rPr>
      </w:pPr>
      <w:r w:rsidRPr="00787BFD">
        <w:rPr>
          <w:rFonts w:ascii="Times New Roman" w:hAnsi="Times New Roman"/>
          <w:sz w:val="28"/>
          <w:szCs w:val="28"/>
        </w:rPr>
        <w:t>Трудовой кодекс РФ</w:t>
      </w:r>
    </w:p>
    <w:p w:rsidR="00997324" w:rsidRPr="00787BFD" w:rsidRDefault="00997324" w:rsidP="00787BFD">
      <w:pPr>
        <w:shd w:val="clear" w:color="auto" w:fill="FFFFFF"/>
        <w:spacing w:after="0" w:line="240" w:lineRule="auto"/>
        <w:ind w:firstLine="720"/>
        <w:jc w:val="both"/>
        <w:rPr>
          <w:rFonts w:ascii="Times New Roman" w:hAnsi="Times New Roman"/>
          <w:sz w:val="28"/>
          <w:szCs w:val="28"/>
        </w:rPr>
      </w:pPr>
      <w:r w:rsidRPr="00787BFD">
        <w:rPr>
          <w:rFonts w:ascii="Times New Roman" w:hAnsi="Times New Roman"/>
          <w:sz w:val="28"/>
          <w:szCs w:val="28"/>
        </w:rPr>
        <w:t>СНиП 12-01-2004 Организация строительства</w:t>
      </w:r>
    </w:p>
    <w:p w:rsidR="00997324" w:rsidRPr="00787BFD" w:rsidRDefault="00997324" w:rsidP="00787BFD">
      <w:pPr>
        <w:shd w:val="clear" w:color="auto" w:fill="FFFFFF"/>
        <w:spacing w:after="0" w:line="240" w:lineRule="auto"/>
        <w:ind w:firstLine="720"/>
        <w:jc w:val="both"/>
        <w:rPr>
          <w:rFonts w:ascii="Times New Roman" w:hAnsi="Times New Roman"/>
          <w:sz w:val="28"/>
          <w:szCs w:val="28"/>
        </w:rPr>
      </w:pPr>
      <w:r w:rsidRPr="00787BFD">
        <w:rPr>
          <w:rFonts w:ascii="Times New Roman" w:hAnsi="Times New Roman"/>
          <w:sz w:val="28"/>
          <w:szCs w:val="28"/>
        </w:rPr>
        <w:t>СНиП 3.01.01-85 Организация строительного производства</w:t>
      </w:r>
    </w:p>
    <w:p w:rsidR="00997324" w:rsidRPr="00787BFD" w:rsidRDefault="00997324" w:rsidP="00787BFD">
      <w:pPr>
        <w:shd w:val="clear" w:color="auto" w:fill="FFFFFF"/>
        <w:spacing w:after="0" w:line="240" w:lineRule="auto"/>
        <w:ind w:firstLine="720"/>
        <w:jc w:val="both"/>
        <w:rPr>
          <w:rFonts w:ascii="Times New Roman" w:hAnsi="Times New Roman"/>
          <w:sz w:val="28"/>
          <w:szCs w:val="28"/>
        </w:rPr>
      </w:pPr>
      <w:r w:rsidRPr="00787BFD">
        <w:rPr>
          <w:rFonts w:ascii="Times New Roman" w:hAnsi="Times New Roman"/>
          <w:sz w:val="28"/>
          <w:szCs w:val="28"/>
        </w:rPr>
        <w:t>СНиП 12.03.2001 Безопасность труда в строительстве. Часть 1.Общие положения</w:t>
      </w:r>
    </w:p>
    <w:p w:rsidR="00997324" w:rsidRPr="00787BFD" w:rsidRDefault="00997324" w:rsidP="00787BFD">
      <w:pPr>
        <w:shd w:val="clear" w:color="auto" w:fill="FFFFFF"/>
        <w:spacing w:after="0" w:line="240" w:lineRule="auto"/>
        <w:ind w:firstLine="720"/>
        <w:jc w:val="both"/>
        <w:rPr>
          <w:rFonts w:ascii="Times New Roman" w:hAnsi="Times New Roman"/>
          <w:sz w:val="28"/>
          <w:szCs w:val="28"/>
        </w:rPr>
      </w:pPr>
      <w:r w:rsidRPr="00787BFD">
        <w:rPr>
          <w:rFonts w:ascii="Times New Roman" w:hAnsi="Times New Roman"/>
          <w:sz w:val="28"/>
          <w:szCs w:val="28"/>
        </w:rPr>
        <w:t>СНиП 12.04.2002 Безопасность труда в строительстве. Часть 2. Строительное производство</w:t>
      </w:r>
    </w:p>
    <w:p w:rsidR="00997324" w:rsidRPr="00787BFD" w:rsidRDefault="00997324" w:rsidP="00787BFD">
      <w:pPr>
        <w:shd w:val="clear" w:color="auto" w:fill="FFFFFF"/>
        <w:spacing w:after="0" w:line="240" w:lineRule="auto"/>
        <w:ind w:firstLine="720"/>
        <w:jc w:val="both"/>
        <w:rPr>
          <w:rFonts w:ascii="Times New Roman" w:hAnsi="Times New Roman"/>
          <w:sz w:val="28"/>
          <w:szCs w:val="28"/>
        </w:rPr>
      </w:pPr>
      <w:r w:rsidRPr="00787BFD">
        <w:rPr>
          <w:rFonts w:ascii="Times New Roman" w:hAnsi="Times New Roman"/>
          <w:sz w:val="28"/>
          <w:szCs w:val="28"/>
        </w:rPr>
        <w:t>СНиП 3.01.04-87 Приемка в эксплуатацию законченных строительных объектов</w:t>
      </w:r>
    </w:p>
    <w:p w:rsidR="00997324" w:rsidRPr="00787BFD" w:rsidRDefault="00997324" w:rsidP="00787BFD">
      <w:pPr>
        <w:shd w:val="clear" w:color="auto" w:fill="FFFFFF"/>
        <w:spacing w:after="0" w:line="240" w:lineRule="auto"/>
        <w:ind w:firstLine="720"/>
        <w:jc w:val="both"/>
        <w:rPr>
          <w:rFonts w:ascii="Times New Roman" w:hAnsi="Times New Roman"/>
          <w:sz w:val="28"/>
          <w:szCs w:val="28"/>
        </w:rPr>
      </w:pPr>
      <w:r w:rsidRPr="00787BFD">
        <w:rPr>
          <w:rFonts w:ascii="Times New Roman" w:hAnsi="Times New Roman"/>
          <w:sz w:val="28"/>
          <w:szCs w:val="28"/>
        </w:rPr>
        <w:t>РД-11-02-2006. Требования к составу и порядку ведения исполнительной документации</w:t>
      </w:r>
    </w:p>
    <w:p w:rsidR="00997324" w:rsidRPr="00787BFD" w:rsidRDefault="00997324" w:rsidP="00787BFD">
      <w:pPr>
        <w:shd w:val="clear" w:color="auto" w:fill="FFFFFF"/>
        <w:spacing w:after="0" w:line="240" w:lineRule="auto"/>
        <w:ind w:firstLine="720"/>
        <w:jc w:val="both"/>
        <w:rPr>
          <w:rFonts w:ascii="Times New Roman" w:hAnsi="Times New Roman"/>
          <w:sz w:val="28"/>
          <w:szCs w:val="28"/>
        </w:rPr>
      </w:pPr>
      <w:r w:rsidRPr="00787BFD">
        <w:rPr>
          <w:rFonts w:ascii="Times New Roman" w:hAnsi="Times New Roman"/>
          <w:sz w:val="28"/>
          <w:szCs w:val="28"/>
        </w:rPr>
        <w:t>ГЭСН-2001-01 Земляные работы</w:t>
      </w:r>
    </w:p>
    <w:p w:rsidR="00997324" w:rsidRPr="00787BFD" w:rsidRDefault="00997324" w:rsidP="00787BFD">
      <w:pPr>
        <w:shd w:val="clear" w:color="auto" w:fill="FFFFFF"/>
        <w:spacing w:after="0" w:line="240" w:lineRule="auto"/>
        <w:ind w:firstLine="720"/>
        <w:jc w:val="both"/>
        <w:rPr>
          <w:rFonts w:ascii="Times New Roman" w:hAnsi="Times New Roman"/>
          <w:sz w:val="28"/>
          <w:szCs w:val="28"/>
        </w:rPr>
      </w:pPr>
      <w:r w:rsidRPr="00787BFD">
        <w:rPr>
          <w:rFonts w:ascii="Times New Roman" w:hAnsi="Times New Roman"/>
          <w:sz w:val="28"/>
          <w:szCs w:val="28"/>
        </w:rPr>
        <w:t>ГЭСН-2001-07 Сборные бетонные и железобетонные конструкции</w:t>
      </w:r>
    </w:p>
    <w:p w:rsidR="00997324" w:rsidRPr="00787BFD" w:rsidRDefault="00997324" w:rsidP="00787BFD">
      <w:pPr>
        <w:shd w:val="clear" w:color="auto" w:fill="FFFFFF"/>
        <w:spacing w:after="0" w:line="240" w:lineRule="auto"/>
        <w:ind w:firstLine="720"/>
        <w:jc w:val="both"/>
        <w:rPr>
          <w:rFonts w:ascii="Times New Roman" w:hAnsi="Times New Roman"/>
          <w:sz w:val="28"/>
          <w:szCs w:val="28"/>
        </w:rPr>
      </w:pPr>
      <w:r w:rsidRPr="00787BFD">
        <w:rPr>
          <w:rFonts w:ascii="Times New Roman" w:hAnsi="Times New Roman"/>
          <w:sz w:val="28"/>
          <w:szCs w:val="28"/>
        </w:rPr>
        <w:t>ГЭСН-2001-08 Конструкции из кирпича и блоков</w:t>
      </w:r>
    </w:p>
    <w:p w:rsidR="00997324" w:rsidRPr="00787BFD" w:rsidRDefault="00997324" w:rsidP="00787BFD">
      <w:pPr>
        <w:shd w:val="clear" w:color="auto" w:fill="FFFFFF"/>
        <w:spacing w:after="0" w:line="240" w:lineRule="auto"/>
        <w:ind w:firstLine="720"/>
        <w:jc w:val="both"/>
        <w:rPr>
          <w:rFonts w:ascii="Times New Roman" w:hAnsi="Times New Roman"/>
          <w:sz w:val="28"/>
          <w:szCs w:val="28"/>
        </w:rPr>
      </w:pPr>
      <w:r w:rsidRPr="00787BFD">
        <w:rPr>
          <w:rFonts w:ascii="Times New Roman" w:hAnsi="Times New Roman"/>
          <w:sz w:val="28"/>
          <w:szCs w:val="28"/>
        </w:rPr>
        <w:t>ГЭСН-2001-11 Полы</w:t>
      </w:r>
    </w:p>
    <w:p w:rsidR="00997324" w:rsidRPr="00787BFD" w:rsidRDefault="00997324" w:rsidP="00787BFD">
      <w:pPr>
        <w:shd w:val="clear" w:color="auto" w:fill="FFFFFF"/>
        <w:spacing w:after="0" w:line="240" w:lineRule="auto"/>
        <w:ind w:firstLine="720"/>
        <w:jc w:val="both"/>
        <w:rPr>
          <w:rFonts w:ascii="Times New Roman" w:hAnsi="Times New Roman"/>
          <w:sz w:val="28"/>
          <w:szCs w:val="28"/>
        </w:rPr>
      </w:pPr>
      <w:r w:rsidRPr="00787BFD">
        <w:rPr>
          <w:rFonts w:ascii="Times New Roman" w:hAnsi="Times New Roman"/>
          <w:sz w:val="28"/>
          <w:szCs w:val="28"/>
        </w:rPr>
        <w:t>ГЭСН-2001-12 Кровли</w:t>
      </w:r>
    </w:p>
    <w:p w:rsidR="00997324" w:rsidRPr="00787BFD" w:rsidRDefault="00997324" w:rsidP="00787BFD">
      <w:pPr>
        <w:shd w:val="clear" w:color="auto" w:fill="FFFFFF"/>
        <w:spacing w:after="0" w:line="240" w:lineRule="auto"/>
        <w:ind w:firstLine="720"/>
        <w:jc w:val="both"/>
        <w:rPr>
          <w:rFonts w:ascii="Times New Roman" w:hAnsi="Times New Roman"/>
          <w:sz w:val="28"/>
          <w:szCs w:val="28"/>
        </w:rPr>
      </w:pPr>
      <w:r w:rsidRPr="00787BFD">
        <w:rPr>
          <w:rFonts w:ascii="Times New Roman" w:hAnsi="Times New Roman"/>
          <w:sz w:val="28"/>
          <w:szCs w:val="28"/>
        </w:rPr>
        <w:t>ГЭСН-2001-15 Отделочные работы</w:t>
      </w:r>
    </w:p>
    <w:p w:rsidR="00997324" w:rsidRPr="00787BFD" w:rsidRDefault="00997324" w:rsidP="00787BFD">
      <w:pPr>
        <w:shd w:val="clear" w:color="auto" w:fill="FFFFFF"/>
        <w:spacing w:after="0" w:line="240" w:lineRule="auto"/>
        <w:ind w:firstLine="720"/>
        <w:jc w:val="both"/>
        <w:rPr>
          <w:rFonts w:ascii="Times New Roman" w:hAnsi="Times New Roman"/>
          <w:sz w:val="28"/>
          <w:szCs w:val="28"/>
        </w:rPr>
      </w:pPr>
      <w:r w:rsidRPr="00787BFD">
        <w:rPr>
          <w:rFonts w:ascii="Times New Roman" w:hAnsi="Times New Roman"/>
          <w:sz w:val="28"/>
          <w:szCs w:val="28"/>
        </w:rPr>
        <w:t>- бланками акта о премке выполненных работ (форма КС-2), отчета о расходовании основных материалов в строительстве (форма М-29), табеля учета рабочего времени, наряда.</w:t>
      </w:r>
    </w:p>
    <w:p w:rsidR="00997324" w:rsidRPr="00787BFD" w:rsidRDefault="00997324" w:rsidP="00787BFD">
      <w:pPr>
        <w:shd w:val="clear" w:color="auto" w:fill="FFFFFF"/>
        <w:spacing w:after="0" w:line="240" w:lineRule="auto"/>
        <w:jc w:val="center"/>
        <w:rPr>
          <w:rFonts w:ascii="Times New Roman" w:hAnsi="Times New Roman"/>
          <w:color w:val="181818"/>
          <w:sz w:val="28"/>
          <w:szCs w:val="28"/>
        </w:rPr>
      </w:pPr>
      <w:r w:rsidRPr="00787BFD">
        <w:rPr>
          <w:rFonts w:ascii="Times New Roman" w:hAnsi="Times New Roman"/>
          <w:b/>
          <w:bCs/>
          <w:color w:val="000000"/>
          <w:sz w:val="28"/>
          <w:szCs w:val="28"/>
        </w:rPr>
        <w:t>Пакет экзаменатора</w:t>
      </w:r>
    </w:p>
    <w:p w:rsidR="00997324" w:rsidRPr="00787BFD" w:rsidRDefault="00997324" w:rsidP="00787BFD">
      <w:pPr>
        <w:shd w:val="clear" w:color="auto" w:fill="FFFFFF"/>
        <w:spacing w:after="0"/>
        <w:ind w:firstLine="720"/>
        <w:jc w:val="both"/>
        <w:rPr>
          <w:rFonts w:ascii="Times New Roman" w:hAnsi="Times New Roman"/>
          <w:sz w:val="28"/>
          <w:szCs w:val="28"/>
        </w:rPr>
      </w:pPr>
      <w:r w:rsidRPr="00787BFD">
        <w:rPr>
          <w:rFonts w:ascii="Times New Roman" w:hAnsi="Times New Roman"/>
          <w:b/>
          <w:bCs/>
          <w:sz w:val="28"/>
          <w:szCs w:val="28"/>
        </w:rPr>
        <w:t>Количество вариантов (пакетов) заданий экзаменующихся - 25</w:t>
      </w:r>
    </w:p>
    <w:p w:rsidR="00997324" w:rsidRPr="00787BFD" w:rsidRDefault="00997324" w:rsidP="00787BFD">
      <w:pPr>
        <w:shd w:val="clear" w:color="auto" w:fill="FFFFFF"/>
        <w:spacing w:after="0"/>
        <w:ind w:firstLine="720"/>
        <w:jc w:val="both"/>
        <w:rPr>
          <w:rFonts w:ascii="Times New Roman" w:hAnsi="Times New Roman"/>
          <w:sz w:val="28"/>
          <w:szCs w:val="28"/>
        </w:rPr>
      </w:pPr>
      <w:r w:rsidRPr="00787BFD">
        <w:rPr>
          <w:rFonts w:ascii="Times New Roman" w:hAnsi="Times New Roman"/>
          <w:b/>
          <w:bCs/>
          <w:sz w:val="28"/>
          <w:szCs w:val="28"/>
        </w:rPr>
        <w:t>Время выполнения задания: 30 мин.</w:t>
      </w:r>
    </w:p>
    <w:p w:rsidR="00997324" w:rsidRPr="00787BFD" w:rsidRDefault="00997324" w:rsidP="00787BFD">
      <w:pPr>
        <w:shd w:val="clear" w:color="auto" w:fill="FFFFFF"/>
        <w:spacing w:after="0"/>
        <w:ind w:firstLine="720"/>
        <w:jc w:val="both"/>
        <w:rPr>
          <w:rFonts w:ascii="Times New Roman" w:hAnsi="Times New Roman"/>
          <w:sz w:val="28"/>
          <w:szCs w:val="28"/>
        </w:rPr>
      </w:pPr>
      <w:r w:rsidRPr="00787BFD">
        <w:rPr>
          <w:rFonts w:ascii="Times New Roman" w:hAnsi="Times New Roman"/>
          <w:sz w:val="28"/>
          <w:szCs w:val="28"/>
        </w:rPr>
        <w:t>Всего на экзамен – 6 часов.</w:t>
      </w:r>
    </w:p>
    <w:p w:rsidR="00997324" w:rsidRPr="00787BFD" w:rsidRDefault="00997324" w:rsidP="00787BFD">
      <w:pPr>
        <w:shd w:val="clear" w:color="auto" w:fill="FFFFFF"/>
        <w:spacing w:after="0"/>
        <w:ind w:firstLine="720"/>
        <w:jc w:val="both"/>
        <w:rPr>
          <w:rFonts w:ascii="Times New Roman" w:hAnsi="Times New Roman"/>
          <w:sz w:val="28"/>
          <w:szCs w:val="28"/>
        </w:rPr>
      </w:pPr>
      <w:r w:rsidRPr="00787BFD">
        <w:rPr>
          <w:rFonts w:ascii="Times New Roman" w:hAnsi="Times New Roman"/>
          <w:b/>
          <w:bCs/>
          <w:sz w:val="28"/>
          <w:szCs w:val="28"/>
        </w:rPr>
        <w:t>Условия выполнения заданий:</w:t>
      </w:r>
    </w:p>
    <w:p w:rsidR="00997324" w:rsidRPr="00787BFD" w:rsidRDefault="00997324" w:rsidP="00787BFD">
      <w:pPr>
        <w:shd w:val="clear" w:color="auto" w:fill="FFFFFF"/>
        <w:spacing w:after="0"/>
        <w:ind w:firstLine="720"/>
        <w:jc w:val="both"/>
        <w:rPr>
          <w:rFonts w:ascii="Times New Roman" w:hAnsi="Times New Roman"/>
          <w:sz w:val="28"/>
          <w:szCs w:val="28"/>
        </w:rPr>
      </w:pPr>
      <w:r w:rsidRPr="00787BFD">
        <w:rPr>
          <w:rFonts w:ascii="Times New Roman" w:hAnsi="Times New Roman"/>
          <w:sz w:val="28"/>
          <w:szCs w:val="28"/>
        </w:rPr>
        <w:t>Оборудование: чертежные принадлежности, калькулятор. Бланки акта о приемке выполненных работ (форма КС-2), отчета о расходовании основных материалов в строительстве (форма М-29), табеля учета рабочего времени.</w:t>
      </w:r>
    </w:p>
    <w:p w:rsidR="00997324" w:rsidRPr="00787BFD" w:rsidRDefault="00997324" w:rsidP="00787BFD">
      <w:pPr>
        <w:shd w:val="clear" w:color="auto" w:fill="FFFFFF"/>
        <w:spacing w:after="0"/>
        <w:ind w:firstLine="720"/>
        <w:jc w:val="both"/>
        <w:rPr>
          <w:rFonts w:ascii="Times New Roman" w:hAnsi="Times New Roman"/>
          <w:sz w:val="28"/>
          <w:szCs w:val="28"/>
        </w:rPr>
      </w:pPr>
      <w:r w:rsidRPr="00787BFD">
        <w:rPr>
          <w:rFonts w:ascii="Times New Roman" w:hAnsi="Times New Roman"/>
          <w:b/>
          <w:bCs/>
          <w:sz w:val="28"/>
          <w:szCs w:val="28"/>
        </w:rPr>
        <w:t>Нормативно-справочная литература экзаменующихся:</w:t>
      </w:r>
    </w:p>
    <w:p w:rsidR="00997324" w:rsidRPr="00787BFD" w:rsidRDefault="00997324" w:rsidP="00787BFD">
      <w:pPr>
        <w:shd w:val="clear" w:color="auto" w:fill="FFFFFF"/>
        <w:spacing w:after="0"/>
        <w:ind w:firstLine="720"/>
        <w:jc w:val="both"/>
        <w:rPr>
          <w:rFonts w:ascii="Times New Roman" w:hAnsi="Times New Roman"/>
          <w:sz w:val="28"/>
          <w:szCs w:val="28"/>
        </w:rPr>
      </w:pPr>
      <w:r w:rsidRPr="00787BFD">
        <w:rPr>
          <w:rFonts w:ascii="Times New Roman" w:hAnsi="Times New Roman"/>
          <w:sz w:val="28"/>
          <w:szCs w:val="28"/>
        </w:rPr>
        <w:t>Трудовой кодекс РФ</w:t>
      </w:r>
    </w:p>
    <w:p w:rsidR="00997324" w:rsidRPr="00787BFD" w:rsidRDefault="00997324" w:rsidP="00787BFD">
      <w:pPr>
        <w:shd w:val="clear" w:color="auto" w:fill="FFFFFF"/>
        <w:spacing w:after="0"/>
        <w:ind w:firstLine="720"/>
        <w:jc w:val="both"/>
        <w:rPr>
          <w:rFonts w:ascii="Times New Roman" w:hAnsi="Times New Roman"/>
          <w:sz w:val="28"/>
          <w:szCs w:val="28"/>
        </w:rPr>
      </w:pPr>
      <w:r w:rsidRPr="00787BFD">
        <w:rPr>
          <w:rFonts w:ascii="Times New Roman" w:hAnsi="Times New Roman"/>
          <w:sz w:val="28"/>
          <w:szCs w:val="28"/>
        </w:rPr>
        <w:t>СНиП 12-01-2004 Организация строительства</w:t>
      </w:r>
    </w:p>
    <w:p w:rsidR="00997324" w:rsidRPr="00787BFD" w:rsidRDefault="00997324" w:rsidP="00787BFD">
      <w:pPr>
        <w:shd w:val="clear" w:color="auto" w:fill="FFFFFF"/>
        <w:spacing w:after="0"/>
        <w:ind w:firstLine="720"/>
        <w:jc w:val="both"/>
        <w:rPr>
          <w:rFonts w:ascii="Times New Roman" w:hAnsi="Times New Roman"/>
          <w:sz w:val="28"/>
          <w:szCs w:val="28"/>
        </w:rPr>
      </w:pPr>
      <w:r w:rsidRPr="00787BFD">
        <w:rPr>
          <w:rFonts w:ascii="Times New Roman" w:hAnsi="Times New Roman"/>
          <w:sz w:val="28"/>
          <w:szCs w:val="28"/>
        </w:rPr>
        <w:t>СНиП 3.01.01-85 Организация строительного производства</w:t>
      </w:r>
    </w:p>
    <w:p w:rsidR="00997324" w:rsidRPr="00787BFD" w:rsidRDefault="00997324" w:rsidP="00787BFD">
      <w:pPr>
        <w:shd w:val="clear" w:color="auto" w:fill="FFFFFF"/>
        <w:spacing w:after="0"/>
        <w:ind w:firstLine="720"/>
        <w:jc w:val="both"/>
        <w:rPr>
          <w:rFonts w:ascii="Times New Roman" w:hAnsi="Times New Roman"/>
          <w:sz w:val="28"/>
          <w:szCs w:val="28"/>
        </w:rPr>
      </w:pPr>
      <w:r w:rsidRPr="00787BFD">
        <w:rPr>
          <w:rFonts w:ascii="Times New Roman" w:hAnsi="Times New Roman"/>
          <w:sz w:val="28"/>
          <w:szCs w:val="28"/>
        </w:rPr>
        <w:t>СНиП 12.03.2001 Безопасность труда в строительстве. Часть 1.Общие положения</w:t>
      </w:r>
    </w:p>
    <w:p w:rsidR="00997324" w:rsidRPr="00787BFD" w:rsidRDefault="00997324" w:rsidP="00787BFD">
      <w:pPr>
        <w:shd w:val="clear" w:color="auto" w:fill="FFFFFF"/>
        <w:spacing w:after="0"/>
        <w:ind w:firstLine="720"/>
        <w:jc w:val="both"/>
        <w:rPr>
          <w:rFonts w:ascii="Times New Roman" w:hAnsi="Times New Roman"/>
          <w:sz w:val="28"/>
          <w:szCs w:val="28"/>
        </w:rPr>
      </w:pPr>
      <w:r w:rsidRPr="00787BFD">
        <w:rPr>
          <w:rFonts w:ascii="Times New Roman" w:hAnsi="Times New Roman"/>
          <w:sz w:val="28"/>
          <w:szCs w:val="28"/>
        </w:rPr>
        <w:t>СНиП 12.04.2002 Безопасность труда в строительстве. Часть 2. Строительное производство</w:t>
      </w:r>
    </w:p>
    <w:p w:rsidR="00997324" w:rsidRPr="00787BFD" w:rsidRDefault="00997324" w:rsidP="00787BFD">
      <w:pPr>
        <w:shd w:val="clear" w:color="auto" w:fill="FFFFFF"/>
        <w:spacing w:after="0"/>
        <w:ind w:firstLine="720"/>
        <w:jc w:val="both"/>
        <w:rPr>
          <w:rFonts w:ascii="Times New Roman" w:hAnsi="Times New Roman"/>
          <w:sz w:val="28"/>
          <w:szCs w:val="28"/>
        </w:rPr>
      </w:pPr>
      <w:r w:rsidRPr="00787BFD">
        <w:rPr>
          <w:rFonts w:ascii="Times New Roman" w:hAnsi="Times New Roman"/>
          <w:sz w:val="28"/>
          <w:szCs w:val="28"/>
        </w:rPr>
        <w:t>СНиП 3.01.04-87 Приемка в эксплуатацию законченных строительных объектов</w:t>
      </w:r>
    </w:p>
    <w:p w:rsidR="00997324" w:rsidRPr="00787BFD" w:rsidRDefault="00997324" w:rsidP="00787BFD">
      <w:pPr>
        <w:shd w:val="clear" w:color="auto" w:fill="FFFFFF"/>
        <w:spacing w:after="0"/>
        <w:ind w:firstLine="720"/>
        <w:jc w:val="both"/>
        <w:rPr>
          <w:rFonts w:ascii="Times New Roman" w:hAnsi="Times New Roman"/>
          <w:sz w:val="28"/>
          <w:szCs w:val="28"/>
        </w:rPr>
      </w:pPr>
      <w:r w:rsidRPr="00787BFD">
        <w:rPr>
          <w:rFonts w:ascii="Times New Roman" w:hAnsi="Times New Roman"/>
          <w:sz w:val="28"/>
          <w:szCs w:val="28"/>
        </w:rPr>
        <w:t>РД-11-02-2006. Требования к составу и порядку ведения исполнительной документации</w:t>
      </w:r>
    </w:p>
    <w:p w:rsidR="00997324" w:rsidRPr="00787BFD" w:rsidRDefault="00997324" w:rsidP="00787BFD">
      <w:pPr>
        <w:shd w:val="clear" w:color="auto" w:fill="FFFFFF"/>
        <w:spacing w:after="0"/>
        <w:ind w:firstLine="720"/>
        <w:jc w:val="both"/>
        <w:rPr>
          <w:rFonts w:ascii="Times New Roman" w:hAnsi="Times New Roman"/>
          <w:sz w:val="28"/>
          <w:szCs w:val="28"/>
        </w:rPr>
      </w:pPr>
      <w:r w:rsidRPr="00787BFD">
        <w:rPr>
          <w:rFonts w:ascii="Times New Roman" w:hAnsi="Times New Roman"/>
          <w:sz w:val="28"/>
          <w:szCs w:val="28"/>
        </w:rPr>
        <w:t>ГЭСН-2001-01 Земляные работы</w:t>
      </w:r>
    </w:p>
    <w:p w:rsidR="00997324" w:rsidRPr="00787BFD" w:rsidRDefault="00997324" w:rsidP="00787BFD">
      <w:pPr>
        <w:shd w:val="clear" w:color="auto" w:fill="FFFFFF"/>
        <w:spacing w:after="0"/>
        <w:ind w:firstLine="720"/>
        <w:jc w:val="both"/>
        <w:rPr>
          <w:rFonts w:ascii="Times New Roman" w:hAnsi="Times New Roman"/>
          <w:sz w:val="28"/>
          <w:szCs w:val="28"/>
        </w:rPr>
      </w:pPr>
      <w:r w:rsidRPr="00787BFD">
        <w:rPr>
          <w:rFonts w:ascii="Times New Roman" w:hAnsi="Times New Roman"/>
          <w:sz w:val="28"/>
          <w:szCs w:val="28"/>
        </w:rPr>
        <w:t>ГЭСН-2001-07 Сборные бетонные и железобетонные конструкции</w:t>
      </w:r>
    </w:p>
    <w:p w:rsidR="00997324" w:rsidRPr="00787BFD" w:rsidRDefault="00997324" w:rsidP="00787BFD">
      <w:pPr>
        <w:shd w:val="clear" w:color="auto" w:fill="FFFFFF"/>
        <w:spacing w:after="0"/>
        <w:ind w:firstLine="720"/>
        <w:jc w:val="both"/>
        <w:rPr>
          <w:rFonts w:ascii="Times New Roman" w:hAnsi="Times New Roman"/>
          <w:sz w:val="28"/>
          <w:szCs w:val="28"/>
        </w:rPr>
      </w:pPr>
      <w:r w:rsidRPr="00787BFD">
        <w:rPr>
          <w:rFonts w:ascii="Times New Roman" w:hAnsi="Times New Roman"/>
          <w:sz w:val="28"/>
          <w:szCs w:val="28"/>
        </w:rPr>
        <w:t>ГЭСН-2001-08 Конструкции из кирпича и блоков</w:t>
      </w:r>
    </w:p>
    <w:p w:rsidR="00997324" w:rsidRPr="00787BFD" w:rsidRDefault="00997324" w:rsidP="00787BFD">
      <w:pPr>
        <w:shd w:val="clear" w:color="auto" w:fill="FFFFFF"/>
        <w:spacing w:after="0"/>
        <w:ind w:firstLine="720"/>
        <w:jc w:val="both"/>
        <w:rPr>
          <w:rFonts w:ascii="Times New Roman" w:hAnsi="Times New Roman"/>
          <w:sz w:val="28"/>
          <w:szCs w:val="28"/>
        </w:rPr>
      </w:pPr>
      <w:r w:rsidRPr="00787BFD">
        <w:rPr>
          <w:rFonts w:ascii="Times New Roman" w:hAnsi="Times New Roman"/>
          <w:sz w:val="28"/>
          <w:szCs w:val="28"/>
        </w:rPr>
        <w:t>ГЭСН-2001-11 Полы</w:t>
      </w:r>
    </w:p>
    <w:p w:rsidR="00997324" w:rsidRPr="00787BFD" w:rsidRDefault="00997324" w:rsidP="00787BFD">
      <w:pPr>
        <w:shd w:val="clear" w:color="auto" w:fill="FFFFFF"/>
        <w:spacing w:after="0"/>
        <w:ind w:firstLine="720"/>
        <w:jc w:val="both"/>
        <w:rPr>
          <w:rFonts w:ascii="Times New Roman" w:hAnsi="Times New Roman"/>
          <w:sz w:val="28"/>
          <w:szCs w:val="28"/>
        </w:rPr>
      </w:pPr>
      <w:r w:rsidRPr="00787BFD">
        <w:rPr>
          <w:rFonts w:ascii="Times New Roman" w:hAnsi="Times New Roman"/>
          <w:sz w:val="28"/>
          <w:szCs w:val="28"/>
        </w:rPr>
        <w:t>ГЭСН-2001-12 Кровли</w:t>
      </w:r>
    </w:p>
    <w:p w:rsidR="00997324" w:rsidRPr="00787BFD" w:rsidRDefault="00997324" w:rsidP="00787BFD">
      <w:pPr>
        <w:shd w:val="clear" w:color="auto" w:fill="FFFFFF"/>
        <w:spacing w:after="0"/>
        <w:ind w:firstLine="720"/>
        <w:jc w:val="both"/>
        <w:rPr>
          <w:rFonts w:ascii="Times New Roman" w:hAnsi="Times New Roman"/>
          <w:sz w:val="28"/>
          <w:szCs w:val="28"/>
        </w:rPr>
      </w:pPr>
      <w:r w:rsidRPr="00787BFD">
        <w:rPr>
          <w:rFonts w:ascii="Times New Roman" w:hAnsi="Times New Roman"/>
          <w:sz w:val="28"/>
          <w:szCs w:val="28"/>
        </w:rPr>
        <w:t>ГЭСН-2001-15 Отделочные работы</w:t>
      </w:r>
    </w:p>
    <w:p w:rsidR="00997324" w:rsidRPr="00181C05" w:rsidRDefault="00997324" w:rsidP="00181C05">
      <w:pPr>
        <w:shd w:val="clear" w:color="auto" w:fill="FFFFFF"/>
        <w:spacing w:before="120" w:after="0"/>
        <w:ind w:firstLine="720"/>
        <w:jc w:val="both"/>
        <w:rPr>
          <w:rFonts w:ascii="Times New Roman" w:hAnsi="Times New Roman"/>
          <w:i/>
          <w:sz w:val="28"/>
          <w:szCs w:val="28"/>
        </w:rPr>
      </w:pPr>
      <w:r w:rsidRPr="00181C05">
        <w:rPr>
          <w:rFonts w:ascii="Times New Roman" w:hAnsi="Times New Roman"/>
          <w:bCs/>
          <w:i/>
          <w:sz w:val="28"/>
          <w:szCs w:val="28"/>
        </w:rPr>
        <w:t>Критерии оценивания заданий</w:t>
      </w:r>
    </w:p>
    <w:p w:rsidR="00997324" w:rsidRPr="00181C05" w:rsidRDefault="00997324" w:rsidP="00181C05">
      <w:pPr>
        <w:shd w:val="clear" w:color="auto" w:fill="FFFFFF"/>
        <w:spacing w:after="0"/>
        <w:ind w:firstLine="720"/>
        <w:jc w:val="both"/>
        <w:rPr>
          <w:rFonts w:ascii="Times New Roman" w:hAnsi="Times New Roman"/>
          <w:sz w:val="28"/>
          <w:szCs w:val="28"/>
        </w:rPr>
      </w:pPr>
      <w:r w:rsidRPr="00181C05">
        <w:rPr>
          <w:rFonts w:ascii="Times New Roman" w:hAnsi="Times New Roman"/>
          <w:sz w:val="28"/>
          <w:szCs w:val="28"/>
        </w:rPr>
        <w:t>Оценка «отлично». Ответы на поставленные вопросы излагаются логично, последовательно и не требуют дополнительных пояснений. Полно раскрываются причинно-следственные связи между явлениями и событиями. Делаются обоснованные выводы. Демонстрируются глубокие знания базовых нормативно-правовых актов. Соблюдаются нормы литературной речи.</w:t>
      </w:r>
    </w:p>
    <w:p w:rsidR="00997324" w:rsidRPr="00181C05" w:rsidRDefault="00997324" w:rsidP="00181C05">
      <w:pPr>
        <w:shd w:val="clear" w:color="auto" w:fill="FFFFFF"/>
        <w:spacing w:after="0"/>
        <w:ind w:firstLine="720"/>
        <w:jc w:val="both"/>
        <w:rPr>
          <w:rFonts w:ascii="Times New Roman" w:hAnsi="Times New Roman"/>
          <w:sz w:val="28"/>
          <w:szCs w:val="28"/>
        </w:rPr>
      </w:pPr>
      <w:r w:rsidRPr="00181C05">
        <w:rPr>
          <w:rFonts w:ascii="Times New Roman" w:hAnsi="Times New Roman"/>
          <w:sz w:val="28"/>
          <w:szCs w:val="28"/>
        </w:rPr>
        <w:t>Оценка «хорошо». Ответы на поставленные вопросы излагаются систематизировано и последовательно. Базовые нормативно-правовые акты используются, но в недостаточном объеме. Материал излагается уверенно. Раскрыты причинно-следственные связи между явлениями и событиями. Демонстрируется умение анализировать материал, однако не все выводы носят аргументированный и доказательный характер. Соблюдаются нормы литературной речи.</w:t>
      </w:r>
    </w:p>
    <w:p w:rsidR="00997324" w:rsidRPr="00181C05" w:rsidRDefault="00997324" w:rsidP="00181C05">
      <w:pPr>
        <w:shd w:val="clear" w:color="auto" w:fill="FFFFFF"/>
        <w:spacing w:after="0"/>
        <w:ind w:firstLine="720"/>
        <w:jc w:val="both"/>
        <w:rPr>
          <w:rFonts w:ascii="Times New Roman" w:hAnsi="Times New Roman"/>
          <w:sz w:val="28"/>
          <w:szCs w:val="28"/>
        </w:rPr>
      </w:pPr>
      <w:r w:rsidRPr="00181C05">
        <w:rPr>
          <w:rFonts w:ascii="Times New Roman" w:hAnsi="Times New Roman"/>
          <w:sz w:val="28"/>
          <w:szCs w:val="28"/>
        </w:rPr>
        <w:t>Оценка «удовлетворительно». Допускаются нарушения в последовательности изложения. Имеются упоминания об отдельных базовых нормативно-правовых актах. Неполно раскрываются причинно-следственные связи между явлениями и событиями. Демонстрируются поверхностные знания вопроса, с трудом решаются конкретные задачи. Имеются затруднения с выводами. Допускаются нарушения норм литературной речи.</w:t>
      </w:r>
    </w:p>
    <w:p w:rsidR="00997324" w:rsidRPr="00181C05" w:rsidRDefault="00997324" w:rsidP="00181C05">
      <w:pPr>
        <w:shd w:val="clear" w:color="auto" w:fill="FFFFFF"/>
        <w:spacing w:after="0"/>
        <w:ind w:firstLine="720"/>
        <w:jc w:val="both"/>
        <w:rPr>
          <w:rFonts w:ascii="Times New Roman" w:hAnsi="Times New Roman"/>
          <w:sz w:val="28"/>
          <w:szCs w:val="28"/>
        </w:rPr>
      </w:pPr>
      <w:r w:rsidRPr="00181C05">
        <w:rPr>
          <w:rFonts w:ascii="Times New Roman" w:hAnsi="Times New Roman"/>
          <w:sz w:val="28"/>
          <w:szCs w:val="28"/>
        </w:rPr>
        <w:t>Оценка «неудовлетворительно». Материал излагается непоследовательно, сбивчиво, не представляет определенной системы знаний по дисциплине. Не раскрываются причинно-следственные связи между явлениями и событиями. Не проводится анализ. Выводы отсутствуют. Ответы на дополнительные вопросы отсутствуют. Имеются заметные нарушения норм литературной речи.</w:t>
      </w:r>
    </w:p>
    <w:p w:rsidR="00997324" w:rsidRPr="00181C05" w:rsidRDefault="00997324" w:rsidP="00181C05">
      <w:pPr>
        <w:shd w:val="clear" w:color="auto" w:fill="FFFFFF"/>
        <w:spacing w:after="0"/>
        <w:ind w:firstLine="720"/>
        <w:jc w:val="both"/>
        <w:rPr>
          <w:rFonts w:ascii="Times New Roman" w:hAnsi="Times New Roman"/>
          <w:sz w:val="28"/>
          <w:szCs w:val="28"/>
        </w:rPr>
      </w:pPr>
      <w:r w:rsidRPr="00181C05">
        <w:rPr>
          <w:rFonts w:ascii="Times New Roman" w:hAnsi="Times New Roman"/>
          <w:b/>
          <w:bCs/>
          <w:sz w:val="28"/>
          <w:szCs w:val="28"/>
        </w:rPr>
        <w:t>Шкала оценки образовательных достижений (для всех заданий)</w:t>
      </w:r>
    </w:p>
    <w:p w:rsidR="00997324" w:rsidRPr="00181C05" w:rsidRDefault="00997324" w:rsidP="00181C05">
      <w:pPr>
        <w:shd w:val="clear" w:color="auto" w:fill="FFFFFF"/>
        <w:spacing w:after="0"/>
        <w:ind w:firstLine="720"/>
        <w:jc w:val="both"/>
        <w:rPr>
          <w:rFonts w:ascii="Times New Roman" w:hAnsi="Times New Roman"/>
          <w:sz w:val="28"/>
          <w:szCs w:val="28"/>
        </w:rPr>
      </w:pPr>
      <w:r w:rsidRPr="00181C05">
        <w:rPr>
          <w:rFonts w:ascii="Times New Roman" w:hAnsi="Times New Roman"/>
          <w:sz w:val="28"/>
          <w:szCs w:val="28"/>
        </w:rPr>
        <w:t>Оценка «отлично» - обучающийся показывает полные и глубокие знания программного материала, логично и аргументировано отвечает на поставленный вопрос, а также дополнительные вопросы, показывает высокий уровень теоретических знаний.</w:t>
      </w:r>
    </w:p>
    <w:p w:rsidR="00997324" w:rsidRPr="00181C05" w:rsidRDefault="00997324" w:rsidP="00181C05">
      <w:pPr>
        <w:shd w:val="clear" w:color="auto" w:fill="FFFFFF"/>
        <w:spacing w:after="0"/>
        <w:ind w:firstLine="720"/>
        <w:jc w:val="both"/>
        <w:rPr>
          <w:rFonts w:ascii="Times New Roman" w:hAnsi="Times New Roman"/>
          <w:sz w:val="28"/>
          <w:szCs w:val="28"/>
        </w:rPr>
      </w:pPr>
      <w:r w:rsidRPr="00181C05">
        <w:rPr>
          <w:rFonts w:ascii="Times New Roman" w:hAnsi="Times New Roman"/>
          <w:sz w:val="28"/>
          <w:szCs w:val="28"/>
        </w:rPr>
        <w:t>Оценка «хорошо» - обучающийся показывает глубокие знания программного материала, грамотно его излагает, достаточно полно отвечает на поставленный вопрос и дополнительные вопросы, умело формулирует выводы. В тоже время при ответе допускает несущественные погрешности.</w:t>
      </w:r>
    </w:p>
    <w:p w:rsidR="00997324" w:rsidRPr="00181C05" w:rsidRDefault="00997324" w:rsidP="00181C05">
      <w:pPr>
        <w:shd w:val="clear" w:color="auto" w:fill="FFFFFF"/>
        <w:spacing w:after="0"/>
        <w:ind w:firstLine="720"/>
        <w:jc w:val="both"/>
        <w:rPr>
          <w:rFonts w:ascii="Times New Roman" w:hAnsi="Times New Roman"/>
          <w:sz w:val="28"/>
          <w:szCs w:val="28"/>
        </w:rPr>
      </w:pPr>
      <w:r w:rsidRPr="00181C05">
        <w:rPr>
          <w:rFonts w:ascii="Times New Roman" w:hAnsi="Times New Roman"/>
          <w:sz w:val="28"/>
          <w:szCs w:val="28"/>
        </w:rPr>
        <w:t>Оценка «удовлетворительно» - обучающийся показывает достаточные, но не глубокие знания программного материала; при ответе не допускает грубых ошибок или противоречий, однако в формулировании ответа отсутствует должная связь между анализом, аргументацией и выводами. Для получения правильного ответа требуется уточняющие вопросы.</w:t>
      </w:r>
    </w:p>
    <w:p w:rsidR="00997324" w:rsidRPr="00181C05" w:rsidRDefault="00997324" w:rsidP="00181C05">
      <w:pPr>
        <w:shd w:val="clear" w:color="auto" w:fill="FFFFFF"/>
        <w:spacing w:after="0"/>
        <w:ind w:firstLine="720"/>
        <w:jc w:val="both"/>
        <w:rPr>
          <w:rFonts w:ascii="Times New Roman" w:hAnsi="Times New Roman"/>
          <w:sz w:val="28"/>
          <w:szCs w:val="28"/>
        </w:rPr>
      </w:pPr>
      <w:r w:rsidRPr="00181C05">
        <w:rPr>
          <w:rFonts w:ascii="Times New Roman" w:hAnsi="Times New Roman"/>
          <w:sz w:val="28"/>
          <w:szCs w:val="28"/>
        </w:rPr>
        <w:t>Оценка «неудовлетворительно» - обучающийся показывает недостаточные знания программного материала, не способен аргументировано и последовательно его излагать, допускается грубые ошибки в ответах, неправильно отвечает на поставленный вопрос или затрудняется с ответом.</w:t>
      </w:r>
    </w:p>
    <w:p w:rsidR="00997324" w:rsidRDefault="00997324" w:rsidP="00181C05">
      <w:pPr>
        <w:autoSpaceDE w:val="0"/>
        <w:autoSpaceDN w:val="0"/>
        <w:adjustRightInd w:val="0"/>
        <w:spacing w:before="240" w:after="0"/>
        <w:ind w:firstLine="720"/>
        <w:jc w:val="both"/>
        <w:rPr>
          <w:rFonts w:ascii="Times New Roman" w:hAnsi="Times New Roman"/>
          <w:b/>
          <w:color w:val="000000"/>
          <w:sz w:val="28"/>
          <w:szCs w:val="28"/>
        </w:rPr>
      </w:pPr>
      <w:r>
        <w:rPr>
          <w:rFonts w:ascii="Times New Roman" w:hAnsi="Times New Roman"/>
          <w:b/>
          <w:color w:val="000000"/>
          <w:sz w:val="28"/>
          <w:szCs w:val="28"/>
        </w:rPr>
        <w:t xml:space="preserve">3.3 </w:t>
      </w:r>
      <w:r w:rsidRPr="00181C05">
        <w:rPr>
          <w:rFonts w:ascii="Times New Roman" w:hAnsi="Times New Roman"/>
          <w:b/>
          <w:bCs/>
          <w:iCs/>
          <w:sz w:val="28"/>
          <w:szCs w:val="28"/>
        </w:rPr>
        <w:t>Задания для проведения экзамена квалификационного</w:t>
      </w:r>
    </w:p>
    <w:p w:rsidR="00997324" w:rsidRPr="00181C05" w:rsidRDefault="00997324" w:rsidP="00181C05">
      <w:pPr>
        <w:shd w:val="clear" w:color="auto" w:fill="FFFFFF"/>
        <w:spacing w:after="0"/>
        <w:jc w:val="center"/>
        <w:rPr>
          <w:rFonts w:ascii="Times New Roman" w:hAnsi="Times New Roman"/>
          <w:sz w:val="28"/>
          <w:szCs w:val="28"/>
        </w:rPr>
      </w:pPr>
      <w:r w:rsidRPr="00181C05">
        <w:rPr>
          <w:rFonts w:ascii="Times New Roman" w:hAnsi="Times New Roman"/>
          <w:bCs/>
          <w:spacing w:val="-2"/>
          <w:sz w:val="28"/>
          <w:szCs w:val="28"/>
        </w:rPr>
        <w:t>БИЛЕТ №1</w:t>
      </w:r>
    </w:p>
    <w:p w:rsidR="00997324" w:rsidRPr="00181C05" w:rsidRDefault="00997324" w:rsidP="00181C05">
      <w:pPr>
        <w:shd w:val="clear" w:color="auto" w:fill="FFFFFF"/>
        <w:spacing w:after="0"/>
        <w:ind w:firstLine="720"/>
        <w:jc w:val="both"/>
        <w:rPr>
          <w:rFonts w:ascii="Times New Roman" w:hAnsi="Times New Roman"/>
          <w:i/>
          <w:sz w:val="28"/>
          <w:szCs w:val="28"/>
        </w:rPr>
      </w:pPr>
      <w:r w:rsidRPr="00181C05">
        <w:rPr>
          <w:rFonts w:ascii="Times New Roman" w:hAnsi="Times New Roman"/>
          <w:bCs/>
          <w:i/>
          <w:sz w:val="28"/>
          <w:szCs w:val="28"/>
        </w:rPr>
        <w:t>Инструкция</w:t>
      </w:r>
    </w:p>
    <w:p w:rsidR="00997324" w:rsidRPr="00181C05" w:rsidRDefault="00997324" w:rsidP="00181C05">
      <w:pPr>
        <w:widowControl w:val="0"/>
        <w:numPr>
          <w:ilvl w:val="0"/>
          <w:numId w:val="27"/>
        </w:numPr>
        <w:shd w:val="clear" w:color="auto" w:fill="FFFFFF"/>
        <w:tabs>
          <w:tab w:val="left" w:pos="240"/>
        </w:tabs>
        <w:autoSpaceDE w:val="0"/>
        <w:autoSpaceDN w:val="0"/>
        <w:adjustRightInd w:val="0"/>
        <w:spacing w:after="0"/>
        <w:ind w:firstLine="720"/>
        <w:jc w:val="both"/>
        <w:rPr>
          <w:rFonts w:ascii="Times New Roman" w:hAnsi="Times New Roman"/>
          <w:spacing w:val="-2"/>
          <w:sz w:val="28"/>
          <w:szCs w:val="28"/>
        </w:rPr>
      </w:pPr>
      <w:r w:rsidRPr="00181C05">
        <w:rPr>
          <w:rFonts w:ascii="Times New Roman" w:hAnsi="Times New Roman"/>
          <w:spacing w:val="-1"/>
          <w:sz w:val="28"/>
          <w:szCs w:val="28"/>
        </w:rPr>
        <w:t>Внимательно прочитайте ситуацию и задание к ней.</w:t>
      </w:r>
    </w:p>
    <w:p w:rsidR="00997324" w:rsidRPr="00181C05" w:rsidRDefault="00997324" w:rsidP="00181C05">
      <w:pPr>
        <w:widowControl w:val="0"/>
        <w:numPr>
          <w:ilvl w:val="0"/>
          <w:numId w:val="27"/>
        </w:numPr>
        <w:shd w:val="clear" w:color="auto" w:fill="FFFFFF"/>
        <w:tabs>
          <w:tab w:val="left" w:pos="240"/>
        </w:tabs>
        <w:autoSpaceDE w:val="0"/>
        <w:autoSpaceDN w:val="0"/>
        <w:adjustRightInd w:val="0"/>
        <w:spacing w:after="0"/>
        <w:ind w:firstLine="720"/>
        <w:jc w:val="both"/>
        <w:rPr>
          <w:rFonts w:ascii="Times New Roman" w:hAnsi="Times New Roman"/>
          <w:spacing w:val="-2"/>
          <w:sz w:val="28"/>
          <w:szCs w:val="28"/>
        </w:rPr>
      </w:pPr>
      <w:r w:rsidRPr="00181C05">
        <w:rPr>
          <w:rFonts w:ascii="Times New Roman" w:hAnsi="Times New Roman"/>
          <w:sz w:val="28"/>
          <w:szCs w:val="28"/>
        </w:rPr>
        <w:t>При выполнении задания смотрите приложение к билету.</w:t>
      </w:r>
    </w:p>
    <w:p w:rsidR="00997324" w:rsidRPr="00181C05" w:rsidRDefault="00997324" w:rsidP="00181C05">
      <w:pPr>
        <w:widowControl w:val="0"/>
        <w:numPr>
          <w:ilvl w:val="0"/>
          <w:numId w:val="27"/>
        </w:numPr>
        <w:shd w:val="clear" w:color="auto" w:fill="FFFFFF"/>
        <w:tabs>
          <w:tab w:val="left" w:pos="240"/>
        </w:tabs>
        <w:autoSpaceDE w:val="0"/>
        <w:autoSpaceDN w:val="0"/>
        <w:adjustRightInd w:val="0"/>
        <w:spacing w:after="0"/>
        <w:ind w:firstLine="720"/>
        <w:jc w:val="both"/>
        <w:rPr>
          <w:rFonts w:ascii="Times New Roman" w:hAnsi="Times New Roman"/>
          <w:spacing w:val="-2"/>
          <w:sz w:val="28"/>
          <w:szCs w:val="28"/>
        </w:rPr>
      </w:pPr>
      <w:r w:rsidRPr="00181C05">
        <w:rPr>
          <w:rFonts w:ascii="Times New Roman" w:hAnsi="Times New Roman"/>
          <w:sz w:val="28"/>
          <w:szCs w:val="28"/>
        </w:rPr>
        <w:t>При выполнении задания Вы можете воспользоваться информационно-</w:t>
      </w:r>
    </w:p>
    <w:p w:rsidR="00997324" w:rsidRPr="00181C05" w:rsidRDefault="00997324" w:rsidP="00181C05">
      <w:pPr>
        <w:shd w:val="clear" w:color="auto" w:fill="FFFFFF"/>
        <w:spacing w:after="0"/>
        <w:ind w:firstLine="720"/>
        <w:jc w:val="both"/>
        <w:rPr>
          <w:rFonts w:ascii="Times New Roman" w:hAnsi="Times New Roman"/>
          <w:sz w:val="28"/>
          <w:szCs w:val="28"/>
        </w:rPr>
      </w:pPr>
      <w:r w:rsidRPr="00181C05">
        <w:rPr>
          <w:rFonts w:ascii="Times New Roman" w:hAnsi="Times New Roman"/>
          <w:spacing w:val="-1"/>
          <w:sz w:val="28"/>
          <w:szCs w:val="28"/>
        </w:rPr>
        <w:t xml:space="preserve">коммуникационными технологиями, нормативно-справочной литературой, методическими </w:t>
      </w:r>
      <w:r w:rsidRPr="00181C05">
        <w:rPr>
          <w:rFonts w:ascii="Times New Roman" w:hAnsi="Times New Roman"/>
          <w:sz w:val="28"/>
          <w:szCs w:val="28"/>
        </w:rPr>
        <w:t>указаниями, ГЭСН-2001, кодексами и иными НПА;</w:t>
      </w:r>
    </w:p>
    <w:p w:rsidR="00997324" w:rsidRPr="00181C05" w:rsidRDefault="00997324" w:rsidP="00181C05">
      <w:pPr>
        <w:shd w:val="clear" w:color="auto" w:fill="FFFFFF"/>
        <w:spacing w:after="0"/>
        <w:ind w:firstLine="720"/>
        <w:jc w:val="both"/>
        <w:rPr>
          <w:rFonts w:ascii="Times New Roman" w:hAnsi="Times New Roman"/>
          <w:bCs/>
          <w:spacing w:val="-2"/>
          <w:sz w:val="28"/>
          <w:szCs w:val="28"/>
          <w:u w:val="single"/>
        </w:rPr>
      </w:pPr>
      <w:r w:rsidRPr="00181C05">
        <w:rPr>
          <w:rFonts w:ascii="Times New Roman" w:hAnsi="Times New Roman"/>
          <w:bCs/>
          <w:spacing w:val="-2"/>
          <w:sz w:val="28"/>
          <w:szCs w:val="28"/>
          <w:u w:val="single"/>
        </w:rPr>
        <w:t>Текст задания</w:t>
      </w:r>
    </w:p>
    <w:p w:rsidR="00997324" w:rsidRPr="00181C05" w:rsidRDefault="00997324" w:rsidP="00181C05">
      <w:pPr>
        <w:shd w:val="clear" w:color="auto" w:fill="FFFFFF"/>
        <w:spacing w:after="0"/>
        <w:ind w:firstLine="720"/>
        <w:jc w:val="both"/>
        <w:rPr>
          <w:rFonts w:ascii="Times New Roman" w:hAnsi="Times New Roman"/>
          <w:sz w:val="28"/>
          <w:szCs w:val="28"/>
        </w:rPr>
      </w:pPr>
      <w:r w:rsidRPr="00181C05">
        <w:rPr>
          <w:rFonts w:ascii="Times New Roman" w:hAnsi="Times New Roman"/>
          <w:bCs/>
          <w:i/>
          <w:iCs/>
          <w:sz w:val="28"/>
          <w:szCs w:val="28"/>
        </w:rPr>
        <w:t>Задание 1</w:t>
      </w:r>
    </w:p>
    <w:p w:rsidR="00997324" w:rsidRPr="00181C05" w:rsidRDefault="00997324" w:rsidP="00181C05">
      <w:pPr>
        <w:shd w:val="clear" w:color="auto" w:fill="FFFFFF"/>
        <w:spacing w:after="0"/>
        <w:ind w:firstLine="720"/>
        <w:jc w:val="both"/>
        <w:rPr>
          <w:rFonts w:ascii="Times New Roman" w:hAnsi="Times New Roman"/>
          <w:sz w:val="28"/>
          <w:szCs w:val="28"/>
        </w:rPr>
      </w:pPr>
      <w:r w:rsidRPr="00181C05">
        <w:rPr>
          <w:rFonts w:ascii="Times New Roman" w:hAnsi="Times New Roman"/>
          <w:sz w:val="28"/>
          <w:szCs w:val="28"/>
        </w:rPr>
        <w:t xml:space="preserve">При строительстве объекта определить технологическую последовательность и </w:t>
      </w:r>
      <w:r w:rsidRPr="00181C05">
        <w:rPr>
          <w:rFonts w:ascii="Times New Roman" w:hAnsi="Times New Roman"/>
          <w:spacing w:val="-2"/>
          <w:sz w:val="28"/>
          <w:szCs w:val="28"/>
        </w:rPr>
        <w:t xml:space="preserve">взаимосвязь работ. Построить календарный график и определить продолжительность </w:t>
      </w:r>
      <w:r w:rsidRPr="00181C05">
        <w:rPr>
          <w:rFonts w:ascii="Times New Roman" w:hAnsi="Times New Roman"/>
          <w:sz w:val="28"/>
          <w:szCs w:val="28"/>
        </w:rPr>
        <w:t>строительства объекта, с учетом техники безопасности.</w:t>
      </w:r>
    </w:p>
    <w:p w:rsidR="00997324" w:rsidRPr="00181C05" w:rsidRDefault="00997324" w:rsidP="00181C05">
      <w:pPr>
        <w:shd w:val="clear" w:color="auto" w:fill="FFFFFF"/>
        <w:spacing w:after="0"/>
        <w:ind w:firstLine="720"/>
        <w:jc w:val="both"/>
        <w:rPr>
          <w:rFonts w:ascii="Times New Roman" w:hAnsi="Times New Roman"/>
          <w:sz w:val="28"/>
          <w:szCs w:val="28"/>
        </w:rPr>
      </w:pPr>
      <w:r w:rsidRPr="00181C05">
        <w:rPr>
          <w:rFonts w:ascii="Times New Roman" w:hAnsi="Times New Roman"/>
          <w:bCs/>
          <w:i/>
          <w:iCs/>
          <w:sz w:val="28"/>
          <w:szCs w:val="28"/>
        </w:rPr>
        <w:t>Задание 2</w:t>
      </w:r>
    </w:p>
    <w:p w:rsidR="00997324" w:rsidRPr="00181C05" w:rsidRDefault="00997324" w:rsidP="00181C05">
      <w:pPr>
        <w:shd w:val="clear" w:color="auto" w:fill="FFFFFF"/>
        <w:spacing w:after="0"/>
        <w:ind w:firstLine="720"/>
        <w:jc w:val="both"/>
        <w:rPr>
          <w:rFonts w:ascii="Times New Roman" w:hAnsi="Times New Roman"/>
          <w:sz w:val="28"/>
          <w:szCs w:val="28"/>
        </w:rPr>
      </w:pPr>
      <w:r w:rsidRPr="00181C05">
        <w:rPr>
          <w:rFonts w:ascii="Times New Roman" w:hAnsi="Times New Roman"/>
          <w:sz w:val="28"/>
          <w:szCs w:val="28"/>
        </w:rPr>
        <w:t xml:space="preserve">Заведующий складом предприятия «Фотон» Патрикеев подал заявление об увольнении по собственному желанию. Через две недели он пришел за трудовой книжкой, однако выдать </w:t>
      </w:r>
      <w:r w:rsidRPr="00181C05">
        <w:rPr>
          <w:rFonts w:ascii="Times New Roman" w:hAnsi="Times New Roman"/>
          <w:spacing w:val="-8"/>
          <w:sz w:val="28"/>
          <w:szCs w:val="28"/>
        </w:rPr>
        <w:t xml:space="preserve">ее ему отказались, ссылаясь на то, что Патрикеев не закончил передачу материальных </w:t>
      </w:r>
      <w:r w:rsidRPr="00181C05">
        <w:rPr>
          <w:rFonts w:ascii="Times New Roman" w:hAnsi="Times New Roman"/>
          <w:sz w:val="28"/>
          <w:szCs w:val="28"/>
        </w:rPr>
        <w:t>ценностей по складу.</w:t>
      </w:r>
      <w:r>
        <w:rPr>
          <w:rFonts w:ascii="Times New Roman" w:hAnsi="Times New Roman"/>
          <w:sz w:val="28"/>
          <w:szCs w:val="28"/>
        </w:rPr>
        <w:t xml:space="preserve"> </w:t>
      </w:r>
      <w:r w:rsidRPr="00181C05">
        <w:rPr>
          <w:rFonts w:ascii="Times New Roman" w:hAnsi="Times New Roman"/>
          <w:sz w:val="28"/>
          <w:szCs w:val="28"/>
        </w:rPr>
        <w:t>Ответьте на вопросы (обоснуйте свой ответ, ссылаясь на нормы конкретных статей):</w:t>
      </w:r>
    </w:p>
    <w:p w:rsidR="00997324" w:rsidRPr="00181C05" w:rsidRDefault="00997324" w:rsidP="00181C05">
      <w:pPr>
        <w:widowControl w:val="0"/>
        <w:numPr>
          <w:ilvl w:val="0"/>
          <w:numId w:val="28"/>
        </w:numPr>
        <w:shd w:val="clear" w:color="auto" w:fill="FFFFFF"/>
        <w:tabs>
          <w:tab w:val="left" w:pos="139"/>
        </w:tabs>
        <w:autoSpaceDE w:val="0"/>
        <w:autoSpaceDN w:val="0"/>
        <w:adjustRightInd w:val="0"/>
        <w:spacing w:after="0"/>
        <w:ind w:firstLine="720"/>
        <w:jc w:val="both"/>
        <w:rPr>
          <w:rFonts w:ascii="Times New Roman" w:hAnsi="Times New Roman"/>
          <w:sz w:val="28"/>
          <w:szCs w:val="28"/>
        </w:rPr>
      </w:pPr>
      <w:r w:rsidRPr="00181C05">
        <w:rPr>
          <w:rFonts w:ascii="Times New Roman" w:hAnsi="Times New Roman"/>
          <w:sz w:val="28"/>
          <w:szCs w:val="28"/>
        </w:rPr>
        <w:t>Законны ли в данном случае действия администрации?</w:t>
      </w:r>
    </w:p>
    <w:p w:rsidR="00997324" w:rsidRPr="00181C05" w:rsidRDefault="00997324" w:rsidP="00181C05">
      <w:pPr>
        <w:widowControl w:val="0"/>
        <w:numPr>
          <w:ilvl w:val="0"/>
          <w:numId w:val="28"/>
        </w:numPr>
        <w:shd w:val="clear" w:color="auto" w:fill="FFFFFF"/>
        <w:tabs>
          <w:tab w:val="left" w:pos="139"/>
        </w:tabs>
        <w:autoSpaceDE w:val="0"/>
        <w:autoSpaceDN w:val="0"/>
        <w:adjustRightInd w:val="0"/>
        <w:spacing w:after="0"/>
        <w:ind w:firstLine="720"/>
        <w:jc w:val="both"/>
        <w:rPr>
          <w:rFonts w:ascii="Times New Roman" w:hAnsi="Times New Roman"/>
          <w:sz w:val="28"/>
          <w:szCs w:val="28"/>
        </w:rPr>
      </w:pPr>
      <w:r w:rsidRPr="00181C05">
        <w:rPr>
          <w:rFonts w:ascii="Times New Roman" w:hAnsi="Times New Roman"/>
          <w:spacing w:val="-1"/>
          <w:sz w:val="28"/>
          <w:szCs w:val="28"/>
        </w:rPr>
        <w:t>Влечет ли какие-либо последствия задержка выдачи трудовой книжки?</w:t>
      </w:r>
    </w:p>
    <w:p w:rsidR="00997324" w:rsidRPr="00181C05" w:rsidRDefault="00997324" w:rsidP="00181C05">
      <w:pPr>
        <w:widowControl w:val="0"/>
        <w:numPr>
          <w:ilvl w:val="0"/>
          <w:numId w:val="28"/>
        </w:numPr>
        <w:shd w:val="clear" w:color="auto" w:fill="FFFFFF"/>
        <w:tabs>
          <w:tab w:val="left" w:pos="139"/>
        </w:tabs>
        <w:autoSpaceDE w:val="0"/>
        <w:autoSpaceDN w:val="0"/>
        <w:adjustRightInd w:val="0"/>
        <w:spacing w:after="0"/>
        <w:ind w:firstLine="720"/>
        <w:jc w:val="both"/>
        <w:rPr>
          <w:rFonts w:ascii="Times New Roman" w:hAnsi="Times New Roman"/>
          <w:sz w:val="28"/>
          <w:szCs w:val="28"/>
        </w:rPr>
      </w:pPr>
      <w:r w:rsidRPr="00181C05">
        <w:rPr>
          <w:rFonts w:ascii="Times New Roman" w:hAnsi="Times New Roman"/>
          <w:sz w:val="28"/>
          <w:szCs w:val="28"/>
        </w:rPr>
        <w:t>Составьте заявление об увольнении от лица Патрикеева.</w:t>
      </w:r>
    </w:p>
    <w:p w:rsidR="00997324" w:rsidRPr="00181C05" w:rsidRDefault="00997324" w:rsidP="00181C05">
      <w:pPr>
        <w:shd w:val="clear" w:color="auto" w:fill="FFFFFF"/>
        <w:spacing w:after="0"/>
        <w:ind w:firstLine="720"/>
        <w:jc w:val="both"/>
        <w:rPr>
          <w:rFonts w:ascii="Times New Roman" w:hAnsi="Times New Roman"/>
          <w:sz w:val="28"/>
          <w:szCs w:val="28"/>
        </w:rPr>
      </w:pPr>
      <w:r w:rsidRPr="00181C05">
        <w:rPr>
          <w:rFonts w:ascii="Times New Roman" w:hAnsi="Times New Roman"/>
          <w:bCs/>
          <w:i/>
          <w:iCs/>
          <w:sz w:val="28"/>
          <w:szCs w:val="28"/>
        </w:rPr>
        <w:t>Задание 3</w:t>
      </w:r>
    </w:p>
    <w:p w:rsidR="00997324" w:rsidRPr="00181C05" w:rsidRDefault="00997324" w:rsidP="00181C05">
      <w:pPr>
        <w:autoSpaceDE w:val="0"/>
        <w:autoSpaceDN w:val="0"/>
        <w:adjustRightInd w:val="0"/>
        <w:spacing w:after="0"/>
        <w:ind w:firstLineChars="252" w:firstLine="706"/>
        <w:jc w:val="both"/>
        <w:rPr>
          <w:rFonts w:ascii="Times New Roman" w:hAnsi="Times New Roman"/>
          <w:color w:val="000000"/>
          <w:sz w:val="28"/>
          <w:szCs w:val="28"/>
        </w:rPr>
      </w:pPr>
      <w:r w:rsidRPr="00181C05">
        <w:rPr>
          <w:rFonts w:ascii="Times New Roman" w:hAnsi="Times New Roman"/>
          <w:sz w:val="28"/>
          <w:szCs w:val="28"/>
        </w:rPr>
        <w:t>При выполнении плана предприятия. Осуществляется контроль высшим руководством и руководством среднего звена фирмы. При необходимости принимаются решения по исправлению положения. Процесс контроля за выполнением плана включает в себя этапы. Определите последовательность этапов. Обоснуйте составленную схему.</w:t>
      </w:r>
    </w:p>
    <w:p w:rsidR="00997324" w:rsidRPr="00824AE3" w:rsidRDefault="00997324" w:rsidP="00824AE3">
      <w:pPr>
        <w:shd w:val="clear" w:color="auto" w:fill="FFFFFF"/>
        <w:spacing w:after="0"/>
        <w:jc w:val="both"/>
        <w:rPr>
          <w:rFonts w:ascii="Times New Roman" w:hAnsi="Times New Roman"/>
          <w:sz w:val="28"/>
          <w:szCs w:val="28"/>
        </w:rPr>
      </w:pPr>
      <w:r w:rsidRPr="00824AE3">
        <w:rPr>
          <w:rFonts w:ascii="Times New Roman" w:hAnsi="Times New Roman"/>
          <w:b/>
          <w:bCs/>
          <w:i/>
          <w:iCs/>
          <w:sz w:val="28"/>
          <w:szCs w:val="28"/>
        </w:rPr>
        <w:t>Приложение к билету №1</w:t>
      </w:r>
    </w:p>
    <w:p w:rsidR="00997324" w:rsidRPr="00824AE3" w:rsidRDefault="00997324" w:rsidP="00824AE3">
      <w:pPr>
        <w:shd w:val="clear" w:color="auto" w:fill="FFFFFF"/>
        <w:spacing w:after="0"/>
        <w:jc w:val="both"/>
        <w:rPr>
          <w:rFonts w:ascii="Times New Roman" w:hAnsi="Times New Roman"/>
          <w:sz w:val="28"/>
          <w:szCs w:val="28"/>
        </w:rPr>
      </w:pPr>
      <w:r w:rsidRPr="00824AE3">
        <w:rPr>
          <w:rFonts w:ascii="Times New Roman" w:hAnsi="Times New Roman"/>
          <w:b/>
          <w:bCs/>
          <w:i/>
          <w:iCs/>
          <w:sz w:val="28"/>
          <w:szCs w:val="28"/>
        </w:rPr>
        <w:t>Задание 1</w:t>
      </w:r>
    </w:p>
    <w:p w:rsidR="00997324" w:rsidRPr="00824AE3" w:rsidRDefault="00997324" w:rsidP="00824AE3">
      <w:pPr>
        <w:shd w:val="clear" w:color="auto" w:fill="FFFFFF"/>
        <w:spacing w:after="0"/>
        <w:jc w:val="both"/>
        <w:rPr>
          <w:rFonts w:ascii="Times New Roman" w:hAnsi="Times New Roman"/>
          <w:sz w:val="28"/>
          <w:szCs w:val="28"/>
        </w:rPr>
      </w:pPr>
      <w:r w:rsidRPr="00824AE3">
        <w:rPr>
          <w:rFonts w:ascii="Times New Roman" w:hAnsi="Times New Roman"/>
          <w:spacing w:val="-1"/>
          <w:sz w:val="28"/>
          <w:szCs w:val="28"/>
        </w:rPr>
        <w:t>Строящийся объект школа на 960 учащихся.</w:t>
      </w:r>
    </w:p>
    <w:tbl>
      <w:tblPr>
        <w:tblW w:w="0" w:type="auto"/>
        <w:tblLayout w:type="fixed"/>
        <w:tblCellMar>
          <w:left w:w="40" w:type="dxa"/>
          <w:right w:w="40" w:type="dxa"/>
        </w:tblCellMar>
        <w:tblLook w:val="0000"/>
      </w:tblPr>
      <w:tblGrid>
        <w:gridCol w:w="888"/>
        <w:gridCol w:w="5452"/>
        <w:gridCol w:w="3240"/>
      </w:tblGrid>
      <w:tr w:rsidR="00997324" w:rsidRPr="00824AE3" w:rsidTr="00824AE3">
        <w:trPr>
          <w:trHeight w:hRule="exact" w:val="266"/>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824AE3" w:rsidRDefault="00997324" w:rsidP="00824AE3">
            <w:pPr>
              <w:shd w:val="clear" w:color="auto" w:fill="FFFFFF"/>
              <w:spacing w:after="0" w:line="240" w:lineRule="auto"/>
              <w:ind w:left="5"/>
              <w:jc w:val="center"/>
              <w:rPr>
                <w:rFonts w:ascii="Times New Roman" w:hAnsi="Times New Roman"/>
                <w:sz w:val="24"/>
                <w:szCs w:val="24"/>
              </w:rPr>
            </w:pPr>
            <w:r w:rsidRPr="00824AE3">
              <w:rPr>
                <w:rFonts w:ascii="Times New Roman" w:hAnsi="Times New Roman"/>
                <w:sz w:val="24"/>
                <w:szCs w:val="24"/>
              </w:rPr>
              <w:t>№п/п</w:t>
            </w:r>
          </w:p>
        </w:tc>
        <w:tc>
          <w:tcPr>
            <w:tcW w:w="5452" w:type="dxa"/>
            <w:tcBorders>
              <w:top w:val="single" w:sz="6" w:space="0" w:color="auto"/>
              <w:left w:val="single" w:sz="6" w:space="0" w:color="auto"/>
              <w:bottom w:val="single" w:sz="6" w:space="0" w:color="auto"/>
              <w:right w:val="single" w:sz="6" w:space="0" w:color="auto"/>
            </w:tcBorders>
            <w:shd w:val="clear" w:color="auto" w:fill="FFFFFF"/>
          </w:tcPr>
          <w:p w:rsidR="00997324" w:rsidRPr="00824AE3" w:rsidRDefault="00997324" w:rsidP="00824AE3">
            <w:pPr>
              <w:shd w:val="clear" w:color="auto" w:fill="FFFFFF"/>
              <w:spacing w:after="0" w:line="240" w:lineRule="auto"/>
              <w:jc w:val="center"/>
              <w:rPr>
                <w:rFonts w:ascii="Times New Roman" w:hAnsi="Times New Roman"/>
                <w:sz w:val="24"/>
                <w:szCs w:val="24"/>
              </w:rPr>
            </w:pPr>
            <w:r w:rsidRPr="00824AE3">
              <w:rPr>
                <w:rFonts w:ascii="Times New Roman" w:hAnsi="Times New Roman"/>
                <w:sz w:val="24"/>
                <w:szCs w:val="24"/>
              </w:rPr>
              <w:t>Наименование работ</w:t>
            </w:r>
          </w:p>
        </w:tc>
        <w:tc>
          <w:tcPr>
            <w:tcW w:w="3240" w:type="dxa"/>
            <w:tcBorders>
              <w:top w:val="single" w:sz="6" w:space="0" w:color="auto"/>
              <w:left w:val="single" w:sz="6" w:space="0" w:color="auto"/>
              <w:bottom w:val="single" w:sz="6" w:space="0" w:color="auto"/>
              <w:right w:val="single" w:sz="6" w:space="0" w:color="auto"/>
            </w:tcBorders>
            <w:shd w:val="clear" w:color="auto" w:fill="FFFFFF"/>
          </w:tcPr>
          <w:p w:rsidR="00997324" w:rsidRPr="00824AE3" w:rsidRDefault="00997324" w:rsidP="00824AE3">
            <w:pPr>
              <w:shd w:val="clear" w:color="auto" w:fill="FFFFFF"/>
              <w:spacing w:after="0" w:line="240" w:lineRule="auto"/>
              <w:ind w:left="10" w:right="14"/>
              <w:jc w:val="center"/>
              <w:rPr>
                <w:rFonts w:ascii="Times New Roman" w:hAnsi="Times New Roman"/>
                <w:sz w:val="24"/>
                <w:szCs w:val="24"/>
              </w:rPr>
            </w:pPr>
            <w:r w:rsidRPr="00824AE3">
              <w:rPr>
                <w:rFonts w:ascii="Times New Roman" w:hAnsi="Times New Roman"/>
                <w:spacing w:val="-2"/>
                <w:sz w:val="24"/>
                <w:szCs w:val="24"/>
              </w:rPr>
              <w:t xml:space="preserve">Продолжительность в </w:t>
            </w:r>
            <w:r w:rsidRPr="00824AE3">
              <w:rPr>
                <w:rFonts w:ascii="Times New Roman" w:hAnsi="Times New Roman"/>
                <w:sz w:val="24"/>
                <w:szCs w:val="24"/>
              </w:rPr>
              <w:t>днях</w:t>
            </w:r>
          </w:p>
        </w:tc>
      </w:tr>
      <w:tr w:rsidR="00997324" w:rsidRPr="00824AE3" w:rsidTr="00824AE3">
        <w:trPr>
          <w:trHeight w:hRule="exact" w:val="288"/>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824AE3" w:rsidRDefault="00997324" w:rsidP="00824AE3">
            <w:pPr>
              <w:shd w:val="clear" w:color="auto" w:fill="FFFFFF"/>
              <w:spacing w:after="0" w:line="240" w:lineRule="auto"/>
              <w:ind w:left="274"/>
              <w:jc w:val="both"/>
              <w:rPr>
                <w:rFonts w:ascii="Times New Roman" w:hAnsi="Times New Roman"/>
                <w:sz w:val="24"/>
                <w:szCs w:val="24"/>
              </w:rPr>
            </w:pPr>
            <w:r w:rsidRPr="00824AE3">
              <w:rPr>
                <w:rFonts w:ascii="Times New Roman" w:hAnsi="Times New Roman"/>
                <w:sz w:val="24"/>
                <w:szCs w:val="24"/>
              </w:rPr>
              <w:t>1</w:t>
            </w:r>
          </w:p>
        </w:tc>
        <w:tc>
          <w:tcPr>
            <w:tcW w:w="5452" w:type="dxa"/>
            <w:tcBorders>
              <w:top w:val="single" w:sz="6" w:space="0" w:color="auto"/>
              <w:left w:val="single" w:sz="6" w:space="0" w:color="auto"/>
              <w:bottom w:val="single" w:sz="6" w:space="0" w:color="auto"/>
              <w:right w:val="single" w:sz="6" w:space="0" w:color="auto"/>
            </w:tcBorders>
            <w:shd w:val="clear" w:color="auto" w:fill="FFFFFF"/>
          </w:tcPr>
          <w:p w:rsidR="00997324" w:rsidRPr="00824AE3" w:rsidRDefault="00997324" w:rsidP="00824AE3">
            <w:pPr>
              <w:shd w:val="clear" w:color="auto" w:fill="FFFFFF"/>
              <w:spacing w:after="0" w:line="240" w:lineRule="auto"/>
              <w:jc w:val="both"/>
              <w:rPr>
                <w:rFonts w:ascii="Times New Roman" w:hAnsi="Times New Roman"/>
                <w:sz w:val="24"/>
                <w:szCs w:val="24"/>
              </w:rPr>
            </w:pPr>
            <w:r w:rsidRPr="00824AE3">
              <w:rPr>
                <w:rFonts w:ascii="Times New Roman" w:hAnsi="Times New Roman"/>
                <w:sz w:val="24"/>
                <w:szCs w:val="24"/>
              </w:rPr>
              <w:t>Подготовка территории</w:t>
            </w:r>
          </w:p>
        </w:tc>
        <w:tc>
          <w:tcPr>
            <w:tcW w:w="3240" w:type="dxa"/>
            <w:tcBorders>
              <w:top w:val="single" w:sz="6" w:space="0" w:color="auto"/>
              <w:left w:val="single" w:sz="6" w:space="0" w:color="auto"/>
              <w:bottom w:val="single" w:sz="6" w:space="0" w:color="auto"/>
              <w:right w:val="single" w:sz="6" w:space="0" w:color="auto"/>
            </w:tcBorders>
            <w:shd w:val="clear" w:color="auto" w:fill="FFFFFF"/>
          </w:tcPr>
          <w:p w:rsidR="00997324" w:rsidRPr="00824AE3" w:rsidRDefault="00997324" w:rsidP="00824AE3">
            <w:pPr>
              <w:shd w:val="clear" w:color="auto" w:fill="FFFFFF"/>
              <w:spacing w:after="0" w:line="240" w:lineRule="auto"/>
              <w:jc w:val="center"/>
              <w:rPr>
                <w:rFonts w:ascii="Times New Roman" w:hAnsi="Times New Roman"/>
                <w:sz w:val="24"/>
                <w:szCs w:val="24"/>
              </w:rPr>
            </w:pPr>
            <w:r w:rsidRPr="00824AE3">
              <w:rPr>
                <w:rFonts w:ascii="Times New Roman" w:hAnsi="Times New Roman"/>
                <w:sz w:val="24"/>
                <w:szCs w:val="24"/>
              </w:rPr>
              <w:t>6</w:t>
            </w:r>
          </w:p>
        </w:tc>
      </w:tr>
      <w:tr w:rsidR="00997324" w:rsidRPr="00824AE3" w:rsidTr="00824AE3">
        <w:trPr>
          <w:trHeight w:hRule="exact" w:val="283"/>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824AE3" w:rsidRDefault="00997324" w:rsidP="00824AE3">
            <w:pPr>
              <w:shd w:val="clear" w:color="auto" w:fill="FFFFFF"/>
              <w:spacing w:after="0" w:line="240" w:lineRule="auto"/>
              <w:ind w:left="274"/>
              <w:jc w:val="both"/>
              <w:rPr>
                <w:rFonts w:ascii="Times New Roman" w:hAnsi="Times New Roman"/>
                <w:sz w:val="24"/>
                <w:szCs w:val="24"/>
              </w:rPr>
            </w:pPr>
            <w:r w:rsidRPr="00824AE3">
              <w:rPr>
                <w:rFonts w:ascii="Times New Roman" w:hAnsi="Times New Roman"/>
                <w:sz w:val="24"/>
                <w:szCs w:val="24"/>
              </w:rPr>
              <w:t>2</w:t>
            </w:r>
          </w:p>
        </w:tc>
        <w:tc>
          <w:tcPr>
            <w:tcW w:w="5452" w:type="dxa"/>
            <w:tcBorders>
              <w:top w:val="single" w:sz="6" w:space="0" w:color="auto"/>
              <w:left w:val="single" w:sz="6" w:space="0" w:color="auto"/>
              <w:bottom w:val="single" w:sz="6" w:space="0" w:color="auto"/>
              <w:right w:val="single" w:sz="6" w:space="0" w:color="auto"/>
            </w:tcBorders>
            <w:shd w:val="clear" w:color="auto" w:fill="FFFFFF"/>
          </w:tcPr>
          <w:p w:rsidR="00997324" w:rsidRPr="00824AE3" w:rsidRDefault="00997324" w:rsidP="00824AE3">
            <w:pPr>
              <w:shd w:val="clear" w:color="auto" w:fill="FFFFFF"/>
              <w:spacing w:after="0" w:line="240" w:lineRule="auto"/>
              <w:jc w:val="both"/>
              <w:rPr>
                <w:rFonts w:ascii="Times New Roman" w:hAnsi="Times New Roman"/>
                <w:sz w:val="24"/>
                <w:szCs w:val="24"/>
              </w:rPr>
            </w:pPr>
            <w:r w:rsidRPr="00824AE3">
              <w:rPr>
                <w:rFonts w:ascii="Times New Roman" w:hAnsi="Times New Roman"/>
                <w:sz w:val="24"/>
                <w:szCs w:val="24"/>
              </w:rPr>
              <w:t>Рытье котлована</w:t>
            </w:r>
          </w:p>
        </w:tc>
        <w:tc>
          <w:tcPr>
            <w:tcW w:w="3240" w:type="dxa"/>
            <w:tcBorders>
              <w:top w:val="single" w:sz="6" w:space="0" w:color="auto"/>
              <w:left w:val="single" w:sz="6" w:space="0" w:color="auto"/>
              <w:bottom w:val="single" w:sz="6" w:space="0" w:color="auto"/>
              <w:right w:val="single" w:sz="6" w:space="0" w:color="auto"/>
            </w:tcBorders>
            <w:shd w:val="clear" w:color="auto" w:fill="FFFFFF"/>
          </w:tcPr>
          <w:p w:rsidR="00997324" w:rsidRPr="00824AE3" w:rsidRDefault="00997324" w:rsidP="00824AE3">
            <w:pPr>
              <w:shd w:val="clear" w:color="auto" w:fill="FFFFFF"/>
              <w:spacing w:after="0" w:line="240" w:lineRule="auto"/>
              <w:jc w:val="center"/>
              <w:rPr>
                <w:rFonts w:ascii="Times New Roman" w:hAnsi="Times New Roman"/>
                <w:sz w:val="24"/>
                <w:szCs w:val="24"/>
              </w:rPr>
            </w:pPr>
            <w:r w:rsidRPr="00824AE3">
              <w:rPr>
                <w:rFonts w:ascii="Times New Roman" w:hAnsi="Times New Roman"/>
                <w:sz w:val="24"/>
                <w:szCs w:val="24"/>
              </w:rPr>
              <w:t>7</w:t>
            </w:r>
          </w:p>
        </w:tc>
      </w:tr>
      <w:tr w:rsidR="00997324" w:rsidRPr="00824AE3" w:rsidTr="00824AE3">
        <w:trPr>
          <w:trHeight w:hRule="exact" w:val="288"/>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824AE3" w:rsidRDefault="00997324" w:rsidP="00824AE3">
            <w:pPr>
              <w:shd w:val="clear" w:color="auto" w:fill="FFFFFF"/>
              <w:spacing w:after="0" w:line="240" w:lineRule="auto"/>
              <w:ind w:left="274"/>
              <w:jc w:val="both"/>
              <w:rPr>
                <w:rFonts w:ascii="Times New Roman" w:hAnsi="Times New Roman"/>
                <w:sz w:val="24"/>
                <w:szCs w:val="24"/>
              </w:rPr>
            </w:pPr>
            <w:r w:rsidRPr="00824AE3">
              <w:rPr>
                <w:rFonts w:ascii="Times New Roman" w:hAnsi="Times New Roman"/>
                <w:sz w:val="24"/>
                <w:szCs w:val="24"/>
              </w:rPr>
              <w:t>3</w:t>
            </w:r>
          </w:p>
        </w:tc>
        <w:tc>
          <w:tcPr>
            <w:tcW w:w="5452" w:type="dxa"/>
            <w:tcBorders>
              <w:top w:val="single" w:sz="6" w:space="0" w:color="auto"/>
              <w:left w:val="single" w:sz="6" w:space="0" w:color="auto"/>
              <w:bottom w:val="single" w:sz="6" w:space="0" w:color="auto"/>
              <w:right w:val="single" w:sz="6" w:space="0" w:color="auto"/>
            </w:tcBorders>
            <w:shd w:val="clear" w:color="auto" w:fill="FFFFFF"/>
          </w:tcPr>
          <w:p w:rsidR="00997324" w:rsidRPr="00824AE3" w:rsidRDefault="00997324" w:rsidP="00824AE3">
            <w:pPr>
              <w:shd w:val="clear" w:color="auto" w:fill="FFFFFF"/>
              <w:spacing w:after="0" w:line="240" w:lineRule="auto"/>
              <w:jc w:val="both"/>
              <w:rPr>
                <w:rFonts w:ascii="Times New Roman" w:hAnsi="Times New Roman"/>
                <w:sz w:val="24"/>
                <w:szCs w:val="24"/>
              </w:rPr>
            </w:pPr>
            <w:r w:rsidRPr="00824AE3">
              <w:rPr>
                <w:rFonts w:ascii="Times New Roman" w:hAnsi="Times New Roman"/>
                <w:sz w:val="24"/>
                <w:szCs w:val="24"/>
              </w:rPr>
              <w:t>Устройство фундаментов</w:t>
            </w:r>
          </w:p>
        </w:tc>
        <w:tc>
          <w:tcPr>
            <w:tcW w:w="3240" w:type="dxa"/>
            <w:tcBorders>
              <w:top w:val="single" w:sz="6" w:space="0" w:color="auto"/>
              <w:left w:val="single" w:sz="6" w:space="0" w:color="auto"/>
              <w:bottom w:val="single" w:sz="6" w:space="0" w:color="auto"/>
              <w:right w:val="single" w:sz="6" w:space="0" w:color="auto"/>
            </w:tcBorders>
            <w:shd w:val="clear" w:color="auto" w:fill="FFFFFF"/>
          </w:tcPr>
          <w:p w:rsidR="00997324" w:rsidRPr="00824AE3" w:rsidRDefault="00997324" w:rsidP="00824AE3">
            <w:pPr>
              <w:shd w:val="clear" w:color="auto" w:fill="FFFFFF"/>
              <w:spacing w:after="0" w:line="240" w:lineRule="auto"/>
              <w:jc w:val="center"/>
              <w:rPr>
                <w:rFonts w:ascii="Times New Roman" w:hAnsi="Times New Roman"/>
                <w:sz w:val="24"/>
                <w:szCs w:val="24"/>
              </w:rPr>
            </w:pPr>
            <w:r w:rsidRPr="00824AE3">
              <w:rPr>
                <w:rFonts w:ascii="Times New Roman" w:hAnsi="Times New Roman"/>
                <w:sz w:val="24"/>
                <w:szCs w:val="24"/>
              </w:rPr>
              <w:t>15</w:t>
            </w:r>
          </w:p>
        </w:tc>
      </w:tr>
      <w:tr w:rsidR="00997324" w:rsidRPr="00824AE3" w:rsidTr="00824AE3">
        <w:trPr>
          <w:trHeight w:hRule="exact" w:val="283"/>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824AE3" w:rsidRDefault="00997324" w:rsidP="00824AE3">
            <w:pPr>
              <w:shd w:val="clear" w:color="auto" w:fill="FFFFFF"/>
              <w:spacing w:after="0" w:line="240" w:lineRule="auto"/>
              <w:ind w:left="274"/>
              <w:jc w:val="both"/>
              <w:rPr>
                <w:rFonts w:ascii="Times New Roman" w:hAnsi="Times New Roman"/>
                <w:sz w:val="24"/>
                <w:szCs w:val="24"/>
              </w:rPr>
            </w:pPr>
            <w:r w:rsidRPr="00824AE3">
              <w:rPr>
                <w:rFonts w:ascii="Times New Roman" w:hAnsi="Times New Roman"/>
                <w:sz w:val="24"/>
                <w:szCs w:val="24"/>
              </w:rPr>
              <w:t>4</w:t>
            </w:r>
          </w:p>
        </w:tc>
        <w:tc>
          <w:tcPr>
            <w:tcW w:w="5452" w:type="dxa"/>
            <w:tcBorders>
              <w:top w:val="single" w:sz="6" w:space="0" w:color="auto"/>
              <w:left w:val="single" w:sz="6" w:space="0" w:color="auto"/>
              <w:bottom w:val="single" w:sz="6" w:space="0" w:color="auto"/>
              <w:right w:val="single" w:sz="6" w:space="0" w:color="auto"/>
            </w:tcBorders>
            <w:shd w:val="clear" w:color="auto" w:fill="FFFFFF"/>
          </w:tcPr>
          <w:p w:rsidR="00997324" w:rsidRPr="00824AE3" w:rsidRDefault="00997324" w:rsidP="00824AE3">
            <w:pPr>
              <w:shd w:val="clear" w:color="auto" w:fill="FFFFFF"/>
              <w:spacing w:after="0" w:line="240" w:lineRule="auto"/>
              <w:jc w:val="both"/>
              <w:rPr>
                <w:rFonts w:ascii="Times New Roman" w:hAnsi="Times New Roman"/>
                <w:sz w:val="24"/>
                <w:szCs w:val="24"/>
              </w:rPr>
            </w:pPr>
            <w:r w:rsidRPr="00824AE3">
              <w:rPr>
                <w:rFonts w:ascii="Times New Roman" w:hAnsi="Times New Roman"/>
                <w:spacing w:val="-2"/>
                <w:sz w:val="24"/>
                <w:szCs w:val="24"/>
              </w:rPr>
              <w:t>Устройство наружного водопровода  и канализации</w:t>
            </w:r>
          </w:p>
        </w:tc>
        <w:tc>
          <w:tcPr>
            <w:tcW w:w="3240" w:type="dxa"/>
            <w:tcBorders>
              <w:top w:val="single" w:sz="6" w:space="0" w:color="auto"/>
              <w:left w:val="single" w:sz="6" w:space="0" w:color="auto"/>
              <w:bottom w:val="single" w:sz="6" w:space="0" w:color="auto"/>
              <w:right w:val="single" w:sz="6" w:space="0" w:color="auto"/>
            </w:tcBorders>
            <w:shd w:val="clear" w:color="auto" w:fill="FFFFFF"/>
          </w:tcPr>
          <w:p w:rsidR="00997324" w:rsidRPr="00824AE3" w:rsidRDefault="00997324" w:rsidP="00824AE3">
            <w:pPr>
              <w:shd w:val="clear" w:color="auto" w:fill="FFFFFF"/>
              <w:spacing w:after="0" w:line="240" w:lineRule="auto"/>
              <w:jc w:val="center"/>
              <w:rPr>
                <w:rFonts w:ascii="Times New Roman" w:hAnsi="Times New Roman"/>
                <w:sz w:val="24"/>
                <w:szCs w:val="24"/>
              </w:rPr>
            </w:pPr>
            <w:r w:rsidRPr="00824AE3">
              <w:rPr>
                <w:rFonts w:ascii="Times New Roman" w:hAnsi="Times New Roman"/>
                <w:sz w:val="24"/>
                <w:szCs w:val="24"/>
              </w:rPr>
              <w:t>10</w:t>
            </w:r>
          </w:p>
        </w:tc>
      </w:tr>
      <w:tr w:rsidR="00997324" w:rsidRPr="00824AE3" w:rsidTr="00824AE3">
        <w:trPr>
          <w:trHeight w:hRule="exact" w:val="288"/>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824AE3" w:rsidRDefault="00997324" w:rsidP="00824AE3">
            <w:pPr>
              <w:shd w:val="clear" w:color="auto" w:fill="FFFFFF"/>
              <w:spacing w:after="0" w:line="240" w:lineRule="auto"/>
              <w:ind w:left="274"/>
              <w:jc w:val="both"/>
              <w:rPr>
                <w:rFonts w:ascii="Times New Roman" w:hAnsi="Times New Roman"/>
                <w:sz w:val="24"/>
                <w:szCs w:val="24"/>
              </w:rPr>
            </w:pPr>
            <w:r w:rsidRPr="00824AE3">
              <w:rPr>
                <w:rFonts w:ascii="Times New Roman" w:hAnsi="Times New Roman"/>
                <w:sz w:val="24"/>
                <w:szCs w:val="24"/>
              </w:rPr>
              <w:t>5</w:t>
            </w:r>
          </w:p>
        </w:tc>
        <w:tc>
          <w:tcPr>
            <w:tcW w:w="5452" w:type="dxa"/>
            <w:tcBorders>
              <w:top w:val="single" w:sz="6" w:space="0" w:color="auto"/>
              <w:left w:val="single" w:sz="6" w:space="0" w:color="auto"/>
              <w:bottom w:val="single" w:sz="6" w:space="0" w:color="auto"/>
              <w:right w:val="single" w:sz="6" w:space="0" w:color="auto"/>
            </w:tcBorders>
            <w:shd w:val="clear" w:color="auto" w:fill="FFFFFF"/>
          </w:tcPr>
          <w:p w:rsidR="00997324" w:rsidRPr="00824AE3" w:rsidRDefault="00997324" w:rsidP="00824AE3">
            <w:pPr>
              <w:shd w:val="clear" w:color="auto" w:fill="FFFFFF"/>
              <w:spacing w:after="0" w:line="240" w:lineRule="auto"/>
              <w:jc w:val="both"/>
              <w:rPr>
                <w:rFonts w:ascii="Times New Roman" w:hAnsi="Times New Roman"/>
                <w:sz w:val="24"/>
                <w:szCs w:val="24"/>
              </w:rPr>
            </w:pPr>
            <w:r w:rsidRPr="00824AE3">
              <w:rPr>
                <w:rFonts w:ascii="Times New Roman" w:hAnsi="Times New Roman"/>
                <w:sz w:val="24"/>
                <w:szCs w:val="24"/>
              </w:rPr>
              <w:t>Наружные тепловые сети</w:t>
            </w:r>
          </w:p>
        </w:tc>
        <w:tc>
          <w:tcPr>
            <w:tcW w:w="3240" w:type="dxa"/>
            <w:tcBorders>
              <w:top w:val="single" w:sz="6" w:space="0" w:color="auto"/>
              <w:left w:val="single" w:sz="6" w:space="0" w:color="auto"/>
              <w:bottom w:val="single" w:sz="6" w:space="0" w:color="auto"/>
              <w:right w:val="single" w:sz="6" w:space="0" w:color="auto"/>
            </w:tcBorders>
            <w:shd w:val="clear" w:color="auto" w:fill="FFFFFF"/>
          </w:tcPr>
          <w:p w:rsidR="00997324" w:rsidRPr="00824AE3" w:rsidRDefault="00997324" w:rsidP="00824AE3">
            <w:pPr>
              <w:shd w:val="clear" w:color="auto" w:fill="FFFFFF"/>
              <w:spacing w:after="0" w:line="240" w:lineRule="auto"/>
              <w:jc w:val="center"/>
              <w:rPr>
                <w:rFonts w:ascii="Times New Roman" w:hAnsi="Times New Roman"/>
                <w:sz w:val="24"/>
                <w:szCs w:val="24"/>
              </w:rPr>
            </w:pPr>
            <w:r w:rsidRPr="00824AE3">
              <w:rPr>
                <w:rFonts w:ascii="Times New Roman" w:hAnsi="Times New Roman"/>
                <w:sz w:val="24"/>
                <w:szCs w:val="24"/>
              </w:rPr>
              <w:t>15</w:t>
            </w:r>
          </w:p>
        </w:tc>
      </w:tr>
      <w:tr w:rsidR="00997324" w:rsidRPr="00824AE3" w:rsidTr="00824AE3">
        <w:trPr>
          <w:trHeight w:hRule="exact" w:val="283"/>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824AE3" w:rsidRDefault="00997324" w:rsidP="00824AE3">
            <w:pPr>
              <w:shd w:val="clear" w:color="auto" w:fill="FFFFFF"/>
              <w:spacing w:after="0" w:line="240" w:lineRule="auto"/>
              <w:ind w:left="274"/>
              <w:jc w:val="both"/>
              <w:rPr>
                <w:rFonts w:ascii="Times New Roman" w:hAnsi="Times New Roman"/>
                <w:sz w:val="24"/>
                <w:szCs w:val="24"/>
              </w:rPr>
            </w:pPr>
            <w:r w:rsidRPr="00824AE3">
              <w:rPr>
                <w:rFonts w:ascii="Times New Roman" w:hAnsi="Times New Roman"/>
                <w:sz w:val="24"/>
                <w:szCs w:val="24"/>
              </w:rPr>
              <w:t>6</w:t>
            </w:r>
          </w:p>
        </w:tc>
        <w:tc>
          <w:tcPr>
            <w:tcW w:w="5452" w:type="dxa"/>
            <w:tcBorders>
              <w:top w:val="single" w:sz="6" w:space="0" w:color="auto"/>
              <w:left w:val="single" w:sz="6" w:space="0" w:color="auto"/>
              <w:bottom w:val="single" w:sz="6" w:space="0" w:color="auto"/>
              <w:right w:val="single" w:sz="6" w:space="0" w:color="auto"/>
            </w:tcBorders>
            <w:shd w:val="clear" w:color="auto" w:fill="FFFFFF"/>
          </w:tcPr>
          <w:p w:rsidR="00997324" w:rsidRPr="00824AE3" w:rsidRDefault="00997324" w:rsidP="00824AE3">
            <w:pPr>
              <w:shd w:val="clear" w:color="auto" w:fill="FFFFFF"/>
              <w:spacing w:after="0" w:line="240" w:lineRule="auto"/>
              <w:jc w:val="both"/>
              <w:rPr>
                <w:rFonts w:ascii="Times New Roman" w:hAnsi="Times New Roman"/>
                <w:sz w:val="24"/>
                <w:szCs w:val="24"/>
              </w:rPr>
            </w:pPr>
            <w:r w:rsidRPr="00824AE3">
              <w:rPr>
                <w:rFonts w:ascii="Times New Roman" w:hAnsi="Times New Roman"/>
                <w:sz w:val="24"/>
                <w:szCs w:val="24"/>
              </w:rPr>
              <w:t>Наружные электросети</w:t>
            </w:r>
          </w:p>
        </w:tc>
        <w:tc>
          <w:tcPr>
            <w:tcW w:w="3240" w:type="dxa"/>
            <w:tcBorders>
              <w:top w:val="single" w:sz="6" w:space="0" w:color="auto"/>
              <w:left w:val="single" w:sz="6" w:space="0" w:color="auto"/>
              <w:bottom w:val="single" w:sz="6" w:space="0" w:color="auto"/>
              <w:right w:val="single" w:sz="6" w:space="0" w:color="auto"/>
            </w:tcBorders>
            <w:shd w:val="clear" w:color="auto" w:fill="FFFFFF"/>
          </w:tcPr>
          <w:p w:rsidR="00997324" w:rsidRPr="00824AE3" w:rsidRDefault="00997324" w:rsidP="00824AE3">
            <w:pPr>
              <w:shd w:val="clear" w:color="auto" w:fill="FFFFFF"/>
              <w:spacing w:after="0" w:line="240" w:lineRule="auto"/>
              <w:jc w:val="center"/>
              <w:rPr>
                <w:rFonts w:ascii="Times New Roman" w:hAnsi="Times New Roman"/>
                <w:sz w:val="24"/>
                <w:szCs w:val="24"/>
              </w:rPr>
            </w:pPr>
            <w:r w:rsidRPr="00824AE3">
              <w:rPr>
                <w:rFonts w:ascii="Times New Roman" w:hAnsi="Times New Roman"/>
                <w:sz w:val="24"/>
                <w:szCs w:val="24"/>
              </w:rPr>
              <w:t>4</w:t>
            </w:r>
          </w:p>
        </w:tc>
      </w:tr>
      <w:tr w:rsidR="00997324" w:rsidRPr="00824AE3" w:rsidTr="00824AE3">
        <w:trPr>
          <w:trHeight w:hRule="exact" w:val="288"/>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824AE3" w:rsidRDefault="00997324" w:rsidP="00824AE3">
            <w:pPr>
              <w:shd w:val="clear" w:color="auto" w:fill="FFFFFF"/>
              <w:spacing w:after="0" w:line="240" w:lineRule="auto"/>
              <w:ind w:left="274"/>
              <w:jc w:val="both"/>
              <w:rPr>
                <w:rFonts w:ascii="Times New Roman" w:hAnsi="Times New Roman"/>
                <w:sz w:val="24"/>
                <w:szCs w:val="24"/>
              </w:rPr>
            </w:pPr>
            <w:r w:rsidRPr="00824AE3">
              <w:rPr>
                <w:rFonts w:ascii="Times New Roman" w:hAnsi="Times New Roman"/>
                <w:sz w:val="24"/>
                <w:szCs w:val="24"/>
              </w:rPr>
              <w:t>7</w:t>
            </w:r>
          </w:p>
        </w:tc>
        <w:tc>
          <w:tcPr>
            <w:tcW w:w="5452" w:type="dxa"/>
            <w:tcBorders>
              <w:top w:val="single" w:sz="6" w:space="0" w:color="auto"/>
              <w:left w:val="single" w:sz="6" w:space="0" w:color="auto"/>
              <w:bottom w:val="single" w:sz="6" w:space="0" w:color="auto"/>
              <w:right w:val="single" w:sz="6" w:space="0" w:color="auto"/>
            </w:tcBorders>
            <w:shd w:val="clear" w:color="auto" w:fill="FFFFFF"/>
          </w:tcPr>
          <w:p w:rsidR="00997324" w:rsidRPr="00824AE3" w:rsidRDefault="00997324" w:rsidP="00824AE3">
            <w:pPr>
              <w:shd w:val="clear" w:color="auto" w:fill="FFFFFF"/>
              <w:spacing w:after="0" w:line="240" w:lineRule="auto"/>
              <w:jc w:val="both"/>
              <w:rPr>
                <w:rFonts w:ascii="Times New Roman" w:hAnsi="Times New Roman"/>
                <w:sz w:val="24"/>
                <w:szCs w:val="24"/>
              </w:rPr>
            </w:pPr>
            <w:r w:rsidRPr="00824AE3">
              <w:rPr>
                <w:rFonts w:ascii="Times New Roman" w:hAnsi="Times New Roman"/>
                <w:sz w:val="24"/>
                <w:szCs w:val="24"/>
              </w:rPr>
              <w:t>Возведение коробки школы</w:t>
            </w:r>
          </w:p>
        </w:tc>
        <w:tc>
          <w:tcPr>
            <w:tcW w:w="3240" w:type="dxa"/>
            <w:tcBorders>
              <w:top w:val="single" w:sz="6" w:space="0" w:color="auto"/>
              <w:left w:val="single" w:sz="6" w:space="0" w:color="auto"/>
              <w:bottom w:val="single" w:sz="6" w:space="0" w:color="auto"/>
              <w:right w:val="single" w:sz="6" w:space="0" w:color="auto"/>
            </w:tcBorders>
            <w:shd w:val="clear" w:color="auto" w:fill="FFFFFF"/>
          </w:tcPr>
          <w:p w:rsidR="00997324" w:rsidRPr="00824AE3" w:rsidRDefault="00997324" w:rsidP="00824AE3">
            <w:pPr>
              <w:shd w:val="clear" w:color="auto" w:fill="FFFFFF"/>
              <w:spacing w:after="0" w:line="240" w:lineRule="auto"/>
              <w:jc w:val="center"/>
              <w:rPr>
                <w:rFonts w:ascii="Times New Roman" w:hAnsi="Times New Roman"/>
                <w:sz w:val="24"/>
                <w:szCs w:val="24"/>
              </w:rPr>
            </w:pPr>
            <w:r w:rsidRPr="00824AE3">
              <w:rPr>
                <w:rFonts w:ascii="Times New Roman" w:hAnsi="Times New Roman"/>
                <w:sz w:val="24"/>
                <w:szCs w:val="24"/>
              </w:rPr>
              <w:t>120</w:t>
            </w:r>
          </w:p>
        </w:tc>
      </w:tr>
      <w:tr w:rsidR="00997324" w:rsidRPr="00824AE3" w:rsidTr="00824AE3">
        <w:trPr>
          <w:trHeight w:hRule="exact" w:val="288"/>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824AE3" w:rsidRDefault="00997324" w:rsidP="00824AE3">
            <w:pPr>
              <w:shd w:val="clear" w:color="auto" w:fill="FFFFFF"/>
              <w:spacing w:after="0" w:line="240" w:lineRule="auto"/>
              <w:ind w:left="274"/>
              <w:jc w:val="both"/>
              <w:rPr>
                <w:rFonts w:ascii="Times New Roman" w:hAnsi="Times New Roman"/>
                <w:sz w:val="24"/>
                <w:szCs w:val="24"/>
              </w:rPr>
            </w:pPr>
            <w:r w:rsidRPr="00824AE3">
              <w:rPr>
                <w:rFonts w:ascii="Times New Roman" w:hAnsi="Times New Roman"/>
                <w:sz w:val="24"/>
                <w:szCs w:val="24"/>
              </w:rPr>
              <w:t>8</w:t>
            </w:r>
          </w:p>
        </w:tc>
        <w:tc>
          <w:tcPr>
            <w:tcW w:w="5452" w:type="dxa"/>
            <w:tcBorders>
              <w:top w:val="single" w:sz="6" w:space="0" w:color="auto"/>
              <w:left w:val="single" w:sz="6" w:space="0" w:color="auto"/>
              <w:bottom w:val="single" w:sz="6" w:space="0" w:color="auto"/>
              <w:right w:val="single" w:sz="6" w:space="0" w:color="auto"/>
            </w:tcBorders>
            <w:shd w:val="clear" w:color="auto" w:fill="FFFFFF"/>
          </w:tcPr>
          <w:p w:rsidR="00997324" w:rsidRPr="00824AE3" w:rsidRDefault="00997324" w:rsidP="00824AE3">
            <w:pPr>
              <w:shd w:val="clear" w:color="auto" w:fill="FFFFFF"/>
              <w:spacing w:after="0" w:line="240" w:lineRule="auto"/>
              <w:jc w:val="both"/>
              <w:rPr>
                <w:rFonts w:ascii="Times New Roman" w:hAnsi="Times New Roman"/>
                <w:sz w:val="24"/>
                <w:szCs w:val="24"/>
              </w:rPr>
            </w:pPr>
            <w:r w:rsidRPr="00824AE3">
              <w:rPr>
                <w:rFonts w:ascii="Times New Roman" w:hAnsi="Times New Roman"/>
                <w:sz w:val="24"/>
                <w:szCs w:val="24"/>
              </w:rPr>
              <w:t>Установка столярки</w:t>
            </w:r>
          </w:p>
        </w:tc>
        <w:tc>
          <w:tcPr>
            <w:tcW w:w="3240" w:type="dxa"/>
            <w:tcBorders>
              <w:top w:val="single" w:sz="6" w:space="0" w:color="auto"/>
              <w:left w:val="single" w:sz="6" w:space="0" w:color="auto"/>
              <w:bottom w:val="single" w:sz="6" w:space="0" w:color="auto"/>
              <w:right w:val="single" w:sz="6" w:space="0" w:color="auto"/>
            </w:tcBorders>
            <w:shd w:val="clear" w:color="auto" w:fill="FFFFFF"/>
          </w:tcPr>
          <w:p w:rsidR="00997324" w:rsidRPr="00824AE3" w:rsidRDefault="00997324" w:rsidP="00824AE3">
            <w:pPr>
              <w:shd w:val="clear" w:color="auto" w:fill="FFFFFF"/>
              <w:spacing w:after="0" w:line="240" w:lineRule="auto"/>
              <w:jc w:val="center"/>
              <w:rPr>
                <w:rFonts w:ascii="Times New Roman" w:hAnsi="Times New Roman"/>
                <w:sz w:val="24"/>
                <w:szCs w:val="24"/>
              </w:rPr>
            </w:pPr>
            <w:r w:rsidRPr="00824AE3">
              <w:rPr>
                <w:rFonts w:ascii="Times New Roman" w:hAnsi="Times New Roman"/>
                <w:sz w:val="24"/>
                <w:szCs w:val="24"/>
              </w:rPr>
              <w:t>30</w:t>
            </w:r>
          </w:p>
        </w:tc>
      </w:tr>
      <w:tr w:rsidR="00997324" w:rsidRPr="00824AE3" w:rsidTr="00824AE3">
        <w:trPr>
          <w:trHeight w:hRule="exact" w:val="283"/>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824AE3" w:rsidRDefault="00997324" w:rsidP="00824AE3">
            <w:pPr>
              <w:shd w:val="clear" w:color="auto" w:fill="FFFFFF"/>
              <w:spacing w:after="0" w:line="240" w:lineRule="auto"/>
              <w:ind w:left="274"/>
              <w:jc w:val="both"/>
              <w:rPr>
                <w:rFonts w:ascii="Times New Roman" w:hAnsi="Times New Roman"/>
                <w:sz w:val="24"/>
                <w:szCs w:val="24"/>
              </w:rPr>
            </w:pPr>
            <w:r w:rsidRPr="00824AE3">
              <w:rPr>
                <w:rFonts w:ascii="Times New Roman" w:hAnsi="Times New Roman"/>
                <w:sz w:val="24"/>
                <w:szCs w:val="24"/>
              </w:rPr>
              <w:t>9</w:t>
            </w:r>
          </w:p>
        </w:tc>
        <w:tc>
          <w:tcPr>
            <w:tcW w:w="5452" w:type="dxa"/>
            <w:tcBorders>
              <w:top w:val="single" w:sz="6" w:space="0" w:color="auto"/>
              <w:left w:val="single" w:sz="6" w:space="0" w:color="auto"/>
              <w:bottom w:val="single" w:sz="6" w:space="0" w:color="auto"/>
              <w:right w:val="single" w:sz="6" w:space="0" w:color="auto"/>
            </w:tcBorders>
            <w:shd w:val="clear" w:color="auto" w:fill="FFFFFF"/>
          </w:tcPr>
          <w:p w:rsidR="00997324" w:rsidRPr="00824AE3" w:rsidRDefault="00997324" w:rsidP="00824AE3">
            <w:pPr>
              <w:shd w:val="clear" w:color="auto" w:fill="FFFFFF"/>
              <w:spacing w:after="0" w:line="240" w:lineRule="auto"/>
              <w:jc w:val="both"/>
              <w:rPr>
                <w:rFonts w:ascii="Times New Roman" w:hAnsi="Times New Roman"/>
                <w:sz w:val="24"/>
                <w:szCs w:val="24"/>
              </w:rPr>
            </w:pPr>
            <w:r w:rsidRPr="00824AE3">
              <w:rPr>
                <w:rFonts w:ascii="Times New Roman" w:hAnsi="Times New Roman"/>
                <w:sz w:val="24"/>
                <w:szCs w:val="24"/>
              </w:rPr>
              <w:t>Остекление</w:t>
            </w:r>
          </w:p>
        </w:tc>
        <w:tc>
          <w:tcPr>
            <w:tcW w:w="3240" w:type="dxa"/>
            <w:tcBorders>
              <w:top w:val="single" w:sz="6" w:space="0" w:color="auto"/>
              <w:left w:val="single" w:sz="6" w:space="0" w:color="auto"/>
              <w:bottom w:val="single" w:sz="6" w:space="0" w:color="auto"/>
              <w:right w:val="single" w:sz="6" w:space="0" w:color="auto"/>
            </w:tcBorders>
            <w:shd w:val="clear" w:color="auto" w:fill="FFFFFF"/>
          </w:tcPr>
          <w:p w:rsidR="00997324" w:rsidRPr="00824AE3" w:rsidRDefault="00997324" w:rsidP="00824AE3">
            <w:pPr>
              <w:shd w:val="clear" w:color="auto" w:fill="FFFFFF"/>
              <w:spacing w:after="0" w:line="240" w:lineRule="auto"/>
              <w:jc w:val="center"/>
              <w:rPr>
                <w:rFonts w:ascii="Times New Roman" w:hAnsi="Times New Roman"/>
                <w:sz w:val="24"/>
                <w:szCs w:val="24"/>
              </w:rPr>
            </w:pPr>
            <w:r w:rsidRPr="00824AE3">
              <w:rPr>
                <w:rFonts w:ascii="Times New Roman" w:hAnsi="Times New Roman"/>
                <w:sz w:val="24"/>
                <w:szCs w:val="24"/>
              </w:rPr>
              <w:t>10</w:t>
            </w:r>
          </w:p>
        </w:tc>
      </w:tr>
      <w:tr w:rsidR="00997324" w:rsidRPr="00824AE3" w:rsidTr="00824AE3">
        <w:trPr>
          <w:trHeight w:hRule="exact" w:val="288"/>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824AE3" w:rsidRDefault="00997324" w:rsidP="00824AE3">
            <w:pPr>
              <w:shd w:val="clear" w:color="auto" w:fill="FFFFFF"/>
              <w:spacing w:after="0" w:line="240" w:lineRule="auto"/>
              <w:ind w:left="211"/>
              <w:jc w:val="both"/>
              <w:rPr>
                <w:rFonts w:ascii="Times New Roman" w:hAnsi="Times New Roman"/>
                <w:sz w:val="24"/>
                <w:szCs w:val="24"/>
              </w:rPr>
            </w:pPr>
            <w:r w:rsidRPr="00824AE3">
              <w:rPr>
                <w:rFonts w:ascii="Times New Roman" w:hAnsi="Times New Roman"/>
                <w:sz w:val="24"/>
                <w:szCs w:val="24"/>
              </w:rPr>
              <w:t>10</w:t>
            </w:r>
          </w:p>
        </w:tc>
        <w:tc>
          <w:tcPr>
            <w:tcW w:w="5452" w:type="dxa"/>
            <w:tcBorders>
              <w:top w:val="single" w:sz="6" w:space="0" w:color="auto"/>
              <w:left w:val="single" w:sz="6" w:space="0" w:color="auto"/>
              <w:bottom w:val="single" w:sz="6" w:space="0" w:color="auto"/>
              <w:right w:val="single" w:sz="6" w:space="0" w:color="auto"/>
            </w:tcBorders>
            <w:shd w:val="clear" w:color="auto" w:fill="FFFFFF"/>
          </w:tcPr>
          <w:p w:rsidR="00997324" w:rsidRPr="00824AE3" w:rsidRDefault="00997324" w:rsidP="00824AE3">
            <w:pPr>
              <w:shd w:val="clear" w:color="auto" w:fill="FFFFFF"/>
              <w:spacing w:after="0" w:line="240" w:lineRule="auto"/>
              <w:jc w:val="both"/>
              <w:rPr>
                <w:rFonts w:ascii="Times New Roman" w:hAnsi="Times New Roman"/>
                <w:sz w:val="24"/>
                <w:szCs w:val="24"/>
              </w:rPr>
            </w:pPr>
            <w:r w:rsidRPr="00824AE3">
              <w:rPr>
                <w:rFonts w:ascii="Times New Roman" w:hAnsi="Times New Roman"/>
                <w:sz w:val="24"/>
                <w:szCs w:val="24"/>
              </w:rPr>
              <w:t>Внутренние сантехнические работы</w:t>
            </w:r>
          </w:p>
        </w:tc>
        <w:tc>
          <w:tcPr>
            <w:tcW w:w="3240" w:type="dxa"/>
            <w:tcBorders>
              <w:top w:val="single" w:sz="6" w:space="0" w:color="auto"/>
              <w:left w:val="single" w:sz="6" w:space="0" w:color="auto"/>
              <w:bottom w:val="single" w:sz="6" w:space="0" w:color="auto"/>
              <w:right w:val="single" w:sz="6" w:space="0" w:color="auto"/>
            </w:tcBorders>
            <w:shd w:val="clear" w:color="auto" w:fill="FFFFFF"/>
          </w:tcPr>
          <w:p w:rsidR="00997324" w:rsidRPr="00824AE3" w:rsidRDefault="00997324" w:rsidP="00824AE3">
            <w:pPr>
              <w:shd w:val="clear" w:color="auto" w:fill="FFFFFF"/>
              <w:spacing w:after="0" w:line="240" w:lineRule="auto"/>
              <w:jc w:val="center"/>
              <w:rPr>
                <w:rFonts w:ascii="Times New Roman" w:hAnsi="Times New Roman"/>
                <w:sz w:val="24"/>
                <w:szCs w:val="24"/>
              </w:rPr>
            </w:pPr>
            <w:r w:rsidRPr="00824AE3">
              <w:rPr>
                <w:rFonts w:ascii="Times New Roman" w:hAnsi="Times New Roman"/>
                <w:sz w:val="24"/>
                <w:szCs w:val="24"/>
              </w:rPr>
              <w:t>20</w:t>
            </w:r>
          </w:p>
        </w:tc>
      </w:tr>
      <w:tr w:rsidR="00997324" w:rsidRPr="00824AE3" w:rsidTr="00824AE3">
        <w:trPr>
          <w:trHeight w:hRule="exact" w:val="283"/>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824AE3" w:rsidRDefault="00997324" w:rsidP="00824AE3">
            <w:pPr>
              <w:shd w:val="clear" w:color="auto" w:fill="FFFFFF"/>
              <w:spacing w:after="0" w:line="240" w:lineRule="auto"/>
              <w:ind w:left="211"/>
              <w:jc w:val="both"/>
              <w:rPr>
                <w:rFonts w:ascii="Times New Roman" w:hAnsi="Times New Roman"/>
                <w:sz w:val="24"/>
                <w:szCs w:val="24"/>
              </w:rPr>
            </w:pPr>
            <w:r w:rsidRPr="00824AE3">
              <w:rPr>
                <w:rFonts w:ascii="Times New Roman" w:hAnsi="Times New Roman"/>
                <w:sz w:val="24"/>
                <w:szCs w:val="24"/>
              </w:rPr>
              <w:t>11</w:t>
            </w:r>
          </w:p>
        </w:tc>
        <w:tc>
          <w:tcPr>
            <w:tcW w:w="5452" w:type="dxa"/>
            <w:tcBorders>
              <w:top w:val="single" w:sz="6" w:space="0" w:color="auto"/>
              <w:left w:val="single" w:sz="6" w:space="0" w:color="auto"/>
              <w:bottom w:val="single" w:sz="6" w:space="0" w:color="auto"/>
              <w:right w:val="single" w:sz="6" w:space="0" w:color="auto"/>
            </w:tcBorders>
            <w:shd w:val="clear" w:color="auto" w:fill="FFFFFF"/>
          </w:tcPr>
          <w:p w:rsidR="00997324" w:rsidRPr="00824AE3" w:rsidRDefault="00997324" w:rsidP="00824AE3">
            <w:pPr>
              <w:shd w:val="clear" w:color="auto" w:fill="FFFFFF"/>
              <w:spacing w:after="0" w:line="240" w:lineRule="auto"/>
              <w:jc w:val="both"/>
              <w:rPr>
                <w:rFonts w:ascii="Times New Roman" w:hAnsi="Times New Roman"/>
                <w:sz w:val="24"/>
                <w:szCs w:val="24"/>
              </w:rPr>
            </w:pPr>
            <w:r w:rsidRPr="00824AE3">
              <w:rPr>
                <w:rFonts w:ascii="Times New Roman" w:hAnsi="Times New Roman"/>
                <w:sz w:val="24"/>
                <w:szCs w:val="24"/>
              </w:rPr>
              <w:t>Внутренние электромонтажные работы</w:t>
            </w:r>
          </w:p>
        </w:tc>
        <w:tc>
          <w:tcPr>
            <w:tcW w:w="3240" w:type="dxa"/>
            <w:tcBorders>
              <w:top w:val="single" w:sz="6" w:space="0" w:color="auto"/>
              <w:left w:val="single" w:sz="6" w:space="0" w:color="auto"/>
              <w:bottom w:val="single" w:sz="6" w:space="0" w:color="auto"/>
              <w:right w:val="single" w:sz="6" w:space="0" w:color="auto"/>
            </w:tcBorders>
            <w:shd w:val="clear" w:color="auto" w:fill="FFFFFF"/>
          </w:tcPr>
          <w:p w:rsidR="00997324" w:rsidRPr="00824AE3" w:rsidRDefault="00997324" w:rsidP="00824AE3">
            <w:pPr>
              <w:shd w:val="clear" w:color="auto" w:fill="FFFFFF"/>
              <w:spacing w:after="0" w:line="240" w:lineRule="auto"/>
              <w:jc w:val="center"/>
              <w:rPr>
                <w:rFonts w:ascii="Times New Roman" w:hAnsi="Times New Roman"/>
                <w:sz w:val="24"/>
                <w:szCs w:val="24"/>
              </w:rPr>
            </w:pPr>
            <w:r w:rsidRPr="00824AE3">
              <w:rPr>
                <w:rFonts w:ascii="Times New Roman" w:hAnsi="Times New Roman"/>
                <w:sz w:val="24"/>
                <w:szCs w:val="24"/>
              </w:rPr>
              <w:t>15</w:t>
            </w:r>
          </w:p>
        </w:tc>
      </w:tr>
      <w:tr w:rsidR="00997324" w:rsidRPr="00824AE3" w:rsidTr="00824AE3">
        <w:trPr>
          <w:trHeight w:hRule="exact" w:val="288"/>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824AE3" w:rsidRDefault="00997324" w:rsidP="00824AE3">
            <w:pPr>
              <w:shd w:val="clear" w:color="auto" w:fill="FFFFFF"/>
              <w:spacing w:after="0" w:line="240" w:lineRule="auto"/>
              <w:ind w:left="211"/>
              <w:jc w:val="both"/>
              <w:rPr>
                <w:rFonts w:ascii="Times New Roman" w:hAnsi="Times New Roman"/>
                <w:sz w:val="24"/>
                <w:szCs w:val="24"/>
              </w:rPr>
            </w:pPr>
            <w:r w:rsidRPr="00824AE3">
              <w:rPr>
                <w:rFonts w:ascii="Times New Roman" w:hAnsi="Times New Roman"/>
                <w:sz w:val="24"/>
                <w:szCs w:val="24"/>
              </w:rPr>
              <w:t>12</w:t>
            </w:r>
          </w:p>
        </w:tc>
        <w:tc>
          <w:tcPr>
            <w:tcW w:w="5452" w:type="dxa"/>
            <w:tcBorders>
              <w:top w:val="single" w:sz="6" w:space="0" w:color="auto"/>
              <w:left w:val="single" w:sz="6" w:space="0" w:color="auto"/>
              <w:bottom w:val="single" w:sz="6" w:space="0" w:color="auto"/>
              <w:right w:val="single" w:sz="6" w:space="0" w:color="auto"/>
            </w:tcBorders>
            <w:shd w:val="clear" w:color="auto" w:fill="FFFFFF"/>
          </w:tcPr>
          <w:p w:rsidR="00997324" w:rsidRPr="00824AE3" w:rsidRDefault="00997324" w:rsidP="00824AE3">
            <w:pPr>
              <w:shd w:val="clear" w:color="auto" w:fill="FFFFFF"/>
              <w:spacing w:after="0" w:line="240" w:lineRule="auto"/>
              <w:jc w:val="both"/>
              <w:rPr>
                <w:rFonts w:ascii="Times New Roman" w:hAnsi="Times New Roman"/>
                <w:sz w:val="24"/>
                <w:szCs w:val="24"/>
              </w:rPr>
            </w:pPr>
            <w:r w:rsidRPr="00824AE3">
              <w:rPr>
                <w:rFonts w:ascii="Times New Roman" w:hAnsi="Times New Roman"/>
                <w:sz w:val="24"/>
                <w:szCs w:val="24"/>
              </w:rPr>
              <w:t>Штукатурные работы</w:t>
            </w:r>
          </w:p>
        </w:tc>
        <w:tc>
          <w:tcPr>
            <w:tcW w:w="3240" w:type="dxa"/>
            <w:tcBorders>
              <w:top w:val="single" w:sz="6" w:space="0" w:color="auto"/>
              <w:left w:val="single" w:sz="6" w:space="0" w:color="auto"/>
              <w:bottom w:val="single" w:sz="6" w:space="0" w:color="auto"/>
              <w:right w:val="single" w:sz="6" w:space="0" w:color="auto"/>
            </w:tcBorders>
            <w:shd w:val="clear" w:color="auto" w:fill="FFFFFF"/>
          </w:tcPr>
          <w:p w:rsidR="00997324" w:rsidRPr="00824AE3" w:rsidRDefault="00997324" w:rsidP="00824AE3">
            <w:pPr>
              <w:shd w:val="clear" w:color="auto" w:fill="FFFFFF"/>
              <w:spacing w:after="0" w:line="240" w:lineRule="auto"/>
              <w:jc w:val="center"/>
              <w:rPr>
                <w:rFonts w:ascii="Times New Roman" w:hAnsi="Times New Roman"/>
                <w:sz w:val="24"/>
                <w:szCs w:val="24"/>
              </w:rPr>
            </w:pPr>
            <w:r w:rsidRPr="00824AE3">
              <w:rPr>
                <w:rFonts w:ascii="Times New Roman" w:hAnsi="Times New Roman"/>
                <w:sz w:val="24"/>
                <w:szCs w:val="24"/>
              </w:rPr>
              <w:t>60</w:t>
            </w:r>
          </w:p>
        </w:tc>
      </w:tr>
      <w:tr w:rsidR="00997324" w:rsidRPr="00824AE3" w:rsidTr="00824AE3">
        <w:trPr>
          <w:trHeight w:hRule="exact" w:val="283"/>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824AE3" w:rsidRDefault="00997324" w:rsidP="00824AE3">
            <w:pPr>
              <w:shd w:val="clear" w:color="auto" w:fill="FFFFFF"/>
              <w:spacing w:after="0" w:line="240" w:lineRule="auto"/>
              <w:ind w:left="211"/>
              <w:jc w:val="both"/>
              <w:rPr>
                <w:rFonts w:ascii="Times New Roman" w:hAnsi="Times New Roman"/>
                <w:sz w:val="24"/>
                <w:szCs w:val="24"/>
              </w:rPr>
            </w:pPr>
            <w:r w:rsidRPr="00824AE3">
              <w:rPr>
                <w:rFonts w:ascii="Times New Roman" w:hAnsi="Times New Roman"/>
                <w:sz w:val="24"/>
                <w:szCs w:val="24"/>
              </w:rPr>
              <w:t>13</w:t>
            </w:r>
          </w:p>
        </w:tc>
        <w:tc>
          <w:tcPr>
            <w:tcW w:w="5452" w:type="dxa"/>
            <w:tcBorders>
              <w:top w:val="single" w:sz="6" w:space="0" w:color="auto"/>
              <w:left w:val="single" w:sz="6" w:space="0" w:color="auto"/>
              <w:bottom w:val="single" w:sz="6" w:space="0" w:color="auto"/>
              <w:right w:val="single" w:sz="6" w:space="0" w:color="auto"/>
            </w:tcBorders>
            <w:shd w:val="clear" w:color="auto" w:fill="FFFFFF"/>
          </w:tcPr>
          <w:p w:rsidR="00997324" w:rsidRPr="00824AE3" w:rsidRDefault="00997324" w:rsidP="00824AE3">
            <w:pPr>
              <w:shd w:val="clear" w:color="auto" w:fill="FFFFFF"/>
              <w:spacing w:after="0" w:line="240" w:lineRule="auto"/>
              <w:jc w:val="both"/>
              <w:rPr>
                <w:rFonts w:ascii="Times New Roman" w:hAnsi="Times New Roman"/>
                <w:sz w:val="24"/>
                <w:szCs w:val="24"/>
              </w:rPr>
            </w:pPr>
            <w:r w:rsidRPr="00824AE3">
              <w:rPr>
                <w:rFonts w:ascii="Times New Roman" w:hAnsi="Times New Roman"/>
                <w:sz w:val="24"/>
                <w:szCs w:val="24"/>
              </w:rPr>
              <w:t>Устройство полов</w:t>
            </w:r>
          </w:p>
        </w:tc>
        <w:tc>
          <w:tcPr>
            <w:tcW w:w="3240" w:type="dxa"/>
            <w:tcBorders>
              <w:top w:val="single" w:sz="6" w:space="0" w:color="auto"/>
              <w:left w:val="single" w:sz="6" w:space="0" w:color="auto"/>
              <w:bottom w:val="single" w:sz="6" w:space="0" w:color="auto"/>
              <w:right w:val="single" w:sz="6" w:space="0" w:color="auto"/>
            </w:tcBorders>
            <w:shd w:val="clear" w:color="auto" w:fill="FFFFFF"/>
          </w:tcPr>
          <w:p w:rsidR="00997324" w:rsidRPr="00824AE3" w:rsidRDefault="00997324" w:rsidP="00824AE3">
            <w:pPr>
              <w:shd w:val="clear" w:color="auto" w:fill="FFFFFF"/>
              <w:spacing w:after="0" w:line="240" w:lineRule="auto"/>
              <w:jc w:val="center"/>
              <w:rPr>
                <w:rFonts w:ascii="Times New Roman" w:hAnsi="Times New Roman"/>
                <w:sz w:val="24"/>
                <w:szCs w:val="24"/>
              </w:rPr>
            </w:pPr>
            <w:r w:rsidRPr="00824AE3">
              <w:rPr>
                <w:rFonts w:ascii="Times New Roman" w:hAnsi="Times New Roman"/>
                <w:sz w:val="24"/>
                <w:szCs w:val="24"/>
              </w:rPr>
              <w:t>40</w:t>
            </w:r>
          </w:p>
        </w:tc>
      </w:tr>
      <w:tr w:rsidR="00997324" w:rsidRPr="00824AE3" w:rsidTr="00824AE3">
        <w:trPr>
          <w:trHeight w:hRule="exact" w:val="288"/>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824AE3" w:rsidRDefault="00997324" w:rsidP="00824AE3">
            <w:pPr>
              <w:shd w:val="clear" w:color="auto" w:fill="FFFFFF"/>
              <w:spacing w:after="0" w:line="240" w:lineRule="auto"/>
              <w:ind w:left="211"/>
              <w:jc w:val="both"/>
              <w:rPr>
                <w:rFonts w:ascii="Times New Roman" w:hAnsi="Times New Roman"/>
                <w:sz w:val="24"/>
                <w:szCs w:val="24"/>
              </w:rPr>
            </w:pPr>
            <w:r w:rsidRPr="00824AE3">
              <w:rPr>
                <w:rFonts w:ascii="Times New Roman" w:hAnsi="Times New Roman"/>
                <w:sz w:val="24"/>
                <w:szCs w:val="24"/>
              </w:rPr>
              <w:t>14</w:t>
            </w:r>
          </w:p>
        </w:tc>
        <w:tc>
          <w:tcPr>
            <w:tcW w:w="5452" w:type="dxa"/>
            <w:tcBorders>
              <w:top w:val="single" w:sz="6" w:space="0" w:color="auto"/>
              <w:left w:val="single" w:sz="6" w:space="0" w:color="auto"/>
              <w:bottom w:val="single" w:sz="6" w:space="0" w:color="auto"/>
              <w:right w:val="single" w:sz="6" w:space="0" w:color="auto"/>
            </w:tcBorders>
            <w:shd w:val="clear" w:color="auto" w:fill="FFFFFF"/>
          </w:tcPr>
          <w:p w:rsidR="00997324" w:rsidRPr="00824AE3" w:rsidRDefault="00997324" w:rsidP="00824AE3">
            <w:pPr>
              <w:shd w:val="clear" w:color="auto" w:fill="FFFFFF"/>
              <w:spacing w:after="0" w:line="240" w:lineRule="auto"/>
              <w:jc w:val="both"/>
              <w:rPr>
                <w:rFonts w:ascii="Times New Roman" w:hAnsi="Times New Roman"/>
                <w:sz w:val="24"/>
                <w:szCs w:val="24"/>
              </w:rPr>
            </w:pPr>
            <w:r w:rsidRPr="00824AE3">
              <w:rPr>
                <w:rFonts w:ascii="Times New Roman" w:hAnsi="Times New Roman"/>
                <w:sz w:val="24"/>
                <w:szCs w:val="24"/>
              </w:rPr>
              <w:t>Отделочные работы</w:t>
            </w:r>
          </w:p>
        </w:tc>
        <w:tc>
          <w:tcPr>
            <w:tcW w:w="3240" w:type="dxa"/>
            <w:tcBorders>
              <w:top w:val="single" w:sz="6" w:space="0" w:color="auto"/>
              <w:left w:val="single" w:sz="6" w:space="0" w:color="auto"/>
              <w:bottom w:val="single" w:sz="6" w:space="0" w:color="auto"/>
              <w:right w:val="single" w:sz="6" w:space="0" w:color="auto"/>
            </w:tcBorders>
            <w:shd w:val="clear" w:color="auto" w:fill="FFFFFF"/>
          </w:tcPr>
          <w:p w:rsidR="00997324" w:rsidRPr="00824AE3" w:rsidRDefault="00997324" w:rsidP="00824AE3">
            <w:pPr>
              <w:shd w:val="clear" w:color="auto" w:fill="FFFFFF"/>
              <w:spacing w:after="0" w:line="240" w:lineRule="auto"/>
              <w:jc w:val="center"/>
              <w:rPr>
                <w:rFonts w:ascii="Times New Roman" w:hAnsi="Times New Roman"/>
                <w:sz w:val="24"/>
                <w:szCs w:val="24"/>
              </w:rPr>
            </w:pPr>
            <w:r w:rsidRPr="00824AE3">
              <w:rPr>
                <w:rFonts w:ascii="Times New Roman" w:hAnsi="Times New Roman"/>
                <w:sz w:val="24"/>
                <w:szCs w:val="24"/>
              </w:rPr>
              <w:t>50</w:t>
            </w:r>
          </w:p>
        </w:tc>
      </w:tr>
      <w:tr w:rsidR="00997324" w:rsidRPr="00824AE3" w:rsidTr="00824AE3">
        <w:trPr>
          <w:trHeight w:hRule="exact" w:val="288"/>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824AE3" w:rsidRDefault="00997324" w:rsidP="00824AE3">
            <w:pPr>
              <w:shd w:val="clear" w:color="auto" w:fill="FFFFFF"/>
              <w:spacing w:after="0" w:line="240" w:lineRule="auto"/>
              <w:ind w:left="211"/>
              <w:jc w:val="both"/>
              <w:rPr>
                <w:rFonts w:ascii="Times New Roman" w:hAnsi="Times New Roman"/>
                <w:sz w:val="24"/>
                <w:szCs w:val="24"/>
              </w:rPr>
            </w:pPr>
            <w:r w:rsidRPr="00824AE3">
              <w:rPr>
                <w:rFonts w:ascii="Times New Roman" w:hAnsi="Times New Roman"/>
                <w:sz w:val="24"/>
                <w:szCs w:val="24"/>
              </w:rPr>
              <w:t>15</w:t>
            </w:r>
          </w:p>
        </w:tc>
        <w:tc>
          <w:tcPr>
            <w:tcW w:w="5452" w:type="dxa"/>
            <w:tcBorders>
              <w:top w:val="single" w:sz="6" w:space="0" w:color="auto"/>
              <w:left w:val="single" w:sz="6" w:space="0" w:color="auto"/>
              <w:bottom w:val="single" w:sz="6" w:space="0" w:color="auto"/>
              <w:right w:val="single" w:sz="6" w:space="0" w:color="auto"/>
            </w:tcBorders>
            <w:shd w:val="clear" w:color="auto" w:fill="FFFFFF"/>
          </w:tcPr>
          <w:p w:rsidR="00997324" w:rsidRPr="00824AE3" w:rsidRDefault="00997324" w:rsidP="00824AE3">
            <w:pPr>
              <w:shd w:val="clear" w:color="auto" w:fill="FFFFFF"/>
              <w:spacing w:after="0" w:line="240" w:lineRule="auto"/>
              <w:jc w:val="both"/>
              <w:rPr>
                <w:rFonts w:ascii="Times New Roman" w:hAnsi="Times New Roman"/>
                <w:sz w:val="24"/>
                <w:szCs w:val="24"/>
              </w:rPr>
            </w:pPr>
            <w:r w:rsidRPr="00824AE3">
              <w:rPr>
                <w:rFonts w:ascii="Times New Roman" w:hAnsi="Times New Roman"/>
                <w:sz w:val="24"/>
                <w:szCs w:val="24"/>
              </w:rPr>
              <w:t>Монтаж электроарматуры</w:t>
            </w:r>
          </w:p>
        </w:tc>
        <w:tc>
          <w:tcPr>
            <w:tcW w:w="3240" w:type="dxa"/>
            <w:tcBorders>
              <w:top w:val="single" w:sz="6" w:space="0" w:color="auto"/>
              <w:left w:val="single" w:sz="6" w:space="0" w:color="auto"/>
              <w:bottom w:val="single" w:sz="6" w:space="0" w:color="auto"/>
              <w:right w:val="single" w:sz="6" w:space="0" w:color="auto"/>
            </w:tcBorders>
            <w:shd w:val="clear" w:color="auto" w:fill="FFFFFF"/>
          </w:tcPr>
          <w:p w:rsidR="00997324" w:rsidRPr="00824AE3" w:rsidRDefault="00997324" w:rsidP="00824AE3">
            <w:pPr>
              <w:shd w:val="clear" w:color="auto" w:fill="FFFFFF"/>
              <w:spacing w:after="0" w:line="240" w:lineRule="auto"/>
              <w:jc w:val="center"/>
              <w:rPr>
                <w:rFonts w:ascii="Times New Roman" w:hAnsi="Times New Roman"/>
                <w:sz w:val="24"/>
                <w:szCs w:val="24"/>
              </w:rPr>
            </w:pPr>
            <w:r w:rsidRPr="00824AE3">
              <w:rPr>
                <w:rFonts w:ascii="Times New Roman" w:hAnsi="Times New Roman"/>
                <w:sz w:val="24"/>
                <w:szCs w:val="24"/>
              </w:rPr>
              <w:t>7</w:t>
            </w:r>
          </w:p>
        </w:tc>
      </w:tr>
      <w:tr w:rsidR="00997324" w:rsidRPr="00824AE3" w:rsidTr="00824AE3">
        <w:trPr>
          <w:trHeight w:hRule="exact" w:val="283"/>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824AE3" w:rsidRDefault="00997324" w:rsidP="00824AE3">
            <w:pPr>
              <w:shd w:val="clear" w:color="auto" w:fill="FFFFFF"/>
              <w:spacing w:after="0" w:line="240" w:lineRule="auto"/>
              <w:ind w:left="211"/>
              <w:jc w:val="both"/>
              <w:rPr>
                <w:rFonts w:ascii="Times New Roman" w:hAnsi="Times New Roman"/>
                <w:sz w:val="24"/>
                <w:szCs w:val="24"/>
              </w:rPr>
            </w:pPr>
            <w:r w:rsidRPr="00824AE3">
              <w:rPr>
                <w:rFonts w:ascii="Times New Roman" w:hAnsi="Times New Roman"/>
                <w:sz w:val="24"/>
                <w:szCs w:val="24"/>
              </w:rPr>
              <w:t>16</w:t>
            </w:r>
          </w:p>
        </w:tc>
        <w:tc>
          <w:tcPr>
            <w:tcW w:w="5452" w:type="dxa"/>
            <w:tcBorders>
              <w:top w:val="single" w:sz="6" w:space="0" w:color="auto"/>
              <w:left w:val="single" w:sz="6" w:space="0" w:color="auto"/>
              <w:bottom w:val="single" w:sz="6" w:space="0" w:color="auto"/>
              <w:right w:val="single" w:sz="6" w:space="0" w:color="auto"/>
            </w:tcBorders>
            <w:shd w:val="clear" w:color="auto" w:fill="FFFFFF"/>
          </w:tcPr>
          <w:p w:rsidR="00997324" w:rsidRPr="00824AE3" w:rsidRDefault="00997324" w:rsidP="00824AE3">
            <w:pPr>
              <w:shd w:val="clear" w:color="auto" w:fill="FFFFFF"/>
              <w:spacing w:after="0" w:line="240" w:lineRule="auto"/>
              <w:jc w:val="both"/>
              <w:rPr>
                <w:rFonts w:ascii="Times New Roman" w:hAnsi="Times New Roman"/>
                <w:sz w:val="24"/>
                <w:szCs w:val="24"/>
              </w:rPr>
            </w:pPr>
            <w:r w:rsidRPr="00824AE3">
              <w:rPr>
                <w:rFonts w:ascii="Times New Roman" w:hAnsi="Times New Roman"/>
                <w:sz w:val="24"/>
                <w:szCs w:val="24"/>
              </w:rPr>
              <w:t>Устройство кровли</w:t>
            </w:r>
          </w:p>
        </w:tc>
        <w:tc>
          <w:tcPr>
            <w:tcW w:w="3240" w:type="dxa"/>
            <w:tcBorders>
              <w:top w:val="single" w:sz="6" w:space="0" w:color="auto"/>
              <w:left w:val="single" w:sz="6" w:space="0" w:color="auto"/>
              <w:bottom w:val="single" w:sz="6" w:space="0" w:color="auto"/>
              <w:right w:val="single" w:sz="6" w:space="0" w:color="auto"/>
            </w:tcBorders>
            <w:shd w:val="clear" w:color="auto" w:fill="FFFFFF"/>
          </w:tcPr>
          <w:p w:rsidR="00997324" w:rsidRPr="00824AE3" w:rsidRDefault="00997324" w:rsidP="00824AE3">
            <w:pPr>
              <w:shd w:val="clear" w:color="auto" w:fill="FFFFFF"/>
              <w:spacing w:after="0" w:line="240" w:lineRule="auto"/>
              <w:jc w:val="center"/>
              <w:rPr>
                <w:rFonts w:ascii="Times New Roman" w:hAnsi="Times New Roman"/>
                <w:sz w:val="24"/>
                <w:szCs w:val="24"/>
              </w:rPr>
            </w:pPr>
            <w:r w:rsidRPr="00824AE3">
              <w:rPr>
                <w:rFonts w:ascii="Times New Roman" w:hAnsi="Times New Roman"/>
                <w:sz w:val="24"/>
                <w:szCs w:val="24"/>
              </w:rPr>
              <w:t>20</w:t>
            </w:r>
          </w:p>
        </w:tc>
      </w:tr>
      <w:tr w:rsidR="00997324" w:rsidRPr="00824AE3" w:rsidTr="00824AE3">
        <w:trPr>
          <w:trHeight w:hRule="exact" w:val="288"/>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824AE3" w:rsidRDefault="00997324" w:rsidP="00824AE3">
            <w:pPr>
              <w:shd w:val="clear" w:color="auto" w:fill="FFFFFF"/>
              <w:spacing w:after="0" w:line="240" w:lineRule="auto"/>
              <w:ind w:left="211"/>
              <w:jc w:val="both"/>
              <w:rPr>
                <w:rFonts w:ascii="Times New Roman" w:hAnsi="Times New Roman"/>
                <w:sz w:val="24"/>
                <w:szCs w:val="24"/>
              </w:rPr>
            </w:pPr>
            <w:r w:rsidRPr="00824AE3">
              <w:rPr>
                <w:rFonts w:ascii="Times New Roman" w:hAnsi="Times New Roman"/>
                <w:sz w:val="24"/>
                <w:szCs w:val="24"/>
              </w:rPr>
              <w:t>17</w:t>
            </w:r>
          </w:p>
        </w:tc>
        <w:tc>
          <w:tcPr>
            <w:tcW w:w="5452" w:type="dxa"/>
            <w:tcBorders>
              <w:top w:val="single" w:sz="6" w:space="0" w:color="auto"/>
              <w:left w:val="single" w:sz="6" w:space="0" w:color="auto"/>
              <w:bottom w:val="single" w:sz="6" w:space="0" w:color="auto"/>
              <w:right w:val="single" w:sz="6" w:space="0" w:color="auto"/>
            </w:tcBorders>
            <w:shd w:val="clear" w:color="auto" w:fill="FFFFFF"/>
          </w:tcPr>
          <w:p w:rsidR="00997324" w:rsidRPr="00824AE3" w:rsidRDefault="00997324" w:rsidP="00824AE3">
            <w:pPr>
              <w:shd w:val="clear" w:color="auto" w:fill="FFFFFF"/>
              <w:spacing w:after="0" w:line="240" w:lineRule="auto"/>
              <w:jc w:val="both"/>
              <w:rPr>
                <w:rFonts w:ascii="Times New Roman" w:hAnsi="Times New Roman"/>
                <w:sz w:val="24"/>
                <w:szCs w:val="24"/>
              </w:rPr>
            </w:pPr>
            <w:r w:rsidRPr="00824AE3">
              <w:rPr>
                <w:rFonts w:ascii="Times New Roman" w:hAnsi="Times New Roman"/>
                <w:sz w:val="24"/>
                <w:szCs w:val="24"/>
              </w:rPr>
              <w:t>Штукатурные работы</w:t>
            </w:r>
          </w:p>
        </w:tc>
        <w:tc>
          <w:tcPr>
            <w:tcW w:w="3240" w:type="dxa"/>
            <w:tcBorders>
              <w:top w:val="single" w:sz="6" w:space="0" w:color="auto"/>
              <w:left w:val="single" w:sz="6" w:space="0" w:color="auto"/>
              <w:bottom w:val="single" w:sz="6" w:space="0" w:color="auto"/>
              <w:right w:val="single" w:sz="6" w:space="0" w:color="auto"/>
            </w:tcBorders>
            <w:shd w:val="clear" w:color="auto" w:fill="FFFFFF"/>
          </w:tcPr>
          <w:p w:rsidR="00997324" w:rsidRPr="00824AE3" w:rsidRDefault="00997324" w:rsidP="00824AE3">
            <w:pPr>
              <w:shd w:val="clear" w:color="auto" w:fill="FFFFFF"/>
              <w:spacing w:after="0" w:line="240" w:lineRule="auto"/>
              <w:jc w:val="center"/>
              <w:rPr>
                <w:rFonts w:ascii="Times New Roman" w:hAnsi="Times New Roman"/>
                <w:sz w:val="24"/>
                <w:szCs w:val="24"/>
              </w:rPr>
            </w:pPr>
            <w:r w:rsidRPr="00824AE3">
              <w:rPr>
                <w:rFonts w:ascii="Times New Roman" w:hAnsi="Times New Roman"/>
                <w:sz w:val="24"/>
                <w:szCs w:val="24"/>
              </w:rPr>
              <w:t>3</w:t>
            </w:r>
          </w:p>
        </w:tc>
      </w:tr>
      <w:tr w:rsidR="00997324" w:rsidRPr="00824AE3" w:rsidTr="00824AE3">
        <w:trPr>
          <w:trHeight w:hRule="exact" w:val="283"/>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824AE3" w:rsidRDefault="00997324" w:rsidP="00824AE3">
            <w:pPr>
              <w:shd w:val="clear" w:color="auto" w:fill="FFFFFF"/>
              <w:spacing w:after="0" w:line="240" w:lineRule="auto"/>
              <w:ind w:left="211"/>
              <w:jc w:val="both"/>
              <w:rPr>
                <w:rFonts w:ascii="Times New Roman" w:hAnsi="Times New Roman"/>
                <w:sz w:val="24"/>
                <w:szCs w:val="24"/>
              </w:rPr>
            </w:pPr>
            <w:r w:rsidRPr="00824AE3">
              <w:rPr>
                <w:rFonts w:ascii="Times New Roman" w:hAnsi="Times New Roman"/>
                <w:sz w:val="24"/>
                <w:szCs w:val="24"/>
              </w:rPr>
              <w:t>18</w:t>
            </w:r>
          </w:p>
        </w:tc>
        <w:tc>
          <w:tcPr>
            <w:tcW w:w="5452" w:type="dxa"/>
            <w:tcBorders>
              <w:top w:val="single" w:sz="6" w:space="0" w:color="auto"/>
              <w:left w:val="single" w:sz="6" w:space="0" w:color="auto"/>
              <w:bottom w:val="single" w:sz="6" w:space="0" w:color="auto"/>
              <w:right w:val="single" w:sz="6" w:space="0" w:color="auto"/>
            </w:tcBorders>
            <w:shd w:val="clear" w:color="auto" w:fill="FFFFFF"/>
          </w:tcPr>
          <w:p w:rsidR="00997324" w:rsidRPr="00824AE3" w:rsidRDefault="00997324" w:rsidP="00824AE3">
            <w:pPr>
              <w:shd w:val="clear" w:color="auto" w:fill="FFFFFF"/>
              <w:spacing w:after="0" w:line="240" w:lineRule="auto"/>
              <w:jc w:val="both"/>
              <w:rPr>
                <w:rFonts w:ascii="Times New Roman" w:hAnsi="Times New Roman"/>
                <w:sz w:val="24"/>
                <w:szCs w:val="24"/>
              </w:rPr>
            </w:pPr>
            <w:r w:rsidRPr="00824AE3">
              <w:rPr>
                <w:rFonts w:ascii="Times New Roman" w:hAnsi="Times New Roman"/>
                <w:sz w:val="24"/>
                <w:szCs w:val="24"/>
              </w:rPr>
              <w:t>Установка санприборов</w:t>
            </w:r>
          </w:p>
        </w:tc>
        <w:tc>
          <w:tcPr>
            <w:tcW w:w="3240" w:type="dxa"/>
            <w:tcBorders>
              <w:top w:val="single" w:sz="6" w:space="0" w:color="auto"/>
              <w:left w:val="single" w:sz="6" w:space="0" w:color="auto"/>
              <w:bottom w:val="single" w:sz="6" w:space="0" w:color="auto"/>
              <w:right w:val="single" w:sz="6" w:space="0" w:color="auto"/>
            </w:tcBorders>
            <w:shd w:val="clear" w:color="auto" w:fill="FFFFFF"/>
          </w:tcPr>
          <w:p w:rsidR="00997324" w:rsidRPr="00824AE3" w:rsidRDefault="00997324" w:rsidP="00824AE3">
            <w:pPr>
              <w:shd w:val="clear" w:color="auto" w:fill="FFFFFF"/>
              <w:spacing w:after="0" w:line="240" w:lineRule="auto"/>
              <w:jc w:val="center"/>
              <w:rPr>
                <w:rFonts w:ascii="Times New Roman" w:hAnsi="Times New Roman"/>
                <w:sz w:val="24"/>
                <w:szCs w:val="24"/>
              </w:rPr>
            </w:pPr>
            <w:r w:rsidRPr="00824AE3">
              <w:rPr>
                <w:rFonts w:ascii="Times New Roman" w:hAnsi="Times New Roman"/>
                <w:sz w:val="24"/>
                <w:szCs w:val="24"/>
              </w:rPr>
              <w:t>10</w:t>
            </w:r>
          </w:p>
        </w:tc>
      </w:tr>
      <w:tr w:rsidR="00997324" w:rsidRPr="00824AE3" w:rsidTr="00824AE3">
        <w:trPr>
          <w:trHeight w:hRule="exact" w:val="288"/>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824AE3" w:rsidRDefault="00997324" w:rsidP="00824AE3">
            <w:pPr>
              <w:shd w:val="clear" w:color="auto" w:fill="FFFFFF"/>
              <w:spacing w:after="0" w:line="240" w:lineRule="auto"/>
              <w:ind w:left="211"/>
              <w:jc w:val="both"/>
              <w:rPr>
                <w:rFonts w:ascii="Times New Roman" w:hAnsi="Times New Roman"/>
                <w:sz w:val="24"/>
                <w:szCs w:val="24"/>
              </w:rPr>
            </w:pPr>
            <w:r w:rsidRPr="00824AE3">
              <w:rPr>
                <w:rFonts w:ascii="Times New Roman" w:hAnsi="Times New Roman"/>
                <w:sz w:val="24"/>
                <w:szCs w:val="24"/>
              </w:rPr>
              <w:t>19</w:t>
            </w:r>
          </w:p>
        </w:tc>
        <w:tc>
          <w:tcPr>
            <w:tcW w:w="5452" w:type="dxa"/>
            <w:tcBorders>
              <w:top w:val="single" w:sz="6" w:space="0" w:color="auto"/>
              <w:left w:val="single" w:sz="6" w:space="0" w:color="auto"/>
              <w:bottom w:val="single" w:sz="6" w:space="0" w:color="auto"/>
              <w:right w:val="single" w:sz="6" w:space="0" w:color="auto"/>
            </w:tcBorders>
            <w:shd w:val="clear" w:color="auto" w:fill="FFFFFF"/>
          </w:tcPr>
          <w:p w:rsidR="00997324" w:rsidRPr="00824AE3" w:rsidRDefault="00997324" w:rsidP="00824AE3">
            <w:pPr>
              <w:shd w:val="clear" w:color="auto" w:fill="FFFFFF"/>
              <w:spacing w:after="0" w:line="240" w:lineRule="auto"/>
              <w:jc w:val="both"/>
              <w:rPr>
                <w:rFonts w:ascii="Times New Roman" w:hAnsi="Times New Roman"/>
                <w:sz w:val="24"/>
                <w:szCs w:val="24"/>
              </w:rPr>
            </w:pPr>
            <w:r w:rsidRPr="00824AE3">
              <w:rPr>
                <w:rFonts w:ascii="Times New Roman" w:hAnsi="Times New Roman"/>
                <w:sz w:val="24"/>
                <w:szCs w:val="24"/>
              </w:rPr>
              <w:t>Монтаж оборудования</w:t>
            </w:r>
          </w:p>
        </w:tc>
        <w:tc>
          <w:tcPr>
            <w:tcW w:w="3240" w:type="dxa"/>
            <w:tcBorders>
              <w:top w:val="single" w:sz="6" w:space="0" w:color="auto"/>
              <w:left w:val="single" w:sz="6" w:space="0" w:color="auto"/>
              <w:bottom w:val="single" w:sz="6" w:space="0" w:color="auto"/>
              <w:right w:val="single" w:sz="6" w:space="0" w:color="auto"/>
            </w:tcBorders>
            <w:shd w:val="clear" w:color="auto" w:fill="FFFFFF"/>
          </w:tcPr>
          <w:p w:rsidR="00997324" w:rsidRPr="00824AE3" w:rsidRDefault="00997324" w:rsidP="00824AE3">
            <w:pPr>
              <w:shd w:val="clear" w:color="auto" w:fill="FFFFFF"/>
              <w:spacing w:after="0" w:line="240" w:lineRule="auto"/>
              <w:jc w:val="center"/>
              <w:rPr>
                <w:rFonts w:ascii="Times New Roman" w:hAnsi="Times New Roman"/>
                <w:sz w:val="24"/>
                <w:szCs w:val="24"/>
              </w:rPr>
            </w:pPr>
            <w:r w:rsidRPr="00824AE3">
              <w:rPr>
                <w:rFonts w:ascii="Times New Roman" w:hAnsi="Times New Roman"/>
                <w:sz w:val="24"/>
                <w:szCs w:val="24"/>
              </w:rPr>
              <w:t>10</w:t>
            </w:r>
          </w:p>
        </w:tc>
      </w:tr>
      <w:tr w:rsidR="00997324" w:rsidRPr="00824AE3" w:rsidTr="00824AE3">
        <w:trPr>
          <w:trHeight w:hRule="exact" w:val="288"/>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824AE3" w:rsidRDefault="00997324" w:rsidP="00824AE3">
            <w:pPr>
              <w:shd w:val="clear" w:color="auto" w:fill="FFFFFF"/>
              <w:spacing w:after="0" w:line="240" w:lineRule="auto"/>
              <w:ind w:left="211"/>
              <w:jc w:val="both"/>
              <w:rPr>
                <w:rFonts w:ascii="Times New Roman" w:hAnsi="Times New Roman"/>
                <w:sz w:val="24"/>
                <w:szCs w:val="24"/>
              </w:rPr>
            </w:pPr>
            <w:r w:rsidRPr="00824AE3">
              <w:rPr>
                <w:rFonts w:ascii="Times New Roman" w:hAnsi="Times New Roman"/>
                <w:sz w:val="24"/>
                <w:szCs w:val="24"/>
              </w:rPr>
              <w:t>20</w:t>
            </w:r>
          </w:p>
        </w:tc>
        <w:tc>
          <w:tcPr>
            <w:tcW w:w="5452" w:type="dxa"/>
            <w:tcBorders>
              <w:top w:val="single" w:sz="6" w:space="0" w:color="auto"/>
              <w:left w:val="single" w:sz="6" w:space="0" w:color="auto"/>
              <w:bottom w:val="single" w:sz="6" w:space="0" w:color="auto"/>
              <w:right w:val="single" w:sz="6" w:space="0" w:color="auto"/>
            </w:tcBorders>
            <w:shd w:val="clear" w:color="auto" w:fill="FFFFFF"/>
          </w:tcPr>
          <w:p w:rsidR="00997324" w:rsidRPr="00824AE3" w:rsidRDefault="00997324" w:rsidP="00824AE3">
            <w:pPr>
              <w:shd w:val="clear" w:color="auto" w:fill="FFFFFF"/>
              <w:spacing w:after="0" w:line="240" w:lineRule="auto"/>
              <w:jc w:val="both"/>
              <w:rPr>
                <w:rFonts w:ascii="Times New Roman" w:hAnsi="Times New Roman"/>
                <w:sz w:val="24"/>
                <w:szCs w:val="24"/>
              </w:rPr>
            </w:pPr>
            <w:r w:rsidRPr="00824AE3">
              <w:rPr>
                <w:rFonts w:ascii="Times New Roman" w:hAnsi="Times New Roman"/>
                <w:sz w:val="24"/>
                <w:szCs w:val="24"/>
              </w:rPr>
              <w:t>Благоустройство</w:t>
            </w:r>
          </w:p>
        </w:tc>
        <w:tc>
          <w:tcPr>
            <w:tcW w:w="3240" w:type="dxa"/>
            <w:tcBorders>
              <w:top w:val="single" w:sz="6" w:space="0" w:color="auto"/>
              <w:left w:val="single" w:sz="6" w:space="0" w:color="auto"/>
              <w:bottom w:val="single" w:sz="6" w:space="0" w:color="auto"/>
              <w:right w:val="single" w:sz="6" w:space="0" w:color="auto"/>
            </w:tcBorders>
            <w:shd w:val="clear" w:color="auto" w:fill="FFFFFF"/>
          </w:tcPr>
          <w:p w:rsidR="00997324" w:rsidRPr="00824AE3" w:rsidRDefault="00997324" w:rsidP="00824AE3">
            <w:pPr>
              <w:shd w:val="clear" w:color="auto" w:fill="FFFFFF"/>
              <w:spacing w:after="0" w:line="240" w:lineRule="auto"/>
              <w:jc w:val="center"/>
              <w:rPr>
                <w:rFonts w:ascii="Times New Roman" w:hAnsi="Times New Roman"/>
                <w:sz w:val="24"/>
                <w:szCs w:val="24"/>
              </w:rPr>
            </w:pPr>
            <w:r w:rsidRPr="00824AE3">
              <w:rPr>
                <w:rFonts w:ascii="Times New Roman" w:hAnsi="Times New Roman"/>
                <w:sz w:val="24"/>
                <w:szCs w:val="24"/>
              </w:rPr>
              <w:t>10</w:t>
            </w:r>
          </w:p>
        </w:tc>
      </w:tr>
      <w:tr w:rsidR="00997324" w:rsidRPr="00824AE3" w:rsidTr="00824AE3">
        <w:trPr>
          <w:trHeight w:hRule="exact" w:val="288"/>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824AE3" w:rsidRDefault="00997324" w:rsidP="00824AE3">
            <w:pPr>
              <w:shd w:val="clear" w:color="auto" w:fill="FFFFFF"/>
              <w:spacing w:after="0" w:line="240" w:lineRule="auto"/>
              <w:ind w:left="211"/>
              <w:jc w:val="both"/>
              <w:rPr>
                <w:rFonts w:ascii="Times New Roman" w:hAnsi="Times New Roman"/>
                <w:sz w:val="24"/>
                <w:szCs w:val="24"/>
              </w:rPr>
            </w:pPr>
            <w:r w:rsidRPr="00824AE3">
              <w:rPr>
                <w:rFonts w:ascii="Times New Roman" w:hAnsi="Times New Roman"/>
                <w:sz w:val="24"/>
                <w:szCs w:val="24"/>
              </w:rPr>
              <w:t>21</w:t>
            </w:r>
          </w:p>
        </w:tc>
        <w:tc>
          <w:tcPr>
            <w:tcW w:w="5452" w:type="dxa"/>
            <w:tcBorders>
              <w:top w:val="single" w:sz="6" w:space="0" w:color="auto"/>
              <w:left w:val="single" w:sz="6" w:space="0" w:color="auto"/>
              <w:bottom w:val="single" w:sz="6" w:space="0" w:color="auto"/>
              <w:right w:val="single" w:sz="6" w:space="0" w:color="auto"/>
            </w:tcBorders>
            <w:shd w:val="clear" w:color="auto" w:fill="FFFFFF"/>
          </w:tcPr>
          <w:p w:rsidR="00997324" w:rsidRPr="00824AE3" w:rsidRDefault="00997324" w:rsidP="00824AE3">
            <w:pPr>
              <w:shd w:val="clear" w:color="auto" w:fill="FFFFFF"/>
              <w:spacing w:after="0" w:line="240" w:lineRule="auto"/>
              <w:jc w:val="both"/>
              <w:rPr>
                <w:rFonts w:ascii="Times New Roman" w:hAnsi="Times New Roman"/>
                <w:sz w:val="24"/>
                <w:szCs w:val="24"/>
              </w:rPr>
            </w:pPr>
            <w:r w:rsidRPr="00824AE3">
              <w:rPr>
                <w:rFonts w:ascii="Times New Roman" w:hAnsi="Times New Roman"/>
                <w:sz w:val="24"/>
                <w:szCs w:val="24"/>
              </w:rPr>
              <w:t>Сдача объекта</w:t>
            </w:r>
          </w:p>
        </w:tc>
        <w:tc>
          <w:tcPr>
            <w:tcW w:w="3240" w:type="dxa"/>
            <w:tcBorders>
              <w:top w:val="single" w:sz="6" w:space="0" w:color="auto"/>
              <w:left w:val="single" w:sz="6" w:space="0" w:color="auto"/>
              <w:bottom w:val="single" w:sz="6" w:space="0" w:color="auto"/>
              <w:right w:val="single" w:sz="6" w:space="0" w:color="auto"/>
            </w:tcBorders>
            <w:shd w:val="clear" w:color="auto" w:fill="FFFFFF"/>
          </w:tcPr>
          <w:p w:rsidR="00997324" w:rsidRPr="00824AE3" w:rsidRDefault="00997324" w:rsidP="00824AE3">
            <w:pPr>
              <w:shd w:val="clear" w:color="auto" w:fill="FFFFFF"/>
              <w:spacing w:after="0" w:line="240" w:lineRule="auto"/>
              <w:jc w:val="center"/>
              <w:rPr>
                <w:rFonts w:ascii="Times New Roman" w:hAnsi="Times New Roman"/>
                <w:sz w:val="24"/>
                <w:szCs w:val="24"/>
              </w:rPr>
            </w:pPr>
            <w:r w:rsidRPr="00824AE3">
              <w:rPr>
                <w:rFonts w:ascii="Times New Roman" w:hAnsi="Times New Roman"/>
                <w:sz w:val="24"/>
                <w:szCs w:val="24"/>
              </w:rPr>
              <w:t>2</w:t>
            </w:r>
          </w:p>
        </w:tc>
      </w:tr>
    </w:tbl>
    <w:p w:rsidR="00997324" w:rsidRPr="008C672C" w:rsidRDefault="00997324" w:rsidP="008C672C">
      <w:pPr>
        <w:shd w:val="clear" w:color="auto" w:fill="FFFFFF"/>
        <w:spacing w:before="120" w:after="0"/>
        <w:jc w:val="center"/>
        <w:rPr>
          <w:rFonts w:ascii="Times New Roman" w:hAnsi="Times New Roman"/>
          <w:sz w:val="28"/>
          <w:szCs w:val="28"/>
        </w:rPr>
      </w:pPr>
      <w:r w:rsidRPr="008C672C">
        <w:rPr>
          <w:rFonts w:ascii="Times New Roman" w:hAnsi="Times New Roman"/>
          <w:bCs/>
          <w:spacing w:val="-2"/>
          <w:sz w:val="28"/>
          <w:szCs w:val="28"/>
        </w:rPr>
        <w:t>БИЛЕТ №2</w:t>
      </w:r>
    </w:p>
    <w:p w:rsidR="00997324" w:rsidRPr="008C672C" w:rsidRDefault="00997324" w:rsidP="008C672C">
      <w:pPr>
        <w:shd w:val="clear" w:color="auto" w:fill="FFFFFF"/>
        <w:spacing w:after="0"/>
        <w:ind w:firstLine="900"/>
        <w:jc w:val="both"/>
        <w:rPr>
          <w:rFonts w:ascii="Times New Roman" w:hAnsi="Times New Roman"/>
          <w:i/>
          <w:sz w:val="28"/>
          <w:szCs w:val="28"/>
        </w:rPr>
      </w:pPr>
      <w:r w:rsidRPr="008C672C">
        <w:rPr>
          <w:rFonts w:ascii="Times New Roman" w:hAnsi="Times New Roman"/>
          <w:bCs/>
          <w:i/>
          <w:sz w:val="28"/>
          <w:szCs w:val="28"/>
        </w:rPr>
        <w:t>Инструкция</w:t>
      </w:r>
    </w:p>
    <w:p w:rsidR="00997324" w:rsidRPr="008C672C" w:rsidRDefault="00997324" w:rsidP="008C672C">
      <w:pPr>
        <w:widowControl w:val="0"/>
        <w:numPr>
          <w:ilvl w:val="0"/>
          <w:numId w:val="30"/>
        </w:numPr>
        <w:shd w:val="clear" w:color="auto" w:fill="FFFFFF"/>
        <w:tabs>
          <w:tab w:val="left" w:pos="240"/>
        </w:tabs>
        <w:autoSpaceDE w:val="0"/>
        <w:autoSpaceDN w:val="0"/>
        <w:adjustRightInd w:val="0"/>
        <w:spacing w:after="0"/>
        <w:ind w:firstLine="900"/>
        <w:jc w:val="both"/>
        <w:rPr>
          <w:rFonts w:ascii="Times New Roman" w:hAnsi="Times New Roman"/>
          <w:spacing w:val="-2"/>
          <w:sz w:val="28"/>
          <w:szCs w:val="28"/>
        </w:rPr>
      </w:pPr>
      <w:r w:rsidRPr="008C672C">
        <w:rPr>
          <w:rFonts w:ascii="Times New Roman" w:hAnsi="Times New Roman"/>
          <w:spacing w:val="-1"/>
          <w:sz w:val="28"/>
          <w:szCs w:val="28"/>
        </w:rPr>
        <w:t>Внимательно прочитайте ситуацию и   задание к ней.</w:t>
      </w:r>
    </w:p>
    <w:p w:rsidR="00997324" w:rsidRPr="008C672C" w:rsidRDefault="00997324" w:rsidP="008C672C">
      <w:pPr>
        <w:widowControl w:val="0"/>
        <w:numPr>
          <w:ilvl w:val="0"/>
          <w:numId w:val="30"/>
        </w:numPr>
        <w:shd w:val="clear" w:color="auto" w:fill="FFFFFF"/>
        <w:tabs>
          <w:tab w:val="left" w:pos="240"/>
        </w:tabs>
        <w:autoSpaceDE w:val="0"/>
        <w:autoSpaceDN w:val="0"/>
        <w:adjustRightInd w:val="0"/>
        <w:spacing w:after="0"/>
        <w:ind w:firstLine="900"/>
        <w:jc w:val="both"/>
        <w:rPr>
          <w:rFonts w:ascii="Times New Roman" w:hAnsi="Times New Roman"/>
          <w:spacing w:val="-2"/>
          <w:sz w:val="28"/>
          <w:szCs w:val="28"/>
        </w:rPr>
      </w:pPr>
      <w:r w:rsidRPr="008C672C">
        <w:rPr>
          <w:rFonts w:ascii="Times New Roman" w:hAnsi="Times New Roman"/>
          <w:sz w:val="28"/>
          <w:szCs w:val="28"/>
        </w:rPr>
        <w:t>При выполнении задания смотрите приложение к билету.</w:t>
      </w:r>
    </w:p>
    <w:p w:rsidR="00997324" w:rsidRPr="008C672C" w:rsidRDefault="00997324" w:rsidP="008C672C">
      <w:pPr>
        <w:widowControl w:val="0"/>
        <w:numPr>
          <w:ilvl w:val="0"/>
          <w:numId w:val="30"/>
        </w:numPr>
        <w:shd w:val="clear" w:color="auto" w:fill="FFFFFF"/>
        <w:tabs>
          <w:tab w:val="left" w:pos="240"/>
        </w:tabs>
        <w:autoSpaceDE w:val="0"/>
        <w:autoSpaceDN w:val="0"/>
        <w:adjustRightInd w:val="0"/>
        <w:spacing w:after="0"/>
        <w:ind w:firstLine="900"/>
        <w:jc w:val="both"/>
        <w:rPr>
          <w:rFonts w:ascii="Times New Roman" w:hAnsi="Times New Roman"/>
          <w:spacing w:val="-2"/>
          <w:sz w:val="28"/>
          <w:szCs w:val="28"/>
        </w:rPr>
      </w:pPr>
      <w:r w:rsidRPr="008C672C">
        <w:rPr>
          <w:rFonts w:ascii="Times New Roman" w:hAnsi="Times New Roman"/>
          <w:sz w:val="28"/>
          <w:szCs w:val="28"/>
        </w:rPr>
        <w:t>При выполнении задания Вы можете воспользоваться информационно-</w:t>
      </w:r>
    </w:p>
    <w:p w:rsidR="00997324" w:rsidRPr="008C672C" w:rsidRDefault="00997324" w:rsidP="008C672C">
      <w:pPr>
        <w:shd w:val="clear" w:color="auto" w:fill="FFFFFF"/>
        <w:spacing w:after="0"/>
        <w:ind w:firstLine="900"/>
        <w:jc w:val="both"/>
        <w:rPr>
          <w:rFonts w:ascii="Times New Roman" w:hAnsi="Times New Roman"/>
          <w:sz w:val="28"/>
          <w:szCs w:val="28"/>
        </w:rPr>
      </w:pPr>
      <w:r w:rsidRPr="008C672C">
        <w:rPr>
          <w:rFonts w:ascii="Times New Roman" w:hAnsi="Times New Roman"/>
          <w:spacing w:val="-1"/>
          <w:sz w:val="28"/>
          <w:szCs w:val="28"/>
        </w:rPr>
        <w:t xml:space="preserve">коммуникационными технологиями, нормативно-справочной литературой, методическими </w:t>
      </w:r>
      <w:r w:rsidRPr="008C672C">
        <w:rPr>
          <w:rFonts w:ascii="Times New Roman" w:hAnsi="Times New Roman"/>
          <w:sz w:val="28"/>
          <w:szCs w:val="28"/>
        </w:rPr>
        <w:t>указаниями, ГЭСН-2001, кодексами и иными НПА;</w:t>
      </w:r>
    </w:p>
    <w:p w:rsidR="00997324" w:rsidRPr="008C672C" w:rsidRDefault="00997324" w:rsidP="008C672C">
      <w:pPr>
        <w:shd w:val="clear" w:color="auto" w:fill="FFFFFF"/>
        <w:spacing w:after="0"/>
        <w:ind w:firstLine="900"/>
        <w:jc w:val="both"/>
        <w:rPr>
          <w:rFonts w:ascii="Times New Roman" w:hAnsi="Times New Roman"/>
          <w:bCs/>
          <w:spacing w:val="-2"/>
          <w:sz w:val="28"/>
          <w:szCs w:val="28"/>
          <w:u w:val="single"/>
        </w:rPr>
      </w:pPr>
      <w:r w:rsidRPr="008C672C">
        <w:rPr>
          <w:rFonts w:ascii="Times New Roman" w:hAnsi="Times New Roman"/>
          <w:bCs/>
          <w:spacing w:val="-2"/>
          <w:sz w:val="28"/>
          <w:szCs w:val="28"/>
          <w:u w:val="single"/>
        </w:rPr>
        <w:t>Текст задания</w:t>
      </w:r>
    </w:p>
    <w:p w:rsidR="00997324" w:rsidRPr="008C672C" w:rsidRDefault="00997324" w:rsidP="008C672C">
      <w:pPr>
        <w:shd w:val="clear" w:color="auto" w:fill="FFFFFF"/>
        <w:spacing w:after="0"/>
        <w:ind w:firstLine="900"/>
        <w:jc w:val="both"/>
        <w:rPr>
          <w:rFonts w:ascii="Times New Roman" w:hAnsi="Times New Roman"/>
          <w:sz w:val="28"/>
          <w:szCs w:val="28"/>
        </w:rPr>
      </w:pPr>
      <w:r w:rsidRPr="008C672C">
        <w:rPr>
          <w:rFonts w:ascii="Times New Roman" w:hAnsi="Times New Roman"/>
          <w:bCs/>
          <w:i/>
          <w:iCs/>
          <w:sz w:val="28"/>
          <w:szCs w:val="28"/>
        </w:rPr>
        <w:t>Задание 1</w:t>
      </w:r>
    </w:p>
    <w:p w:rsidR="00997324" w:rsidRPr="008C672C" w:rsidRDefault="00997324" w:rsidP="008C672C">
      <w:pPr>
        <w:shd w:val="clear" w:color="auto" w:fill="FFFFFF"/>
        <w:spacing w:after="0"/>
        <w:ind w:firstLine="900"/>
        <w:jc w:val="both"/>
        <w:rPr>
          <w:rFonts w:ascii="Times New Roman" w:hAnsi="Times New Roman"/>
          <w:sz w:val="28"/>
          <w:szCs w:val="28"/>
        </w:rPr>
      </w:pPr>
      <w:r w:rsidRPr="008C672C">
        <w:rPr>
          <w:rFonts w:ascii="Times New Roman" w:hAnsi="Times New Roman"/>
          <w:sz w:val="28"/>
          <w:szCs w:val="28"/>
        </w:rPr>
        <w:t xml:space="preserve">При строительстве объекта определить технологическую последовательность и </w:t>
      </w:r>
      <w:r w:rsidRPr="008C672C">
        <w:rPr>
          <w:rFonts w:ascii="Times New Roman" w:hAnsi="Times New Roman"/>
          <w:spacing w:val="-2"/>
          <w:sz w:val="28"/>
          <w:szCs w:val="28"/>
        </w:rPr>
        <w:t xml:space="preserve">взаимосвязь работ.   Построить календарный график и определить продолжительность </w:t>
      </w:r>
      <w:r w:rsidRPr="008C672C">
        <w:rPr>
          <w:rFonts w:ascii="Times New Roman" w:hAnsi="Times New Roman"/>
          <w:sz w:val="28"/>
          <w:szCs w:val="28"/>
        </w:rPr>
        <w:t>строительства объекта, с учетом техники безопасности.</w:t>
      </w:r>
    </w:p>
    <w:p w:rsidR="00997324" w:rsidRPr="008C672C" w:rsidRDefault="00997324" w:rsidP="008C672C">
      <w:pPr>
        <w:shd w:val="clear" w:color="auto" w:fill="FFFFFF"/>
        <w:spacing w:after="0"/>
        <w:ind w:firstLine="900"/>
        <w:jc w:val="both"/>
        <w:rPr>
          <w:rFonts w:ascii="Times New Roman" w:hAnsi="Times New Roman"/>
          <w:sz w:val="28"/>
          <w:szCs w:val="28"/>
        </w:rPr>
      </w:pPr>
      <w:r w:rsidRPr="008C672C">
        <w:rPr>
          <w:rFonts w:ascii="Times New Roman" w:hAnsi="Times New Roman"/>
          <w:bCs/>
          <w:i/>
          <w:iCs/>
          <w:sz w:val="28"/>
          <w:szCs w:val="28"/>
        </w:rPr>
        <w:t>Задание 2</w:t>
      </w:r>
    </w:p>
    <w:p w:rsidR="00997324" w:rsidRPr="008C672C" w:rsidRDefault="00997324" w:rsidP="008C672C">
      <w:pPr>
        <w:shd w:val="clear" w:color="auto" w:fill="FFFFFF"/>
        <w:spacing w:after="0"/>
        <w:ind w:firstLine="900"/>
        <w:jc w:val="both"/>
        <w:rPr>
          <w:rFonts w:ascii="Times New Roman" w:hAnsi="Times New Roman"/>
          <w:sz w:val="28"/>
          <w:szCs w:val="28"/>
        </w:rPr>
      </w:pPr>
      <w:r w:rsidRPr="008C672C">
        <w:rPr>
          <w:rFonts w:ascii="Times New Roman" w:hAnsi="Times New Roman"/>
          <w:sz w:val="28"/>
          <w:szCs w:val="28"/>
        </w:rPr>
        <w:t xml:space="preserve">Приказом по заводу «ВОЭЗ» водитель Ивушкин был уволен по собственному желанию. Ивушкин обратился в суд с иском, ссылаясь на то, что заявление об увольнении он не подавал. Представитель завода пояснил в суде, что Ивушкин, поссорившись со своим непосредственным начальником, пришел в отдел кадров и устно заявил, что больше </w:t>
      </w:r>
      <w:r w:rsidRPr="008C672C">
        <w:rPr>
          <w:rFonts w:ascii="Times New Roman" w:hAnsi="Times New Roman"/>
          <w:spacing w:val="-1"/>
          <w:sz w:val="28"/>
          <w:szCs w:val="28"/>
        </w:rPr>
        <w:t xml:space="preserve">работать не собирается. На следующий день, а также в последующие дни он на работу не </w:t>
      </w:r>
      <w:r w:rsidRPr="008C672C">
        <w:rPr>
          <w:rFonts w:ascii="Times New Roman" w:hAnsi="Times New Roman"/>
          <w:sz w:val="28"/>
          <w:szCs w:val="28"/>
        </w:rPr>
        <w:t>вышел, и был уволен. По данному факту Ивушкин разъяснил, что из-за конфликта на работе у него обострилась гипертоническая болезнь, он получил больничный лист, поэтому и не приходил на работу.</w:t>
      </w:r>
    </w:p>
    <w:p w:rsidR="00997324" w:rsidRPr="008C672C" w:rsidRDefault="00997324" w:rsidP="008C672C">
      <w:pPr>
        <w:widowControl w:val="0"/>
        <w:numPr>
          <w:ilvl w:val="0"/>
          <w:numId w:val="31"/>
        </w:numPr>
        <w:shd w:val="clear" w:color="auto" w:fill="FFFFFF"/>
        <w:tabs>
          <w:tab w:val="left" w:pos="427"/>
        </w:tabs>
        <w:autoSpaceDE w:val="0"/>
        <w:autoSpaceDN w:val="0"/>
        <w:adjustRightInd w:val="0"/>
        <w:spacing w:after="0"/>
        <w:ind w:firstLine="900"/>
        <w:jc w:val="both"/>
        <w:rPr>
          <w:rFonts w:ascii="Times New Roman" w:hAnsi="Times New Roman"/>
          <w:spacing w:val="-2"/>
          <w:sz w:val="28"/>
          <w:szCs w:val="28"/>
        </w:rPr>
      </w:pPr>
      <w:r w:rsidRPr="008C672C">
        <w:rPr>
          <w:rFonts w:ascii="Times New Roman" w:hAnsi="Times New Roman"/>
          <w:spacing w:val="-1"/>
          <w:sz w:val="28"/>
          <w:szCs w:val="28"/>
        </w:rPr>
        <w:t xml:space="preserve">Ответьте на вопрос (обоснуйте свой ответ, ссылаясь на нормы конкретных статей): </w:t>
      </w:r>
      <w:r w:rsidRPr="008C672C">
        <w:rPr>
          <w:rFonts w:ascii="Times New Roman" w:hAnsi="Times New Roman"/>
          <w:sz w:val="28"/>
          <w:szCs w:val="28"/>
        </w:rPr>
        <w:t>Какое решение должен принять суд?</w:t>
      </w:r>
    </w:p>
    <w:p w:rsidR="00997324" w:rsidRPr="008C672C" w:rsidRDefault="00997324" w:rsidP="008C672C">
      <w:pPr>
        <w:widowControl w:val="0"/>
        <w:numPr>
          <w:ilvl w:val="0"/>
          <w:numId w:val="31"/>
        </w:numPr>
        <w:shd w:val="clear" w:color="auto" w:fill="FFFFFF"/>
        <w:tabs>
          <w:tab w:val="left" w:pos="427"/>
        </w:tabs>
        <w:autoSpaceDE w:val="0"/>
        <w:autoSpaceDN w:val="0"/>
        <w:adjustRightInd w:val="0"/>
        <w:spacing w:after="0"/>
        <w:ind w:firstLine="900"/>
        <w:jc w:val="both"/>
        <w:rPr>
          <w:rFonts w:ascii="Times New Roman" w:hAnsi="Times New Roman"/>
          <w:spacing w:val="-2"/>
          <w:sz w:val="28"/>
          <w:szCs w:val="28"/>
        </w:rPr>
      </w:pPr>
      <w:r w:rsidRPr="008C672C">
        <w:rPr>
          <w:rFonts w:ascii="Times New Roman" w:hAnsi="Times New Roman"/>
          <w:spacing w:val="-1"/>
          <w:sz w:val="28"/>
          <w:szCs w:val="28"/>
        </w:rPr>
        <w:t>Составьте исковое заявление в суд о восстановлении на работе от лица Ивушкина</w:t>
      </w:r>
    </w:p>
    <w:p w:rsidR="00997324" w:rsidRPr="008C672C" w:rsidRDefault="00997324" w:rsidP="008C672C">
      <w:pPr>
        <w:shd w:val="clear" w:color="auto" w:fill="FFFFFF"/>
        <w:spacing w:after="0"/>
        <w:ind w:firstLine="900"/>
        <w:jc w:val="both"/>
        <w:rPr>
          <w:rFonts w:ascii="Times New Roman" w:hAnsi="Times New Roman"/>
          <w:sz w:val="28"/>
          <w:szCs w:val="28"/>
        </w:rPr>
      </w:pPr>
      <w:r w:rsidRPr="008C672C">
        <w:rPr>
          <w:rFonts w:ascii="Times New Roman" w:hAnsi="Times New Roman"/>
          <w:bCs/>
          <w:i/>
          <w:iCs/>
          <w:sz w:val="28"/>
          <w:szCs w:val="28"/>
        </w:rPr>
        <w:t>Задание 3</w:t>
      </w:r>
    </w:p>
    <w:p w:rsidR="00997324" w:rsidRPr="008C672C" w:rsidRDefault="00997324" w:rsidP="008C672C">
      <w:pPr>
        <w:shd w:val="clear" w:color="auto" w:fill="FFFFFF"/>
        <w:spacing w:after="0"/>
        <w:ind w:firstLine="900"/>
        <w:jc w:val="both"/>
        <w:rPr>
          <w:rFonts w:ascii="Times New Roman" w:hAnsi="Times New Roman"/>
          <w:sz w:val="28"/>
          <w:szCs w:val="28"/>
        </w:rPr>
      </w:pPr>
      <w:r w:rsidRPr="008C672C">
        <w:rPr>
          <w:rFonts w:ascii="Times New Roman" w:hAnsi="Times New Roman"/>
          <w:sz w:val="28"/>
          <w:szCs w:val="28"/>
        </w:rPr>
        <w:t xml:space="preserve">Между двумя вашими подчиненными (коллегами) возник конфликт, который мешает им успешно работать. Каждый из них в отдельности обращался к вам с просьбой, чтобы вы </w:t>
      </w:r>
      <w:r w:rsidRPr="008C672C">
        <w:rPr>
          <w:rFonts w:ascii="Times New Roman" w:hAnsi="Times New Roman"/>
          <w:spacing w:val="-1"/>
          <w:sz w:val="28"/>
          <w:szCs w:val="28"/>
        </w:rPr>
        <w:t xml:space="preserve">разобрались и поддержали его позицию. Предложите и обоснуйте свой вариант поведения </w:t>
      </w:r>
      <w:r w:rsidRPr="008C672C">
        <w:rPr>
          <w:rFonts w:ascii="Times New Roman" w:hAnsi="Times New Roman"/>
          <w:sz w:val="28"/>
          <w:szCs w:val="28"/>
        </w:rPr>
        <w:t>в этой ситуации.</w:t>
      </w:r>
    </w:p>
    <w:p w:rsidR="00997324" w:rsidRPr="008C672C" w:rsidRDefault="00997324" w:rsidP="008C672C">
      <w:pPr>
        <w:shd w:val="clear" w:color="auto" w:fill="FFFFFF"/>
        <w:spacing w:after="0"/>
        <w:ind w:left="115"/>
        <w:rPr>
          <w:rFonts w:ascii="Times New Roman" w:hAnsi="Times New Roman"/>
          <w:sz w:val="28"/>
          <w:szCs w:val="28"/>
        </w:rPr>
      </w:pPr>
      <w:r w:rsidRPr="008C672C">
        <w:rPr>
          <w:rFonts w:ascii="Times New Roman" w:hAnsi="Times New Roman"/>
          <w:b/>
          <w:bCs/>
          <w:i/>
          <w:iCs/>
          <w:spacing w:val="-2"/>
          <w:sz w:val="28"/>
          <w:szCs w:val="28"/>
        </w:rPr>
        <w:t>Приложение к билету №2</w:t>
      </w:r>
    </w:p>
    <w:p w:rsidR="00997324" w:rsidRPr="008C672C" w:rsidRDefault="00997324" w:rsidP="008C672C">
      <w:pPr>
        <w:shd w:val="clear" w:color="auto" w:fill="FFFFFF"/>
        <w:spacing w:after="0"/>
        <w:ind w:left="115"/>
        <w:rPr>
          <w:rFonts w:ascii="Times New Roman" w:hAnsi="Times New Roman"/>
          <w:sz w:val="28"/>
          <w:szCs w:val="28"/>
        </w:rPr>
      </w:pPr>
      <w:r w:rsidRPr="008C672C">
        <w:rPr>
          <w:rFonts w:ascii="Times New Roman" w:hAnsi="Times New Roman"/>
          <w:spacing w:val="-1"/>
          <w:sz w:val="28"/>
          <w:szCs w:val="28"/>
        </w:rPr>
        <w:t>Строящийся объект школа на 960 учащихся.</w:t>
      </w:r>
    </w:p>
    <w:tbl>
      <w:tblPr>
        <w:tblW w:w="0" w:type="auto"/>
        <w:tblLayout w:type="fixed"/>
        <w:tblCellMar>
          <w:left w:w="40" w:type="dxa"/>
          <w:right w:w="40" w:type="dxa"/>
        </w:tblCellMar>
        <w:tblLook w:val="0000"/>
      </w:tblPr>
      <w:tblGrid>
        <w:gridCol w:w="888"/>
        <w:gridCol w:w="5812"/>
        <w:gridCol w:w="2963"/>
      </w:tblGrid>
      <w:tr w:rsidR="00997324" w:rsidRPr="008C672C" w:rsidTr="008C672C">
        <w:trPr>
          <w:trHeight w:hRule="exact" w:val="373"/>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ind w:left="5"/>
              <w:jc w:val="center"/>
              <w:rPr>
                <w:rFonts w:ascii="Times New Roman" w:hAnsi="Times New Roman"/>
                <w:sz w:val="24"/>
                <w:szCs w:val="24"/>
              </w:rPr>
            </w:pPr>
            <w:r w:rsidRPr="008C672C">
              <w:rPr>
                <w:rFonts w:ascii="Times New Roman" w:hAnsi="Times New Roman"/>
                <w:sz w:val="24"/>
                <w:szCs w:val="24"/>
              </w:rPr>
              <w:t>№п/п</w:t>
            </w:r>
          </w:p>
        </w:tc>
        <w:tc>
          <w:tcPr>
            <w:tcW w:w="5812"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jc w:val="center"/>
              <w:rPr>
                <w:rFonts w:ascii="Times New Roman" w:hAnsi="Times New Roman"/>
                <w:sz w:val="24"/>
                <w:szCs w:val="24"/>
              </w:rPr>
            </w:pPr>
            <w:r w:rsidRPr="008C672C">
              <w:rPr>
                <w:rFonts w:ascii="Times New Roman" w:hAnsi="Times New Roman"/>
                <w:sz w:val="24"/>
                <w:szCs w:val="24"/>
              </w:rPr>
              <w:t>Наименование работ</w:t>
            </w:r>
          </w:p>
        </w:tc>
        <w:tc>
          <w:tcPr>
            <w:tcW w:w="2963"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ind w:left="10" w:right="14"/>
              <w:jc w:val="center"/>
              <w:rPr>
                <w:rFonts w:ascii="Times New Roman" w:hAnsi="Times New Roman"/>
                <w:sz w:val="24"/>
                <w:szCs w:val="24"/>
              </w:rPr>
            </w:pPr>
            <w:r w:rsidRPr="008C672C">
              <w:rPr>
                <w:rFonts w:ascii="Times New Roman" w:hAnsi="Times New Roman"/>
                <w:spacing w:val="-2"/>
                <w:sz w:val="24"/>
                <w:szCs w:val="24"/>
              </w:rPr>
              <w:t xml:space="preserve">Продолжительность в </w:t>
            </w:r>
            <w:r w:rsidRPr="008C672C">
              <w:rPr>
                <w:rFonts w:ascii="Times New Roman" w:hAnsi="Times New Roman"/>
                <w:sz w:val="24"/>
                <w:szCs w:val="24"/>
              </w:rPr>
              <w:t>днях</w:t>
            </w:r>
          </w:p>
        </w:tc>
      </w:tr>
      <w:tr w:rsidR="00997324" w:rsidRPr="008C672C" w:rsidTr="008C672C">
        <w:trPr>
          <w:trHeight w:hRule="exact" w:val="288"/>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ind w:left="274"/>
              <w:rPr>
                <w:rFonts w:ascii="Times New Roman" w:hAnsi="Times New Roman"/>
                <w:sz w:val="24"/>
                <w:szCs w:val="24"/>
              </w:rPr>
            </w:pPr>
            <w:r w:rsidRPr="008C672C">
              <w:rPr>
                <w:rFonts w:ascii="Times New Roman" w:hAnsi="Times New Roman"/>
                <w:sz w:val="24"/>
                <w:szCs w:val="24"/>
              </w:rPr>
              <w:t>1</w:t>
            </w:r>
          </w:p>
        </w:tc>
        <w:tc>
          <w:tcPr>
            <w:tcW w:w="5812"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rPr>
                <w:rFonts w:ascii="Times New Roman" w:hAnsi="Times New Roman"/>
                <w:sz w:val="24"/>
                <w:szCs w:val="24"/>
              </w:rPr>
            </w:pPr>
            <w:r w:rsidRPr="008C672C">
              <w:rPr>
                <w:rFonts w:ascii="Times New Roman" w:hAnsi="Times New Roman"/>
                <w:sz w:val="24"/>
                <w:szCs w:val="24"/>
              </w:rPr>
              <w:t>Подготовка территории</w:t>
            </w:r>
          </w:p>
        </w:tc>
        <w:tc>
          <w:tcPr>
            <w:tcW w:w="2963"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jc w:val="center"/>
              <w:rPr>
                <w:rFonts w:ascii="Times New Roman" w:hAnsi="Times New Roman"/>
                <w:sz w:val="24"/>
                <w:szCs w:val="24"/>
              </w:rPr>
            </w:pPr>
            <w:r w:rsidRPr="008C672C">
              <w:rPr>
                <w:rFonts w:ascii="Times New Roman" w:hAnsi="Times New Roman"/>
                <w:sz w:val="24"/>
                <w:szCs w:val="24"/>
              </w:rPr>
              <w:t>5</w:t>
            </w:r>
          </w:p>
        </w:tc>
      </w:tr>
      <w:tr w:rsidR="00997324" w:rsidRPr="008C672C" w:rsidTr="008C672C">
        <w:trPr>
          <w:trHeight w:hRule="exact" w:val="288"/>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ind w:left="274"/>
              <w:rPr>
                <w:rFonts w:ascii="Times New Roman" w:hAnsi="Times New Roman"/>
                <w:sz w:val="24"/>
                <w:szCs w:val="24"/>
              </w:rPr>
            </w:pPr>
            <w:r w:rsidRPr="008C672C">
              <w:rPr>
                <w:rFonts w:ascii="Times New Roman" w:hAnsi="Times New Roman"/>
                <w:sz w:val="24"/>
                <w:szCs w:val="24"/>
              </w:rPr>
              <w:t>2</w:t>
            </w:r>
          </w:p>
        </w:tc>
        <w:tc>
          <w:tcPr>
            <w:tcW w:w="5812"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rPr>
                <w:rFonts w:ascii="Times New Roman" w:hAnsi="Times New Roman"/>
                <w:sz w:val="24"/>
                <w:szCs w:val="24"/>
              </w:rPr>
            </w:pPr>
            <w:r w:rsidRPr="008C672C">
              <w:rPr>
                <w:rFonts w:ascii="Times New Roman" w:hAnsi="Times New Roman"/>
                <w:sz w:val="24"/>
                <w:szCs w:val="24"/>
              </w:rPr>
              <w:t>Рытье котлована</w:t>
            </w:r>
          </w:p>
        </w:tc>
        <w:tc>
          <w:tcPr>
            <w:tcW w:w="2963"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jc w:val="center"/>
              <w:rPr>
                <w:rFonts w:ascii="Times New Roman" w:hAnsi="Times New Roman"/>
                <w:sz w:val="24"/>
                <w:szCs w:val="24"/>
              </w:rPr>
            </w:pPr>
            <w:r w:rsidRPr="008C672C">
              <w:rPr>
                <w:rFonts w:ascii="Times New Roman" w:hAnsi="Times New Roman"/>
                <w:sz w:val="24"/>
                <w:szCs w:val="24"/>
              </w:rPr>
              <w:t>6</w:t>
            </w:r>
          </w:p>
        </w:tc>
      </w:tr>
      <w:tr w:rsidR="00997324" w:rsidRPr="008C672C" w:rsidTr="008C672C">
        <w:trPr>
          <w:trHeight w:hRule="exact" w:val="283"/>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ind w:left="274"/>
              <w:rPr>
                <w:rFonts w:ascii="Times New Roman" w:hAnsi="Times New Roman"/>
                <w:sz w:val="24"/>
                <w:szCs w:val="24"/>
              </w:rPr>
            </w:pPr>
            <w:r w:rsidRPr="008C672C">
              <w:rPr>
                <w:rFonts w:ascii="Times New Roman" w:hAnsi="Times New Roman"/>
                <w:sz w:val="24"/>
                <w:szCs w:val="24"/>
              </w:rPr>
              <w:t>3</w:t>
            </w:r>
          </w:p>
        </w:tc>
        <w:tc>
          <w:tcPr>
            <w:tcW w:w="5812"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rPr>
                <w:rFonts w:ascii="Times New Roman" w:hAnsi="Times New Roman"/>
                <w:sz w:val="24"/>
                <w:szCs w:val="24"/>
              </w:rPr>
            </w:pPr>
            <w:r w:rsidRPr="008C672C">
              <w:rPr>
                <w:rFonts w:ascii="Times New Roman" w:hAnsi="Times New Roman"/>
                <w:sz w:val="24"/>
                <w:szCs w:val="24"/>
              </w:rPr>
              <w:t>Устройство фундаментов</w:t>
            </w:r>
          </w:p>
        </w:tc>
        <w:tc>
          <w:tcPr>
            <w:tcW w:w="2963"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jc w:val="center"/>
              <w:rPr>
                <w:rFonts w:ascii="Times New Roman" w:hAnsi="Times New Roman"/>
                <w:sz w:val="24"/>
                <w:szCs w:val="24"/>
              </w:rPr>
            </w:pPr>
            <w:r w:rsidRPr="008C672C">
              <w:rPr>
                <w:rFonts w:ascii="Times New Roman" w:hAnsi="Times New Roman"/>
                <w:sz w:val="24"/>
                <w:szCs w:val="24"/>
              </w:rPr>
              <w:t>20</w:t>
            </w:r>
          </w:p>
        </w:tc>
      </w:tr>
      <w:tr w:rsidR="00997324" w:rsidRPr="008C672C" w:rsidTr="008C672C">
        <w:trPr>
          <w:trHeight w:hRule="exact" w:val="288"/>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ind w:left="274"/>
              <w:rPr>
                <w:rFonts w:ascii="Times New Roman" w:hAnsi="Times New Roman"/>
                <w:sz w:val="24"/>
                <w:szCs w:val="24"/>
              </w:rPr>
            </w:pPr>
            <w:r w:rsidRPr="008C672C">
              <w:rPr>
                <w:rFonts w:ascii="Times New Roman" w:hAnsi="Times New Roman"/>
                <w:sz w:val="24"/>
                <w:szCs w:val="24"/>
              </w:rPr>
              <w:t>4</w:t>
            </w:r>
          </w:p>
        </w:tc>
        <w:tc>
          <w:tcPr>
            <w:tcW w:w="5812"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rPr>
                <w:rFonts w:ascii="Times New Roman" w:hAnsi="Times New Roman"/>
                <w:sz w:val="24"/>
                <w:szCs w:val="24"/>
              </w:rPr>
            </w:pPr>
            <w:r w:rsidRPr="008C672C">
              <w:rPr>
                <w:rFonts w:ascii="Times New Roman" w:hAnsi="Times New Roman"/>
                <w:spacing w:val="-2"/>
                <w:sz w:val="24"/>
                <w:szCs w:val="24"/>
              </w:rPr>
              <w:t>Устройство наружного водопровода   и канализации</w:t>
            </w:r>
          </w:p>
        </w:tc>
        <w:tc>
          <w:tcPr>
            <w:tcW w:w="2963"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jc w:val="center"/>
              <w:rPr>
                <w:rFonts w:ascii="Times New Roman" w:hAnsi="Times New Roman"/>
                <w:sz w:val="24"/>
                <w:szCs w:val="24"/>
              </w:rPr>
            </w:pPr>
            <w:r w:rsidRPr="008C672C">
              <w:rPr>
                <w:rFonts w:ascii="Times New Roman" w:hAnsi="Times New Roman"/>
                <w:sz w:val="24"/>
                <w:szCs w:val="24"/>
              </w:rPr>
              <w:t>12</w:t>
            </w:r>
          </w:p>
        </w:tc>
      </w:tr>
      <w:tr w:rsidR="00997324" w:rsidRPr="008C672C" w:rsidTr="008C672C">
        <w:trPr>
          <w:trHeight w:hRule="exact" w:val="283"/>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ind w:left="274"/>
              <w:rPr>
                <w:rFonts w:ascii="Times New Roman" w:hAnsi="Times New Roman"/>
                <w:sz w:val="24"/>
                <w:szCs w:val="24"/>
              </w:rPr>
            </w:pPr>
            <w:r w:rsidRPr="008C672C">
              <w:rPr>
                <w:rFonts w:ascii="Times New Roman" w:hAnsi="Times New Roman"/>
                <w:sz w:val="24"/>
                <w:szCs w:val="24"/>
              </w:rPr>
              <w:t>5</w:t>
            </w:r>
          </w:p>
        </w:tc>
        <w:tc>
          <w:tcPr>
            <w:tcW w:w="5812"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rPr>
                <w:rFonts w:ascii="Times New Roman" w:hAnsi="Times New Roman"/>
                <w:sz w:val="24"/>
                <w:szCs w:val="24"/>
              </w:rPr>
            </w:pPr>
            <w:r w:rsidRPr="008C672C">
              <w:rPr>
                <w:rFonts w:ascii="Times New Roman" w:hAnsi="Times New Roman"/>
                <w:sz w:val="24"/>
                <w:szCs w:val="24"/>
              </w:rPr>
              <w:t>Наружные тепловые сети</w:t>
            </w:r>
          </w:p>
        </w:tc>
        <w:tc>
          <w:tcPr>
            <w:tcW w:w="2963"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jc w:val="center"/>
              <w:rPr>
                <w:rFonts w:ascii="Times New Roman" w:hAnsi="Times New Roman"/>
                <w:sz w:val="24"/>
                <w:szCs w:val="24"/>
              </w:rPr>
            </w:pPr>
            <w:r w:rsidRPr="008C672C">
              <w:rPr>
                <w:rFonts w:ascii="Times New Roman" w:hAnsi="Times New Roman"/>
                <w:sz w:val="24"/>
                <w:szCs w:val="24"/>
              </w:rPr>
              <w:t>20</w:t>
            </w:r>
          </w:p>
        </w:tc>
      </w:tr>
      <w:tr w:rsidR="00997324" w:rsidRPr="008C672C" w:rsidTr="008C672C">
        <w:trPr>
          <w:trHeight w:hRule="exact" w:val="288"/>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ind w:left="274"/>
              <w:rPr>
                <w:rFonts w:ascii="Times New Roman" w:hAnsi="Times New Roman"/>
                <w:sz w:val="24"/>
                <w:szCs w:val="24"/>
              </w:rPr>
            </w:pPr>
            <w:r w:rsidRPr="008C672C">
              <w:rPr>
                <w:rFonts w:ascii="Times New Roman" w:hAnsi="Times New Roman"/>
                <w:sz w:val="24"/>
                <w:szCs w:val="24"/>
              </w:rPr>
              <w:t>6</w:t>
            </w:r>
          </w:p>
        </w:tc>
        <w:tc>
          <w:tcPr>
            <w:tcW w:w="5812"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rPr>
                <w:rFonts w:ascii="Times New Roman" w:hAnsi="Times New Roman"/>
                <w:sz w:val="24"/>
                <w:szCs w:val="24"/>
              </w:rPr>
            </w:pPr>
            <w:r w:rsidRPr="008C672C">
              <w:rPr>
                <w:rFonts w:ascii="Times New Roman" w:hAnsi="Times New Roman"/>
                <w:sz w:val="24"/>
                <w:szCs w:val="24"/>
              </w:rPr>
              <w:t>Наружные электросети</w:t>
            </w:r>
          </w:p>
        </w:tc>
        <w:tc>
          <w:tcPr>
            <w:tcW w:w="2963"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jc w:val="center"/>
              <w:rPr>
                <w:rFonts w:ascii="Times New Roman" w:hAnsi="Times New Roman"/>
                <w:sz w:val="24"/>
                <w:szCs w:val="24"/>
              </w:rPr>
            </w:pPr>
            <w:r w:rsidRPr="008C672C">
              <w:rPr>
                <w:rFonts w:ascii="Times New Roman" w:hAnsi="Times New Roman"/>
                <w:sz w:val="24"/>
                <w:szCs w:val="24"/>
              </w:rPr>
              <w:t>5</w:t>
            </w:r>
          </w:p>
        </w:tc>
      </w:tr>
      <w:tr w:rsidR="00997324" w:rsidRPr="008C672C" w:rsidTr="008C672C">
        <w:trPr>
          <w:trHeight w:hRule="exact" w:val="288"/>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ind w:left="274"/>
              <w:rPr>
                <w:rFonts w:ascii="Times New Roman" w:hAnsi="Times New Roman"/>
                <w:sz w:val="24"/>
                <w:szCs w:val="24"/>
              </w:rPr>
            </w:pPr>
            <w:r w:rsidRPr="008C672C">
              <w:rPr>
                <w:rFonts w:ascii="Times New Roman" w:hAnsi="Times New Roman"/>
                <w:sz w:val="24"/>
                <w:szCs w:val="24"/>
              </w:rPr>
              <w:t>7</w:t>
            </w:r>
          </w:p>
        </w:tc>
        <w:tc>
          <w:tcPr>
            <w:tcW w:w="5812"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rPr>
                <w:rFonts w:ascii="Times New Roman" w:hAnsi="Times New Roman"/>
                <w:sz w:val="24"/>
                <w:szCs w:val="24"/>
              </w:rPr>
            </w:pPr>
            <w:r w:rsidRPr="008C672C">
              <w:rPr>
                <w:rFonts w:ascii="Times New Roman" w:hAnsi="Times New Roman"/>
                <w:sz w:val="24"/>
                <w:szCs w:val="24"/>
              </w:rPr>
              <w:t>Возведение коробки школы</w:t>
            </w:r>
          </w:p>
        </w:tc>
        <w:tc>
          <w:tcPr>
            <w:tcW w:w="2963"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jc w:val="center"/>
              <w:rPr>
                <w:rFonts w:ascii="Times New Roman" w:hAnsi="Times New Roman"/>
                <w:sz w:val="24"/>
                <w:szCs w:val="24"/>
              </w:rPr>
            </w:pPr>
            <w:r w:rsidRPr="008C672C">
              <w:rPr>
                <w:rFonts w:ascii="Times New Roman" w:hAnsi="Times New Roman"/>
                <w:sz w:val="24"/>
                <w:szCs w:val="24"/>
              </w:rPr>
              <w:t>120</w:t>
            </w:r>
          </w:p>
        </w:tc>
      </w:tr>
      <w:tr w:rsidR="00997324" w:rsidRPr="008C672C" w:rsidTr="008C672C">
        <w:trPr>
          <w:trHeight w:hRule="exact" w:val="283"/>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ind w:left="274"/>
              <w:rPr>
                <w:rFonts w:ascii="Times New Roman" w:hAnsi="Times New Roman"/>
                <w:sz w:val="24"/>
                <w:szCs w:val="24"/>
              </w:rPr>
            </w:pPr>
            <w:r w:rsidRPr="008C672C">
              <w:rPr>
                <w:rFonts w:ascii="Times New Roman" w:hAnsi="Times New Roman"/>
                <w:sz w:val="24"/>
                <w:szCs w:val="24"/>
              </w:rPr>
              <w:t>8</w:t>
            </w:r>
          </w:p>
        </w:tc>
        <w:tc>
          <w:tcPr>
            <w:tcW w:w="5812"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rPr>
                <w:rFonts w:ascii="Times New Roman" w:hAnsi="Times New Roman"/>
                <w:sz w:val="24"/>
                <w:szCs w:val="24"/>
              </w:rPr>
            </w:pPr>
            <w:r w:rsidRPr="008C672C">
              <w:rPr>
                <w:rFonts w:ascii="Times New Roman" w:hAnsi="Times New Roman"/>
                <w:sz w:val="24"/>
                <w:szCs w:val="24"/>
              </w:rPr>
              <w:t>Установка столярки</w:t>
            </w:r>
          </w:p>
        </w:tc>
        <w:tc>
          <w:tcPr>
            <w:tcW w:w="2963"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jc w:val="center"/>
              <w:rPr>
                <w:rFonts w:ascii="Times New Roman" w:hAnsi="Times New Roman"/>
                <w:sz w:val="24"/>
                <w:szCs w:val="24"/>
              </w:rPr>
            </w:pPr>
            <w:r w:rsidRPr="008C672C">
              <w:rPr>
                <w:rFonts w:ascii="Times New Roman" w:hAnsi="Times New Roman"/>
                <w:sz w:val="24"/>
                <w:szCs w:val="24"/>
              </w:rPr>
              <w:t>30</w:t>
            </w:r>
          </w:p>
        </w:tc>
      </w:tr>
      <w:tr w:rsidR="00997324" w:rsidRPr="008C672C" w:rsidTr="008C672C">
        <w:trPr>
          <w:trHeight w:hRule="exact" w:val="288"/>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ind w:left="274"/>
              <w:rPr>
                <w:rFonts w:ascii="Times New Roman" w:hAnsi="Times New Roman"/>
                <w:sz w:val="24"/>
                <w:szCs w:val="24"/>
              </w:rPr>
            </w:pPr>
            <w:r w:rsidRPr="008C672C">
              <w:rPr>
                <w:rFonts w:ascii="Times New Roman" w:hAnsi="Times New Roman"/>
                <w:sz w:val="24"/>
                <w:szCs w:val="24"/>
              </w:rPr>
              <w:t>9</w:t>
            </w:r>
          </w:p>
        </w:tc>
        <w:tc>
          <w:tcPr>
            <w:tcW w:w="5812"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rPr>
                <w:rFonts w:ascii="Times New Roman" w:hAnsi="Times New Roman"/>
                <w:sz w:val="24"/>
                <w:szCs w:val="24"/>
              </w:rPr>
            </w:pPr>
            <w:r w:rsidRPr="008C672C">
              <w:rPr>
                <w:rFonts w:ascii="Times New Roman" w:hAnsi="Times New Roman"/>
                <w:sz w:val="24"/>
                <w:szCs w:val="24"/>
              </w:rPr>
              <w:t>Остекление</w:t>
            </w:r>
          </w:p>
        </w:tc>
        <w:tc>
          <w:tcPr>
            <w:tcW w:w="2963"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jc w:val="center"/>
              <w:rPr>
                <w:rFonts w:ascii="Times New Roman" w:hAnsi="Times New Roman"/>
                <w:sz w:val="24"/>
                <w:szCs w:val="24"/>
              </w:rPr>
            </w:pPr>
            <w:r w:rsidRPr="008C672C">
              <w:rPr>
                <w:rFonts w:ascii="Times New Roman" w:hAnsi="Times New Roman"/>
                <w:sz w:val="24"/>
                <w:szCs w:val="24"/>
              </w:rPr>
              <w:t>10</w:t>
            </w:r>
          </w:p>
        </w:tc>
      </w:tr>
      <w:tr w:rsidR="00997324" w:rsidRPr="008C672C" w:rsidTr="008C672C">
        <w:trPr>
          <w:trHeight w:hRule="exact" w:val="283"/>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ind w:left="211"/>
              <w:rPr>
                <w:rFonts w:ascii="Times New Roman" w:hAnsi="Times New Roman"/>
                <w:sz w:val="24"/>
                <w:szCs w:val="24"/>
              </w:rPr>
            </w:pPr>
            <w:r w:rsidRPr="008C672C">
              <w:rPr>
                <w:rFonts w:ascii="Times New Roman" w:hAnsi="Times New Roman"/>
                <w:sz w:val="24"/>
                <w:szCs w:val="24"/>
              </w:rPr>
              <w:t>10</w:t>
            </w:r>
          </w:p>
        </w:tc>
        <w:tc>
          <w:tcPr>
            <w:tcW w:w="5812"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rPr>
                <w:rFonts w:ascii="Times New Roman" w:hAnsi="Times New Roman"/>
                <w:sz w:val="24"/>
                <w:szCs w:val="24"/>
              </w:rPr>
            </w:pPr>
            <w:r w:rsidRPr="008C672C">
              <w:rPr>
                <w:rFonts w:ascii="Times New Roman" w:hAnsi="Times New Roman"/>
                <w:sz w:val="24"/>
                <w:szCs w:val="24"/>
              </w:rPr>
              <w:t>Внутренние сантехнические работы</w:t>
            </w:r>
          </w:p>
        </w:tc>
        <w:tc>
          <w:tcPr>
            <w:tcW w:w="2963"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jc w:val="center"/>
              <w:rPr>
                <w:rFonts w:ascii="Times New Roman" w:hAnsi="Times New Roman"/>
                <w:sz w:val="24"/>
                <w:szCs w:val="24"/>
              </w:rPr>
            </w:pPr>
            <w:r w:rsidRPr="008C672C">
              <w:rPr>
                <w:rFonts w:ascii="Times New Roman" w:hAnsi="Times New Roman"/>
                <w:sz w:val="24"/>
                <w:szCs w:val="24"/>
              </w:rPr>
              <w:t>30</w:t>
            </w:r>
          </w:p>
        </w:tc>
      </w:tr>
      <w:tr w:rsidR="00997324" w:rsidRPr="008C672C" w:rsidTr="008C672C">
        <w:trPr>
          <w:trHeight w:hRule="exact" w:val="288"/>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ind w:left="211"/>
              <w:rPr>
                <w:rFonts w:ascii="Times New Roman" w:hAnsi="Times New Roman"/>
                <w:sz w:val="24"/>
                <w:szCs w:val="24"/>
              </w:rPr>
            </w:pPr>
            <w:r w:rsidRPr="008C672C">
              <w:rPr>
                <w:rFonts w:ascii="Times New Roman" w:hAnsi="Times New Roman"/>
                <w:sz w:val="24"/>
                <w:szCs w:val="24"/>
              </w:rPr>
              <w:t>11</w:t>
            </w:r>
          </w:p>
        </w:tc>
        <w:tc>
          <w:tcPr>
            <w:tcW w:w="5812"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rPr>
                <w:rFonts w:ascii="Times New Roman" w:hAnsi="Times New Roman"/>
                <w:sz w:val="24"/>
                <w:szCs w:val="24"/>
              </w:rPr>
            </w:pPr>
            <w:r w:rsidRPr="008C672C">
              <w:rPr>
                <w:rFonts w:ascii="Times New Roman" w:hAnsi="Times New Roman"/>
                <w:sz w:val="24"/>
                <w:szCs w:val="24"/>
              </w:rPr>
              <w:t>Внутренние электромонтажные работы</w:t>
            </w:r>
          </w:p>
        </w:tc>
        <w:tc>
          <w:tcPr>
            <w:tcW w:w="2963"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jc w:val="center"/>
              <w:rPr>
                <w:rFonts w:ascii="Times New Roman" w:hAnsi="Times New Roman"/>
                <w:sz w:val="24"/>
                <w:szCs w:val="24"/>
              </w:rPr>
            </w:pPr>
            <w:r w:rsidRPr="008C672C">
              <w:rPr>
                <w:rFonts w:ascii="Times New Roman" w:hAnsi="Times New Roman"/>
                <w:sz w:val="24"/>
                <w:szCs w:val="24"/>
              </w:rPr>
              <w:t>10</w:t>
            </w:r>
          </w:p>
        </w:tc>
      </w:tr>
      <w:tr w:rsidR="00997324" w:rsidRPr="008C672C" w:rsidTr="008C672C">
        <w:trPr>
          <w:trHeight w:hRule="exact" w:val="283"/>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ind w:left="211"/>
              <w:rPr>
                <w:rFonts w:ascii="Times New Roman" w:hAnsi="Times New Roman"/>
                <w:sz w:val="24"/>
                <w:szCs w:val="24"/>
              </w:rPr>
            </w:pPr>
            <w:r w:rsidRPr="008C672C">
              <w:rPr>
                <w:rFonts w:ascii="Times New Roman" w:hAnsi="Times New Roman"/>
                <w:sz w:val="24"/>
                <w:szCs w:val="24"/>
              </w:rPr>
              <w:t>12</w:t>
            </w:r>
          </w:p>
        </w:tc>
        <w:tc>
          <w:tcPr>
            <w:tcW w:w="5812"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rPr>
                <w:rFonts w:ascii="Times New Roman" w:hAnsi="Times New Roman"/>
                <w:sz w:val="24"/>
                <w:szCs w:val="24"/>
              </w:rPr>
            </w:pPr>
            <w:r w:rsidRPr="008C672C">
              <w:rPr>
                <w:rFonts w:ascii="Times New Roman" w:hAnsi="Times New Roman"/>
                <w:sz w:val="24"/>
                <w:szCs w:val="24"/>
              </w:rPr>
              <w:t>Штукатурные работы</w:t>
            </w:r>
          </w:p>
        </w:tc>
        <w:tc>
          <w:tcPr>
            <w:tcW w:w="2963"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jc w:val="center"/>
              <w:rPr>
                <w:rFonts w:ascii="Times New Roman" w:hAnsi="Times New Roman"/>
                <w:sz w:val="24"/>
                <w:szCs w:val="24"/>
              </w:rPr>
            </w:pPr>
            <w:r w:rsidRPr="008C672C">
              <w:rPr>
                <w:rFonts w:ascii="Times New Roman" w:hAnsi="Times New Roman"/>
                <w:sz w:val="24"/>
                <w:szCs w:val="24"/>
              </w:rPr>
              <w:t>60</w:t>
            </w:r>
          </w:p>
        </w:tc>
      </w:tr>
      <w:tr w:rsidR="00997324" w:rsidRPr="008C672C" w:rsidTr="008C672C">
        <w:trPr>
          <w:trHeight w:hRule="exact" w:val="288"/>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ind w:left="211"/>
              <w:rPr>
                <w:rFonts w:ascii="Times New Roman" w:hAnsi="Times New Roman"/>
                <w:sz w:val="24"/>
                <w:szCs w:val="24"/>
              </w:rPr>
            </w:pPr>
            <w:r w:rsidRPr="008C672C">
              <w:rPr>
                <w:rFonts w:ascii="Times New Roman" w:hAnsi="Times New Roman"/>
                <w:sz w:val="24"/>
                <w:szCs w:val="24"/>
              </w:rPr>
              <w:t>13</w:t>
            </w:r>
          </w:p>
        </w:tc>
        <w:tc>
          <w:tcPr>
            <w:tcW w:w="5812"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rPr>
                <w:rFonts w:ascii="Times New Roman" w:hAnsi="Times New Roman"/>
                <w:sz w:val="24"/>
                <w:szCs w:val="24"/>
              </w:rPr>
            </w:pPr>
            <w:r w:rsidRPr="008C672C">
              <w:rPr>
                <w:rFonts w:ascii="Times New Roman" w:hAnsi="Times New Roman"/>
                <w:sz w:val="24"/>
                <w:szCs w:val="24"/>
              </w:rPr>
              <w:t>Устройство полов</w:t>
            </w:r>
          </w:p>
        </w:tc>
        <w:tc>
          <w:tcPr>
            <w:tcW w:w="2963"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jc w:val="center"/>
              <w:rPr>
                <w:rFonts w:ascii="Times New Roman" w:hAnsi="Times New Roman"/>
                <w:sz w:val="24"/>
                <w:szCs w:val="24"/>
              </w:rPr>
            </w:pPr>
            <w:r w:rsidRPr="008C672C">
              <w:rPr>
                <w:rFonts w:ascii="Times New Roman" w:hAnsi="Times New Roman"/>
                <w:sz w:val="24"/>
                <w:szCs w:val="24"/>
              </w:rPr>
              <w:t>30</w:t>
            </w:r>
          </w:p>
        </w:tc>
      </w:tr>
      <w:tr w:rsidR="00997324" w:rsidRPr="008C672C" w:rsidTr="008C672C">
        <w:trPr>
          <w:trHeight w:hRule="exact" w:val="288"/>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ind w:left="211"/>
              <w:rPr>
                <w:rFonts w:ascii="Times New Roman" w:hAnsi="Times New Roman"/>
                <w:sz w:val="24"/>
                <w:szCs w:val="24"/>
              </w:rPr>
            </w:pPr>
            <w:r w:rsidRPr="008C672C">
              <w:rPr>
                <w:rFonts w:ascii="Times New Roman" w:hAnsi="Times New Roman"/>
                <w:sz w:val="24"/>
                <w:szCs w:val="24"/>
              </w:rPr>
              <w:t>14</w:t>
            </w:r>
          </w:p>
        </w:tc>
        <w:tc>
          <w:tcPr>
            <w:tcW w:w="5812"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rPr>
                <w:rFonts w:ascii="Times New Roman" w:hAnsi="Times New Roman"/>
                <w:sz w:val="24"/>
                <w:szCs w:val="24"/>
              </w:rPr>
            </w:pPr>
            <w:r w:rsidRPr="008C672C">
              <w:rPr>
                <w:rFonts w:ascii="Times New Roman" w:hAnsi="Times New Roman"/>
                <w:sz w:val="24"/>
                <w:szCs w:val="24"/>
              </w:rPr>
              <w:t>Отделочные работы</w:t>
            </w:r>
          </w:p>
        </w:tc>
        <w:tc>
          <w:tcPr>
            <w:tcW w:w="2963"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jc w:val="center"/>
              <w:rPr>
                <w:rFonts w:ascii="Times New Roman" w:hAnsi="Times New Roman"/>
                <w:sz w:val="24"/>
                <w:szCs w:val="24"/>
              </w:rPr>
            </w:pPr>
            <w:r w:rsidRPr="008C672C">
              <w:rPr>
                <w:rFonts w:ascii="Times New Roman" w:hAnsi="Times New Roman"/>
                <w:sz w:val="24"/>
                <w:szCs w:val="24"/>
              </w:rPr>
              <w:t>60</w:t>
            </w:r>
          </w:p>
        </w:tc>
      </w:tr>
      <w:tr w:rsidR="00997324" w:rsidRPr="008C672C" w:rsidTr="008C672C">
        <w:trPr>
          <w:trHeight w:hRule="exact" w:val="283"/>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ind w:left="211"/>
              <w:rPr>
                <w:rFonts w:ascii="Times New Roman" w:hAnsi="Times New Roman"/>
                <w:sz w:val="24"/>
                <w:szCs w:val="24"/>
              </w:rPr>
            </w:pPr>
            <w:r w:rsidRPr="008C672C">
              <w:rPr>
                <w:rFonts w:ascii="Times New Roman" w:hAnsi="Times New Roman"/>
                <w:sz w:val="24"/>
                <w:szCs w:val="24"/>
              </w:rPr>
              <w:t>15</w:t>
            </w:r>
          </w:p>
        </w:tc>
        <w:tc>
          <w:tcPr>
            <w:tcW w:w="5812"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rPr>
                <w:rFonts w:ascii="Times New Roman" w:hAnsi="Times New Roman"/>
                <w:sz w:val="24"/>
                <w:szCs w:val="24"/>
              </w:rPr>
            </w:pPr>
            <w:r w:rsidRPr="008C672C">
              <w:rPr>
                <w:rFonts w:ascii="Times New Roman" w:hAnsi="Times New Roman"/>
                <w:sz w:val="24"/>
                <w:szCs w:val="24"/>
              </w:rPr>
              <w:t>Монтаж электроарматуры</w:t>
            </w:r>
          </w:p>
        </w:tc>
        <w:tc>
          <w:tcPr>
            <w:tcW w:w="2963"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jc w:val="center"/>
              <w:rPr>
                <w:rFonts w:ascii="Times New Roman" w:hAnsi="Times New Roman"/>
                <w:sz w:val="24"/>
                <w:szCs w:val="24"/>
              </w:rPr>
            </w:pPr>
            <w:r w:rsidRPr="008C672C">
              <w:rPr>
                <w:rFonts w:ascii="Times New Roman" w:hAnsi="Times New Roman"/>
                <w:sz w:val="24"/>
                <w:szCs w:val="24"/>
              </w:rPr>
              <w:t>10</w:t>
            </w:r>
          </w:p>
        </w:tc>
      </w:tr>
      <w:tr w:rsidR="00997324" w:rsidRPr="008C672C" w:rsidTr="008C672C">
        <w:trPr>
          <w:trHeight w:hRule="exact" w:val="288"/>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ind w:left="211"/>
              <w:rPr>
                <w:rFonts w:ascii="Times New Roman" w:hAnsi="Times New Roman"/>
                <w:sz w:val="24"/>
                <w:szCs w:val="24"/>
              </w:rPr>
            </w:pPr>
            <w:r w:rsidRPr="008C672C">
              <w:rPr>
                <w:rFonts w:ascii="Times New Roman" w:hAnsi="Times New Roman"/>
                <w:sz w:val="24"/>
                <w:szCs w:val="24"/>
              </w:rPr>
              <w:t>16</w:t>
            </w:r>
          </w:p>
        </w:tc>
        <w:tc>
          <w:tcPr>
            <w:tcW w:w="5812"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rPr>
                <w:rFonts w:ascii="Times New Roman" w:hAnsi="Times New Roman"/>
                <w:sz w:val="24"/>
                <w:szCs w:val="24"/>
              </w:rPr>
            </w:pPr>
            <w:r w:rsidRPr="008C672C">
              <w:rPr>
                <w:rFonts w:ascii="Times New Roman" w:hAnsi="Times New Roman"/>
                <w:sz w:val="24"/>
                <w:szCs w:val="24"/>
              </w:rPr>
              <w:t>Устройство кровли</w:t>
            </w:r>
          </w:p>
        </w:tc>
        <w:tc>
          <w:tcPr>
            <w:tcW w:w="2963"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jc w:val="center"/>
              <w:rPr>
                <w:rFonts w:ascii="Times New Roman" w:hAnsi="Times New Roman"/>
                <w:sz w:val="24"/>
                <w:szCs w:val="24"/>
              </w:rPr>
            </w:pPr>
            <w:r w:rsidRPr="008C672C">
              <w:rPr>
                <w:rFonts w:ascii="Times New Roman" w:hAnsi="Times New Roman"/>
                <w:sz w:val="24"/>
                <w:szCs w:val="24"/>
              </w:rPr>
              <w:t>20</w:t>
            </w:r>
          </w:p>
        </w:tc>
      </w:tr>
      <w:tr w:rsidR="00997324" w:rsidRPr="008C672C" w:rsidTr="008C672C">
        <w:trPr>
          <w:trHeight w:hRule="exact" w:val="283"/>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ind w:left="211"/>
              <w:rPr>
                <w:rFonts w:ascii="Times New Roman" w:hAnsi="Times New Roman"/>
                <w:sz w:val="24"/>
                <w:szCs w:val="24"/>
              </w:rPr>
            </w:pPr>
            <w:r w:rsidRPr="008C672C">
              <w:rPr>
                <w:rFonts w:ascii="Times New Roman" w:hAnsi="Times New Roman"/>
                <w:sz w:val="24"/>
                <w:szCs w:val="24"/>
              </w:rPr>
              <w:t>17</w:t>
            </w:r>
          </w:p>
        </w:tc>
        <w:tc>
          <w:tcPr>
            <w:tcW w:w="5812"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rPr>
                <w:rFonts w:ascii="Times New Roman" w:hAnsi="Times New Roman"/>
                <w:sz w:val="24"/>
                <w:szCs w:val="24"/>
              </w:rPr>
            </w:pPr>
            <w:r w:rsidRPr="008C672C">
              <w:rPr>
                <w:rFonts w:ascii="Times New Roman" w:hAnsi="Times New Roman"/>
                <w:sz w:val="24"/>
                <w:szCs w:val="24"/>
              </w:rPr>
              <w:t>Штукатурные работы</w:t>
            </w:r>
          </w:p>
        </w:tc>
        <w:tc>
          <w:tcPr>
            <w:tcW w:w="2963"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jc w:val="center"/>
              <w:rPr>
                <w:rFonts w:ascii="Times New Roman" w:hAnsi="Times New Roman"/>
                <w:sz w:val="24"/>
                <w:szCs w:val="24"/>
              </w:rPr>
            </w:pPr>
            <w:r w:rsidRPr="008C672C">
              <w:rPr>
                <w:rFonts w:ascii="Times New Roman" w:hAnsi="Times New Roman"/>
                <w:sz w:val="24"/>
                <w:szCs w:val="24"/>
              </w:rPr>
              <w:t>2</w:t>
            </w:r>
          </w:p>
        </w:tc>
      </w:tr>
      <w:tr w:rsidR="00997324" w:rsidRPr="008C672C" w:rsidTr="008C672C">
        <w:trPr>
          <w:trHeight w:hRule="exact" w:val="288"/>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ind w:left="211"/>
              <w:rPr>
                <w:rFonts w:ascii="Times New Roman" w:hAnsi="Times New Roman"/>
                <w:sz w:val="24"/>
                <w:szCs w:val="24"/>
              </w:rPr>
            </w:pPr>
            <w:r w:rsidRPr="008C672C">
              <w:rPr>
                <w:rFonts w:ascii="Times New Roman" w:hAnsi="Times New Roman"/>
                <w:sz w:val="24"/>
                <w:szCs w:val="24"/>
              </w:rPr>
              <w:t>18</w:t>
            </w:r>
          </w:p>
        </w:tc>
        <w:tc>
          <w:tcPr>
            <w:tcW w:w="5812"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rPr>
                <w:rFonts w:ascii="Times New Roman" w:hAnsi="Times New Roman"/>
                <w:sz w:val="24"/>
                <w:szCs w:val="24"/>
              </w:rPr>
            </w:pPr>
            <w:r w:rsidRPr="008C672C">
              <w:rPr>
                <w:rFonts w:ascii="Times New Roman" w:hAnsi="Times New Roman"/>
                <w:sz w:val="24"/>
                <w:szCs w:val="24"/>
              </w:rPr>
              <w:t>Установка санприборов</w:t>
            </w:r>
          </w:p>
        </w:tc>
        <w:tc>
          <w:tcPr>
            <w:tcW w:w="2963"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jc w:val="center"/>
              <w:rPr>
                <w:rFonts w:ascii="Times New Roman" w:hAnsi="Times New Roman"/>
                <w:sz w:val="24"/>
                <w:szCs w:val="24"/>
              </w:rPr>
            </w:pPr>
            <w:r w:rsidRPr="008C672C">
              <w:rPr>
                <w:rFonts w:ascii="Times New Roman" w:hAnsi="Times New Roman"/>
                <w:sz w:val="24"/>
                <w:szCs w:val="24"/>
              </w:rPr>
              <w:t>8</w:t>
            </w:r>
          </w:p>
        </w:tc>
      </w:tr>
      <w:tr w:rsidR="00997324" w:rsidRPr="008C672C" w:rsidTr="008C672C">
        <w:trPr>
          <w:trHeight w:hRule="exact" w:val="283"/>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ind w:left="211"/>
              <w:rPr>
                <w:rFonts w:ascii="Times New Roman" w:hAnsi="Times New Roman"/>
                <w:sz w:val="24"/>
                <w:szCs w:val="24"/>
              </w:rPr>
            </w:pPr>
            <w:r w:rsidRPr="008C672C">
              <w:rPr>
                <w:rFonts w:ascii="Times New Roman" w:hAnsi="Times New Roman"/>
                <w:sz w:val="24"/>
                <w:szCs w:val="24"/>
              </w:rPr>
              <w:t>19</w:t>
            </w:r>
          </w:p>
        </w:tc>
        <w:tc>
          <w:tcPr>
            <w:tcW w:w="5812"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rPr>
                <w:rFonts w:ascii="Times New Roman" w:hAnsi="Times New Roman"/>
                <w:sz w:val="24"/>
                <w:szCs w:val="24"/>
              </w:rPr>
            </w:pPr>
            <w:r w:rsidRPr="008C672C">
              <w:rPr>
                <w:rFonts w:ascii="Times New Roman" w:hAnsi="Times New Roman"/>
                <w:sz w:val="24"/>
                <w:szCs w:val="24"/>
              </w:rPr>
              <w:t>Монтаж оборудования</w:t>
            </w:r>
          </w:p>
        </w:tc>
        <w:tc>
          <w:tcPr>
            <w:tcW w:w="2963"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jc w:val="center"/>
              <w:rPr>
                <w:rFonts w:ascii="Times New Roman" w:hAnsi="Times New Roman"/>
                <w:sz w:val="24"/>
                <w:szCs w:val="24"/>
              </w:rPr>
            </w:pPr>
            <w:r w:rsidRPr="008C672C">
              <w:rPr>
                <w:rFonts w:ascii="Times New Roman" w:hAnsi="Times New Roman"/>
                <w:sz w:val="24"/>
                <w:szCs w:val="24"/>
              </w:rPr>
              <w:t>10</w:t>
            </w:r>
          </w:p>
        </w:tc>
      </w:tr>
      <w:tr w:rsidR="00997324" w:rsidRPr="008C672C" w:rsidTr="008C672C">
        <w:trPr>
          <w:trHeight w:hRule="exact" w:val="288"/>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ind w:left="211"/>
              <w:rPr>
                <w:rFonts w:ascii="Times New Roman" w:hAnsi="Times New Roman"/>
                <w:sz w:val="24"/>
                <w:szCs w:val="24"/>
              </w:rPr>
            </w:pPr>
            <w:r w:rsidRPr="008C672C">
              <w:rPr>
                <w:rFonts w:ascii="Times New Roman" w:hAnsi="Times New Roman"/>
                <w:sz w:val="24"/>
                <w:szCs w:val="24"/>
              </w:rPr>
              <w:t>20</w:t>
            </w:r>
          </w:p>
        </w:tc>
        <w:tc>
          <w:tcPr>
            <w:tcW w:w="5812"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rPr>
                <w:rFonts w:ascii="Times New Roman" w:hAnsi="Times New Roman"/>
                <w:sz w:val="24"/>
                <w:szCs w:val="24"/>
              </w:rPr>
            </w:pPr>
            <w:r w:rsidRPr="008C672C">
              <w:rPr>
                <w:rFonts w:ascii="Times New Roman" w:hAnsi="Times New Roman"/>
                <w:sz w:val="24"/>
                <w:szCs w:val="24"/>
              </w:rPr>
              <w:t>Благоустройство</w:t>
            </w:r>
          </w:p>
        </w:tc>
        <w:tc>
          <w:tcPr>
            <w:tcW w:w="2963"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jc w:val="center"/>
              <w:rPr>
                <w:rFonts w:ascii="Times New Roman" w:hAnsi="Times New Roman"/>
                <w:sz w:val="24"/>
                <w:szCs w:val="24"/>
              </w:rPr>
            </w:pPr>
            <w:r w:rsidRPr="008C672C">
              <w:rPr>
                <w:rFonts w:ascii="Times New Roman" w:hAnsi="Times New Roman"/>
                <w:sz w:val="24"/>
                <w:szCs w:val="24"/>
              </w:rPr>
              <w:t>15</w:t>
            </w:r>
          </w:p>
        </w:tc>
      </w:tr>
      <w:tr w:rsidR="00997324" w:rsidRPr="008C672C" w:rsidTr="008C672C">
        <w:trPr>
          <w:trHeight w:hRule="exact" w:val="293"/>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ind w:left="211"/>
              <w:rPr>
                <w:rFonts w:ascii="Times New Roman" w:hAnsi="Times New Roman"/>
                <w:sz w:val="24"/>
                <w:szCs w:val="24"/>
              </w:rPr>
            </w:pPr>
            <w:r w:rsidRPr="008C672C">
              <w:rPr>
                <w:rFonts w:ascii="Times New Roman" w:hAnsi="Times New Roman"/>
                <w:sz w:val="24"/>
                <w:szCs w:val="24"/>
              </w:rPr>
              <w:t>21</w:t>
            </w:r>
          </w:p>
        </w:tc>
        <w:tc>
          <w:tcPr>
            <w:tcW w:w="5812"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rPr>
                <w:rFonts w:ascii="Times New Roman" w:hAnsi="Times New Roman"/>
                <w:sz w:val="24"/>
                <w:szCs w:val="24"/>
              </w:rPr>
            </w:pPr>
            <w:r w:rsidRPr="008C672C">
              <w:rPr>
                <w:rFonts w:ascii="Times New Roman" w:hAnsi="Times New Roman"/>
                <w:sz w:val="24"/>
                <w:szCs w:val="24"/>
              </w:rPr>
              <w:t>Сдача объекта</w:t>
            </w:r>
          </w:p>
        </w:tc>
        <w:tc>
          <w:tcPr>
            <w:tcW w:w="2963"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jc w:val="center"/>
              <w:rPr>
                <w:rFonts w:ascii="Times New Roman" w:hAnsi="Times New Roman"/>
                <w:sz w:val="24"/>
                <w:szCs w:val="24"/>
              </w:rPr>
            </w:pPr>
            <w:r w:rsidRPr="008C672C">
              <w:rPr>
                <w:rFonts w:ascii="Times New Roman" w:hAnsi="Times New Roman"/>
                <w:sz w:val="24"/>
                <w:szCs w:val="24"/>
              </w:rPr>
              <w:t>2</w:t>
            </w:r>
          </w:p>
        </w:tc>
      </w:tr>
    </w:tbl>
    <w:p w:rsidR="00997324" w:rsidRPr="008C672C" w:rsidRDefault="00997324" w:rsidP="008C672C">
      <w:pPr>
        <w:shd w:val="clear" w:color="auto" w:fill="FFFFFF"/>
        <w:spacing w:before="120" w:after="0"/>
        <w:jc w:val="center"/>
        <w:rPr>
          <w:rFonts w:ascii="Times New Roman" w:hAnsi="Times New Roman"/>
          <w:sz w:val="28"/>
          <w:szCs w:val="28"/>
        </w:rPr>
      </w:pPr>
      <w:r w:rsidRPr="008C672C">
        <w:rPr>
          <w:rFonts w:ascii="Times New Roman" w:hAnsi="Times New Roman"/>
          <w:bCs/>
          <w:spacing w:val="-2"/>
          <w:sz w:val="28"/>
          <w:szCs w:val="28"/>
        </w:rPr>
        <w:t>БИЛЕТ №</w:t>
      </w:r>
      <w:r>
        <w:rPr>
          <w:rFonts w:ascii="Times New Roman" w:hAnsi="Times New Roman"/>
          <w:bCs/>
          <w:spacing w:val="-2"/>
          <w:sz w:val="28"/>
          <w:szCs w:val="28"/>
        </w:rPr>
        <w:t>3</w:t>
      </w:r>
    </w:p>
    <w:p w:rsidR="00997324" w:rsidRPr="008C672C" w:rsidRDefault="00997324" w:rsidP="008C672C">
      <w:pPr>
        <w:shd w:val="clear" w:color="auto" w:fill="FFFFFF"/>
        <w:spacing w:after="0"/>
        <w:ind w:firstLine="720"/>
        <w:jc w:val="both"/>
        <w:rPr>
          <w:rFonts w:ascii="Times New Roman" w:hAnsi="Times New Roman"/>
          <w:i/>
          <w:sz w:val="28"/>
          <w:szCs w:val="28"/>
        </w:rPr>
      </w:pPr>
      <w:r w:rsidRPr="008C672C">
        <w:rPr>
          <w:rFonts w:ascii="Times New Roman" w:hAnsi="Times New Roman"/>
          <w:bCs/>
          <w:i/>
          <w:sz w:val="28"/>
          <w:szCs w:val="28"/>
        </w:rPr>
        <w:t>Инструкция</w:t>
      </w:r>
    </w:p>
    <w:p w:rsidR="00997324" w:rsidRPr="008C672C" w:rsidRDefault="00997324" w:rsidP="008C672C">
      <w:pPr>
        <w:widowControl w:val="0"/>
        <w:numPr>
          <w:ilvl w:val="0"/>
          <w:numId w:val="33"/>
        </w:numPr>
        <w:shd w:val="clear" w:color="auto" w:fill="FFFFFF"/>
        <w:tabs>
          <w:tab w:val="left" w:pos="240"/>
        </w:tabs>
        <w:autoSpaceDE w:val="0"/>
        <w:autoSpaceDN w:val="0"/>
        <w:adjustRightInd w:val="0"/>
        <w:spacing w:after="0"/>
        <w:ind w:firstLine="720"/>
        <w:jc w:val="both"/>
        <w:rPr>
          <w:rFonts w:ascii="Times New Roman" w:hAnsi="Times New Roman"/>
          <w:spacing w:val="-2"/>
          <w:sz w:val="28"/>
          <w:szCs w:val="28"/>
        </w:rPr>
      </w:pPr>
      <w:r w:rsidRPr="008C672C">
        <w:rPr>
          <w:rFonts w:ascii="Times New Roman" w:hAnsi="Times New Roman"/>
          <w:spacing w:val="-1"/>
          <w:sz w:val="28"/>
          <w:szCs w:val="28"/>
        </w:rPr>
        <w:t>Внимательно прочитайте ситуацию и задание к ней.</w:t>
      </w:r>
    </w:p>
    <w:p w:rsidR="00997324" w:rsidRPr="008C672C" w:rsidRDefault="00997324" w:rsidP="008C672C">
      <w:pPr>
        <w:widowControl w:val="0"/>
        <w:numPr>
          <w:ilvl w:val="0"/>
          <w:numId w:val="33"/>
        </w:numPr>
        <w:shd w:val="clear" w:color="auto" w:fill="FFFFFF"/>
        <w:tabs>
          <w:tab w:val="left" w:pos="240"/>
        </w:tabs>
        <w:autoSpaceDE w:val="0"/>
        <w:autoSpaceDN w:val="0"/>
        <w:adjustRightInd w:val="0"/>
        <w:spacing w:after="0"/>
        <w:ind w:firstLine="720"/>
        <w:jc w:val="both"/>
        <w:rPr>
          <w:rFonts w:ascii="Times New Roman" w:hAnsi="Times New Roman"/>
          <w:spacing w:val="-2"/>
          <w:sz w:val="28"/>
          <w:szCs w:val="28"/>
        </w:rPr>
      </w:pPr>
      <w:r w:rsidRPr="008C672C">
        <w:rPr>
          <w:rFonts w:ascii="Times New Roman" w:hAnsi="Times New Roman"/>
          <w:sz w:val="28"/>
          <w:szCs w:val="28"/>
        </w:rPr>
        <w:t>При выполнении задания смотрите приложение к билету.</w:t>
      </w:r>
    </w:p>
    <w:p w:rsidR="00997324" w:rsidRPr="008C672C" w:rsidRDefault="00997324" w:rsidP="008C672C">
      <w:pPr>
        <w:widowControl w:val="0"/>
        <w:numPr>
          <w:ilvl w:val="0"/>
          <w:numId w:val="33"/>
        </w:numPr>
        <w:shd w:val="clear" w:color="auto" w:fill="FFFFFF"/>
        <w:tabs>
          <w:tab w:val="left" w:pos="240"/>
        </w:tabs>
        <w:autoSpaceDE w:val="0"/>
        <w:autoSpaceDN w:val="0"/>
        <w:adjustRightInd w:val="0"/>
        <w:spacing w:after="0"/>
        <w:ind w:firstLine="720"/>
        <w:jc w:val="both"/>
        <w:rPr>
          <w:rFonts w:ascii="Times New Roman" w:hAnsi="Times New Roman"/>
          <w:spacing w:val="-2"/>
          <w:sz w:val="28"/>
          <w:szCs w:val="28"/>
        </w:rPr>
      </w:pPr>
      <w:r w:rsidRPr="008C672C">
        <w:rPr>
          <w:rFonts w:ascii="Times New Roman" w:hAnsi="Times New Roman"/>
          <w:sz w:val="28"/>
          <w:szCs w:val="28"/>
        </w:rPr>
        <w:t>При выполнении задания Вы можете воспользоваться информационно-</w:t>
      </w:r>
    </w:p>
    <w:p w:rsidR="00997324" w:rsidRPr="008C672C" w:rsidRDefault="00997324" w:rsidP="008C672C">
      <w:pPr>
        <w:shd w:val="clear" w:color="auto" w:fill="FFFFFF"/>
        <w:spacing w:after="0"/>
        <w:ind w:firstLine="720"/>
        <w:jc w:val="both"/>
        <w:rPr>
          <w:rFonts w:ascii="Times New Roman" w:hAnsi="Times New Roman"/>
          <w:sz w:val="28"/>
          <w:szCs w:val="28"/>
        </w:rPr>
      </w:pPr>
      <w:r w:rsidRPr="008C672C">
        <w:rPr>
          <w:rFonts w:ascii="Times New Roman" w:hAnsi="Times New Roman"/>
          <w:spacing w:val="-1"/>
          <w:sz w:val="28"/>
          <w:szCs w:val="28"/>
        </w:rPr>
        <w:t xml:space="preserve">коммуникационными технологиями, нормативно-справочной литературой, методическими </w:t>
      </w:r>
      <w:r w:rsidRPr="008C672C">
        <w:rPr>
          <w:rFonts w:ascii="Times New Roman" w:hAnsi="Times New Roman"/>
          <w:sz w:val="28"/>
          <w:szCs w:val="28"/>
        </w:rPr>
        <w:t>указаниями, ГЭСН-2001, кодексами и иными НПА;</w:t>
      </w:r>
    </w:p>
    <w:p w:rsidR="00997324" w:rsidRPr="008C672C" w:rsidRDefault="00997324" w:rsidP="008C672C">
      <w:pPr>
        <w:shd w:val="clear" w:color="auto" w:fill="FFFFFF"/>
        <w:spacing w:after="0"/>
        <w:ind w:firstLine="720"/>
        <w:jc w:val="both"/>
        <w:rPr>
          <w:rFonts w:ascii="Times New Roman" w:hAnsi="Times New Roman"/>
          <w:bCs/>
          <w:spacing w:val="-2"/>
          <w:sz w:val="28"/>
          <w:szCs w:val="28"/>
          <w:u w:val="single"/>
        </w:rPr>
      </w:pPr>
      <w:r w:rsidRPr="008C672C">
        <w:rPr>
          <w:rFonts w:ascii="Times New Roman" w:hAnsi="Times New Roman"/>
          <w:bCs/>
          <w:spacing w:val="-2"/>
          <w:sz w:val="28"/>
          <w:szCs w:val="28"/>
          <w:u w:val="single"/>
        </w:rPr>
        <w:t>Текст задания</w:t>
      </w:r>
    </w:p>
    <w:p w:rsidR="00997324" w:rsidRPr="008C672C" w:rsidRDefault="00997324" w:rsidP="008C672C">
      <w:pPr>
        <w:shd w:val="clear" w:color="auto" w:fill="FFFFFF"/>
        <w:spacing w:after="0"/>
        <w:ind w:firstLine="720"/>
        <w:jc w:val="both"/>
        <w:rPr>
          <w:rFonts w:ascii="Times New Roman" w:hAnsi="Times New Roman"/>
          <w:sz w:val="28"/>
          <w:szCs w:val="28"/>
        </w:rPr>
      </w:pPr>
      <w:r w:rsidRPr="008C672C">
        <w:rPr>
          <w:rFonts w:ascii="Times New Roman" w:hAnsi="Times New Roman"/>
          <w:bCs/>
          <w:i/>
          <w:iCs/>
          <w:sz w:val="28"/>
          <w:szCs w:val="28"/>
        </w:rPr>
        <w:t>Задание 1</w:t>
      </w:r>
    </w:p>
    <w:p w:rsidR="00997324" w:rsidRPr="008C672C" w:rsidRDefault="00997324" w:rsidP="008C672C">
      <w:pPr>
        <w:shd w:val="clear" w:color="auto" w:fill="FFFFFF"/>
        <w:spacing w:after="0"/>
        <w:ind w:firstLine="720"/>
        <w:jc w:val="both"/>
        <w:rPr>
          <w:rFonts w:ascii="Times New Roman" w:hAnsi="Times New Roman"/>
          <w:sz w:val="28"/>
          <w:szCs w:val="28"/>
        </w:rPr>
      </w:pPr>
      <w:r w:rsidRPr="008C672C">
        <w:rPr>
          <w:rFonts w:ascii="Times New Roman" w:hAnsi="Times New Roman"/>
          <w:sz w:val="28"/>
          <w:szCs w:val="28"/>
        </w:rPr>
        <w:t xml:space="preserve">При строительстве объекта определить технологическую последовательность и </w:t>
      </w:r>
      <w:r w:rsidRPr="008C672C">
        <w:rPr>
          <w:rFonts w:ascii="Times New Roman" w:hAnsi="Times New Roman"/>
          <w:spacing w:val="-2"/>
          <w:sz w:val="28"/>
          <w:szCs w:val="28"/>
        </w:rPr>
        <w:t xml:space="preserve">взаимосвязь работ. Построить календарный график и определить продолжительность </w:t>
      </w:r>
      <w:r w:rsidRPr="008C672C">
        <w:rPr>
          <w:rFonts w:ascii="Times New Roman" w:hAnsi="Times New Roman"/>
          <w:sz w:val="28"/>
          <w:szCs w:val="28"/>
        </w:rPr>
        <w:t>строительства объекта, с учетом техники безопасности.</w:t>
      </w:r>
    </w:p>
    <w:p w:rsidR="00997324" w:rsidRPr="008C672C" w:rsidRDefault="00997324" w:rsidP="008C672C">
      <w:pPr>
        <w:shd w:val="clear" w:color="auto" w:fill="FFFFFF"/>
        <w:spacing w:after="0"/>
        <w:ind w:firstLine="720"/>
        <w:jc w:val="both"/>
        <w:rPr>
          <w:rFonts w:ascii="Times New Roman" w:hAnsi="Times New Roman"/>
          <w:i/>
          <w:sz w:val="28"/>
          <w:szCs w:val="28"/>
        </w:rPr>
      </w:pPr>
      <w:r w:rsidRPr="008C672C">
        <w:rPr>
          <w:rFonts w:ascii="Times New Roman" w:hAnsi="Times New Roman"/>
          <w:bCs/>
          <w:i/>
          <w:iCs/>
          <w:sz w:val="28"/>
          <w:szCs w:val="28"/>
        </w:rPr>
        <w:t>Задание 2</w:t>
      </w:r>
    </w:p>
    <w:p w:rsidR="00997324" w:rsidRPr="008C672C" w:rsidRDefault="00997324" w:rsidP="008C672C">
      <w:pPr>
        <w:shd w:val="clear" w:color="auto" w:fill="FFFFFF"/>
        <w:spacing w:after="0"/>
        <w:ind w:firstLine="720"/>
        <w:jc w:val="both"/>
        <w:rPr>
          <w:rFonts w:ascii="Times New Roman" w:hAnsi="Times New Roman"/>
          <w:sz w:val="28"/>
          <w:szCs w:val="28"/>
        </w:rPr>
      </w:pPr>
      <w:r w:rsidRPr="008C672C">
        <w:rPr>
          <w:rFonts w:ascii="Times New Roman" w:hAnsi="Times New Roman"/>
          <w:spacing w:val="-1"/>
          <w:sz w:val="28"/>
          <w:szCs w:val="28"/>
        </w:rPr>
        <w:t xml:space="preserve">Коммерческая организация в трудовых договорах со своими работниками предусматривает </w:t>
      </w:r>
      <w:r w:rsidRPr="008C672C">
        <w:rPr>
          <w:rFonts w:ascii="Times New Roman" w:hAnsi="Times New Roman"/>
          <w:sz w:val="28"/>
          <w:szCs w:val="28"/>
        </w:rPr>
        <w:t>условие, что работник в случае досрочного расторжения трудового договора по собственной инициативе не вправе в течение одного года устраиваться в организацию с аналогичным профилем работы.</w:t>
      </w:r>
    </w:p>
    <w:p w:rsidR="00997324" w:rsidRDefault="00997324" w:rsidP="008C672C">
      <w:pPr>
        <w:shd w:val="clear" w:color="auto" w:fill="FFFFFF"/>
        <w:tabs>
          <w:tab w:val="left" w:pos="240"/>
        </w:tabs>
        <w:spacing w:after="0"/>
        <w:ind w:firstLine="720"/>
        <w:jc w:val="both"/>
        <w:rPr>
          <w:rFonts w:ascii="Times New Roman" w:hAnsi="Times New Roman"/>
          <w:sz w:val="28"/>
          <w:szCs w:val="28"/>
        </w:rPr>
      </w:pPr>
      <w:r w:rsidRPr="008C672C">
        <w:rPr>
          <w:rFonts w:ascii="Times New Roman" w:hAnsi="Times New Roman"/>
          <w:spacing w:val="-2"/>
          <w:sz w:val="28"/>
          <w:szCs w:val="28"/>
        </w:rPr>
        <w:t>1.</w:t>
      </w:r>
      <w:r w:rsidRPr="008C672C">
        <w:rPr>
          <w:rFonts w:ascii="Times New Roman" w:hAnsi="Times New Roman"/>
          <w:sz w:val="28"/>
          <w:szCs w:val="28"/>
        </w:rPr>
        <w:tab/>
        <w:t>Ответьте на вопрос (обоснуйте свой ответ, ссылаясь на нормы конкретных статей):</w:t>
      </w:r>
    </w:p>
    <w:p w:rsidR="00997324" w:rsidRPr="008C672C" w:rsidRDefault="00997324" w:rsidP="008C672C">
      <w:pPr>
        <w:shd w:val="clear" w:color="auto" w:fill="FFFFFF"/>
        <w:tabs>
          <w:tab w:val="left" w:pos="240"/>
        </w:tabs>
        <w:spacing w:after="0"/>
        <w:ind w:firstLine="720"/>
        <w:jc w:val="both"/>
        <w:rPr>
          <w:rFonts w:ascii="Times New Roman" w:hAnsi="Times New Roman"/>
          <w:sz w:val="28"/>
          <w:szCs w:val="28"/>
        </w:rPr>
      </w:pPr>
      <w:r w:rsidRPr="008C672C">
        <w:rPr>
          <w:rFonts w:ascii="Times New Roman" w:hAnsi="Times New Roman"/>
          <w:spacing w:val="-5"/>
          <w:sz w:val="28"/>
          <w:szCs w:val="28"/>
        </w:rPr>
        <w:t>Вправе ли организация устанавливать порядок заключения, изменения</w:t>
      </w:r>
      <w:r>
        <w:rPr>
          <w:rFonts w:ascii="Times New Roman" w:hAnsi="Times New Roman"/>
          <w:spacing w:val="-5"/>
          <w:sz w:val="28"/>
          <w:szCs w:val="28"/>
        </w:rPr>
        <w:t xml:space="preserve"> и р</w:t>
      </w:r>
      <w:r w:rsidRPr="008C672C">
        <w:rPr>
          <w:rFonts w:ascii="Times New Roman" w:hAnsi="Times New Roman"/>
          <w:spacing w:val="-5"/>
          <w:sz w:val="28"/>
          <w:szCs w:val="28"/>
        </w:rPr>
        <w:t>асторжения</w:t>
      </w:r>
      <w:r>
        <w:rPr>
          <w:rFonts w:ascii="Times New Roman" w:hAnsi="Times New Roman"/>
          <w:spacing w:val="-5"/>
          <w:sz w:val="28"/>
          <w:szCs w:val="28"/>
        </w:rPr>
        <w:t xml:space="preserve"> </w:t>
      </w:r>
      <w:r w:rsidRPr="008C672C">
        <w:rPr>
          <w:rFonts w:ascii="Times New Roman" w:hAnsi="Times New Roman"/>
          <w:sz w:val="28"/>
          <w:szCs w:val="28"/>
        </w:rPr>
        <w:t>трудовых договоров?</w:t>
      </w:r>
    </w:p>
    <w:p w:rsidR="00997324" w:rsidRPr="008C672C" w:rsidRDefault="00997324" w:rsidP="008C672C">
      <w:pPr>
        <w:shd w:val="clear" w:color="auto" w:fill="FFFFFF"/>
        <w:tabs>
          <w:tab w:val="left" w:pos="298"/>
        </w:tabs>
        <w:spacing w:after="0"/>
        <w:ind w:firstLine="720"/>
        <w:jc w:val="both"/>
        <w:rPr>
          <w:rFonts w:ascii="Times New Roman" w:hAnsi="Times New Roman"/>
          <w:sz w:val="28"/>
          <w:szCs w:val="28"/>
        </w:rPr>
      </w:pPr>
      <w:r w:rsidRPr="008C672C">
        <w:rPr>
          <w:rFonts w:ascii="Times New Roman" w:hAnsi="Times New Roman"/>
          <w:spacing w:val="-2"/>
          <w:sz w:val="28"/>
          <w:szCs w:val="28"/>
        </w:rPr>
        <w:t>2.</w:t>
      </w:r>
      <w:r w:rsidRPr="008C672C">
        <w:rPr>
          <w:rFonts w:ascii="Times New Roman" w:hAnsi="Times New Roman"/>
          <w:sz w:val="28"/>
          <w:szCs w:val="28"/>
        </w:rPr>
        <w:tab/>
        <w:t>Составьте бессрочный трудовой договор между работодателем ООО «Индустрия» и</w:t>
      </w:r>
      <w:r>
        <w:rPr>
          <w:rFonts w:ascii="Times New Roman" w:hAnsi="Times New Roman"/>
          <w:sz w:val="28"/>
          <w:szCs w:val="28"/>
        </w:rPr>
        <w:t xml:space="preserve"> </w:t>
      </w:r>
      <w:r w:rsidRPr="008C672C">
        <w:rPr>
          <w:rFonts w:ascii="Times New Roman" w:hAnsi="Times New Roman"/>
          <w:sz w:val="28"/>
          <w:szCs w:val="28"/>
        </w:rPr>
        <w:t>работником Петровым П.П.</w:t>
      </w:r>
    </w:p>
    <w:p w:rsidR="00997324" w:rsidRPr="008C672C" w:rsidRDefault="00997324" w:rsidP="008C672C">
      <w:pPr>
        <w:shd w:val="clear" w:color="auto" w:fill="FFFFFF"/>
        <w:spacing w:after="0"/>
        <w:ind w:firstLine="720"/>
        <w:jc w:val="both"/>
        <w:rPr>
          <w:rFonts w:ascii="Times New Roman" w:hAnsi="Times New Roman"/>
          <w:sz w:val="28"/>
          <w:szCs w:val="28"/>
        </w:rPr>
      </w:pPr>
      <w:r w:rsidRPr="008C672C">
        <w:rPr>
          <w:rFonts w:ascii="Times New Roman" w:hAnsi="Times New Roman"/>
          <w:bCs/>
          <w:i/>
          <w:iCs/>
          <w:sz w:val="28"/>
          <w:szCs w:val="28"/>
        </w:rPr>
        <w:t>Задание 3</w:t>
      </w:r>
    </w:p>
    <w:p w:rsidR="00997324" w:rsidRPr="008C672C" w:rsidRDefault="00997324" w:rsidP="008C672C">
      <w:pPr>
        <w:shd w:val="clear" w:color="auto" w:fill="FFFFFF"/>
        <w:spacing w:after="0"/>
        <w:ind w:firstLine="720"/>
        <w:jc w:val="both"/>
        <w:rPr>
          <w:rFonts w:ascii="Times New Roman" w:hAnsi="Times New Roman"/>
          <w:sz w:val="28"/>
          <w:szCs w:val="28"/>
        </w:rPr>
      </w:pPr>
      <w:r w:rsidRPr="008C672C">
        <w:rPr>
          <w:rFonts w:ascii="Times New Roman" w:hAnsi="Times New Roman"/>
          <w:spacing w:val="-7"/>
          <w:sz w:val="28"/>
          <w:szCs w:val="28"/>
        </w:rPr>
        <w:t>В трудовой коллектив, где имеется конфликт между двумя группировками по поводу</w:t>
      </w:r>
      <w:r>
        <w:rPr>
          <w:rFonts w:ascii="Times New Roman" w:hAnsi="Times New Roman"/>
          <w:spacing w:val="-7"/>
          <w:sz w:val="28"/>
          <w:szCs w:val="28"/>
        </w:rPr>
        <w:t xml:space="preserve"> </w:t>
      </w:r>
      <w:r w:rsidRPr="008C672C">
        <w:rPr>
          <w:rFonts w:ascii="Times New Roman" w:hAnsi="Times New Roman"/>
          <w:spacing w:val="-9"/>
          <w:sz w:val="28"/>
          <w:szCs w:val="28"/>
        </w:rPr>
        <w:t>внедрения нового стиля руководства, пришел новый руководитель, приглашенный со</w:t>
      </w:r>
      <w:r>
        <w:rPr>
          <w:rFonts w:ascii="Times New Roman" w:hAnsi="Times New Roman"/>
          <w:spacing w:val="-9"/>
          <w:sz w:val="28"/>
          <w:szCs w:val="28"/>
        </w:rPr>
        <w:t xml:space="preserve"> </w:t>
      </w:r>
      <w:r w:rsidRPr="008C672C">
        <w:rPr>
          <w:rFonts w:ascii="Times New Roman" w:hAnsi="Times New Roman"/>
          <w:sz w:val="28"/>
          <w:szCs w:val="28"/>
        </w:rPr>
        <w:t>стороны.</w:t>
      </w:r>
    </w:p>
    <w:p w:rsidR="00997324" w:rsidRPr="008C672C" w:rsidRDefault="00997324" w:rsidP="008C672C">
      <w:pPr>
        <w:shd w:val="clear" w:color="auto" w:fill="FFFFFF"/>
        <w:spacing w:after="0"/>
        <w:ind w:firstLine="720"/>
        <w:jc w:val="both"/>
        <w:rPr>
          <w:rFonts w:ascii="Times New Roman" w:hAnsi="Times New Roman"/>
          <w:sz w:val="28"/>
          <w:szCs w:val="28"/>
        </w:rPr>
      </w:pPr>
      <w:r w:rsidRPr="008C672C">
        <w:rPr>
          <w:rFonts w:ascii="Times New Roman" w:hAnsi="Times New Roman"/>
          <w:spacing w:val="-8"/>
          <w:sz w:val="28"/>
          <w:szCs w:val="28"/>
        </w:rPr>
        <w:t>Каким образом, по вашему мнению,</w:t>
      </w:r>
      <w:r>
        <w:rPr>
          <w:rFonts w:ascii="Times New Roman" w:hAnsi="Times New Roman"/>
          <w:spacing w:val="-8"/>
          <w:sz w:val="28"/>
          <w:szCs w:val="28"/>
        </w:rPr>
        <w:t xml:space="preserve"> </w:t>
      </w:r>
      <w:r w:rsidRPr="008C672C">
        <w:rPr>
          <w:rFonts w:ascii="Times New Roman" w:hAnsi="Times New Roman"/>
          <w:spacing w:val="-8"/>
          <w:sz w:val="28"/>
          <w:szCs w:val="28"/>
        </w:rPr>
        <w:t>ему лучше действовать, чтобы нормализовать</w:t>
      </w:r>
      <w:r>
        <w:rPr>
          <w:rFonts w:ascii="Times New Roman" w:hAnsi="Times New Roman"/>
          <w:spacing w:val="-8"/>
          <w:sz w:val="28"/>
          <w:szCs w:val="28"/>
        </w:rPr>
        <w:t xml:space="preserve"> </w:t>
      </w:r>
      <w:r w:rsidRPr="008C672C">
        <w:rPr>
          <w:rFonts w:ascii="Times New Roman" w:hAnsi="Times New Roman"/>
          <w:sz w:val="28"/>
          <w:szCs w:val="28"/>
        </w:rPr>
        <w:t>психологический климат в коллективе. Ответ обоснуйте.</w:t>
      </w:r>
    </w:p>
    <w:p w:rsidR="00997324" w:rsidRPr="008C672C" w:rsidRDefault="00997324" w:rsidP="008C672C">
      <w:pPr>
        <w:shd w:val="clear" w:color="auto" w:fill="FFFFFF"/>
        <w:spacing w:after="0"/>
        <w:ind w:firstLine="720"/>
        <w:jc w:val="both"/>
        <w:rPr>
          <w:rFonts w:ascii="Times New Roman" w:hAnsi="Times New Roman"/>
          <w:sz w:val="28"/>
          <w:szCs w:val="28"/>
        </w:rPr>
      </w:pPr>
      <w:r w:rsidRPr="008C672C">
        <w:rPr>
          <w:rFonts w:ascii="Times New Roman" w:hAnsi="Times New Roman"/>
          <w:b/>
          <w:bCs/>
          <w:i/>
          <w:iCs/>
          <w:spacing w:val="-2"/>
          <w:sz w:val="28"/>
          <w:szCs w:val="28"/>
        </w:rPr>
        <w:t>Приложение к билету №3</w:t>
      </w:r>
    </w:p>
    <w:p w:rsidR="00997324" w:rsidRPr="008C672C" w:rsidRDefault="00997324" w:rsidP="008C672C">
      <w:pPr>
        <w:shd w:val="clear" w:color="auto" w:fill="FFFFFF"/>
        <w:spacing w:after="0"/>
        <w:rPr>
          <w:rFonts w:ascii="Times New Roman" w:hAnsi="Times New Roman"/>
          <w:sz w:val="28"/>
          <w:szCs w:val="28"/>
        </w:rPr>
      </w:pPr>
      <w:r w:rsidRPr="008C672C">
        <w:rPr>
          <w:rFonts w:ascii="Times New Roman" w:hAnsi="Times New Roman"/>
          <w:spacing w:val="-1"/>
          <w:sz w:val="28"/>
          <w:szCs w:val="28"/>
        </w:rPr>
        <w:t>Строящийся объект школа на 960 учащихся.</w:t>
      </w:r>
    </w:p>
    <w:p w:rsidR="00997324" w:rsidRPr="008C672C" w:rsidRDefault="00997324" w:rsidP="008C672C">
      <w:pPr>
        <w:spacing w:after="0"/>
        <w:rPr>
          <w:rFonts w:ascii="Times New Roman" w:hAnsi="Times New Roman"/>
          <w:sz w:val="2"/>
          <w:szCs w:val="2"/>
        </w:rPr>
      </w:pPr>
    </w:p>
    <w:tbl>
      <w:tblPr>
        <w:tblW w:w="0" w:type="auto"/>
        <w:tblInd w:w="40" w:type="dxa"/>
        <w:tblLayout w:type="fixed"/>
        <w:tblCellMar>
          <w:left w:w="40" w:type="dxa"/>
          <w:right w:w="40" w:type="dxa"/>
        </w:tblCellMar>
        <w:tblLook w:val="0000"/>
      </w:tblPr>
      <w:tblGrid>
        <w:gridCol w:w="888"/>
        <w:gridCol w:w="5592"/>
        <w:gridCol w:w="3183"/>
      </w:tblGrid>
      <w:tr w:rsidR="00997324" w:rsidRPr="008C672C" w:rsidTr="008C672C">
        <w:trPr>
          <w:trHeight w:hRule="exact" w:val="320"/>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ind w:left="5"/>
              <w:jc w:val="center"/>
              <w:rPr>
                <w:rFonts w:ascii="Times New Roman" w:hAnsi="Times New Roman"/>
                <w:sz w:val="24"/>
                <w:szCs w:val="24"/>
              </w:rPr>
            </w:pPr>
            <w:r w:rsidRPr="008C672C">
              <w:rPr>
                <w:rFonts w:ascii="Times New Roman" w:hAnsi="Times New Roman"/>
                <w:sz w:val="24"/>
                <w:szCs w:val="24"/>
              </w:rPr>
              <w:t>№п/п</w:t>
            </w:r>
          </w:p>
        </w:tc>
        <w:tc>
          <w:tcPr>
            <w:tcW w:w="5592"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jc w:val="center"/>
              <w:rPr>
                <w:rFonts w:ascii="Times New Roman" w:hAnsi="Times New Roman"/>
                <w:sz w:val="24"/>
                <w:szCs w:val="24"/>
              </w:rPr>
            </w:pPr>
            <w:r w:rsidRPr="008C672C">
              <w:rPr>
                <w:rFonts w:ascii="Times New Roman" w:hAnsi="Times New Roman"/>
                <w:sz w:val="24"/>
                <w:szCs w:val="24"/>
              </w:rPr>
              <w:t>Наименование работ</w:t>
            </w:r>
          </w:p>
        </w:tc>
        <w:tc>
          <w:tcPr>
            <w:tcW w:w="3183"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ind w:left="10" w:right="14"/>
              <w:jc w:val="center"/>
              <w:rPr>
                <w:rFonts w:ascii="Times New Roman" w:hAnsi="Times New Roman"/>
                <w:sz w:val="24"/>
                <w:szCs w:val="24"/>
              </w:rPr>
            </w:pPr>
            <w:r w:rsidRPr="008C672C">
              <w:rPr>
                <w:rFonts w:ascii="Times New Roman" w:hAnsi="Times New Roman"/>
                <w:spacing w:val="-2"/>
                <w:sz w:val="24"/>
                <w:szCs w:val="24"/>
              </w:rPr>
              <w:t xml:space="preserve">Продолжительность в </w:t>
            </w:r>
            <w:r w:rsidRPr="008C672C">
              <w:rPr>
                <w:rFonts w:ascii="Times New Roman" w:hAnsi="Times New Roman"/>
                <w:sz w:val="24"/>
                <w:szCs w:val="24"/>
              </w:rPr>
              <w:t>днях</w:t>
            </w:r>
          </w:p>
        </w:tc>
      </w:tr>
      <w:tr w:rsidR="00997324" w:rsidRPr="008C672C" w:rsidTr="008C672C">
        <w:trPr>
          <w:trHeight w:hRule="exact" w:val="288"/>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ind w:left="274"/>
              <w:rPr>
                <w:rFonts w:ascii="Times New Roman" w:hAnsi="Times New Roman"/>
                <w:sz w:val="24"/>
                <w:szCs w:val="24"/>
              </w:rPr>
            </w:pPr>
            <w:r w:rsidRPr="008C672C">
              <w:rPr>
                <w:rFonts w:ascii="Times New Roman" w:hAnsi="Times New Roman"/>
                <w:sz w:val="24"/>
                <w:szCs w:val="24"/>
              </w:rPr>
              <w:t>1</w:t>
            </w:r>
          </w:p>
        </w:tc>
        <w:tc>
          <w:tcPr>
            <w:tcW w:w="5592"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rPr>
                <w:rFonts w:ascii="Times New Roman" w:hAnsi="Times New Roman"/>
                <w:sz w:val="24"/>
                <w:szCs w:val="24"/>
              </w:rPr>
            </w:pPr>
            <w:r w:rsidRPr="008C672C">
              <w:rPr>
                <w:rFonts w:ascii="Times New Roman" w:hAnsi="Times New Roman"/>
                <w:sz w:val="24"/>
                <w:szCs w:val="24"/>
              </w:rPr>
              <w:t>Подготовка территории</w:t>
            </w:r>
          </w:p>
        </w:tc>
        <w:tc>
          <w:tcPr>
            <w:tcW w:w="3183"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jc w:val="center"/>
              <w:rPr>
                <w:rFonts w:ascii="Times New Roman" w:hAnsi="Times New Roman"/>
                <w:sz w:val="24"/>
                <w:szCs w:val="24"/>
              </w:rPr>
            </w:pPr>
            <w:r w:rsidRPr="008C672C">
              <w:rPr>
                <w:rFonts w:ascii="Times New Roman" w:hAnsi="Times New Roman"/>
                <w:sz w:val="24"/>
                <w:szCs w:val="24"/>
              </w:rPr>
              <w:t>4</w:t>
            </w:r>
          </w:p>
        </w:tc>
      </w:tr>
      <w:tr w:rsidR="00997324" w:rsidRPr="008C672C" w:rsidTr="008C672C">
        <w:trPr>
          <w:trHeight w:hRule="exact" w:val="283"/>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ind w:left="274"/>
              <w:rPr>
                <w:rFonts w:ascii="Times New Roman" w:hAnsi="Times New Roman"/>
                <w:sz w:val="24"/>
                <w:szCs w:val="24"/>
              </w:rPr>
            </w:pPr>
            <w:r w:rsidRPr="008C672C">
              <w:rPr>
                <w:rFonts w:ascii="Times New Roman" w:hAnsi="Times New Roman"/>
                <w:sz w:val="24"/>
                <w:szCs w:val="24"/>
              </w:rPr>
              <w:t>2</w:t>
            </w:r>
          </w:p>
        </w:tc>
        <w:tc>
          <w:tcPr>
            <w:tcW w:w="5592"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rPr>
                <w:rFonts w:ascii="Times New Roman" w:hAnsi="Times New Roman"/>
                <w:sz w:val="24"/>
                <w:szCs w:val="24"/>
              </w:rPr>
            </w:pPr>
            <w:r w:rsidRPr="008C672C">
              <w:rPr>
                <w:rFonts w:ascii="Times New Roman" w:hAnsi="Times New Roman"/>
                <w:sz w:val="24"/>
                <w:szCs w:val="24"/>
              </w:rPr>
              <w:t>Рытье котлована</w:t>
            </w:r>
          </w:p>
        </w:tc>
        <w:tc>
          <w:tcPr>
            <w:tcW w:w="3183"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jc w:val="center"/>
              <w:rPr>
                <w:rFonts w:ascii="Times New Roman" w:hAnsi="Times New Roman"/>
                <w:sz w:val="24"/>
                <w:szCs w:val="24"/>
              </w:rPr>
            </w:pPr>
            <w:r w:rsidRPr="008C672C">
              <w:rPr>
                <w:rFonts w:ascii="Times New Roman" w:hAnsi="Times New Roman"/>
                <w:sz w:val="24"/>
                <w:szCs w:val="24"/>
              </w:rPr>
              <w:t>6</w:t>
            </w:r>
          </w:p>
        </w:tc>
      </w:tr>
      <w:tr w:rsidR="00997324" w:rsidRPr="008C672C" w:rsidTr="008C672C">
        <w:trPr>
          <w:trHeight w:hRule="exact" w:val="288"/>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ind w:left="274"/>
              <w:rPr>
                <w:rFonts w:ascii="Times New Roman" w:hAnsi="Times New Roman"/>
                <w:sz w:val="24"/>
                <w:szCs w:val="24"/>
              </w:rPr>
            </w:pPr>
            <w:r w:rsidRPr="008C672C">
              <w:rPr>
                <w:rFonts w:ascii="Times New Roman" w:hAnsi="Times New Roman"/>
                <w:sz w:val="24"/>
                <w:szCs w:val="24"/>
              </w:rPr>
              <w:t>3</w:t>
            </w:r>
          </w:p>
        </w:tc>
        <w:tc>
          <w:tcPr>
            <w:tcW w:w="5592"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rPr>
                <w:rFonts w:ascii="Times New Roman" w:hAnsi="Times New Roman"/>
                <w:sz w:val="24"/>
                <w:szCs w:val="24"/>
              </w:rPr>
            </w:pPr>
            <w:r w:rsidRPr="008C672C">
              <w:rPr>
                <w:rFonts w:ascii="Times New Roman" w:hAnsi="Times New Roman"/>
                <w:sz w:val="24"/>
                <w:szCs w:val="24"/>
              </w:rPr>
              <w:t>Устройство фундаментов</w:t>
            </w:r>
          </w:p>
        </w:tc>
        <w:tc>
          <w:tcPr>
            <w:tcW w:w="3183"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jc w:val="center"/>
              <w:rPr>
                <w:rFonts w:ascii="Times New Roman" w:hAnsi="Times New Roman"/>
                <w:sz w:val="24"/>
                <w:szCs w:val="24"/>
              </w:rPr>
            </w:pPr>
            <w:r w:rsidRPr="008C672C">
              <w:rPr>
                <w:rFonts w:ascii="Times New Roman" w:hAnsi="Times New Roman"/>
                <w:sz w:val="24"/>
                <w:szCs w:val="24"/>
              </w:rPr>
              <w:t>20</w:t>
            </w:r>
          </w:p>
        </w:tc>
      </w:tr>
      <w:tr w:rsidR="00997324" w:rsidRPr="008C672C" w:rsidTr="008C672C">
        <w:trPr>
          <w:trHeight w:hRule="exact" w:val="283"/>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ind w:left="274"/>
              <w:rPr>
                <w:rFonts w:ascii="Times New Roman" w:hAnsi="Times New Roman"/>
                <w:sz w:val="24"/>
                <w:szCs w:val="24"/>
              </w:rPr>
            </w:pPr>
            <w:r w:rsidRPr="008C672C">
              <w:rPr>
                <w:rFonts w:ascii="Times New Roman" w:hAnsi="Times New Roman"/>
                <w:sz w:val="24"/>
                <w:szCs w:val="24"/>
              </w:rPr>
              <w:t>4</w:t>
            </w:r>
          </w:p>
        </w:tc>
        <w:tc>
          <w:tcPr>
            <w:tcW w:w="5592"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rPr>
                <w:rFonts w:ascii="Times New Roman" w:hAnsi="Times New Roman"/>
                <w:sz w:val="24"/>
                <w:szCs w:val="24"/>
              </w:rPr>
            </w:pPr>
            <w:r w:rsidRPr="008C672C">
              <w:rPr>
                <w:rFonts w:ascii="Times New Roman" w:hAnsi="Times New Roman"/>
                <w:spacing w:val="-2"/>
                <w:sz w:val="24"/>
                <w:szCs w:val="24"/>
              </w:rPr>
              <w:t>Устройство наружного водопровода и канализации</w:t>
            </w:r>
          </w:p>
        </w:tc>
        <w:tc>
          <w:tcPr>
            <w:tcW w:w="3183"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jc w:val="center"/>
              <w:rPr>
                <w:rFonts w:ascii="Times New Roman" w:hAnsi="Times New Roman"/>
                <w:sz w:val="24"/>
                <w:szCs w:val="24"/>
              </w:rPr>
            </w:pPr>
            <w:r w:rsidRPr="008C672C">
              <w:rPr>
                <w:rFonts w:ascii="Times New Roman" w:hAnsi="Times New Roman"/>
                <w:sz w:val="24"/>
                <w:szCs w:val="24"/>
              </w:rPr>
              <w:t>8</w:t>
            </w:r>
          </w:p>
        </w:tc>
      </w:tr>
      <w:tr w:rsidR="00997324" w:rsidRPr="008C672C" w:rsidTr="008C672C">
        <w:trPr>
          <w:trHeight w:hRule="exact" w:val="288"/>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ind w:left="274"/>
              <w:rPr>
                <w:rFonts w:ascii="Times New Roman" w:hAnsi="Times New Roman"/>
                <w:sz w:val="24"/>
                <w:szCs w:val="24"/>
              </w:rPr>
            </w:pPr>
            <w:r w:rsidRPr="008C672C">
              <w:rPr>
                <w:rFonts w:ascii="Times New Roman" w:hAnsi="Times New Roman"/>
                <w:sz w:val="24"/>
                <w:szCs w:val="24"/>
              </w:rPr>
              <w:t>5</w:t>
            </w:r>
          </w:p>
        </w:tc>
        <w:tc>
          <w:tcPr>
            <w:tcW w:w="5592"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rPr>
                <w:rFonts w:ascii="Times New Roman" w:hAnsi="Times New Roman"/>
                <w:sz w:val="24"/>
                <w:szCs w:val="24"/>
              </w:rPr>
            </w:pPr>
            <w:r w:rsidRPr="008C672C">
              <w:rPr>
                <w:rFonts w:ascii="Times New Roman" w:hAnsi="Times New Roman"/>
                <w:sz w:val="24"/>
                <w:szCs w:val="24"/>
              </w:rPr>
              <w:t>Наружные тепловые сети</w:t>
            </w:r>
          </w:p>
        </w:tc>
        <w:tc>
          <w:tcPr>
            <w:tcW w:w="3183"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jc w:val="center"/>
              <w:rPr>
                <w:rFonts w:ascii="Times New Roman" w:hAnsi="Times New Roman"/>
                <w:sz w:val="24"/>
                <w:szCs w:val="24"/>
              </w:rPr>
            </w:pPr>
            <w:r w:rsidRPr="008C672C">
              <w:rPr>
                <w:rFonts w:ascii="Times New Roman" w:hAnsi="Times New Roman"/>
                <w:sz w:val="24"/>
                <w:szCs w:val="24"/>
              </w:rPr>
              <w:t>20</w:t>
            </w:r>
          </w:p>
        </w:tc>
      </w:tr>
      <w:tr w:rsidR="00997324" w:rsidRPr="008C672C" w:rsidTr="008C672C">
        <w:trPr>
          <w:trHeight w:hRule="exact" w:val="283"/>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ind w:left="274"/>
              <w:rPr>
                <w:rFonts w:ascii="Times New Roman" w:hAnsi="Times New Roman"/>
                <w:sz w:val="24"/>
                <w:szCs w:val="24"/>
              </w:rPr>
            </w:pPr>
            <w:r w:rsidRPr="008C672C">
              <w:rPr>
                <w:rFonts w:ascii="Times New Roman" w:hAnsi="Times New Roman"/>
                <w:sz w:val="24"/>
                <w:szCs w:val="24"/>
              </w:rPr>
              <w:t>6</w:t>
            </w:r>
          </w:p>
        </w:tc>
        <w:tc>
          <w:tcPr>
            <w:tcW w:w="5592"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rPr>
                <w:rFonts w:ascii="Times New Roman" w:hAnsi="Times New Roman"/>
                <w:sz w:val="24"/>
                <w:szCs w:val="24"/>
              </w:rPr>
            </w:pPr>
            <w:r w:rsidRPr="008C672C">
              <w:rPr>
                <w:rFonts w:ascii="Times New Roman" w:hAnsi="Times New Roman"/>
                <w:sz w:val="24"/>
                <w:szCs w:val="24"/>
              </w:rPr>
              <w:t>Наружные электросети</w:t>
            </w:r>
          </w:p>
        </w:tc>
        <w:tc>
          <w:tcPr>
            <w:tcW w:w="3183"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jc w:val="center"/>
              <w:rPr>
                <w:rFonts w:ascii="Times New Roman" w:hAnsi="Times New Roman"/>
                <w:sz w:val="24"/>
                <w:szCs w:val="24"/>
              </w:rPr>
            </w:pPr>
            <w:r w:rsidRPr="008C672C">
              <w:rPr>
                <w:rFonts w:ascii="Times New Roman" w:hAnsi="Times New Roman"/>
                <w:sz w:val="24"/>
                <w:szCs w:val="24"/>
              </w:rPr>
              <w:t>8</w:t>
            </w:r>
          </w:p>
        </w:tc>
      </w:tr>
      <w:tr w:rsidR="00997324" w:rsidRPr="008C672C" w:rsidTr="008C672C">
        <w:trPr>
          <w:trHeight w:hRule="exact" w:val="288"/>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ind w:left="274"/>
              <w:rPr>
                <w:rFonts w:ascii="Times New Roman" w:hAnsi="Times New Roman"/>
                <w:sz w:val="24"/>
                <w:szCs w:val="24"/>
              </w:rPr>
            </w:pPr>
            <w:r w:rsidRPr="008C672C">
              <w:rPr>
                <w:rFonts w:ascii="Times New Roman" w:hAnsi="Times New Roman"/>
                <w:sz w:val="24"/>
                <w:szCs w:val="24"/>
              </w:rPr>
              <w:t>7</w:t>
            </w:r>
          </w:p>
        </w:tc>
        <w:tc>
          <w:tcPr>
            <w:tcW w:w="5592"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rPr>
                <w:rFonts w:ascii="Times New Roman" w:hAnsi="Times New Roman"/>
                <w:sz w:val="24"/>
                <w:szCs w:val="24"/>
              </w:rPr>
            </w:pPr>
            <w:r w:rsidRPr="008C672C">
              <w:rPr>
                <w:rFonts w:ascii="Times New Roman" w:hAnsi="Times New Roman"/>
                <w:sz w:val="24"/>
                <w:szCs w:val="24"/>
              </w:rPr>
              <w:t>Возведение коробки школы</w:t>
            </w:r>
          </w:p>
        </w:tc>
        <w:tc>
          <w:tcPr>
            <w:tcW w:w="3183"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jc w:val="center"/>
              <w:rPr>
                <w:rFonts w:ascii="Times New Roman" w:hAnsi="Times New Roman"/>
                <w:sz w:val="24"/>
                <w:szCs w:val="24"/>
              </w:rPr>
            </w:pPr>
            <w:r w:rsidRPr="008C672C">
              <w:rPr>
                <w:rFonts w:ascii="Times New Roman" w:hAnsi="Times New Roman"/>
                <w:sz w:val="24"/>
                <w:szCs w:val="24"/>
              </w:rPr>
              <w:t>80</w:t>
            </w:r>
          </w:p>
        </w:tc>
      </w:tr>
      <w:tr w:rsidR="00997324" w:rsidRPr="008C672C" w:rsidTr="008C672C">
        <w:trPr>
          <w:trHeight w:hRule="exact" w:val="288"/>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ind w:left="274"/>
              <w:rPr>
                <w:rFonts w:ascii="Times New Roman" w:hAnsi="Times New Roman"/>
                <w:sz w:val="24"/>
                <w:szCs w:val="24"/>
              </w:rPr>
            </w:pPr>
            <w:r w:rsidRPr="008C672C">
              <w:rPr>
                <w:rFonts w:ascii="Times New Roman" w:hAnsi="Times New Roman"/>
                <w:sz w:val="24"/>
                <w:szCs w:val="24"/>
              </w:rPr>
              <w:t>8</w:t>
            </w:r>
          </w:p>
        </w:tc>
        <w:tc>
          <w:tcPr>
            <w:tcW w:w="5592"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rPr>
                <w:rFonts w:ascii="Times New Roman" w:hAnsi="Times New Roman"/>
                <w:sz w:val="24"/>
                <w:szCs w:val="24"/>
              </w:rPr>
            </w:pPr>
            <w:r w:rsidRPr="008C672C">
              <w:rPr>
                <w:rFonts w:ascii="Times New Roman" w:hAnsi="Times New Roman"/>
                <w:sz w:val="24"/>
                <w:szCs w:val="24"/>
              </w:rPr>
              <w:t>Установка столярки</w:t>
            </w:r>
          </w:p>
        </w:tc>
        <w:tc>
          <w:tcPr>
            <w:tcW w:w="3183"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jc w:val="center"/>
              <w:rPr>
                <w:rFonts w:ascii="Times New Roman" w:hAnsi="Times New Roman"/>
                <w:sz w:val="24"/>
                <w:szCs w:val="24"/>
              </w:rPr>
            </w:pPr>
            <w:r w:rsidRPr="008C672C">
              <w:rPr>
                <w:rFonts w:ascii="Times New Roman" w:hAnsi="Times New Roman"/>
                <w:sz w:val="24"/>
                <w:szCs w:val="24"/>
              </w:rPr>
              <w:t>30</w:t>
            </w:r>
          </w:p>
        </w:tc>
      </w:tr>
      <w:tr w:rsidR="00997324" w:rsidRPr="008C672C" w:rsidTr="008C672C">
        <w:trPr>
          <w:trHeight w:hRule="exact" w:val="283"/>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ind w:left="274"/>
              <w:rPr>
                <w:rFonts w:ascii="Times New Roman" w:hAnsi="Times New Roman"/>
                <w:sz w:val="24"/>
                <w:szCs w:val="24"/>
              </w:rPr>
            </w:pPr>
            <w:r w:rsidRPr="008C672C">
              <w:rPr>
                <w:rFonts w:ascii="Times New Roman" w:hAnsi="Times New Roman"/>
                <w:sz w:val="24"/>
                <w:szCs w:val="24"/>
              </w:rPr>
              <w:t>9</w:t>
            </w:r>
          </w:p>
        </w:tc>
        <w:tc>
          <w:tcPr>
            <w:tcW w:w="5592"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rPr>
                <w:rFonts w:ascii="Times New Roman" w:hAnsi="Times New Roman"/>
                <w:sz w:val="24"/>
                <w:szCs w:val="24"/>
              </w:rPr>
            </w:pPr>
            <w:r w:rsidRPr="008C672C">
              <w:rPr>
                <w:rFonts w:ascii="Times New Roman" w:hAnsi="Times New Roman"/>
                <w:sz w:val="24"/>
                <w:szCs w:val="24"/>
              </w:rPr>
              <w:t>Остекление</w:t>
            </w:r>
          </w:p>
        </w:tc>
        <w:tc>
          <w:tcPr>
            <w:tcW w:w="3183"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jc w:val="center"/>
              <w:rPr>
                <w:rFonts w:ascii="Times New Roman" w:hAnsi="Times New Roman"/>
                <w:sz w:val="24"/>
                <w:szCs w:val="24"/>
              </w:rPr>
            </w:pPr>
            <w:r w:rsidRPr="008C672C">
              <w:rPr>
                <w:rFonts w:ascii="Times New Roman" w:hAnsi="Times New Roman"/>
                <w:sz w:val="24"/>
                <w:szCs w:val="24"/>
              </w:rPr>
              <w:t>10</w:t>
            </w:r>
          </w:p>
        </w:tc>
      </w:tr>
      <w:tr w:rsidR="00997324" w:rsidRPr="008C672C" w:rsidTr="008C672C">
        <w:trPr>
          <w:trHeight w:hRule="exact" w:val="288"/>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ind w:left="211"/>
              <w:rPr>
                <w:rFonts w:ascii="Times New Roman" w:hAnsi="Times New Roman"/>
                <w:sz w:val="24"/>
                <w:szCs w:val="24"/>
              </w:rPr>
            </w:pPr>
            <w:r w:rsidRPr="008C672C">
              <w:rPr>
                <w:rFonts w:ascii="Times New Roman" w:hAnsi="Times New Roman"/>
                <w:sz w:val="24"/>
                <w:szCs w:val="24"/>
              </w:rPr>
              <w:t>10</w:t>
            </w:r>
          </w:p>
        </w:tc>
        <w:tc>
          <w:tcPr>
            <w:tcW w:w="5592"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rPr>
                <w:rFonts w:ascii="Times New Roman" w:hAnsi="Times New Roman"/>
                <w:sz w:val="24"/>
                <w:szCs w:val="24"/>
              </w:rPr>
            </w:pPr>
            <w:r w:rsidRPr="008C672C">
              <w:rPr>
                <w:rFonts w:ascii="Times New Roman" w:hAnsi="Times New Roman"/>
                <w:sz w:val="24"/>
                <w:szCs w:val="24"/>
              </w:rPr>
              <w:t>Внутренние сантехнические работы</w:t>
            </w:r>
          </w:p>
        </w:tc>
        <w:tc>
          <w:tcPr>
            <w:tcW w:w="3183"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jc w:val="center"/>
              <w:rPr>
                <w:rFonts w:ascii="Times New Roman" w:hAnsi="Times New Roman"/>
                <w:sz w:val="24"/>
                <w:szCs w:val="24"/>
              </w:rPr>
            </w:pPr>
            <w:r w:rsidRPr="008C672C">
              <w:rPr>
                <w:rFonts w:ascii="Times New Roman" w:hAnsi="Times New Roman"/>
                <w:sz w:val="24"/>
                <w:szCs w:val="24"/>
              </w:rPr>
              <w:t>35</w:t>
            </w:r>
          </w:p>
        </w:tc>
      </w:tr>
      <w:tr w:rsidR="00997324" w:rsidRPr="008C672C" w:rsidTr="008C672C">
        <w:trPr>
          <w:trHeight w:hRule="exact" w:val="283"/>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ind w:left="211"/>
              <w:rPr>
                <w:rFonts w:ascii="Times New Roman" w:hAnsi="Times New Roman"/>
                <w:sz w:val="24"/>
                <w:szCs w:val="24"/>
              </w:rPr>
            </w:pPr>
            <w:r w:rsidRPr="008C672C">
              <w:rPr>
                <w:rFonts w:ascii="Times New Roman" w:hAnsi="Times New Roman"/>
                <w:sz w:val="24"/>
                <w:szCs w:val="24"/>
              </w:rPr>
              <w:t>11</w:t>
            </w:r>
          </w:p>
        </w:tc>
        <w:tc>
          <w:tcPr>
            <w:tcW w:w="5592"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rPr>
                <w:rFonts w:ascii="Times New Roman" w:hAnsi="Times New Roman"/>
                <w:sz w:val="24"/>
                <w:szCs w:val="24"/>
              </w:rPr>
            </w:pPr>
            <w:r w:rsidRPr="008C672C">
              <w:rPr>
                <w:rFonts w:ascii="Times New Roman" w:hAnsi="Times New Roman"/>
                <w:sz w:val="24"/>
                <w:szCs w:val="24"/>
              </w:rPr>
              <w:t>Внутренние электромонтажные работы</w:t>
            </w:r>
          </w:p>
        </w:tc>
        <w:tc>
          <w:tcPr>
            <w:tcW w:w="3183"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jc w:val="center"/>
              <w:rPr>
                <w:rFonts w:ascii="Times New Roman" w:hAnsi="Times New Roman"/>
                <w:sz w:val="24"/>
                <w:szCs w:val="24"/>
              </w:rPr>
            </w:pPr>
            <w:r w:rsidRPr="008C672C">
              <w:rPr>
                <w:rFonts w:ascii="Times New Roman" w:hAnsi="Times New Roman"/>
                <w:sz w:val="24"/>
                <w:szCs w:val="24"/>
              </w:rPr>
              <w:t>10</w:t>
            </w:r>
          </w:p>
        </w:tc>
      </w:tr>
      <w:tr w:rsidR="00997324" w:rsidRPr="008C672C" w:rsidTr="008C672C">
        <w:trPr>
          <w:trHeight w:hRule="exact" w:val="288"/>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ind w:left="211"/>
              <w:rPr>
                <w:rFonts w:ascii="Times New Roman" w:hAnsi="Times New Roman"/>
                <w:sz w:val="24"/>
                <w:szCs w:val="24"/>
              </w:rPr>
            </w:pPr>
            <w:r w:rsidRPr="008C672C">
              <w:rPr>
                <w:rFonts w:ascii="Times New Roman" w:hAnsi="Times New Roman"/>
                <w:sz w:val="24"/>
                <w:szCs w:val="24"/>
              </w:rPr>
              <w:t>12</w:t>
            </w:r>
          </w:p>
        </w:tc>
        <w:tc>
          <w:tcPr>
            <w:tcW w:w="5592"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rPr>
                <w:rFonts w:ascii="Times New Roman" w:hAnsi="Times New Roman"/>
                <w:sz w:val="24"/>
                <w:szCs w:val="24"/>
              </w:rPr>
            </w:pPr>
            <w:r w:rsidRPr="008C672C">
              <w:rPr>
                <w:rFonts w:ascii="Times New Roman" w:hAnsi="Times New Roman"/>
                <w:sz w:val="24"/>
                <w:szCs w:val="24"/>
              </w:rPr>
              <w:t>Штукатурные работы</w:t>
            </w:r>
          </w:p>
        </w:tc>
        <w:tc>
          <w:tcPr>
            <w:tcW w:w="3183"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jc w:val="center"/>
              <w:rPr>
                <w:rFonts w:ascii="Times New Roman" w:hAnsi="Times New Roman"/>
                <w:sz w:val="24"/>
                <w:szCs w:val="24"/>
              </w:rPr>
            </w:pPr>
            <w:r w:rsidRPr="008C672C">
              <w:rPr>
                <w:rFonts w:ascii="Times New Roman" w:hAnsi="Times New Roman"/>
                <w:sz w:val="24"/>
                <w:szCs w:val="24"/>
              </w:rPr>
              <w:t>40</w:t>
            </w:r>
          </w:p>
        </w:tc>
      </w:tr>
      <w:tr w:rsidR="00997324" w:rsidRPr="008C672C" w:rsidTr="008C672C">
        <w:trPr>
          <w:trHeight w:hRule="exact" w:val="283"/>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ind w:left="211"/>
              <w:rPr>
                <w:rFonts w:ascii="Times New Roman" w:hAnsi="Times New Roman"/>
                <w:sz w:val="24"/>
                <w:szCs w:val="24"/>
              </w:rPr>
            </w:pPr>
            <w:r w:rsidRPr="008C672C">
              <w:rPr>
                <w:rFonts w:ascii="Times New Roman" w:hAnsi="Times New Roman"/>
                <w:sz w:val="24"/>
                <w:szCs w:val="24"/>
              </w:rPr>
              <w:t>13</w:t>
            </w:r>
          </w:p>
        </w:tc>
        <w:tc>
          <w:tcPr>
            <w:tcW w:w="5592"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rPr>
                <w:rFonts w:ascii="Times New Roman" w:hAnsi="Times New Roman"/>
                <w:sz w:val="24"/>
                <w:szCs w:val="24"/>
              </w:rPr>
            </w:pPr>
            <w:r w:rsidRPr="008C672C">
              <w:rPr>
                <w:rFonts w:ascii="Times New Roman" w:hAnsi="Times New Roman"/>
                <w:sz w:val="24"/>
                <w:szCs w:val="24"/>
              </w:rPr>
              <w:t>Устройство полов</w:t>
            </w:r>
          </w:p>
        </w:tc>
        <w:tc>
          <w:tcPr>
            <w:tcW w:w="3183"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jc w:val="center"/>
              <w:rPr>
                <w:rFonts w:ascii="Times New Roman" w:hAnsi="Times New Roman"/>
                <w:sz w:val="24"/>
                <w:szCs w:val="24"/>
              </w:rPr>
            </w:pPr>
            <w:r w:rsidRPr="008C672C">
              <w:rPr>
                <w:rFonts w:ascii="Times New Roman" w:hAnsi="Times New Roman"/>
                <w:sz w:val="24"/>
                <w:szCs w:val="24"/>
              </w:rPr>
              <w:t>20</w:t>
            </w:r>
          </w:p>
        </w:tc>
      </w:tr>
      <w:tr w:rsidR="00997324" w:rsidRPr="008C672C" w:rsidTr="008C672C">
        <w:trPr>
          <w:trHeight w:hRule="exact" w:val="288"/>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ind w:left="211"/>
              <w:rPr>
                <w:rFonts w:ascii="Times New Roman" w:hAnsi="Times New Roman"/>
                <w:sz w:val="24"/>
                <w:szCs w:val="24"/>
              </w:rPr>
            </w:pPr>
            <w:r w:rsidRPr="008C672C">
              <w:rPr>
                <w:rFonts w:ascii="Times New Roman" w:hAnsi="Times New Roman"/>
                <w:sz w:val="24"/>
                <w:szCs w:val="24"/>
              </w:rPr>
              <w:t>14</w:t>
            </w:r>
          </w:p>
        </w:tc>
        <w:tc>
          <w:tcPr>
            <w:tcW w:w="5592"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rPr>
                <w:rFonts w:ascii="Times New Roman" w:hAnsi="Times New Roman"/>
                <w:sz w:val="24"/>
                <w:szCs w:val="24"/>
              </w:rPr>
            </w:pPr>
            <w:r w:rsidRPr="008C672C">
              <w:rPr>
                <w:rFonts w:ascii="Times New Roman" w:hAnsi="Times New Roman"/>
                <w:sz w:val="24"/>
                <w:szCs w:val="24"/>
              </w:rPr>
              <w:t>Отделочные работы</w:t>
            </w:r>
          </w:p>
        </w:tc>
        <w:tc>
          <w:tcPr>
            <w:tcW w:w="3183"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jc w:val="center"/>
              <w:rPr>
                <w:rFonts w:ascii="Times New Roman" w:hAnsi="Times New Roman"/>
                <w:sz w:val="24"/>
                <w:szCs w:val="24"/>
              </w:rPr>
            </w:pPr>
            <w:r w:rsidRPr="008C672C">
              <w:rPr>
                <w:rFonts w:ascii="Times New Roman" w:hAnsi="Times New Roman"/>
                <w:sz w:val="24"/>
                <w:szCs w:val="24"/>
              </w:rPr>
              <w:t>55</w:t>
            </w:r>
          </w:p>
        </w:tc>
      </w:tr>
      <w:tr w:rsidR="00997324" w:rsidRPr="008C672C" w:rsidTr="008C672C">
        <w:trPr>
          <w:trHeight w:hRule="exact" w:val="288"/>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ind w:left="211"/>
              <w:rPr>
                <w:rFonts w:ascii="Times New Roman" w:hAnsi="Times New Roman"/>
                <w:sz w:val="24"/>
                <w:szCs w:val="24"/>
              </w:rPr>
            </w:pPr>
            <w:r w:rsidRPr="008C672C">
              <w:rPr>
                <w:rFonts w:ascii="Times New Roman" w:hAnsi="Times New Roman"/>
                <w:sz w:val="24"/>
                <w:szCs w:val="24"/>
              </w:rPr>
              <w:t>15</w:t>
            </w:r>
          </w:p>
        </w:tc>
        <w:tc>
          <w:tcPr>
            <w:tcW w:w="5592"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rPr>
                <w:rFonts w:ascii="Times New Roman" w:hAnsi="Times New Roman"/>
                <w:sz w:val="24"/>
                <w:szCs w:val="24"/>
              </w:rPr>
            </w:pPr>
            <w:r w:rsidRPr="008C672C">
              <w:rPr>
                <w:rFonts w:ascii="Times New Roman" w:hAnsi="Times New Roman"/>
                <w:sz w:val="24"/>
                <w:szCs w:val="24"/>
              </w:rPr>
              <w:t>Монтаж электроарматуры</w:t>
            </w:r>
          </w:p>
        </w:tc>
        <w:tc>
          <w:tcPr>
            <w:tcW w:w="3183"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jc w:val="center"/>
              <w:rPr>
                <w:rFonts w:ascii="Times New Roman" w:hAnsi="Times New Roman"/>
                <w:sz w:val="24"/>
                <w:szCs w:val="24"/>
              </w:rPr>
            </w:pPr>
            <w:r w:rsidRPr="008C672C">
              <w:rPr>
                <w:rFonts w:ascii="Times New Roman" w:hAnsi="Times New Roman"/>
                <w:sz w:val="24"/>
                <w:szCs w:val="24"/>
              </w:rPr>
              <w:t>7</w:t>
            </w:r>
          </w:p>
        </w:tc>
      </w:tr>
      <w:tr w:rsidR="00997324" w:rsidRPr="008C672C" w:rsidTr="008C672C">
        <w:trPr>
          <w:trHeight w:hRule="exact" w:val="283"/>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ind w:left="211"/>
              <w:rPr>
                <w:rFonts w:ascii="Times New Roman" w:hAnsi="Times New Roman"/>
                <w:sz w:val="24"/>
                <w:szCs w:val="24"/>
              </w:rPr>
            </w:pPr>
            <w:r w:rsidRPr="008C672C">
              <w:rPr>
                <w:rFonts w:ascii="Times New Roman" w:hAnsi="Times New Roman"/>
                <w:sz w:val="24"/>
                <w:szCs w:val="24"/>
              </w:rPr>
              <w:t>16</w:t>
            </w:r>
          </w:p>
        </w:tc>
        <w:tc>
          <w:tcPr>
            <w:tcW w:w="5592"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rPr>
                <w:rFonts w:ascii="Times New Roman" w:hAnsi="Times New Roman"/>
                <w:sz w:val="24"/>
                <w:szCs w:val="24"/>
              </w:rPr>
            </w:pPr>
            <w:r w:rsidRPr="008C672C">
              <w:rPr>
                <w:rFonts w:ascii="Times New Roman" w:hAnsi="Times New Roman"/>
                <w:sz w:val="24"/>
                <w:szCs w:val="24"/>
              </w:rPr>
              <w:t>Устройство кровли</w:t>
            </w:r>
          </w:p>
        </w:tc>
        <w:tc>
          <w:tcPr>
            <w:tcW w:w="3183"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jc w:val="center"/>
              <w:rPr>
                <w:rFonts w:ascii="Times New Roman" w:hAnsi="Times New Roman"/>
                <w:sz w:val="24"/>
                <w:szCs w:val="24"/>
              </w:rPr>
            </w:pPr>
            <w:r w:rsidRPr="008C672C">
              <w:rPr>
                <w:rFonts w:ascii="Times New Roman" w:hAnsi="Times New Roman"/>
                <w:sz w:val="24"/>
                <w:szCs w:val="24"/>
              </w:rPr>
              <w:t>20</w:t>
            </w:r>
          </w:p>
        </w:tc>
      </w:tr>
      <w:tr w:rsidR="00997324" w:rsidRPr="008C672C" w:rsidTr="008C672C">
        <w:trPr>
          <w:trHeight w:hRule="exact" w:val="288"/>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ind w:left="211"/>
              <w:rPr>
                <w:rFonts w:ascii="Times New Roman" w:hAnsi="Times New Roman"/>
                <w:sz w:val="24"/>
                <w:szCs w:val="24"/>
              </w:rPr>
            </w:pPr>
            <w:r w:rsidRPr="008C672C">
              <w:rPr>
                <w:rFonts w:ascii="Times New Roman" w:hAnsi="Times New Roman"/>
                <w:sz w:val="24"/>
                <w:szCs w:val="24"/>
              </w:rPr>
              <w:t>17</w:t>
            </w:r>
          </w:p>
        </w:tc>
        <w:tc>
          <w:tcPr>
            <w:tcW w:w="5592"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rPr>
                <w:rFonts w:ascii="Times New Roman" w:hAnsi="Times New Roman"/>
                <w:sz w:val="24"/>
                <w:szCs w:val="24"/>
              </w:rPr>
            </w:pPr>
            <w:r w:rsidRPr="008C672C">
              <w:rPr>
                <w:rFonts w:ascii="Times New Roman" w:hAnsi="Times New Roman"/>
                <w:sz w:val="24"/>
                <w:szCs w:val="24"/>
              </w:rPr>
              <w:t>Штукатурные работы</w:t>
            </w:r>
          </w:p>
        </w:tc>
        <w:tc>
          <w:tcPr>
            <w:tcW w:w="3183"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jc w:val="center"/>
              <w:rPr>
                <w:rFonts w:ascii="Times New Roman" w:hAnsi="Times New Roman"/>
                <w:sz w:val="24"/>
                <w:szCs w:val="24"/>
              </w:rPr>
            </w:pPr>
            <w:r w:rsidRPr="008C672C">
              <w:rPr>
                <w:rFonts w:ascii="Times New Roman" w:hAnsi="Times New Roman"/>
                <w:sz w:val="24"/>
                <w:szCs w:val="24"/>
              </w:rPr>
              <w:t>4</w:t>
            </w:r>
          </w:p>
        </w:tc>
      </w:tr>
      <w:tr w:rsidR="00997324" w:rsidRPr="008C672C" w:rsidTr="008C672C">
        <w:trPr>
          <w:trHeight w:hRule="exact" w:val="283"/>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ind w:left="211"/>
              <w:rPr>
                <w:rFonts w:ascii="Times New Roman" w:hAnsi="Times New Roman"/>
                <w:sz w:val="24"/>
                <w:szCs w:val="24"/>
              </w:rPr>
            </w:pPr>
            <w:r w:rsidRPr="008C672C">
              <w:rPr>
                <w:rFonts w:ascii="Times New Roman" w:hAnsi="Times New Roman"/>
                <w:sz w:val="24"/>
                <w:szCs w:val="24"/>
              </w:rPr>
              <w:t>18</w:t>
            </w:r>
          </w:p>
        </w:tc>
        <w:tc>
          <w:tcPr>
            <w:tcW w:w="5592"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rPr>
                <w:rFonts w:ascii="Times New Roman" w:hAnsi="Times New Roman"/>
                <w:sz w:val="24"/>
                <w:szCs w:val="24"/>
              </w:rPr>
            </w:pPr>
            <w:r w:rsidRPr="008C672C">
              <w:rPr>
                <w:rFonts w:ascii="Times New Roman" w:hAnsi="Times New Roman"/>
                <w:sz w:val="24"/>
                <w:szCs w:val="24"/>
              </w:rPr>
              <w:t>Установка санприборов</w:t>
            </w:r>
          </w:p>
        </w:tc>
        <w:tc>
          <w:tcPr>
            <w:tcW w:w="3183"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jc w:val="center"/>
              <w:rPr>
                <w:rFonts w:ascii="Times New Roman" w:hAnsi="Times New Roman"/>
                <w:sz w:val="24"/>
                <w:szCs w:val="24"/>
              </w:rPr>
            </w:pPr>
            <w:r w:rsidRPr="008C672C">
              <w:rPr>
                <w:rFonts w:ascii="Times New Roman" w:hAnsi="Times New Roman"/>
                <w:sz w:val="24"/>
                <w:szCs w:val="24"/>
              </w:rPr>
              <w:t>5</w:t>
            </w:r>
          </w:p>
        </w:tc>
      </w:tr>
      <w:tr w:rsidR="00997324" w:rsidRPr="008C672C" w:rsidTr="008C672C">
        <w:trPr>
          <w:trHeight w:hRule="exact" w:val="288"/>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ind w:left="211"/>
              <w:rPr>
                <w:rFonts w:ascii="Times New Roman" w:hAnsi="Times New Roman"/>
                <w:sz w:val="24"/>
                <w:szCs w:val="24"/>
              </w:rPr>
            </w:pPr>
            <w:r w:rsidRPr="008C672C">
              <w:rPr>
                <w:rFonts w:ascii="Times New Roman" w:hAnsi="Times New Roman"/>
                <w:sz w:val="24"/>
                <w:szCs w:val="24"/>
              </w:rPr>
              <w:t>19</w:t>
            </w:r>
          </w:p>
        </w:tc>
        <w:tc>
          <w:tcPr>
            <w:tcW w:w="5592"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rPr>
                <w:rFonts w:ascii="Times New Roman" w:hAnsi="Times New Roman"/>
                <w:sz w:val="24"/>
                <w:szCs w:val="24"/>
              </w:rPr>
            </w:pPr>
            <w:r w:rsidRPr="008C672C">
              <w:rPr>
                <w:rFonts w:ascii="Times New Roman" w:hAnsi="Times New Roman"/>
                <w:sz w:val="24"/>
                <w:szCs w:val="24"/>
              </w:rPr>
              <w:t>Монтаж оборудования</w:t>
            </w:r>
          </w:p>
        </w:tc>
        <w:tc>
          <w:tcPr>
            <w:tcW w:w="3183"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jc w:val="center"/>
              <w:rPr>
                <w:rFonts w:ascii="Times New Roman" w:hAnsi="Times New Roman"/>
                <w:sz w:val="24"/>
                <w:szCs w:val="24"/>
              </w:rPr>
            </w:pPr>
            <w:r w:rsidRPr="008C672C">
              <w:rPr>
                <w:rFonts w:ascii="Times New Roman" w:hAnsi="Times New Roman"/>
                <w:sz w:val="24"/>
                <w:szCs w:val="24"/>
              </w:rPr>
              <w:t>10</w:t>
            </w:r>
          </w:p>
        </w:tc>
      </w:tr>
      <w:tr w:rsidR="00997324" w:rsidRPr="008C672C" w:rsidTr="008C672C">
        <w:trPr>
          <w:trHeight w:hRule="exact" w:val="288"/>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ind w:left="211"/>
              <w:rPr>
                <w:rFonts w:ascii="Times New Roman" w:hAnsi="Times New Roman"/>
                <w:sz w:val="24"/>
                <w:szCs w:val="24"/>
              </w:rPr>
            </w:pPr>
            <w:r w:rsidRPr="008C672C">
              <w:rPr>
                <w:rFonts w:ascii="Times New Roman" w:hAnsi="Times New Roman"/>
                <w:sz w:val="24"/>
                <w:szCs w:val="24"/>
              </w:rPr>
              <w:t>20</w:t>
            </w:r>
          </w:p>
        </w:tc>
        <w:tc>
          <w:tcPr>
            <w:tcW w:w="5592"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rPr>
                <w:rFonts w:ascii="Times New Roman" w:hAnsi="Times New Roman"/>
                <w:sz w:val="24"/>
                <w:szCs w:val="24"/>
              </w:rPr>
            </w:pPr>
            <w:r w:rsidRPr="008C672C">
              <w:rPr>
                <w:rFonts w:ascii="Times New Roman" w:hAnsi="Times New Roman"/>
                <w:sz w:val="24"/>
                <w:szCs w:val="24"/>
              </w:rPr>
              <w:t>Благоустройство</w:t>
            </w:r>
          </w:p>
        </w:tc>
        <w:tc>
          <w:tcPr>
            <w:tcW w:w="3183"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jc w:val="center"/>
              <w:rPr>
                <w:rFonts w:ascii="Times New Roman" w:hAnsi="Times New Roman"/>
                <w:sz w:val="24"/>
                <w:szCs w:val="24"/>
              </w:rPr>
            </w:pPr>
            <w:r w:rsidRPr="008C672C">
              <w:rPr>
                <w:rFonts w:ascii="Times New Roman" w:hAnsi="Times New Roman"/>
                <w:sz w:val="24"/>
                <w:szCs w:val="24"/>
              </w:rPr>
              <w:t>15</w:t>
            </w:r>
          </w:p>
        </w:tc>
      </w:tr>
      <w:tr w:rsidR="00997324" w:rsidRPr="008C672C" w:rsidTr="008C672C">
        <w:trPr>
          <w:trHeight w:hRule="exact" w:val="288"/>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ind w:left="211"/>
              <w:rPr>
                <w:rFonts w:ascii="Times New Roman" w:hAnsi="Times New Roman"/>
                <w:sz w:val="24"/>
                <w:szCs w:val="24"/>
              </w:rPr>
            </w:pPr>
            <w:r w:rsidRPr="008C672C">
              <w:rPr>
                <w:rFonts w:ascii="Times New Roman" w:hAnsi="Times New Roman"/>
                <w:sz w:val="24"/>
                <w:szCs w:val="24"/>
              </w:rPr>
              <w:t>21</w:t>
            </w:r>
          </w:p>
        </w:tc>
        <w:tc>
          <w:tcPr>
            <w:tcW w:w="5592"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rPr>
                <w:rFonts w:ascii="Times New Roman" w:hAnsi="Times New Roman"/>
                <w:sz w:val="24"/>
                <w:szCs w:val="24"/>
              </w:rPr>
            </w:pPr>
            <w:r w:rsidRPr="008C672C">
              <w:rPr>
                <w:rFonts w:ascii="Times New Roman" w:hAnsi="Times New Roman"/>
                <w:sz w:val="24"/>
                <w:szCs w:val="24"/>
              </w:rPr>
              <w:t>Сдача объекта</w:t>
            </w:r>
          </w:p>
        </w:tc>
        <w:tc>
          <w:tcPr>
            <w:tcW w:w="3183" w:type="dxa"/>
            <w:tcBorders>
              <w:top w:val="single" w:sz="6" w:space="0" w:color="auto"/>
              <w:left w:val="single" w:sz="6" w:space="0" w:color="auto"/>
              <w:bottom w:val="single" w:sz="6" w:space="0" w:color="auto"/>
              <w:right w:val="single" w:sz="6" w:space="0" w:color="auto"/>
            </w:tcBorders>
            <w:shd w:val="clear" w:color="auto" w:fill="FFFFFF"/>
          </w:tcPr>
          <w:p w:rsidR="00997324" w:rsidRPr="008C672C" w:rsidRDefault="00997324" w:rsidP="008C672C">
            <w:pPr>
              <w:shd w:val="clear" w:color="auto" w:fill="FFFFFF"/>
              <w:spacing w:after="0" w:line="240" w:lineRule="auto"/>
              <w:jc w:val="center"/>
              <w:rPr>
                <w:rFonts w:ascii="Times New Roman" w:hAnsi="Times New Roman"/>
                <w:sz w:val="24"/>
                <w:szCs w:val="24"/>
              </w:rPr>
            </w:pPr>
            <w:r w:rsidRPr="008C672C">
              <w:rPr>
                <w:rFonts w:ascii="Times New Roman" w:hAnsi="Times New Roman"/>
                <w:sz w:val="24"/>
                <w:szCs w:val="24"/>
              </w:rPr>
              <w:t>2</w:t>
            </w:r>
          </w:p>
        </w:tc>
      </w:tr>
    </w:tbl>
    <w:p w:rsidR="00997324" w:rsidRDefault="00997324" w:rsidP="008C672C">
      <w:pPr>
        <w:autoSpaceDE w:val="0"/>
        <w:autoSpaceDN w:val="0"/>
        <w:adjustRightInd w:val="0"/>
        <w:spacing w:before="120" w:after="0"/>
        <w:jc w:val="center"/>
        <w:rPr>
          <w:rFonts w:ascii="Times New Roman" w:hAnsi="Times New Roman"/>
          <w:color w:val="000000"/>
          <w:sz w:val="28"/>
          <w:szCs w:val="28"/>
        </w:rPr>
      </w:pPr>
      <w:r>
        <w:rPr>
          <w:rFonts w:ascii="Times New Roman" w:hAnsi="Times New Roman"/>
          <w:color w:val="000000"/>
          <w:sz w:val="28"/>
          <w:szCs w:val="28"/>
        </w:rPr>
        <w:t>БИЛЕТ №4</w:t>
      </w:r>
    </w:p>
    <w:p w:rsidR="00997324" w:rsidRPr="008C672C" w:rsidRDefault="00997324" w:rsidP="0053245A">
      <w:pPr>
        <w:shd w:val="clear" w:color="auto" w:fill="FFFFFF"/>
        <w:spacing w:after="0"/>
        <w:ind w:firstLine="720"/>
        <w:jc w:val="both"/>
        <w:rPr>
          <w:rFonts w:ascii="Times New Roman" w:hAnsi="Times New Roman"/>
          <w:i/>
          <w:sz w:val="28"/>
          <w:szCs w:val="28"/>
        </w:rPr>
      </w:pPr>
      <w:r w:rsidRPr="008C672C">
        <w:rPr>
          <w:rFonts w:ascii="Times New Roman" w:hAnsi="Times New Roman"/>
          <w:bCs/>
          <w:i/>
          <w:sz w:val="28"/>
          <w:szCs w:val="28"/>
        </w:rPr>
        <w:t>Инструкция</w:t>
      </w:r>
    </w:p>
    <w:p w:rsidR="00997324" w:rsidRPr="008C672C" w:rsidRDefault="00997324" w:rsidP="0053245A">
      <w:pPr>
        <w:widowControl w:val="0"/>
        <w:numPr>
          <w:ilvl w:val="0"/>
          <w:numId w:val="34"/>
        </w:numPr>
        <w:shd w:val="clear" w:color="auto" w:fill="FFFFFF"/>
        <w:tabs>
          <w:tab w:val="left" w:pos="240"/>
        </w:tabs>
        <w:autoSpaceDE w:val="0"/>
        <w:autoSpaceDN w:val="0"/>
        <w:adjustRightInd w:val="0"/>
        <w:spacing w:after="0"/>
        <w:ind w:firstLine="720"/>
        <w:jc w:val="both"/>
        <w:rPr>
          <w:rFonts w:ascii="Times New Roman" w:hAnsi="Times New Roman"/>
          <w:spacing w:val="-2"/>
          <w:sz w:val="28"/>
          <w:szCs w:val="28"/>
        </w:rPr>
      </w:pPr>
      <w:r w:rsidRPr="008C672C">
        <w:rPr>
          <w:rFonts w:ascii="Times New Roman" w:hAnsi="Times New Roman"/>
          <w:spacing w:val="-1"/>
          <w:sz w:val="28"/>
          <w:szCs w:val="28"/>
        </w:rPr>
        <w:t>Внимательно прочитайте ситуацию и задание к ней.</w:t>
      </w:r>
    </w:p>
    <w:p w:rsidR="00997324" w:rsidRPr="008C672C" w:rsidRDefault="00997324" w:rsidP="0053245A">
      <w:pPr>
        <w:widowControl w:val="0"/>
        <w:numPr>
          <w:ilvl w:val="0"/>
          <w:numId w:val="34"/>
        </w:numPr>
        <w:shd w:val="clear" w:color="auto" w:fill="FFFFFF"/>
        <w:tabs>
          <w:tab w:val="left" w:pos="240"/>
        </w:tabs>
        <w:autoSpaceDE w:val="0"/>
        <w:autoSpaceDN w:val="0"/>
        <w:adjustRightInd w:val="0"/>
        <w:spacing w:after="0"/>
        <w:ind w:firstLine="720"/>
        <w:jc w:val="both"/>
        <w:rPr>
          <w:rFonts w:ascii="Times New Roman" w:hAnsi="Times New Roman"/>
          <w:spacing w:val="-2"/>
          <w:sz w:val="28"/>
          <w:szCs w:val="28"/>
        </w:rPr>
      </w:pPr>
      <w:r w:rsidRPr="008C672C">
        <w:rPr>
          <w:rFonts w:ascii="Times New Roman" w:hAnsi="Times New Roman"/>
          <w:sz w:val="28"/>
          <w:szCs w:val="28"/>
        </w:rPr>
        <w:t>При выполнении задания смотрите приложение к билету.</w:t>
      </w:r>
    </w:p>
    <w:p w:rsidR="00997324" w:rsidRPr="008C672C" w:rsidRDefault="00997324" w:rsidP="0053245A">
      <w:pPr>
        <w:widowControl w:val="0"/>
        <w:numPr>
          <w:ilvl w:val="0"/>
          <w:numId w:val="34"/>
        </w:numPr>
        <w:shd w:val="clear" w:color="auto" w:fill="FFFFFF"/>
        <w:tabs>
          <w:tab w:val="left" w:pos="240"/>
        </w:tabs>
        <w:autoSpaceDE w:val="0"/>
        <w:autoSpaceDN w:val="0"/>
        <w:adjustRightInd w:val="0"/>
        <w:spacing w:after="0"/>
        <w:ind w:firstLine="720"/>
        <w:jc w:val="both"/>
        <w:rPr>
          <w:rFonts w:ascii="Times New Roman" w:hAnsi="Times New Roman"/>
          <w:spacing w:val="-2"/>
          <w:sz w:val="28"/>
          <w:szCs w:val="28"/>
        </w:rPr>
      </w:pPr>
      <w:r w:rsidRPr="008C672C">
        <w:rPr>
          <w:rFonts w:ascii="Times New Roman" w:hAnsi="Times New Roman"/>
          <w:sz w:val="28"/>
          <w:szCs w:val="28"/>
        </w:rPr>
        <w:t>При выполнении задания Вы можете воспользоваться информационно-</w:t>
      </w:r>
    </w:p>
    <w:p w:rsidR="00997324" w:rsidRPr="008C672C" w:rsidRDefault="00997324" w:rsidP="0053245A">
      <w:pPr>
        <w:shd w:val="clear" w:color="auto" w:fill="FFFFFF"/>
        <w:spacing w:after="0"/>
        <w:ind w:firstLine="720"/>
        <w:jc w:val="both"/>
        <w:rPr>
          <w:rFonts w:ascii="Times New Roman" w:hAnsi="Times New Roman"/>
          <w:sz w:val="28"/>
          <w:szCs w:val="28"/>
        </w:rPr>
      </w:pPr>
      <w:r w:rsidRPr="008C672C">
        <w:rPr>
          <w:rFonts w:ascii="Times New Roman" w:hAnsi="Times New Roman"/>
          <w:spacing w:val="-1"/>
          <w:sz w:val="28"/>
          <w:szCs w:val="28"/>
        </w:rPr>
        <w:t xml:space="preserve">коммуникационными технологиями, нормативно-справочной литературой, методическими </w:t>
      </w:r>
      <w:r w:rsidRPr="008C672C">
        <w:rPr>
          <w:rFonts w:ascii="Times New Roman" w:hAnsi="Times New Roman"/>
          <w:sz w:val="28"/>
          <w:szCs w:val="28"/>
        </w:rPr>
        <w:t>указаниями, ГЭСН-2001, кодексами и иными НПА;</w:t>
      </w:r>
    </w:p>
    <w:p w:rsidR="00997324" w:rsidRPr="008C672C" w:rsidRDefault="00997324" w:rsidP="0053245A">
      <w:pPr>
        <w:shd w:val="clear" w:color="auto" w:fill="FFFFFF"/>
        <w:spacing w:after="0"/>
        <w:ind w:firstLine="720"/>
        <w:jc w:val="both"/>
        <w:rPr>
          <w:rFonts w:ascii="Times New Roman" w:hAnsi="Times New Roman"/>
          <w:bCs/>
          <w:spacing w:val="-2"/>
          <w:sz w:val="28"/>
          <w:szCs w:val="28"/>
          <w:u w:val="single"/>
        </w:rPr>
      </w:pPr>
      <w:r w:rsidRPr="008C672C">
        <w:rPr>
          <w:rFonts w:ascii="Times New Roman" w:hAnsi="Times New Roman"/>
          <w:bCs/>
          <w:spacing w:val="-2"/>
          <w:sz w:val="28"/>
          <w:szCs w:val="28"/>
          <w:u w:val="single"/>
        </w:rPr>
        <w:t>Текст задания</w:t>
      </w:r>
    </w:p>
    <w:p w:rsidR="00997324" w:rsidRPr="008C672C" w:rsidRDefault="00997324" w:rsidP="0053245A">
      <w:pPr>
        <w:shd w:val="clear" w:color="auto" w:fill="FFFFFF"/>
        <w:spacing w:after="0"/>
        <w:ind w:firstLine="720"/>
        <w:jc w:val="both"/>
        <w:rPr>
          <w:rFonts w:ascii="Times New Roman" w:hAnsi="Times New Roman"/>
          <w:sz w:val="28"/>
          <w:szCs w:val="28"/>
        </w:rPr>
      </w:pPr>
      <w:r w:rsidRPr="008C672C">
        <w:rPr>
          <w:rFonts w:ascii="Times New Roman" w:hAnsi="Times New Roman"/>
          <w:bCs/>
          <w:i/>
          <w:iCs/>
          <w:sz w:val="28"/>
          <w:szCs w:val="28"/>
        </w:rPr>
        <w:t>Задание 1</w:t>
      </w:r>
    </w:p>
    <w:p w:rsidR="00997324" w:rsidRPr="008C672C" w:rsidRDefault="00997324" w:rsidP="0053245A">
      <w:pPr>
        <w:shd w:val="clear" w:color="auto" w:fill="FFFFFF"/>
        <w:spacing w:after="0"/>
        <w:ind w:firstLine="720"/>
        <w:jc w:val="both"/>
        <w:rPr>
          <w:rFonts w:ascii="Times New Roman" w:hAnsi="Times New Roman"/>
          <w:sz w:val="28"/>
          <w:szCs w:val="28"/>
        </w:rPr>
      </w:pPr>
      <w:r w:rsidRPr="008C672C">
        <w:rPr>
          <w:rFonts w:ascii="Times New Roman" w:hAnsi="Times New Roman"/>
          <w:sz w:val="28"/>
          <w:szCs w:val="28"/>
        </w:rPr>
        <w:t xml:space="preserve">При строительстве объекта определить технологическую последовательность и </w:t>
      </w:r>
      <w:r w:rsidRPr="008C672C">
        <w:rPr>
          <w:rFonts w:ascii="Times New Roman" w:hAnsi="Times New Roman"/>
          <w:spacing w:val="-2"/>
          <w:sz w:val="28"/>
          <w:szCs w:val="28"/>
        </w:rPr>
        <w:t xml:space="preserve">взаимосвязь работ. Построить календарный график и определить продолжительность </w:t>
      </w:r>
      <w:r w:rsidRPr="008C672C">
        <w:rPr>
          <w:rFonts w:ascii="Times New Roman" w:hAnsi="Times New Roman"/>
          <w:sz w:val="28"/>
          <w:szCs w:val="28"/>
        </w:rPr>
        <w:t>строительства объекта, с учетом техники безопасности.</w:t>
      </w:r>
    </w:p>
    <w:p w:rsidR="00997324" w:rsidRPr="008C672C" w:rsidRDefault="00997324" w:rsidP="0053245A">
      <w:pPr>
        <w:shd w:val="clear" w:color="auto" w:fill="FFFFFF"/>
        <w:spacing w:after="0"/>
        <w:ind w:firstLine="720"/>
        <w:jc w:val="both"/>
        <w:rPr>
          <w:rFonts w:ascii="Times New Roman" w:hAnsi="Times New Roman"/>
          <w:sz w:val="28"/>
          <w:szCs w:val="28"/>
        </w:rPr>
      </w:pPr>
      <w:r w:rsidRPr="008C672C">
        <w:rPr>
          <w:rFonts w:ascii="Times New Roman" w:hAnsi="Times New Roman"/>
          <w:bCs/>
          <w:i/>
          <w:iCs/>
          <w:sz w:val="28"/>
          <w:szCs w:val="28"/>
        </w:rPr>
        <w:t>Задание 2</w:t>
      </w:r>
    </w:p>
    <w:p w:rsidR="00997324" w:rsidRPr="008C672C" w:rsidRDefault="00997324" w:rsidP="0053245A">
      <w:pPr>
        <w:shd w:val="clear" w:color="auto" w:fill="FFFFFF"/>
        <w:spacing w:after="0"/>
        <w:ind w:firstLine="720"/>
        <w:jc w:val="both"/>
        <w:rPr>
          <w:rFonts w:ascii="Times New Roman" w:hAnsi="Times New Roman"/>
          <w:sz w:val="28"/>
          <w:szCs w:val="28"/>
        </w:rPr>
      </w:pPr>
      <w:r w:rsidRPr="008C672C">
        <w:rPr>
          <w:rFonts w:ascii="Times New Roman" w:hAnsi="Times New Roman"/>
          <w:sz w:val="28"/>
          <w:szCs w:val="28"/>
        </w:rPr>
        <w:t>Граждане Потехин и Михальчук договорились с директором фирмы «Восток» о приеме их на работу штукатурами, сдали администратору трудовые книжки и другие документы и на следующий день вышли на работу. Проработав две недели, они узнали, что приказ о приеме их на работу так и не был издан. Директор фирмы, к которому они обратились за разъяснениями, заявил им, что в их услугах больше не нуждается.</w:t>
      </w:r>
    </w:p>
    <w:p w:rsidR="00997324" w:rsidRPr="008C672C" w:rsidRDefault="00997324" w:rsidP="0053245A">
      <w:pPr>
        <w:widowControl w:val="0"/>
        <w:numPr>
          <w:ilvl w:val="0"/>
          <w:numId w:val="35"/>
        </w:numPr>
        <w:shd w:val="clear" w:color="auto" w:fill="FFFFFF"/>
        <w:tabs>
          <w:tab w:val="left" w:pos="240"/>
        </w:tabs>
        <w:autoSpaceDE w:val="0"/>
        <w:autoSpaceDN w:val="0"/>
        <w:adjustRightInd w:val="0"/>
        <w:spacing w:after="0"/>
        <w:ind w:firstLine="720"/>
        <w:jc w:val="both"/>
        <w:rPr>
          <w:rFonts w:ascii="Times New Roman" w:hAnsi="Times New Roman"/>
          <w:spacing w:val="-2"/>
          <w:sz w:val="28"/>
          <w:szCs w:val="28"/>
        </w:rPr>
      </w:pPr>
      <w:r w:rsidRPr="008C672C">
        <w:rPr>
          <w:rFonts w:ascii="Times New Roman" w:hAnsi="Times New Roman"/>
          <w:sz w:val="28"/>
          <w:szCs w:val="28"/>
        </w:rPr>
        <w:t xml:space="preserve">Ответьте на вопрос (обоснуйте свой ответ, ссылаясь на нормы конкретных статей): </w:t>
      </w:r>
      <w:r w:rsidRPr="008C672C">
        <w:rPr>
          <w:rFonts w:ascii="Times New Roman" w:hAnsi="Times New Roman"/>
          <w:spacing w:val="-1"/>
          <w:sz w:val="28"/>
          <w:szCs w:val="28"/>
        </w:rPr>
        <w:t>Могут ли Потехин и Михальчук настаивать на заключении с ними трудового договора?</w:t>
      </w:r>
    </w:p>
    <w:p w:rsidR="00997324" w:rsidRPr="008C672C" w:rsidRDefault="00997324" w:rsidP="0053245A">
      <w:pPr>
        <w:widowControl w:val="0"/>
        <w:numPr>
          <w:ilvl w:val="0"/>
          <w:numId w:val="35"/>
        </w:numPr>
        <w:shd w:val="clear" w:color="auto" w:fill="FFFFFF"/>
        <w:tabs>
          <w:tab w:val="left" w:pos="240"/>
        </w:tabs>
        <w:autoSpaceDE w:val="0"/>
        <w:autoSpaceDN w:val="0"/>
        <w:adjustRightInd w:val="0"/>
        <w:spacing w:after="0"/>
        <w:ind w:firstLine="720"/>
        <w:jc w:val="both"/>
        <w:rPr>
          <w:rFonts w:ascii="Times New Roman" w:hAnsi="Times New Roman"/>
          <w:spacing w:val="-2"/>
          <w:sz w:val="28"/>
          <w:szCs w:val="28"/>
        </w:rPr>
      </w:pPr>
      <w:r w:rsidRPr="008C672C">
        <w:rPr>
          <w:rFonts w:ascii="Times New Roman" w:hAnsi="Times New Roman"/>
          <w:spacing w:val="-1"/>
          <w:sz w:val="28"/>
          <w:szCs w:val="28"/>
        </w:rPr>
        <w:t>Составьте срочный трудовой договор между ООО «Восток» и Потехиным.</w:t>
      </w:r>
    </w:p>
    <w:p w:rsidR="00997324" w:rsidRPr="008C672C" w:rsidRDefault="00997324" w:rsidP="0053245A">
      <w:pPr>
        <w:shd w:val="clear" w:color="auto" w:fill="FFFFFF"/>
        <w:spacing w:after="0"/>
        <w:ind w:firstLine="720"/>
        <w:jc w:val="both"/>
        <w:rPr>
          <w:rFonts w:ascii="Times New Roman" w:hAnsi="Times New Roman"/>
          <w:sz w:val="28"/>
          <w:szCs w:val="28"/>
        </w:rPr>
      </w:pPr>
      <w:r w:rsidRPr="008C672C">
        <w:rPr>
          <w:rFonts w:ascii="Times New Roman" w:hAnsi="Times New Roman"/>
          <w:bCs/>
          <w:i/>
          <w:iCs/>
          <w:sz w:val="28"/>
          <w:szCs w:val="28"/>
        </w:rPr>
        <w:t>Задание 3</w:t>
      </w:r>
    </w:p>
    <w:p w:rsidR="00997324" w:rsidRPr="008C672C" w:rsidRDefault="00997324" w:rsidP="0053245A">
      <w:pPr>
        <w:autoSpaceDE w:val="0"/>
        <w:autoSpaceDN w:val="0"/>
        <w:adjustRightInd w:val="0"/>
        <w:spacing w:after="0"/>
        <w:ind w:firstLineChars="252" w:firstLine="706"/>
        <w:jc w:val="both"/>
        <w:rPr>
          <w:rFonts w:ascii="Times New Roman" w:hAnsi="Times New Roman"/>
          <w:color w:val="000000"/>
          <w:sz w:val="28"/>
          <w:szCs w:val="28"/>
        </w:rPr>
      </w:pPr>
      <w:r w:rsidRPr="008C672C">
        <w:rPr>
          <w:rFonts w:ascii="Times New Roman" w:hAnsi="Times New Roman"/>
          <w:sz w:val="28"/>
          <w:szCs w:val="28"/>
        </w:rPr>
        <w:t>Вы недавно начали работать начальником современного цеха в крупной промышленной организации, придя на эту должность из другой организации. Еще не все знают вас в лицо. До обеденного перерыва целых два часа. Идя по коридору, вы видите трех рабочих (работников) вашего цеха, которые о чем-то оживленно беседуют и не обращают на вас внимания. Возвращаясь через 20минут, вы видите ту же картину. Как вы себя поведете? Ответ обоснуйте.</w:t>
      </w:r>
    </w:p>
    <w:p w:rsidR="00997324" w:rsidRPr="0053245A" w:rsidRDefault="00997324" w:rsidP="0053245A">
      <w:pPr>
        <w:shd w:val="clear" w:color="auto" w:fill="FFFFFF"/>
        <w:spacing w:after="0"/>
        <w:ind w:firstLine="720"/>
        <w:jc w:val="both"/>
        <w:rPr>
          <w:rFonts w:ascii="Times New Roman" w:hAnsi="Times New Roman"/>
          <w:sz w:val="28"/>
          <w:szCs w:val="28"/>
        </w:rPr>
      </w:pPr>
      <w:r w:rsidRPr="0053245A">
        <w:rPr>
          <w:rFonts w:ascii="Times New Roman" w:hAnsi="Times New Roman"/>
          <w:b/>
          <w:bCs/>
          <w:i/>
          <w:iCs/>
          <w:spacing w:val="-2"/>
          <w:sz w:val="28"/>
          <w:szCs w:val="28"/>
        </w:rPr>
        <w:t>Приложение к билету №4</w:t>
      </w:r>
    </w:p>
    <w:p w:rsidR="00997324" w:rsidRDefault="00997324" w:rsidP="0053245A">
      <w:pPr>
        <w:shd w:val="clear" w:color="auto" w:fill="FFFFFF"/>
        <w:spacing w:after="0"/>
        <w:ind w:firstLine="720"/>
        <w:jc w:val="both"/>
        <w:rPr>
          <w:sz w:val="2"/>
          <w:szCs w:val="2"/>
        </w:rPr>
      </w:pPr>
      <w:r w:rsidRPr="0053245A">
        <w:rPr>
          <w:rFonts w:ascii="Times New Roman" w:hAnsi="Times New Roman"/>
          <w:spacing w:val="-1"/>
          <w:sz w:val="28"/>
          <w:szCs w:val="28"/>
        </w:rPr>
        <w:t>Строящийся объект школа на 960 учащихся.</w:t>
      </w:r>
    </w:p>
    <w:tbl>
      <w:tblPr>
        <w:tblW w:w="0" w:type="auto"/>
        <w:tblLayout w:type="fixed"/>
        <w:tblCellMar>
          <w:left w:w="40" w:type="dxa"/>
          <w:right w:w="40" w:type="dxa"/>
        </w:tblCellMar>
        <w:tblLook w:val="0000"/>
      </w:tblPr>
      <w:tblGrid>
        <w:gridCol w:w="888"/>
        <w:gridCol w:w="5632"/>
        <w:gridCol w:w="3143"/>
      </w:tblGrid>
      <w:tr w:rsidR="00997324" w:rsidRPr="0053245A" w:rsidTr="0053245A">
        <w:trPr>
          <w:trHeight w:hRule="exact" w:val="310"/>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53245A" w:rsidRDefault="00997324" w:rsidP="0053245A">
            <w:pPr>
              <w:shd w:val="clear" w:color="auto" w:fill="FFFFFF"/>
              <w:spacing w:after="0" w:line="240" w:lineRule="auto"/>
              <w:ind w:left="5"/>
              <w:jc w:val="center"/>
              <w:rPr>
                <w:rFonts w:ascii="Times New Roman" w:hAnsi="Times New Roman"/>
                <w:sz w:val="24"/>
                <w:szCs w:val="24"/>
              </w:rPr>
            </w:pPr>
            <w:r w:rsidRPr="0053245A">
              <w:rPr>
                <w:rFonts w:ascii="Times New Roman" w:hAnsi="Times New Roman"/>
                <w:sz w:val="24"/>
                <w:szCs w:val="24"/>
              </w:rPr>
              <w:t>№п/п</w:t>
            </w:r>
          </w:p>
        </w:tc>
        <w:tc>
          <w:tcPr>
            <w:tcW w:w="5632" w:type="dxa"/>
            <w:tcBorders>
              <w:top w:val="single" w:sz="6" w:space="0" w:color="auto"/>
              <w:left w:val="single" w:sz="6" w:space="0" w:color="auto"/>
              <w:bottom w:val="single" w:sz="6" w:space="0" w:color="auto"/>
              <w:right w:val="single" w:sz="6" w:space="0" w:color="auto"/>
            </w:tcBorders>
            <w:shd w:val="clear" w:color="auto" w:fill="FFFFFF"/>
          </w:tcPr>
          <w:p w:rsidR="00997324" w:rsidRPr="0053245A" w:rsidRDefault="00997324" w:rsidP="0053245A">
            <w:pPr>
              <w:shd w:val="clear" w:color="auto" w:fill="FFFFFF"/>
              <w:spacing w:after="0" w:line="240" w:lineRule="auto"/>
              <w:jc w:val="center"/>
              <w:rPr>
                <w:rFonts w:ascii="Times New Roman" w:hAnsi="Times New Roman"/>
                <w:sz w:val="24"/>
                <w:szCs w:val="24"/>
              </w:rPr>
            </w:pPr>
            <w:r w:rsidRPr="0053245A">
              <w:rPr>
                <w:rFonts w:ascii="Times New Roman" w:hAnsi="Times New Roman"/>
                <w:sz w:val="24"/>
                <w:szCs w:val="24"/>
              </w:rPr>
              <w:t>Наименование работ</w:t>
            </w:r>
          </w:p>
        </w:tc>
        <w:tc>
          <w:tcPr>
            <w:tcW w:w="3143" w:type="dxa"/>
            <w:tcBorders>
              <w:top w:val="single" w:sz="6" w:space="0" w:color="auto"/>
              <w:left w:val="single" w:sz="6" w:space="0" w:color="auto"/>
              <w:bottom w:val="single" w:sz="6" w:space="0" w:color="auto"/>
              <w:right w:val="single" w:sz="6" w:space="0" w:color="auto"/>
            </w:tcBorders>
            <w:shd w:val="clear" w:color="auto" w:fill="FFFFFF"/>
          </w:tcPr>
          <w:p w:rsidR="00997324" w:rsidRPr="0053245A" w:rsidRDefault="00997324" w:rsidP="0053245A">
            <w:pPr>
              <w:shd w:val="clear" w:color="auto" w:fill="FFFFFF"/>
              <w:spacing w:after="0" w:line="240" w:lineRule="auto"/>
              <w:ind w:left="10" w:right="14"/>
              <w:jc w:val="center"/>
              <w:rPr>
                <w:rFonts w:ascii="Times New Roman" w:hAnsi="Times New Roman"/>
                <w:sz w:val="24"/>
                <w:szCs w:val="24"/>
              </w:rPr>
            </w:pPr>
            <w:r w:rsidRPr="0053245A">
              <w:rPr>
                <w:rFonts w:ascii="Times New Roman" w:hAnsi="Times New Roman"/>
                <w:spacing w:val="-2"/>
                <w:sz w:val="24"/>
                <w:szCs w:val="24"/>
              </w:rPr>
              <w:t xml:space="preserve">Продолжительность в </w:t>
            </w:r>
            <w:r w:rsidRPr="0053245A">
              <w:rPr>
                <w:rFonts w:ascii="Times New Roman" w:hAnsi="Times New Roman"/>
                <w:sz w:val="24"/>
                <w:szCs w:val="24"/>
              </w:rPr>
              <w:t>днях</w:t>
            </w:r>
          </w:p>
        </w:tc>
      </w:tr>
      <w:tr w:rsidR="00997324" w:rsidRPr="0053245A" w:rsidTr="0053245A">
        <w:trPr>
          <w:trHeight w:hRule="exact" w:val="288"/>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53245A" w:rsidRDefault="00997324" w:rsidP="0053245A">
            <w:pPr>
              <w:shd w:val="clear" w:color="auto" w:fill="FFFFFF"/>
              <w:spacing w:after="0" w:line="240" w:lineRule="auto"/>
              <w:ind w:left="274"/>
              <w:rPr>
                <w:rFonts w:ascii="Times New Roman" w:hAnsi="Times New Roman"/>
                <w:sz w:val="24"/>
                <w:szCs w:val="24"/>
              </w:rPr>
            </w:pPr>
            <w:r w:rsidRPr="0053245A">
              <w:rPr>
                <w:rFonts w:ascii="Times New Roman" w:hAnsi="Times New Roman"/>
                <w:sz w:val="24"/>
                <w:szCs w:val="24"/>
              </w:rPr>
              <w:t>1</w:t>
            </w:r>
          </w:p>
        </w:tc>
        <w:tc>
          <w:tcPr>
            <w:tcW w:w="5632" w:type="dxa"/>
            <w:tcBorders>
              <w:top w:val="single" w:sz="6" w:space="0" w:color="auto"/>
              <w:left w:val="single" w:sz="6" w:space="0" w:color="auto"/>
              <w:bottom w:val="single" w:sz="6" w:space="0" w:color="auto"/>
              <w:right w:val="single" w:sz="6" w:space="0" w:color="auto"/>
            </w:tcBorders>
            <w:shd w:val="clear" w:color="auto" w:fill="FFFFFF"/>
          </w:tcPr>
          <w:p w:rsidR="00997324" w:rsidRPr="0053245A" w:rsidRDefault="00997324" w:rsidP="0053245A">
            <w:pPr>
              <w:shd w:val="clear" w:color="auto" w:fill="FFFFFF"/>
              <w:spacing w:after="0" w:line="240" w:lineRule="auto"/>
              <w:rPr>
                <w:rFonts w:ascii="Times New Roman" w:hAnsi="Times New Roman"/>
                <w:sz w:val="24"/>
                <w:szCs w:val="24"/>
              </w:rPr>
            </w:pPr>
            <w:r w:rsidRPr="0053245A">
              <w:rPr>
                <w:rFonts w:ascii="Times New Roman" w:hAnsi="Times New Roman"/>
                <w:sz w:val="24"/>
                <w:szCs w:val="24"/>
              </w:rPr>
              <w:t>Подготовка территории</w:t>
            </w:r>
          </w:p>
        </w:tc>
        <w:tc>
          <w:tcPr>
            <w:tcW w:w="3143" w:type="dxa"/>
            <w:tcBorders>
              <w:top w:val="single" w:sz="6" w:space="0" w:color="auto"/>
              <w:left w:val="single" w:sz="6" w:space="0" w:color="auto"/>
              <w:bottom w:val="single" w:sz="6" w:space="0" w:color="auto"/>
              <w:right w:val="single" w:sz="6" w:space="0" w:color="auto"/>
            </w:tcBorders>
            <w:shd w:val="clear" w:color="auto" w:fill="FFFFFF"/>
          </w:tcPr>
          <w:p w:rsidR="00997324" w:rsidRPr="0053245A" w:rsidRDefault="00997324" w:rsidP="0053245A">
            <w:pPr>
              <w:shd w:val="clear" w:color="auto" w:fill="FFFFFF"/>
              <w:spacing w:after="0" w:line="240" w:lineRule="auto"/>
              <w:jc w:val="center"/>
              <w:rPr>
                <w:rFonts w:ascii="Times New Roman" w:hAnsi="Times New Roman"/>
                <w:sz w:val="24"/>
                <w:szCs w:val="24"/>
              </w:rPr>
            </w:pPr>
            <w:r w:rsidRPr="0053245A">
              <w:rPr>
                <w:rFonts w:ascii="Times New Roman" w:hAnsi="Times New Roman"/>
                <w:sz w:val="24"/>
                <w:szCs w:val="24"/>
              </w:rPr>
              <w:t>5</w:t>
            </w:r>
          </w:p>
        </w:tc>
      </w:tr>
      <w:tr w:rsidR="00997324" w:rsidRPr="0053245A" w:rsidTr="0053245A">
        <w:trPr>
          <w:trHeight w:hRule="exact" w:val="288"/>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53245A" w:rsidRDefault="00997324" w:rsidP="0053245A">
            <w:pPr>
              <w:shd w:val="clear" w:color="auto" w:fill="FFFFFF"/>
              <w:spacing w:after="0" w:line="240" w:lineRule="auto"/>
              <w:ind w:left="274"/>
              <w:rPr>
                <w:rFonts w:ascii="Times New Roman" w:hAnsi="Times New Roman"/>
                <w:sz w:val="24"/>
                <w:szCs w:val="24"/>
              </w:rPr>
            </w:pPr>
            <w:r w:rsidRPr="0053245A">
              <w:rPr>
                <w:rFonts w:ascii="Times New Roman" w:hAnsi="Times New Roman"/>
                <w:sz w:val="24"/>
                <w:szCs w:val="24"/>
              </w:rPr>
              <w:t>2</w:t>
            </w:r>
          </w:p>
        </w:tc>
        <w:tc>
          <w:tcPr>
            <w:tcW w:w="5632" w:type="dxa"/>
            <w:tcBorders>
              <w:top w:val="single" w:sz="6" w:space="0" w:color="auto"/>
              <w:left w:val="single" w:sz="6" w:space="0" w:color="auto"/>
              <w:bottom w:val="single" w:sz="6" w:space="0" w:color="auto"/>
              <w:right w:val="single" w:sz="6" w:space="0" w:color="auto"/>
            </w:tcBorders>
            <w:shd w:val="clear" w:color="auto" w:fill="FFFFFF"/>
          </w:tcPr>
          <w:p w:rsidR="00997324" w:rsidRPr="0053245A" w:rsidRDefault="00997324" w:rsidP="0053245A">
            <w:pPr>
              <w:shd w:val="clear" w:color="auto" w:fill="FFFFFF"/>
              <w:spacing w:after="0" w:line="240" w:lineRule="auto"/>
              <w:rPr>
                <w:rFonts w:ascii="Times New Roman" w:hAnsi="Times New Roman"/>
                <w:sz w:val="24"/>
                <w:szCs w:val="24"/>
              </w:rPr>
            </w:pPr>
            <w:r w:rsidRPr="0053245A">
              <w:rPr>
                <w:rFonts w:ascii="Times New Roman" w:hAnsi="Times New Roman"/>
                <w:sz w:val="24"/>
                <w:szCs w:val="24"/>
              </w:rPr>
              <w:t>Рытье котлована</w:t>
            </w:r>
          </w:p>
        </w:tc>
        <w:tc>
          <w:tcPr>
            <w:tcW w:w="3143" w:type="dxa"/>
            <w:tcBorders>
              <w:top w:val="single" w:sz="6" w:space="0" w:color="auto"/>
              <w:left w:val="single" w:sz="6" w:space="0" w:color="auto"/>
              <w:bottom w:val="single" w:sz="6" w:space="0" w:color="auto"/>
              <w:right w:val="single" w:sz="6" w:space="0" w:color="auto"/>
            </w:tcBorders>
            <w:shd w:val="clear" w:color="auto" w:fill="FFFFFF"/>
          </w:tcPr>
          <w:p w:rsidR="00997324" w:rsidRPr="0053245A" w:rsidRDefault="00997324" w:rsidP="0053245A">
            <w:pPr>
              <w:shd w:val="clear" w:color="auto" w:fill="FFFFFF"/>
              <w:spacing w:after="0" w:line="240" w:lineRule="auto"/>
              <w:jc w:val="center"/>
              <w:rPr>
                <w:rFonts w:ascii="Times New Roman" w:hAnsi="Times New Roman"/>
                <w:sz w:val="24"/>
                <w:szCs w:val="24"/>
              </w:rPr>
            </w:pPr>
            <w:r w:rsidRPr="0053245A">
              <w:rPr>
                <w:rFonts w:ascii="Times New Roman" w:hAnsi="Times New Roman"/>
                <w:sz w:val="24"/>
                <w:szCs w:val="24"/>
              </w:rPr>
              <w:t>8</w:t>
            </w:r>
          </w:p>
        </w:tc>
      </w:tr>
      <w:tr w:rsidR="00997324" w:rsidRPr="0053245A" w:rsidTr="0053245A">
        <w:trPr>
          <w:trHeight w:hRule="exact" w:val="283"/>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53245A" w:rsidRDefault="00997324" w:rsidP="0053245A">
            <w:pPr>
              <w:shd w:val="clear" w:color="auto" w:fill="FFFFFF"/>
              <w:spacing w:after="0" w:line="240" w:lineRule="auto"/>
              <w:ind w:left="274"/>
              <w:rPr>
                <w:rFonts w:ascii="Times New Roman" w:hAnsi="Times New Roman"/>
                <w:sz w:val="24"/>
                <w:szCs w:val="24"/>
              </w:rPr>
            </w:pPr>
            <w:r w:rsidRPr="0053245A">
              <w:rPr>
                <w:rFonts w:ascii="Times New Roman" w:hAnsi="Times New Roman"/>
                <w:sz w:val="24"/>
                <w:szCs w:val="24"/>
              </w:rPr>
              <w:t>3</w:t>
            </w:r>
          </w:p>
        </w:tc>
        <w:tc>
          <w:tcPr>
            <w:tcW w:w="5632" w:type="dxa"/>
            <w:tcBorders>
              <w:top w:val="single" w:sz="6" w:space="0" w:color="auto"/>
              <w:left w:val="single" w:sz="6" w:space="0" w:color="auto"/>
              <w:bottom w:val="single" w:sz="6" w:space="0" w:color="auto"/>
              <w:right w:val="single" w:sz="6" w:space="0" w:color="auto"/>
            </w:tcBorders>
            <w:shd w:val="clear" w:color="auto" w:fill="FFFFFF"/>
          </w:tcPr>
          <w:p w:rsidR="00997324" w:rsidRPr="0053245A" w:rsidRDefault="00997324" w:rsidP="0053245A">
            <w:pPr>
              <w:shd w:val="clear" w:color="auto" w:fill="FFFFFF"/>
              <w:spacing w:after="0" w:line="240" w:lineRule="auto"/>
              <w:rPr>
                <w:rFonts w:ascii="Times New Roman" w:hAnsi="Times New Roman"/>
                <w:sz w:val="24"/>
                <w:szCs w:val="24"/>
              </w:rPr>
            </w:pPr>
            <w:r w:rsidRPr="0053245A">
              <w:rPr>
                <w:rFonts w:ascii="Times New Roman" w:hAnsi="Times New Roman"/>
                <w:sz w:val="24"/>
                <w:szCs w:val="24"/>
              </w:rPr>
              <w:t>Устройство фундаментов</w:t>
            </w:r>
          </w:p>
        </w:tc>
        <w:tc>
          <w:tcPr>
            <w:tcW w:w="3143" w:type="dxa"/>
            <w:tcBorders>
              <w:top w:val="single" w:sz="6" w:space="0" w:color="auto"/>
              <w:left w:val="single" w:sz="6" w:space="0" w:color="auto"/>
              <w:bottom w:val="single" w:sz="6" w:space="0" w:color="auto"/>
              <w:right w:val="single" w:sz="6" w:space="0" w:color="auto"/>
            </w:tcBorders>
            <w:shd w:val="clear" w:color="auto" w:fill="FFFFFF"/>
          </w:tcPr>
          <w:p w:rsidR="00997324" w:rsidRPr="0053245A" w:rsidRDefault="00997324" w:rsidP="0053245A">
            <w:pPr>
              <w:shd w:val="clear" w:color="auto" w:fill="FFFFFF"/>
              <w:spacing w:after="0" w:line="240" w:lineRule="auto"/>
              <w:jc w:val="center"/>
              <w:rPr>
                <w:rFonts w:ascii="Times New Roman" w:hAnsi="Times New Roman"/>
                <w:sz w:val="24"/>
                <w:szCs w:val="24"/>
              </w:rPr>
            </w:pPr>
            <w:r w:rsidRPr="0053245A">
              <w:rPr>
                <w:rFonts w:ascii="Times New Roman" w:hAnsi="Times New Roman"/>
                <w:sz w:val="24"/>
                <w:szCs w:val="24"/>
              </w:rPr>
              <w:t>18</w:t>
            </w:r>
          </w:p>
        </w:tc>
      </w:tr>
      <w:tr w:rsidR="00997324" w:rsidRPr="0053245A" w:rsidTr="0053245A">
        <w:trPr>
          <w:trHeight w:hRule="exact" w:val="288"/>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53245A" w:rsidRDefault="00997324" w:rsidP="0053245A">
            <w:pPr>
              <w:shd w:val="clear" w:color="auto" w:fill="FFFFFF"/>
              <w:spacing w:after="0" w:line="240" w:lineRule="auto"/>
              <w:ind w:left="274"/>
              <w:rPr>
                <w:rFonts w:ascii="Times New Roman" w:hAnsi="Times New Roman"/>
                <w:sz w:val="24"/>
                <w:szCs w:val="24"/>
              </w:rPr>
            </w:pPr>
            <w:r w:rsidRPr="0053245A">
              <w:rPr>
                <w:rFonts w:ascii="Times New Roman" w:hAnsi="Times New Roman"/>
                <w:sz w:val="24"/>
                <w:szCs w:val="24"/>
              </w:rPr>
              <w:t>4</w:t>
            </w:r>
          </w:p>
        </w:tc>
        <w:tc>
          <w:tcPr>
            <w:tcW w:w="5632" w:type="dxa"/>
            <w:tcBorders>
              <w:top w:val="single" w:sz="6" w:space="0" w:color="auto"/>
              <w:left w:val="single" w:sz="6" w:space="0" w:color="auto"/>
              <w:bottom w:val="single" w:sz="6" w:space="0" w:color="auto"/>
              <w:right w:val="single" w:sz="6" w:space="0" w:color="auto"/>
            </w:tcBorders>
            <w:shd w:val="clear" w:color="auto" w:fill="FFFFFF"/>
          </w:tcPr>
          <w:p w:rsidR="00997324" w:rsidRPr="0053245A" w:rsidRDefault="00997324" w:rsidP="0053245A">
            <w:pPr>
              <w:shd w:val="clear" w:color="auto" w:fill="FFFFFF"/>
              <w:spacing w:after="0" w:line="240" w:lineRule="auto"/>
              <w:rPr>
                <w:rFonts w:ascii="Times New Roman" w:hAnsi="Times New Roman"/>
                <w:sz w:val="24"/>
                <w:szCs w:val="24"/>
              </w:rPr>
            </w:pPr>
            <w:r w:rsidRPr="0053245A">
              <w:rPr>
                <w:rFonts w:ascii="Times New Roman" w:hAnsi="Times New Roman"/>
                <w:spacing w:val="-2"/>
                <w:sz w:val="24"/>
                <w:szCs w:val="24"/>
              </w:rPr>
              <w:t>Устройство наружного водопровода и канализации</w:t>
            </w:r>
          </w:p>
        </w:tc>
        <w:tc>
          <w:tcPr>
            <w:tcW w:w="3143" w:type="dxa"/>
            <w:tcBorders>
              <w:top w:val="single" w:sz="6" w:space="0" w:color="auto"/>
              <w:left w:val="single" w:sz="6" w:space="0" w:color="auto"/>
              <w:bottom w:val="single" w:sz="6" w:space="0" w:color="auto"/>
              <w:right w:val="single" w:sz="6" w:space="0" w:color="auto"/>
            </w:tcBorders>
            <w:shd w:val="clear" w:color="auto" w:fill="FFFFFF"/>
          </w:tcPr>
          <w:p w:rsidR="00997324" w:rsidRPr="0053245A" w:rsidRDefault="00997324" w:rsidP="0053245A">
            <w:pPr>
              <w:shd w:val="clear" w:color="auto" w:fill="FFFFFF"/>
              <w:spacing w:after="0" w:line="240" w:lineRule="auto"/>
              <w:jc w:val="center"/>
              <w:rPr>
                <w:rFonts w:ascii="Times New Roman" w:hAnsi="Times New Roman"/>
                <w:sz w:val="24"/>
                <w:szCs w:val="24"/>
              </w:rPr>
            </w:pPr>
            <w:r w:rsidRPr="0053245A">
              <w:rPr>
                <w:rFonts w:ascii="Times New Roman" w:hAnsi="Times New Roman"/>
                <w:sz w:val="24"/>
                <w:szCs w:val="24"/>
              </w:rPr>
              <w:t>8</w:t>
            </w:r>
          </w:p>
        </w:tc>
      </w:tr>
      <w:tr w:rsidR="00997324" w:rsidRPr="0053245A" w:rsidTr="0053245A">
        <w:trPr>
          <w:trHeight w:hRule="exact" w:val="283"/>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53245A" w:rsidRDefault="00997324" w:rsidP="0053245A">
            <w:pPr>
              <w:shd w:val="clear" w:color="auto" w:fill="FFFFFF"/>
              <w:spacing w:after="0" w:line="240" w:lineRule="auto"/>
              <w:ind w:left="274"/>
              <w:rPr>
                <w:rFonts w:ascii="Times New Roman" w:hAnsi="Times New Roman"/>
                <w:sz w:val="24"/>
                <w:szCs w:val="24"/>
              </w:rPr>
            </w:pPr>
            <w:r w:rsidRPr="0053245A">
              <w:rPr>
                <w:rFonts w:ascii="Times New Roman" w:hAnsi="Times New Roman"/>
                <w:sz w:val="24"/>
                <w:szCs w:val="24"/>
              </w:rPr>
              <w:t>5</w:t>
            </w:r>
          </w:p>
        </w:tc>
        <w:tc>
          <w:tcPr>
            <w:tcW w:w="5632" w:type="dxa"/>
            <w:tcBorders>
              <w:top w:val="single" w:sz="6" w:space="0" w:color="auto"/>
              <w:left w:val="single" w:sz="6" w:space="0" w:color="auto"/>
              <w:bottom w:val="single" w:sz="6" w:space="0" w:color="auto"/>
              <w:right w:val="single" w:sz="6" w:space="0" w:color="auto"/>
            </w:tcBorders>
            <w:shd w:val="clear" w:color="auto" w:fill="FFFFFF"/>
          </w:tcPr>
          <w:p w:rsidR="00997324" w:rsidRPr="0053245A" w:rsidRDefault="00997324" w:rsidP="0053245A">
            <w:pPr>
              <w:shd w:val="clear" w:color="auto" w:fill="FFFFFF"/>
              <w:spacing w:after="0" w:line="240" w:lineRule="auto"/>
              <w:rPr>
                <w:rFonts w:ascii="Times New Roman" w:hAnsi="Times New Roman"/>
                <w:sz w:val="24"/>
                <w:szCs w:val="24"/>
              </w:rPr>
            </w:pPr>
            <w:r w:rsidRPr="0053245A">
              <w:rPr>
                <w:rFonts w:ascii="Times New Roman" w:hAnsi="Times New Roman"/>
                <w:sz w:val="24"/>
                <w:szCs w:val="24"/>
              </w:rPr>
              <w:t>Наружные тепловые сети</w:t>
            </w:r>
          </w:p>
        </w:tc>
        <w:tc>
          <w:tcPr>
            <w:tcW w:w="3143" w:type="dxa"/>
            <w:tcBorders>
              <w:top w:val="single" w:sz="6" w:space="0" w:color="auto"/>
              <w:left w:val="single" w:sz="6" w:space="0" w:color="auto"/>
              <w:bottom w:val="single" w:sz="6" w:space="0" w:color="auto"/>
              <w:right w:val="single" w:sz="6" w:space="0" w:color="auto"/>
            </w:tcBorders>
            <w:shd w:val="clear" w:color="auto" w:fill="FFFFFF"/>
          </w:tcPr>
          <w:p w:rsidR="00997324" w:rsidRPr="0053245A" w:rsidRDefault="00997324" w:rsidP="0053245A">
            <w:pPr>
              <w:shd w:val="clear" w:color="auto" w:fill="FFFFFF"/>
              <w:spacing w:after="0" w:line="240" w:lineRule="auto"/>
              <w:jc w:val="center"/>
              <w:rPr>
                <w:rFonts w:ascii="Times New Roman" w:hAnsi="Times New Roman"/>
                <w:sz w:val="24"/>
                <w:szCs w:val="24"/>
              </w:rPr>
            </w:pPr>
            <w:r w:rsidRPr="0053245A">
              <w:rPr>
                <w:rFonts w:ascii="Times New Roman" w:hAnsi="Times New Roman"/>
                <w:sz w:val="24"/>
                <w:szCs w:val="24"/>
              </w:rPr>
              <w:t>22</w:t>
            </w:r>
          </w:p>
        </w:tc>
      </w:tr>
      <w:tr w:rsidR="00997324" w:rsidRPr="0053245A" w:rsidTr="0053245A">
        <w:trPr>
          <w:trHeight w:hRule="exact" w:val="288"/>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53245A" w:rsidRDefault="00997324" w:rsidP="0053245A">
            <w:pPr>
              <w:shd w:val="clear" w:color="auto" w:fill="FFFFFF"/>
              <w:spacing w:after="0" w:line="240" w:lineRule="auto"/>
              <w:ind w:left="274"/>
              <w:rPr>
                <w:rFonts w:ascii="Times New Roman" w:hAnsi="Times New Roman"/>
                <w:sz w:val="24"/>
                <w:szCs w:val="24"/>
              </w:rPr>
            </w:pPr>
            <w:r w:rsidRPr="0053245A">
              <w:rPr>
                <w:rFonts w:ascii="Times New Roman" w:hAnsi="Times New Roman"/>
                <w:sz w:val="24"/>
                <w:szCs w:val="24"/>
              </w:rPr>
              <w:t>6</w:t>
            </w:r>
          </w:p>
        </w:tc>
        <w:tc>
          <w:tcPr>
            <w:tcW w:w="5632" w:type="dxa"/>
            <w:tcBorders>
              <w:top w:val="single" w:sz="6" w:space="0" w:color="auto"/>
              <w:left w:val="single" w:sz="6" w:space="0" w:color="auto"/>
              <w:bottom w:val="single" w:sz="6" w:space="0" w:color="auto"/>
              <w:right w:val="single" w:sz="6" w:space="0" w:color="auto"/>
            </w:tcBorders>
            <w:shd w:val="clear" w:color="auto" w:fill="FFFFFF"/>
          </w:tcPr>
          <w:p w:rsidR="00997324" w:rsidRPr="0053245A" w:rsidRDefault="00997324" w:rsidP="0053245A">
            <w:pPr>
              <w:shd w:val="clear" w:color="auto" w:fill="FFFFFF"/>
              <w:spacing w:after="0" w:line="240" w:lineRule="auto"/>
              <w:rPr>
                <w:rFonts w:ascii="Times New Roman" w:hAnsi="Times New Roman"/>
                <w:sz w:val="24"/>
                <w:szCs w:val="24"/>
              </w:rPr>
            </w:pPr>
            <w:r w:rsidRPr="0053245A">
              <w:rPr>
                <w:rFonts w:ascii="Times New Roman" w:hAnsi="Times New Roman"/>
                <w:sz w:val="24"/>
                <w:szCs w:val="24"/>
              </w:rPr>
              <w:t>Наружные электросети</w:t>
            </w:r>
          </w:p>
        </w:tc>
        <w:tc>
          <w:tcPr>
            <w:tcW w:w="3143" w:type="dxa"/>
            <w:tcBorders>
              <w:top w:val="single" w:sz="6" w:space="0" w:color="auto"/>
              <w:left w:val="single" w:sz="6" w:space="0" w:color="auto"/>
              <w:bottom w:val="single" w:sz="6" w:space="0" w:color="auto"/>
              <w:right w:val="single" w:sz="6" w:space="0" w:color="auto"/>
            </w:tcBorders>
            <w:shd w:val="clear" w:color="auto" w:fill="FFFFFF"/>
          </w:tcPr>
          <w:p w:rsidR="00997324" w:rsidRPr="0053245A" w:rsidRDefault="00997324" w:rsidP="0053245A">
            <w:pPr>
              <w:shd w:val="clear" w:color="auto" w:fill="FFFFFF"/>
              <w:spacing w:after="0" w:line="240" w:lineRule="auto"/>
              <w:jc w:val="center"/>
              <w:rPr>
                <w:rFonts w:ascii="Times New Roman" w:hAnsi="Times New Roman"/>
                <w:sz w:val="24"/>
                <w:szCs w:val="24"/>
              </w:rPr>
            </w:pPr>
            <w:r w:rsidRPr="0053245A">
              <w:rPr>
                <w:rFonts w:ascii="Times New Roman" w:hAnsi="Times New Roman"/>
                <w:sz w:val="24"/>
                <w:szCs w:val="24"/>
              </w:rPr>
              <w:t>6</w:t>
            </w:r>
          </w:p>
        </w:tc>
      </w:tr>
      <w:tr w:rsidR="00997324" w:rsidRPr="0053245A" w:rsidTr="0053245A">
        <w:trPr>
          <w:trHeight w:hRule="exact" w:val="288"/>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53245A" w:rsidRDefault="00997324" w:rsidP="0053245A">
            <w:pPr>
              <w:shd w:val="clear" w:color="auto" w:fill="FFFFFF"/>
              <w:spacing w:after="0" w:line="240" w:lineRule="auto"/>
              <w:ind w:left="274"/>
              <w:rPr>
                <w:rFonts w:ascii="Times New Roman" w:hAnsi="Times New Roman"/>
                <w:sz w:val="24"/>
                <w:szCs w:val="24"/>
              </w:rPr>
            </w:pPr>
            <w:r w:rsidRPr="0053245A">
              <w:rPr>
                <w:rFonts w:ascii="Times New Roman" w:hAnsi="Times New Roman"/>
                <w:sz w:val="24"/>
                <w:szCs w:val="24"/>
              </w:rPr>
              <w:t>7</w:t>
            </w:r>
          </w:p>
        </w:tc>
        <w:tc>
          <w:tcPr>
            <w:tcW w:w="5632" w:type="dxa"/>
            <w:tcBorders>
              <w:top w:val="single" w:sz="6" w:space="0" w:color="auto"/>
              <w:left w:val="single" w:sz="6" w:space="0" w:color="auto"/>
              <w:bottom w:val="single" w:sz="6" w:space="0" w:color="auto"/>
              <w:right w:val="single" w:sz="6" w:space="0" w:color="auto"/>
            </w:tcBorders>
            <w:shd w:val="clear" w:color="auto" w:fill="FFFFFF"/>
          </w:tcPr>
          <w:p w:rsidR="00997324" w:rsidRPr="0053245A" w:rsidRDefault="00997324" w:rsidP="0053245A">
            <w:pPr>
              <w:shd w:val="clear" w:color="auto" w:fill="FFFFFF"/>
              <w:spacing w:after="0" w:line="240" w:lineRule="auto"/>
              <w:rPr>
                <w:rFonts w:ascii="Times New Roman" w:hAnsi="Times New Roman"/>
                <w:sz w:val="24"/>
                <w:szCs w:val="24"/>
              </w:rPr>
            </w:pPr>
            <w:r w:rsidRPr="0053245A">
              <w:rPr>
                <w:rFonts w:ascii="Times New Roman" w:hAnsi="Times New Roman"/>
                <w:sz w:val="24"/>
                <w:szCs w:val="24"/>
              </w:rPr>
              <w:t>Возведение коробки школы</w:t>
            </w:r>
          </w:p>
        </w:tc>
        <w:tc>
          <w:tcPr>
            <w:tcW w:w="3143" w:type="dxa"/>
            <w:tcBorders>
              <w:top w:val="single" w:sz="6" w:space="0" w:color="auto"/>
              <w:left w:val="single" w:sz="6" w:space="0" w:color="auto"/>
              <w:bottom w:val="single" w:sz="6" w:space="0" w:color="auto"/>
              <w:right w:val="single" w:sz="6" w:space="0" w:color="auto"/>
            </w:tcBorders>
            <w:shd w:val="clear" w:color="auto" w:fill="FFFFFF"/>
          </w:tcPr>
          <w:p w:rsidR="00997324" w:rsidRPr="0053245A" w:rsidRDefault="00997324" w:rsidP="0053245A">
            <w:pPr>
              <w:shd w:val="clear" w:color="auto" w:fill="FFFFFF"/>
              <w:spacing w:after="0" w:line="240" w:lineRule="auto"/>
              <w:jc w:val="center"/>
              <w:rPr>
                <w:rFonts w:ascii="Times New Roman" w:hAnsi="Times New Roman"/>
                <w:sz w:val="24"/>
                <w:szCs w:val="24"/>
              </w:rPr>
            </w:pPr>
            <w:r w:rsidRPr="0053245A">
              <w:rPr>
                <w:rFonts w:ascii="Times New Roman" w:hAnsi="Times New Roman"/>
                <w:sz w:val="24"/>
                <w:szCs w:val="24"/>
              </w:rPr>
              <w:t>100</w:t>
            </w:r>
          </w:p>
        </w:tc>
      </w:tr>
      <w:tr w:rsidR="00997324" w:rsidRPr="0053245A" w:rsidTr="0053245A">
        <w:trPr>
          <w:trHeight w:hRule="exact" w:val="283"/>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53245A" w:rsidRDefault="00997324" w:rsidP="0053245A">
            <w:pPr>
              <w:shd w:val="clear" w:color="auto" w:fill="FFFFFF"/>
              <w:spacing w:after="0" w:line="240" w:lineRule="auto"/>
              <w:ind w:left="274"/>
              <w:rPr>
                <w:rFonts w:ascii="Times New Roman" w:hAnsi="Times New Roman"/>
                <w:sz w:val="24"/>
                <w:szCs w:val="24"/>
              </w:rPr>
            </w:pPr>
            <w:r w:rsidRPr="0053245A">
              <w:rPr>
                <w:rFonts w:ascii="Times New Roman" w:hAnsi="Times New Roman"/>
                <w:sz w:val="24"/>
                <w:szCs w:val="24"/>
              </w:rPr>
              <w:t>8</w:t>
            </w:r>
          </w:p>
        </w:tc>
        <w:tc>
          <w:tcPr>
            <w:tcW w:w="5632" w:type="dxa"/>
            <w:tcBorders>
              <w:top w:val="single" w:sz="6" w:space="0" w:color="auto"/>
              <w:left w:val="single" w:sz="6" w:space="0" w:color="auto"/>
              <w:bottom w:val="single" w:sz="6" w:space="0" w:color="auto"/>
              <w:right w:val="single" w:sz="6" w:space="0" w:color="auto"/>
            </w:tcBorders>
            <w:shd w:val="clear" w:color="auto" w:fill="FFFFFF"/>
          </w:tcPr>
          <w:p w:rsidR="00997324" w:rsidRPr="0053245A" w:rsidRDefault="00997324" w:rsidP="0053245A">
            <w:pPr>
              <w:shd w:val="clear" w:color="auto" w:fill="FFFFFF"/>
              <w:spacing w:after="0" w:line="240" w:lineRule="auto"/>
              <w:rPr>
                <w:rFonts w:ascii="Times New Roman" w:hAnsi="Times New Roman"/>
                <w:sz w:val="24"/>
                <w:szCs w:val="24"/>
              </w:rPr>
            </w:pPr>
            <w:r w:rsidRPr="0053245A">
              <w:rPr>
                <w:rFonts w:ascii="Times New Roman" w:hAnsi="Times New Roman"/>
                <w:sz w:val="24"/>
                <w:szCs w:val="24"/>
              </w:rPr>
              <w:t>Установка столярки</w:t>
            </w:r>
          </w:p>
        </w:tc>
        <w:tc>
          <w:tcPr>
            <w:tcW w:w="3143" w:type="dxa"/>
            <w:tcBorders>
              <w:top w:val="single" w:sz="6" w:space="0" w:color="auto"/>
              <w:left w:val="single" w:sz="6" w:space="0" w:color="auto"/>
              <w:bottom w:val="single" w:sz="6" w:space="0" w:color="auto"/>
              <w:right w:val="single" w:sz="6" w:space="0" w:color="auto"/>
            </w:tcBorders>
            <w:shd w:val="clear" w:color="auto" w:fill="FFFFFF"/>
          </w:tcPr>
          <w:p w:rsidR="00997324" w:rsidRPr="0053245A" w:rsidRDefault="00997324" w:rsidP="0053245A">
            <w:pPr>
              <w:shd w:val="clear" w:color="auto" w:fill="FFFFFF"/>
              <w:spacing w:after="0" w:line="240" w:lineRule="auto"/>
              <w:jc w:val="center"/>
              <w:rPr>
                <w:rFonts w:ascii="Times New Roman" w:hAnsi="Times New Roman"/>
                <w:sz w:val="24"/>
                <w:szCs w:val="24"/>
              </w:rPr>
            </w:pPr>
            <w:r w:rsidRPr="0053245A">
              <w:rPr>
                <w:rFonts w:ascii="Times New Roman" w:hAnsi="Times New Roman"/>
                <w:sz w:val="24"/>
                <w:szCs w:val="24"/>
              </w:rPr>
              <w:t>20</w:t>
            </w:r>
          </w:p>
        </w:tc>
      </w:tr>
      <w:tr w:rsidR="00997324" w:rsidRPr="0053245A" w:rsidTr="0053245A">
        <w:trPr>
          <w:trHeight w:hRule="exact" w:val="288"/>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53245A" w:rsidRDefault="00997324" w:rsidP="0053245A">
            <w:pPr>
              <w:shd w:val="clear" w:color="auto" w:fill="FFFFFF"/>
              <w:spacing w:after="0" w:line="240" w:lineRule="auto"/>
              <w:ind w:left="274"/>
              <w:rPr>
                <w:rFonts w:ascii="Times New Roman" w:hAnsi="Times New Roman"/>
                <w:sz w:val="24"/>
                <w:szCs w:val="24"/>
              </w:rPr>
            </w:pPr>
            <w:r w:rsidRPr="0053245A">
              <w:rPr>
                <w:rFonts w:ascii="Times New Roman" w:hAnsi="Times New Roman"/>
                <w:sz w:val="24"/>
                <w:szCs w:val="24"/>
              </w:rPr>
              <w:t>9</w:t>
            </w:r>
          </w:p>
        </w:tc>
        <w:tc>
          <w:tcPr>
            <w:tcW w:w="5632" w:type="dxa"/>
            <w:tcBorders>
              <w:top w:val="single" w:sz="6" w:space="0" w:color="auto"/>
              <w:left w:val="single" w:sz="6" w:space="0" w:color="auto"/>
              <w:bottom w:val="single" w:sz="6" w:space="0" w:color="auto"/>
              <w:right w:val="single" w:sz="6" w:space="0" w:color="auto"/>
            </w:tcBorders>
            <w:shd w:val="clear" w:color="auto" w:fill="FFFFFF"/>
          </w:tcPr>
          <w:p w:rsidR="00997324" w:rsidRPr="0053245A" w:rsidRDefault="00997324" w:rsidP="0053245A">
            <w:pPr>
              <w:shd w:val="clear" w:color="auto" w:fill="FFFFFF"/>
              <w:spacing w:after="0" w:line="240" w:lineRule="auto"/>
              <w:rPr>
                <w:rFonts w:ascii="Times New Roman" w:hAnsi="Times New Roman"/>
                <w:sz w:val="24"/>
                <w:szCs w:val="24"/>
              </w:rPr>
            </w:pPr>
            <w:r w:rsidRPr="0053245A">
              <w:rPr>
                <w:rFonts w:ascii="Times New Roman" w:hAnsi="Times New Roman"/>
                <w:sz w:val="24"/>
                <w:szCs w:val="24"/>
              </w:rPr>
              <w:t>Остекление</w:t>
            </w:r>
          </w:p>
        </w:tc>
        <w:tc>
          <w:tcPr>
            <w:tcW w:w="3143" w:type="dxa"/>
            <w:tcBorders>
              <w:top w:val="single" w:sz="6" w:space="0" w:color="auto"/>
              <w:left w:val="single" w:sz="6" w:space="0" w:color="auto"/>
              <w:bottom w:val="single" w:sz="6" w:space="0" w:color="auto"/>
              <w:right w:val="single" w:sz="6" w:space="0" w:color="auto"/>
            </w:tcBorders>
            <w:shd w:val="clear" w:color="auto" w:fill="FFFFFF"/>
          </w:tcPr>
          <w:p w:rsidR="00997324" w:rsidRPr="0053245A" w:rsidRDefault="00997324" w:rsidP="0053245A">
            <w:pPr>
              <w:shd w:val="clear" w:color="auto" w:fill="FFFFFF"/>
              <w:spacing w:after="0" w:line="240" w:lineRule="auto"/>
              <w:jc w:val="center"/>
              <w:rPr>
                <w:rFonts w:ascii="Times New Roman" w:hAnsi="Times New Roman"/>
                <w:sz w:val="24"/>
                <w:szCs w:val="24"/>
              </w:rPr>
            </w:pPr>
            <w:r w:rsidRPr="0053245A">
              <w:rPr>
                <w:rFonts w:ascii="Times New Roman" w:hAnsi="Times New Roman"/>
                <w:sz w:val="24"/>
                <w:szCs w:val="24"/>
              </w:rPr>
              <w:t>10</w:t>
            </w:r>
          </w:p>
        </w:tc>
      </w:tr>
      <w:tr w:rsidR="00997324" w:rsidRPr="0053245A" w:rsidTr="0053245A">
        <w:trPr>
          <w:trHeight w:hRule="exact" w:val="283"/>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53245A" w:rsidRDefault="00997324" w:rsidP="0053245A">
            <w:pPr>
              <w:shd w:val="clear" w:color="auto" w:fill="FFFFFF"/>
              <w:spacing w:after="0" w:line="240" w:lineRule="auto"/>
              <w:ind w:left="211"/>
              <w:rPr>
                <w:rFonts w:ascii="Times New Roman" w:hAnsi="Times New Roman"/>
                <w:sz w:val="24"/>
                <w:szCs w:val="24"/>
              </w:rPr>
            </w:pPr>
            <w:r w:rsidRPr="0053245A">
              <w:rPr>
                <w:rFonts w:ascii="Times New Roman" w:hAnsi="Times New Roman"/>
                <w:sz w:val="24"/>
                <w:szCs w:val="24"/>
              </w:rPr>
              <w:t>10</w:t>
            </w:r>
          </w:p>
        </w:tc>
        <w:tc>
          <w:tcPr>
            <w:tcW w:w="5632" w:type="dxa"/>
            <w:tcBorders>
              <w:top w:val="single" w:sz="6" w:space="0" w:color="auto"/>
              <w:left w:val="single" w:sz="6" w:space="0" w:color="auto"/>
              <w:bottom w:val="single" w:sz="6" w:space="0" w:color="auto"/>
              <w:right w:val="single" w:sz="6" w:space="0" w:color="auto"/>
            </w:tcBorders>
            <w:shd w:val="clear" w:color="auto" w:fill="FFFFFF"/>
          </w:tcPr>
          <w:p w:rsidR="00997324" w:rsidRPr="0053245A" w:rsidRDefault="00997324" w:rsidP="0053245A">
            <w:pPr>
              <w:shd w:val="clear" w:color="auto" w:fill="FFFFFF"/>
              <w:spacing w:after="0" w:line="240" w:lineRule="auto"/>
              <w:rPr>
                <w:rFonts w:ascii="Times New Roman" w:hAnsi="Times New Roman"/>
                <w:sz w:val="24"/>
                <w:szCs w:val="24"/>
              </w:rPr>
            </w:pPr>
            <w:r w:rsidRPr="0053245A">
              <w:rPr>
                <w:rFonts w:ascii="Times New Roman" w:hAnsi="Times New Roman"/>
                <w:sz w:val="24"/>
                <w:szCs w:val="24"/>
              </w:rPr>
              <w:t>Внутренние сантехнические работы</w:t>
            </w:r>
          </w:p>
        </w:tc>
        <w:tc>
          <w:tcPr>
            <w:tcW w:w="3143" w:type="dxa"/>
            <w:tcBorders>
              <w:top w:val="single" w:sz="6" w:space="0" w:color="auto"/>
              <w:left w:val="single" w:sz="6" w:space="0" w:color="auto"/>
              <w:bottom w:val="single" w:sz="6" w:space="0" w:color="auto"/>
              <w:right w:val="single" w:sz="6" w:space="0" w:color="auto"/>
            </w:tcBorders>
            <w:shd w:val="clear" w:color="auto" w:fill="FFFFFF"/>
          </w:tcPr>
          <w:p w:rsidR="00997324" w:rsidRPr="0053245A" w:rsidRDefault="00997324" w:rsidP="0053245A">
            <w:pPr>
              <w:shd w:val="clear" w:color="auto" w:fill="FFFFFF"/>
              <w:spacing w:after="0" w:line="240" w:lineRule="auto"/>
              <w:jc w:val="center"/>
              <w:rPr>
                <w:rFonts w:ascii="Times New Roman" w:hAnsi="Times New Roman"/>
                <w:sz w:val="24"/>
                <w:szCs w:val="24"/>
              </w:rPr>
            </w:pPr>
            <w:r w:rsidRPr="0053245A">
              <w:rPr>
                <w:rFonts w:ascii="Times New Roman" w:hAnsi="Times New Roman"/>
                <w:sz w:val="24"/>
                <w:szCs w:val="24"/>
              </w:rPr>
              <w:t>25</w:t>
            </w:r>
          </w:p>
        </w:tc>
      </w:tr>
      <w:tr w:rsidR="00997324" w:rsidRPr="0053245A" w:rsidTr="0053245A">
        <w:trPr>
          <w:trHeight w:hRule="exact" w:val="288"/>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53245A" w:rsidRDefault="00997324" w:rsidP="0053245A">
            <w:pPr>
              <w:shd w:val="clear" w:color="auto" w:fill="FFFFFF"/>
              <w:spacing w:after="0" w:line="240" w:lineRule="auto"/>
              <w:ind w:left="211"/>
              <w:rPr>
                <w:rFonts w:ascii="Times New Roman" w:hAnsi="Times New Roman"/>
                <w:sz w:val="24"/>
                <w:szCs w:val="24"/>
              </w:rPr>
            </w:pPr>
            <w:r w:rsidRPr="0053245A">
              <w:rPr>
                <w:rFonts w:ascii="Times New Roman" w:hAnsi="Times New Roman"/>
                <w:sz w:val="24"/>
                <w:szCs w:val="24"/>
              </w:rPr>
              <w:t>11</w:t>
            </w:r>
          </w:p>
        </w:tc>
        <w:tc>
          <w:tcPr>
            <w:tcW w:w="5632" w:type="dxa"/>
            <w:tcBorders>
              <w:top w:val="single" w:sz="6" w:space="0" w:color="auto"/>
              <w:left w:val="single" w:sz="6" w:space="0" w:color="auto"/>
              <w:bottom w:val="single" w:sz="6" w:space="0" w:color="auto"/>
              <w:right w:val="single" w:sz="6" w:space="0" w:color="auto"/>
            </w:tcBorders>
            <w:shd w:val="clear" w:color="auto" w:fill="FFFFFF"/>
          </w:tcPr>
          <w:p w:rsidR="00997324" w:rsidRPr="0053245A" w:rsidRDefault="00997324" w:rsidP="0053245A">
            <w:pPr>
              <w:shd w:val="clear" w:color="auto" w:fill="FFFFFF"/>
              <w:spacing w:after="0" w:line="240" w:lineRule="auto"/>
              <w:rPr>
                <w:rFonts w:ascii="Times New Roman" w:hAnsi="Times New Roman"/>
                <w:sz w:val="24"/>
                <w:szCs w:val="24"/>
              </w:rPr>
            </w:pPr>
            <w:r w:rsidRPr="0053245A">
              <w:rPr>
                <w:rFonts w:ascii="Times New Roman" w:hAnsi="Times New Roman"/>
                <w:sz w:val="24"/>
                <w:szCs w:val="24"/>
              </w:rPr>
              <w:t>Внутренние электромонтажные работы</w:t>
            </w:r>
          </w:p>
        </w:tc>
        <w:tc>
          <w:tcPr>
            <w:tcW w:w="3143" w:type="dxa"/>
            <w:tcBorders>
              <w:top w:val="single" w:sz="6" w:space="0" w:color="auto"/>
              <w:left w:val="single" w:sz="6" w:space="0" w:color="auto"/>
              <w:bottom w:val="single" w:sz="6" w:space="0" w:color="auto"/>
              <w:right w:val="single" w:sz="6" w:space="0" w:color="auto"/>
            </w:tcBorders>
            <w:shd w:val="clear" w:color="auto" w:fill="FFFFFF"/>
          </w:tcPr>
          <w:p w:rsidR="00997324" w:rsidRPr="0053245A" w:rsidRDefault="00997324" w:rsidP="0053245A">
            <w:pPr>
              <w:shd w:val="clear" w:color="auto" w:fill="FFFFFF"/>
              <w:spacing w:after="0" w:line="240" w:lineRule="auto"/>
              <w:jc w:val="center"/>
              <w:rPr>
                <w:rFonts w:ascii="Times New Roman" w:hAnsi="Times New Roman"/>
                <w:sz w:val="24"/>
                <w:szCs w:val="24"/>
              </w:rPr>
            </w:pPr>
            <w:r w:rsidRPr="0053245A">
              <w:rPr>
                <w:rFonts w:ascii="Times New Roman" w:hAnsi="Times New Roman"/>
                <w:sz w:val="24"/>
                <w:szCs w:val="24"/>
              </w:rPr>
              <w:t>20</w:t>
            </w:r>
          </w:p>
        </w:tc>
      </w:tr>
      <w:tr w:rsidR="00997324" w:rsidRPr="0053245A" w:rsidTr="0053245A">
        <w:trPr>
          <w:trHeight w:hRule="exact" w:val="283"/>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53245A" w:rsidRDefault="00997324" w:rsidP="0053245A">
            <w:pPr>
              <w:shd w:val="clear" w:color="auto" w:fill="FFFFFF"/>
              <w:spacing w:after="0" w:line="240" w:lineRule="auto"/>
              <w:ind w:left="211"/>
              <w:rPr>
                <w:rFonts w:ascii="Times New Roman" w:hAnsi="Times New Roman"/>
                <w:sz w:val="24"/>
                <w:szCs w:val="24"/>
              </w:rPr>
            </w:pPr>
            <w:r w:rsidRPr="0053245A">
              <w:rPr>
                <w:rFonts w:ascii="Times New Roman" w:hAnsi="Times New Roman"/>
                <w:sz w:val="24"/>
                <w:szCs w:val="24"/>
              </w:rPr>
              <w:t>12</w:t>
            </w:r>
          </w:p>
        </w:tc>
        <w:tc>
          <w:tcPr>
            <w:tcW w:w="5632" w:type="dxa"/>
            <w:tcBorders>
              <w:top w:val="single" w:sz="6" w:space="0" w:color="auto"/>
              <w:left w:val="single" w:sz="6" w:space="0" w:color="auto"/>
              <w:bottom w:val="single" w:sz="6" w:space="0" w:color="auto"/>
              <w:right w:val="single" w:sz="6" w:space="0" w:color="auto"/>
            </w:tcBorders>
            <w:shd w:val="clear" w:color="auto" w:fill="FFFFFF"/>
          </w:tcPr>
          <w:p w:rsidR="00997324" w:rsidRPr="0053245A" w:rsidRDefault="00997324" w:rsidP="0053245A">
            <w:pPr>
              <w:shd w:val="clear" w:color="auto" w:fill="FFFFFF"/>
              <w:spacing w:after="0" w:line="240" w:lineRule="auto"/>
              <w:rPr>
                <w:rFonts w:ascii="Times New Roman" w:hAnsi="Times New Roman"/>
                <w:sz w:val="24"/>
                <w:szCs w:val="24"/>
              </w:rPr>
            </w:pPr>
            <w:r w:rsidRPr="0053245A">
              <w:rPr>
                <w:rFonts w:ascii="Times New Roman" w:hAnsi="Times New Roman"/>
                <w:sz w:val="24"/>
                <w:szCs w:val="24"/>
              </w:rPr>
              <w:t>Штукатурные работы</w:t>
            </w:r>
          </w:p>
        </w:tc>
        <w:tc>
          <w:tcPr>
            <w:tcW w:w="3143" w:type="dxa"/>
            <w:tcBorders>
              <w:top w:val="single" w:sz="6" w:space="0" w:color="auto"/>
              <w:left w:val="single" w:sz="6" w:space="0" w:color="auto"/>
              <w:bottom w:val="single" w:sz="6" w:space="0" w:color="auto"/>
              <w:right w:val="single" w:sz="6" w:space="0" w:color="auto"/>
            </w:tcBorders>
            <w:shd w:val="clear" w:color="auto" w:fill="FFFFFF"/>
          </w:tcPr>
          <w:p w:rsidR="00997324" w:rsidRPr="0053245A" w:rsidRDefault="00997324" w:rsidP="0053245A">
            <w:pPr>
              <w:shd w:val="clear" w:color="auto" w:fill="FFFFFF"/>
              <w:spacing w:after="0" w:line="240" w:lineRule="auto"/>
              <w:jc w:val="center"/>
              <w:rPr>
                <w:rFonts w:ascii="Times New Roman" w:hAnsi="Times New Roman"/>
                <w:sz w:val="24"/>
                <w:szCs w:val="24"/>
              </w:rPr>
            </w:pPr>
            <w:r w:rsidRPr="0053245A">
              <w:rPr>
                <w:rFonts w:ascii="Times New Roman" w:hAnsi="Times New Roman"/>
                <w:sz w:val="24"/>
                <w:szCs w:val="24"/>
              </w:rPr>
              <w:t>50</w:t>
            </w:r>
          </w:p>
        </w:tc>
      </w:tr>
      <w:tr w:rsidR="00997324" w:rsidRPr="0053245A" w:rsidTr="0053245A">
        <w:trPr>
          <w:trHeight w:hRule="exact" w:val="288"/>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53245A" w:rsidRDefault="00997324" w:rsidP="0053245A">
            <w:pPr>
              <w:shd w:val="clear" w:color="auto" w:fill="FFFFFF"/>
              <w:spacing w:after="0" w:line="240" w:lineRule="auto"/>
              <w:ind w:left="211"/>
              <w:rPr>
                <w:rFonts w:ascii="Times New Roman" w:hAnsi="Times New Roman"/>
                <w:sz w:val="24"/>
                <w:szCs w:val="24"/>
              </w:rPr>
            </w:pPr>
            <w:r w:rsidRPr="0053245A">
              <w:rPr>
                <w:rFonts w:ascii="Times New Roman" w:hAnsi="Times New Roman"/>
                <w:sz w:val="24"/>
                <w:szCs w:val="24"/>
              </w:rPr>
              <w:t>13</w:t>
            </w:r>
          </w:p>
        </w:tc>
        <w:tc>
          <w:tcPr>
            <w:tcW w:w="5632" w:type="dxa"/>
            <w:tcBorders>
              <w:top w:val="single" w:sz="6" w:space="0" w:color="auto"/>
              <w:left w:val="single" w:sz="6" w:space="0" w:color="auto"/>
              <w:bottom w:val="single" w:sz="6" w:space="0" w:color="auto"/>
              <w:right w:val="single" w:sz="6" w:space="0" w:color="auto"/>
            </w:tcBorders>
            <w:shd w:val="clear" w:color="auto" w:fill="FFFFFF"/>
          </w:tcPr>
          <w:p w:rsidR="00997324" w:rsidRPr="0053245A" w:rsidRDefault="00997324" w:rsidP="0053245A">
            <w:pPr>
              <w:shd w:val="clear" w:color="auto" w:fill="FFFFFF"/>
              <w:spacing w:after="0" w:line="240" w:lineRule="auto"/>
              <w:rPr>
                <w:rFonts w:ascii="Times New Roman" w:hAnsi="Times New Roman"/>
                <w:sz w:val="24"/>
                <w:szCs w:val="24"/>
              </w:rPr>
            </w:pPr>
            <w:r w:rsidRPr="0053245A">
              <w:rPr>
                <w:rFonts w:ascii="Times New Roman" w:hAnsi="Times New Roman"/>
                <w:sz w:val="24"/>
                <w:szCs w:val="24"/>
              </w:rPr>
              <w:t>Устройство полов</w:t>
            </w:r>
          </w:p>
        </w:tc>
        <w:tc>
          <w:tcPr>
            <w:tcW w:w="3143" w:type="dxa"/>
            <w:tcBorders>
              <w:top w:val="single" w:sz="6" w:space="0" w:color="auto"/>
              <w:left w:val="single" w:sz="6" w:space="0" w:color="auto"/>
              <w:bottom w:val="single" w:sz="6" w:space="0" w:color="auto"/>
              <w:right w:val="single" w:sz="6" w:space="0" w:color="auto"/>
            </w:tcBorders>
            <w:shd w:val="clear" w:color="auto" w:fill="FFFFFF"/>
          </w:tcPr>
          <w:p w:rsidR="00997324" w:rsidRPr="0053245A" w:rsidRDefault="00997324" w:rsidP="0053245A">
            <w:pPr>
              <w:shd w:val="clear" w:color="auto" w:fill="FFFFFF"/>
              <w:spacing w:after="0" w:line="240" w:lineRule="auto"/>
              <w:jc w:val="center"/>
              <w:rPr>
                <w:rFonts w:ascii="Times New Roman" w:hAnsi="Times New Roman"/>
                <w:sz w:val="24"/>
                <w:szCs w:val="24"/>
              </w:rPr>
            </w:pPr>
            <w:r w:rsidRPr="0053245A">
              <w:rPr>
                <w:rFonts w:ascii="Times New Roman" w:hAnsi="Times New Roman"/>
                <w:sz w:val="24"/>
                <w:szCs w:val="24"/>
              </w:rPr>
              <w:t>32</w:t>
            </w:r>
          </w:p>
        </w:tc>
      </w:tr>
      <w:tr w:rsidR="00997324" w:rsidRPr="0053245A" w:rsidTr="0053245A">
        <w:trPr>
          <w:trHeight w:hRule="exact" w:val="288"/>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53245A" w:rsidRDefault="00997324" w:rsidP="0053245A">
            <w:pPr>
              <w:shd w:val="clear" w:color="auto" w:fill="FFFFFF"/>
              <w:spacing w:after="0" w:line="240" w:lineRule="auto"/>
              <w:ind w:left="211"/>
              <w:rPr>
                <w:rFonts w:ascii="Times New Roman" w:hAnsi="Times New Roman"/>
                <w:sz w:val="24"/>
                <w:szCs w:val="24"/>
              </w:rPr>
            </w:pPr>
            <w:r w:rsidRPr="0053245A">
              <w:rPr>
                <w:rFonts w:ascii="Times New Roman" w:hAnsi="Times New Roman"/>
                <w:sz w:val="24"/>
                <w:szCs w:val="24"/>
              </w:rPr>
              <w:t>14</w:t>
            </w:r>
          </w:p>
        </w:tc>
        <w:tc>
          <w:tcPr>
            <w:tcW w:w="5632" w:type="dxa"/>
            <w:tcBorders>
              <w:top w:val="single" w:sz="6" w:space="0" w:color="auto"/>
              <w:left w:val="single" w:sz="6" w:space="0" w:color="auto"/>
              <w:bottom w:val="single" w:sz="6" w:space="0" w:color="auto"/>
              <w:right w:val="single" w:sz="6" w:space="0" w:color="auto"/>
            </w:tcBorders>
            <w:shd w:val="clear" w:color="auto" w:fill="FFFFFF"/>
          </w:tcPr>
          <w:p w:rsidR="00997324" w:rsidRPr="0053245A" w:rsidRDefault="00997324" w:rsidP="0053245A">
            <w:pPr>
              <w:shd w:val="clear" w:color="auto" w:fill="FFFFFF"/>
              <w:spacing w:after="0" w:line="240" w:lineRule="auto"/>
              <w:rPr>
                <w:rFonts w:ascii="Times New Roman" w:hAnsi="Times New Roman"/>
                <w:sz w:val="24"/>
                <w:szCs w:val="24"/>
              </w:rPr>
            </w:pPr>
            <w:r w:rsidRPr="0053245A">
              <w:rPr>
                <w:rFonts w:ascii="Times New Roman" w:hAnsi="Times New Roman"/>
                <w:sz w:val="24"/>
                <w:szCs w:val="24"/>
              </w:rPr>
              <w:t>Отделочные работы</w:t>
            </w:r>
          </w:p>
        </w:tc>
        <w:tc>
          <w:tcPr>
            <w:tcW w:w="3143" w:type="dxa"/>
            <w:tcBorders>
              <w:top w:val="single" w:sz="6" w:space="0" w:color="auto"/>
              <w:left w:val="single" w:sz="6" w:space="0" w:color="auto"/>
              <w:bottom w:val="single" w:sz="6" w:space="0" w:color="auto"/>
              <w:right w:val="single" w:sz="6" w:space="0" w:color="auto"/>
            </w:tcBorders>
            <w:shd w:val="clear" w:color="auto" w:fill="FFFFFF"/>
          </w:tcPr>
          <w:p w:rsidR="00997324" w:rsidRPr="0053245A" w:rsidRDefault="00997324" w:rsidP="0053245A">
            <w:pPr>
              <w:shd w:val="clear" w:color="auto" w:fill="FFFFFF"/>
              <w:spacing w:after="0" w:line="240" w:lineRule="auto"/>
              <w:jc w:val="center"/>
              <w:rPr>
                <w:rFonts w:ascii="Times New Roman" w:hAnsi="Times New Roman"/>
                <w:sz w:val="24"/>
                <w:szCs w:val="24"/>
              </w:rPr>
            </w:pPr>
            <w:r w:rsidRPr="0053245A">
              <w:rPr>
                <w:rFonts w:ascii="Times New Roman" w:hAnsi="Times New Roman"/>
                <w:sz w:val="24"/>
                <w:szCs w:val="24"/>
              </w:rPr>
              <w:t>45</w:t>
            </w:r>
          </w:p>
        </w:tc>
      </w:tr>
      <w:tr w:rsidR="00997324" w:rsidRPr="0053245A" w:rsidTr="0053245A">
        <w:trPr>
          <w:trHeight w:hRule="exact" w:val="283"/>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53245A" w:rsidRDefault="00997324" w:rsidP="0053245A">
            <w:pPr>
              <w:shd w:val="clear" w:color="auto" w:fill="FFFFFF"/>
              <w:spacing w:after="0" w:line="240" w:lineRule="auto"/>
              <w:ind w:left="211"/>
              <w:rPr>
                <w:rFonts w:ascii="Times New Roman" w:hAnsi="Times New Roman"/>
                <w:sz w:val="24"/>
                <w:szCs w:val="24"/>
              </w:rPr>
            </w:pPr>
            <w:r w:rsidRPr="0053245A">
              <w:rPr>
                <w:rFonts w:ascii="Times New Roman" w:hAnsi="Times New Roman"/>
                <w:sz w:val="24"/>
                <w:szCs w:val="24"/>
              </w:rPr>
              <w:t>15</w:t>
            </w:r>
          </w:p>
        </w:tc>
        <w:tc>
          <w:tcPr>
            <w:tcW w:w="5632" w:type="dxa"/>
            <w:tcBorders>
              <w:top w:val="single" w:sz="6" w:space="0" w:color="auto"/>
              <w:left w:val="single" w:sz="6" w:space="0" w:color="auto"/>
              <w:bottom w:val="single" w:sz="6" w:space="0" w:color="auto"/>
              <w:right w:val="single" w:sz="6" w:space="0" w:color="auto"/>
            </w:tcBorders>
            <w:shd w:val="clear" w:color="auto" w:fill="FFFFFF"/>
          </w:tcPr>
          <w:p w:rsidR="00997324" w:rsidRPr="0053245A" w:rsidRDefault="00997324" w:rsidP="0053245A">
            <w:pPr>
              <w:shd w:val="clear" w:color="auto" w:fill="FFFFFF"/>
              <w:spacing w:after="0" w:line="240" w:lineRule="auto"/>
              <w:rPr>
                <w:rFonts w:ascii="Times New Roman" w:hAnsi="Times New Roman"/>
                <w:sz w:val="24"/>
                <w:szCs w:val="24"/>
              </w:rPr>
            </w:pPr>
            <w:r w:rsidRPr="0053245A">
              <w:rPr>
                <w:rFonts w:ascii="Times New Roman" w:hAnsi="Times New Roman"/>
                <w:sz w:val="24"/>
                <w:szCs w:val="24"/>
              </w:rPr>
              <w:t>Монтаж электроарматуры</w:t>
            </w:r>
          </w:p>
        </w:tc>
        <w:tc>
          <w:tcPr>
            <w:tcW w:w="3143" w:type="dxa"/>
            <w:tcBorders>
              <w:top w:val="single" w:sz="6" w:space="0" w:color="auto"/>
              <w:left w:val="single" w:sz="6" w:space="0" w:color="auto"/>
              <w:bottom w:val="single" w:sz="6" w:space="0" w:color="auto"/>
              <w:right w:val="single" w:sz="6" w:space="0" w:color="auto"/>
            </w:tcBorders>
            <w:shd w:val="clear" w:color="auto" w:fill="FFFFFF"/>
          </w:tcPr>
          <w:p w:rsidR="00997324" w:rsidRPr="0053245A" w:rsidRDefault="00997324" w:rsidP="0053245A">
            <w:pPr>
              <w:shd w:val="clear" w:color="auto" w:fill="FFFFFF"/>
              <w:spacing w:after="0" w:line="240" w:lineRule="auto"/>
              <w:jc w:val="center"/>
              <w:rPr>
                <w:rFonts w:ascii="Times New Roman" w:hAnsi="Times New Roman"/>
                <w:sz w:val="24"/>
                <w:szCs w:val="24"/>
              </w:rPr>
            </w:pPr>
            <w:r w:rsidRPr="0053245A">
              <w:rPr>
                <w:rFonts w:ascii="Times New Roman" w:hAnsi="Times New Roman"/>
                <w:sz w:val="24"/>
                <w:szCs w:val="24"/>
              </w:rPr>
              <w:t>10</w:t>
            </w:r>
          </w:p>
        </w:tc>
      </w:tr>
      <w:tr w:rsidR="00997324" w:rsidRPr="0053245A" w:rsidTr="0053245A">
        <w:trPr>
          <w:trHeight w:hRule="exact" w:val="288"/>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53245A" w:rsidRDefault="00997324" w:rsidP="0053245A">
            <w:pPr>
              <w:shd w:val="clear" w:color="auto" w:fill="FFFFFF"/>
              <w:spacing w:after="0" w:line="240" w:lineRule="auto"/>
              <w:ind w:left="211"/>
              <w:rPr>
                <w:rFonts w:ascii="Times New Roman" w:hAnsi="Times New Roman"/>
                <w:sz w:val="24"/>
                <w:szCs w:val="24"/>
              </w:rPr>
            </w:pPr>
            <w:r w:rsidRPr="0053245A">
              <w:rPr>
                <w:rFonts w:ascii="Times New Roman" w:hAnsi="Times New Roman"/>
                <w:sz w:val="24"/>
                <w:szCs w:val="24"/>
              </w:rPr>
              <w:t>16</w:t>
            </w:r>
          </w:p>
        </w:tc>
        <w:tc>
          <w:tcPr>
            <w:tcW w:w="5632" w:type="dxa"/>
            <w:tcBorders>
              <w:top w:val="single" w:sz="6" w:space="0" w:color="auto"/>
              <w:left w:val="single" w:sz="6" w:space="0" w:color="auto"/>
              <w:bottom w:val="single" w:sz="6" w:space="0" w:color="auto"/>
              <w:right w:val="single" w:sz="6" w:space="0" w:color="auto"/>
            </w:tcBorders>
            <w:shd w:val="clear" w:color="auto" w:fill="FFFFFF"/>
          </w:tcPr>
          <w:p w:rsidR="00997324" w:rsidRPr="0053245A" w:rsidRDefault="00997324" w:rsidP="0053245A">
            <w:pPr>
              <w:shd w:val="clear" w:color="auto" w:fill="FFFFFF"/>
              <w:spacing w:after="0" w:line="240" w:lineRule="auto"/>
              <w:rPr>
                <w:rFonts w:ascii="Times New Roman" w:hAnsi="Times New Roman"/>
                <w:sz w:val="24"/>
                <w:szCs w:val="24"/>
              </w:rPr>
            </w:pPr>
            <w:r w:rsidRPr="0053245A">
              <w:rPr>
                <w:rFonts w:ascii="Times New Roman" w:hAnsi="Times New Roman"/>
                <w:sz w:val="24"/>
                <w:szCs w:val="24"/>
              </w:rPr>
              <w:t>Устройство кровли</w:t>
            </w:r>
          </w:p>
        </w:tc>
        <w:tc>
          <w:tcPr>
            <w:tcW w:w="3143" w:type="dxa"/>
            <w:tcBorders>
              <w:top w:val="single" w:sz="6" w:space="0" w:color="auto"/>
              <w:left w:val="single" w:sz="6" w:space="0" w:color="auto"/>
              <w:bottom w:val="single" w:sz="6" w:space="0" w:color="auto"/>
              <w:right w:val="single" w:sz="6" w:space="0" w:color="auto"/>
            </w:tcBorders>
            <w:shd w:val="clear" w:color="auto" w:fill="FFFFFF"/>
          </w:tcPr>
          <w:p w:rsidR="00997324" w:rsidRPr="0053245A" w:rsidRDefault="00997324" w:rsidP="0053245A">
            <w:pPr>
              <w:shd w:val="clear" w:color="auto" w:fill="FFFFFF"/>
              <w:spacing w:after="0" w:line="240" w:lineRule="auto"/>
              <w:jc w:val="center"/>
              <w:rPr>
                <w:rFonts w:ascii="Times New Roman" w:hAnsi="Times New Roman"/>
                <w:sz w:val="24"/>
                <w:szCs w:val="24"/>
              </w:rPr>
            </w:pPr>
            <w:r w:rsidRPr="0053245A">
              <w:rPr>
                <w:rFonts w:ascii="Times New Roman" w:hAnsi="Times New Roman"/>
                <w:sz w:val="24"/>
                <w:szCs w:val="24"/>
              </w:rPr>
              <w:t>20</w:t>
            </w:r>
          </w:p>
        </w:tc>
      </w:tr>
      <w:tr w:rsidR="00997324" w:rsidRPr="0053245A" w:rsidTr="0053245A">
        <w:trPr>
          <w:trHeight w:hRule="exact" w:val="283"/>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53245A" w:rsidRDefault="00997324" w:rsidP="0053245A">
            <w:pPr>
              <w:shd w:val="clear" w:color="auto" w:fill="FFFFFF"/>
              <w:spacing w:after="0" w:line="240" w:lineRule="auto"/>
              <w:ind w:left="211"/>
              <w:rPr>
                <w:rFonts w:ascii="Times New Roman" w:hAnsi="Times New Roman"/>
                <w:sz w:val="24"/>
                <w:szCs w:val="24"/>
              </w:rPr>
            </w:pPr>
            <w:r w:rsidRPr="0053245A">
              <w:rPr>
                <w:rFonts w:ascii="Times New Roman" w:hAnsi="Times New Roman"/>
                <w:sz w:val="24"/>
                <w:szCs w:val="24"/>
              </w:rPr>
              <w:t>17</w:t>
            </w:r>
          </w:p>
        </w:tc>
        <w:tc>
          <w:tcPr>
            <w:tcW w:w="5632" w:type="dxa"/>
            <w:tcBorders>
              <w:top w:val="single" w:sz="6" w:space="0" w:color="auto"/>
              <w:left w:val="single" w:sz="6" w:space="0" w:color="auto"/>
              <w:bottom w:val="single" w:sz="6" w:space="0" w:color="auto"/>
              <w:right w:val="single" w:sz="6" w:space="0" w:color="auto"/>
            </w:tcBorders>
            <w:shd w:val="clear" w:color="auto" w:fill="FFFFFF"/>
          </w:tcPr>
          <w:p w:rsidR="00997324" w:rsidRPr="0053245A" w:rsidRDefault="00997324" w:rsidP="0053245A">
            <w:pPr>
              <w:shd w:val="clear" w:color="auto" w:fill="FFFFFF"/>
              <w:spacing w:after="0" w:line="240" w:lineRule="auto"/>
              <w:rPr>
                <w:rFonts w:ascii="Times New Roman" w:hAnsi="Times New Roman"/>
                <w:sz w:val="24"/>
                <w:szCs w:val="24"/>
              </w:rPr>
            </w:pPr>
            <w:r w:rsidRPr="0053245A">
              <w:rPr>
                <w:rFonts w:ascii="Times New Roman" w:hAnsi="Times New Roman"/>
                <w:sz w:val="24"/>
                <w:szCs w:val="24"/>
              </w:rPr>
              <w:t>Штукатурные работы</w:t>
            </w:r>
          </w:p>
        </w:tc>
        <w:tc>
          <w:tcPr>
            <w:tcW w:w="3143" w:type="dxa"/>
            <w:tcBorders>
              <w:top w:val="single" w:sz="6" w:space="0" w:color="auto"/>
              <w:left w:val="single" w:sz="6" w:space="0" w:color="auto"/>
              <w:bottom w:val="single" w:sz="6" w:space="0" w:color="auto"/>
              <w:right w:val="single" w:sz="6" w:space="0" w:color="auto"/>
            </w:tcBorders>
            <w:shd w:val="clear" w:color="auto" w:fill="FFFFFF"/>
          </w:tcPr>
          <w:p w:rsidR="00997324" w:rsidRPr="0053245A" w:rsidRDefault="00997324" w:rsidP="0053245A">
            <w:pPr>
              <w:shd w:val="clear" w:color="auto" w:fill="FFFFFF"/>
              <w:spacing w:after="0" w:line="240" w:lineRule="auto"/>
              <w:jc w:val="center"/>
              <w:rPr>
                <w:rFonts w:ascii="Times New Roman" w:hAnsi="Times New Roman"/>
                <w:sz w:val="24"/>
                <w:szCs w:val="24"/>
              </w:rPr>
            </w:pPr>
            <w:r w:rsidRPr="0053245A">
              <w:rPr>
                <w:rFonts w:ascii="Times New Roman" w:hAnsi="Times New Roman"/>
                <w:sz w:val="24"/>
                <w:szCs w:val="24"/>
              </w:rPr>
              <w:t>3</w:t>
            </w:r>
          </w:p>
        </w:tc>
      </w:tr>
      <w:tr w:rsidR="00997324" w:rsidRPr="0053245A" w:rsidTr="0053245A">
        <w:trPr>
          <w:trHeight w:hRule="exact" w:val="288"/>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53245A" w:rsidRDefault="00997324" w:rsidP="0053245A">
            <w:pPr>
              <w:shd w:val="clear" w:color="auto" w:fill="FFFFFF"/>
              <w:spacing w:after="0" w:line="240" w:lineRule="auto"/>
              <w:ind w:left="211"/>
              <w:rPr>
                <w:rFonts w:ascii="Times New Roman" w:hAnsi="Times New Roman"/>
                <w:sz w:val="24"/>
                <w:szCs w:val="24"/>
              </w:rPr>
            </w:pPr>
            <w:r w:rsidRPr="0053245A">
              <w:rPr>
                <w:rFonts w:ascii="Times New Roman" w:hAnsi="Times New Roman"/>
                <w:sz w:val="24"/>
                <w:szCs w:val="24"/>
              </w:rPr>
              <w:t>18</w:t>
            </w:r>
          </w:p>
        </w:tc>
        <w:tc>
          <w:tcPr>
            <w:tcW w:w="5632" w:type="dxa"/>
            <w:tcBorders>
              <w:top w:val="single" w:sz="6" w:space="0" w:color="auto"/>
              <w:left w:val="single" w:sz="6" w:space="0" w:color="auto"/>
              <w:bottom w:val="single" w:sz="6" w:space="0" w:color="auto"/>
              <w:right w:val="single" w:sz="6" w:space="0" w:color="auto"/>
            </w:tcBorders>
            <w:shd w:val="clear" w:color="auto" w:fill="FFFFFF"/>
          </w:tcPr>
          <w:p w:rsidR="00997324" w:rsidRPr="0053245A" w:rsidRDefault="00997324" w:rsidP="0053245A">
            <w:pPr>
              <w:shd w:val="clear" w:color="auto" w:fill="FFFFFF"/>
              <w:spacing w:after="0" w:line="240" w:lineRule="auto"/>
              <w:rPr>
                <w:rFonts w:ascii="Times New Roman" w:hAnsi="Times New Roman"/>
                <w:sz w:val="24"/>
                <w:szCs w:val="24"/>
              </w:rPr>
            </w:pPr>
            <w:r w:rsidRPr="0053245A">
              <w:rPr>
                <w:rFonts w:ascii="Times New Roman" w:hAnsi="Times New Roman"/>
                <w:sz w:val="24"/>
                <w:szCs w:val="24"/>
              </w:rPr>
              <w:t>Установка санприборов</w:t>
            </w:r>
          </w:p>
        </w:tc>
        <w:tc>
          <w:tcPr>
            <w:tcW w:w="3143" w:type="dxa"/>
            <w:tcBorders>
              <w:top w:val="single" w:sz="6" w:space="0" w:color="auto"/>
              <w:left w:val="single" w:sz="6" w:space="0" w:color="auto"/>
              <w:bottom w:val="single" w:sz="6" w:space="0" w:color="auto"/>
              <w:right w:val="single" w:sz="6" w:space="0" w:color="auto"/>
            </w:tcBorders>
            <w:shd w:val="clear" w:color="auto" w:fill="FFFFFF"/>
          </w:tcPr>
          <w:p w:rsidR="00997324" w:rsidRPr="0053245A" w:rsidRDefault="00997324" w:rsidP="0053245A">
            <w:pPr>
              <w:shd w:val="clear" w:color="auto" w:fill="FFFFFF"/>
              <w:spacing w:after="0" w:line="240" w:lineRule="auto"/>
              <w:jc w:val="center"/>
              <w:rPr>
                <w:rFonts w:ascii="Times New Roman" w:hAnsi="Times New Roman"/>
                <w:sz w:val="24"/>
                <w:szCs w:val="24"/>
              </w:rPr>
            </w:pPr>
            <w:r w:rsidRPr="0053245A">
              <w:rPr>
                <w:rFonts w:ascii="Times New Roman" w:hAnsi="Times New Roman"/>
                <w:sz w:val="24"/>
                <w:szCs w:val="24"/>
              </w:rPr>
              <w:t>7</w:t>
            </w:r>
          </w:p>
        </w:tc>
      </w:tr>
      <w:tr w:rsidR="00997324" w:rsidRPr="0053245A" w:rsidTr="0053245A">
        <w:trPr>
          <w:trHeight w:hRule="exact" w:val="283"/>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53245A" w:rsidRDefault="00997324" w:rsidP="0053245A">
            <w:pPr>
              <w:shd w:val="clear" w:color="auto" w:fill="FFFFFF"/>
              <w:spacing w:after="0" w:line="240" w:lineRule="auto"/>
              <w:ind w:left="211"/>
              <w:rPr>
                <w:rFonts w:ascii="Times New Roman" w:hAnsi="Times New Roman"/>
                <w:sz w:val="24"/>
                <w:szCs w:val="24"/>
              </w:rPr>
            </w:pPr>
            <w:r w:rsidRPr="0053245A">
              <w:rPr>
                <w:rFonts w:ascii="Times New Roman" w:hAnsi="Times New Roman"/>
                <w:sz w:val="24"/>
                <w:szCs w:val="24"/>
              </w:rPr>
              <w:t>19</w:t>
            </w:r>
          </w:p>
        </w:tc>
        <w:tc>
          <w:tcPr>
            <w:tcW w:w="5632" w:type="dxa"/>
            <w:tcBorders>
              <w:top w:val="single" w:sz="6" w:space="0" w:color="auto"/>
              <w:left w:val="single" w:sz="6" w:space="0" w:color="auto"/>
              <w:bottom w:val="single" w:sz="6" w:space="0" w:color="auto"/>
              <w:right w:val="single" w:sz="6" w:space="0" w:color="auto"/>
            </w:tcBorders>
            <w:shd w:val="clear" w:color="auto" w:fill="FFFFFF"/>
          </w:tcPr>
          <w:p w:rsidR="00997324" w:rsidRPr="0053245A" w:rsidRDefault="00997324" w:rsidP="0053245A">
            <w:pPr>
              <w:shd w:val="clear" w:color="auto" w:fill="FFFFFF"/>
              <w:spacing w:after="0" w:line="240" w:lineRule="auto"/>
              <w:rPr>
                <w:rFonts w:ascii="Times New Roman" w:hAnsi="Times New Roman"/>
                <w:sz w:val="24"/>
                <w:szCs w:val="24"/>
              </w:rPr>
            </w:pPr>
            <w:r w:rsidRPr="0053245A">
              <w:rPr>
                <w:rFonts w:ascii="Times New Roman" w:hAnsi="Times New Roman"/>
                <w:sz w:val="24"/>
                <w:szCs w:val="24"/>
              </w:rPr>
              <w:t>Монтаж оборудования</w:t>
            </w:r>
          </w:p>
        </w:tc>
        <w:tc>
          <w:tcPr>
            <w:tcW w:w="3143" w:type="dxa"/>
            <w:tcBorders>
              <w:top w:val="single" w:sz="6" w:space="0" w:color="auto"/>
              <w:left w:val="single" w:sz="6" w:space="0" w:color="auto"/>
              <w:bottom w:val="single" w:sz="6" w:space="0" w:color="auto"/>
              <w:right w:val="single" w:sz="6" w:space="0" w:color="auto"/>
            </w:tcBorders>
            <w:shd w:val="clear" w:color="auto" w:fill="FFFFFF"/>
          </w:tcPr>
          <w:p w:rsidR="00997324" w:rsidRPr="0053245A" w:rsidRDefault="00997324" w:rsidP="0053245A">
            <w:pPr>
              <w:shd w:val="clear" w:color="auto" w:fill="FFFFFF"/>
              <w:spacing w:after="0" w:line="240" w:lineRule="auto"/>
              <w:jc w:val="center"/>
              <w:rPr>
                <w:rFonts w:ascii="Times New Roman" w:hAnsi="Times New Roman"/>
                <w:sz w:val="24"/>
                <w:szCs w:val="24"/>
              </w:rPr>
            </w:pPr>
            <w:r w:rsidRPr="0053245A">
              <w:rPr>
                <w:rFonts w:ascii="Times New Roman" w:hAnsi="Times New Roman"/>
                <w:sz w:val="24"/>
                <w:szCs w:val="24"/>
              </w:rPr>
              <w:t>10</w:t>
            </w:r>
          </w:p>
        </w:tc>
      </w:tr>
      <w:tr w:rsidR="00997324" w:rsidRPr="0053245A" w:rsidTr="0053245A">
        <w:trPr>
          <w:trHeight w:hRule="exact" w:val="288"/>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53245A" w:rsidRDefault="00997324" w:rsidP="0053245A">
            <w:pPr>
              <w:shd w:val="clear" w:color="auto" w:fill="FFFFFF"/>
              <w:spacing w:after="0" w:line="240" w:lineRule="auto"/>
              <w:ind w:left="211"/>
              <w:rPr>
                <w:rFonts w:ascii="Times New Roman" w:hAnsi="Times New Roman"/>
                <w:sz w:val="24"/>
                <w:szCs w:val="24"/>
              </w:rPr>
            </w:pPr>
            <w:r w:rsidRPr="0053245A">
              <w:rPr>
                <w:rFonts w:ascii="Times New Roman" w:hAnsi="Times New Roman"/>
                <w:sz w:val="24"/>
                <w:szCs w:val="24"/>
              </w:rPr>
              <w:t>20</w:t>
            </w:r>
          </w:p>
        </w:tc>
        <w:tc>
          <w:tcPr>
            <w:tcW w:w="5632" w:type="dxa"/>
            <w:tcBorders>
              <w:top w:val="single" w:sz="6" w:space="0" w:color="auto"/>
              <w:left w:val="single" w:sz="6" w:space="0" w:color="auto"/>
              <w:bottom w:val="single" w:sz="6" w:space="0" w:color="auto"/>
              <w:right w:val="single" w:sz="6" w:space="0" w:color="auto"/>
            </w:tcBorders>
            <w:shd w:val="clear" w:color="auto" w:fill="FFFFFF"/>
          </w:tcPr>
          <w:p w:rsidR="00997324" w:rsidRPr="0053245A" w:rsidRDefault="00997324" w:rsidP="0053245A">
            <w:pPr>
              <w:shd w:val="clear" w:color="auto" w:fill="FFFFFF"/>
              <w:spacing w:after="0" w:line="240" w:lineRule="auto"/>
              <w:rPr>
                <w:rFonts w:ascii="Times New Roman" w:hAnsi="Times New Roman"/>
                <w:sz w:val="24"/>
                <w:szCs w:val="24"/>
              </w:rPr>
            </w:pPr>
            <w:r w:rsidRPr="0053245A">
              <w:rPr>
                <w:rFonts w:ascii="Times New Roman" w:hAnsi="Times New Roman"/>
                <w:sz w:val="24"/>
                <w:szCs w:val="24"/>
              </w:rPr>
              <w:t>Благоустройство</w:t>
            </w:r>
          </w:p>
        </w:tc>
        <w:tc>
          <w:tcPr>
            <w:tcW w:w="3143" w:type="dxa"/>
            <w:tcBorders>
              <w:top w:val="single" w:sz="6" w:space="0" w:color="auto"/>
              <w:left w:val="single" w:sz="6" w:space="0" w:color="auto"/>
              <w:bottom w:val="single" w:sz="6" w:space="0" w:color="auto"/>
              <w:right w:val="single" w:sz="6" w:space="0" w:color="auto"/>
            </w:tcBorders>
            <w:shd w:val="clear" w:color="auto" w:fill="FFFFFF"/>
          </w:tcPr>
          <w:p w:rsidR="00997324" w:rsidRPr="0053245A" w:rsidRDefault="00997324" w:rsidP="0053245A">
            <w:pPr>
              <w:shd w:val="clear" w:color="auto" w:fill="FFFFFF"/>
              <w:spacing w:after="0" w:line="240" w:lineRule="auto"/>
              <w:jc w:val="center"/>
              <w:rPr>
                <w:rFonts w:ascii="Times New Roman" w:hAnsi="Times New Roman"/>
                <w:sz w:val="24"/>
                <w:szCs w:val="24"/>
              </w:rPr>
            </w:pPr>
            <w:r w:rsidRPr="0053245A">
              <w:rPr>
                <w:rFonts w:ascii="Times New Roman" w:hAnsi="Times New Roman"/>
                <w:sz w:val="24"/>
                <w:szCs w:val="24"/>
              </w:rPr>
              <w:t>10</w:t>
            </w:r>
          </w:p>
        </w:tc>
      </w:tr>
      <w:tr w:rsidR="00997324" w:rsidRPr="0053245A" w:rsidTr="0053245A">
        <w:trPr>
          <w:trHeight w:hRule="exact" w:val="293"/>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53245A" w:rsidRDefault="00997324" w:rsidP="0053245A">
            <w:pPr>
              <w:shd w:val="clear" w:color="auto" w:fill="FFFFFF"/>
              <w:spacing w:after="0" w:line="240" w:lineRule="auto"/>
              <w:ind w:left="211"/>
              <w:rPr>
                <w:rFonts w:ascii="Times New Roman" w:hAnsi="Times New Roman"/>
                <w:sz w:val="24"/>
                <w:szCs w:val="24"/>
              </w:rPr>
            </w:pPr>
            <w:r w:rsidRPr="0053245A">
              <w:rPr>
                <w:rFonts w:ascii="Times New Roman" w:hAnsi="Times New Roman"/>
                <w:sz w:val="24"/>
                <w:szCs w:val="24"/>
              </w:rPr>
              <w:t>21</w:t>
            </w:r>
          </w:p>
        </w:tc>
        <w:tc>
          <w:tcPr>
            <w:tcW w:w="5632" w:type="dxa"/>
            <w:tcBorders>
              <w:top w:val="single" w:sz="6" w:space="0" w:color="auto"/>
              <w:left w:val="single" w:sz="6" w:space="0" w:color="auto"/>
              <w:bottom w:val="single" w:sz="6" w:space="0" w:color="auto"/>
              <w:right w:val="single" w:sz="6" w:space="0" w:color="auto"/>
            </w:tcBorders>
            <w:shd w:val="clear" w:color="auto" w:fill="FFFFFF"/>
          </w:tcPr>
          <w:p w:rsidR="00997324" w:rsidRPr="0053245A" w:rsidRDefault="00997324" w:rsidP="0053245A">
            <w:pPr>
              <w:shd w:val="clear" w:color="auto" w:fill="FFFFFF"/>
              <w:spacing w:after="0" w:line="240" w:lineRule="auto"/>
              <w:rPr>
                <w:rFonts w:ascii="Times New Roman" w:hAnsi="Times New Roman"/>
                <w:sz w:val="24"/>
                <w:szCs w:val="24"/>
              </w:rPr>
            </w:pPr>
            <w:r w:rsidRPr="0053245A">
              <w:rPr>
                <w:rFonts w:ascii="Times New Roman" w:hAnsi="Times New Roman"/>
                <w:sz w:val="24"/>
                <w:szCs w:val="24"/>
              </w:rPr>
              <w:t>Сдача объекта</w:t>
            </w:r>
          </w:p>
        </w:tc>
        <w:tc>
          <w:tcPr>
            <w:tcW w:w="3143" w:type="dxa"/>
            <w:tcBorders>
              <w:top w:val="single" w:sz="6" w:space="0" w:color="auto"/>
              <w:left w:val="single" w:sz="6" w:space="0" w:color="auto"/>
              <w:bottom w:val="single" w:sz="6" w:space="0" w:color="auto"/>
              <w:right w:val="single" w:sz="6" w:space="0" w:color="auto"/>
            </w:tcBorders>
            <w:shd w:val="clear" w:color="auto" w:fill="FFFFFF"/>
          </w:tcPr>
          <w:p w:rsidR="00997324" w:rsidRPr="0053245A" w:rsidRDefault="00997324" w:rsidP="0053245A">
            <w:pPr>
              <w:shd w:val="clear" w:color="auto" w:fill="FFFFFF"/>
              <w:spacing w:after="0" w:line="240" w:lineRule="auto"/>
              <w:jc w:val="center"/>
              <w:rPr>
                <w:rFonts w:ascii="Times New Roman" w:hAnsi="Times New Roman"/>
                <w:sz w:val="24"/>
                <w:szCs w:val="24"/>
              </w:rPr>
            </w:pPr>
            <w:r w:rsidRPr="0053245A">
              <w:rPr>
                <w:rFonts w:ascii="Times New Roman" w:hAnsi="Times New Roman"/>
                <w:sz w:val="24"/>
                <w:szCs w:val="24"/>
              </w:rPr>
              <w:t>2</w:t>
            </w:r>
          </w:p>
        </w:tc>
      </w:tr>
    </w:tbl>
    <w:p w:rsidR="00997324" w:rsidRDefault="00997324" w:rsidP="0053245A">
      <w:pPr>
        <w:autoSpaceDE w:val="0"/>
        <w:autoSpaceDN w:val="0"/>
        <w:adjustRightInd w:val="0"/>
        <w:spacing w:before="120" w:after="0"/>
        <w:jc w:val="center"/>
        <w:rPr>
          <w:rFonts w:ascii="Times New Roman" w:hAnsi="Times New Roman"/>
          <w:color w:val="000000"/>
          <w:sz w:val="28"/>
          <w:szCs w:val="28"/>
        </w:rPr>
      </w:pPr>
      <w:r>
        <w:rPr>
          <w:rFonts w:ascii="Times New Roman" w:hAnsi="Times New Roman"/>
          <w:color w:val="000000"/>
          <w:sz w:val="28"/>
          <w:szCs w:val="28"/>
        </w:rPr>
        <w:t>БИЛЕТ №5</w:t>
      </w:r>
    </w:p>
    <w:p w:rsidR="00997324" w:rsidRPr="0053245A" w:rsidRDefault="00997324" w:rsidP="0053245A">
      <w:pPr>
        <w:shd w:val="clear" w:color="auto" w:fill="FFFFFF"/>
        <w:spacing w:after="0"/>
        <w:ind w:firstLine="720"/>
        <w:jc w:val="both"/>
        <w:rPr>
          <w:rFonts w:ascii="Times New Roman" w:hAnsi="Times New Roman"/>
          <w:i/>
          <w:sz w:val="28"/>
          <w:szCs w:val="28"/>
        </w:rPr>
      </w:pPr>
      <w:r w:rsidRPr="0053245A">
        <w:rPr>
          <w:rFonts w:ascii="Times New Roman" w:hAnsi="Times New Roman"/>
          <w:bCs/>
          <w:i/>
          <w:sz w:val="28"/>
          <w:szCs w:val="28"/>
        </w:rPr>
        <w:t>Инструкция</w:t>
      </w:r>
    </w:p>
    <w:p w:rsidR="00997324" w:rsidRPr="0053245A" w:rsidRDefault="00997324" w:rsidP="0053245A">
      <w:pPr>
        <w:widowControl w:val="0"/>
        <w:numPr>
          <w:ilvl w:val="0"/>
          <w:numId w:val="36"/>
        </w:numPr>
        <w:shd w:val="clear" w:color="auto" w:fill="FFFFFF"/>
        <w:tabs>
          <w:tab w:val="left" w:pos="240"/>
        </w:tabs>
        <w:autoSpaceDE w:val="0"/>
        <w:autoSpaceDN w:val="0"/>
        <w:adjustRightInd w:val="0"/>
        <w:spacing w:after="0"/>
        <w:ind w:firstLine="720"/>
        <w:jc w:val="both"/>
        <w:rPr>
          <w:rFonts w:ascii="Times New Roman" w:hAnsi="Times New Roman"/>
          <w:spacing w:val="-2"/>
          <w:sz w:val="28"/>
          <w:szCs w:val="28"/>
        </w:rPr>
      </w:pPr>
      <w:r w:rsidRPr="0053245A">
        <w:rPr>
          <w:rFonts w:ascii="Times New Roman" w:hAnsi="Times New Roman"/>
          <w:spacing w:val="-1"/>
          <w:sz w:val="28"/>
          <w:szCs w:val="28"/>
        </w:rPr>
        <w:t>Внимательно прочитайте ситуацию и   задание к ней.</w:t>
      </w:r>
    </w:p>
    <w:p w:rsidR="00997324" w:rsidRPr="0053245A" w:rsidRDefault="00997324" w:rsidP="0053245A">
      <w:pPr>
        <w:widowControl w:val="0"/>
        <w:numPr>
          <w:ilvl w:val="0"/>
          <w:numId w:val="36"/>
        </w:numPr>
        <w:shd w:val="clear" w:color="auto" w:fill="FFFFFF"/>
        <w:tabs>
          <w:tab w:val="left" w:pos="240"/>
        </w:tabs>
        <w:autoSpaceDE w:val="0"/>
        <w:autoSpaceDN w:val="0"/>
        <w:adjustRightInd w:val="0"/>
        <w:spacing w:after="0"/>
        <w:ind w:firstLine="720"/>
        <w:jc w:val="both"/>
        <w:rPr>
          <w:rFonts w:ascii="Times New Roman" w:hAnsi="Times New Roman"/>
          <w:spacing w:val="-2"/>
          <w:sz w:val="28"/>
          <w:szCs w:val="28"/>
        </w:rPr>
      </w:pPr>
      <w:r w:rsidRPr="0053245A">
        <w:rPr>
          <w:rFonts w:ascii="Times New Roman" w:hAnsi="Times New Roman"/>
          <w:sz w:val="28"/>
          <w:szCs w:val="28"/>
        </w:rPr>
        <w:t>При выполнении задания смотрите приложение к билету.</w:t>
      </w:r>
    </w:p>
    <w:p w:rsidR="00997324" w:rsidRPr="0053245A" w:rsidRDefault="00997324" w:rsidP="0053245A">
      <w:pPr>
        <w:widowControl w:val="0"/>
        <w:numPr>
          <w:ilvl w:val="0"/>
          <w:numId w:val="36"/>
        </w:numPr>
        <w:shd w:val="clear" w:color="auto" w:fill="FFFFFF"/>
        <w:tabs>
          <w:tab w:val="left" w:pos="240"/>
        </w:tabs>
        <w:autoSpaceDE w:val="0"/>
        <w:autoSpaceDN w:val="0"/>
        <w:adjustRightInd w:val="0"/>
        <w:spacing w:after="0"/>
        <w:ind w:firstLine="720"/>
        <w:jc w:val="both"/>
        <w:rPr>
          <w:rFonts w:ascii="Times New Roman" w:hAnsi="Times New Roman"/>
          <w:spacing w:val="-2"/>
          <w:sz w:val="28"/>
          <w:szCs w:val="28"/>
        </w:rPr>
      </w:pPr>
      <w:r w:rsidRPr="0053245A">
        <w:rPr>
          <w:rFonts w:ascii="Times New Roman" w:hAnsi="Times New Roman"/>
          <w:sz w:val="28"/>
          <w:szCs w:val="28"/>
        </w:rPr>
        <w:t>При выполнении задания Вы можете воспользоваться информационно-</w:t>
      </w:r>
    </w:p>
    <w:p w:rsidR="00997324" w:rsidRPr="0053245A" w:rsidRDefault="00997324" w:rsidP="0053245A">
      <w:pPr>
        <w:shd w:val="clear" w:color="auto" w:fill="FFFFFF"/>
        <w:spacing w:after="0"/>
        <w:ind w:firstLine="720"/>
        <w:jc w:val="both"/>
        <w:rPr>
          <w:rFonts w:ascii="Times New Roman" w:hAnsi="Times New Roman"/>
          <w:sz w:val="28"/>
          <w:szCs w:val="28"/>
        </w:rPr>
      </w:pPr>
      <w:r w:rsidRPr="0053245A">
        <w:rPr>
          <w:rFonts w:ascii="Times New Roman" w:hAnsi="Times New Roman"/>
          <w:spacing w:val="-1"/>
          <w:sz w:val="28"/>
          <w:szCs w:val="28"/>
        </w:rPr>
        <w:t xml:space="preserve">коммуникационными технологиями, нормативно-справочной литературой, методическими </w:t>
      </w:r>
      <w:r w:rsidRPr="0053245A">
        <w:rPr>
          <w:rFonts w:ascii="Times New Roman" w:hAnsi="Times New Roman"/>
          <w:sz w:val="28"/>
          <w:szCs w:val="28"/>
        </w:rPr>
        <w:t>указаниями, ГЭСН-2001, кодексами и иными НПА;</w:t>
      </w:r>
    </w:p>
    <w:p w:rsidR="00997324" w:rsidRPr="0053245A" w:rsidRDefault="00997324" w:rsidP="0053245A">
      <w:pPr>
        <w:shd w:val="clear" w:color="auto" w:fill="FFFFFF"/>
        <w:spacing w:after="0"/>
        <w:ind w:firstLine="720"/>
        <w:jc w:val="both"/>
        <w:rPr>
          <w:rFonts w:ascii="Times New Roman" w:hAnsi="Times New Roman"/>
          <w:bCs/>
          <w:i/>
          <w:spacing w:val="-2"/>
          <w:sz w:val="28"/>
          <w:szCs w:val="28"/>
        </w:rPr>
      </w:pPr>
      <w:r w:rsidRPr="0053245A">
        <w:rPr>
          <w:rFonts w:ascii="Times New Roman" w:hAnsi="Times New Roman"/>
          <w:bCs/>
          <w:i/>
          <w:spacing w:val="-2"/>
          <w:sz w:val="28"/>
          <w:szCs w:val="28"/>
        </w:rPr>
        <w:t>Текст задания</w:t>
      </w:r>
    </w:p>
    <w:p w:rsidR="00997324" w:rsidRPr="0053245A" w:rsidRDefault="00997324" w:rsidP="0053245A">
      <w:pPr>
        <w:shd w:val="clear" w:color="auto" w:fill="FFFFFF"/>
        <w:spacing w:after="0"/>
        <w:ind w:firstLine="720"/>
        <w:jc w:val="both"/>
        <w:rPr>
          <w:rFonts w:ascii="Times New Roman" w:hAnsi="Times New Roman"/>
          <w:sz w:val="28"/>
          <w:szCs w:val="28"/>
        </w:rPr>
      </w:pPr>
      <w:r w:rsidRPr="0053245A">
        <w:rPr>
          <w:rFonts w:ascii="Times New Roman" w:hAnsi="Times New Roman"/>
          <w:bCs/>
          <w:i/>
          <w:iCs/>
          <w:sz w:val="28"/>
          <w:szCs w:val="28"/>
        </w:rPr>
        <w:t>Задание 1</w:t>
      </w:r>
    </w:p>
    <w:p w:rsidR="00997324" w:rsidRPr="0053245A" w:rsidRDefault="00997324" w:rsidP="0053245A">
      <w:pPr>
        <w:shd w:val="clear" w:color="auto" w:fill="FFFFFF"/>
        <w:spacing w:after="0"/>
        <w:ind w:firstLine="720"/>
        <w:jc w:val="both"/>
        <w:rPr>
          <w:rFonts w:ascii="Times New Roman" w:hAnsi="Times New Roman"/>
          <w:sz w:val="28"/>
          <w:szCs w:val="28"/>
        </w:rPr>
      </w:pPr>
      <w:r w:rsidRPr="0053245A">
        <w:rPr>
          <w:rFonts w:ascii="Times New Roman" w:hAnsi="Times New Roman"/>
          <w:sz w:val="28"/>
          <w:szCs w:val="28"/>
        </w:rPr>
        <w:t xml:space="preserve">При строительстве объекта определить технологическую последовательность и </w:t>
      </w:r>
      <w:r w:rsidRPr="0053245A">
        <w:rPr>
          <w:rFonts w:ascii="Times New Roman" w:hAnsi="Times New Roman"/>
          <w:spacing w:val="-2"/>
          <w:sz w:val="28"/>
          <w:szCs w:val="28"/>
        </w:rPr>
        <w:t xml:space="preserve">взаимосвязь работ. Построить календарный график и определить продолжительность </w:t>
      </w:r>
      <w:r w:rsidRPr="0053245A">
        <w:rPr>
          <w:rFonts w:ascii="Times New Roman" w:hAnsi="Times New Roman"/>
          <w:sz w:val="28"/>
          <w:szCs w:val="28"/>
        </w:rPr>
        <w:t>строительства объекта, с учетом техники безопасности.</w:t>
      </w:r>
    </w:p>
    <w:p w:rsidR="00997324" w:rsidRPr="0053245A" w:rsidRDefault="00997324" w:rsidP="0053245A">
      <w:pPr>
        <w:shd w:val="clear" w:color="auto" w:fill="FFFFFF"/>
        <w:spacing w:after="0"/>
        <w:ind w:firstLine="720"/>
        <w:jc w:val="both"/>
        <w:rPr>
          <w:rFonts w:ascii="Times New Roman" w:hAnsi="Times New Roman"/>
          <w:sz w:val="28"/>
          <w:szCs w:val="28"/>
        </w:rPr>
      </w:pPr>
      <w:r w:rsidRPr="0053245A">
        <w:rPr>
          <w:rFonts w:ascii="Times New Roman" w:hAnsi="Times New Roman"/>
          <w:bCs/>
          <w:i/>
          <w:iCs/>
          <w:sz w:val="28"/>
          <w:szCs w:val="28"/>
        </w:rPr>
        <w:t>Задание 2</w:t>
      </w:r>
    </w:p>
    <w:p w:rsidR="00997324" w:rsidRPr="0053245A" w:rsidRDefault="00997324" w:rsidP="0053245A">
      <w:pPr>
        <w:shd w:val="clear" w:color="auto" w:fill="FFFFFF"/>
        <w:spacing w:after="0"/>
        <w:ind w:firstLine="720"/>
        <w:jc w:val="both"/>
        <w:rPr>
          <w:rFonts w:ascii="Times New Roman" w:hAnsi="Times New Roman"/>
          <w:sz w:val="28"/>
          <w:szCs w:val="28"/>
        </w:rPr>
      </w:pPr>
      <w:r w:rsidRPr="0053245A">
        <w:rPr>
          <w:rFonts w:ascii="Times New Roman" w:hAnsi="Times New Roman"/>
          <w:sz w:val="28"/>
          <w:szCs w:val="28"/>
        </w:rPr>
        <w:t>Подрядчик ОАО «Грант» взялся изготовить металлическую решетку на окна по эскизу заказчика ООО «Инвест», но допустил брак. При этом было устно оговорено, что по своему внешнему виду решетка должна полностью соответствовать предоставленному эскизу.</w:t>
      </w:r>
    </w:p>
    <w:p w:rsidR="00997324" w:rsidRPr="0053245A" w:rsidRDefault="00997324" w:rsidP="0053245A">
      <w:pPr>
        <w:widowControl w:val="0"/>
        <w:numPr>
          <w:ilvl w:val="0"/>
          <w:numId w:val="37"/>
        </w:numPr>
        <w:shd w:val="clear" w:color="auto" w:fill="FFFFFF"/>
        <w:tabs>
          <w:tab w:val="left" w:pos="240"/>
        </w:tabs>
        <w:autoSpaceDE w:val="0"/>
        <w:autoSpaceDN w:val="0"/>
        <w:adjustRightInd w:val="0"/>
        <w:spacing w:after="0"/>
        <w:ind w:firstLine="720"/>
        <w:jc w:val="both"/>
        <w:rPr>
          <w:rFonts w:ascii="Times New Roman" w:hAnsi="Times New Roman"/>
          <w:spacing w:val="-2"/>
          <w:sz w:val="28"/>
          <w:szCs w:val="28"/>
        </w:rPr>
      </w:pPr>
      <w:r w:rsidRPr="0053245A">
        <w:rPr>
          <w:rFonts w:ascii="Times New Roman" w:hAnsi="Times New Roman"/>
          <w:spacing w:val="-1"/>
          <w:sz w:val="28"/>
          <w:szCs w:val="28"/>
        </w:rPr>
        <w:t xml:space="preserve">Ответьте на вопрос (обоснуйте свой ответ, ссылаясь на нормы конкретных статей): </w:t>
      </w:r>
      <w:r w:rsidRPr="0053245A">
        <w:rPr>
          <w:rFonts w:ascii="Times New Roman" w:hAnsi="Times New Roman"/>
          <w:sz w:val="28"/>
          <w:szCs w:val="28"/>
        </w:rPr>
        <w:t>Что можно требовать от подрядчика, допустившего брак?</w:t>
      </w:r>
    </w:p>
    <w:p w:rsidR="00997324" w:rsidRPr="0053245A" w:rsidRDefault="00997324" w:rsidP="0053245A">
      <w:pPr>
        <w:widowControl w:val="0"/>
        <w:numPr>
          <w:ilvl w:val="0"/>
          <w:numId w:val="37"/>
        </w:numPr>
        <w:shd w:val="clear" w:color="auto" w:fill="FFFFFF"/>
        <w:tabs>
          <w:tab w:val="left" w:pos="240"/>
        </w:tabs>
        <w:autoSpaceDE w:val="0"/>
        <w:autoSpaceDN w:val="0"/>
        <w:adjustRightInd w:val="0"/>
        <w:spacing w:after="0"/>
        <w:ind w:firstLine="720"/>
        <w:jc w:val="both"/>
        <w:rPr>
          <w:rFonts w:ascii="Times New Roman" w:hAnsi="Times New Roman"/>
          <w:spacing w:val="-2"/>
          <w:sz w:val="28"/>
          <w:szCs w:val="28"/>
        </w:rPr>
      </w:pPr>
      <w:r w:rsidRPr="0053245A">
        <w:rPr>
          <w:rFonts w:ascii="Times New Roman" w:hAnsi="Times New Roman"/>
          <w:sz w:val="28"/>
          <w:szCs w:val="28"/>
        </w:rPr>
        <w:t>Составьте договор подряда между ОАО «Грант» и ООО «Инвест»</w:t>
      </w:r>
    </w:p>
    <w:p w:rsidR="00997324" w:rsidRPr="0053245A" w:rsidRDefault="00997324" w:rsidP="0053245A">
      <w:pPr>
        <w:shd w:val="clear" w:color="auto" w:fill="FFFFFF"/>
        <w:spacing w:after="0"/>
        <w:ind w:firstLine="720"/>
        <w:jc w:val="both"/>
        <w:rPr>
          <w:rFonts w:ascii="Times New Roman" w:hAnsi="Times New Roman"/>
          <w:sz w:val="28"/>
          <w:szCs w:val="28"/>
        </w:rPr>
      </w:pPr>
      <w:r w:rsidRPr="0053245A">
        <w:rPr>
          <w:rFonts w:ascii="Times New Roman" w:hAnsi="Times New Roman"/>
          <w:bCs/>
          <w:i/>
          <w:iCs/>
          <w:sz w:val="28"/>
          <w:szCs w:val="28"/>
        </w:rPr>
        <w:t>Задание 3</w:t>
      </w:r>
    </w:p>
    <w:p w:rsidR="00997324" w:rsidRPr="0053245A" w:rsidRDefault="00997324" w:rsidP="0053245A">
      <w:pPr>
        <w:shd w:val="clear" w:color="auto" w:fill="FFFFFF"/>
        <w:spacing w:after="0"/>
        <w:ind w:firstLine="720"/>
        <w:jc w:val="both"/>
        <w:rPr>
          <w:rFonts w:ascii="Times New Roman" w:hAnsi="Times New Roman"/>
          <w:sz w:val="28"/>
          <w:szCs w:val="28"/>
        </w:rPr>
      </w:pPr>
      <w:r w:rsidRPr="0053245A">
        <w:rPr>
          <w:rFonts w:ascii="Times New Roman" w:hAnsi="Times New Roman"/>
          <w:sz w:val="28"/>
          <w:szCs w:val="28"/>
        </w:rPr>
        <w:t>Вы – начальник цеха (отдела). После реорганизации вам необходимо срочно перекомплектовать несколько бригад согласно своему штатному расписанию. По какому пути вы пойдете и почему?</w:t>
      </w:r>
    </w:p>
    <w:p w:rsidR="00997324" w:rsidRPr="008870F5" w:rsidRDefault="00997324" w:rsidP="008870F5">
      <w:pPr>
        <w:shd w:val="clear" w:color="auto" w:fill="FFFFFF"/>
        <w:spacing w:after="0"/>
        <w:ind w:firstLine="720"/>
        <w:jc w:val="both"/>
        <w:rPr>
          <w:rFonts w:ascii="Times New Roman" w:hAnsi="Times New Roman"/>
          <w:sz w:val="28"/>
          <w:szCs w:val="28"/>
        </w:rPr>
      </w:pPr>
      <w:r w:rsidRPr="008870F5">
        <w:rPr>
          <w:rFonts w:ascii="Times New Roman" w:hAnsi="Times New Roman"/>
          <w:b/>
          <w:bCs/>
          <w:i/>
          <w:iCs/>
          <w:spacing w:val="-2"/>
          <w:sz w:val="28"/>
          <w:szCs w:val="28"/>
        </w:rPr>
        <w:t>Приложение к билету №5</w:t>
      </w:r>
    </w:p>
    <w:p w:rsidR="00997324" w:rsidRPr="008870F5" w:rsidRDefault="00997324" w:rsidP="008870F5">
      <w:pPr>
        <w:shd w:val="clear" w:color="auto" w:fill="FFFFFF"/>
        <w:spacing w:after="0"/>
        <w:ind w:firstLine="720"/>
        <w:jc w:val="both"/>
        <w:rPr>
          <w:rFonts w:ascii="Times New Roman" w:hAnsi="Times New Roman"/>
          <w:sz w:val="28"/>
          <w:szCs w:val="28"/>
        </w:rPr>
      </w:pPr>
      <w:r w:rsidRPr="008870F5">
        <w:rPr>
          <w:rFonts w:ascii="Times New Roman" w:hAnsi="Times New Roman"/>
          <w:spacing w:val="-1"/>
          <w:sz w:val="28"/>
          <w:szCs w:val="28"/>
        </w:rPr>
        <w:t>Строящийся объект школа на 960 учащихся.</w:t>
      </w:r>
    </w:p>
    <w:tbl>
      <w:tblPr>
        <w:tblW w:w="0" w:type="auto"/>
        <w:tblLayout w:type="fixed"/>
        <w:tblCellMar>
          <w:left w:w="40" w:type="dxa"/>
          <w:right w:w="40" w:type="dxa"/>
        </w:tblCellMar>
        <w:tblLook w:val="0000"/>
      </w:tblPr>
      <w:tblGrid>
        <w:gridCol w:w="888"/>
        <w:gridCol w:w="5452"/>
        <w:gridCol w:w="3323"/>
      </w:tblGrid>
      <w:tr w:rsidR="00997324" w:rsidRPr="008870F5" w:rsidTr="008870F5">
        <w:trPr>
          <w:trHeight w:hRule="exact" w:val="276"/>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8870F5" w:rsidRDefault="00997324" w:rsidP="008870F5">
            <w:pPr>
              <w:shd w:val="clear" w:color="auto" w:fill="FFFFFF"/>
              <w:spacing w:after="0" w:line="240" w:lineRule="auto"/>
              <w:ind w:left="5"/>
              <w:jc w:val="center"/>
              <w:rPr>
                <w:rFonts w:ascii="Times New Roman" w:hAnsi="Times New Roman"/>
                <w:sz w:val="24"/>
                <w:szCs w:val="24"/>
              </w:rPr>
            </w:pPr>
            <w:r w:rsidRPr="008870F5">
              <w:rPr>
                <w:rFonts w:ascii="Times New Roman" w:hAnsi="Times New Roman"/>
                <w:sz w:val="24"/>
                <w:szCs w:val="24"/>
              </w:rPr>
              <w:t>№п/п</w:t>
            </w:r>
          </w:p>
        </w:tc>
        <w:tc>
          <w:tcPr>
            <w:tcW w:w="5452" w:type="dxa"/>
            <w:tcBorders>
              <w:top w:val="single" w:sz="6" w:space="0" w:color="auto"/>
              <w:left w:val="single" w:sz="6" w:space="0" w:color="auto"/>
              <w:bottom w:val="single" w:sz="6" w:space="0" w:color="auto"/>
              <w:right w:val="single" w:sz="6" w:space="0" w:color="auto"/>
            </w:tcBorders>
            <w:shd w:val="clear" w:color="auto" w:fill="FFFFFF"/>
          </w:tcPr>
          <w:p w:rsidR="00997324" w:rsidRPr="008870F5" w:rsidRDefault="00997324" w:rsidP="008870F5">
            <w:pPr>
              <w:shd w:val="clear" w:color="auto" w:fill="FFFFFF"/>
              <w:spacing w:after="0" w:line="240" w:lineRule="auto"/>
              <w:jc w:val="center"/>
              <w:rPr>
                <w:rFonts w:ascii="Times New Roman" w:hAnsi="Times New Roman"/>
                <w:sz w:val="24"/>
                <w:szCs w:val="24"/>
              </w:rPr>
            </w:pPr>
            <w:r w:rsidRPr="008870F5">
              <w:rPr>
                <w:rFonts w:ascii="Times New Roman" w:hAnsi="Times New Roman"/>
                <w:sz w:val="24"/>
                <w:szCs w:val="24"/>
              </w:rPr>
              <w:t>Наименование работ</w:t>
            </w:r>
          </w:p>
        </w:tc>
        <w:tc>
          <w:tcPr>
            <w:tcW w:w="3323" w:type="dxa"/>
            <w:tcBorders>
              <w:top w:val="single" w:sz="6" w:space="0" w:color="auto"/>
              <w:left w:val="single" w:sz="6" w:space="0" w:color="auto"/>
              <w:bottom w:val="single" w:sz="6" w:space="0" w:color="auto"/>
              <w:right w:val="single" w:sz="6" w:space="0" w:color="auto"/>
            </w:tcBorders>
            <w:shd w:val="clear" w:color="auto" w:fill="FFFFFF"/>
          </w:tcPr>
          <w:p w:rsidR="00997324" w:rsidRPr="008870F5" w:rsidRDefault="00997324" w:rsidP="008870F5">
            <w:pPr>
              <w:shd w:val="clear" w:color="auto" w:fill="FFFFFF"/>
              <w:spacing w:after="0" w:line="240" w:lineRule="auto"/>
              <w:ind w:left="10" w:right="14"/>
              <w:jc w:val="center"/>
              <w:rPr>
                <w:rFonts w:ascii="Times New Roman" w:hAnsi="Times New Roman"/>
                <w:sz w:val="24"/>
                <w:szCs w:val="24"/>
              </w:rPr>
            </w:pPr>
            <w:r w:rsidRPr="008870F5">
              <w:rPr>
                <w:rFonts w:ascii="Times New Roman" w:hAnsi="Times New Roman"/>
                <w:spacing w:val="-2"/>
                <w:sz w:val="24"/>
                <w:szCs w:val="24"/>
              </w:rPr>
              <w:t xml:space="preserve">Продолжительность в </w:t>
            </w:r>
            <w:r w:rsidRPr="008870F5">
              <w:rPr>
                <w:rFonts w:ascii="Times New Roman" w:hAnsi="Times New Roman"/>
                <w:sz w:val="24"/>
                <w:szCs w:val="24"/>
              </w:rPr>
              <w:t>днях</w:t>
            </w:r>
          </w:p>
        </w:tc>
      </w:tr>
      <w:tr w:rsidR="00997324" w:rsidRPr="008870F5" w:rsidTr="008870F5">
        <w:trPr>
          <w:trHeight w:hRule="exact" w:val="288"/>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8870F5" w:rsidRDefault="00997324" w:rsidP="008870F5">
            <w:pPr>
              <w:shd w:val="clear" w:color="auto" w:fill="FFFFFF"/>
              <w:spacing w:after="0" w:line="240" w:lineRule="auto"/>
              <w:ind w:left="274"/>
              <w:rPr>
                <w:rFonts w:ascii="Times New Roman" w:hAnsi="Times New Roman"/>
                <w:sz w:val="24"/>
                <w:szCs w:val="24"/>
              </w:rPr>
            </w:pPr>
            <w:r w:rsidRPr="008870F5">
              <w:rPr>
                <w:rFonts w:ascii="Times New Roman" w:hAnsi="Times New Roman"/>
                <w:sz w:val="24"/>
                <w:szCs w:val="24"/>
              </w:rPr>
              <w:t>1</w:t>
            </w:r>
          </w:p>
        </w:tc>
        <w:tc>
          <w:tcPr>
            <w:tcW w:w="5452" w:type="dxa"/>
            <w:tcBorders>
              <w:top w:val="single" w:sz="6" w:space="0" w:color="auto"/>
              <w:left w:val="single" w:sz="6" w:space="0" w:color="auto"/>
              <w:bottom w:val="single" w:sz="6" w:space="0" w:color="auto"/>
              <w:right w:val="single" w:sz="6" w:space="0" w:color="auto"/>
            </w:tcBorders>
            <w:shd w:val="clear" w:color="auto" w:fill="FFFFFF"/>
          </w:tcPr>
          <w:p w:rsidR="00997324" w:rsidRPr="008870F5" w:rsidRDefault="00997324" w:rsidP="008870F5">
            <w:pPr>
              <w:shd w:val="clear" w:color="auto" w:fill="FFFFFF"/>
              <w:spacing w:after="0" w:line="240" w:lineRule="auto"/>
              <w:rPr>
                <w:rFonts w:ascii="Times New Roman" w:hAnsi="Times New Roman"/>
                <w:sz w:val="24"/>
                <w:szCs w:val="24"/>
              </w:rPr>
            </w:pPr>
            <w:r w:rsidRPr="008870F5">
              <w:rPr>
                <w:rFonts w:ascii="Times New Roman" w:hAnsi="Times New Roman"/>
                <w:sz w:val="24"/>
                <w:szCs w:val="24"/>
              </w:rPr>
              <w:t>Подготовка территории</w:t>
            </w:r>
          </w:p>
        </w:tc>
        <w:tc>
          <w:tcPr>
            <w:tcW w:w="3323" w:type="dxa"/>
            <w:tcBorders>
              <w:top w:val="single" w:sz="6" w:space="0" w:color="auto"/>
              <w:left w:val="single" w:sz="6" w:space="0" w:color="auto"/>
              <w:bottom w:val="single" w:sz="6" w:space="0" w:color="auto"/>
              <w:right w:val="single" w:sz="6" w:space="0" w:color="auto"/>
            </w:tcBorders>
            <w:shd w:val="clear" w:color="auto" w:fill="FFFFFF"/>
          </w:tcPr>
          <w:p w:rsidR="00997324" w:rsidRPr="008870F5" w:rsidRDefault="00997324" w:rsidP="008870F5">
            <w:pPr>
              <w:shd w:val="clear" w:color="auto" w:fill="FFFFFF"/>
              <w:spacing w:after="0" w:line="240" w:lineRule="auto"/>
              <w:jc w:val="center"/>
              <w:rPr>
                <w:rFonts w:ascii="Times New Roman" w:hAnsi="Times New Roman"/>
                <w:sz w:val="24"/>
                <w:szCs w:val="24"/>
              </w:rPr>
            </w:pPr>
            <w:r w:rsidRPr="008870F5">
              <w:rPr>
                <w:rFonts w:ascii="Times New Roman" w:hAnsi="Times New Roman"/>
                <w:sz w:val="24"/>
                <w:szCs w:val="24"/>
              </w:rPr>
              <w:t>3</w:t>
            </w:r>
          </w:p>
        </w:tc>
      </w:tr>
      <w:tr w:rsidR="00997324" w:rsidRPr="008870F5" w:rsidTr="008870F5">
        <w:trPr>
          <w:trHeight w:hRule="exact" w:val="288"/>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8870F5" w:rsidRDefault="00997324" w:rsidP="008870F5">
            <w:pPr>
              <w:shd w:val="clear" w:color="auto" w:fill="FFFFFF"/>
              <w:spacing w:after="0" w:line="240" w:lineRule="auto"/>
              <w:ind w:left="274"/>
              <w:rPr>
                <w:rFonts w:ascii="Times New Roman" w:hAnsi="Times New Roman"/>
                <w:sz w:val="24"/>
                <w:szCs w:val="24"/>
              </w:rPr>
            </w:pPr>
            <w:r w:rsidRPr="008870F5">
              <w:rPr>
                <w:rFonts w:ascii="Times New Roman" w:hAnsi="Times New Roman"/>
                <w:sz w:val="24"/>
                <w:szCs w:val="24"/>
              </w:rPr>
              <w:t>2</w:t>
            </w:r>
          </w:p>
        </w:tc>
        <w:tc>
          <w:tcPr>
            <w:tcW w:w="5452" w:type="dxa"/>
            <w:tcBorders>
              <w:top w:val="single" w:sz="6" w:space="0" w:color="auto"/>
              <w:left w:val="single" w:sz="6" w:space="0" w:color="auto"/>
              <w:bottom w:val="single" w:sz="6" w:space="0" w:color="auto"/>
              <w:right w:val="single" w:sz="6" w:space="0" w:color="auto"/>
            </w:tcBorders>
            <w:shd w:val="clear" w:color="auto" w:fill="FFFFFF"/>
          </w:tcPr>
          <w:p w:rsidR="00997324" w:rsidRPr="008870F5" w:rsidRDefault="00997324" w:rsidP="008870F5">
            <w:pPr>
              <w:shd w:val="clear" w:color="auto" w:fill="FFFFFF"/>
              <w:spacing w:after="0" w:line="240" w:lineRule="auto"/>
              <w:rPr>
                <w:rFonts w:ascii="Times New Roman" w:hAnsi="Times New Roman"/>
                <w:sz w:val="24"/>
                <w:szCs w:val="24"/>
              </w:rPr>
            </w:pPr>
            <w:r w:rsidRPr="008870F5">
              <w:rPr>
                <w:rFonts w:ascii="Times New Roman" w:hAnsi="Times New Roman"/>
                <w:sz w:val="24"/>
                <w:szCs w:val="24"/>
              </w:rPr>
              <w:t>Рытье котлована</w:t>
            </w:r>
          </w:p>
        </w:tc>
        <w:tc>
          <w:tcPr>
            <w:tcW w:w="3323" w:type="dxa"/>
            <w:tcBorders>
              <w:top w:val="single" w:sz="6" w:space="0" w:color="auto"/>
              <w:left w:val="single" w:sz="6" w:space="0" w:color="auto"/>
              <w:bottom w:val="single" w:sz="6" w:space="0" w:color="auto"/>
              <w:right w:val="single" w:sz="6" w:space="0" w:color="auto"/>
            </w:tcBorders>
            <w:shd w:val="clear" w:color="auto" w:fill="FFFFFF"/>
          </w:tcPr>
          <w:p w:rsidR="00997324" w:rsidRPr="008870F5" w:rsidRDefault="00997324" w:rsidP="008870F5">
            <w:pPr>
              <w:shd w:val="clear" w:color="auto" w:fill="FFFFFF"/>
              <w:spacing w:after="0" w:line="240" w:lineRule="auto"/>
              <w:jc w:val="center"/>
              <w:rPr>
                <w:rFonts w:ascii="Times New Roman" w:hAnsi="Times New Roman"/>
                <w:sz w:val="24"/>
                <w:szCs w:val="24"/>
              </w:rPr>
            </w:pPr>
            <w:r w:rsidRPr="008870F5">
              <w:rPr>
                <w:rFonts w:ascii="Times New Roman" w:hAnsi="Times New Roman"/>
                <w:sz w:val="24"/>
                <w:szCs w:val="24"/>
              </w:rPr>
              <w:t>4</w:t>
            </w:r>
          </w:p>
        </w:tc>
      </w:tr>
      <w:tr w:rsidR="00997324" w:rsidRPr="008870F5" w:rsidTr="008870F5">
        <w:trPr>
          <w:trHeight w:hRule="exact" w:val="283"/>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8870F5" w:rsidRDefault="00997324" w:rsidP="008870F5">
            <w:pPr>
              <w:shd w:val="clear" w:color="auto" w:fill="FFFFFF"/>
              <w:spacing w:after="0" w:line="240" w:lineRule="auto"/>
              <w:ind w:left="274"/>
              <w:rPr>
                <w:rFonts w:ascii="Times New Roman" w:hAnsi="Times New Roman"/>
                <w:sz w:val="24"/>
                <w:szCs w:val="24"/>
              </w:rPr>
            </w:pPr>
            <w:r w:rsidRPr="008870F5">
              <w:rPr>
                <w:rFonts w:ascii="Times New Roman" w:hAnsi="Times New Roman"/>
                <w:sz w:val="24"/>
                <w:szCs w:val="24"/>
              </w:rPr>
              <w:t>3</w:t>
            </w:r>
          </w:p>
        </w:tc>
        <w:tc>
          <w:tcPr>
            <w:tcW w:w="5452" w:type="dxa"/>
            <w:tcBorders>
              <w:top w:val="single" w:sz="6" w:space="0" w:color="auto"/>
              <w:left w:val="single" w:sz="6" w:space="0" w:color="auto"/>
              <w:bottom w:val="single" w:sz="6" w:space="0" w:color="auto"/>
              <w:right w:val="single" w:sz="6" w:space="0" w:color="auto"/>
            </w:tcBorders>
            <w:shd w:val="clear" w:color="auto" w:fill="FFFFFF"/>
          </w:tcPr>
          <w:p w:rsidR="00997324" w:rsidRPr="008870F5" w:rsidRDefault="00997324" w:rsidP="008870F5">
            <w:pPr>
              <w:shd w:val="clear" w:color="auto" w:fill="FFFFFF"/>
              <w:spacing w:after="0" w:line="240" w:lineRule="auto"/>
              <w:rPr>
                <w:rFonts w:ascii="Times New Roman" w:hAnsi="Times New Roman"/>
                <w:sz w:val="24"/>
                <w:szCs w:val="24"/>
              </w:rPr>
            </w:pPr>
            <w:r w:rsidRPr="008870F5">
              <w:rPr>
                <w:rFonts w:ascii="Times New Roman" w:hAnsi="Times New Roman"/>
                <w:sz w:val="24"/>
                <w:szCs w:val="24"/>
              </w:rPr>
              <w:t>Устройство фундаментов</w:t>
            </w:r>
          </w:p>
        </w:tc>
        <w:tc>
          <w:tcPr>
            <w:tcW w:w="3323" w:type="dxa"/>
            <w:tcBorders>
              <w:top w:val="single" w:sz="6" w:space="0" w:color="auto"/>
              <w:left w:val="single" w:sz="6" w:space="0" w:color="auto"/>
              <w:bottom w:val="single" w:sz="6" w:space="0" w:color="auto"/>
              <w:right w:val="single" w:sz="6" w:space="0" w:color="auto"/>
            </w:tcBorders>
            <w:shd w:val="clear" w:color="auto" w:fill="FFFFFF"/>
          </w:tcPr>
          <w:p w:rsidR="00997324" w:rsidRPr="008870F5" w:rsidRDefault="00997324" w:rsidP="008870F5">
            <w:pPr>
              <w:shd w:val="clear" w:color="auto" w:fill="FFFFFF"/>
              <w:spacing w:after="0" w:line="240" w:lineRule="auto"/>
              <w:jc w:val="center"/>
              <w:rPr>
                <w:rFonts w:ascii="Times New Roman" w:hAnsi="Times New Roman"/>
                <w:sz w:val="24"/>
                <w:szCs w:val="24"/>
              </w:rPr>
            </w:pPr>
            <w:r w:rsidRPr="008870F5">
              <w:rPr>
                <w:rFonts w:ascii="Times New Roman" w:hAnsi="Times New Roman"/>
                <w:sz w:val="24"/>
                <w:szCs w:val="24"/>
              </w:rPr>
              <w:t>18</w:t>
            </w:r>
          </w:p>
        </w:tc>
      </w:tr>
      <w:tr w:rsidR="00997324" w:rsidRPr="008870F5" w:rsidTr="008870F5">
        <w:trPr>
          <w:trHeight w:hRule="exact" w:val="288"/>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8870F5" w:rsidRDefault="00997324" w:rsidP="008870F5">
            <w:pPr>
              <w:shd w:val="clear" w:color="auto" w:fill="FFFFFF"/>
              <w:spacing w:after="0" w:line="240" w:lineRule="auto"/>
              <w:ind w:left="274"/>
              <w:rPr>
                <w:rFonts w:ascii="Times New Roman" w:hAnsi="Times New Roman"/>
                <w:sz w:val="24"/>
                <w:szCs w:val="24"/>
              </w:rPr>
            </w:pPr>
            <w:r w:rsidRPr="008870F5">
              <w:rPr>
                <w:rFonts w:ascii="Times New Roman" w:hAnsi="Times New Roman"/>
                <w:sz w:val="24"/>
                <w:szCs w:val="24"/>
              </w:rPr>
              <w:t>4</w:t>
            </w:r>
          </w:p>
        </w:tc>
        <w:tc>
          <w:tcPr>
            <w:tcW w:w="5452" w:type="dxa"/>
            <w:tcBorders>
              <w:top w:val="single" w:sz="6" w:space="0" w:color="auto"/>
              <w:left w:val="single" w:sz="6" w:space="0" w:color="auto"/>
              <w:bottom w:val="single" w:sz="6" w:space="0" w:color="auto"/>
              <w:right w:val="single" w:sz="6" w:space="0" w:color="auto"/>
            </w:tcBorders>
            <w:shd w:val="clear" w:color="auto" w:fill="FFFFFF"/>
          </w:tcPr>
          <w:p w:rsidR="00997324" w:rsidRPr="008870F5" w:rsidRDefault="00997324" w:rsidP="008870F5">
            <w:pPr>
              <w:shd w:val="clear" w:color="auto" w:fill="FFFFFF"/>
              <w:spacing w:after="0" w:line="240" w:lineRule="auto"/>
              <w:rPr>
                <w:rFonts w:ascii="Times New Roman" w:hAnsi="Times New Roman"/>
                <w:sz w:val="24"/>
                <w:szCs w:val="24"/>
              </w:rPr>
            </w:pPr>
            <w:r w:rsidRPr="008870F5">
              <w:rPr>
                <w:rFonts w:ascii="Times New Roman" w:hAnsi="Times New Roman"/>
                <w:spacing w:val="-2"/>
                <w:sz w:val="24"/>
                <w:szCs w:val="24"/>
              </w:rPr>
              <w:t>Устройство наружного водопровода  и канализации</w:t>
            </w:r>
          </w:p>
        </w:tc>
        <w:tc>
          <w:tcPr>
            <w:tcW w:w="3323" w:type="dxa"/>
            <w:tcBorders>
              <w:top w:val="single" w:sz="6" w:space="0" w:color="auto"/>
              <w:left w:val="single" w:sz="6" w:space="0" w:color="auto"/>
              <w:bottom w:val="single" w:sz="6" w:space="0" w:color="auto"/>
              <w:right w:val="single" w:sz="6" w:space="0" w:color="auto"/>
            </w:tcBorders>
            <w:shd w:val="clear" w:color="auto" w:fill="FFFFFF"/>
          </w:tcPr>
          <w:p w:rsidR="00997324" w:rsidRPr="008870F5" w:rsidRDefault="00997324" w:rsidP="008870F5">
            <w:pPr>
              <w:shd w:val="clear" w:color="auto" w:fill="FFFFFF"/>
              <w:spacing w:after="0" w:line="240" w:lineRule="auto"/>
              <w:jc w:val="center"/>
              <w:rPr>
                <w:rFonts w:ascii="Times New Roman" w:hAnsi="Times New Roman"/>
                <w:sz w:val="24"/>
                <w:szCs w:val="24"/>
              </w:rPr>
            </w:pPr>
            <w:r w:rsidRPr="008870F5">
              <w:rPr>
                <w:rFonts w:ascii="Times New Roman" w:hAnsi="Times New Roman"/>
                <w:sz w:val="24"/>
                <w:szCs w:val="24"/>
              </w:rPr>
              <w:t>10</w:t>
            </w:r>
          </w:p>
        </w:tc>
      </w:tr>
      <w:tr w:rsidR="00997324" w:rsidRPr="008870F5" w:rsidTr="008870F5">
        <w:trPr>
          <w:trHeight w:hRule="exact" w:val="283"/>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8870F5" w:rsidRDefault="00997324" w:rsidP="008870F5">
            <w:pPr>
              <w:shd w:val="clear" w:color="auto" w:fill="FFFFFF"/>
              <w:spacing w:after="0" w:line="240" w:lineRule="auto"/>
              <w:ind w:left="274"/>
              <w:rPr>
                <w:rFonts w:ascii="Times New Roman" w:hAnsi="Times New Roman"/>
                <w:sz w:val="24"/>
                <w:szCs w:val="24"/>
              </w:rPr>
            </w:pPr>
            <w:r w:rsidRPr="008870F5">
              <w:rPr>
                <w:rFonts w:ascii="Times New Roman" w:hAnsi="Times New Roman"/>
                <w:sz w:val="24"/>
                <w:szCs w:val="24"/>
              </w:rPr>
              <w:t>5</w:t>
            </w:r>
          </w:p>
        </w:tc>
        <w:tc>
          <w:tcPr>
            <w:tcW w:w="5452" w:type="dxa"/>
            <w:tcBorders>
              <w:top w:val="single" w:sz="6" w:space="0" w:color="auto"/>
              <w:left w:val="single" w:sz="6" w:space="0" w:color="auto"/>
              <w:bottom w:val="single" w:sz="6" w:space="0" w:color="auto"/>
              <w:right w:val="single" w:sz="6" w:space="0" w:color="auto"/>
            </w:tcBorders>
            <w:shd w:val="clear" w:color="auto" w:fill="FFFFFF"/>
          </w:tcPr>
          <w:p w:rsidR="00997324" w:rsidRPr="008870F5" w:rsidRDefault="00997324" w:rsidP="008870F5">
            <w:pPr>
              <w:shd w:val="clear" w:color="auto" w:fill="FFFFFF"/>
              <w:spacing w:after="0" w:line="240" w:lineRule="auto"/>
              <w:rPr>
                <w:rFonts w:ascii="Times New Roman" w:hAnsi="Times New Roman"/>
                <w:sz w:val="24"/>
                <w:szCs w:val="24"/>
              </w:rPr>
            </w:pPr>
            <w:r w:rsidRPr="008870F5">
              <w:rPr>
                <w:rFonts w:ascii="Times New Roman" w:hAnsi="Times New Roman"/>
                <w:sz w:val="24"/>
                <w:szCs w:val="24"/>
              </w:rPr>
              <w:t>Наружные тепловые сети</w:t>
            </w:r>
          </w:p>
        </w:tc>
        <w:tc>
          <w:tcPr>
            <w:tcW w:w="3323" w:type="dxa"/>
            <w:tcBorders>
              <w:top w:val="single" w:sz="6" w:space="0" w:color="auto"/>
              <w:left w:val="single" w:sz="6" w:space="0" w:color="auto"/>
              <w:bottom w:val="single" w:sz="6" w:space="0" w:color="auto"/>
              <w:right w:val="single" w:sz="6" w:space="0" w:color="auto"/>
            </w:tcBorders>
            <w:shd w:val="clear" w:color="auto" w:fill="FFFFFF"/>
          </w:tcPr>
          <w:p w:rsidR="00997324" w:rsidRPr="008870F5" w:rsidRDefault="00997324" w:rsidP="008870F5">
            <w:pPr>
              <w:shd w:val="clear" w:color="auto" w:fill="FFFFFF"/>
              <w:spacing w:after="0" w:line="240" w:lineRule="auto"/>
              <w:jc w:val="center"/>
              <w:rPr>
                <w:rFonts w:ascii="Times New Roman" w:hAnsi="Times New Roman"/>
                <w:sz w:val="24"/>
                <w:szCs w:val="24"/>
              </w:rPr>
            </w:pPr>
            <w:r w:rsidRPr="008870F5">
              <w:rPr>
                <w:rFonts w:ascii="Times New Roman" w:hAnsi="Times New Roman"/>
                <w:sz w:val="24"/>
                <w:szCs w:val="24"/>
              </w:rPr>
              <w:t>15</w:t>
            </w:r>
          </w:p>
        </w:tc>
      </w:tr>
      <w:tr w:rsidR="00997324" w:rsidRPr="008870F5" w:rsidTr="008870F5">
        <w:trPr>
          <w:trHeight w:hRule="exact" w:val="288"/>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8870F5" w:rsidRDefault="00997324" w:rsidP="008870F5">
            <w:pPr>
              <w:shd w:val="clear" w:color="auto" w:fill="FFFFFF"/>
              <w:spacing w:after="0" w:line="240" w:lineRule="auto"/>
              <w:ind w:left="274"/>
              <w:rPr>
                <w:rFonts w:ascii="Times New Roman" w:hAnsi="Times New Roman"/>
                <w:sz w:val="24"/>
                <w:szCs w:val="24"/>
              </w:rPr>
            </w:pPr>
            <w:r w:rsidRPr="008870F5">
              <w:rPr>
                <w:rFonts w:ascii="Times New Roman" w:hAnsi="Times New Roman"/>
                <w:sz w:val="24"/>
                <w:szCs w:val="24"/>
              </w:rPr>
              <w:t>6</w:t>
            </w:r>
          </w:p>
        </w:tc>
        <w:tc>
          <w:tcPr>
            <w:tcW w:w="5452" w:type="dxa"/>
            <w:tcBorders>
              <w:top w:val="single" w:sz="6" w:space="0" w:color="auto"/>
              <w:left w:val="single" w:sz="6" w:space="0" w:color="auto"/>
              <w:bottom w:val="single" w:sz="6" w:space="0" w:color="auto"/>
              <w:right w:val="single" w:sz="6" w:space="0" w:color="auto"/>
            </w:tcBorders>
            <w:shd w:val="clear" w:color="auto" w:fill="FFFFFF"/>
          </w:tcPr>
          <w:p w:rsidR="00997324" w:rsidRPr="008870F5" w:rsidRDefault="00997324" w:rsidP="008870F5">
            <w:pPr>
              <w:shd w:val="clear" w:color="auto" w:fill="FFFFFF"/>
              <w:spacing w:after="0" w:line="240" w:lineRule="auto"/>
              <w:rPr>
                <w:rFonts w:ascii="Times New Roman" w:hAnsi="Times New Roman"/>
                <w:sz w:val="24"/>
                <w:szCs w:val="24"/>
              </w:rPr>
            </w:pPr>
            <w:r w:rsidRPr="008870F5">
              <w:rPr>
                <w:rFonts w:ascii="Times New Roman" w:hAnsi="Times New Roman"/>
                <w:sz w:val="24"/>
                <w:szCs w:val="24"/>
              </w:rPr>
              <w:t>Наружные электросети</w:t>
            </w:r>
          </w:p>
        </w:tc>
        <w:tc>
          <w:tcPr>
            <w:tcW w:w="3323" w:type="dxa"/>
            <w:tcBorders>
              <w:top w:val="single" w:sz="6" w:space="0" w:color="auto"/>
              <w:left w:val="single" w:sz="6" w:space="0" w:color="auto"/>
              <w:bottom w:val="single" w:sz="6" w:space="0" w:color="auto"/>
              <w:right w:val="single" w:sz="6" w:space="0" w:color="auto"/>
            </w:tcBorders>
            <w:shd w:val="clear" w:color="auto" w:fill="FFFFFF"/>
          </w:tcPr>
          <w:p w:rsidR="00997324" w:rsidRPr="008870F5" w:rsidRDefault="00997324" w:rsidP="008870F5">
            <w:pPr>
              <w:shd w:val="clear" w:color="auto" w:fill="FFFFFF"/>
              <w:spacing w:after="0" w:line="240" w:lineRule="auto"/>
              <w:jc w:val="center"/>
              <w:rPr>
                <w:rFonts w:ascii="Times New Roman" w:hAnsi="Times New Roman"/>
                <w:sz w:val="24"/>
                <w:szCs w:val="24"/>
              </w:rPr>
            </w:pPr>
            <w:r w:rsidRPr="008870F5">
              <w:rPr>
                <w:rFonts w:ascii="Times New Roman" w:hAnsi="Times New Roman"/>
                <w:sz w:val="24"/>
                <w:szCs w:val="24"/>
              </w:rPr>
              <w:t>9</w:t>
            </w:r>
          </w:p>
        </w:tc>
      </w:tr>
      <w:tr w:rsidR="00997324" w:rsidRPr="008870F5" w:rsidTr="008870F5">
        <w:trPr>
          <w:trHeight w:hRule="exact" w:val="288"/>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8870F5" w:rsidRDefault="00997324" w:rsidP="008870F5">
            <w:pPr>
              <w:shd w:val="clear" w:color="auto" w:fill="FFFFFF"/>
              <w:spacing w:after="0" w:line="240" w:lineRule="auto"/>
              <w:ind w:left="274"/>
              <w:rPr>
                <w:rFonts w:ascii="Times New Roman" w:hAnsi="Times New Roman"/>
                <w:sz w:val="24"/>
                <w:szCs w:val="24"/>
              </w:rPr>
            </w:pPr>
            <w:r w:rsidRPr="008870F5">
              <w:rPr>
                <w:rFonts w:ascii="Times New Roman" w:hAnsi="Times New Roman"/>
                <w:sz w:val="24"/>
                <w:szCs w:val="24"/>
              </w:rPr>
              <w:t>7</w:t>
            </w:r>
          </w:p>
        </w:tc>
        <w:tc>
          <w:tcPr>
            <w:tcW w:w="5452" w:type="dxa"/>
            <w:tcBorders>
              <w:top w:val="single" w:sz="6" w:space="0" w:color="auto"/>
              <w:left w:val="single" w:sz="6" w:space="0" w:color="auto"/>
              <w:bottom w:val="single" w:sz="6" w:space="0" w:color="auto"/>
              <w:right w:val="single" w:sz="6" w:space="0" w:color="auto"/>
            </w:tcBorders>
            <w:shd w:val="clear" w:color="auto" w:fill="FFFFFF"/>
          </w:tcPr>
          <w:p w:rsidR="00997324" w:rsidRPr="008870F5" w:rsidRDefault="00997324" w:rsidP="008870F5">
            <w:pPr>
              <w:shd w:val="clear" w:color="auto" w:fill="FFFFFF"/>
              <w:spacing w:after="0" w:line="240" w:lineRule="auto"/>
              <w:rPr>
                <w:rFonts w:ascii="Times New Roman" w:hAnsi="Times New Roman"/>
                <w:sz w:val="24"/>
                <w:szCs w:val="24"/>
              </w:rPr>
            </w:pPr>
            <w:r w:rsidRPr="008870F5">
              <w:rPr>
                <w:rFonts w:ascii="Times New Roman" w:hAnsi="Times New Roman"/>
                <w:sz w:val="24"/>
                <w:szCs w:val="24"/>
              </w:rPr>
              <w:t>Возведение коробки школы</w:t>
            </w:r>
          </w:p>
        </w:tc>
        <w:tc>
          <w:tcPr>
            <w:tcW w:w="3323" w:type="dxa"/>
            <w:tcBorders>
              <w:top w:val="single" w:sz="6" w:space="0" w:color="auto"/>
              <w:left w:val="single" w:sz="6" w:space="0" w:color="auto"/>
              <w:bottom w:val="single" w:sz="6" w:space="0" w:color="auto"/>
              <w:right w:val="single" w:sz="6" w:space="0" w:color="auto"/>
            </w:tcBorders>
            <w:shd w:val="clear" w:color="auto" w:fill="FFFFFF"/>
          </w:tcPr>
          <w:p w:rsidR="00997324" w:rsidRPr="008870F5" w:rsidRDefault="00997324" w:rsidP="008870F5">
            <w:pPr>
              <w:shd w:val="clear" w:color="auto" w:fill="FFFFFF"/>
              <w:spacing w:after="0" w:line="240" w:lineRule="auto"/>
              <w:jc w:val="center"/>
              <w:rPr>
                <w:rFonts w:ascii="Times New Roman" w:hAnsi="Times New Roman"/>
                <w:sz w:val="24"/>
                <w:szCs w:val="24"/>
              </w:rPr>
            </w:pPr>
            <w:r w:rsidRPr="008870F5">
              <w:rPr>
                <w:rFonts w:ascii="Times New Roman" w:hAnsi="Times New Roman"/>
                <w:sz w:val="24"/>
                <w:szCs w:val="24"/>
              </w:rPr>
              <w:t>90</w:t>
            </w:r>
          </w:p>
        </w:tc>
      </w:tr>
      <w:tr w:rsidR="00997324" w:rsidRPr="008870F5" w:rsidTr="008870F5">
        <w:trPr>
          <w:trHeight w:hRule="exact" w:val="283"/>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8870F5" w:rsidRDefault="00997324" w:rsidP="008870F5">
            <w:pPr>
              <w:shd w:val="clear" w:color="auto" w:fill="FFFFFF"/>
              <w:spacing w:after="0" w:line="240" w:lineRule="auto"/>
              <w:ind w:left="274"/>
              <w:rPr>
                <w:rFonts w:ascii="Times New Roman" w:hAnsi="Times New Roman"/>
                <w:sz w:val="24"/>
                <w:szCs w:val="24"/>
              </w:rPr>
            </w:pPr>
            <w:r w:rsidRPr="008870F5">
              <w:rPr>
                <w:rFonts w:ascii="Times New Roman" w:hAnsi="Times New Roman"/>
                <w:sz w:val="24"/>
                <w:szCs w:val="24"/>
              </w:rPr>
              <w:t>8</w:t>
            </w:r>
          </w:p>
        </w:tc>
        <w:tc>
          <w:tcPr>
            <w:tcW w:w="5452" w:type="dxa"/>
            <w:tcBorders>
              <w:top w:val="single" w:sz="6" w:space="0" w:color="auto"/>
              <w:left w:val="single" w:sz="6" w:space="0" w:color="auto"/>
              <w:bottom w:val="single" w:sz="6" w:space="0" w:color="auto"/>
              <w:right w:val="single" w:sz="6" w:space="0" w:color="auto"/>
            </w:tcBorders>
            <w:shd w:val="clear" w:color="auto" w:fill="FFFFFF"/>
          </w:tcPr>
          <w:p w:rsidR="00997324" w:rsidRPr="008870F5" w:rsidRDefault="00997324" w:rsidP="008870F5">
            <w:pPr>
              <w:shd w:val="clear" w:color="auto" w:fill="FFFFFF"/>
              <w:spacing w:after="0" w:line="240" w:lineRule="auto"/>
              <w:rPr>
                <w:rFonts w:ascii="Times New Roman" w:hAnsi="Times New Roman"/>
                <w:sz w:val="24"/>
                <w:szCs w:val="24"/>
              </w:rPr>
            </w:pPr>
            <w:r w:rsidRPr="008870F5">
              <w:rPr>
                <w:rFonts w:ascii="Times New Roman" w:hAnsi="Times New Roman"/>
                <w:sz w:val="24"/>
                <w:szCs w:val="24"/>
              </w:rPr>
              <w:t>Установка столярки</w:t>
            </w:r>
          </w:p>
        </w:tc>
        <w:tc>
          <w:tcPr>
            <w:tcW w:w="3323" w:type="dxa"/>
            <w:tcBorders>
              <w:top w:val="single" w:sz="6" w:space="0" w:color="auto"/>
              <w:left w:val="single" w:sz="6" w:space="0" w:color="auto"/>
              <w:bottom w:val="single" w:sz="6" w:space="0" w:color="auto"/>
              <w:right w:val="single" w:sz="6" w:space="0" w:color="auto"/>
            </w:tcBorders>
            <w:shd w:val="clear" w:color="auto" w:fill="FFFFFF"/>
          </w:tcPr>
          <w:p w:rsidR="00997324" w:rsidRPr="008870F5" w:rsidRDefault="00997324" w:rsidP="008870F5">
            <w:pPr>
              <w:shd w:val="clear" w:color="auto" w:fill="FFFFFF"/>
              <w:spacing w:after="0" w:line="240" w:lineRule="auto"/>
              <w:jc w:val="center"/>
              <w:rPr>
                <w:rFonts w:ascii="Times New Roman" w:hAnsi="Times New Roman"/>
                <w:sz w:val="24"/>
                <w:szCs w:val="24"/>
              </w:rPr>
            </w:pPr>
            <w:r w:rsidRPr="008870F5">
              <w:rPr>
                <w:rFonts w:ascii="Times New Roman" w:hAnsi="Times New Roman"/>
                <w:sz w:val="24"/>
                <w:szCs w:val="24"/>
              </w:rPr>
              <w:t>20</w:t>
            </w:r>
          </w:p>
        </w:tc>
      </w:tr>
      <w:tr w:rsidR="00997324" w:rsidRPr="008870F5" w:rsidTr="008870F5">
        <w:trPr>
          <w:trHeight w:hRule="exact" w:val="288"/>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8870F5" w:rsidRDefault="00997324" w:rsidP="008870F5">
            <w:pPr>
              <w:shd w:val="clear" w:color="auto" w:fill="FFFFFF"/>
              <w:spacing w:after="0" w:line="240" w:lineRule="auto"/>
              <w:ind w:left="274"/>
              <w:rPr>
                <w:rFonts w:ascii="Times New Roman" w:hAnsi="Times New Roman"/>
                <w:sz w:val="24"/>
                <w:szCs w:val="24"/>
              </w:rPr>
            </w:pPr>
            <w:r w:rsidRPr="008870F5">
              <w:rPr>
                <w:rFonts w:ascii="Times New Roman" w:hAnsi="Times New Roman"/>
                <w:sz w:val="24"/>
                <w:szCs w:val="24"/>
              </w:rPr>
              <w:t>9</w:t>
            </w:r>
          </w:p>
        </w:tc>
        <w:tc>
          <w:tcPr>
            <w:tcW w:w="5452" w:type="dxa"/>
            <w:tcBorders>
              <w:top w:val="single" w:sz="6" w:space="0" w:color="auto"/>
              <w:left w:val="single" w:sz="6" w:space="0" w:color="auto"/>
              <w:bottom w:val="single" w:sz="6" w:space="0" w:color="auto"/>
              <w:right w:val="single" w:sz="6" w:space="0" w:color="auto"/>
            </w:tcBorders>
            <w:shd w:val="clear" w:color="auto" w:fill="FFFFFF"/>
          </w:tcPr>
          <w:p w:rsidR="00997324" w:rsidRPr="008870F5" w:rsidRDefault="00997324" w:rsidP="008870F5">
            <w:pPr>
              <w:shd w:val="clear" w:color="auto" w:fill="FFFFFF"/>
              <w:spacing w:after="0" w:line="240" w:lineRule="auto"/>
              <w:rPr>
                <w:rFonts w:ascii="Times New Roman" w:hAnsi="Times New Roman"/>
                <w:sz w:val="24"/>
                <w:szCs w:val="24"/>
              </w:rPr>
            </w:pPr>
            <w:r w:rsidRPr="008870F5">
              <w:rPr>
                <w:rFonts w:ascii="Times New Roman" w:hAnsi="Times New Roman"/>
                <w:sz w:val="24"/>
                <w:szCs w:val="24"/>
              </w:rPr>
              <w:t>Остекление</w:t>
            </w:r>
          </w:p>
        </w:tc>
        <w:tc>
          <w:tcPr>
            <w:tcW w:w="3323" w:type="dxa"/>
            <w:tcBorders>
              <w:top w:val="single" w:sz="6" w:space="0" w:color="auto"/>
              <w:left w:val="single" w:sz="6" w:space="0" w:color="auto"/>
              <w:bottom w:val="single" w:sz="6" w:space="0" w:color="auto"/>
              <w:right w:val="single" w:sz="6" w:space="0" w:color="auto"/>
            </w:tcBorders>
            <w:shd w:val="clear" w:color="auto" w:fill="FFFFFF"/>
          </w:tcPr>
          <w:p w:rsidR="00997324" w:rsidRPr="008870F5" w:rsidRDefault="00997324" w:rsidP="008870F5">
            <w:pPr>
              <w:shd w:val="clear" w:color="auto" w:fill="FFFFFF"/>
              <w:spacing w:after="0" w:line="240" w:lineRule="auto"/>
              <w:jc w:val="center"/>
              <w:rPr>
                <w:rFonts w:ascii="Times New Roman" w:hAnsi="Times New Roman"/>
                <w:sz w:val="24"/>
                <w:szCs w:val="24"/>
              </w:rPr>
            </w:pPr>
            <w:r w:rsidRPr="008870F5">
              <w:rPr>
                <w:rFonts w:ascii="Times New Roman" w:hAnsi="Times New Roman"/>
                <w:sz w:val="24"/>
                <w:szCs w:val="24"/>
              </w:rPr>
              <w:t>10</w:t>
            </w:r>
          </w:p>
        </w:tc>
      </w:tr>
      <w:tr w:rsidR="00997324" w:rsidRPr="008870F5" w:rsidTr="008870F5">
        <w:trPr>
          <w:trHeight w:hRule="exact" w:val="283"/>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8870F5" w:rsidRDefault="00997324" w:rsidP="008870F5">
            <w:pPr>
              <w:shd w:val="clear" w:color="auto" w:fill="FFFFFF"/>
              <w:spacing w:after="0" w:line="240" w:lineRule="auto"/>
              <w:ind w:left="211"/>
              <w:rPr>
                <w:rFonts w:ascii="Times New Roman" w:hAnsi="Times New Roman"/>
                <w:sz w:val="24"/>
                <w:szCs w:val="24"/>
              </w:rPr>
            </w:pPr>
            <w:r w:rsidRPr="008870F5">
              <w:rPr>
                <w:rFonts w:ascii="Times New Roman" w:hAnsi="Times New Roman"/>
                <w:sz w:val="24"/>
                <w:szCs w:val="24"/>
              </w:rPr>
              <w:t>10</w:t>
            </w:r>
          </w:p>
        </w:tc>
        <w:tc>
          <w:tcPr>
            <w:tcW w:w="5452" w:type="dxa"/>
            <w:tcBorders>
              <w:top w:val="single" w:sz="6" w:space="0" w:color="auto"/>
              <w:left w:val="single" w:sz="6" w:space="0" w:color="auto"/>
              <w:bottom w:val="single" w:sz="6" w:space="0" w:color="auto"/>
              <w:right w:val="single" w:sz="6" w:space="0" w:color="auto"/>
            </w:tcBorders>
            <w:shd w:val="clear" w:color="auto" w:fill="FFFFFF"/>
          </w:tcPr>
          <w:p w:rsidR="00997324" w:rsidRPr="008870F5" w:rsidRDefault="00997324" w:rsidP="008870F5">
            <w:pPr>
              <w:shd w:val="clear" w:color="auto" w:fill="FFFFFF"/>
              <w:spacing w:after="0" w:line="240" w:lineRule="auto"/>
              <w:rPr>
                <w:rFonts w:ascii="Times New Roman" w:hAnsi="Times New Roman"/>
                <w:sz w:val="24"/>
                <w:szCs w:val="24"/>
              </w:rPr>
            </w:pPr>
            <w:r w:rsidRPr="008870F5">
              <w:rPr>
                <w:rFonts w:ascii="Times New Roman" w:hAnsi="Times New Roman"/>
                <w:sz w:val="24"/>
                <w:szCs w:val="24"/>
              </w:rPr>
              <w:t>Внутренние сантехнические работы</w:t>
            </w:r>
          </w:p>
        </w:tc>
        <w:tc>
          <w:tcPr>
            <w:tcW w:w="3323" w:type="dxa"/>
            <w:tcBorders>
              <w:top w:val="single" w:sz="6" w:space="0" w:color="auto"/>
              <w:left w:val="single" w:sz="6" w:space="0" w:color="auto"/>
              <w:bottom w:val="single" w:sz="6" w:space="0" w:color="auto"/>
              <w:right w:val="single" w:sz="6" w:space="0" w:color="auto"/>
            </w:tcBorders>
            <w:shd w:val="clear" w:color="auto" w:fill="FFFFFF"/>
          </w:tcPr>
          <w:p w:rsidR="00997324" w:rsidRPr="008870F5" w:rsidRDefault="00997324" w:rsidP="008870F5">
            <w:pPr>
              <w:shd w:val="clear" w:color="auto" w:fill="FFFFFF"/>
              <w:spacing w:after="0" w:line="240" w:lineRule="auto"/>
              <w:jc w:val="center"/>
              <w:rPr>
                <w:rFonts w:ascii="Times New Roman" w:hAnsi="Times New Roman"/>
                <w:sz w:val="24"/>
                <w:szCs w:val="24"/>
              </w:rPr>
            </w:pPr>
            <w:r w:rsidRPr="008870F5">
              <w:rPr>
                <w:rFonts w:ascii="Times New Roman" w:hAnsi="Times New Roman"/>
                <w:sz w:val="24"/>
                <w:szCs w:val="24"/>
              </w:rPr>
              <w:t>30</w:t>
            </w:r>
          </w:p>
        </w:tc>
      </w:tr>
      <w:tr w:rsidR="00997324" w:rsidRPr="008870F5" w:rsidTr="008870F5">
        <w:trPr>
          <w:trHeight w:hRule="exact" w:val="288"/>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8870F5" w:rsidRDefault="00997324" w:rsidP="008870F5">
            <w:pPr>
              <w:shd w:val="clear" w:color="auto" w:fill="FFFFFF"/>
              <w:spacing w:after="0" w:line="240" w:lineRule="auto"/>
              <w:ind w:left="211"/>
              <w:rPr>
                <w:rFonts w:ascii="Times New Roman" w:hAnsi="Times New Roman"/>
                <w:sz w:val="24"/>
                <w:szCs w:val="24"/>
              </w:rPr>
            </w:pPr>
            <w:r w:rsidRPr="008870F5">
              <w:rPr>
                <w:rFonts w:ascii="Times New Roman" w:hAnsi="Times New Roman"/>
                <w:sz w:val="24"/>
                <w:szCs w:val="24"/>
              </w:rPr>
              <w:t>11</w:t>
            </w:r>
          </w:p>
        </w:tc>
        <w:tc>
          <w:tcPr>
            <w:tcW w:w="5452" w:type="dxa"/>
            <w:tcBorders>
              <w:top w:val="single" w:sz="6" w:space="0" w:color="auto"/>
              <w:left w:val="single" w:sz="6" w:space="0" w:color="auto"/>
              <w:bottom w:val="single" w:sz="6" w:space="0" w:color="auto"/>
              <w:right w:val="single" w:sz="6" w:space="0" w:color="auto"/>
            </w:tcBorders>
            <w:shd w:val="clear" w:color="auto" w:fill="FFFFFF"/>
          </w:tcPr>
          <w:p w:rsidR="00997324" w:rsidRPr="008870F5" w:rsidRDefault="00997324" w:rsidP="008870F5">
            <w:pPr>
              <w:shd w:val="clear" w:color="auto" w:fill="FFFFFF"/>
              <w:spacing w:after="0" w:line="240" w:lineRule="auto"/>
              <w:rPr>
                <w:rFonts w:ascii="Times New Roman" w:hAnsi="Times New Roman"/>
                <w:sz w:val="24"/>
                <w:szCs w:val="24"/>
              </w:rPr>
            </w:pPr>
            <w:r w:rsidRPr="008870F5">
              <w:rPr>
                <w:rFonts w:ascii="Times New Roman" w:hAnsi="Times New Roman"/>
                <w:sz w:val="24"/>
                <w:szCs w:val="24"/>
              </w:rPr>
              <w:t>Внутренние электромонтажные работы</w:t>
            </w:r>
          </w:p>
        </w:tc>
        <w:tc>
          <w:tcPr>
            <w:tcW w:w="3323" w:type="dxa"/>
            <w:tcBorders>
              <w:top w:val="single" w:sz="6" w:space="0" w:color="auto"/>
              <w:left w:val="single" w:sz="6" w:space="0" w:color="auto"/>
              <w:bottom w:val="single" w:sz="6" w:space="0" w:color="auto"/>
              <w:right w:val="single" w:sz="6" w:space="0" w:color="auto"/>
            </w:tcBorders>
            <w:shd w:val="clear" w:color="auto" w:fill="FFFFFF"/>
          </w:tcPr>
          <w:p w:rsidR="00997324" w:rsidRPr="008870F5" w:rsidRDefault="00997324" w:rsidP="008870F5">
            <w:pPr>
              <w:shd w:val="clear" w:color="auto" w:fill="FFFFFF"/>
              <w:spacing w:after="0" w:line="240" w:lineRule="auto"/>
              <w:jc w:val="center"/>
              <w:rPr>
                <w:rFonts w:ascii="Times New Roman" w:hAnsi="Times New Roman"/>
                <w:sz w:val="24"/>
                <w:szCs w:val="24"/>
              </w:rPr>
            </w:pPr>
            <w:r w:rsidRPr="008870F5">
              <w:rPr>
                <w:rFonts w:ascii="Times New Roman" w:hAnsi="Times New Roman"/>
                <w:sz w:val="24"/>
                <w:szCs w:val="24"/>
              </w:rPr>
              <w:t>15</w:t>
            </w:r>
          </w:p>
        </w:tc>
      </w:tr>
      <w:tr w:rsidR="00997324" w:rsidRPr="008870F5" w:rsidTr="008870F5">
        <w:trPr>
          <w:trHeight w:hRule="exact" w:val="283"/>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8870F5" w:rsidRDefault="00997324" w:rsidP="008870F5">
            <w:pPr>
              <w:shd w:val="clear" w:color="auto" w:fill="FFFFFF"/>
              <w:spacing w:after="0" w:line="240" w:lineRule="auto"/>
              <w:ind w:left="211"/>
              <w:rPr>
                <w:rFonts w:ascii="Times New Roman" w:hAnsi="Times New Roman"/>
                <w:sz w:val="24"/>
                <w:szCs w:val="24"/>
              </w:rPr>
            </w:pPr>
            <w:r w:rsidRPr="008870F5">
              <w:rPr>
                <w:rFonts w:ascii="Times New Roman" w:hAnsi="Times New Roman"/>
                <w:sz w:val="24"/>
                <w:szCs w:val="24"/>
              </w:rPr>
              <w:t>12</w:t>
            </w:r>
          </w:p>
        </w:tc>
        <w:tc>
          <w:tcPr>
            <w:tcW w:w="5452" w:type="dxa"/>
            <w:tcBorders>
              <w:top w:val="single" w:sz="6" w:space="0" w:color="auto"/>
              <w:left w:val="single" w:sz="6" w:space="0" w:color="auto"/>
              <w:bottom w:val="single" w:sz="6" w:space="0" w:color="auto"/>
              <w:right w:val="single" w:sz="6" w:space="0" w:color="auto"/>
            </w:tcBorders>
            <w:shd w:val="clear" w:color="auto" w:fill="FFFFFF"/>
          </w:tcPr>
          <w:p w:rsidR="00997324" w:rsidRPr="008870F5" w:rsidRDefault="00997324" w:rsidP="008870F5">
            <w:pPr>
              <w:shd w:val="clear" w:color="auto" w:fill="FFFFFF"/>
              <w:spacing w:after="0" w:line="240" w:lineRule="auto"/>
              <w:rPr>
                <w:rFonts w:ascii="Times New Roman" w:hAnsi="Times New Roman"/>
                <w:sz w:val="24"/>
                <w:szCs w:val="24"/>
              </w:rPr>
            </w:pPr>
            <w:r w:rsidRPr="008870F5">
              <w:rPr>
                <w:rFonts w:ascii="Times New Roman" w:hAnsi="Times New Roman"/>
                <w:sz w:val="24"/>
                <w:szCs w:val="24"/>
              </w:rPr>
              <w:t>Штукатурные работы</w:t>
            </w:r>
          </w:p>
        </w:tc>
        <w:tc>
          <w:tcPr>
            <w:tcW w:w="3323" w:type="dxa"/>
            <w:tcBorders>
              <w:top w:val="single" w:sz="6" w:space="0" w:color="auto"/>
              <w:left w:val="single" w:sz="6" w:space="0" w:color="auto"/>
              <w:bottom w:val="single" w:sz="6" w:space="0" w:color="auto"/>
              <w:right w:val="single" w:sz="6" w:space="0" w:color="auto"/>
            </w:tcBorders>
            <w:shd w:val="clear" w:color="auto" w:fill="FFFFFF"/>
          </w:tcPr>
          <w:p w:rsidR="00997324" w:rsidRPr="008870F5" w:rsidRDefault="00997324" w:rsidP="008870F5">
            <w:pPr>
              <w:shd w:val="clear" w:color="auto" w:fill="FFFFFF"/>
              <w:spacing w:after="0" w:line="240" w:lineRule="auto"/>
              <w:jc w:val="center"/>
              <w:rPr>
                <w:rFonts w:ascii="Times New Roman" w:hAnsi="Times New Roman"/>
                <w:sz w:val="24"/>
                <w:szCs w:val="24"/>
              </w:rPr>
            </w:pPr>
            <w:r w:rsidRPr="008870F5">
              <w:rPr>
                <w:rFonts w:ascii="Times New Roman" w:hAnsi="Times New Roman"/>
                <w:sz w:val="24"/>
                <w:szCs w:val="24"/>
              </w:rPr>
              <w:t>30</w:t>
            </w:r>
          </w:p>
        </w:tc>
      </w:tr>
      <w:tr w:rsidR="00997324" w:rsidRPr="008870F5" w:rsidTr="008870F5">
        <w:trPr>
          <w:trHeight w:hRule="exact" w:val="288"/>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8870F5" w:rsidRDefault="00997324" w:rsidP="008870F5">
            <w:pPr>
              <w:shd w:val="clear" w:color="auto" w:fill="FFFFFF"/>
              <w:spacing w:after="0" w:line="240" w:lineRule="auto"/>
              <w:ind w:left="211"/>
              <w:rPr>
                <w:rFonts w:ascii="Times New Roman" w:hAnsi="Times New Roman"/>
                <w:sz w:val="24"/>
                <w:szCs w:val="24"/>
              </w:rPr>
            </w:pPr>
            <w:r w:rsidRPr="008870F5">
              <w:rPr>
                <w:rFonts w:ascii="Times New Roman" w:hAnsi="Times New Roman"/>
                <w:sz w:val="24"/>
                <w:szCs w:val="24"/>
              </w:rPr>
              <w:t>13</w:t>
            </w:r>
          </w:p>
        </w:tc>
        <w:tc>
          <w:tcPr>
            <w:tcW w:w="5452" w:type="dxa"/>
            <w:tcBorders>
              <w:top w:val="single" w:sz="6" w:space="0" w:color="auto"/>
              <w:left w:val="single" w:sz="6" w:space="0" w:color="auto"/>
              <w:bottom w:val="single" w:sz="6" w:space="0" w:color="auto"/>
              <w:right w:val="single" w:sz="6" w:space="0" w:color="auto"/>
            </w:tcBorders>
            <w:shd w:val="clear" w:color="auto" w:fill="FFFFFF"/>
          </w:tcPr>
          <w:p w:rsidR="00997324" w:rsidRPr="008870F5" w:rsidRDefault="00997324" w:rsidP="008870F5">
            <w:pPr>
              <w:shd w:val="clear" w:color="auto" w:fill="FFFFFF"/>
              <w:spacing w:after="0" w:line="240" w:lineRule="auto"/>
              <w:rPr>
                <w:rFonts w:ascii="Times New Roman" w:hAnsi="Times New Roman"/>
                <w:sz w:val="24"/>
                <w:szCs w:val="24"/>
              </w:rPr>
            </w:pPr>
            <w:r w:rsidRPr="008870F5">
              <w:rPr>
                <w:rFonts w:ascii="Times New Roman" w:hAnsi="Times New Roman"/>
                <w:sz w:val="24"/>
                <w:szCs w:val="24"/>
              </w:rPr>
              <w:t>Устройство полов</w:t>
            </w:r>
          </w:p>
        </w:tc>
        <w:tc>
          <w:tcPr>
            <w:tcW w:w="3323" w:type="dxa"/>
            <w:tcBorders>
              <w:top w:val="single" w:sz="6" w:space="0" w:color="auto"/>
              <w:left w:val="single" w:sz="6" w:space="0" w:color="auto"/>
              <w:bottom w:val="single" w:sz="6" w:space="0" w:color="auto"/>
              <w:right w:val="single" w:sz="6" w:space="0" w:color="auto"/>
            </w:tcBorders>
            <w:shd w:val="clear" w:color="auto" w:fill="FFFFFF"/>
          </w:tcPr>
          <w:p w:rsidR="00997324" w:rsidRPr="008870F5" w:rsidRDefault="00997324" w:rsidP="008870F5">
            <w:pPr>
              <w:shd w:val="clear" w:color="auto" w:fill="FFFFFF"/>
              <w:spacing w:after="0" w:line="240" w:lineRule="auto"/>
              <w:jc w:val="center"/>
              <w:rPr>
                <w:rFonts w:ascii="Times New Roman" w:hAnsi="Times New Roman"/>
                <w:sz w:val="24"/>
                <w:szCs w:val="24"/>
              </w:rPr>
            </w:pPr>
            <w:r w:rsidRPr="008870F5">
              <w:rPr>
                <w:rFonts w:ascii="Times New Roman" w:hAnsi="Times New Roman"/>
                <w:sz w:val="24"/>
                <w:szCs w:val="24"/>
              </w:rPr>
              <w:t>25</w:t>
            </w:r>
          </w:p>
        </w:tc>
      </w:tr>
      <w:tr w:rsidR="00997324" w:rsidRPr="008870F5" w:rsidTr="008870F5">
        <w:trPr>
          <w:trHeight w:hRule="exact" w:val="288"/>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8870F5" w:rsidRDefault="00997324" w:rsidP="008870F5">
            <w:pPr>
              <w:shd w:val="clear" w:color="auto" w:fill="FFFFFF"/>
              <w:spacing w:after="0" w:line="240" w:lineRule="auto"/>
              <w:ind w:left="211"/>
              <w:rPr>
                <w:rFonts w:ascii="Times New Roman" w:hAnsi="Times New Roman"/>
                <w:sz w:val="24"/>
                <w:szCs w:val="24"/>
              </w:rPr>
            </w:pPr>
            <w:r w:rsidRPr="008870F5">
              <w:rPr>
                <w:rFonts w:ascii="Times New Roman" w:hAnsi="Times New Roman"/>
                <w:sz w:val="24"/>
                <w:szCs w:val="24"/>
              </w:rPr>
              <w:t>14</w:t>
            </w:r>
          </w:p>
        </w:tc>
        <w:tc>
          <w:tcPr>
            <w:tcW w:w="5452" w:type="dxa"/>
            <w:tcBorders>
              <w:top w:val="single" w:sz="6" w:space="0" w:color="auto"/>
              <w:left w:val="single" w:sz="6" w:space="0" w:color="auto"/>
              <w:bottom w:val="single" w:sz="6" w:space="0" w:color="auto"/>
              <w:right w:val="single" w:sz="6" w:space="0" w:color="auto"/>
            </w:tcBorders>
            <w:shd w:val="clear" w:color="auto" w:fill="FFFFFF"/>
          </w:tcPr>
          <w:p w:rsidR="00997324" w:rsidRPr="008870F5" w:rsidRDefault="00997324" w:rsidP="008870F5">
            <w:pPr>
              <w:shd w:val="clear" w:color="auto" w:fill="FFFFFF"/>
              <w:spacing w:after="0" w:line="240" w:lineRule="auto"/>
              <w:rPr>
                <w:rFonts w:ascii="Times New Roman" w:hAnsi="Times New Roman"/>
                <w:sz w:val="24"/>
                <w:szCs w:val="24"/>
              </w:rPr>
            </w:pPr>
            <w:r w:rsidRPr="008870F5">
              <w:rPr>
                <w:rFonts w:ascii="Times New Roman" w:hAnsi="Times New Roman"/>
                <w:sz w:val="24"/>
                <w:szCs w:val="24"/>
              </w:rPr>
              <w:t>Отделочные работы</w:t>
            </w:r>
          </w:p>
        </w:tc>
        <w:tc>
          <w:tcPr>
            <w:tcW w:w="3323" w:type="dxa"/>
            <w:tcBorders>
              <w:top w:val="single" w:sz="6" w:space="0" w:color="auto"/>
              <w:left w:val="single" w:sz="6" w:space="0" w:color="auto"/>
              <w:bottom w:val="single" w:sz="6" w:space="0" w:color="auto"/>
              <w:right w:val="single" w:sz="6" w:space="0" w:color="auto"/>
            </w:tcBorders>
            <w:shd w:val="clear" w:color="auto" w:fill="FFFFFF"/>
          </w:tcPr>
          <w:p w:rsidR="00997324" w:rsidRPr="008870F5" w:rsidRDefault="00997324" w:rsidP="008870F5">
            <w:pPr>
              <w:shd w:val="clear" w:color="auto" w:fill="FFFFFF"/>
              <w:spacing w:after="0" w:line="240" w:lineRule="auto"/>
              <w:jc w:val="center"/>
              <w:rPr>
                <w:rFonts w:ascii="Times New Roman" w:hAnsi="Times New Roman"/>
                <w:sz w:val="24"/>
                <w:szCs w:val="24"/>
              </w:rPr>
            </w:pPr>
            <w:r w:rsidRPr="008870F5">
              <w:rPr>
                <w:rFonts w:ascii="Times New Roman" w:hAnsi="Times New Roman"/>
                <w:sz w:val="24"/>
                <w:szCs w:val="24"/>
              </w:rPr>
              <w:t>50</w:t>
            </w:r>
          </w:p>
        </w:tc>
      </w:tr>
      <w:tr w:rsidR="00997324" w:rsidRPr="008870F5" w:rsidTr="008870F5">
        <w:trPr>
          <w:trHeight w:hRule="exact" w:val="283"/>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8870F5" w:rsidRDefault="00997324" w:rsidP="008870F5">
            <w:pPr>
              <w:shd w:val="clear" w:color="auto" w:fill="FFFFFF"/>
              <w:spacing w:after="0" w:line="240" w:lineRule="auto"/>
              <w:ind w:left="211"/>
              <w:rPr>
                <w:rFonts w:ascii="Times New Roman" w:hAnsi="Times New Roman"/>
                <w:sz w:val="24"/>
                <w:szCs w:val="24"/>
              </w:rPr>
            </w:pPr>
            <w:r w:rsidRPr="008870F5">
              <w:rPr>
                <w:rFonts w:ascii="Times New Roman" w:hAnsi="Times New Roman"/>
                <w:sz w:val="24"/>
                <w:szCs w:val="24"/>
              </w:rPr>
              <w:t>15</w:t>
            </w:r>
          </w:p>
        </w:tc>
        <w:tc>
          <w:tcPr>
            <w:tcW w:w="5452" w:type="dxa"/>
            <w:tcBorders>
              <w:top w:val="single" w:sz="6" w:space="0" w:color="auto"/>
              <w:left w:val="single" w:sz="6" w:space="0" w:color="auto"/>
              <w:bottom w:val="single" w:sz="6" w:space="0" w:color="auto"/>
              <w:right w:val="single" w:sz="6" w:space="0" w:color="auto"/>
            </w:tcBorders>
            <w:shd w:val="clear" w:color="auto" w:fill="FFFFFF"/>
          </w:tcPr>
          <w:p w:rsidR="00997324" w:rsidRPr="008870F5" w:rsidRDefault="00997324" w:rsidP="008870F5">
            <w:pPr>
              <w:shd w:val="clear" w:color="auto" w:fill="FFFFFF"/>
              <w:spacing w:after="0" w:line="240" w:lineRule="auto"/>
              <w:rPr>
                <w:rFonts w:ascii="Times New Roman" w:hAnsi="Times New Roman"/>
                <w:sz w:val="24"/>
                <w:szCs w:val="24"/>
              </w:rPr>
            </w:pPr>
            <w:r w:rsidRPr="008870F5">
              <w:rPr>
                <w:rFonts w:ascii="Times New Roman" w:hAnsi="Times New Roman"/>
                <w:sz w:val="24"/>
                <w:szCs w:val="24"/>
              </w:rPr>
              <w:t>Монтаж электроарматуры</w:t>
            </w:r>
          </w:p>
        </w:tc>
        <w:tc>
          <w:tcPr>
            <w:tcW w:w="3323" w:type="dxa"/>
            <w:tcBorders>
              <w:top w:val="single" w:sz="6" w:space="0" w:color="auto"/>
              <w:left w:val="single" w:sz="6" w:space="0" w:color="auto"/>
              <w:bottom w:val="single" w:sz="6" w:space="0" w:color="auto"/>
              <w:right w:val="single" w:sz="6" w:space="0" w:color="auto"/>
            </w:tcBorders>
            <w:shd w:val="clear" w:color="auto" w:fill="FFFFFF"/>
          </w:tcPr>
          <w:p w:rsidR="00997324" w:rsidRPr="008870F5" w:rsidRDefault="00997324" w:rsidP="008870F5">
            <w:pPr>
              <w:shd w:val="clear" w:color="auto" w:fill="FFFFFF"/>
              <w:spacing w:after="0" w:line="240" w:lineRule="auto"/>
              <w:jc w:val="center"/>
              <w:rPr>
                <w:rFonts w:ascii="Times New Roman" w:hAnsi="Times New Roman"/>
                <w:sz w:val="24"/>
                <w:szCs w:val="24"/>
              </w:rPr>
            </w:pPr>
            <w:r w:rsidRPr="008870F5">
              <w:rPr>
                <w:rFonts w:ascii="Times New Roman" w:hAnsi="Times New Roman"/>
                <w:sz w:val="24"/>
                <w:szCs w:val="24"/>
              </w:rPr>
              <w:t>9</w:t>
            </w:r>
          </w:p>
        </w:tc>
      </w:tr>
      <w:tr w:rsidR="00997324" w:rsidRPr="008870F5" w:rsidTr="008870F5">
        <w:trPr>
          <w:trHeight w:hRule="exact" w:val="288"/>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8870F5" w:rsidRDefault="00997324" w:rsidP="008870F5">
            <w:pPr>
              <w:shd w:val="clear" w:color="auto" w:fill="FFFFFF"/>
              <w:spacing w:after="0" w:line="240" w:lineRule="auto"/>
              <w:ind w:left="211"/>
              <w:rPr>
                <w:rFonts w:ascii="Times New Roman" w:hAnsi="Times New Roman"/>
                <w:sz w:val="24"/>
                <w:szCs w:val="24"/>
              </w:rPr>
            </w:pPr>
            <w:r w:rsidRPr="008870F5">
              <w:rPr>
                <w:rFonts w:ascii="Times New Roman" w:hAnsi="Times New Roman"/>
                <w:sz w:val="24"/>
                <w:szCs w:val="24"/>
              </w:rPr>
              <w:t>16</w:t>
            </w:r>
          </w:p>
        </w:tc>
        <w:tc>
          <w:tcPr>
            <w:tcW w:w="5452" w:type="dxa"/>
            <w:tcBorders>
              <w:top w:val="single" w:sz="6" w:space="0" w:color="auto"/>
              <w:left w:val="single" w:sz="6" w:space="0" w:color="auto"/>
              <w:bottom w:val="single" w:sz="6" w:space="0" w:color="auto"/>
              <w:right w:val="single" w:sz="6" w:space="0" w:color="auto"/>
            </w:tcBorders>
            <w:shd w:val="clear" w:color="auto" w:fill="FFFFFF"/>
          </w:tcPr>
          <w:p w:rsidR="00997324" w:rsidRPr="008870F5" w:rsidRDefault="00997324" w:rsidP="008870F5">
            <w:pPr>
              <w:shd w:val="clear" w:color="auto" w:fill="FFFFFF"/>
              <w:spacing w:after="0" w:line="240" w:lineRule="auto"/>
              <w:rPr>
                <w:rFonts w:ascii="Times New Roman" w:hAnsi="Times New Roman"/>
                <w:sz w:val="24"/>
                <w:szCs w:val="24"/>
              </w:rPr>
            </w:pPr>
            <w:r w:rsidRPr="008870F5">
              <w:rPr>
                <w:rFonts w:ascii="Times New Roman" w:hAnsi="Times New Roman"/>
                <w:sz w:val="24"/>
                <w:szCs w:val="24"/>
              </w:rPr>
              <w:t>Устройство кровли</w:t>
            </w:r>
          </w:p>
        </w:tc>
        <w:tc>
          <w:tcPr>
            <w:tcW w:w="3323" w:type="dxa"/>
            <w:tcBorders>
              <w:top w:val="single" w:sz="6" w:space="0" w:color="auto"/>
              <w:left w:val="single" w:sz="6" w:space="0" w:color="auto"/>
              <w:bottom w:val="single" w:sz="6" w:space="0" w:color="auto"/>
              <w:right w:val="single" w:sz="6" w:space="0" w:color="auto"/>
            </w:tcBorders>
            <w:shd w:val="clear" w:color="auto" w:fill="FFFFFF"/>
          </w:tcPr>
          <w:p w:rsidR="00997324" w:rsidRPr="008870F5" w:rsidRDefault="00997324" w:rsidP="008870F5">
            <w:pPr>
              <w:shd w:val="clear" w:color="auto" w:fill="FFFFFF"/>
              <w:spacing w:after="0" w:line="240" w:lineRule="auto"/>
              <w:jc w:val="center"/>
              <w:rPr>
                <w:rFonts w:ascii="Times New Roman" w:hAnsi="Times New Roman"/>
                <w:sz w:val="24"/>
                <w:szCs w:val="24"/>
              </w:rPr>
            </w:pPr>
            <w:r w:rsidRPr="008870F5">
              <w:rPr>
                <w:rFonts w:ascii="Times New Roman" w:hAnsi="Times New Roman"/>
                <w:sz w:val="24"/>
                <w:szCs w:val="24"/>
              </w:rPr>
              <w:t>20</w:t>
            </w:r>
          </w:p>
        </w:tc>
      </w:tr>
      <w:tr w:rsidR="00997324" w:rsidRPr="008870F5" w:rsidTr="008870F5">
        <w:trPr>
          <w:trHeight w:hRule="exact" w:val="283"/>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8870F5" w:rsidRDefault="00997324" w:rsidP="008870F5">
            <w:pPr>
              <w:shd w:val="clear" w:color="auto" w:fill="FFFFFF"/>
              <w:spacing w:after="0" w:line="240" w:lineRule="auto"/>
              <w:ind w:left="211"/>
              <w:rPr>
                <w:rFonts w:ascii="Times New Roman" w:hAnsi="Times New Roman"/>
                <w:sz w:val="24"/>
                <w:szCs w:val="24"/>
              </w:rPr>
            </w:pPr>
            <w:r w:rsidRPr="008870F5">
              <w:rPr>
                <w:rFonts w:ascii="Times New Roman" w:hAnsi="Times New Roman"/>
                <w:sz w:val="24"/>
                <w:szCs w:val="24"/>
              </w:rPr>
              <w:t>17</w:t>
            </w:r>
          </w:p>
        </w:tc>
        <w:tc>
          <w:tcPr>
            <w:tcW w:w="5452" w:type="dxa"/>
            <w:tcBorders>
              <w:top w:val="single" w:sz="6" w:space="0" w:color="auto"/>
              <w:left w:val="single" w:sz="6" w:space="0" w:color="auto"/>
              <w:bottom w:val="single" w:sz="6" w:space="0" w:color="auto"/>
              <w:right w:val="single" w:sz="6" w:space="0" w:color="auto"/>
            </w:tcBorders>
            <w:shd w:val="clear" w:color="auto" w:fill="FFFFFF"/>
          </w:tcPr>
          <w:p w:rsidR="00997324" w:rsidRPr="008870F5" w:rsidRDefault="00997324" w:rsidP="008870F5">
            <w:pPr>
              <w:shd w:val="clear" w:color="auto" w:fill="FFFFFF"/>
              <w:spacing w:after="0" w:line="240" w:lineRule="auto"/>
              <w:rPr>
                <w:rFonts w:ascii="Times New Roman" w:hAnsi="Times New Roman"/>
                <w:sz w:val="24"/>
                <w:szCs w:val="24"/>
              </w:rPr>
            </w:pPr>
            <w:r w:rsidRPr="008870F5">
              <w:rPr>
                <w:rFonts w:ascii="Times New Roman" w:hAnsi="Times New Roman"/>
                <w:sz w:val="24"/>
                <w:szCs w:val="24"/>
              </w:rPr>
              <w:t>Штукатурные работы</w:t>
            </w:r>
          </w:p>
        </w:tc>
        <w:tc>
          <w:tcPr>
            <w:tcW w:w="3323" w:type="dxa"/>
            <w:tcBorders>
              <w:top w:val="single" w:sz="6" w:space="0" w:color="auto"/>
              <w:left w:val="single" w:sz="6" w:space="0" w:color="auto"/>
              <w:bottom w:val="single" w:sz="6" w:space="0" w:color="auto"/>
              <w:right w:val="single" w:sz="6" w:space="0" w:color="auto"/>
            </w:tcBorders>
            <w:shd w:val="clear" w:color="auto" w:fill="FFFFFF"/>
          </w:tcPr>
          <w:p w:rsidR="00997324" w:rsidRPr="008870F5" w:rsidRDefault="00997324" w:rsidP="008870F5">
            <w:pPr>
              <w:shd w:val="clear" w:color="auto" w:fill="FFFFFF"/>
              <w:spacing w:after="0" w:line="240" w:lineRule="auto"/>
              <w:jc w:val="center"/>
              <w:rPr>
                <w:rFonts w:ascii="Times New Roman" w:hAnsi="Times New Roman"/>
                <w:sz w:val="24"/>
                <w:szCs w:val="24"/>
              </w:rPr>
            </w:pPr>
            <w:r w:rsidRPr="008870F5">
              <w:rPr>
                <w:rFonts w:ascii="Times New Roman" w:hAnsi="Times New Roman"/>
                <w:sz w:val="24"/>
                <w:szCs w:val="24"/>
              </w:rPr>
              <w:t>2</w:t>
            </w:r>
          </w:p>
        </w:tc>
      </w:tr>
      <w:tr w:rsidR="00997324" w:rsidRPr="008870F5" w:rsidTr="008870F5">
        <w:trPr>
          <w:trHeight w:hRule="exact" w:val="288"/>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8870F5" w:rsidRDefault="00997324" w:rsidP="008870F5">
            <w:pPr>
              <w:shd w:val="clear" w:color="auto" w:fill="FFFFFF"/>
              <w:spacing w:after="0" w:line="240" w:lineRule="auto"/>
              <w:ind w:left="211"/>
              <w:rPr>
                <w:rFonts w:ascii="Times New Roman" w:hAnsi="Times New Roman"/>
                <w:sz w:val="24"/>
                <w:szCs w:val="24"/>
              </w:rPr>
            </w:pPr>
            <w:r w:rsidRPr="008870F5">
              <w:rPr>
                <w:rFonts w:ascii="Times New Roman" w:hAnsi="Times New Roman"/>
                <w:sz w:val="24"/>
                <w:szCs w:val="24"/>
              </w:rPr>
              <w:t>18</w:t>
            </w:r>
          </w:p>
        </w:tc>
        <w:tc>
          <w:tcPr>
            <w:tcW w:w="5452" w:type="dxa"/>
            <w:tcBorders>
              <w:top w:val="single" w:sz="6" w:space="0" w:color="auto"/>
              <w:left w:val="single" w:sz="6" w:space="0" w:color="auto"/>
              <w:bottom w:val="single" w:sz="6" w:space="0" w:color="auto"/>
              <w:right w:val="single" w:sz="6" w:space="0" w:color="auto"/>
            </w:tcBorders>
            <w:shd w:val="clear" w:color="auto" w:fill="FFFFFF"/>
          </w:tcPr>
          <w:p w:rsidR="00997324" w:rsidRPr="008870F5" w:rsidRDefault="00997324" w:rsidP="008870F5">
            <w:pPr>
              <w:shd w:val="clear" w:color="auto" w:fill="FFFFFF"/>
              <w:spacing w:after="0" w:line="240" w:lineRule="auto"/>
              <w:rPr>
                <w:rFonts w:ascii="Times New Roman" w:hAnsi="Times New Roman"/>
                <w:sz w:val="24"/>
                <w:szCs w:val="24"/>
              </w:rPr>
            </w:pPr>
            <w:r w:rsidRPr="008870F5">
              <w:rPr>
                <w:rFonts w:ascii="Times New Roman" w:hAnsi="Times New Roman"/>
                <w:sz w:val="24"/>
                <w:szCs w:val="24"/>
              </w:rPr>
              <w:t>Установка санприборов</w:t>
            </w:r>
          </w:p>
        </w:tc>
        <w:tc>
          <w:tcPr>
            <w:tcW w:w="3323" w:type="dxa"/>
            <w:tcBorders>
              <w:top w:val="single" w:sz="6" w:space="0" w:color="auto"/>
              <w:left w:val="single" w:sz="6" w:space="0" w:color="auto"/>
              <w:bottom w:val="single" w:sz="6" w:space="0" w:color="auto"/>
              <w:right w:val="single" w:sz="6" w:space="0" w:color="auto"/>
            </w:tcBorders>
            <w:shd w:val="clear" w:color="auto" w:fill="FFFFFF"/>
          </w:tcPr>
          <w:p w:rsidR="00997324" w:rsidRPr="008870F5" w:rsidRDefault="00997324" w:rsidP="008870F5">
            <w:pPr>
              <w:shd w:val="clear" w:color="auto" w:fill="FFFFFF"/>
              <w:spacing w:after="0" w:line="240" w:lineRule="auto"/>
              <w:jc w:val="center"/>
              <w:rPr>
                <w:rFonts w:ascii="Times New Roman" w:hAnsi="Times New Roman"/>
                <w:sz w:val="24"/>
                <w:szCs w:val="24"/>
              </w:rPr>
            </w:pPr>
            <w:r w:rsidRPr="008870F5">
              <w:rPr>
                <w:rFonts w:ascii="Times New Roman" w:hAnsi="Times New Roman"/>
                <w:sz w:val="24"/>
                <w:szCs w:val="24"/>
              </w:rPr>
              <w:t>8</w:t>
            </w:r>
          </w:p>
        </w:tc>
      </w:tr>
      <w:tr w:rsidR="00997324" w:rsidRPr="008870F5" w:rsidTr="008870F5">
        <w:trPr>
          <w:trHeight w:hRule="exact" w:val="283"/>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8870F5" w:rsidRDefault="00997324" w:rsidP="008870F5">
            <w:pPr>
              <w:shd w:val="clear" w:color="auto" w:fill="FFFFFF"/>
              <w:spacing w:after="0" w:line="240" w:lineRule="auto"/>
              <w:ind w:left="211"/>
              <w:rPr>
                <w:rFonts w:ascii="Times New Roman" w:hAnsi="Times New Roman"/>
                <w:sz w:val="24"/>
                <w:szCs w:val="24"/>
              </w:rPr>
            </w:pPr>
            <w:r w:rsidRPr="008870F5">
              <w:rPr>
                <w:rFonts w:ascii="Times New Roman" w:hAnsi="Times New Roman"/>
                <w:sz w:val="24"/>
                <w:szCs w:val="24"/>
              </w:rPr>
              <w:t>19</w:t>
            </w:r>
          </w:p>
        </w:tc>
        <w:tc>
          <w:tcPr>
            <w:tcW w:w="5452" w:type="dxa"/>
            <w:tcBorders>
              <w:top w:val="single" w:sz="6" w:space="0" w:color="auto"/>
              <w:left w:val="single" w:sz="6" w:space="0" w:color="auto"/>
              <w:bottom w:val="single" w:sz="6" w:space="0" w:color="auto"/>
              <w:right w:val="single" w:sz="6" w:space="0" w:color="auto"/>
            </w:tcBorders>
            <w:shd w:val="clear" w:color="auto" w:fill="FFFFFF"/>
          </w:tcPr>
          <w:p w:rsidR="00997324" w:rsidRPr="008870F5" w:rsidRDefault="00997324" w:rsidP="008870F5">
            <w:pPr>
              <w:shd w:val="clear" w:color="auto" w:fill="FFFFFF"/>
              <w:spacing w:after="0" w:line="240" w:lineRule="auto"/>
              <w:rPr>
                <w:rFonts w:ascii="Times New Roman" w:hAnsi="Times New Roman"/>
                <w:sz w:val="24"/>
                <w:szCs w:val="24"/>
              </w:rPr>
            </w:pPr>
            <w:r w:rsidRPr="008870F5">
              <w:rPr>
                <w:rFonts w:ascii="Times New Roman" w:hAnsi="Times New Roman"/>
                <w:sz w:val="24"/>
                <w:szCs w:val="24"/>
              </w:rPr>
              <w:t>Монтаж оборудования</w:t>
            </w:r>
          </w:p>
        </w:tc>
        <w:tc>
          <w:tcPr>
            <w:tcW w:w="3323" w:type="dxa"/>
            <w:tcBorders>
              <w:top w:val="single" w:sz="6" w:space="0" w:color="auto"/>
              <w:left w:val="single" w:sz="6" w:space="0" w:color="auto"/>
              <w:bottom w:val="single" w:sz="6" w:space="0" w:color="auto"/>
              <w:right w:val="single" w:sz="6" w:space="0" w:color="auto"/>
            </w:tcBorders>
            <w:shd w:val="clear" w:color="auto" w:fill="FFFFFF"/>
          </w:tcPr>
          <w:p w:rsidR="00997324" w:rsidRPr="008870F5" w:rsidRDefault="00997324" w:rsidP="008870F5">
            <w:pPr>
              <w:shd w:val="clear" w:color="auto" w:fill="FFFFFF"/>
              <w:spacing w:after="0" w:line="240" w:lineRule="auto"/>
              <w:jc w:val="center"/>
              <w:rPr>
                <w:rFonts w:ascii="Times New Roman" w:hAnsi="Times New Roman"/>
                <w:sz w:val="24"/>
                <w:szCs w:val="24"/>
              </w:rPr>
            </w:pPr>
            <w:r w:rsidRPr="008870F5">
              <w:rPr>
                <w:rFonts w:ascii="Times New Roman" w:hAnsi="Times New Roman"/>
                <w:sz w:val="24"/>
                <w:szCs w:val="24"/>
              </w:rPr>
              <w:t>10</w:t>
            </w:r>
          </w:p>
        </w:tc>
      </w:tr>
      <w:tr w:rsidR="00997324" w:rsidRPr="008870F5" w:rsidTr="008870F5">
        <w:trPr>
          <w:trHeight w:hRule="exact" w:val="288"/>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8870F5" w:rsidRDefault="00997324" w:rsidP="008870F5">
            <w:pPr>
              <w:shd w:val="clear" w:color="auto" w:fill="FFFFFF"/>
              <w:spacing w:after="0" w:line="240" w:lineRule="auto"/>
              <w:ind w:left="211"/>
              <w:rPr>
                <w:rFonts w:ascii="Times New Roman" w:hAnsi="Times New Roman"/>
                <w:sz w:val="24"/>
                <w:szCs w:val="24"/>
              </w:rPr>
            </w:pPr>
            <w:r w:rsidRPr="008870F5">
              <w:rPr>
                <w:rFonts w:ascii="Times New Roman" w:hAnsi="Times New Roman"/>
                <w:sz w:val="24"/>
                <w:szCs w:val="24"/>
              </w:rPr>
              <w:t>20</w:t>
            </w:r>
          </w:p>
        </w:tc>
        <w:tc>
          <w:tcPr>
            <w:tcW w:w="5452" w:type="dxa"/>
            <w:tcBorders>
              <w:top w:val="single" w:sz="6" w:space="0" w:color="auto"/>
              <w:left w:val="single" w:sz="6" w:space="0" w:color="auto"/>
              <w:bottom w:val="single" w:sz="6" w:space="0" w:color="auto"/>
              <w:right w:val="single" w:sz="6" w:space="0" w:color="auto"/>
            </w:tcBorders>
            <w:shd w:val="clear" w:color="auto" w:fill="FFFFFF"/>
          </w:tcPr>
          <w:p w:rsidR="00997324" w:rsidRPr="008870F5" w:rsidRDefault="00997324" w:rsidP="008870F5">
            <w:pPr>
              <w:shd w:val="clear" w:color="auto" w:fill="FFFFFF"/>
              <w:spacing w:after="0" w:line="240" w:lineRule="auto"/>
              <w:rPr>
                <w:rFonts w:ascii="Times New Roman" w:hAnsi="Times New Roman"/>
                <w:sz w:val="24"/>
                <w:szCs w:val="24"/>
              </w:rPr>
            </w:pPr>
            <w:r w:rsidRPr="008870F5">
              <w:rPr>
                <w:rFonts w:ascii="Times New Roman" w:hAnsi="Times New Roman"/>
                <w:sz w:val="24"/>
                <w:szCs w:val="24"/>
              </w:rPr>
              <w:t>Благоустройство</w:t>
            </w:r>
          </w:p>
        </w:tc>
        <w:tc>
          <w:tcPr>
            <w:tcW w:w="3323" w:type="dxa"/>
            <w:tcBorders>
              <w:top w:val="single" w:sz="6" w:space="0" w:color="auto"/>
              <w:left w:val="single" w:sz="6" w:space="0" w:color="auto"/>
              <w:bottom w:val="single" w:sz="6" w:space="0" w:color="auto"/>
              <w:right w:val="single" w:sz="6" w:space="0" w:color="auto"/>
            </w:tcBorders>
            <w:shd w:val="clear" w:color="auto" w:fill="FFFFFF"/>
          </w:tcPr>
          <w:p w:rsidR="00997324" w:rsidRPr="008870F5" w:rsidRDefault="00997324" w:rsidP="008870F5">
            <w:pPr>
              <w:shd w:val="clear" w:color="auto" w:fill="FFFFFF"/>
              <w:spacing w:after="0" w:line="240" w:lineRule="auto"/>
              <w:jc w:val="center"/>
              <w:rPr>
                <w:rFonts w:ascii="Times New Roman" w:hAnsi="Times New Roman"/>
                <w:sz w:val="24"/>
                <w:szCs w:val="24"/>
              </w:rPr>
            </w:pPr>
            <w:r w:rsidRPr="008870F5">
              <w:rPr>
                <w:rFonts w:ascii="Times New Roman" w:hAnsi="Times New Roman"/>
                <w:sz w:val="24"/>
                <w:szCs w:val="24"/>
              </w:rPr>
              <w:t>10</w:t>
            </w:r>
          </w:p>
        </w:tc>
      </w:tr>
      <w:tr w:rsidR="00997324" w:rsidRPr="008870F5" w:rsidTr="008870F5">
        <w:trPr>
          <w:trHeight w:hRule="exact" w:val="293"/>
        </w:trPr>
        <w:tc>
          <w:tcPr>
            <w:tcW w:w="888" w:type="dxa"/>
            <w:tcBorders>
              <w:top w:val="single" w:sz="6" w:space="0" w:color="auto"/>
              <w:left w:val="single" w:sz="6" w:space="0" w:color="auto"/>
              <w:bottom w:val="single" w:sz="6" w:space="0" w:color="auto"/>
              <w:right w:val="single" w:sz="6" w:space="0" w:color="auto"/>
            </w:tcBorders>
            <w:shd w:val="clear" w:color="auto" w:fill="FFFFFF"/>
          </w:tcPr>
          <w:p w:rsidR="00997324" w:rsidRPr="008870F5" w:rsidRDefault="00997324" w:rsidP="008870F5">
            <w:pPr>
              <w:shd w:val="clear" w:color="auto" w:fill="FFFFFF"/>
              <w:spacing w:after="0" w:line="240" w:lineRule="auto"/>
              <w:ind w:left="211"/>
              <w:rPr>
                <w:rFonts w:ascii="Times New Roman" w:hAnsi="Times New Roman"/>
                <w:sz w:val="24"/>
                <w:szCs w:val="24"/>
              </w:rPr>
            </w:pPr>
            <w:r w:rsidRPr="008870F5">
              <w:rPr>
                <w:rFonts w:ascii="Times New Roman" w:hAnsi="Times New Roman"/>
                <w:sz w:val="24"/>
                <w:szCs w:val="24"/>
              </w:rPr>
              <w:t>21</w:t>
            </w:r>
          </w:p>
        </w:tc>
        <w:tc>
          <w:tcPr>
            <w:tcW w:w="5452" w:type="dxa"/>
            <w:tcBorders>
              <w:top w:val="single" w:sz="6" w:space="0" w:color="auto"/>
              <w:left w:val="single" w:sz="6" w:space="0" w:color="auto"/>
              <w:bottom w:val="single" w:sz="6" w:space="0" w:color="auto"/>
              <w:right w:val="single" w:sz="6" w:space="0" w:color="auto"/>
            </w:tcBorders>
            <w:shd w:val="clear" w:color="auto" w:fill="FFFFFF"/>
          </w:tcPr>
          <w:p w:rsidR="00997324" w:rsidRPr="008870F5" w:rsidRDefault="00997324" w:rsidP="008870F5">
            <w:pPr>
              <w:shd w:val="clear" w:color="auto" w:fill="FFFFFF"/>
              <w:spacing w:after="0" w:line="240" w:lineRule="auto"/>
              <w:rPr>
                <w:rFonts w:ascii="Times New Roman" w:hAnsi="Times New Roman"/>
                <w:sz w:val="24"/>
                <w:szCs w:val="24"/>
              </w:rPr>
            </w:pPr>
            <w:r w:rsidRPr="008870F5">
              <w:rPr>
                <w:rFonts w:ascii="Times New Roman" w:hAnsi="Times New Roman"/>
                <w:sz w:val="24"/>
                <w:szCs w:val="24"/>
              </w:rPr>
              <w:t>Сдача объекта</w:t>
            </w:r>
          </w:p>
        </w:tc>
        <w:tc>
          <w:tcPr>
            <w:tcW w:w="3323" w:type="dxa"/>
            <w:tcBorders>
              <w:top w:val="single" w:sz="6" w:space="0" w:color="auto"/>
              <w:left w:val="single" w:sz="6" w:space="0" w:color="auto"/>
              <w:bottom w:val="single" w:sz="6" w:space="0" w:color="auto"/>
              <w:right w:val="single" w:sz="6" w:space="0" w:color="auto"/>
            </w:tcBorders>
            <w:shd w:val="clear" w:color="auto" w:fill="FFFFFF"/>
          </w:tcPr>
          <w:p w:rsidR="00997324" w:rsidRPr="008870F5" w:rsidRDefault="00997324" w:rsidP="008870F5">
            <w:pPr>
              <w:shd w:val="clear" w:color="auto" w:fill="FFFFFF"/>
              <w:spacing w:after="0" w:line="240" w:lineRule="auto"/>
              <w:jc w:val="center"/>
              <w:rPr>
                <w:rFonts w:ascii="Times New Roman" w:hAnsi="Times New Roman"/>
                <w:sz w:val="24"/>
                <w:szCs w:val="24"/>
              </w:rPr>
            </w:pPr>
            <w:r w:rsidRPr="008870F5">
              <w:rPr>
                <w:rFonts w:ascii="Times New Roman" w:hAnsi="Times New Roman"/>
                <w:sz w:val="24"/>
                <w:szCs w:val="24"/>
              </w:rPr>
              <w:t>2</w:t>
            </w:r>
          </w:p>
        </w:tc>
      </w:tr>
    </w:tbl>
    <w:p w:rsidR="00997324" w:rsidRPr="00181C05" w:rsidRDefault="00997324" w:rsidP="00181C05">
      <w:pPr>
        <w:autoSpaceDE w:val="0"/>
        <w:autoSpaceDN w:val="0"/>
        <w:adjustRightInd w:val="0"/>
        <w:spacing w:after="0"/>
        <w:ind w:firstLineChars="252" w:firstLine="706"/>
        <w:jc w:val="both"/>
        <w:rPr>
          <w:rFonts w:ascii="Times New Roman" w:hAnsi="Times New Roman"/>
          <w:color w:val="000000"/>
          <w:sz w:val="28"/>
          <w:szCs w:val="28"/>
        </w:rPr>
      </w:pPr>
    </w:p>
    <w:sectPr w:rsidR="00997324" w:rsidRPr="00181C05" w:rsidSect="00C33459">
      <w:pgSz w:w="11906" w:h="16838"/>
      <w:pgMar w:top="851" w:right="567"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7324" w:rsidRDefault="00997324" w:rsidP="00E8672E">
      <w:pPr>
        <w:spacing w:after="0" w:line="240" w:lineRule="auto"/>
      </w:pPr>
      <w:r>
        <w:separator/>
      </w:r>
    </w:p>
  </w:endnote>
  <w:endnote w:type="continuationSeparator" w:id="0">
    <w:p w:rsidR="00997324" w:rsidRDefault="00997324" w:rsidP="00E8672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ўа¬»¬¦¬ў"/>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HiddenHorzOCR">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7324" w:rsidRDefault="00997324" w:rsidP="009536C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97324" w:rsidRDefault="00997324" w:rsidP="00982E6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7324" w:rsidRDefault="00997324" w:rsidP="009536C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68</w:t>
    </w:r>
    <w:r>
      <w:rPr>
        <w:rStyle w:val="PageNumber"/>
      </w:rPr>
      <w:fldChar w:fldCharType="end"/>
    </w:r>
  </w:p>
  <w:p w:rsidR="00997324" w:rsidRDefault="00997324" w:rsidP="00982E64">
    <w:pPr>
      <w:pStyle w:val="Footer"/>
      <w:ind w:right="360"/>
      <w:jc w:val="right"/>
    </w:pPr>
  </w:p>
  <w:p w:rsidR="00997324" w:rsidRDefault="0099732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7324" w:rsidRDefault="00997324" w:rsidP="00E8672E">
      <w:pPr>
        <w:spacing w:after="0" w:line="240" w:lineRule="auto"/>
      </w:pPr>
      <w:r>
        <w:separator/>
      </w:r>
    </w:p>
  </w:footnote>
  <w:footnote w:type="continuationSeparator" w:id="0">
    <w:p w:rsidR="00997324" w:rsidRDefault="00997324" w:rsidP="00E8672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3904A66"/>
    <w:lvl w:ilvl="0">
      <w:numFmt w:val="bullet"/>
      <w:lvlText w:val="*"/>
      <w:lvlJc w:val="left"/>
    </w:lvl>
  </w:abstractNum>
  <w:abstractNum w:abstractNumId="1">
    <w:nsid w:val="00000002"/>
    <w:multiLevelType w:val="singleLevel"/>
    <w:tmpl w:val="00000002"/>
    <w:name w:val="WW8Num2"/>
    <w:lvl w:ilvl="0">
      <w:start w:val="1"/>
      <w:numFmt w:val="bullet"/>
      <w:lvlText w:val=""/>
      <w:lvlJc w:val="left"/>
      <w:pPr>
        <w:tabs>
          <w:tab w:val="num" w:pos="720"/>
        </w:tabs>
        <w:ind w:left="720" w:hanging="360"/>
      </w:pPr>
      <w:rPr>
        <w:rFonts w:ascii="Symbol" w:hAnsi="Symbol"/>
      </w:rPr>
    </w:lvl>
  </w:abstractNum>
  <w:abstractNum w:abstractNumId="2">
    <w:nsid w:val="00000003"/>
    <w:multiLevelType w:val="singleLevel"/>
    <w:tmpl w:val="00000003"/>
    <w:name w:val="WW8Num3"/>
    <w:lvl w:ilvl="0">
      <w:start w:val="1"/>
      <w:numFmt w:val="bullet"/>
      <w:lvlText w:val=""/>
      <w:lvlJc w:val="left"/>
      <w:pPr>
        <w:tabs>
          <w:tab w:val="num" w:pos="0"/>
        </w:tabs>
        <w:ind w:left="720" w:hanging="360"/>
      </w:pPr>
      <w:rPr>
        <w:rFonts w:ascii="Symbol" w:hAnsi="Symbol" w:hint="default"/>
      </w:rPr>
    </w:lvl>
  </w:abstractNum>
  <w:abstractNum w:abstractNumId="3">
    <w:nsid w:val="00000004"/>
    <w:multiLevelType w:val="singleLevel"/>
    <w:tmpl w:val="00000004"/>
    <w:name w:val="WW8Num4"/>
    <w:lvl w:ilvl="0">
      <w:start w:val="1"/>
      <w:numFmt w:val="bullet"/>
      <w:lvlText w:val=""/>
      <w:lvlJc w:val="left"/>
      <w:pPr>
        <w:tabs>
          <w:tab w:val="num" w:pos="0"/>
        </w:tabs>
        <w:ind w:left="720" w:hanging="360"/>
      </w:pPr>
      <w:rPr>
        <w:rFonts w:ascii="Symbol" w:hAnsi="Symbol" w:hint="default"/>
      </w:rPr>
    </w:lvl>
  </w:abstractNum>
  <w:abstractNum w:abstractNumId="4">
    <w:nsid w:val="00000005"/>
    <w:multiLevelType w:val="singleLevel"/>
    <w:tmpl w:val="00000005"/>
    <w:name w:val="WW8Num5"/>
    <w:lvl w:ilvl="0">
      <w:start w:val="1"/>
      <w:numFmt w:val="bullet"/>
      <w:lvlText w:val=""/>
      <w:lvlJc w:val="left"/>
      <w:pPr>
        <w:tabs>
          <w:tab w:val="num" w:pos="0"/>
        </w:tabs>
        <w:ind w:left="1440" w:hanging="360"/>
      </w:pPr>
      <w:rPr>
        <w:rFonts w:ascii="Symbol" w:hAnsi="Symbol" w:hint="default"/>
      </w:rPr>
    </w:lvl>
  </w:abstractNum>
  <w:abstractNum w:abstractNumId="5">
    <w:nsid w:val="00000006"/>
    <w:multiLevelType w:val="singleLevel"/>
    <w:tmpl w:val="00000006"/>
    <w:name w:val="WW8Num6"/>
    <w:lvl w:ilvl="0">
      <w:start w:val="1"/>
      <w:numFmt w:val="bullet"/>
      <w:lvlText w:val=""/>
      <w:lvlJc w:val="left"/>
      <w:pPr>
        <w:tabs>
          <w:tab w:val="num" w:pos="0"/>
        </w:tabs>
        <w:ind w:left="720" w:hanging="360"/>
      </w:pPr>
      <w:rPr>
        <w:rFonts w:ascii="Symbol" w:hAnsi="Symbol" w:hint="default"/>
      </w:rPr>
    </w:lvl>
  </w:abstractNum>
  <w:abstractNum w:abstractNumId="6">
    <w:nsid w:val="00000007"/>
    <w:multiLevelType w:val="singleLevel"/>
    <w:tmpl w:val="00000007"/>
    <w:name w:val="WW8Num7"/>
    <w:lvl w:ilvl="0">
      <w:start w:val="1"/>
      <w:numFmt w:val="bullet"/>
      <w:lvlText w:val=""/>
      <w:lvlJc w:val="left"/>
      <w:pPr>
        <w:tabs>
          <w:tab w:val="num" w:pos="0"/>
        </w:tabs>
        <w:ind w:left="720" w:hanging="360"/>
      </w:pPr>
      <w:rPr>
        <w:rFonts w:ascii="Symbol" w:hAnsi="Symbol" w:hint="default"/>
      </w:rPr>
    </w:lvl>
  </w:abstractNum>
  <w:abstractNum w:abstractNumId="7">
    <w:nsid w:val="00000008"/>
    <w:multiLevelType w:val="singleLevel"/>
    <w:tmpl w:val="00000008"/>
    <w:name w:val="WW8Num8"/>
    <w:lvl w:ilvl="0">
      <w:start w:val="1"/>
      <w:numFmt w:val="bullet"/>
      <w:lvlText w:val=""/>
      <w:lvlJc w:val="left"/>
      <w:pPr>
        <w:tabs>
          <w:tab w:val="num" w:pos="0"/>
        </w:tabs>
        <w:ind w:left="807" w:hanging="360"/>
      </w:pPr>
      <w:rPr>
        <w:rFonts w:ascii="Symbol" w:hAnsi="Symbol" w:hint="default"/>
      </w:rPr>
    </w:lvl>
  </w:abstractNum>
  <w:abstractNum w:abstractNumId="8">
    <w:nsid w:val="00000009"/>
    <w:multiLevelType w:val="singleLevel"/>
    <w:tmpl w:val="00000009"/>
    <w:name w:val="WW8Num9"/>
    <w:lvl w:ilvl="0">
      <w:start w:val="1"/>
      <w:numFmt w:val="bullet"/>
      <w:lvlText w:val=""/>
      <w:lvlJc w:val="left"/>
      <w:pPr>
        <w:tabs>
          <w:tab w:val="num" w:pos="807"/>
        </w:tabs>
        <w:ind w:left="807" w:hanging="360"/>
      </w:pPr>
      <w:rPr>
        <w:rFonts w:ascii="Symbol" w:hAnsi="Symbol" w:hint="default"/>
      </w:rPr>
    </w:lvl>
  </w:abstractNum>
  <w:abstractNum w:abstractNumId="9">
    <w:nsid w:val="0000000A"/>
    <w:multiLevelType w:val="singleLevel"/>
    <w:tmpl w:val="0000000A"/>
    <w:name w:val="WW8Num10"/>
    <w:lvl w:ilvl="0">
      <w:start w:val="1"/>
      <w:numFmt w:val="bullet"/>
      <w:lvlText w:val=""/>
      <w:lvlJc w:val="left"/>
      <w:pPr>
        <w:tabs>
          <w:tab w:val="num" w:pos="720"/>
        </w:tabs>
        <w:ind w:left="720" w:hanging="360"/>
      </w:pPr>
      <w:rPr>
        <w:rFonts w:ascii="Symbol" w:hAnsi="Symbol" w:hint="default"/>
      </w:rPr>
    </w:lvl>
  </w:abstractNum>
  <w:abstractNum w:abstractNumId="10">
    <w:nsid w:val="0000000B"/>
    <w:multiLevelType w:val="singleLevel"/>
    <w:tmpl w:val="0000000B"/>
    <w:name w:val="WW8Num11"/>
    <w:lvl w:ilvl="0">
      <w:start w:val="1"/>
      <w:numFmt w:val="bullet"/>
      <w:lvlText w:val=""/>
      <w:lvlJc w:val="left"/>
      <w:pPr>
        <w:tabs>
          <w:tab w:val="num" w:pos="720"/>
        </w:tabs>
        <w:ind w:left="720" w:hanging="360"/>
      </w:pPr>
      <w:rPr>
        <w:rFonts w:ascii="Symbol" w:hAnsi="Symbol" w:hint="default"/>
      </w:rPr>
    </w:lvl>
  </w:abstractNum>
  <w:abstractNum w:abstractNumId="11">
    <w:nsid w:val="0000000C"/>
    <w:multiLevelType w:val="singleLevel"/>
    <w:tmpl w:val="0000000C"/>
    <w:name w:val="WW8Num12"/>
    <w:lvl w:ilvl="0">
      <w:start w:val="1"/>
      <w:numFmt w:val="bullet"/>
      <w:lvlText w:val=""/>
      <w:lvlJc w:val="left"/>
      <w:pPr>
        <w:tabs>
          <w:tab w:val="num" w:pos="720"/>
        </w:tabs>
        <w:ind w:left="720" w:hanging="360"/>
      </w:pPr>
      <w:rPr>
        <w:rFonts w:ascii="Symbol" w:hAnsi="Symbol" w:hint="default"/>
      </w:rPr>
    </w:lvl>
  </w:abstractNum>
  <w:abstractNum w:abstractNumId="12">
    <w:nsid w:val="0000000D"/>
    <w:multiLevelType w:val="singleLevel"/>
    <w:tmpl w:val="0000000D"/>
    <w:name w:val="WW8Num13"/>
    <w:lvl w:ilvl="0">
      <w:start w:val="1"/>
      <w:numFmt w:val="decimal"/>
      <w:lvlText w:val="%1."/>
      <w:lvlJc w:val="left"/>
      <w:pPr>
        <w:tabs>
          <w:tab w:val="num" w:pos="0"/>
        </w:tabs>
        <w:ind w:left="720" w:hanging="360"/>
      </w:pPr>
      <w:rPr>
        <w:rFonts w:cs="Times New Roman"/>
        <w:b w:val="0"/>
        <w:sz w:val="28"/>
        <w:szCs w:val="28"/>
      </w:rPr>
    </w:lvl>
  </w:abstractNum>
  <w:abstractNum w:abstractNumId="13">
    <w:nsid w:val="0000000E"/>
    <w:multiLevelType w:val="singleLevel"/>
    <w:tmpl w:val="0000000E"/>
    <w:name w:val="WW8Num14"/>
    <w:lvl w:ilvl="0">
      <w:start w:val="1"/>
      <w:numFmt w:val="decimal"/>
      <w:lvlText w:val="%1."/>
      <w:lvlJc w:val="left"/>
      <w:pPr>
        <w:tabs>
          <w:tab w:val="num" w:pos="0"/>
        </w:tabs>
        <w:ind w:left="720" w:hanging="360"/>
      </w:pPr>
      <w:rPr>
        <w:rFonts w:cs="Times New Roman"/>
      </w:rPr>
    </w:lvl>
  </w:abstractNum>
  <w:abstractNum w:abstractNumId="14">
    <w:nsid w:val="0000000F"/>
    <w:multiLevelType w:val="singleLevel"/>
    <w:tmpl w:val="0000000F"/>
    <w:name w:val="WW8Num15"/>
    <w:lvl w:ilvl="0">
      <w:start w:val="1"/>
      <w:numFmt w:val="decimal"/>
      <w:lvlText w:val="%1."/>
      <w:lvlJc w:val="left"/>
      <w:pPr>
        <w:tabs>
          <w:tab w:val="num" w:pos="720"/>
        </w:tabs>
        <w:ind w:left="720" w:hanging="360"/>
      </w:pPr>
      <w:rPr>
        <w:rFonts w:cs="Times New Roman"/>
      </w:rPr>
    </w:lvl>
  </w:abstractNum>
  <w:abstractNum w:abstractNumId="15">
    <w:nsid w:val="01E13427"/>
    <w:multiLevelType w:val="singleLevel"/>
    <w:tmpl w:val="C62C25D0"/>
    <w:lvl w:ilvl="0">
      <w:start w:val="1"/>
      <w:numFmt w:val="decimal"/>
      <w:lvlText w:val="%1."/>
      <w:legacy w:legacy="1" w:legacySpace="0" w:legacyIndent="240"/>
      <w:lvlJc w:val="left"/>
      <w:rPr>
        <w:rFonts w:ascii="Times New Roman" w:hAnsi="Times New Roman" w:cs="Times New Roman" w:hint="default"/>
      </w:rPr>
    </w:lvl>
  </w:abstractNum>
  <w:abstractNum w:abstractNumId="16">
    <w:nsid w:val="07A627E5"/>
    <w:multiLevelType w:val="singleLevel"/>
    <w:tmpl w:val="C62C25D0"/>
    <w:lvl w:ilvl="0">
      <w:start w:val="1"/>
      <w:numFmt w:val="decimal"/>
      <w:lvlText w:val="%1."/>
      <w:legacy w:legacy="1" w:legacySpace="0" w:legacyIndent="240"/>
      <w:lvlJc w:val="left"/>
      <w:rPr>
        <w:rFonts w:ascii="Times New Roman" w:hAnsi="Times New Roman" w:cs="Times New Roman" w:hint="default"/>
      </w:rPr>
    </w:lvl>
  </w:abstractNum>
  <w:abstractNum w:abstractNumId="17">
    <w:nsid w:val="0C235109"/>
    <w:multiLevelType w:val="singleLevel"/>
    <w:tmpl w:val="306CEFCA"/>
    <w:lvl w:ilvl="0">
      <w:start w:val="1"/>
      <w:numFmt w:val="decimal"/>
      <w:lvlText w:val="%1."/>
      <w:legacy w:legacy="1" w:legacySpace="0" w:legacyIndent="427"/>
      <w:lvlJc w:val="left"/>
      <w:rPr>
        <w:rFonts w:ascii="Times New Roman" w:hAnsi="Times New Roman" w:cs="Times New Roman" w:hint="default"/>
      </w:rPr>
    </w:lvl>
  </w:abstractNum>
  <w:abstractNum w:abstractNumId="18">
    <w:nsid w:val="0E5576A9"/>
    <w:multiLevelType w:val="hybridMultilevel"/>
    <w:tmpl w:val="FFA4D27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9">
    <w:nsid w:val="0EC41DB7"/>
    <w:multiLevelType w:val="hybridMultilevel"/>
    <w:tmpl w:val="7890870E"/>
    <w:lvl w:ilvl="0" w:tplc="86363C52">
      <w:start w:val="1"/>
      <w:numFmt w:val="decimal"/>
      <w:lvlText w:val="%1."/>
      <w:lvlJc w:val="left"/>
      <w:pPr>
        <w:tabs>
          <w:tab w:val="num" w:pos="1635"/>
        </w:tabs>
        <w:ind w:left="1635" w:hanging="360"/>
      </w:pPr>
      <w:rPr>
        <w:rFonts w:cs="Times New Roman" w:hint="default"/>
      </w:rPr>
    </w:lvl>
    <w:lvl w:ilvl="1" w:tplc="04190019" w:tentative="1">
      <w:start w:val="1"/>
      <w:numFmt w:val="lowerLetter"/>
      <w:lvlText w:val="%2."/>
      <w:lvlJc w:val="left"/>
      <w:pPr>
        <w:tabs>
          <w:tab w:val="num" w:pos="2355"/>
        </w:tabs>
        <w:ind w:left="2355" w:hanging="360"/>
      </w:pPr>
      <w:rPr>
        <w:rFonts w:cs="Times New Roman"/>
      </w:rPr>
    </w:lvl>
    <w:lvl w:ilvl="2" w:tplc="0419001B" w:tentative="1">
      <w:start w:val="1"/>
      <w:numFmt w:val="lowerRoman"/>
      <w:lvlText w:val="%3."/>
      <w:lvlJc w:val="right"/>
      <w:pPr>
        <w:tabs>
          <w:tab w:val="num" w:pos="3075"/>
        </w:tabs>
        <w:ind w:left="3075" w:hanging="180"/>
      </w:pPr>
      <w:rPr>
        <w:rFonts w:cs="Times New Roman"/>
      </w:rPr>
    </w:lvl>
    <w:lvl w:ilvl="3" w:tplc="0419000F" w:tentative="1">
      <w:start w:val="1"/>
      <w:numFmt w:val="decimal"/>
      <w:lvlText w:val="%4."/>
      <w:lvlJc w:val="left"/>
      <w:pPr>
        <w:tabs>
          <w:tab w:val="num" w:pos="3795"/>
        </w:tabs>
        <w:ind w:left="3795" w:hanging="360"/>
      </w:pPr>
      <w:rPr>
        <w:rFonts w:cs="Times New Roman"/>
      </w:rPr>
    </w:lvl>
    <w:lvl w:ilvl="4" w:tplc="04190019" w:tentative="1">
      <w:start w:val="1"/>
      <w:numFmt w:val="lowerLetter"/>
      <w:lvlText w:val="%5."/>
      <w:lvlJc w:val="left"/>
      <w:pPr>
        <w:tabs>
          <w:tab w:val="num" w:pos="4515"/>
        </w:tabs>
        <w:ind w:left="4515" w:hanging="360"/>
      </w:pPr>
      <w:rPr>
        <w:rFonts w:cs="Times New Roman"/>
      </w:rPr>
    </w:lvl>
    <w:lvl w:ilvl="5" w:tplc="0419001B" w:tentative="1">
      <w:start w:val="1"/>
      <w:numFmt w:val="lowerRoman"/>
      <w:lvlText w:val="%6."/>
      <w:lvlJc w:val="right"/>
      <w:pPr>
        <w:tabs>
          <w:tab w:val="num" w:pos="5235"/>
        </w:tabs>
        <w:ind w:left="5235" w:hanging="180"/>
      </w:pPr>
      <w:rPr>
        <w:rFonts w:cs="Times New Roman"/>
      </w:rPr>
    </w:lvl>
    <w:lvl w:ilvl="6" w:tplc="0419000F" w:tentative="1">
      <w:start w:val="1"/>
      <w:numFmt w:val="decimal"/>
      <w:lvlText w:val="%7."/>
      <w:lvlJc w:val="left"/>
      <w:pPr>
        <w:tabs>
          <w:tab w:val="num" w:pos="5955"/>
        </w:tabs>
        <w:ind w:left="5955" w:hanging="360"/>
      </w:pPr>
      <w:rPr>
        <w:rFonts w:cs="Times New Roman"/>
      </w:rPr>
    </w:lvl>
    <w:lvl w:ilvl="7" w:tplc="04190019" w:tentative="1">
      <w:start w:val="1"/>
      <w:numFmt w:val="lowerLetter"/>
      <w:lvlText w:val="%8."/>
      <w:lvlJc w:val="left"/>
      <w:pPr>
        <w:tabs>
          <w:tab w:val="num" w:pos="6675"/>
        </w:tabs>
        <w:ind w:left="6675" w:hanging="360"/>
      </w:pPr>
      <w:rPr>
        <w:rFonts w:cs="Times New Roman"/>
      </w:rPr>
    </w:lvl>
    <w:lvl w:ilvl="8" w:tplc="0419001B" w:tentative="1">
      <w:start w:val="1"/>
      <w:numFmt w:val="lowerRoman"/>
      <w:lvlText w:val="%9."/>
      <w:lvlJc w:val="right"/>
      <w:pPr>
        <w:tabs>
          <w:tab w:val="num" w:pos="7395"/>
        </w:tabs>
        <w:ind w:left="7395" w:hanging="180"/>
      </w:pPr>
      <w:rPr>
        <w:rFonts w:cs="Times New Roman"/>
      </w:rPr>
    </w:lvl>
  </w:abstractNum>
  <w:abstractNum w:abstractNumId="20">
    <w:nsid w:val="0F776B52"/>
    <w:multiLevelType w:val="multilevel"/>
    <w:tmpl w:val="E6B08DB0"/>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1">
    <w:nsid w:val="10900B65"/>
    <w:multiLevelType w:val="hybridMultilevel"/>
    <w:tmpl w:val="1988BED4"/>
    <w:lvl w:ilvl="0" w:tplc="45240D3C">
      <w:start w:val="1"/>
      <w:numFmt w:val="decimal"/>
      <w:lvlText w:val="%1."/>
      <w:lvlJc w:val="left"/>
      <w:pPr>
        <w:tabs>
          <w:tab w:val="num" w:pos="1635"/>
        </w:tabs>
        <w:ind w:left="1635" w:hanging="360"/>
      </w:pPr>
      <w:rPr>
        <w:rFonts w:cs="Times New Roman" w:hint="default"/>
      </w:rPr>
    </w:lvl>
    <w:lvl w:ilvl="1" w:tplc="04190019" w:tentative="1">
      <w:start w:val="1"/>
      <w:numFmt w:val="lowerLetter"/>
      <w:lvlText w:val="%2."/>
      <w:lvlJc w:val="left"/>
      <w:pPr>
        <w:tabs>
          <w:tab w:val="num" w:pos="2355"/>
        </w:tabs>
        <w:ind w:left="2355" w:hanging="360"/>
      </w:pPr>
      <w:rPr>
        <w:rFonts w:cs="Times New Roman"/>
      </w:rPr>
    </w:lvl>
    <w:lvl w:ilvl="2" w:tplc="0419001B" w:tentative="1">
      <w:start w:val="1"/>
      <w:numFmt w:val="lowerRoman"/>
      <w:lvlText w:val="%3."/>
      <w:lvlJc w:val="right"/>
      <w:pPr>
        <w:tabs>
          <w:tab w:val="num" w:pos="3075"/>
        </w:tabs>
        <w:ind w:left="3075" w:hanging="180"/>
      </w:pPr>
      <w:rPr>
        <w:rFonts w:cs="Times New Roman"/>
      </w:rPr>
    </w:lvl>
    <w:lvl w:ilvl="3" w:tplc="0419000F" w:tentative="1">
      <w:start w:val="1"/>
      <w:numFmt w:val="decimal"/>
      <w:lvlText w:val="%4."/>
      <w:lvlJc w:val="left"/>
      <w:pPr>
        <w:tabs>
          <w:tab w:val="num" w:pos="3795"/>
        </w:tabs>
        <w:ind w:left="3795" w:hanging="360"/>
      </w:pPr>
      <w:rPr>
        <w:rFonts w:cs="Times New Roman"/>
      </w:rPr>
    </w:lvl>
    <w:lvl w:ilvl="4" w:tplc="04190019" w:tentative="1">
      <w:start w:val="1"/>
      <w:numFmt w:val="lowerLetter"/>
      <w:lvlText w:val="%5."/>
      <w:lvlJc w:val="left"/>
      <w:pPr>
        <w:tabs>
          <w:tab w:val="num" w:pos="4515"/>
        </w:tabs>
        <w:ind w:left="4515" w:hanging="360"/>
      </w:pPr>
      <w:rPr>
        <w:rFonts w:cs="Times New Roman"/>
      </w:rPr>
    </w:lvl>
    <w:lvl w:ilvl="5" w:tplc="0419001B" w:tentative="1">
      <w:start w:val="1"/>
      <w:numFmt w:val="lowerRoman"/>
      <w:lvlText w:val="%6."/>
      <w:lvlJc w:val="right"/>
      <w:pPr>
        <w:tabs>
          <w:tab w:val="num" w:pos="5235"/>
        </w:tabs>
        <w:ind w:left="5235" w:hanging="180"/>
      </w:pPr>
      <w:rPr>
        <w:rFonts w:cs="Times New Roman"/>
      </w:rPr>
    </w:lvl>
    <w:lvl w:ilvl="6" w:tplc="0419000F" w:tentative="1">
      <w:start w:val="1"/>
      <w:numFmt w:val="decimal"/>
      <w:lvlText w:val="%7."/>
      <w:lvlJc w:val="left"/>
      <w:pPr>
        <w:tabs>
          <w:tab w:val="num" w:pos="5955"/>
        </w:tabs>
        <w:ind w:left="5955" w:hanging="360"/>
      </w:pPr>
      <w:rPr>
        <w:rFonts w:cs="Times New Roman"/>
      </w:rPr>
    </w:lvl>
    <w:lvl w:ilvl="7" w:tplc="04190019" w:tentative="1">
      <w:start w:val="1"/>
      <w:numFmt w:val="lowerLetter"/>
      <w:lvlText w:val="%8."/>
      <w:lvlJc w:val="left"/>
      <w:pPr>
        <w:tabs>
          <w:tab w:val="num" w:pos="6675"/>
        </w:tabs>
        <w:ind w:left="6675" w:hanging="360"/>
      </w:pPr>
      <w:rPr>
        <w:rFonts w:cs="Times New Roman"/>
      </w:rPr>
    </w:lvl>
    <w:lvl w:ilvl="8" w:tplc="0419001B" w:tentative="1">
      <w:start w:val="1"/>
      <w:numFmt w:val="lowerRoman"/>
      <w:lvlText w:val="%9."/>
      <w:lvlJc w:val="right"/>
      <w:pPr>
        <w:tabs>
          <w:tab w:val="num" w:pos="7395"/>
        </w:tabs>
        <w:ind w:left="7395" w:hanging="180"/>
      </w:pPr>
      <w:rPr>
        <w:rFonts w:cs="Times New Roman"/>
      </w:rPr>
    </w:lvl>
  </w:abstractNum>
  <w:abstractNum w:abstractNumId="22">
    <w:nsid w:val="12F15AC1"/>
    <w:multiLevelType w:val="singleLevel"/>
    <w:tmpl w:val="C62C25D0"/>
    <w:lvl w:ilvl="0">
      <w:start w:val="1"/>
      <w:numFmt w:val="decimal"/>
      <w:lvlText w:val="%1."/>
      <w:legacy w:legacy="1" w:legacySpace="0" w:legacyIndent="240"/>
      <w:lvlJc w:val="left"/>
      <w:rPr>
        <w:rFonts w:ascii="Times New Roman" w:hAnsi="Times New Roman" w:cs="Times New Roman" w:hint="default"/>
      </w:rPr>
    </w:lvl>
  </w:abstractNum>
  <w:abstractNum w:abstractNumId="23">
    <w:nsid w:val="28366CF2"/>
    <w:multiLevelType w:val="hybridMultilevel"/>
    <w:tmpl w:val="3ED4D8E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4">
    <w:nsid w:val="2AEF3B13"/>
    <w:multiLevelType w:val="hybridMultilevel"/>
    <w:tmpl w:val="2A4A9F9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5">
    <w:nsid w:val="2C160A4F"/>
    <w:multiLevelType w:val="hybridMultilevel"/>
    <w:tmpl w:val="3EDA84A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6">
    <w:nsid w:val="2C976507"/>
    <w:multiLevelType w:val="hybridMultilevel"/>
    <w:tmpl w:val="0942A4D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3AD23EA2"/>
    <w:multiLevelType w:val="hybridMultilevel"/>
    <w:tmpl w:val="0576CFC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43C75A7C"/>
    <w:multiLevelType w:val="singleLevel"/>
    <w:tmpl w:val="C62C25D0"/>
    <w:lvl w:ilvl="0">
      <w:start w:val="1"/>
      <w:numFmt w:val="decimal"/>
      <w:lvlText w:val="%1."/>
      <w:legacy w:legacy="1" w:legacySpace="0" w:legacyIndent="240"/>
      <w:lvlJc w:val="left"/>
      <w:rPr>
        <w:rFonts w:ascii="Times New Roman" w:hAnsi="Times New Roman" w:cs="Times New Roman" w:hint="default"/>
      </w:rPr>
    </w:lvl>
  </w:abstractNum>
  <w:abstractNum w:abstractNumId="29">
    <w:nsid w:val="4B094C8D"/>
    <w:multiLevelType w:val="hybridMultilevel"/>
    <w:tmpl w:val="48C28FC4"/>
    <w:lvl w:ilvl="0" w:tplc="3E7EF1E6">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0">
    <w:nsid w:val="4E8F7B62"/>
    <w:multiLevelType w:val="hybridMultilevel"/>
    <w:tmpl w:val="D17E4E0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1">
    <w:nsid w:val="4F0D7DA9"/>
    <w:multiLevelType w:val="hybridMultilevel"/>
    <w:tmpl w:val="B4F497E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54C95B00"/>
    <w:multiLevelType w:val="hybridMultilevel"/>
    <w:tmpl w:val="90E62F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58D5220"/>
    <w:multiLevelType w:val="singleLevel"/>
    <w:tmpl w:val="C62C25D0"/>
    <w:lvl w:ilvl="0">
      <w:start w:val="1"/>
      <w:numFmt w:val="decimal"/>
      <w:lvlText w:val="%1."/>
      <w:legacy w:legacy="1" w:legacySpace="0" w:legacyIndent="240"/>
      <w:lvlJc w:val="left"/>
      <w:rPr>
        <w:rFonts w:ascii="Times New Roman" w:hAnsi="Times New Roman" w:cs="Times New Roman" w:hint="default"/>
      </w:rPr>
    </w:lvl>
  </w:abstractNum>
  <w:abstractNum w:abstractNumId="34">
    <w:nsid w:val="591240DA"/>
    <w:multiLevelType w:val="hybridMultilevel"/>
    <w:tmpl w:val="59BCE49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59A961F6"/>
    <w:multiLevelType w:val="singleLevel"/>
    <w:tmpl w:val="C62C25D0"/>
    <w:lvl w:ilvl="0">
      <w:start w:val="1"/>
      <w:numFmt w:val="decimal"/>
      <w:lvlText w:val="%1."/>
      <w:legacy w:legacy="1" w:legacySpace="0" w:legacyIndent="240"/>
      <w:lvlJc w:val="left"/>
      <w:rPr>
        <w:rFonts w:ascii="Times New Roman" w:hAnsi="Times New Roman" w:cs="Times New Roman" w:hint="default"/>
      </w:rPr>
    </w:lvl>
  </w:abstractNum>
  <w:abstractNum w:abstractNumId="36">
    <w:nsid w:val="5B75536F"/>
    <w:multiLevelType w:val="hybridMultilevel"/>
    <w:tmpl w:val="04F22732"/>
    <w:lvl w:ilvl="0" w:tplc="289648FA">
      <w:start w:val="1"/>
      <w:numFmt w:val="decimal"/>
      <w:lvlText w:val="%1."/>
      <w:lvlJc w:val="left"/>
      <w:pPr>
        <w:tabs>
          <w:tab w:val="num" w:pos="1635"/>
        </w:tabs>
        <w:ind w:left="1635" w:hanging="360"/>
      </w:pPr>
      <w:rPr>
        <w:rFonts w:cs="Times New Roman" w:hint="default"/>
      </w:rPr>
    </w:lvl>
    <w:lvl w:ilvl="1" w:tplc="04190019" w:tentative="1">
      <w:start w:val="1"/>
      <w:numFmt w:val="lowerLetter"/>
      <w:lvlText w:val="%2."/>
      <w:lvlJc w:val="left"/>
      <w:pPr>
        <w:tabs>
          <w:tab w:val="num" w:pos="2355"/>
        </w:tabs>
        <w:ind w:left="2355" w:hanging="360"/>
      </w:pPr>
      <w:rPr>
        <w:rFonts w:cs="Times New Roman"/>
      </w:rPr>
    </w:lvl>
    <w:lvl w:ilvl="2" w:tplc="0419001B" w:tentative="1">
      <w:start w:val="1"/>
      <w:numFmt w:val="lowerRoman"/>
      <w:lvlText w:val="%3."/>
      <w:lvlJc w:val="right"/>
      <w:pPr>
        <w:tabs>
          <w:tab w:val="num" w:pos="3075"/>
        </w:tabs>
        <w:ind w:left="3075" w:hanging="180"/>
      </w:pPr>
      <w:rPr>
        <w:rFonts w:cs="Times New Roman"/>
      </w:rPr>
    </w:lvl>
    <w:lvl w:ilvl="3" w:tplc="0419000F" w:tentative="1">
      <w:start w:val="1"/>
      <w:numFmt w:val="decimal"/>
      <w:lvlText w:val="%4."/>
      <w:lvlJc w:val="left"/>
      <w:pPr>
        <w:tabs>
          <w:tab w:val="num" w:pos="3795"/>
        </w:tabs>
        <w:ind w:left="3795" w:hanging="360"/>
      </w:pPr>
      <w:rPr>
        <w:rFonts w:cs="Times New Roman"/>
      </w:rPr>
    </w:lvl>
    <w:lvl w:ilvl="4" w:tplc="04190019" w:tentative="1">
      <w:start w:val="1"/>
      <w:numFmt w:val="lowerLetter"/>
      <w:lvlText w:val="%5."/>
      <w:lvlJc w:val="left"/>
      <w:pPr>
        <w:tabs>
          <w:tab w:val="num" w:pos="4515"/>
        </w:tabs>
        <w:ind w:left="4515" w:hanging="360"/>
      </w:pPr>
      <w:rPr>
        <w:rFonts w:cs="Times New Roman"/>
      </w:rPr>
    </w:lvl>
    <w:lvl w:ilvl="5" w:tplc="0419001B" w:tentative="1">
      <w:start w:val="1"/>
      <w:numFmt w:val="lowerRoman"/>
      <w:lvlText w:val="%6."/>
      <w:lvlJc w:val="right"/>
      <w:pPr>
        <w:tabs>
          <w:tab w:val="num" w:pos="5235"/>
        </w:tabs>
        <w:ind w:left="5235" w:hanging="180"/>
      </w:pPr>
      <w:rPr>
        <w:rFonts w:cs="Times New Roman"/>
      </w:rPr>
    </w:lvl>
    <w:lvl w:ilvl="6" w:tplc="0419000F" w:tentative="1">
      <w:start w:val="1"/>
      <w:numFmt w:val="decimal"/>
      <w:lvlText w:val="%7."/>
      <w:lvlJc w:val="left"/>
      <w:pPr>
        <w:tabs>
          <w:tab w:val="num" w:pos="5955"/>
        </w:tabs>
        <w:ind w:left="5955" w:hanging="360"/>
      </w:pPr>
      <w:rPr>
        <w:rFonts w:cs="Times New Roman"/>
      </w:rPr>
    </w:lvl>
    <w:lvl w:ilvl="7" w:tplc="04190019" w:tentative="1">
      <w:start w:val="1"/>
      <w:numFmt w:val="lowerLetter"/>
      <w:lvlText w:val="%8."/>
      <w:lvlJc w:val="left"/>
      <w:pPr>
        <w:tabs>
          <w:tab w:val="num" w:pos="6675"/>
        </w:tabs>
        <w:ind w:left="6675" w:hanging="360"/>
      </w:pPr>
      <w:rPr>
        <w:rFonts w:cs="Times New Roman"/>
      </w:rPr>
    </w:lvl>
    <w:lvl w:ilvl="8" w:tplc="0419001B" w:tentative="1">
      <w:start w:val="1"/>
      <w:numFmt w:val="lowerRoman"/>
      <w:lvlText w:val="%9."/>
      <w:lvlJc w:val="right"/>
      <w:pPr>
        <w:tabs>
          <w:tab w:val="num" w:pos="7395"/>
        </w:tabs>
        <w:ind w:left="7395" w:hanging="180"/>
      </w:pPr>
      <w:rPr>
        <w:rFonts w:cs="Times New Roman"/>
      </w:rPr>
    </w:lvl>
  </w:abstractNum>
  <w:abstractNum w:abstractNumId="37">
    <w:nsid w:val="618D2477"/>
    <w:multiLevelType w:val="hybridMultilevel"/>
    <w:tmpl w:val="6A70B088"/>
    <w:lvl w:ilvl="0" w:tplc="9724B110">
      <w:start w:val="1"/>
      <w:numFmt w:val="decimal"/>
      <w:lvlText w:val="%1."/>
      <w:lvlJc w:val="left"/>
      <w:pPr>
        <w:tabs>
          <w:tab w:val="num" w:pos="1710"/>
        </w:tabs>
        <w:ind w:left="1710" w:hanging="360"/>
      </w:pPr>
      <w:rPr>
        <w:rFonts w:cs="Times New Roman" w:hint="default"/>
      </w:rPr>
    </w:lvl>
    <w:lvl w:ilvl="1" w:tplc="04190019" w:tentative="1">
      <w:start w:val="1"/>
      <w:numFmt w:val="lowerLetter"/>
      <w:lvlText w:val="%2."/>
      <w:lvlJc w:val="left"/>
      <w:pPr>
        <w:tabs>
          <w:tab w:val="num" w:pos="2430"/>
        </w:tabs>
        <w:ind w:left="2430" w:hanging="360"/>
      </w:pPr>
      <w:rPr>
        <w:rFonts w:cs="Times New Roman"/>
      </w:rPr>
    </w:lvl>
    <w:lvl w:ilvl="2" w:tplc="0419001B" w:tentative="1">
      <w:start w:val="1"/>
      <w:numFmt w:val="lowerRoman"/>
      <w:lvlText w:val="%3."/>
      <w:lvlJc w:val="right"/>
      <w:pPr>
        <w:tabs>
          <w:tab w:val="num" w:pos="3150"/>
        </w:tabs>
        <w:ind w:left="3150" w:hanging="180"/>
      </w:pPr>
      <w:rPr>
        <w:rFonts w:cs="Times New Roman"/>
      </w:rPr>
    </w:lvl>
    <w:lvl w:ilvl="3" w:tplc="0419000F" w:tentative="1">
      <w:start w:val="1"/>
      <w:numFmt w:val="decimal"/>
      <w:lvlText w:val="%4."/>
      <w:lvlJc w:val="left"/>
      <w:pPr>
        <w:tabs>
          <w:tab w:val="num" w:pos="3870"/>
        </w:tabs>
        <w:ind w:left="3870" w:hanging="360"/>
      </w:pPr>
      <w:rPr>
        <w:rFonts w:cs="Times New Roman"/>
      </w:rPr>
    </w:lvl>
    <w:lvl w:ilvl="4" w:tplc="04190019" w:tentative="1">
      <w:start w:val="1"/>
      <w:numFmt w:val="lowerLetter"/>
      <w:lvlText w:val="%5."/>
      <w:lvlJc w:val="left"/>
      <w:pPr>
        <w:tabs>
          <w:tab w:val="num" w:pos="4590"/>
        </w:tabs>
        <w:ind w:left="4590" w:hanging="360"/>
      </w:pPr>
      <w:rPr>
        <w:rFonts w:cs="Times New Roman"/>
      </w:rPr>
    </w:lvl>
    <w:lvl w:ilvl="5" w:tplc="0419001B" w:tentative="1">
      <w:start w:val="1"/>
      <w:numFmt w:val="lowerRoman"/>
      <w:lvlText w:val="%6."/>
      <w:lvlJc w:val="right"/>
      <w:pPr>
        <w:tabs>
          <w:tab w:val="num" w:pos="5310"/>
        </w:tabs>
        <w:ind w:left="5310" w:hanging="180"/>
      </w:pPr>
      <w:rPr>
        <w:rFonts w:cs="Times New Roman"/>
      </w:rPr>
    </w:lvl>
    <w:lvl w:ilvl="6" w:tplc="0419000F" w:tentative="1">
      <w:start w:val="1"/>
      <w:numFmt w:val="decimal"/>
      <w:lvlText w:val="%7."/>
      <w:lvlJc w:val="left"/>
      <w:pPr>
        <w:tabs>
          <w:tab w:val="num" w:pos="6030"/>
        </w:tabs>
        <w:ind w:left="6030" w:hanging="360"/>
      </w:pPr>
      <w:rPr>
        <w:rFonts w:cs="Times New Roman"/>
      </w:rPr>
    </w:lvl>
    <w:lvl w:ilvl="7" w:tplc="04190019" w:tentative="1">
      <w:start w:val="1"/>
      <w:numFmt w:val="lowerLetter"/>
      <w:lvlText w:val="%8."/>
      <w:lvlJc w:val="left"/>
      <w:pPr>
        <w:tabs>
          <w:tab w:val="num" w:pos="6750"/>
        </w:tabs>
        <w:ind w:left="6750" w:hanging="360"/>
      </w:pPr>
      <w:rPr>
        <w:rFonts w:cs="Times New Roman"/>
      </w:rPr>
    </w:lvl>
    <w:lvl w:ilvl="8" w:tplc="0419001B" w:tentative="1">
      <w:start w:val="1"/>
      <w:numFmt w:val="lowerRoman"/>
      <w:lvlText w:val="%9."/>
      <w:lvlJc w:val="right"/>
      <w:pPr>
        <w:tabs>
          <w:tab w:val="num" w:pos="7470"/>
        </w:tabs>
        <w:ind w:left="7470" w:hanging="180"/>
      </w:pPr>
      <w:rPr>
        <w:rFonts w:cs="Times New Roman"/>
      </w:rPr>
    </w:lvl>
  </w:abstractNum>
  <w:abstractNum w:abstractNumId="38">
    <w:nsid w:val="618E58DA"/>
    <w:multiLevelType w:val="hybridMultilevel"/>
    <w:tmpl w:val="26EC8A28"/>
    <w:lvl w:ilvl="0" w:tplc="AE580FCA">
      <w:start w:val="1"/>
      <w:numFmt w:val="decimal"/>
      <w:lvlText w:val="%1."/>
      <w:lvlJc w:val="left"/>
      <w:pPr>
        <w:tabs>
          <w:tab w:val="num" w:pos="1710"/>
        </w:tabs>
        <w:ind w:left="1710" w:hanging="360"/>
      </w:pPr>
      <w:rPr>
        <w:rFonts w:cs="Times New Roman" w:hint="default"/>
      </w:rPr>
    </w:lvl>
    <w:lvl w:ilvl="1" w:tplc="04190019" w:tentative="1">
      <w:start w:val="1"/>
      <w:numFmt w:val="lowerLetter"/>
      <w:lvlText w:val="%2."/>
      <w:lvlJc w:val="left"/>
      <w:pPr>
        <w:tabs>
          <w:tab w:val="num" w:pos="2430"/>
        </w:tabs>
        <w:ind w:left="2430" w:hanging="360"/>
      </w:pPr>
      <w:rPr>
        <w:rFonts w:cs="Times New Roman"/>
      </w:rPr>
    </w:lvl>
    <w:lvl w:ilvl="2" w:tplc="0419001B" w:tentative="1">
      <w:start w:val="1"/>
      <w:numFmt w:val="lowerRoman"/>
      <w:lvlText w:val="%3."/>
      <w:lvlJc w:val="right"/>
      <w:pPr>
        <w:tabs>
          <w:tab w:val="num" w:pos="3150"/>
        </w:tabs>
        <w:ind w:left="3150" w:hanging="180"/>
      </w:pPr>
      <w:rPr>
        <w:rFonts w:cs="Times New Roman"/>
      </w:rPr>
    </w:lvl>
    <w:lvl w:ilvl="3" w:tplc="0419000F" w:tentative="1">
      <w:start w:val="1"/>
      <w:numFmt w:val="decimal"/>
      <w:lvlText w:val="%4."/>
      <w:lvlJc w:val="left"/>
      <w:pPr>
        <w:tabs>
          <w:tab w:val="num" w:pos="3870"/>
        </w:tabs>
        <w:ind w:left="3870" w:hanging="360"/>
      </w:pPr>
      <w:rPr>
        <w:rFonts w:cs="Times New Roman"/>
      </w:rPr>
    </w:lvl>
    <w:lvl w:ilvl="4" w:tplc="04190019" w:tentative="1">
      <w:start w:val="1"/>
      <w:numFmt w:val="lowerLetter"/>
      <w:lvlText w:val="%5."/>
      <w:lvlJc w:val="left"/>
      <w:pPr>
        <w:tabs>
          <w:tab w:val="num" w:pos="4590"/>
        </w:tabs>
        <w:ind w:left="4590" w:hanging="360"/>
      </w:pPr>
      <w:rPr>
        <w:rFonts w:cs="Times New Roman"/>
      </w:rPr>
    </w:lvl>
    <w:lvl w:ilvl="5" w:tplc="0419001B" w:tentative="1">
      <w:start w:val="1"/>
      <w:numFmt w:val="lowerRoman"/>
      <w:lvlText w:val="%6."/>
      <w:lvlJc w:val="right"/>
      <w:pPr>
        <w:tabs>
          <w:tab w:val="num" w:pos="5310"/>
        </w:tabs>
        <w:ind w:left="5310" w:hanging="180"/>
      </w:pPr>
      <w:rPr>
        <w:rFonts w:cs="Times New Roman"/>
      </w:rPr>
    </w:lvl>
    <w:lvl w:ilvl="6" w:tplc="0419000F" w:tentative="1">
      <w:start w:val="1"/>
      <w:numFmt w:val="decimal"/>
      <w:lvlText w:val="%7."/>
      <w:lvlJc w:val="left"/>
      <w:pPr>
        <w:tabs>
          <w:tab w:val="num" w:pos="6030"/>
        </w:tabs>
        <w:ind w:left="6030" w:hanging="360"/>
      </w:pPr>
      <w:rPr>
        <w:rFonts w:cs="Times New Roman"/>
      </w:rPr>
    </w:lvl>
    <w:lvl w:ilvl="7" w:tplc="04190019" w:tentative="1">
      <w:start w:val="1"/>
      <w:numFmt w:val="lowerLetter"/>
      <w:lvlText w:val="%8."/>
      <w:lvlJc w:val="left"/>
      <w:pPr>
        <w:tabs>
          <w:tab w:val="num" w:pos="6750"/>
        </w:tabs>
        <w:ind w:left="6750" w:hanging="360"/>
      </w:pPr>
      <w:rPr>
        <w:rFonts w:cs="Times New Roman"/>
      </w:rPr>
    </w:lvl>
    <w:lvl w:ilvl="8" w:tplc="0419001B" w:tentative="1">
      <w:start w:val="1"/>
      <w:numFmt w:val="lowerRoman"/>
      <w:lvlText w:val="%9."/>
      <w:lvlJc w:val="right"/>
      <w:pPr>
        <w:tabs>
          <w:tab w:val="num" w:pos="7470"/>
        </w:tabs>
        <w:ind w:left="7470" w:hanging="180"/>
      </w:pPr>
      <w:rPr>
        <w:rFonts w:cs="Times New Roman"/>
      </w:rPr>
    </w:lvl>
  </w:abstractNum>
  <w:abstractNum w:abstractNumId="39">
    <w:nsid w:val="684B60D8"/>
    <w:multiLevelType w:val="hybridMultilevel"/>
    <w:tmpl w:val="BE4ABAD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6856081C"/>
    <w:multiLevelType w:val="singleLevel"/>
    <w:tmpl w:val="C62C25D0"/>
    <w:lvl w:ilvl="0">
      <w:start w:val="1"/>
      <w:numFmt w:val="decimal"/>
      <w:lvlText w:val="%1."/>
      <w:legacy w:legacy="1" w:legacySpace="0" w:legacyIndent="240"/>
      <w:lvlJc w:val="left"/>
      <w:rPr>
        <w:rFonts w:ascii="Times New Roman" w:hAnsi="Times New Roman" w:cs="Times New Roman" w:hint="default"/>
      </w:rPr>
    </w:lvl>
  </w:abstractNum>
  <w:abstractNum w:abstractNumId="41">
    <w:nsid w:val="6B376776"/>
    <w:multiLevelType w:val="hybridMultilevel"/>
    <w:tmpl w:val="C3C02D6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2">
    <w:nsid w:val="6D7E49E0"/>
    <w:multiLevelType w:val="singleLevel"/>
    <w:tmpl w:val="C62C25D0"/>
    <w:lvl w:ilvl="0">
      <w:start w:val="1"/>
      <w:numFmt w:val="decimal"/>
      <w:lvlText w:val="%1."/>
      <w:legacy w:legacy="1" w:legacySpace="0" w:legacyIndent="240"/>
      <w:lvlJc w:val="left"/>
      <w:rPr>
        <w:rFonts w:ascii="Times New Roman" w:hAnsi="Times New Roman" w:cs="Times New Roman" w:hint="default"/>
      </w:rPr>
    </w:lvl>
  </w:abstractNum>
  <w:abstractNum w:abstractNumId="43">
    <w:nsid w:val="6F1D00D0"/>
    <w:multiLevelType w:val="singleLevel"/>
    <w:tmpl w:val="C62C25D0"/>
    <w:lvl w:ilvl="0">
      <w:start w:val="1"/>
      <w:numFmt w:val="decimal"/>
      <w:lvlText w:val="%1."/>
      <w:legacy w:legacy="1" w:legacySpace="0" w:legacyIndent="240"/>
      <w:lvlJc w:val="left"/>
      <w:rPr>
        <w:rFonts w:ascii="Times New Roman" w:hAnsi="Times New Roman" w:cs="Times New Roman" w:hint="default"/>
      </w:rPr>
    </w:lvl>
  </w:abstractNum>
  <w:abstractNum w:abstractNumId="44">
    <w:nsid w:val="6FA730B4"/>
    <w:multiLevelType w:val="hybridMultilevel"/>
    <w:tmpl w:val="3E0CD7B6"/>
    <w:lvl w:ilvl="0" w:tplc="04190001">
      <w:start w:val="1"/>
      <w:numFmt w:val="bullet"/>
      <w:lvlText w:val=""/>
      <w:lvlJc w:val="left"/>
      <w:pPr>
        <w:tabs>
          <w:tab w:val="num" w:pos="1789"/>
        </w:tabs>
        <w:ind w:left="1789" w:hanging="360"/>
      </w:pPr>
      <w:rPr>
        <w:rFonts w:ascii="Symbol" w:hAnsi="Symbol" w:hint="default"/>
      </w:rPr>
    </w:lvl>
    <w:lvl w:ilvl="1" w:tplc="04190003" w:tentative="1">
      <w:start w:val="1"/>
      <w:numFmt w:val="bullet"/>
      <w:lvlText w:val="o"/>
      <w:lvlJc w:val="left"/>
      <w:pPr>
        <w:tabs>
          <w:tab w:val="num" w:pos="2509"/>
        </w:tabs>
        <w:ind w:left="2509" w:hanging="360"/>
      </w:pPr>
      <w:rPr>
        <w:rFonts w:ascii="Courier New" w:hAnsi="Courier New" w:hint="default"/>
      </w:rPr>
    </w:lvl>
    <w:lvl w:ilvl="2" w:tplc="04190005" w:tentative="1">
      <w:start w:val="1"/>
      <w:numFmt w:val="bullet"/>
      <w:lvlText w:val=""/>
      <w:lvlJc w:val="left"/>
      <w:pPr>
        <w:tabs>
          <w:tab w:val="num" w:pos="3229"/>
        </w:tabs>
        <w:ind w:left="3229" w:hanging="360"/>
      </w:pPr>
      <w:rPr>
        <w:rFonts w:ascii="Wingdings" w:hAnsi="Wingdings" w:hint="default"/>
      </w:rPr>
    </w:lvl>
    <w:lvl w:ilvl="3" w:tplc="04190001" w:tentative="1">
      <w:start w:val="1"/>
      <w:numFmt w:val="bullet"/>
      <w:lvlText w:val=""/>
      <w:lvlJc w:val="left"/>
      <w:pPr>
        <w:tabs>
          <w:tab w:val="num" w:pos="3949"/>
        </w:tabs>
        <w:ind w:left="3949" w:hanging="360"/>
      </w:pPr>
      <w:rPr>
        <w:rFonts w:ascii="Symbol" w:hAnsi="Symbol" w:hint="default"/>
      </w:rPr>
    </w:lvl>
    <w:lvl w:ilvl="4" w:tplc="04190003" w:tentative="1">
      <w:start w:val="1"/>
      <w:numFmt w:val="bullet"/>
      <w:lvlText w:val="o"/>
      <w:lvlJc w:val="left"/>
      <w:pPr>
        <w:tabs>
          <w:tab w:val="num" w:pos="4669"/>
        </w:tabs>
        <w:ind w:left="4669" w:hanging="360"/>
      </w:pPr>
      <w:rPr>
        <w:rFonts w:ascii="Courier New" w:hAnsi="Courier New" w:hint="default"/>
      </w:rPr>
    </w:lvl>
    <w:lvl w:ilvl="5" w:tplc="04190005" w:tentative="1">
      <w:start w:val="1"/>
      <w:numFmt w:val="bullet"/>
      <w:lvlText w:val=""/>
      <w:lvlJc w:val="left"/>
      <w:pPr>
        <w:tabs>
          <w:tab w:val="num" w:pos="5389"/>
        </w:tabs>
        <w:ind w:left="5389" w:hanging="360"/>
      </w:pPr>
      <w:rPr>
        <w:rFonts w:ascii="Wingdings" w:hAnsi="Wingdings" w:hint="default"/>
      </w:rPr>
    </w:lvl>
    <w:lvl w:ilvl="6" w:tplc="04190001" w:tentative="1">
      <w:start w:val="1"/>
      <w:numFmt w:val="bullet"/>
      <w:lvlText w:val=""/>
      <w:lvlJc w:val="left"/>
      <w:pPr>
        <w:tabs>
          <w:tab w:val="num" w:pos="6109"/>
        </w:tabs>
        <w:ind w:left="6109" w:hanging="360"/>
      </w:pPr>
      <w:rPr>
        <w:rFonts w:ascii="Symbol" w:hAnsi="Symbol" w:hint="default"/>
      </w:rPr>
    </w:lvl>
    <w:lvl w:ilvl="7" w:tplc="04190003" w:tentative="1">
      <w:start w:val="1"/>
      <w:numFmt w:val="bullet"/>
      <w:lvlText w:val="o"/>
      <w:lvlJc w:val="left"/>
      <w:pPr>
        <w:tabs>
          <w:tab w:val="num" w:pos="6829"/>
        </w:tabs>
        <w:ind w:left="6829" w:hanging="360"/>
      </w:pPr>
      <w:rPr>
        <w:rFonts w:ascii="Courier New" w:hAnsi="Courier New" w:hint="default"/>
      </w:rPr>
    </w:lvl>
    <w:lvl w:ilvl="8" w:tplc="04190005" w:tentative="1">
      <w:start w:val="1"/>
      <w:numFmt w:val="bullet"/>
      <w:lvlText w:val=""/>
      <w:lvlJc w:val="left"/>
      <w:pPr>
        <w:tabs>
          <w:tab w:val="num" w:pos="7549"/>
        </w:tabs>
        <w:ind w:left="7549" w:hanging="360"/>
      </w:pPr>
      <w:rPr>
        <w:rFonts w:ascii="Wingdings" w:hAnsi="Wingdings" w:hint="default"/>
      </w:rPr>
    </w:lvl>
  </w:abstractNum>
  <w:abstractNum w:abstractNumId="45">
    <w:nsid w:val="72D0670D"/>
    <w:multiLevelType w:val="hybridMultilevel"/>
    <w:tmpl w:val="F3500B4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nsid w:val="72D656BE"/>
    <w:multiLevelType w:val="hybridMultilevel"/>
    <w:tmpl w:val="BFB071AA"/>
    <w:lvl w:ilvl="0" w:tplc="F864A31A">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7">
    <w:nsid w:val="763C3972"/>
    <w:multiLevelType w:val="singleLevel"/>
    <w:tmpl w:val="C62C25D0"/>
    <w:lvl w:ilvl="0">
      <w:start w:val="1"/>
      <w:numFmt w:val="decimal"/>
      <w:lvlText w:val="%1."/>
      <w:legacy w:legacy="1" w:legacySpace="0" w:legacyIndent="240"/>
      <w:lvlJc w:val="left"/>
      <w:rPr>
        <w:rFonts w:ascii="Times New Roman" w:hAnsi="Times New Roman" w:cs="Times New Roman" w:hint="default"/>
      </w:rPr>
    </w:lvl>
  </w:abstractNum>
  <w:abstractNum w:abstractNumId="48">
    <w:nsid w:val="7A8B0BA3"/>
    <w:multiLevelType w:val="hybridMultilevel"/>
    <w:tmpl w:val="2854777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9">
    <w:nsid w:val="7BD3117D"/>
    <w:multiLevelType w:val="hybridMultilevel"/>
    <w:tmpl w:val="8F3A1C5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0">
    <w:nsid w:val="7E206133"/>
    <w:multiLevelType w:val="hybridMultilevel"/>
    <w:tmpl w:val="44C259E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48"/>
  </w:num>
  <w:num w:numId="3">
    <w:abstractNumId w:val="31"/>
  </w:num>
  <w:num w:numId="4">
    <w:abstractNumId w:val="50"/>
  </w:num>
  <w:num w:numId="5">
    <w:abstractNumId w:val="34"/>
  </w:num>
  <w:num w:numId="6">
    <w:abstractNumId w:val="29"/>
  </w:num>
  <w:num w:numId="7">
    <w:abstractNumId w:val="38"/>
  </w:num>
  <w:num w:numId="8">
    <w:abstractNumId w:val="21"/>
  </w:num>
  <w:num w:numId="9">
    <w:abstractNumId w:val="36"/>
  </w:num>
  <w:num w:numId="10">
    <w:abstractNumId w:val="19"/>
  </w:num>
  <w:num w:numId="11">
    <w:abstractNumId w:val="37"/>
  </w:num>
  <w:num w:numId="12">
    <w:abstractNumId w:val="46"/>
  </w:num>
  <w:num w:numId="13">
    <w:abstractNumId w:val="41"/>
  </w:num>
  <w:num w:numId="14">
    <w:abstractNumId w:val="24"/>
  </w:num>
  <w:num w:numId="15">
    <w:abstractNumId w:val="18"/>
  </w:num>
  <w:num w:numId="16">
    <w:abstractNumId w:val="44"/>
  </w:num>
  <w:num w:numId="17">
    <w:abstractNumId w:val="25"/>
  </w:num>
  <w:num w:numId="18">
    <w:abstractNumId w:val="23"/>
  </w:num>
  <w:num w:numId="19">
    <w:abstractNumId w:val="30"/>
  </w:num>
  <w:num w:numId="20">
    <w:abstractNumId w:val="39"/>
  </w:num>
  <w:num w:numId="21">
    <w:abstractNumId w:val="45"/>
  </w:num>
  <w:num w:numId="22">
    <w:abstractNumId w:val="49"/>
  </w:num>
  <w:num w:numId="23">
    <w:abstractNumId w:val="32"/>
  </w:num>
  <w:num w:numId="24">
    <w:abstractNumId w:val="26"/>
  </w:num>
  <w:num w:numId="25">
    <w:abstractNumId w:val="20"/>
  </w:num>
  <w:num w:numId="26">
    <w:abstractNumId w:val="33"/>
  </w:num>
  <w:num w:numId="27">
    <w:abstractNumId w:val="15"/>
  </w:num>
  <w:num w:numId="28">
    <w:abstractNumId w:val="0"/>
    <w:lvlOverride w:ilvl="0">
      <w:lvl w:ilvl="0">
        <w:numFmt w:val="bullet"/>
        <w:lvlText w:val="-"/>
        <w:legacy w:legacy="1" w:legacySpace="0" w:legacyIndent="139"/>
        <w:lvlJc w:val="left"/>
        <w:rPr>
          <w:rFonts w:ascii="Times New Roman" w:hAnsi="Times New Roman" w:hint="default"/>
        </w:rPr>
      </w:lvl>
    </w:lvlOverride>
  </w:num>
  <w:num w:numId="29">
    <w:abstractNumId w:val="40"/>
  </w:num>
  <w:num w:numId="30">
    <w:abstractNumId w:val="28"/>
  </w:num>
  <w:num w:numId="31">
    <w:abstractNumId w:val="17"/>
  </w:num>
  <w:num w:numId="32">
    <w:abstractNumId w:val="42"/>
  </w:num>
  <w:num w:numId="33">
    <w:abstractNumId w:val="43"/>
  </w:num>
  <w:num w:numId="34">
    <w:abstractNumId w:val="35"/>
  </w:num>
  <w:num w:numId="35">
    <w:abstractNumId w:val="16"/>
  </w:num>
  <w:num w:numId="36">
    <w:abstractNumId w:val="47"/>
  </w:num>
  <w:num w:numId="37">
    <w:abstractNumId w:val="22"/>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D4FB8"/>
    <w:rsid w:val="00003C2C"/>
    <w:rsid w:val="000043EC"/>
    <w:rsid w:val="0001438A"/>
    <w:rsid w:val="000277DE"/>
    <w:rsid w:val="00032417"/>
    <w:rsid w:val="00036C76"/>
    <w:rsid w:val="000564B4"/>
    <w:rsid w:val="00056583"/>
    <w:rsid w:val="000704FA"/>
    <w:rsid w:val="00074507"/>
    <w:rsid w:val="00076A86"/>
    <w:rsid w:val="000922E8"/>
    <w:rsid w:val="000A0954"/>
    <w:rsid w:val="000A115A"/>
    <w:rsid w:val="000B7F66"/>
    <w:rsid w:val="00115B2E"/>
    <w:rsid w:val="0011726C"/>
    <w:rsid w:val="00127AE2"/>
    <w:rsid w:val="00133F90"/>
    <w:rsid w:val="001415EF"/>
    <w:rsid w:val="00151257"/>
    <w:rsid w:val="00155E95"/>
    <w:rsid w:val="00171FC1"/>
    <w:rsid w:val="00173C04"/>
    <w:rsid w:val="00173CDB"/>
    <w:rsid w:val="001773E9"/>
    <w:rsid w:val="00181C05"/>
    <w:rsid w:val="001840FF"/>
    <w:rsid w:val="00184AE9"/>
    <w:rsid w:val="00185FDD"/>
    <w:rsid w:val="00187AB2"/>
    <w:rsid w:val="00191D4B"/>
    <w:rsid w:val="001A6DB9"/>
    <w:rsid w:val="001C0FF3"/>
    <w:rsid w:val="001D3202"/>
    <w:rsid w:val="001D35B4"/>
    <w:rsid w:val="001E3936"/>
    <w:rsid w:val="00206FA6"/>
    <w:rsid w:val="002279D6"/>
    <w:rsid w:val="00227D21"/>
    <w:rsid w:val="002553CD"/>
    <w:rsid w:val="00265CBE"/>
    <w:rsid w:val="00266212"/>
    <w:rsid w:val="00271C8E"/>
    <w:rsid w:val="002735B7"/>
    <w:rsid w:val="00273EAB"/>
    <w:rsid w:val="0027660D"/>
    <w:rsid w:val="00277C03"/>
    <w:rsid w:val="00281669"/>
    <w:rsid w:val="00296C8F"/>
    <w:rsid w:val="002A37EA"/>
    <w:rsid w:val="002B4A9C"/>
    <w:rsid w:val="002B77A9"/>
    <w:rsid w:val="002D16D8"/>
    <w:rsid w:val="002D21F4"/>
    <w:rsid w:val="002D5529"/>
    <w:rsid w:val="002E244D"/>
    <w:rsid w:val="002F0DA4"/>
    <w:rsid w:val="00311FF1"/>
    <w:rsid w:val="00313FCB"/>
    <w:rsid w:val="00325DC7"/>
    <w:rsid w:val="003322AA"/>
    <w:rsid w:val="00332875"/>
    <w:rsid w:val="00334468"/>
    <w:rsid w:val="00342E1D"/>
    <w:rsid w:val="00347FB5"/>
    <w:rsid w:val="00351349"/>
    <w:rsid w:val="00353534"/>
    <w:rsid w:val="003570F8"/>
    <w:rsid w:val="00367D63"/>
    <w:rsid w:val="00371DFE"/>
    <w:rsid w:val="00372427"/>
    <w:rsid w:val="0038111D"/>
    <w:rsid w:val="00390D24"/>
    <w:rsid w:val="003B0B16"/>
    <w:rsid w:val="003B1E85"/>
    <w:rsid w:val="003B1F73"/>
    <w:rsid w:val="003B2171"/>
    <w:rsid w:val="003B51C1"/>
    <w:rsid w:val="003B7A0D"/>
    <w:rsid w:val="003C10A1"/>
    <w:rsid w:val="003E30D4"/>
    <w:rsid w:val="00416FC3"/>
    <w:rsid w:val="004209B9"/>
    <w:rsid w:val="00426DF1"/>
    <w:rsid w:val="00432A09"/>
    <w:rsid w:val="004352BC"/>
    <w:rsid w:val="00437C19"/>
    <w:rsid w:val="00452A16"/>
    <w:rsid w:val="00454DDD"/>
    <w:rsid w:val="00482CD3"/>
    <w:rsid w:val="0048538E"/>
    <w:rsid w:val="00487094"/>
    <w:rsid w:val="004871EB"/>
    <w:rsid w:val="00494E5D"/>
    <w:rsid w:val="004A0F5C"/>
    <w:rsid w:val="004A4AB1"/>
    <w:rsid w:val="004B2B50"/>
    <w:rsid w:val="004C75E2"/>
    <w:rsid w:val="004E020C"/>
    <w:rsid w:val="004F309F"/>
    <w:rsid w:val="004F4243"/>
    <w:rsid w:val="00517B1F"/>
    <w:rsid w:val="00522F9A"/>
    <w:rsid w:val="0053245A"/>
    <w:rsid w:val="0053506C"/>
    <w:rsid w:val="00555A5A"/>
    <w:rsid w:val="005621AF"/>
    <w:rsid w:val="00575482"/>
    <w:rsid w:val="0058597E"/>
    <w:rsid w:val="005860DE"/>
    <w:rsid w:val="0059681E"/>
    <w:rsid w:val="005A02B8"/>
    <w:rsid w:val="005A0CA6"/>
    <w:rsid w:val="005A24CC"/>
    <w:rsid w:val="005A6304"/>
    <w:rsid w:val="005A7F86"/>
    <w:rsid w:val="005B2848"/>
    <w:rsid w:val="005B77C9"/>
    <w:rsid w:val="005C0BBF"/>
    <w:rsid w:val="005C63D6"/>
    <w:rsid w:val="005D4003"/>
    <w:rsid w:val="005E0145"/>
    <w:rsid w:val="005E1E3E"/>
    <w:rsid w:val="005E4351"/>
    <w:rsid w:val="00602A38"/>
    <w:rsid w:val="00607D0D"/>
    <w:rsid w:val="00631345"/>
    <w:rsid w:val="006316D0"/>
    <w:rsid w:val="0065092A"/>
    <w:rsid w:val="00660F00"/>
    <w:rsid w:val="00663553"/>
    <w:rsid w:val="00664E0E"/>
    <w:rsid w:val="006729EB"/>
    <w:rsid w:val="006774C5"/>
    <w:rsid w:val="006879AD"/>
    <w:rsid w:val="00697A54"/>
    <w:rsid w:val="006A11F9"/>
    <w:rsid w:val="006A37E4"/>
    <w:rsid w:val="006A61E6"/>
    <w:rsid w:val="006A784E"/>
    <w:rsid w:val="006E0FFA"/>
    <w:rsid w:val="006F1FC9"/>
    <w:rsid w:val="0071301E"/>
    <w:rsid w:val="0071400B"/>
    <w:rsid w:val="007151E6"/>
    <w:rsid w:val="007212B2"/>
    <w:rsid w:val="00734338"/>
    <w:rsid w:val="00735E68"/>
    <w:rsid w:val="00753F1F"/>
    <w:rsid w:val="00757E5F"/>
    <w:rsid w:val="00760B2B"/>
    <w:rsid w:val="007625C2"/>
    <w:rsid w:val="007634C0"/>
    <w:rsid w:val="0076554B"/>
    <w:rsid w:val="0077144F"/>
    <w:rsid w:val="00774A5E"/>
    <w:rsid w:val="00783AC9"/>
    <w:rsid w:val="0078540E"/>
    <w:rsid w:val="00787BFD"/>
    <w:rsid w:val="00790031"/>
    <w:rsid w:val="00790CAC"/>
    <w:rsid w:val="007A183D"/>
    <w:rsid w:val="007A25A7"/>
    <w:rsid w:val="007A48DB"/>
    <w:rsid w:val="007A5055"/>
    <w:rsid w:val="007B1064"/>
    <w:rsid w:val="007B388F"/>
    <w:rsid w:val="007C0B4E"/>
    <w:rsid w:val="007C0BE1"/>
    <w:rsid w:val="007C342D"/>
    <w:rsid w:val="007C3DCE"/>
    <w:rsid w:val="007C7C8B"/>
    <w:rsid w:val="007D7BB3"/>
    <w:rsid w:val="007E28DB"/>
    <w:rsid w:val="007F5CA7"/>
    <w:rsid w:val="00806B00"/>
    <w:rsid w:val="008143BE"/>
    <w:rsid w:val="00815D3A"/>
    <w:rsid w:val="00821C31"/>
    <w:rsid w:val="00824AE3"/>
    <w:rsid w:val="00830301"/>
    <w:rsid w:val="00830446"/>
    <w:rsid w:val="008355EF"/>
    <w:rsid w:val="0083639A"/>
    <w:rsid w:val="00837659"/>
    <w:rsid w:val="00850482"/>
    <w:rsid w:val="0085408A"/>
    <w:rsid w:val="008559CD"/>
    <w:rsid w:val="00872016"/>
    <w:rsid w:val="008840E3"/>
    <w:rsid w:val="008870F5"/>
    <w:rsid w:val="00892934"/>
    <w:rsid w:val="00892D46"/>
    <w:rsid w:val="008A20BB"/>
    <w:rsid w:val="008B2D7A"/>
    <w:rsid w:val="008C672C"/>
    <w:rsid w:val="008D4F9C"/>
    <w:rsid w:val="008D6135"/>
    <w:rsid w:val="008D764B"/>
    <w:rsid w:val="008E2151"/>
    <w:rsid w:val="0090046B"/>
    <w:rsid w:val="00901CBB"/>
    <w:rsid w:val="00910DB9"/>
    <w:rsid w:val="00912AE9"/>
    <w:rsid w:val="00916E3E"/>
    <w:rsid w:val="00923987"/>
    <w:rsid w:val="00931603"/>
    <w:rsid w:val="009341C1"/>
    <w:rsid w:val="009536C9"/>
    <w:rsid w:val="00960C2A"/>
    <w:rsid w:val="0096312F"/>
    <w:rsid w:val="00965253"/>
    <w:rsid w:val="00967F98"/>
    <w:rsid w:val="00972027"/>
    <w:rsid w:val="009732CC"/>
    <w:rsid w:val="00973527"/>
    <w:rsid w:val="00980BEA"/>
    <w:rsid w:val="00982E64"/>
    <w:rsid w:val="009835BA"/>
    <w:rsid w:val="00986A95"/>
    <w:rsid w:val="0099003C"/>
    <w:rsid w:val="00995B5A"/>
    <w:rsid w:val="00997324"/>
    <w:rsid w:val="009977D8"/>
    <w:rsid w:val="009A6A20"/>
    <w:rsid w:val="009A7373"/>
    <w:rsid w:val="009B2953"/>
    <w:rsid w:val="009C71A5"/>
    <w:rsid w:val="009D0B54"/>
    <w:rsid w:val="009D0DB8"/>
    <w:rsid w:val="009D4FB8"/>
    <w:rsid w:val="009E76A7"/>
    <w:rsid w:val="009F70B5"/>
    <w:rsid w:val="00A02CA6"/>
    <w:rsid w:val="00A044D3"/>
    <w:rsid w:val="00A0564D"/>
    <w:rsid w:val="00A06405"/>
    <w:rsid w:val="00A16FB6"/>
    <w:rsid w:val="00A174D0"/>
    <w:rsid w:val="00A23336"/>
    <w:rsid w:val="00A32BEE"/>
    <w:rsid w:val="00A3721D"/>
    <w:rsid w:val="00A45697"/>
    <w:rsid w:val="00A47A5E"/>
    <w:rsid w:val="00A6392F"/>
    <w:rsid w:val="00A970CD"/>
    <w:rsid w:val="00AA4BF9"/>
    <w:rsid w:val="00AB54EF"/>
    <w:rsid w:val="00AB753A"/>
    <w:rsid w:val="00AB78A7"/>
    <w:rsid w:val="00AC5EA7"/>
    <w:rsid w:val="00AE1CA4"/>
    <w:rsid w:val="00AF4129"/>
    <w:rsid w:val="00B13C85"/>
    <w:rsid w:val="00B15176"/>
    <w:rsid w:val="00B20E43"/>
    <w:rsid w:val="00B25BC0"/>
    <w:rsid w:val="00B27438"/>
    <w:rsid w:val="00B34A14"/>
    <w:rsid w:val="00B37C61"/>
    <w:rsid w:val="00B52515"/>
    <w:rsid w:val="00B54899"/>
    <w:rsid w:val="00B6138C"/>
    <w:rsid w:val="00B61A84"/>
    <w:rsid w:val="00B61EDE"/>
    <w:rsid w:val="00B62653"/>
    <w:rsid w:val="00B6408E"/>
    <w:rsid w:val="00B6487B"/>
    <w:rsid w:val="00B70008"/>
    <w:rsid w:val="00B73329"/>
    <w:rsid w:val="00B84D27"/>
    <w:rsid w:val="00B87F58"/>
    <w:rsid w:val="00BB3DB6"/>
    <w:rsid w:val="00BB4897"/>
    <w:rsid w:val="00BC3E44"/>
    <w:rsid w:val="00BC7188"/>
    <w:rsid w:val="00BD0282"/>
    <w:rsid w:val="00BD6E64"/>
    <w:rsid w:val="00BE62E0"/>
    <w:rsid w:val="00BF183D"/>
    <w:rsid w:val="00BF4BEC"/>
    <w:rsid w:val="00C035B2"/>
    <w:rsid w:val="00C050E7"/>
    <w:rsid w:val="00C05268"/>
    <w:rsid w:val="00C056B8"/>
    <w:rsid w:val="00C10351"/>
    <w:rsid w:val="00C175C6"/>
    <w:rsid w:val="00C3162D"/>
    <w:rsid w:val="00C33459"/>
    <w:rsid w:val="00C43F96"/>
    <w:rsid w:val="00C45599"/>
    <w:rsid w:val="00C579F2"/>
    <w:rsid w:val="00C61629"/>
    <w:rsid w:val="00C70E4E"/>
    <w:rsid w:val="00C724DB"/>
    <w:rsid w:val="00C72840"/>
    <w:rsid w:val="00C75013"/>
    <w:rsid w:val="00C8562E"/>
    <w:rsid w:val="00C91FAB"/>
    <w:rsid w:val="00C926E9"/>
    <w:rsid w:val="00C92F3E"/>
    <w:rsid w:val="00C93CC7"/>
    <w:rsid w:val="00CA3186"/>
    <w:rsid w:val="00CA7828"/>
    <w:rsid w:val="00CB09E0"/>
    <w:rsid w:val="00CB3C12"/>
    <w:rsid w:val="00CC2D61"/>
    <w:rsid w:val="00CD0D6B"/>
    <w:rsid w:val="00CF0256"/>
    <w:rsid w:val="00CF0E6E"/>
    <w:rsid w:val="00CF1C1B"/>
    <w:rsid w:val="00CF7088"/>
    <w:rsid w:val="00D10C30"/>
    <w:rsid w:val="00D11BD3"/>
    <w:rsid w:val="00D12DDC"/>
    <w:rsid w:val="00D17DA8"/>
    <w:rsid w:val="00D208FF"/>
    <w:rsid w:val="00D2459E"/>
    <w:rsid w:val="00D33B73"/>
    <w:rsid w:val="00D40CB8"/>
    <w:rsid w:val="00D43DAD"/>
    <w:rsid w:val="00D664DF"/>
    <w:rsid w:val="00D67913"/>
    <w:rsid w:val="00D72A8B"/>
    <w:rsid w:val="00D83DBC"/>
    <w:rsid w:val="00DA3CF0"/>
    <w:rsid w:val="00DB667E"/>
    <w:rsid w:val="00DC062B"/>
    <w:rsid w:val="00DC0A81"/>
    <w:rsid w:val="00DC3FB7"/>
    <w:rsid w:val="00DD5FE9"/>
    <w:rsid w:val="00DE1C9B"/>
    <w:rsid w:val="00DE74B6"/>
    <w:rsid w:val="00DF11EB"/>
    <w:rsid w:val="00E00F4D"/>
    <w:rsid w:val="00E07C8E"/>
    <w:rsid w:val="00E14466"/>
    <w:rsid w:val="00E2250D"/>
    <w:rsid w:val="00E27AF5"/>
    <w:rsid w:val="00E341AD"/>
    <w:rsid w:val="00E379B2"/>
    <w:rsid w:val="00E37B97"/>
    <w:rsid w:val="00E433B3"/>
    <w:rsid w:val="00E50FED"/>
    <w:rsid w:val="00E52EE4"/>
    <w:rsid w:val="00E54560"/>
    <w:rsid w:val="00E71C7F"/>
    <w:rsid w:val="00E8186C"/>
    <w:rsid w:val="00E84DF5"/>
    <w:rsid w:val="00E852D3"/>
    <w:rsid w:val="00E8631B"/>
    <w:rsid w:val="00E8672E"/>
    <w:rsid w:val="00EA3EC8"/>
    <w:rsid w:val="00EC750A"/>
    <w:rsid w:val="00EC7851"/>
    <w:rsid w:val="00ED2D74"/>
    <w:rsid w:val="00EE1E0F"/>
    <w:rsid w:val="00F072BE"/>
    <w:rsid w:val="00F11752"/>
    <w:rsid w:val="00F2107C"/>
    <w:rsid w:val="00F25F7B"/>
    <w:rsid w:val="00F31A2C"/>
    <w:rsid w:val="00F32483"/>
    <w:rsid w:val="00F3596A"/>
    <w:rsid w:val="00F475D4"/>
    <w:rsid w:val="00F5718F"/>
    <w:rsid w:val="00F572A8"/>
    <w:rsid w:val="00F62C0B"/>
    <w:rsid w:val="00F93593"/>
    <w:rsid w:val="00FA0A90"/>
    <w:rsid w:val="00FA793E"/>
    <w:rsid w:val="00FA79BE"/>
    <w:rsid w:val="00FB4489"/>
    <w:rsid w:val="00FB7C1B"/>
    <w:rsid w:val="00FE300F"/>
    <w:rsid w:val="00FE3526"/>
    <w:rsid w:val="00FF145F"/>
    <w:rsid w:val="00FF672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4351"/>
    <w:pPr>
      <w:spacing w:after="200" w:line="276" w:lineRule="auto"/>
    </w:pPr>
    <w:rPr>
      <w:rFonts w:eastAsia="Times New Roman"/>
    </w:rPr>
  </w:style>
  <w:style w:type="paragraph" w:styleId="Heading1">
    <w:name w:val="heading 1"/>
    <w:basedOn w:val="Normal"/>
    <w:next w:val="Normal"/>
    <w:link w:val="Heading1Char"/>
    <w:uiPriority w:val="99"/>
    <w:qFormat/>
    <w:rsid w:val="005E4351"/>
    <w:pPr>
      <w:keepNext/>
      <w:spacing w:before="240" w:after="60" w:line="240" w:lineRule="auto"/>
      <w:outlineLvl w:val="0"/>
    </w:pPr>
    <w:rPr>
      <w:rFonts w:ascii="Arial" w:eastAsia="Calibri" w:hAnsi="Arial"/>
      <w:b/>
      <w:kern w:val="32"/>
      <w:sz w:val="32"/>
      <w:szCs w:val="20"/>
    </w:rPr>
  </w:style>
  <w:style w:type="paragraph" w:styleId="Heading2">
    <w:name w:val="heading 2"/>
    <w:basedOn w:val="Normal"/>
    <w:next w:val="Normal"/>
    <w:link w:val="Heading2Char"/>
    <w:uiPriority w:val="99"/>
    <w:qFormat/>
    <w:rsid w:val="005E4351"/>
    <w:pPr>
      <w:keepNext/>
      <w:spacing w:before="240" w:after="60" w:line="240" w:lineRule="auto"/>
      <w:outlineLvl w:val="1"/>
    </w:pPr>
    <w:rPr>
      <w:rFonts w:ascii="Arial" w:eastAsia="Calibri" w:hAnsi="Arial"/>
      <w:b/>
      <w:i/>
      <w:sz w:val="28"/>
      <w:szCs w:val="20"/>
    </w:rPr>
  </w:style>
  <w:style w:type="paragraph" w:styleId="Heading3">
    <w:name w:val="heading 3"/>
    <w:basedOn w:val="Normal"/>
    <w:next w:val="Normal"/>
    <w:link w:val="Heading3Char"/>
    <w:uiPriority w:val="99"/>
    <w:qFormat/>
    <w:rsid w:val="005E4351"/>
    <w:pPr>
      <w:keepNext/>
      <w:spacing w:before="240" w:after="60" w:line="240" w:lineRule="auto"/>
      <w:outlineLvl w:val="2"/>
    </w:pPr>
    <w:rPr>
      <w:rFonts w:ascii="Arial" w:eastAsia="Calibri" w:hAnsi="Arial"/>
      <w:b/>
      <w:sz w:val="26"/>
      <w:szCs w:val="20"/>
    </w:rPr>
  </w:style>
  <w:style w:type="paragraph" w:styleId="Heading4">
    <w:name w:val="heading 4"/>
    <w:basedOn w:val="Heading3"/>
    <w:next w:val="Normal"/>
    <w:link w:val="Heading4Char"/>
    <w:uiPriority w:val="99"/>
    <w:qFormat/>
    <w:rsid w:val="005E4351"/>
    <w:pPr>
      <w:keepLines/>
      <w:autoSpaceDE w:val="0"/>
      <w:autoSpaceDN w:val="0"/>
      <w:adjustRightInd w:val="0"/>
      <w:spacing w:after="240" w:line="360" w:lineRule="auto"/>
      <w:jc w:val="center"/>
      <w:outlineLvl w:val="3"/>
    </w:pPr>
    <w:rPr>
      <w:rFonts w:ascii="Times New Roman" w:hAnsi="Times New Roman"/>
      <w:sz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E4351"/>
    <w:rPr>
      <w:rFonts w:ascii="Arial" w:hAnsi="Arial" w:cs="Times New Roman"/>
      <w:b/>
      <w:kern w:val="32"/>
      <w:sz w:val="32"/>
    </w:rPr>
  </w:style>
  <w:style w:type="character" w:customStyle="1" w:styleId="Heading2Char">
    <w:name w:val="Heading 2 Char"/>
    <w:basedOn w:val="DefaultParagraphFont"/>
    <w:link w:val="Heading2"/>
    <w:uiPriority w:val="99"/>
    <w:locked/>
    <w:rsid w:val="005E4351"/>
    <w:rPr>
      <w:rFonts w:ascii="Arial" w:hAnsi="Arial" w:cs="Times New Roman"/>
      <w:b/>
      <w:i/>
      <w:sz w:val="28"/>
    </w:rPr>
  </w:style>
  <w:style w:type="character" w:customStyle="1" w:styleId="Heading3Char">
    <w:name w:val="Heading 3 Char"/>
    <w:basedOn w:val="DefaultParagraphFont"/>
    <w:link w:val="Heading3"/>
    <w:uiPriority w:val="99"/>
    <w:locked/>
    <w:rsid w:val="005E4351"/>
    <w:rPr>
      <w:rFonts w:ascii="Arial" w:hAnsi="Arial" w:cs="Times New Roman"/>
      <w:b/>
      <w:sz w:val="26"/>
    </w:rPr>
  </w:style>
  <w:style w:type="character" w:customStyle="1" w:styleId="Heading4Char">
    <w:name w:val="Heading 4 Char"/>
    <w:basedOn w:val="DefaultParagraphFont"/>
    <w:link w:val="Heading4"/>
    <w:uiPriority w:val="99"/>
    <w:locked/>
    <w:rsid w:val="005E4351"/>
    <w:rPr>
      <w:rFonts w:ascii="Times New Roman" w:hAnsi="Times New Roman" w:cs="Times New Roman"/>
      <w:b/>
      <w:sz w:val="24"/>
    </w:rPr>
  </w:style>
  <w:style w:type="paragraph" w:styleId="BodyText">
    <w:name w:val="Body Text"/>
    <w:basedOn w:val="Normal"/>
    <w:link w:val="BodyTextChar"/>
    <w:uiPriority w:val="99"/>
    <w:rsid w:val="005E4351"/>
    <w:pPr>
      <w:spacing w:after="0" w:line="240" w:lineRule="auto"/>
    </w:pPr>
    <w:rPr>
      <w:rFonts w:ascii="Times New Roman" w:eastAsia="Calibri" w:hAnsi="Times New Roman"/>
      <w:sz w:val="24"/>
      <w:szCs w:val="20"/>
    </w:rPr>
  </w:style>
  <w:style w:type="character" w:customStyle="1" w:styleId="BodyTextChar">
    <w:name w:val="Body Text Char"/>
    <w:basedOn w:val="DefaultParagraphFont"/>
    <w:link w:val="BodyText"/>
    <w:uiPriority w:val="99"/>
    <w:locked/>
    <w:rsid w:val="005E4351"/>
    <w:rPr>
      <w:rFonts w:ascii="Times New Roman" w:hAnsi="Times New Roman" w:cs="Times New Roman"/>
      <w:sz w:val="24"/>
    </w:rPr>
  </w:style>
  <w:style w:type="paragraph" w:styleId="BodyText2">
    <w:name w:val="Body Text 2"/>
    <w:basedOn w:val="Normal"/>
    <w:link w:val="BodyText2Char"/>
    <w:uiPriority w:val="99"/>
    <w:rsid w:val="005E4351"/>
    <w:pPr>
      <w:spacing w:after="0" w:line="240" w:lineRule="auto"/>
      <w:ind w:right="-57"/>
      <w:jc w:val="both"/>
    </w:pPr>
    <w:rPr>
      <w:rFonts w:ascii="Times New Roman" w:eastAsia="Calibri" w:hAnsi="Times New Roman"/>
      <w:sz w:val="24"/>
      <w:szCs w:val="20"/>
    </w:rPr>
  </w:style>
  <w:style w:type="character" w:customStyle="1" w:styleId="BodyText2Char">
    <w:name w:val="Body Text 2 Char"/>
    <w:basedOn w:val="DefaultParagraphFont"/>
    <w:link w:val="BodyText2"/>
    <w:uiPriority w:val="99"/>
    <w:locked/>
    <w:rsid w:val="005E4351"/>
    <w:rPr>
      <w:rFonts w:ascii="Times New Roman" w:hAnsi="Times New Roman" w:cs="Times New Roman"/>
      <w:sz w:val="24"/>
    </w:rPr>
  </w:style>
  <w:style w:type="character" w:customStyle="1" w:styleId="blk">
    <w:name w:val="blk"/>
    <w:uiPriority w:val="99"/>
    <w:rsid w:val="005E4351"/>
  </w:style>
  <w:style w:type="paragraph" w:styleId="Footer">
    <w:name w:val="footer"/>
    <w:aliases w:val="Нижний колонтитул Знак Знак Знак,Нижний колонтитул1,Нижний колонтитул Знак Знак"/>
    <w:basedOn w:val="Normal"/>
    <w:link w:val="FooterChar"/>
    <w:uiPriority w:val="99"/>
    <w:rsid w:val="005E4351"/>
    <w:pPr>
      <w:tabs>
        <w:tab w:val="center" w:pos="4677"/>
        <w:tab w:val="right" w:pos="9355"/>
      </w:tabs>
      <w:spacing w:before="120" w:after="120" w:line="240" w:lineRule="auto"/>
    </w:pPr>
    <w:rPr>
      <w:rFonts w:ascii="Times New Roman" w:eastAsia="Calibri" w:hAnsi="Times New Roman"/>
      <w:sz w:val="24"/>
      <w:szCs w:val="20"/>
    </w:rPr>
  </w:style>
  <w:style w:type="character" w:customStyle="1" w:styleId="FooterChar">
    <w:name w:val="Footer Char"/>
    <w:aliases w:val="Нижний колонтитул Знак Знак Знак Char,Нижний колонтитул1 Char,Нижний колонтитул Знак Знак Char"/>
    <w:basedOn w:val="DefaultParagraphFont"/>
    <w:link w:val="Footer"/>
    <w:uiPriority w:val="99"/>
    <w:locked/>
    <w:rsid w:val="005E4351"/>
    <w:rPr>
      <w:rFonts w:ascii="Times New Roman" w:hAnsi="Times New Roman" w:cs="Times New Roman"/>
      <w:sz w:val="24"/>
    </w:rPr>
  </w:style>
  <w:style w:type="character" w:styleId="PageNumber">
    <w:name w:val="page number"/>
    <w:basedOn w:val="DefaultParagraphFont"/>
    <w:uiPriority w:val="99"/>
    <w:rsid w:val="005E4351"/>
    <w:rPr>
      <w:rFonts w:cs="Times New Roman"/>
    </w:rPr>
  </w:style>
  <w:style w:type="paragraph" w:styleId="NormalWeb">
    <w:name w:val="Normal (Web)"/>
    <w:basedOn w:val="Normal"/>
    <w:link w:val="NormalWebChar"/>
    <w:uiPriority w:val="99"/>
    <w:rsid w:val="005E4351"/>
    <w:pPr>
      <w:widowControl w:val="0"/>
      <w:spacing w:after="0" w:line="240" w:lineRule="auto"/>
    </w:pPr>
    <w:rPr>
      <w:sz w:val="24"/>
      <w:szCs w:val="20"/>
      <w:lang w:val="en-US" w:eastAsia="nl-NL"/>
    </w:rPr>
  </w:style>
  <w:style w:type="paragraph" w:styleId="FootnoteText">
    <w:name w:val="footnote text"/>
    <w:basedOn w:val="Normal"/>
    <w:link w:val="FootnoteTextChar1"/>
    <w:uiPriority w:val="99"/>
    <w:rsid w:val="005E4351"/>
    <w:pPr>
      <w:spacing w:after="0" w:line="240" w:lineRule="auto"/>
    </w:pPr>
    <w:rPr>
      <w:rFonts w:ascii="Times New Roman" w:eastAsia="Calibri" w:hAnsi="Times New Roman"/>
      <w:sz w:val="20"/>
      <w:szCs w:val="20"/>
      <w:lang w:val="en-US"/>
    </w:rPr>
  </w:style>
  <w:style w:type="character" w:customStyle="1" w:styleId="FootnoteTextChar">
    <w:name w:val="Footnote Text Char"/>
    <w:basedOn w:val="DefaultParagraphFont"/>
    <w:link w:val="FootnoteText"/>
    <w:uiPriority w:val="99"/>
    <w:locked/>
    <w:rsid w:val="005E4351"/>
    <w:rPr>
      <w:rFonts w:ascii="Times New Roman" w:hAnsi="Times New Roman" w:cs="Times New Roman"/>
      <w:sz w:val="20"/>
      <w:lang w:eastAsia="ru-RU"/>
    </w:rPr>
  </w:style>
  <w:style w:type="character" w:customStyle="1" w:styleId="FootnoteTextChar1">
    <w:name w:val="Footnote Text Char1"/>
    <w:link w:val="FootnoteText"/>
    <w:uiPriority w:val="99"/>
    <w:locked/>
    <w:rsid w:val="005E4351"/>
    <w:rPr>
      <w:rFonts w:ascii="Times New Roman" w:hAnsi="Times New Roman"/>
      <w:sz w:val="20"/>
      <w:lang w:val="en-US"/>
    </w:rPr>
  </w:style>
  <w:style w:type="character" w:styleId="FootnoteReference">
    <w:name w:val="footnote reference"/>
    <w:basedOn w:val="DefaultParagraphFont"/>
    <w:uiPriority w:val="99"/>
    <w:rsid w:val="005E4351"/>
    <w:rPr>
      <w:rFonts w:cs="Times New Roman"/>
      <w:vertAlign w:val="superscript"/>
    </w:rPr>
  </w:style>
  <w:style w:type="paragraph" w:styleId="List2">
    <w:name w:val="List 2"/>
    <w:basedOn w:val="Normal"/>
    <w:uiPriority w:val="99"/>
    <w:rsid w:val="005E4351"/>
    <w:pPr>
      <w:spacing w:before="120" w:after="120" w:line="240" w:lineRule="auto"/>
      <w:ind w:left="720" w:hanging="360"/>
      <w:jc w:val="both"/>
    </w:pPr>
    <w:rPr>
      <w:rFonts w:ascii="Arial" w:eastAsia="Batang" w:hAnsi="Arial"/>
      <w:sz w:val="20"/>
      <w:szCs w:val="24"/>
      <w:lang w:eastAsia="ko-KR"/>
    </w:rPr>
  </w:style>
  <w:style w:type="character" w:styleId="Hyperlink">
    <w:name w:val="Hyperlink"/>
    <w:basedOn w:val="DefaultParagraphFont"/>
    <w:uiPriority w:val="99"/>
    <w:rsid w:val="005E4351"/>
    <w:rPr>
      <w:rFonts w:cs="Times New Roman"/>
      <w:color w:val="0000FF"/>
      <w:u w:val="single"/>
    </w:rPr>
  </w:style>
  <w:style w:type="paragraph" w:styleId="TOC1">
    <w:name w:val="toc 1"/>
    <w:basedOn w:val="Normal"/>
    <w:next w:val="Normal"/>
    <w:autoRedefine/>
    <w:uiPriority w:val="99"/>
    <w:rsid w:val="005E4351"/>
    <w:pPr>
      <w:spacing w:before="240" w:after="120" w:line="240" w:lineRule="auto"/>
    </w:pPr>
    <w:rPr>
      <w:rFonts w:cs="Calibri"/>
      <w:b/>
      <w:bCs/>
      <w:sz w:val="20"/>
      <w:szCs w:val="20"/>
    </w:rPr>
  </w:style>
  <w:style w:type="paragraph" w:styleId="TOC2">
    <w:name w:val="toc 2"/>
    <w:basedOn w:val="Normal"/>
    <w:next w:val="Normal"/>
    <w:autoRedefine/>
    <w:uiPriority w:val="99"/>
    <w:rsid w:val="005E4351"/>
    <w:pPr>
      <w:spacing w:before="120" w:after="0" w:line="240" w:lineRule="auto"/>
      <w:ind w:left="240"/>
    </w:pPr>
    <w:rPr>
      <w:rFonts w:cs="Calibri"/>
      <w:i/>
      <w:iCs/>
      <w:sz w:val="20"/>
      <w:szCs w:val="20"/>
    </w:rPr>
  </w:style>
  <w:style w:type="paragraph" w:styleId="TOC3">
    <w:name w:val="toc 3"/>
    <w:basedOn w:val="Normal"/>
    <w:next w:val="Normal"/>
    <w:autoRedefine/>
    <w:uiPriority w:val="99"/>
    <w:rsid w:val="005E4351"/>
    <w:pPr>
      <w:spacing w:after="0" w:line="240" w:lineRule="auto"/>
      <w:ind w:left="480"/>
    </w:pPr>
    <w:rPr>
      <w:rFonts w:ascii="Times New Roman" w:hAnsi="Times New Roman"/>
      <w:sz w:val="28"/>
      <w:szCs w:val="28"/>
    </w:rPr>
  </w:style>
  <w:style w:type="paragraph" w:styleId="ListParagraph">
    <w:name w:val="List Paragraph"/>
    <w:basedOn w:val="Normal"/>
    <w:uiPriority w:val="99"/>
    <w:qFormat/>
    <w:rsid w:val="005E4351"/>
    <w:pPr>
      <w:spacing w:before="120" w:after="120" w:line="240" w:lineRule="auto"/>
      <w:ind w:left="708"/>
    </w:pPr>
    <w:rPr>
      <w:rFonts w:ascii="Times New Roman" w:hAnsi="Times New Roman"/>
      <w:sz w:val="24"/>
      <w:szCs w:val="24"/>
    </w:rPr>
  </w:style>
  <w:style w:type="character" w:styleId="Emphasis">
    <w:name w:val="Emphasis"/>
    <w:basedOn w:val="DefaultParagraphFont"/>
    <w:uiPriority w:val="99"/>
    <w:qFormat/>
    <w:rsid w:val="005E4351"/>
    <w:rPr>
      <w:rFonts w:cs="Times New Roman"/>
      <w:i/>
    </w:rPr>
  </w:style>
  <w:style w:type="paragraph" w:styleId="BalloonText">
    <w:name w:val="Balloon Text"/>
    <w:basedOn w:val="Normal"/>
    <w:link w:val="BalloonTextChar"/>
    <w:uiPriority w:val="99"/>
    <w:rsid w:val="005E4351"/>
    <w:pPr>
      <w:spacing w:after="0" w:line="240" w:lineRule="auto"/>
    </w:pPr>
    <w:rPr>
      <w:rFonts w:ascii="Segoe UI" w:eastAsia="Calibri" w:hAnsi="Segoe UI"/>
      <w:sz w:val="18"/>
      <w:szCs w:val="20"/>
    </w:rPr>
  </w:style>
  <w:style w:type="character" w:customStyle="1" w:styleId="BalloonTextChar">
    <w:name w:val="Balloon Text Char"/>
    <w:basedOn w:val="DefaultParagraphFont"/>
    <w:link w:val="BalloonText"/>
    <w:uiPriority w:val="99"/>
    <w:locked/>
    <w:rsid w:val="005E4351"/>
    <w:rPr>
      <w:rFonts w:ascii="Segoe UI" w:hAnsi="Segoe UI" w:cs="Times New Roman"/>
      <w:sz w:val="18"/>
    </w:rPr>
  </w:style>
  <w:style w:type="paragraph" w:customStyle="1" w:styleId="ConsPlusNormal">
    <w:name w:val="ConsPlusNormal"/>
    <w:uiPriority w:val="99"/>
    <w:rsid w:val="005E4351"/>
    <w:pPr>
      <w:widowControl w:val="0"/>
      <w:autoSpaceDE w:val="0"/>
      <w:autoSpaceDN w:val="0"/>
      <w:adjustRightInd w:val="0"/>
    </w:pPr>
    <w:rPr>
      <w:rFonts w:ascii="Arial" w:eastAsia="Times New Roman" w:hAnsi="Arial" w:cs="Arial"/>
      <w:sz w:val="20"/>
      <w:szCs w:val="20"/>
    </w:rPr>
  </w:style>
  <w:style w:type="paragraph" w:styleId="Header">
    <w:name w:val="header"/>
    <w:basedOn w:val="Normal"/>
    <w:link w:val="HeaderChar"/>
    <w:uiPriority w:val="99"/>
    <w:rsid w:val="005E4351"/>
    <w:pPr>
      <w:tabs>
        <w:tab w:val="center" w:pos="4677"/>
        <w:tab w:val="right" w:pos="9355"/>
      </w:tabs>
      <w:spacing w:after="0" w:line="240" w:lineRule="auto"/>
    </w:pPr>
    <w:rPr>
      <w:rFonts w:ascii="Times New Roman" w:eastAsia="Calibri" w:hAnsi="Times New Roman"/>
      <w:sz w:val="24"/>
      <w:szCs w:val="20"/>
    </w:rPr>
  </w:style>
  <w:style w:type="character" w:customStyle="1" w:styleId="HeaderChar">
    <w:name w:val="Header Char"/>
    <w:basedOn w:val="DefaultParagraphFont"/>
    <w:link w:val="Header"/>
    <w:uiPriority w:val="99"/>
    <w:locked/>
    <w:rsid w:val="005E4351"/>
    <w:rPr>
      <w:rFonts w:ascii="Times New Roman" w:hAnsi="Times New Roman" w:cs="Times New Roman"/>
      <w:sz w:val="24"/>
    </w:rPr>
  </w:style>
  <w:style w:type="character" w:customStyle="1" w:styleId="11">
    <w:name w:val="Текст примечания Знак11"/>
    <w:uiPriority w:val="99"/>
    <w:rsid w:val="005E4351"/>
    <w:rPr>
      <w:sz w:val="20"/>
    </w:rPr>
  </w:style>
  <w:style w:type="paragraph" w:styleId="CommentText">
    <w:name w:val="annotation text"/>
    <w:basedOn w:val="Normal"/>
    <w:link w:val="CommentTextChar"/>
    <w:uiPriority w:val="99"/>
    <w:rsid w:val="005E4351"/>
    <w:pPr>
      <w:spacing w:after="0" w:line="240" w:lineRule="auto"/>
    </w:pPr>
    <w:rPr>
      <w:rFonts w:eastAsia="Calibri"/>
      <w:sz w:val="20"/>
      <w:szCs w:val="20"/>
    </w:rPr>
  </w:style>
  <w:style w:type="character" w:customStyle="1" w:styleId="CommentTextChar">
    <w:name w:val="Comment Text Char"/>
    <w:basedOn w:val="DefaultParagraphFont"/>
    <w:link w:val="CommentText"/>
    <w:uiPriority w:val="99"/>
    <w:locked/>
    <w:rsid w:val="005E4351"/>
    <w:rPr>
      <w:rFonts w:ascii="Calibri" w:hAnsi="Calibri" w:cs="Times New Roman"/>
      <w:sz w:val="20"/>
    </w:rPr>
  </w:style>
  <w:style w:type="character" w:customStyle="1" w:styleId="1">
    <w:name w:val="Текст примечания Знак1"/>
    <w:uiPriority w:val="99"/>
    <w:semiHidden/>
    <w:rsid w:val="005E4351"/>
    <w:rPr>
      <w:sz w:val="20"/>
    </w:rPr>
  </w:style>
  <w:style w:type="character" w:customStyle="1" w:styleId="110">
    <w:name w:val="Тема примечания Знак11"/>
    <w:uiPriority w:val="99"/>
    <w:rsid w:val="005E4351"/>
    <w:rPr>
      <w:b/>
      <w:sz w:val="20"/>
    </w:rPr>
  </w:style>
  <w:style w:type="paragraph" w:styleId="CommentSubject">
    <w:name w:val="annotation subject"/>
    <w:basedOn w:val="CommentText"/>
    <w:next w:val="CommentText"/>
    <w:link w:val="CommentSubjectChar"/>
    <w:uiPriority w:val="99"/>
    <w:rsid w:val="005E4351"/>
    <w:rPr>
      <w:rFonts w:ascii="Times New Roman" w:hAnsi="Times New Roman"/>
      <w:b/>
    </w:rPr>
  </w:style>
  <w:style w:type="character" w:customStyle="1" w:styleId="CommentSubjectChar">
    <w:name w:val="Comment Subject Char"/>
    <w:basedOn w:val="CommentTextChar"/>
    <w:link w:val="CommentSubject"/>
    <w:uiPriority w:val="99"/>
    <w:locked/>
    <w:rsid w:val="005E4351"/>
    <w:rPr>
      <w:rFonts w:ascii="Times New Roman" w:hAnsi="Times New Roman"/>
      <w:b/>
    </w:rPr>
  </w:style>
  <w:style w:type="character" w:customStyle="1" w:styleId="10">
    <w:name w:val="Тема примечания Знак1"/>
    <w:uiPriority w:val="99"/>
    <w:semiHidden/>
    <w:rsid w:val="005E4351"/>
    <w:rPr>
      <w:b/>
      <w:sz w:val="20"/>
    </w:rPr>
  </w:style>
  <w:style w:type="paragraph" w:styleId="BodyTextIndent2">
    <w:name w:val="Body Text Indent 2"/>
    <w:basedOn w:val="Normal"/>
    <w:link w:val="BodyTextIndent2Char"/>
    <w:uiPriority w:val="99"/>
    <w:rsid w:val="005E4351"/>
    <w:pPr>
      <w:spacing w:after="120" w:line="480" w:lineRule="auto"/>
      <w:ind w:left="283"/>
    </w:pPr>
    <w:rPr>
      <w:rFonts w:ascii="Times New Roman" w:eastAsia="Calibri" w:hAnsi="Times New Roman"/>
      <w:sz w:val="24"/>
      <w:szCs w:val="20"/>
    </w:rPr>
  </w:style>
  <w:style w:type="character" w:customStyle="1" w:styleId="BodyTextIndent2Char">
    <w:name w:val="Body Text Indent 2 Char"/>
    <w:basedOn w:val="DefaultParagraphFont"/>
    <w:link w:val="BodyTextIndent2"/>
    <w:uiPriority w:val="99"/>
    <w:locked/>
    <w:rsid w:val="005E4351"/>
    <w:rPr>
      <w:rFonts w:ascii="Times New Roman" w:hAnsi="Times New Roman" w:cs="Times New Roman"/>
      <w:sz w:val="24"/>
    </w:rPr>
  </w:style>
  <w:style w:type="character" w:customStyle="1" w:styleId="apple-converted-space">
    <w:name w:val="apple-converted-space"/>
    <w:uiPriority w:val="99"/>
    <w:rsid w:val="005E4351"/>
  </w:style>
  <w:style w:type="character" w:customStyle="1" w:styleId="a">
    <w:name w:val="Цветовое выделение"/>
    <w:uiPriority w:val="99"/>
    <w:rsid w:val="005E4351"/>
    <w:rPr>
      <w:b/>
      <w:color w:val="26282F"/>
    </w:rPr>
  </w:style>
  <w:style w:type="character" w:customStyle="1" w:styleId="a0">
    <w:name w:val="Гипертекстовая ссылка"/>
    <w:uiPriority w:val="99"/>
    <w:rsid w:val="005E4351"/>
    <w:rPr>
      <w:b/>
      <w:color w:val="106BBE"/>
    </w:rPr>
  </w:style>
  <w:style w:type="character" w:customStyle="1" w:styleId="a1">
    <w:name w:val="Активная гипертекстовая ссылка"/>
    <w:uiPriority w:val="99"/>
    <w:rsid w:val="005E4351"/>
    <w:rPr>
      <w:b/>
      <w:color w:val="106BBE"/>
      <w:u w:val="single"/>
    </w:rPr>
  </w:style>
  <w:style w:type="paragraph" w:customStyle="1" w:styleId="a2">
    <w:name w:val="Внимание"/>
    <w:basedOn w:val="Normal"/>
    <w:next w:val="Normal"/>
    <w:uiPriority w:val="99"/>
    <w:rsid w:val="005E4351"/>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3">
    <w:name w:val="Внимание: криминал!!"/>
    <w:basedOn w:val="a2"/>
    <w:next w:val="Normal"/>
    <w:uiPriority w:val="99"/>
    <w:rsid w:val="005E4351"/>
  </w:style>
  <w:style w:type="paragraph" w:customStyle="1" w:styleId="a4">
    <w:name w:val="Внимание: недобросовестность!"/>
    <w:basedOn w:val="a2"/>
    <w:next w:val="Normal"/>
    <w:uiPriority w:val="99"/>
    <w:rsid w:val="005E4351"/>
  </w:style>
  <w:style w:type="character" w:customStyle="1" w:styleId="a5">
    <w:name w:val="Выделение для Базового Поиска"/>
    <w:uiPriority w:val="99"/>
    <w:rsid w:val="005E4351"/>
    <w:rPr>
      <w:b/>
      <w:color w:val="0058A9"/>
    </w:rPr>
  </w:style>
  <w:style w:type="character" w:customStyle="1" w:styleId="a6">
    <w:name w:val="Выделение для Базового Поиска (курсив)"/>
    <w:uiPriority w:val="99"/>
    <w:rsid w:val="005E4351"/>
    <w:rPr>
      <w:b/>
      <w:i/>
      <w:color w:val="0058A9"/>
    </w:rPr>
  </w:style>
  <w:style w:type="paragraph" w:customStyle="1" w:styleId="a7">
    <w:name w:val="Дочерний элемент списка"/>
    <w:basedOn w:val="Normal"/>
    <w:next w:val="Normal"/>
    <w:uiPriority w:val="99"/>
    <w:rsid w:val="005E4351"/>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8">
    <w:name w:val="Основное меню (преемственное)"/>
    <w:basedOn w:val="Normal"/>
    <w:next w:val="Normal"/>
    <w:uiPriority w:val="99"/>
    <w:rsid w:val="005E4351"/>
    <w:pPr>
      <w:widowControl w:val="0"/>
      <w:autoSpaceDE w:val="0"/>
      <w:autoSpaceDN w:val="0"/>
      <w:adjustRightInd w:val="0"/>
      <w:spacing w:after="0" w:line="360" w:lineRule="auto"/>
      <w:ind w:firstLine="720"/>
      <w:jc w:val="both"/>
    </w:pPr>
    <w:rPr>
      <w:rFonts w:ascii="Verdana" w:hAnsi="Verdana" w:cs="Verdana"/>
    </w:rPr>
  </w:style>
  <w:style w:type="paragraph" w:customStyle="1" w:styleId="12">
    <w:name w:val="Заголовок1"/>
    <w:basedOn w:val="a8"/>
    <w:next w:val="Normal"/>
    <w:uiPriority w:val="99"/>
    <w:rsid w:val="005E4351"/>
    <w:rPr>
      <w:b/>
      <w:bCs/>
      <w:color w:val="0058A9"/>
      <w:shd w:val="clear" w:color="auto" w:fill="ECE9D8"/>
    </w:rPr>
  </w:style>
  <w:style w:type="paragraph" w:customStyle="1" w:styleId="a9">
    <w:name w:val="Заголовок группы контролов"/>
    <w:basedOn w:val="Normal"/>
    <w:next w:val="Normal"/>
    <w:uiPriority w:val="99"/>
    <w:rsid w:val="005E4351"/>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a">
    <w:name w:val="Заголовок для информации об изменениях"/>
    <w:basedOn w:val="Heading1"/>
    <w:next w:val="Normal"/>
    <w:uiPriority w:val="99"/>
    <w:rsid w:val="005E4351"/>
    <w:pPr>
      <w:keepLines/>
      <w:autoSpaceDE w:val="0"/>
      <w:autoSpaceDN w:val="0"/>
      <w:adjustRightInd w:val="0"/>
      <w:spacing w:before="0" w:after="240" w:line="360" w:lineRule="auto"/>
      <w:jc w:val="center"/>
      <w:outlineLvl w:val="9"/>
    </w:pPr>
    <w:rPr>
      <w:rFonts w:ascii="Times New Roman" w:hAnsi="Times New Roman"/>
      <w:b w:val="0"/>
      <w:kern w:val="0"/>
      <w:sz w:val="18"/>
      <w:szCs w:val="18"/>
      <w:shd w:val="clear" w:color="auto" w:fill="FFFFFF"/>
    </w:rPr>
  </w:style>
  <w:style w:type="paragraph" w:customStyle="1" w:styleId="ab">
    <w:name w:val="Заголовок распахивающейся части диалога"/>
    <w:basedOn w:val="Normal"/>
    <w:next w:val="Normal"/>
    <w:uiPriority w:val="99"/>
    <w:rsid w:val="005E4351"/>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c">
    <w:name w:val="Заголовок своего сообщения"/>
    <w:uiPriority w:val="99"/>
    <w:rsid w:val="005E4351"/>
    <w:rPr>
      <w:b/>
      <w:color w:val="26282F"/>
    </w:rPr>
  </w:style>
  <w:style w:type="paragraph" w:customStyle="1" w:styleId="ad">
    <w:name w:val="Заголовок статьи"/>
    <w:basedOn w:val="Normal"/>
    <w:next w:val="Normal"/>
    <w:uiPriority w:val="99"/>
    <w:rsid w:val="005E4351"/>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e">
    <w:name w:val="Заголовок чужого сообщения"/>
    <w:uiPriority w:val="99"/>
    <w:rsid w:val="005E4351"/>
    <w:rPr>
      <w:b/>
      <w:color w:val="FF0000"/>
    </w:rPr>
  </w:style>
  <w:style w:type="paragraph" w:customStyle="1" w:styleId="af">
    <w:name w:val="Заголовок ЭР (левое окно)"/>
    <w:basedOn w:val="Normal"/>
    <w:next w:val="Normal"/>
    <w:uiPriority w:val="99"/>
    <w:rsid w:val="005E4351"/>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0">
    <w:name w:val="Заголовок ЭР (правое окно)"/>
    <w:basedOn w:val="af"/>
    <w:next w:val="Normal"/>
    <w:uiPriority w:val="99"/>
    <w:rsid w:val="005E4351"/>
    <w:pPr>
      <w:spacing w:after="0"/>
      <w:jc w:val="left"/>
    </w:pPr>
  </w:style>
  <w:style w:type="paragraph" w:customStyle="1" w:styleId="af1">
    <w:name w:val="Интерактивный заголовок"/>
    <w:basedOn w:val="12"/>
    <w:next w:val="Normal"/>
    <w:uiPriority w:val="99"/>
    <w:rsid w:val="005E4351"/>
    <w:rPr>
      <w:u w:val="single"/>
    </w:rPr>
  </w:style>
  <w:style w:type="paragraph" w:customStyle="1" w:styleId="af2">
    <w:name w:val="Текст информации об изменениях"/>
    <w:basedOn w:val="Normal"/>
    <w:next w:val="Normal"/>
    <w:uiPriority w:val="99"/>
    <w:rsid w:val="005E4351"/>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3">
    <w:name w:val="Информация об изменениях"/>
    <w:basedOn w:val="af2"/>
    <w:next w:val="Normal"/>
    <w:uiPriority w:val="99"/>
    <w:rsid w:val="005E4351"/>
    <w:pPr>
      <w:spacing w:before="180"/>
      <w:ind w:left="360" w:right="360" w:firstLine="0"/>
    </w:pPr>
    <w:rPr>
      <w:shd w:val="clear" w:color="auto" w:fill="EAEFED"/>
    </w:rPr>
  </w:style>
  <w:style w:type="paragraph" w:customStyle="1" w:styleId="af4">
    <w:name w:val="Текст (справка)"/>
    <w:basedOn w:val="Normal"/>
    <w:next w:val="Normal"/>
    <w:uiPriority w:val="99"/>
    <w:rsid w:val="005E4351"/>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5">
    <w:name w:val="Комментарий"/>
    <w:basedOn w:val="af4"/>
    <w:next w:val="Normal"/>
    <w:uiPriority w:val="99"/>
    <w:rsid w:val="005E4351"/>
    <w:pPr>
      <w:spacing w:before="75"/>
      <w:ind w:right="0"/>
      <w:jc w:val="both"/>
    </w:pPr>
    <w:rPr>
      <w:color w:val="353842"/>
      <w:shd w:val="clear" w:color="auto" w:fill="F0F0F0"/>
    </w:rPr>
  </w:style>
  <w:style w:type="paragraph" w:customStyle="1" w:styleId="af6">
    <w:name w:val="Информация об изменениях документа"/>
    <w:basedOn w:val="af5"/>
    <w:next w:val="Normal"/>
    <w:uiPriority w:val="99"/>
    <w:rsid w:val="005E4351"/>
    <w:rPr>
      <w:i/>
      <w:iCs/>
    </w:rPr>
  </w:style>
  <w:style w:type="paragraph" w:customStyle="1" w:styleId="af7">
    <w:name w:val="Текст (лев. подпись)"/>
    <w:basedOn w:val="Normal"/>
    <w:next w:val="Normal"/>
    <w:uiPriority w:val="99"/>
    <w:rsid w:val="005E4351"/>
    <w:pPr>
      <w:widowControl w:val="0"/>
      <w:autoSpaceDE w:val="0"/>
      <w:autoSpaceDN w:val="0"/>
      <w:adjustRightInd w:val="0"/>
      <w:spacing w:after="0" w:line="360" w:lineRule="auto"/>
    </w:pPr>
    <w:rPr>
      <w:rFonts w:ascii="Times New Roman" w:hAnsi="Times New Roman"/>
      <w:sz w:val="24"/>
      <w:szCs w:val="24"/>
    </w:rPr>
  </w:style>
  <w:style w:type="paragraph" w:customStyle="1" w:styleId="af8">
    <w:name w:val="Колонтитул (левый)"/>
    <w:basedOn w:val="af7"/>
    <w:next w:val="Normal"/>
    <w:uiPriority w:val="99"/>
    <w:rsid w:val="005E4351"/>
    <w:rPr>
      <w:sz w:val="14"/>
      <w:szCs w:val="14"/>
    </w:rPr>
  </w:style>
  <w:style w:type="paragraph" w:customStyle="1" w:styleId="af9">
    <w:name w:val="Текст (прав. подпись)"/>
    <w:basedOn w:val="Normal"/>
    <w:next w:val="Normal"/>
    <w:uiPriority w:val="99"/>
    <w:rsid w:val="005E4351"/>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a">
    <w:name w:val="Колонтитул (правый)"/>
    <w:basedOn w:val="af9"/>
    <w:next w:val="Normal"/>
    <w:uiPriority w:val="99"/>
    <w:rsid w:val="005E4351"/>
    <w:rPr>
      <w:sz w:val="14"/>
      <w:szCs w:val="14"/>
    </w:rPr>
  </w:style>
  <w:style w:type="paragraph" w:customStyle="1" w:styleId="afb">
    <w:name w:val="Комментарий пользователя"/>
    <w:basedOn w:val="af5"/>
    <w:next w:val="Normal"/>
    <w:uiPriority w:val="99"/>
    <w:rsid w:val="005E4351"/>
    <w:pPr>
      <w:jc w:val="left"/>
    </w:pPr>
    <w:rPr>
      <w:shd w:val="clear" w:color="auto" w:fill="FFDFE0"/>
    </w:rPr>
  </w:style>
  <w:style w:type="paragraph" w:customStyle="1" w:styleId="afc">
    <w:name w:val="Куда обратиться?"/>
    <w:basedOn w:val="a2"/>
    <w:next w:val="Normal"/>
    <w:uiPriority w:val="99"/>
    <w:rsid w:val="005E4351"/>
  </w:style>
  <w:style w:type="paragraph" w:customStyle="1" w:styleId="afd">
    <w:name w:val="Моноширинный"/>
    <w:basedOn w:val="Normal"/>
    <w:next w:val="Normal"/>
    <w:uiPriority w:val="99"/>
    <w:rsid w:val="005E4351"/>
    <w:pPr>
      <w:widowControl w:val="0"/>
      <w:autoSpaceDE w:val="0"/>
      <w:autoSpaceDN w:val="0"/>
      <w:adjustRightInd w:val="0"/>
      <w:spacing w:after="0" w:line="360" w:lineRule="auto"/>
    </w:pPr>
    <w:rPr>
      <w:rFonts w:ascii="Courier New" w:hAnsi="Courier New" w:cs="Courier New"/>
      <w:sz w:val="24"/>
      <w:szCs w:val="24"/>
    </w:rPr>
  </w:style>
  <w:style w:type="character" w:customStyle="1" w:styleId="afe">
    <w:name w:val="Найденные слова"/>
    <w:uiPriority w:val="99"/>
    <w:rsid w:val="005E4351"/>
    <w:rPr>
      <w:b/>
      <w:color w:val="26282F"/>
      <w:shd w:val="clear" w:color="auto" w:fill="FFF580"/>
    </w:rPr>
  </w:style>
  <w:style w:type="paragraph" w:customStyle="1" w:styleId="aff">
    <w:name w:val="Напишите нам"/>
    <w:basedOn w:val="Normal"/>
    <w:next w:val="Normal"/>
    <w:uiPriority w:val="99"/>
    <w:rsid w:val="005E4351"/>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0">
    <w:name w:val="Не вступил в силу"/>
    <w:uiPriority w:val="99"/>
    <w:rsid w:val="005E4351"/>
    <w:rPr>
      <w:b/>
      <w:color w:val="000000"/>
      <w:shd w:val="clear" w:color="auto" w:fill="D8EDE8"/>
    </w:rPr>
  </w:style>
  <w:style w:type="paragraph" w:customStyle="1" w:styleId="aff1">
    <w:name w:val="Необходимые документы"/>
    <w:basedOn w:val="a2"/>
    <w:next w:val="Normal"/>
    <w:uiPriority w:val="99"/>
    <w:rsid w:val="005E4351"/>
    <w:pPr>
      <w:ind w:firstLine="118"/>
    </w:pPr>
  </w:style>
  <w:style w:type="paragraph" w:customStyle="1" w:styleId="aff2">
    <w:name w:val="Нормальный (таблица)"/>
    <w:basedOn w:val="Normal"/>
    <w:next w:val="Normal"/>
    <w:uiPriority w:val="99"/>
    <w:rsid w:val="005E4351"/>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3">
    <w:name w:val="Таблицы (моноширинный)"/>
    <w:basedOn w:val="Normal"/>
    <w:next w:val="Normal"/>
    <w:uiPriority w:val="99"/>
    <w:rsid w:val="005E4351"/>
    <w:pPr>
      <w:widowControl w:val="0"/>
      <w:autoSpaceDE w:val="0"/>
      <w:autoSpaceDN w:val="0"/>
      <w:adjustRightInd w:val="0"/>
      <w:spacing w:after="0" w:line="360" w:lineRule="auto"/>
    </w:pPr>
    <w:rPr>
      <w:rFonts w:ascii="Courier New" w:hAnsi="Courier New" w:cs="Courier New"/>
      <w:sz w:val="24"/>
      <w:szCs w:val="24"/>
    </w:rPr>
  </w:style>
  <w:style w:type="paragraph" w:customStyle="1" w:styleId="aff4">
    <w:name w:val="Оглавление"/>
    <w:basedOn w:val="aff3"/>
    <w:next w:val="Normal"/>
    <w:uiPriority w:val="99"/>
    <w:rsid w:val="005E4351"/>
    <w:pPr>
      <w:ind w:left="140"/>
    </w:pPr>
  </w:style>
  <w:style w:type="character" w:customStyle="1" w:styleId="aff5">
    <w:name w:val="Опечатки"/>
    <w:uiPriority w:val="99"/>
    <w:rsid w:val="005E4351"/>
    <w:rPr>
      <w:color w:val="FF0000"/>
    </w:rPr>
  </w:style>
  <w:style w:type="paragraph" w:customStyle="1" w:styleId="aff6">
    <w:name w:val="Переменная часть"/>
    <w:basedOn w:val="a8"/>
    <w:next w:val="Normal"/>
    <w:uiPriority w:val="99"/>
    <w:rsid w:val="005E4351"/>
    <w:rPr>
      <w:sz w:val="18"/>
      <w:szCs w:val="18"/>
    </w:rPr>
  </w:style>
  <w:style w:type="paragraph" w:customStyle="1" w:styleId="aff7">
    <w:name w:val="Подвал для информации об изменениях"/>
    <w:basedOn w:val="Heading1"/>
    <w:next w:val="Normal"/>
    <w:uiPriority w:val="99"/>
    <w:rsid w:val="005E4351"/>
    <w:pPr>
      <w:keepLines/>
      <w:autoSpaceDE w:val="0"/>
      <w:autoSpaceDN w:val="0"/>
      <w:adjustRightInd w:val="0"/>
      <w:spacing w:before="480" w:after="240" w:line="360" w:lineRule="auto"/>
      <w:jc w:val="center"/>
      <w:outlineLvl w:val="9"/>
    </w:pPr>
    <w:rPr>
      <w:rFonts w:ascii="Times New Roman" w:hAnsi="Times New Roman"/>
      <w:b w:val="0"/>
      <w:kern w:val="0"/>
      <w:sz w:val="18"/>
      <w:szCs w:val="18"/>
    </w:rPr>
  </w:style>
  <w:style w:type="paragraph" w:customStyle="1" w:styleId="aff8">
    <w:name w:val="Подзаголовок для информации об изменениях"/>
    <w:basedOn w:val="af2"/>
    <w:next w:val="Normal"/>
    <w:uiPriority w:val="99"/>
    <w:rsid w:val="005E4351"/>
    <w:rPr>
      <w:b/>
      <w:bCs/>
    </w:rPr>
  </w:style>
  <w:style w:type="paragraph" w:customStyle="1" w:styleId="aff9">
    <w:name w:val="Подчёркнуный текст"/>
    <w:basedOn w:val="Normal"/>
    <w:next w:val="Normal"/>
    <w:uiPriority w:val="99"/>
    <w:rsid w:val="005E4351"/>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a">
    <w:name w:val="Постоянная часть"/>
    <w:basedOn w:val="a8"/>
    <w:next w:val="Normal"/>
    <w:uiPriority w:val="99"/>
    <w:rsid w:val="005E4351"/>
    <w:rPr>
      <w:sz w:val="20"/>
      <w:szCs w:val="20"/>
    </w:rPr>
  </w:style>
  <w:style w:type="paragraph" w:customStyle="1" w:styleId="affb">
    <w:name w:val="Прижатый влево"/>
    <w:basedOn w:val="Normal"/>
    <w:next w:val="Normal"/>
    <w:uiPriority w:val="99"/>
    <w:rsid w:val="005E4351"/>
    <w:pPr>
      <w:widowControl w:val="0"/>
      <w:autoSpaceDE w:val="0"/>
      <w:autoSpaceDN w:val="0"/>
      <w:adjustRightInd w:val="0"/>
      <w:spacing w:after="0" w:line="360" w:lineRule="auto"/>
    </w:pPr>
    <w:rPr>
      <w:rFonts w:ascii="Times New Roman" w:hAnsi="Times New Roman"/>
      <w:sz w:val="24"/>
      <w:szCs w:val="24"/>
    </w:rPr>
  </w:style>
  <w:style w:type="paragraph" w:customStyle="1" w:styleId="affc">
    <w:name w:val="Пример."/>
    <w:basedOn w:val="a2"/>
    <w:next w:val="Normal"/>
    <w:uiPriority w:val="99"/>
    <w:rsid w:val="005E4351"/>
  </w:style>
  <w:style w:type="paragraph" w:customStyle="1" w:styleId="affd">
    <w:name w:val="Примечание."/>
    <w:basedOn w:val="a2"/>
    <w:next w:val="Normal"/>
    <w:uiPriority w:val="99"/>
    <w:rsid w:val="005E4351"/>
  </w:style>
  <w:style w:type="character" w:customStyle="1" w:styleId="affe">
    <w:name w:val="Продолжение ссылки"/>
    <w:uiPriority w:val="99"/>
    <w:rsid w:val="005E4351"/>
  </w:style>
  <w:style w:type="paragraph" w:customStyle="1" w:styleId="afff">
    <w:name w:val="Словарная статья"/>
    <w:basedOn w:val="Normal"/>
    <w:next w:val="Normal"/>
    <w:uiPriority w:val="99"/>
    <w:rsid w:val="005E4351"/>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0">
    <w:name w:val="Сравнение редакций"/>
    <w:uiPriority w:val="99"/>
    <w:rsid w:val="005E4351"/>
    <w:rPr>
      <w:b/>
      <w:color w:val="26282F"/>
    </w:rPr>
  </w:style>
  <w:style w:type="character" w:customStyle="1" w:styleId="afff1">
    <w:name w:val="Сравнение редакций. Добавленный фрагмент"/>
    <w:uiPriority w:val="99"/>
    <w:rsid w:val="005E4351"/>
    <w:rPr>
      <w:color w:val="000000"/>
      <w:shd w:val="clear" w:color="auto" w:fill="C1D7FF"/>
    </w:rPr>
  </w:style>
  <w:style w:type="character" w:customStyle="1" w:styleId="afff2">
    <w:name w:val="Сравнение редакций. Удаленный фрагмент"/>
    <w:uiPriority w:val="99"/>
    <w:rsid w:val="005E4351"/>
    <w:rPr>
      <w:color w:val="000000"/>
      <w:shd w:val="clear" w:color="auto" w:fill="C4C413"/>
    </w:rPr>
  </w:style>
  <w:style w:type="paragraph" w:customStyle="1" w:styleId="afff3">
    <w:name w:val="Ссылка на официальную публикацию"/>
    <w:basedOn w:val="Normal"/>
    <w:next w:val="Normal"/>
    <w:uiPriority w:val="99"/>
    <w:rsid w:val="005E4351"/>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4">
    <w:name w:val="Ссылка на утративший силу документ"/>
    <w:uiPriority w:val="99"/>
    <w:rsid w:val="005E4351"/>
    <w:rPr>
      <w:b/>
      <w:color w:val="749232"/>
    </w:rPr>
  </w:style>
  <w:style w:type="paragraph" w:customStyle="1" w:styleId="afff5">
    <w:name w:val="Текст в таблице"/>
    <w:basedOn w:val="aff2"/>
    <w:next w:val="Normal"/>
    <w:uiPriority w:val="99"/>
    <w:rsid w:val="005E4351"/>
    <w:pPr>
      <w:ind w:firstLine="500"/>
    </w:pPr>
  </w:style>
  <w:style w:type="paragraph" w:customStyle="1" w:styleId="afff6">
    <w:name w:val="Текст ЭР (см. также)"/>
    <w:basedOn w:val="Normal"/>
    <w:next w:val="Normal"/>
    <w:uiPriority w:val="99"/>
    <w:rsid w:val="005E4351"/>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7">
    <w:name w:val="Технический комментарий"/>
    <w:basedOn w:val="Normal"/>
    <w:next w:val="Normal"/>
    <w:uiPriority w:val="99"/>
    <w:rsid w:val="005E4351"/>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8">
    <w:name w:val="Утратил силу"/>
    <w:uiPriority w:val="99"/>
    <w:rsid w:val="005E4351"/>
    <w:rPr>
      <w:b/>
      <w:strike/>
      <w:color w:val="666600"/>
    </w:rPr>
  </w:style>
  <w:style w:type="paragraph" w:customStyle="1" w:styleId="afff9">
    <w:name w:val="Формула"/>
    <w:basedOn w:val="Normal"/>
    <w:next w:val="Normal"/>
    <w:uiPriority w:val="99"/>
    <w:rsid w:val="005E4351"/>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a">
    <w:name w:val="Центрированный (таблица)"/>
    <w:basedOn w:val="aff2"/>
    <w:next w:val="Normal"/>
    <w:uiPriority w:val="99"/>
    <w:rsid w:val="005E4351"/>
    <w:pPr>
      <w:jc w:val="center"/>
    </w:pPr>
  </w:style>
  <w:style w:type="paragraph" w:customStyle="1" w:styleId="-">
    <w:name w:val="ЭР-содержание (правое окно)"/>
    <w:basedOn w:val="Normal"/>
    <w:next w:val="Normal"/>
    <w:uiPriority w:val="99"/>
    <w:rsid w:val="005E4351"/>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uiPriority w:val="99"/>
    <w:rsid w:val="005E4351"/>
    <w:pPr>
      <w:autoSpaceDE w:val="0"/>
      <w:autoSpaceDN w:val="0"/>
      <w:adjustRightInd w:val="0"/>
    </w:pPr>
    <w:rPr>
      <w:rFonts w:ascii="Times New Roman" w:eastAsia="Times New Roman" w:hAnsi="Times New Roman"/>
      <w:color w:val="000000"/>
      <w:sz w:val="24"/>
      <w:szCs w:val="24"/>
      <w:lang w:eastAsia="en-US"/>
    </w:rPr>
  </w:style>
  <w:style w:type="character" w:styleId="CommentReference">
    <w:name w:val="annotation reference"/>
    <w:basedOn w:val="DefaultParagraphFont"/>
    <w:uiPriority w:val="99"/>
    <w:rsid w:val="005E4351"/>
    <w:rPr>
      <w:rFonts w:cs="Times New Roman"/>
      <w:sz w:val="16"/>
    </w:rPr>
  </w:style>
  <w:style w:type="paragraph" w:styleId="TOC4">
    <w:name w:val="toc 4"/>
    <w:basedOn w:val="Normal"/>
    <w:next w:val="Normal"/>
    <w:autoRedefine/>
    <w:uiPriority w:val="99"/>
    <w:rsid w:val="005E4351"/>
    <w:pPr>
      <w:spacing w:after="0" w:line="240" w:lineRule="auto"/>
      <w:ind w:left="720"/>
    </w:pPr>
    <w:rPr>
      <w:rFonts w:cs="Calibri"/>
      <w:sz w:val="20"/>
      <w:szCs w:val="20"/>
    </w:rPr>
  </w:style>
  <w:style w:type="paragraph" w:styleId="TOC5">
    <w:name w:val="toc 5"/>
    <w:basedOn w:val="Normal"/>
    <w:next w:val="Normal"/>
    <w:autoRedefine/>
    <w:uiPriority w:val="99"/>
    <w:rsid w:val="005E4351"/>
    <w:pPr>
      <w:spacing w:after="0" w:line="240" w:lineRule="auto"/>
      <w:ind w:left="960"/>
    </w:pPr>
    <w:rPr>
      <w:rFonts w:cs="Calibri"/>
      <w:sz w:val="20"/>
      <w:szCs w:val="20"/>
    </w:rPr>
  </w:style>
  <w:style w:type="paragraph" w:styleId="TOC6">
    <w:name w:val="toc 6"/>
    <w:basedOn w:val="Normal"/>
    <w:next w:val="Normal"/>
    <w:autoRedefine/>
    <w:uiPriority w:val="99"/>
    <w:rsid w:val="005E4351"/>
    <w:pPr>
      <w:spacing w:after="0" w:line="240" w:lineRule="auto"/>
      <w:ind w:left="1200"/>
    </w:pPr>
    <w:rPr>
      <w:rFonts w:cs="Calibri"/>
      <w:sz w:val="20"/>
      <w:szCs w:val="20"/>
    </w:rPr>
  </w:style>
  <w:style w:type="paragraph" w:styleId="TOC7">
    <w:name w:val="toc 7"/>
    <w:basedOn w:val="Normal"/>
    <w:next w:val="Normal"/>
    <w:autoRedefine/>
    <w:uiPriority w:val="99"/>
    <w:rsid w:val="005E4351"/>
    <w:pPr>
      <w:spacing w:after="0" w:line="240" w:lineRule="auto"/>
      <w:ind w:left="1440"/>
    </w:pPr>
    <w:rPr>
      <w:rFonts w:cs="Calibri"/>
      <w:sz w:val="20"/>
      <w:szCs w:val="20"/>
    </w:rPr>
  </w:style>
  <w:style w:type="paragraph" w:styleId="TOC8">
    <w:name w:val="toc 8"/>
    <w:basedOn w:val="Normal"/>
    <w:next w:val="Normal"/>
    <w:autoRedefine/>
    <w:uiPriority w:val="99"/>
    <w:rsid w:val="005E4351"/>
    <w:pPr>
      <w:spacing w:after="0" w:line="240" w:lineRule="auto"/>
      <w:ind w:left="1680"/>
    </w:pPr>
    <w:rPr>
      <w:rFonts w:cs="Calibri"/>
      <w:sz w:val="20"/>
      <w:szCs w:val="20"/>
    </w:rPr>
  </w:style>
  <w:style w:type="paragraph" w:styleId="TOC9">
    <w:name w:val="toc 9"/>
    <w:basedOn w:val="Normal"/>
    <w:next w:val="Normal"/>
    <w:autoRedefine/>
    <w:uiPriority w:val="99"/>
    <w:rsid w:val="005E4351"/>
    <w:pPr>
      <w:spacing w:after="0" w:line="240" w:lineRule="auto"/>
      <w:ind w:left="1920"/>
    </w:pPr>
    <w:rPr>
      <w:rFonts w:cs="Calibri"/>
      <w:sz w:val="20"/>
      <w:szCs w:val="20"/>
    </w:rPr>
  </w:style>
  <w:style w:type="paragraph" w:customStyle="1" w:styleId="s1">
    <w:name w:val="s_1"/>
    <w:basedOn w:val="Normal"/>
    <w:uiPriority w:val="99"/>
    <w:rsid w:val="005E4351"/>
    <w:pPr>
      <w:spacing w:before="100" w:beforeAutospacing="1" w:after="100" w:afterAutospacing="1" w:line="240" w:lineRule="auto"/>
    </w:pPr>
    <w:rPr>
      <w:rFonts w:ascii="Times New Roman" w:hAnsi="Times New Roman"/>
      <w:sz w:val="24"/>
      <w:szCs w:val="24"/>
    </w:rPr>
  </w:style>
  <w:style w:type="table" w:styleId="TableGrid">
    <w:name w:val="Table Grid"/>
    <w:basedOn w:val="TableNormal"/>
    <w:uiPriority w:val="99"/>
    <w:rsid w:val="005E4351"/>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rsid w:val="005E4351"/>
    <w:pPr>
      <w:spacing w:after="0" w:line="240" w:lineRule="auto"/>
    </w:pPr>
    <w:rPr>
      <w:rFonts w:eastAsia="Calibri"/>
      <w:sz w:val="20"/>
      <w:szCs w:val="20"/>
    </w:rPr>
  </w:style>
  <w:style w:type="character" w:customStyle="1" w:styleId="EndnoteTextChar">
    <w:name w:val="Endnote Text Char"/>
    <w:basedOn w:val="DefaultParagraphFont"/>
    <w:link w:val="EndnoteText"/>
    <w:uiPriority w:val="99"/>
    <w:semiHidden/>
    <w:locked/>
    <w:rsid w:val="005E4351"/>
    <w:rPr>
      <w:rFonts w:ascii="Calibri" w:hAnsi="Calibri" w:cs="Times New Roman"/>
      <w:sz w:val="20"/>
    </w:rPr>
  </w:style>
  <w:style w:type="character" w:styleId="EndnoteReference">
    <w:name w:val="endnote reference"/>
    <w:basedOn w:val="DefaultParagraphFont"/>
    <w:uiPriority w:val="99"/>
    <w:semiHidden/>
    <w:rsid w:val="005E4351"/>
    <w:rPr>
      <w:rFonts w:cs="Times New Roman"/>
      <w:vertAlign w:val="superscript"/>
    </w:rPr>
  </w:style>
  <w:style w:type="table" w:customStyle="1" w:styleId="13">
    <w:name w:val="Сетка таблицы1"/>
    <w:uiPriority w:val="99"/>
    <w:rsid w:val="005E4351"/>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5E4351"/>
    <w:pPr>
      <w:spacing w:after="120"/>
      <w:ind w:left="283"/>
    </w:pPr>
    <w:rPr>
      <w:rFonts w:eastAsia="Calibri"/>
      <w:sz w:val="20"/>
      <w:szCs w:val="20"/>
    </w:rPr>
  </w:style>
  <w:style w:type="character" w:customStyle="1" w:styleId="BodyTextIndentChar">
    <w:name w:val="Body Text Indent Char"/>
    <w:basedOn w:val="DefaultParagraphFont"/>
    <w:link w:val="BodyTextIndent"/>
    <w:uiPriority w:val="99"/>
    <w:locked/>
    <w:rsid w:val="005E4351"/>
    <w:rPr>
      <w:rFonts w:ascii="Calibri" w:hAnsi="Calibri" w:cs="Times New Roman"/>
      <w:lang w:eastAsia="ru-RU"/>
    </w:rPr>
  </w:style>
  <w:style w:type="paragraph" w:styleId="Subtitle">
    <w:name w:val="Subtitle"/>
    <w:basedOn w:val="Normal"/>
    <w:next w:val="Normal"/>
    <w:link w:val="SubtitleChar"/>
    <w:uiPriority w:val="99"/>
    <w:qFormat/>
    <w:rsid w:val="005E4351"/>
    <w:pPr>
      <w:numPr>
        <w:ilvl w:val="1"/>
      </w:numPr>
    </w:pPr>
    <w:rPr>
      <w:rFonts w:ascii="Calibri Light" w:eastAsia="Calibri" w:hAnsi="Calibri Light"/>
      <w:i/>
      <w:color w:val="5B9BD5"/>
      <w:spacing w:val="15"/>
      <w:sz w:val="24"/>
      <w:szCs w:val="20"/>
    </w:rPr>
  </w:style>
  <w:style w:type="character" w:customStyle="1" w:styleId="SubtitleChar">
    <w:name w:val="Subtitle Char"/>
    <w:basedOn w:val="DefaultParagraphFont"/>
    <w:link w:val="Subtitle"/>
    <w:uiPriority w:val="99"/>
    <w:locked/>
    <w:rsid w:val="005E4351"/>
    <w:rPr>
      <w:rFonts w:ascii="Calibri Light" w:hAnsi="Calibri Light" w:cs="Times New Roman"/>
      <w:i/>
      <w:color w:val="5B9BD5"/>
      <w:spacing w:val="15"/>
      <w:sz w:val="24"/>
      <w:lang w:eastAsia="ru-RU"/>
    </w:rPr>
  </w:style>
  <w:style w:type="character" w:styleId="Strong">
    <w:name w:val="Strong"/>
    <w:basedOn w:val="DefaultParagraphFont"/>
    <w:uiPriority w:val="99"/>
    <w:qFormat/>
    <w:rsid w:val="005E4351"/>
    <w:rPr>
      <w:rFonts w:cs="Times New Roman"/>
      <w:b/>
    </w:rPr>
  </w:style>
  <w:style w:type="paragraph" w:customStyle="1" w:styleId="afffb">
    <w:name w:val="Стиль"/>
    <w:uiPriority w:val="99"/>
    <w:rsid w:val="005E4351"/>
    <w:pPr>
      <w:widowControl w:val="0"/>
      <w:autoSpaceDE w:val="0"/>
      <w:autoSpaceDN w:val="0"/>
      <w:adjustRightInd w:val="0"/>
    </w:pPr>
    <w:rPr>
      <w:rFonts w:ascii="Arial" w:eastAsia="Times New Roman" w:hAnsi="Arial" w:cs="Arial"/>
      <w:sz w:val="24"/>
      <w:szCs w:val="24"/>
    </w:rPr>
  </w:style>
  <w:style w:type="character" w:customStyle="1" w:styleId="FontStyle46">
    <w:name w:val="Font Style46"/>
    <w:uiPriority w:val="99"/>
    <w:rsid w:val="005E4351"/>
    <w:rPr>
      <w:rFonts w:ascii="Times New Roman" w:hAnsi="Times New Roman"/>
      <w:sz w:val="26"/>
    </w:rPr>
  </w:style>
  <w:style w:type="character" w:customStyle="1" w:styleId="2">
    <w:name w:val="Основной текст2"/>
    <w:uiPriority w:val="99"/>
    <w:rsid w:val="005E4351"/>
    <w:rPr>
      <w:rFonts w:ascii="Times New Roman" w:hAnsi="Times New Roman"/>
      <w:color w:val="000000"/>
      <w:w w:val="100"/>
      <w:position w:val="0"/>
      <w:sz w:val="26"/>
      <w:u w:val="none"/>
      <w:lang w:val="ru-RU" w:eastAsia="ru-RU"/>
    </w:rPr>
  </w:style>
  <w:style w:type="character" w:customStyle="1" w:styleId="match">
    <w:name w:val="match"/>
    <w:uiPriority w:val="99"/>
    <w:rsid w:val="005E4351"/>
  </w:style>
  <w:style w:type="paragraph" w:customStyle="1" w:styleId="headertext">
    <w:name w:val="headertext"/>
    <w:basedOn w:val="Normal"/>
    <w:uiPriority w:val="99"/>
    <w:rsid w:val="005E4351"/>
    <w:pPr>
      <w:spacing w:before="100" w:beforeAutospacing="1" w:after="100" w:afterAutospacing="1" w:line="240" w:lineRule="auto"/>
    </w:pPr>
    <w:rPr>
      <w:rFonts w:ascii="Times New Roman" w:hAnsi="Times New Roman"/>
      <w:sz w:val="24"/>
      <w:szCs w:val="24"/>
    </w:rPr>
  </w:style>
  <w:style w:type="paragraph" w:customStyle="1" w:styleId="formattext">
    <w:name w:val="formattext"/>
    <w:basedOn w:val="Normal"/>
    <w:uiPriority w:val="99"/>
    <w:rsid w:val="005E4351"/>
    <w:pPr>
      <w:spacing w:before="100" w:beforeAutospacing="1" w:after="100" w:afterAutospacing="1" w:line="240" w:lineRule="auto"/>
    </w:pPr>
    <w:rPr>
      <w:rFonts w:ascii="Times New Roman" w:hAnsi="Times New Roman"/>
      <w:sz w:val="24"/>
      <w:szCs w:val="24"/>
    </w:rPr>
  </w:style>
  <w:style w:type="paragraph" w:customStyle="1" w:styleId="msonormalmailrucssattributepostfix">
    <w:name w:val="msonormal_mailru_css_attribute_postfix"/>
    <w:basedOn w:val="Normal"/>
    <w:uiPriority w:val="99"/>
    <w:rsid w:val="005E4351"/>
    <w:pPr>
      <w:spacing w:before="100" w:beforeAutospacing="1" w:after="100" w:afterAutospacing="1" w:line="240" w:lineRule="auto"/>
    </w:pPr>
    <w:rPr>
      <w:rFonts w:ascii="Times New Roman" w:hAnsi="Times New Roman"/>
      <w:sz w:val="24"/>
      <w:szCs w:val="24"/>
    </w:rPr>
  </w:style>
  <w:style w:type="paragraph" w:customStyle="1" w:styleId="14">
    <w:name w:val="Абзац списка1"/>
    <w:basedOn w:val="Normal"/>
    <w:uiPriority w:val="99"/>
    <w:rsid w:val="005E4351"/>
    <w:pPr>
      <w:spacing w:after="0" w:line="240" w:lineRule="auto"/>
      <w:ind w:left="720"/>
    </w:pPr>
    <w:rPr>
      <w:rFonts w:ascii="Times New Roman" w:hAnsi="Times New Roman"/>
      <w:sz w:val="24"/>
      <w:szCs w:val="24"/>
    </w:rPr>
  </w:style>
  <w:style w:type="table" w:customStyle="1" w:styleId="20">
    <w:name w:val="Сетка таблицы2"/>
    <w:uiPriority w:val="99"/>
    <w:rsid w:val="005E4351"/>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Normal"/>
    <w:uiPriority w:val="99"/>
    <w:rsid w:val="005E4351"/>
    <w:pPr>
      <w:widowControl w:val="0"/>
      <w:spacing w:after="0" w:line="240" w:lineRule="auto"/>
      <w:ind w:left="103"/>
    </w:pPr>
    <w:rPr>
      <w:rFonts w:ascii="Times New Roman" w:hAnsi="Times New Roman"/>
      <w:lang w:val="en-US" w:eastAsia="en-US"/>
    </w:rPr>
  </w:style>
  <w:style w:type="character" w:customStyle="1" w:styleId="Bodytext2115pt">
    <w:name w:val="Body text (2) + 11.5 pt"/>
    <w:aliases w:val="Not Bold"/>
    <w:uiPriority w:val="99"/>
    <w:rsid w:val="005E4351"/>
    <w:rPr>
      <w:rFonts w:ascii="Times New Roman" w:hAnsi="Times New Roman"/>
      <w:b/>
      <w:color w:val="000000"/>
      <w:spacing w:val="0"/>
      <w:w w:val="100"/>
      <w:position w:val="0"/>
      <w:sz w:val="23"/>
      <w:u w:val="none"/>
      <w:lang w:val="ru-RU" w:eastAsia="ru-RU"/>
    </w:rPr>
  </w:style>
  <w:style w:type="paragraph" w:styleId="BodyText3">
    <w:name w:val="Body Text 3"/>
    <w:basedOn w:val="Normal"/>
    <w:link w:val="BodyText3Char"/>
    <w:uiPriority w:val="99"/>
    <w:rsid w:val="005E4351"/>
    <w:pPr>
      <w:spacing w:after="120"/>
    </w:pPr>
    <w:rPr>
      <w:rFonts w:eastAsia="Calibri"/>
      <w:sz w:val="16"/>
      <w:szCs w:val="20"/>
    </w:rPr>
  </w:style>
  <w:style w:type="character" w:customStyle="1" w:styleId="BodyText3Char">
    <w:name w:val="Body Text 3 Char"/>
    <w:basedOn w:val="DefaultParagraphFont"/>
    <w:link w:val="BodyText3"/>
    <w:uiPriority w:val="99"/>
    <w:locked/>
    <w:rsid w:val="005E4351"/>
    <w:rPr>
      <w:rFonts w:ascii="Calibri" w:hAnsi="Calibri" w:cs="Times New Roman"/>
      <w:sz w:val="16"/>
      <w:lang w:eastAsia="ru-RU"/>
    </w:rPr>
  </w:style>
  <w:style w:type="table" w:customStyle="1" w:styleId="3">
    <w:name w:val="Сетка таблицы3"/>
    <w:uiPriority w:val="99"/>
    <w:rsid w:val="005E4351"/>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49">
    <w:name w:val="Font Style49"/>
    <w:uiPriority w:val="99"/>
    <w:rsid w:val="005E4351"/>
    <w:rPr>
      <w:rFonts w:ascii="Times New Roman" w:hAnsi="Times New Roman"/>
      <w:sz w:val="22"/>
    </w:rPr>
  </w:style>
  <w:style w:type="paragraph" w:customStyle="1" w:styleId="Style32">
    <w:name w:val="Style32"/>
    <w:basedOn w:val="Normal"/>
    <w:uiPriority w:val="99"/>
    <w:rsid w:val="005E4351"/>
    <w:pPr>
      <w:widowControl w:val="0"/>
      <w:autoSpaceDE w:val="0"/>
      <w:autoSpaceDN w:val="0"/>
      <w:adjustRightInd w:val="0"/>
      <w:spacing w:after="0" w:line="275" w:lineRule="exact"/>
    </w:pPr>
    <w:rPr>
      <w:rFonts w:ascii="Times New Roman" w:hAnsi="Times New Roman"/>
      <w:sz w:val="24"/>
      <w:szCs w:val="24"/>
    </w:rPr>
  </w:style>
  <w:style w:type="table" w:customStyle="1" w:styleId="4">
    <w:name w:val="Сетка таблицы4"/>
    <w:uiPriority w:val="99"/>
    <w:rsid w:val="005E435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uiPriority w:val="99"/>
    <w:rsid w:val="005E435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alWebChar">
    <w:name w:val="Normal (Web) Char"/>
    <w:link w:val="NormalWeb"/>
    <w:uiPriority w:val="99"/>
    <w:locked/>
    <w:rsid w:val="003B1F73"/>
    <w:rPr>
      <w:rFonts w:eastAsia="Times New Roman"/>
      <w:sz w:val="24"/>
      <w:lang w:val="en-US" w:eastAsia="nl-NL"/>
    </w:rPr>
  </w:style>
  <w:style w:type="paragraph" w:customStyle="1" w:styleId="21">
    <w:name w:val="Абзац списка2"/>
    <w:basedOn w:val="Normal"/>
    <w:uiPriority w:val="99"/>
    <w:rsid w:val="001A6DB9"/>
    <w:pPr>
      <w:ind w:left="720"/>
      <w:contextualSpacing/>
    </w:pPr>
    <w:rPr>
      <w:rFonts w:eastAsia="Calibri"/>
    </w:rPr>
  </w:style>
</w:styles>
</file>

<file path=word/webSettings.xml><?xml version="1.0" encoding="utf-8"?>
<w:webSettings xmlns:r="http://schemas.openxmlformats.org/officeDocument/2006/relationships" xmlns:w="http://schemas.openxmlformats.org/wordprocessingml/2006/main">
  <w:divs>
    <w:div w:id="309527968">
      <w:marLeft w:val="0"/>
      <w:marRight w:val="0"/>
      <w:marTop w:val="0"/>
      <w:marBottom w:val="0"/>
      <w:divBdr>
        <w:top w:val="none" w:sz="0" w:space="0" w:color="auto"/>
        <w:left w:val="none" w:sz="0" w:space="0" w:color="auto"/>
        <w:bottom w:val="none" w:sz="0" w:space="0" w:color="auto"/>
        <w:right w:val="none" w:sz="0" w:space="0" w:color="auto"/>
      </w:divBdr>
    </w:div>
    <w:div w:id="309527969">
      <w:marLeft w:val="0"/>
      <w:marRight w:val="0"/>
      <w:marTop w:val="0"/>
      <w:marBottom w:val="0"/>
      <w:divBdr>
        <w:top w:val="none" w:sz="0" w:space="0" w:color="auto"/>
        <w:left w:val="none" w:sz="0" w:space="0" w:color="auto"/>
        <w:bottom w:val="none" w:sz="0" w:space="0" w:color="auto"/>
        <w:right w:val="none" w:sz="0" w:space="0" w:color="auto"/>
      </w:divBdr>
    </w:div>
    <w:div w:id="309527970">
      <w:marLeft w:val="0"/>
      <w:marRight w:val="0"/>
      <w:marTop w:val="0"/>
      <w:marBottom w:val="0"/>
      <w:divBdr>
        <w:top w:val="none" w:sz="0" w:space="0" w:color="auto"/>
        <w:left w:val="none" w:sz="0" w:space="0" w:color="auto"/>
        <w:bottom w:val="none" w:sz="0" w:space="0" w:color="auto"/>
        <w:right w:val="none" w:sz="0" w:space="0" w:color="auto"/>
      </w:divBdr>
    </w:div>
    <w:div w:id="309527971">
      <w:marLeft w:val="0"/>
      <w:marRight w:val="0"/>
      <w:marTop w:val="0"/>
      <w:marBottom w:val="0"/>
      <w:divBdr>
        <w:top w:val="none" w:sz="0" w:space="0" w:color="auto"/>
        <w:left w:val="none" w:sz="0" w:space="0" w:color="auto"/>
        <w:bottom w:val="none" w:sz="0" w:space="0" w:color="auto"/>
        <w:right w:val="none" w:sz="0" w:space="0" w:color="auto"/>
      </w:divBdr>
    </w:div>
    <w:div w:id="309527972">
      <w:marLeft w:val="0"/>
      <w:marRight w:val="0"/>
      <w:marTop w:val="0"/>
      <w:marBottom w:val="0"/>
      <w:divBdr>
        <w:top w:val="none" w:sz="0" w:space="0" w:color="auto"/>
        <w:left w:val="none" w:sz="0" w:space="0" w:color="auto"/>
        <w:bottom w:val="none" w:sz="0" w:space="0" w:color="auto"/>
        <w:right w:val="none" w:sz="0" w:space="0" w:color="auto"/>
      </w:divBdr>
    </w:div>
    <w:div w:id="309527973">
      <w:marLeft w:val="0"/>
      <w:marRight w:val="0"/>
      <w:marTop w:val="0"/>
      <w:marBottom w:val="0"/>
      <w:divBdr>
        <w:top w:val="none" w:sz="0" w:space="0" w:color="auto"/>
        <w:left w:val="none" w:sz="0" w:space="0" w:color="auto"/>
        <w:bottom w:val="none" w:sz="0" w:space="0" w:color="auto"/>
        <w:right w:val="none" w:sz="0" w:space="0" w:color="auto"/>
      </w:divBdr>
    </w:div>
    <w:div w:id="309527974">
      <w:marLeft w:val="0"/>
      <w:marRight w:val="0"/>
      <w:marTop w:val="0"/>
      <w:marBottom w:val="0"/>
      <w:divBdr>
        <w:top w:val="none" w:sz="0" w:space="0" w:color="auto"/>
        <w:left w:val="none" w:sz="0" w:space="0" w:color="auto"/>
        <w:bottom w:val="none" w:sz="0" w:space="0" w:color="auto"/>
        <w:right w:val="none" w:sz="0" w:space="0" w:color="auto"/>
      </w:divBdr>
    </w:div>
    <w:div w:id="309527975">
      <w:marLeft w:val="0"/>
      <w:marRight w:val="0"/>
      <w:marTop w:val="0"/>
      <w:marBottom w:val="0"/>
      <w:divBdr>
        <w:top w:val="none" w:sz="0" w:space="0" w:color="auto"/>
        <w:left w:val="none" w:sz="0" w:space="0" w:color="auto"/>
        <w:bottom w:val="none" w:sz="0" w:space="0" w:color="auto"/>
        <w:right w:val="none" w:sz="0" w:space="0" w:color="auto"/>
      </w:divBdr>
    </w:div>
    <w:div w:id="309527976">
      <w:marLeft w:val="0"/>
      <w:marRight w:val="0"/>
      <w:marTop w:val="0"/>
      <w:marBottom w:val="0"/>
      <w:divBdr>
        <w:top w:val="none" w:sz="0" w:space="0" w:color="auto"/>
        <w:left w:val="none" w:sz="0" w:space="0" w:color="auto"/>
        <w:bottom w:val="none" w:sz="0" w:space="0" w:color="auto"/>
        <w:right w:val="none" w:sz="0" w:space="0" w:color="auto"/>
      </w:divBdr>
    </w:div>
    <w:div w:id="309527977">
      <w:marLeft w:val="0"/>
      <w:marRight w:val="0"/>
      <w:marTop w:val="0"/>
      <w:marBottom w:val="0"/>
      <w:divBdr>
        <w:top w:val="none" w:sz="0" w:space="0" w:color="auto"/>
        <w:left w:val="none" w:sz="0" w:space="0" w:color="auto"/>
        <w:bottom w:val="none" w:sz="0" w:space="0" w:color="auto"/>
        <w:right w:val="none" w:sz="0" w:space="0" w:color="auto"/>
      </w:divBdr>
    </w:div>
    <w:div w:id="309527978">
      <w:marLeft w:val="0"/>
      <w:marRight w:val="0"/>
      <w:marTop w:val="0"/>
      <w:marBottom w:val="0"/>
      <w:divBdr>
        <w:top w:val="none" w:sz="0" w:space="0" w:color="auto"/>
        <w:left w:val="none" w:sz="0" w:space="0" w:color="auto"/>
        <w:bottom w:val="none" w:sz="0" w:space="0" w:color="auto"/>
        <w:right w:val="none" w:sz="0" w:space="0" w:color="auto"/>
      </w:divBdr>
    </w:div>
    <w:div w:id="309527979">
      <w:marLeft w:val="0"/>
      <w:marRight w:val="0"/>
      <w:marTop w:val="0"/>
      <w:marBottom w:val="0"/>
      <w:divBdr>
        <w:top w:val="none" w:sz="0" w:space="0" w:color="auto"/>
        <w:left w:val="none" w:sz="0" w:space="0" w:color="auto"/>
        <w:bottom w:val="none" w:sz="0" w:space="0" w:color="auto"/>
        <w:right w:val="none" w:sz="0" w:space="0" w:color="auto"/>
      </w:divBdr>
    </w:div>
    <w:div w:id="309527980">
      <w:marLeft w:val="0"/>
      <w:marRight w:val="0"/>
      <w:marTop w:val="0"/>
      <w:marBottom w:val="0"/>
      <w:divBdr>
        <w:top w:val="none" w:sz="0" w:space="0" w:color="auto"/>
        <w:left w:val="none" w:sz="0" w:space="0" w:color="auto"/>
        <w:bottom w:val="none" w:sz="0" w:space="0" w:color="auto"/>
        <w:right w:val="none" w:sz="0" w:space="0" w:color="auto"/>
      </w:divBdr>
    </w:div>
    <w:div w:id="309527981">
      <w:marLeft w:val="0"/>
      <w:marRight w:val="0"/>
      <w:marTop w:val="0"/>
      <w:marBottom w:val="0"/>
      <w:divBdr>
        <w:top w:val="none" w:sz="0" w:space="0" w:color="auto"/>
        <w:left w:val="none" w:sz="0" w:space="0" w:color="auto"/>
        <w:bottom w:val="none" w:sz="0" w:space="0" w:color="auto"/>
        <w:right w:val="none" w:sz="0" w:space="0" w:color="auto"/>
      </w:divBdr>
    </w:div>
    <w:div w:id="309527982">
      <w:marLeft w:val="0"/>
      <w:marRight w:val="0"/>
      <w:marTop w:val="0"/>
      <w:marBottom w:val="0"/>
      <w:divBdr>
        <w:top w:val="none" w:sz="0" w:space="0" w:color="auto"/>
        <w:left w:val="none" w:sz="0" w:space="0" w:color="auto"/>
        <w:bottom w:val="none" w:sz="0" w:space="0" w:color="auto"/>
        <w:right w:val="none" w:sz="0" w:space="0" w:color="auto"/>
      </w:divBdr>
    </w:div>
    <w:div w:id="309527983">
      <w:marLeft w:val="0"/>
      <w:marRight w:val="0"/>
      <w:marTop w:val="0"/>
      <w:marBottom w:val="0"/>
      <w:divBdr>
        <w:top w:val="none" w:sz="0" w:space="0" w:color="auto"/>
        <w:left w:val="none" w:sz="0" w:space="0" w:color="auto"/>
        <w:bottom w:val="none" w:sz="0" w:space="0" w:color="auto"/>
        <w:right w:val="none" w:sz="0" w:space="0" w:color="auto"/>
      </w:divBdr>
    </w:div>
    <w:div w:id="309527984">
      <w:marLeft w:val="0"/>
      <w:marRight w:val="0"/>
      <w:marTop w:val="0"/>
      <w:marBottom w:val="0"/>
      <w:divBdr>
        <w:top w:val="none" w:sz="0" w:space="0" w:color="auto"/>
        <w:left w:val="none" w:sz="0" w:space="0" w:color="auto"/>
        <w:bottom w:val="none" w:sz="0" w:space="0" w:color="auto"/>
        <w:right w:val="none" w:sz="0" w:space="0" w:color="auto"/>
      </w:divBdr>
    </w:div>
    <w:div w:id="309527985">
      <w:marLeft w:val="0"/>
      <w:marRight w:val="0"/>
      <w:marTop w:val="0"/>
      <w:marBottom w:val="0"/>
      <w:divBdr>
        <w:top w:val="none" w:sz="0" w:space="0" w:color="auto"/>
        <w:left w:val="none" w:sz="0" w:space="0" w:color="auto"/>
        <w:bottom w:val="none" w:sz="0" w:space="0" w:color="auto"/>
        <w:right w:val="none" w:sz="0" w:space="0" w:color="auto"/>
      </w:divBdr>
    </w:div>
    <w:div w:id="309527986">
      <w:marLeft w:val="0"/>
      <w:marRight w:val="0"/>
      <w:marTop w:val="0"/>
      <w:marBottom w:val="0"/>
      <w:divBdr>
        <w:top w:val="none" w:sz="0" w:space="0" w:color="auto"/>
        <w:left w:val="none" w:sz="0" w:space="0" w:color="auto"/>
        <w:bottom w:val="none" w:sz="0" w:space="0" w:color="auto"/>
        <w:right w:val="none" w:sz="0" w:space="0" w:color="auto"/>
      </w:divBdr>
    </w:div>
    <w:div w:id="309527987">
      <w:marLeft w:val="0"/>
      <w:marRight w:val="0"/>
      <w:marTop w:val="0"/>
      <w:marBottom w:val="0"/>
      <w:divBdr>
        <w:top w:val="none" w:sz="0" w:space="0" w:color="auto"/>
        <w:left w:val="none" w:sz="0" w:space="0" w:color="auto"/>
        <w:bottom w:val="none" w:sz="0" w:space="0" w:color="auto"/>
        <w:right w:val="none" w:sz="0" w:space="0" w:color="auto"/>
      </w:divBdr>
    </w:div>
    <w:div w:id="309527988">
      <w:marLeft w:val="0"/>
      <w:marRight w:val="0"/>
      <w:marTop w:val="0"/>
      <w:marBottom w:val="0"/>
      <w:divBdr>
        <w:top w:val="none" w:sz="0" w:space="0" w:color="auto"/>
        <w:left w:val="none" w:sz="0" w:space="0" w:color="auto"/>
        <w:bottom w:val="none" w:sz="0" w:space="0" w:color="auto"/>
        <w:right w:val="none" w:sz="0" w:space="0" w:color="auto"/>
      </w:divBdr>
    </w:div>
    <w:div w:id="309527989">
      <w:marLeft w:val="0"/>
      <w:marRight w:val="0"/>
      <w:marTop w:val="0"/>
      <w:marBottom w:val="0"/>
      <w:divBdr>
        <w:top w:val="none" w:sz="0" w:space="0" w:color="auto"/>
        <w:left w:val="none" w:sz="0" w:space="0" w:color="auto"/>
        <w:bottom w:val="none" w:sz="0" w:space="0" w:color="auto"/>
        <w:right w:val="none" w:sz="0" w:space="0" w:color="auto"/>
      </w:divBdr>
    </w:div>
    <w:div w:id="309527990">
      <w:marLeft w:val="0"/>
      <w:marRight w:val="0"/>
      <w:marTop w:val="0"/>
      <w:marBottom w:val="0"/>
      <w:divBdr>
        <w:top w:val="none" w:sz="0" w:space="0" w:color="auto"/>
        <w:left w:val="none" w:sz="0" w:space="0" w:color="auto"/>
        <w:bottom w:val="none" w:sz="0" w:space="0" w:color="auto"/>
        <w:right w:val="none" w:sz="0" w:space="0" w:color="auto"/>
      </w:divBdr>
    </w:div>
    <w:div w:id="309527991">
      <w:marLeft w:val="0"/>
      <w:marRight w:val="0"/>
      <w:marTop w:val="0"/>
      <w:marBottom w:val="0"/>
      <w:divBdr>
        <w:top w:val="none" w:sz="0" w:space="0" w:color="auto"/>
        <w:left w:val="none" w:sz="0" w:space="0" w:color="auto"/>
        <w:bottom w:val="none" w:sz="0" w:space="0" w:color="auto"/>
        <w:right w:val="none" w:sz="0" w:space="0" w:color="auto"/>
      </w:divBdr>
    </w:div>
    <w:div w:id="309527992">
      <w:marLeft w:val="0"/>
      <w:marRight w:val="0"/>
      <w:marTop w:val="0"/>
      <w:marBottom w:val="0"/>
      <w:divBdr>
        <w:top w:val="none" w:sz="0" w:space="0" w:color="auto"/>
        <w:left w:val="none" w:sz="0" w:space="0" w:color="auto"/>
        <w:bottom w:val="none" w:sz="0" w:space="0" w:color="auto"/>
        <w:right w:val="none" w:sz="0" w:space="0" w:color="auto"/>
      </w:divBdr>
    </w:div>
    <w:div w:id="309527993">
      <w:marLeft w:val="0"/>
      <w:marRight w:val="0"/>
      <w:marTop w:val="0"/>
      <w:marBottom w:val="0"/>
      <w:divBdr>
        <w:top w:val="none" w:sz="0" w:space="0" w:color="auto"/>
        <w:left w:val="none" w:sz="0" w:space="0" w:color="auto"/>
        <w:bottom w:val="none" w:sz="0" w:space="0" w:color="auto"/>
        <w:right w:val="none" w:sz="0" w:space="0" w:color="auto"/>
      </w:divBdr>
    </w:div>
    <w:div w:id="309527994">
      <w:marLeft w:val="0"/>
      <w:marRight w:val="0"/>
      <w:marTop w:val="0"/>
      <w:marBottom w:val="0"/>
      <w:divBdr>
        <w:top w:val="none" w:sz="0" w:space="0" w:color="auto"/>
        <w:left w:val="none" w:sz="0" w:space="0" w:color="auto"/>
        <w:bottom w:val="none" w:sz="0" w:space="0" w:color="auto"/>
        <w:right w:val="none" w:sz="0" w:space="0" w:color="auto"/>
      </w:divBdr>
    </w:div>
    <w:div w:id="309527995">
      <w:marLeft w:val="0"/>
      <w:marRight w:val="0"/>
      <w:marTop w:val="0"/>
      <w:marBottom w:val="0"/>
      <w:divBdr>
        <w:top w:val="none" w:sz="0" w:space="0" w:color="auto"/>
        <w:left w:val="none" w:sz="0" w:space="0" w:color="auto"/>
        <w:bottom w:val="none" w:sz="0" w:space="0" w:color="auto"/>
        <w:right w:val="none" w:sz="0" w:space="0" w:color="auto"/>
      </w:divBdr>
    </w:div>
    <w:div w:id="309527996">
      <w:marLeft w:val="0"/>
      <w:marRight w:val="0"/>
      <w:marTop w:val="0"/>
      <w:marBottom w:val="0"/>
      <w:divBdr>
        <w:top w:val="none" w:sz="0" w:space="0" w:color="auto"/>
        <w:left w:val="none" w:sz="0" w:space="0" w:color="auto"/>
        <w:bottom w:val="none" w:sz="0" w:space="0" w:color="auto"/>
        <w:right w:val="none" w:sz="0" w:space="0" w:color="auto"/>
      </w:divBdr>
    </w:div>
    <w:div w:id="309527997">
      <w:marLeft w:val="0"/>
      <w:marRight w:val="0"/>
      <w:marTop w:val="0"/>
      <w:marBottom w:val="0"/>
      <w:divBdr>
        <w:top w:val="none" w:sz="0" w:space="0" w:color="auto"/>
        <w:left w:val="none" w:sz="0" w:space="0" w:color="auto"/>
        <w:bottom w:val="none" w:sz="0" w:space="0" w:color="auto"/>
        <w:right w:val="none" w:sz="0" w:space="0" w:color="auto"/>
      </w:divBdr>
    </w:div>
    <w:div w:id="309527998">
      <w:marLeft w:val="0"/>
      <w:marRight w:val="0"/>
      <w:marTop w:val="0"/>
      <w:marBottom w:val="0"/>
      <w:divBdr>
        <w:top w:val="none" w:sz="0" w:space="0" w:color="auto"/>
        <w:left w:val="none" w:sz="0" w:space="0" w:color="auto"/>
        <w:bottom w:val="none" w:sz="0" w:space="0" w:color="auto"/>
        <w:right w:val="none" w:sz="0" w:space="0" w:color="auto"/>
      </w:divBdr>
    </w:div>
    <w:div w:id="309527999">
      <w:marLeft w:val="0"/>
      <w:marRight w:val="0"/>
      <w:marTop w:val="0"/>
      <w:marBottom w:val="0"/>
      <w:divBdr>
        <w:top w:val="none" w:sz="0" w:space="0" w:color="auto"/>
        <w:left w:val="none" w:sz="0" w:space="0" w:color="auto"/>
        <w:bottom w:val="none" w:sz="0" w:space="0" w:color="auto"/>
        <w:right w:val="none" w:sz="0" w:space="0" w:color="auto"/>
      </w:divBdr>
    </w:div>
    <w:div w:id="309528000">
      <w:marLeft w:val="0"/>
      <w:marRight w:val="0"/>
      <w:marTop w:val="0"/>
      <w:marBottom w:val="0"/>
      <w:divBdr>
        <w:top w:val="none" w:sz="0" w:space="0" w:color="auto"/>
        <w:left w:val="none" w:sz="0" w:space="0" w:color="auto"/>
        <w:bottom w:val="none" w:sz="0" w:space="0" w:color="auto"/>
        <w:right w:val="none" w:sz="0" w:space="0" w:color="auto"/>
      </w:divBdr>
    </w:div>
    <w:div w:id="309528001">
      <w:marLeft w:val="0"/>
      <w:marRight w:val="0"/>
      <w:marTop w:val="0"/>
      <w:marBottom w:val="0"/>
      <w:divBdr>
        <w:top w:val="none" w:sz="0" w:space="0" w:color="auto"/>
        <w:left w:val="none" w:sz="0" w:space="0" w:color="auto"/>
        <w:bottom w:val="none" w:sz="0" w:space="0" w:color="auto"/>
        <w:right w:val="none" w:sz="0" w:space="0" w:color="auto"/>
      </w:divBdr>
    </w:div>
    <w:div w:id="309528002">
      <w:marLeft w:val="0"/>
      <w:marRight w:val="0"/>
      <w:marTop w:val="0"/>
      <w:marBottom w:val="0"/>
      <w:divBdr>
        <w:top w:val="none" w:sz="0" w:space="0" w:color="auto"/>
        <w:left w:val="none" w:sz="0" w:space="0" w:color="auto"/>
        <w:bottom w:val="none" w:sz="0" w:space="0" w:color="auto"/>
        <w:right w:val="none" w:sz="0" w:space="0" w:color="auto"/>
      </w:divBdr>
    </w:div>
    <w:div w:id="309528003">
      <w:marLeft w:val="0"/>
      <w:marRight w:val="0"/>
      <w:marTop w:val="0"/>
      <w:marBottom w:val="0"/>
      <w:divBdr>
        <w:top w:val="none" w:sz="0" w:space="0" w:color="auto"/>
        <w:left w:val="none" w:sz="0" w:space="0" w:color="auto"/>
        <w:bottom w:val="none" w:sz="0" w:space="0" w:color="auto"/>
        <w:right w:val="none" w:sz="0" w:space="0" w:color="auto"/>
      </w:divBdr>
    </w:div>
    <w:div w:id="309528004">
      <w:marLeft w:val="0"/>
      <w:marRight w:val="0"/>
      <w:marTop w:val="0"/>
      <w:marBottom w:val="0"/>
      <w:divBdr>
        <w:top w:val="none" w:sz="0" w:space="0" w:color="auto"/>
        <w:left w:val="none" w:sz="0" w:space="0" w:color="auto"/>
        <w:bottom w:val="none" w:sz="0" w:space="0" w:color="auto"/>
        <w:right w:val="none" w:sz="0" w:space="0" w:color="auto"/>
      </w:divBdr>
    </w:div>
    <w:div w:id="309528005">
      <w:marLeft w:val="0"/>
      <w:marRight w:val="0"/>
      <w:marTop w:val="0"/>
      <w:marBottom w:val="0"/>
      <w:divBdr>
        <w:top w:val="none" w:sz="0" w:space="0" w:color="auto"/>
        <w:left w:val="none" w:sz="0" w:space="0" w:color="auto"/>
        <w:bottom w:val="none" w:sz="0" w:space="0" w:color="auto"/>
        <w:right w:val="none" w:sz="0" w:space="0" w:color="auto"/>
      </w:divBdr>
    </w:div>
    <w:div w:id="309528006">
      <w:marLeft w:val="0"/>
      <w:marRight w:val="0"/>
      <w:marTop w:val="0"/>
      <w:marBottom w:val="0"/>
      <w:divBdr>
        <w:top w:val="none" w:sz="0" w:space="0" w:color="auto"/>
        <w:left w:val="none" w:sz="0" w:space="0" w:color="auto"/>
        <w:bottom w:val="none" w:sz="0" w:space="0" w:color="auto"/>
        <w:right w:val="none" w:sz="0" w:space="0" w:color="auto"/>
      </w:divBdr>
    </w:div>
    <w:div w:id="309528007">
      <w:marLeft w:val="0"/>
      <w:marRight w:val="0"/>
      <w:marTop w:val="0"/>
      <w:marBottom w:val="0"/>
      <w:divBdr>
        <w:top w:val="none" w:sz="0" w:space="0" w:color="auto"/>
        <w:left w:val="none" w:sz="0" w:space="0" w:color="auto"/>
        <w:bottom w:val="none" w:sz="0" w:space="0" w:color="auto"/>
        <w:right w:val="none" w:sz="0" w:space="0" w:color="auto"/>
      </w:divBdr>
    </w:div>
    <w:div w:id="309528008">
      <w:marLeft w:val="0"/>
      <w:marRight w:val="0"/>
      <w:marTop w:val="0"/>
      <w:marBottom w:val="0"/>
      <w:divBdr>
        <w:top w:val="none" w:sz="0" w:space="0" w:color="auto"/>
        <w:left w:val="none" w:sz="0" w:space="0" w:color="auto"/>
        <w:bottom w:val="none" w:sz="0" w:space="0" w:color="auto"/>
        <w:right w:val="none" w:sz="0" w:space="0" w:color="auto"/>
      </w:divBdr>
    </w:div>
    <w:div w:id="309528009">
      <w:marLeft w:val="0"/>
      <w:marRight w:val="0"/>
      <w:marTop w:val="0"/>
      <w:marBottom w:val="0"/>
      <w:divBdr>
        <w:top w:val="none" w:sz="0" w:space="0" w:color="auto"/>
        <w:left w:val="none" w:sz="0" w:space="0" w:color="auto"/>
        <w:bottom w:val="none" w:sz="0" w:space="0" w:color="auto"/>
        <w:right w:val="none" w:sz="0" w:space="0" w:color="auto"/>
      </w:divBdr>
    </w:div>
    <w:div w:id="309528010">
      <w:marLeft w:val="0"/>
      <w:marRight w:val="0"/>
      <w:marTop w:val="0"/>
      <w:marBottom w:val="0"/>
      <w:divBdr>
        <w:top w:val="none" w:sz="0" w:space="0" w:color="auto"/>
        <w:left w:val="none" w:sz="0" w:space="0" w:color="auto"/>
        <w:bottom w:val="none" w:sz="0" w:space="0" w:color="auto"/>
        <w:right w:val="none" w:sz="0" w:space="0" w:color="auto"/>
      </w:divBdr>
    </w:div>
    <w:div w:id="309528011">
      <w:marLeft w:val="0"/>
      <w:marRight w:val="0"/>
      <w:marTop w:val="0"/>
      <w:marBottom w:val="0"/>
      <w:divBdr>
        <w:top w:val="none" w:sz="0" w:space="0" w:color="auto"/>
        <w:left w:val="none" w:sz="0" w:space="0" w:color="auto"/>
        <w:bottom w:val="none" w:sz="0" w:space="0" w:color="auto"/>
        <w:right w:val="none" w:sz="0" w:space="0" w:color="auto"/>
      </w:divBdr>
    </w:div>
    <w:div w:id="309528012">
      <w:marLeft w:val="0"/>
      <w:marRight w:val="0"/>
      <w:marTop w:val="0"/>
      <w:marBottom w:val="0"/>
      <w:divBdr>
        <w:top w:val="none" w:sz="0" w:space="0" w:color="auto"/>
        <w:left w:val="none" w:sz="0" w:space="0" w:color="auto"/>
        <w:bottom w:val="none" w:sz="0" w:space="0" w:color="auto"/>
        <w:right w:val="none" w:sz="0" w:space="0" w:color="auto"/>
      </w:divBdr>
    </w:div>
    <w:div w:id="309528013">
      <w:marLeft w:val="0"/>
      <w:marRight w:val="0"/>
      <w:marTop w:val="0"/>
      <w:marBottom w:val="0"/>
      <w:divBdr>
        <w:top w:val="none" w:sz="0" w:space="0" w:color="auto"/>
        <w:left w:val="none" w:sz="0" w:space="0" w:color="auto"/>
        <w:bottom w:val="none" w:sz="0" w:space="0" w:color="auto"/>
        <w:right w:val="none" w:sz="0" w:space="0" w:color="auto"/>
      </w:divBdr>
    </w:div>
    <w:div w:id="309528014">
      <w:marLeft w:val="0"/>
      <w:marRight w:val="0"/>
      <w:marTop w:val="0"/>
      <w:marBottom w:val="0"/>
      <w:divBdr>
        <w:top w:val="none" w:sz="0" w:space="0" w:color="auto"/>
        <w:left w:val="none" w:sz="0" w:space="0" w:color="auto"/>
        <w:bottom w:val="none" w:sz="0" w:space="0" w:color="auto"/>
        <w:right w:val="none" w:sz="0" w:space="0" w:color="auto"/>
      </w:divBdr>
    </w:div>
    <w:div w:id="309528015">
      <w:marLeft w:val="0"/>
      <w:marRight w:val="0"/>
      <w:marTop w:val="0"/>
      <w:marBottom w:val="0"/>
      <w:divBdr>
        <w:top w:val="none" w:sz="0" w:space="0" w:color="auto"/>
        <w:left w:val="none" w:sz="0" w:space="0" w:color="auto"/>
        <w:bottom w:val="none" w:sz="0" w:space="0" w:color="auto"/>
        <w:right w:val="none" w:sz="0" w:space="0" w:color="auto"/>
      </w:divBdr>
    </w:div>
    <w:div w:id="309528016">
      <w:marLeft w:val="0"/>
      <w:marRight w:val="0"/>
      <w:marTop w:val="0"/>
      <w:marBottom w:val="0"/>
      <w:divBdr>
        <w:top w:val="none" w:sz="0" w:space="0" w:color="auto"/>
        <w:left w:val="none" w:sz="0" w:space="0" w:color="auto"/>
        <w:bottom w:val="none" w:sz="0" w:space="0" w:color="auto"/>
        <w:right w:val="none" w:sz="0" w:space="0" w:color="auto"/>
      </w:divBdr>
    </w:div>
    <w:div w:id="309528017">
      <w:marLeft w:val="0"/>
      <w:marRight w:val="0"/>
      <w:marTop w:val="0"/>
      <w:marBottom w:val="0"/>
      <w:divBdr>
        <w:top w:val="none" w:sz="0" w:space="0" w:color="auto"/>
        <w:left w:val="none" w:sz="0" w:space="0" w:color="auto"/>
        <w:bottom w:val="none" w:sz="0" w:space="0" w:color="auto"/>
        <w:right w:val="none" w:sz="0" w:space="0" w:color="auto"/>
      </w:divBdr>
    </w:div>
    <w:div w:id="309528018">
      <w:marLeft w:val="0"/>
      <w:marRight w:val="0"/>
      <w:marTop w:val="0"/>
      <w:marBottom w:val="0"/>
      <w:divBdr>
        <w:top w:val="none" w:sz="0" w:space="0" w:color="auto"/>
        <w:left w:val="none" w:sz="0" w:space="0" w:color="auto"/>
        <w:bottom w:val="none" w:sz="0" w:space="0" w:color="auto"/>
        <w:right w:val="none" w:sz="0" w:space="0" w:color="auto"/>
      </w:divBdr>
    </w:div>
    <w:div w:id="309528019">
      <w:marLeft w:val="0"/>
      <w:marRight w:val="0"/>
      <w:marTop w:val="0"/>
      <w:marBottom w:val="0"/>
      <w:divBdr>
        <w:top w:val="none" w:sz="0" w:space="0" w:color="auto"/>
        <w:left w:val="none" w:sz="0" w:space="0" w:color="auto"/>
        <w:bottom w:val="none" w:sz="0" w:space="0" w:color="auto"/>
        <w:right w:val="none" w:sz="0" w:space="0" w:color="auto"/>
      </w:divBdr>
    </w:div>
    <w:div w:id="309528020">
      <w:marLeft w:val="0"/>
      <w:marRight w:val="0"/>
      <w:marTop w:val="0"/>
      <w:marBottom w:val="0"/>
      <w:divBdr>
        <w:top w:val="none" w:sz="0" w:space="0" w:color="auto"/>
        <w:left w:val="none" w:sz="0" w:space="0" w:color="auto"/>
        <w:bottom w:val="none" w:sz="0" w:space="0" w:color="auto"/>
        <w:right w:val="none" w:sz="0" w:space="0" w:color="auto"/>
      </w:divBdr>
    </w:div>
    <w:div w:id="309528021">
      <w:marLeft w:val="0"/>
      <w:marRight w:val="0"/>
      <w:marTop w:val="0"/>
      <w:marBottom w:val="0"/>
      <w:divBdr>
        <w:top w:val="none" w:sz="0" w:space="0" w:color="auto"/>
        <w:left w:val="none" w:sz="0" w:space="0" w:color="auto"/>
        <w:bottom w:val="none" w:sz="0" w:space="0" w:color="auto"/>
        <w:right w:val="none" w:sz="0" w:space="0" w:color="auto"/>
      </w:divBdr>
    </w:div>
    <w:div w:id="309528022">
      <w:marLeft w:val="0"/>
      <w:marRight w:val="0"/>
      <w:marTop w:val="0"/>
      <w:marBottom w:val="0"/>
      <w:divBdr>
        <w:top w:val="none" w:sz="0" w:space="0" w:color="auto"/>
        <w:left w:val="none" w:sz="0" w:space="0" w:color="auto"/>
        <w:bottom w:val="none" w:sz="0" w:space="0" w:color="auto"/>
        <w:right w:val="none" w:sz="0" w:space="0" w:color="auto"/>
      </w:divBdr>
    </w:div>
    <w:div w:id="309528023">
      <w:marLeft w:val="0"/>
      <w:marRight w:val="0"/>
      <w:marTop w:val="0"/>
      <w:marBottom w:val="0"/>
      <w:divBdr>
        <w:top w:val="none" w:sz="0" w:space="0" w:color="auto"/>
        <w:left w:val="none" w:sz="0" w:space="0" w:color="auto"/>
        <w:bottom w:val="none" w:sz="0" w:space="0" w:color="auto"/>
        <w:right w:val="none" w:sz="0" w:space="0" w:color="auto"/>
      </w:divBdr>
    </w:div>
    <w:div w:id="309528024">
      <w:marLeft w:val="0"/>
      <w:marRight w:val="0"/>
      <w:marTop w:val="0"/>
      <w:marBottom w:val="0"/>
      <w:divBdr>
        <w:top w:val="none" w:sz="0" w:space="0" w:color="auto"/>
        <w:left w:val="none" w:sz="0" w:space="0" w:color="auto"/>
        <w:bottom w:val="none" w:sz="0" w:space="0" w:color="auto"/>
        <w:right w:val="none" w:sz="0" w:space="0" w:color="auto"/>
      </w:divBdr>
    </w:div>
    <w:div w:id="309528025">
      <w:marLeft w:val="0"/>
      <w:marRight w:val="0"/>
      <w:marTop w:val="0"/>
      <w:marBottom w:val="0"/>
      <w:divBdr>
        <w:top w:val="none" w:sz="0" w:space="0" w:color="auto"/>
        <w:left w:val="none" w:sz="0" w:space="0" w:color="auto"/>
        <w:bottom w:val="none" w:sz="0" w:space="0" w:color="auto"/>
        <w:right w:val="none" w:sz="0" w:space="0" w:color="auto"/>
      </w:divBdr>
    </w:div>
    <w:div w:id="309528026">
      <w:marLeft w:val="0"/>
      <w:marRight w:val="0"/>
      <w:marTop w:val="0"/>
      <w:marBottom w:val="0"/>
      <w:divBdr>
        <w:top w:val="none" w:sz="0" w:space="0" w:color="auto"/>
        <w:left w:val="none" w:sz="0" w:space="0" w:color="auto"/>
        <w:bottom w:val="none" w:sz="0" w:space="0" w:color="auto"/>
        <w:right w:val="none" w:sz="0" w:space="0" w:color="auto"/>
      </w:divBdr>
    </w:div>
    <w:div w:id="30952802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1986</TotalTime>
  <Pages>68</Pages>
  <Words>17046</Words>
  <Characters>-32766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Анатолий</dc:creator>
  <cp:keywords/>
  <dc:description/>
  <cp:lastModifiedBy>Настя</cp:lastModifiedBy>
  <cp:revision>161</cp:revision>
  <cp:lastPrinted>2021-12-19T09:24:00Z</cp:lastPrinted>
  <dcterms:created xsi:type="dcterms:W3CDTF">2021-12-08T13:02:00Z</dcterms:created>
  <dcterms:modified xsi:type="dcterms:W3CDTF">2022-02-26T04:05:00Z</dcterms:modified>
</cp:coreProperties>
</file>