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25" w:type="dxa"/>
        <w:jc w:val="center"/>
        <w:tblLayout w:type="fixed"/>
        <w:tblLook w:val="01E0" w:firstRow="1" w:lastRow="1" w:firstColumn="1" w:lastColumn="1" w:noHBand="0" w:noVBand="0"/>
      </w:tblPr>
      <w:tblGrid>
        <w:gridCol w:w="10425"/>
      </w:tblGrid>
      <w:tr w:rsidR="00F31A2C" w:rsidRPr="00271C8E" w:rsidTr="0085408A">
        <w:trPr>
          <w:jc w:val="center"/>
        </w:trPr>
        <w:tc>
          <w:tcPr>
            <w:tcW w:w="10425" w:type="dxa"/>
            <w:tcFitText/>
            <w:vAlign w:val="center"/>
          </w:tcPr>
          <w:p w:rsidR="00F31A2C" w:rsidRPr="007C0BE1" w:rsidRDefault="00F31A2C" w:rsidP="00271C8E">
            <w:pPr>
              <w:spacing w:after="0"/>
              <w:jc w:val="center"/>
              <w:rPr>
                <w:rFonts w:ascii="Times New Roman" w:hAnsi="Times New Roman"/>
              </w:rPr>
            </w:pPr>
            <w:r w:rsidRPr="00BE62E0">
              <w:rPr>
                <w:rFonts w:ascii="Times New Roman" w:hAnsi="Times New Roman"/>
                <w:spacing w:val="25"/>
              </w:rPr>
              <w:t>МИНИСТЕРСТВО НАУКИ И ВЫСШЕГО ОБРАЗОВАНИЯ РОССИЙСКОЙ ФЕДЕРАЦИ</w:t>
            </w:r>
            <w:r w:rsidRPr="00BE62E0">
              <w:rPr>
                <w:rFonts w:ascii="Times New Roman" w:hAnsi="Times New Roman"/>
                <w:spacing w:val="36"/>
              </w:rPr>
              <w:t>И</w:t>
            </w:r>
          </w:p>
          <w:p w:rsidR="00F31A2C" w:rsidRPr="007C0BE1" w:rsidRDefault="00F31A2C" w:rsidP="00271C8E">
            <w:pPr>
              <w:spacing w:after="0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BE62E0">
              <w:rPr>
                <w:rFonts w:ascii="Times New Roman" w:hAnsi="Times New Roman"/>
                <w:caps/>
                <w:spacing w:val="23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BE62E0">
              <w:rPr>
                <w:rFonts w:ascii="Times New Roman" w:hAnsi="Times New Roman"/>
                <w:caps/>
                <w:spacing w:val="41"/>
                <w:sz w:val="15"/>
                <w:szCs w:val="15"/>
              </w:rPr>
              <w:t>я</w:t>
            </w:r>
          </w:p>
          <w:p w:rsidR="00F31A2C" w:rsidRPr="00271C8E" w:rsidRDefault="00F31A2C" w:rsidP="00271C8E">
            <w:pPr>
              <w:spacing w:after="0"/>
              <w:jc w:val="center"/>
              <w:rPr>
                <w:rFonts w:ascii="Times New Roman" w:hAnsi="Times New Roman"/>
                <w:spacing w:val="20"/>
              </w:rPr>
            </w:pPr>
            <w:r w:rsidRPr="00806B00">
              <w:rPr>
                <w:rFonts w:ascii="Times New Roman" w:hAnsi="Times New Roman"/>
                <w:spacing w:val="66"/>
              </w:rPr>
              <w:t>«Национальный исследовательский ядерный университет «МИФИ</w:t>
            </w:r>
            <w:r w:rsidRPr="00806B00">
              <w:rPr>
                <w:rFonts w:ascii="Times New Roman" w:hAnsi="Times New Roman"/>
                <w:spacing w:val="25"/>
              </w:rPr>
              <w:t>»</w:t>
            </w:r>
          </w:p>
        </w:tc>
      </w:tr>
      <w:tr w:rsidR="00F31A2C" w:rsidRPr="00271C8E" w:rsidTr="0085408A">
        <w:trPr>
          <w:jc w:val="center"/>
        </w:trPr>
        <w:tc>
          <w:tcPr>
            <w:tcW w:w="10425" w:type="dxa"/>
          </w:tcPr>
          <w:p w:rsidR="00F31A2C" w:rsidRPr="00271C8E" w:rsidRDefault="00F31A2C" w:rsidP="00271C8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1C8E">
              <w:rPr>
                <w:rFonts w:ascii="Times New Roman" w:hAnsi="Times New Roman"/>
                <w:b/>
                <w:sz w:val="28"/>
                <w:szCs w:val="28"/>
              </w:rPr>
              <w:t>Озерский технологический институт</w:t>
            </w:r>
            <w:r w:rsidRPr="00271C8E">
              <w:rPr>
                <w:rFonts w:ascii="Times New Roman" w:hAnsi="Times New Roman"/>
                <w:b/>
              </w:rPr>
              <w:t xml:space="preserve"> </w:t>
            </w:r>
            <w:r w:rsidRPr="00271C8E">
              <w:rPr>
                <w:rFonts w:ascii="Times New Roman" w:hAnsi="Times New Roman"/>
                <w:b/>
                <w:sz w:val="28"/>
                <w:szCs w:val="28"/>
              </w:rPr>
              <w:t xml:space="preserve">– </w:t>
            </w:r>
          </w:p>
          <w:p w:rsidR="00F31A2C" w:rsidRPr="00271C8E" w:rsidRDefault="00F31A2C" w:rsidP="00271C8E">
            <w:pPr>
              <w:spacing w:after="0"/>
              <w:jc w:val="center"/>
              <w:rPr>
                <w:rFonts w:ascii="Times New Roman" w:hAnsi="Times New Roman"/>
              </w:rPr>
            </w:pPr>
            <w:r w:rsidRPr="00271C8E">
              <w:rPr>
                <w:rFonts w:ascii="Times New Roman" w:hAnsi="Times New Roman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F31A2C" w:rsidRPr="00271C8E" w:rsidRDefault="00F31A2C" w:rsidP="00271C8E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1C8E">
              <w:rPr>
                <w:rFonts w:ascii="Times New Roman" w:hAnsi="Times New Roman"/>
                <w:b/>
                <w:sz w:val="26"/>
                <w:szCs w:val="26"/>
              </w:rPr>
              <w:t>(ОТИ НИЯУ МИФИ)</w:t>
            </w:r>
            <w:r w:rsidRPr="00271C8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F31A2C" w:rsidRPr="00271C8E" w:rsidRDefault="00F31A2C" w:rsidP="00271C8E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1A2C" w:rsidRPr="00271C8E" w:rsidRDefault="00F31A2C" w:rsidP="00271C8E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1A2C" w:rsidRPr="00271C8E" w:rsidRDefault="00F31A2C" w:rsidP="00271C8E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1A2C" w:rsidRPr="00271C8E" w:rsidRDefault="00F31A2C" w:rsidP="00271C8E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F31A2C" w:rsidRPr="00271C8E" w:rsidRDefault="00F31A2C" w:rsidP="00271C8E">
            <w:pPr>
              <w:spacing w:after="0"/>
              <w:ind w:firstLine="6594"/>
              <w:rPr>
                <w:rFonts w:ascii="Times New Roman" w:hAnsi="Times New Roman"/>
                <w:sz w:val="28"/>
              </w:rPr>
            </w:pPr>
            <w:r w:rsidRPr="00271C8E">
              <w:rPr>
                <w:rFonts w:ascii="Times New Roman" w:hAnsi="Times New Roman"/>
                <w:sz w:val="28"/>
              </w:rPr>
              <w:t>УТВЕРЖДАЮ</w:t>
            </w:r>
          </w:p>
          <w:p w:rsidR="00F31A2C" w:rsidRPr="00271C8E" w:rsidRDefault="00F31A2C" w:rsidP="00271C8E">
            <w:pPr>
              <w:spacing w:after="0"/>
              <w:ind w:firstLine="6594"/>
              <w:rPr>
                <w:rFonts w:ascii="Times New Roman" w:hAnsi="Times New Roman"/>
                <w:sz w:val="28"/>
              </w:rPr>
            </w:pPr>
            <w:r w:rsidRPr="00271C8E">
              <w:rPr>
                <w:rFonts w:ascii="Times New Roman" w:hAnsi="Times New Roman"/>
                <w:sz w:val="28"/>
              </w:rPr>
              <w:t>Руководитель колледжа</w:t>
            </w:r>
          </w:p>
          <w:p w:rsidR="00F31A2C" w:rsidRPr="00271C8E" w:rsidRDefault="00F31A2C" w:rsidP="00271C8E">
            <w:pPr>
              <w:spacing w:after="0"/>
              <w:ind w:firstLine="6594"/>
              <w:rPr>
                <w:rFonts w:ascii="Times New Roman" w:hAnsi="Times New Roman"/>
                <w:sz w:val="28"/>
              </w:rPr>
            </w:pPr>
            <w:r w:rsidRPr="00271C8E">
              <w:rPr>
                <w:rFonts w:ascii="Times New Roman" w:hAnsi="Times New Roman"/>
                <w:sz w:val="28"/>
              </w:rPr>
              <w:t>____________ Е. Р. Смирнова</w:t>
            </w:r>
          </w:p>
          <w:p w:rsidR="00F31A2C" w:rsidRPr="00271C8E" w:rsidRDefault="00F31A2C" w:rsidP="00271C8E">
            <w:pPr>
              <w:spacing w:after="0"/>
              <w:ind w:firstLine="6594"/>
              <w:rPr>
                <w:rFonts w:ascii="Times New Roman" w:hAnsi="Times New Roman"/>
                <w:sz w:val="26"/>
                <w:szCs w:val="26"/>
              </w:rPr>
            </w:pPr>
            <w:r w:rsidRPr="00271C8E">
              <w:rPr>
                <w:rFonts w:ascii="Times New Roman" w:hAnsi="Times New Roman"/>
                <w:sz w:val="28"/>
              </w:rPr>
              <w:t xml:space="preserve">«__» ______________ 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271C8E">
                <w:rPr>
                  <w:rFonts w:ascii="Times New Roman" w:hAnsi="Times New Roman"/>
                  <w:sz w:val="28"/>
                </w:rPr>
                <w:t>2021 г</w:t>
              </w:r>
            </w:smartTag>
            <w:r w:rsidRPr="00271C8E">
              <w:rPr>
                <w:rFonts w:ascii="Times New Roman" w:hAnsi="Times New Roman"/>
                <w:sz w:val="28"/>
              </w:rPr>
              <w:t>.</w:t>
            </w:r>
          </w:p>
        </w:tc>
      </w:tr>
    </w:tbl>
    <w:p w:rsidR="00F31A2C" w:rsidRPr="00C579F2" w:rsidRDefault="00F31A2C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31A2C" w:rsidRPr="00C579F2" w:rsidRDefault="00F31A2C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31A2C" w:rsidRDefault="00F31A2C" w:rsidP="005E435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ФОНД ОЦЕНОЧНЫХ СРЕДСТВ</w:t>
      </w:r>
    </w:p>
    <w:p w:rsidR="00F31A2C" w:rsidRPr="00271C8E" w:rsidRDefault="00F31A2C" w:rsidP="005E4351">
      <w:pPr>
        <w:jc w:val="center"/>
        <w:rPr>
          <w:rFonts w:ascii="Times New Roman" w:hAnsi="Times New Roman"/>
          <w:b/>
          <w:sz w:val="28"/>
          <w:szCs w:val="28"/>
        </w:rPr>
      </w:pPr>
      <w:r w:rsidRPr="00271C8E">
        <w:rPr>
          <w:rFonts w:ascii="Times New Roman" w:hAnsi="Times New Roman"/>
          <w:b/>
          <w:sz w:val="28"/>
          <w:szCs w:val="28"/>
        </w:rPr>
        <w:t>ПРОФЕССИОНАЛЬНОГО МОДУЛЯ</w:t>
      </w:r>
    </w:p>
    <w:p w:rsidR="00F31A2C" w:rsidRPr="00271C8E" w:rsidRDefault="00F31A2C" w:rsidP="005E4351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271C8E">
        <w:rPr>
          <w:rFonts w:ascii="Times New Roman" w:hAnsi="Times New Roman"/>
          <w:b/>
          <w:sz w:val="28"/>
          <w:szCs w:val="28"/>
          <w:lang w:eastAsia="en-US"/>
        </w:rPr>
        <w:t>ПМ.04 «Организация видов работ при эксплуатации и реконструкции строительных объектов</w:t>
      </w:r>
      <w:r w:rsidRPr="00271C8E">
        <w:rPr>
          <w:rFonts w:ascii="Times New Roman" w:hAnsi="Times New Roman"/>
          <w:b/>
          <w:sz w:val="28"/>
          <w:szCs w:val="28"/>
        </w:rPr>
        <w:t>»</w:t>
      </w:r>
    </w:p>
    <w:p w:rsidR="00F31A2C" w:rsidRPr="00982E64" w:rsidRDefault="00F31A2C" w:rsidP="005E4351">
      <w:pPr>
        <w:jc w:val="center"/>
        <w:rPr>
          <w:rFonts w:ascii="Times New Roman" w:hAnsi="Times New Roman"/>
          <w:sz w:val="28"/>
          <w:szCs w:val="28"/>
        </w:rPr>
      </w:pPr>
      <w:r w:rsidRPr="00982E64">
        <w:rPr>
          <w:rFonts w:ascii="Times New Roman" w:hAnsi="Times New Roman"/>
          <w:sz w:val="28"/>
          <w:szCs w:val="28"/>
        </w:rPr>
        <w:t xml:space="preserve">по специальности </w:t>
      </w:r>
      <w:r w:rsidRPr="00982E64">
        <w:rPr>
          <w:rFonts w:ascii="Times New Roman" w:hAnsi="Times New Roman"/>
          <w:color w:val="111115"/>
          <w:sz w:val="28"/>
          <w:szCs w:val="28"/>
          <w:shd w:val="clear" w:color="auto" w:fill="FFFFFF"/>
        </w:rPr>
        <w:t>08.02.01 «Строительство и эксплуатация зданий и сооружений»</w:t>
      </w:r>
    </w:p>
    <w:p w:rsidR="00F31A2C" w:rsidRPr="00C579F2" w:rsidRDefault="00F31A2C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31A2C" w:rsidRDefault="00F31A2C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31A2C" w:rsidRDefault="00F31A2C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31A2C" w:rsidRDefault="00F31A2C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31A2C" w:rsidRDefault="00F31A2C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31A2C" w:rsidRDefault="00F31A2C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31A2C" w:rsidRDefault="00F31A2C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31A2C" w:rsidRDefault="00F31A2C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31A2C" w:rsidRDefault="00F31A2C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31A2C" w:rsidRDefault="00F31A2C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31A2C" w:rsidRDefault="00F31A2C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271C8E">
        <w:rPr>
          <w:rFonts w:ascii="Times New Roman" w:hAnsi="Times New Roman"/>
          <w:sz w:val="28"/>
          <w:szCs w:val="28"/>
        </w:rPr>
        <w:t>2021</w:t>
      </w:r>
      <w:r>
        <w:rPr>
          <w:rFonts w:ascii="Times New Roman" w:hAnsi="Times New Roman"/>
          <w:b/>
          <w:i/>
          <w:sz w:val="24"/>
          <w:szCs w:val="24"/>
        </w:rPr>
        <w:br w:type="page"/>
      </w:r>
    </w:p>
    <w:tbl>
      <w:tblPr>
        <w:tblW w:w="9747" w:type="dxa"/>
        <w:tblLook w:val="00A0" w:firstRow="1" w:lastRow="0" w:firstColumn="1" w:lastColumn="0" w:noHBand="0" w:noVBand="0"/>
      </w:tblPr>
      <w:tblGrid>
        <w:gridCol w:w="4785"/>
        <w:gridCol w:w="4962"/>
      </w:tblGrid>
      <w:tr w:rsidR="00F31A2C" w:rsidRPr="00271C8E" w:rsidTr="0085408A">
        <w:tc>
          <w:tcPr>
            <w:tcW w:w="4785" w:type="dxa"/>
          </w:tcPr>
          <w:p w:rsidR="00F31A2C" w:rsidRPr="00271C8E" w:rsidRDefault="00F31A2C" w:rsidP="00271C8E">
            <w:pPr>
              <w:suppressLineNumbers/>
              <w:spacing w:after="0"/>
              <w:rPr>
                <w:rFonts w:ascii="Times New Roman" w:hAnsi="Times New Roman"/>
                <w:sz w:val="28"/>
                <w:szCs w:val="20"/>
              </w:rPr>
            </w:pPr>
            <w:r w:rsidRPr="00271C8E">
              <w:rPr>
                <w:rFonts w:ascii="Times New Roman" w:hAnsi="Times New Roman"/>
                <w:sz w:val="28"/>
                <w:szCs w:val="20"/>
              </w:rPr>
              <w:t>ОДОБРЕН</w:t>
            </w:r>
            <w:r>
              <w:rPr>
                <w:rFonts w:ascii="Times New Roman" w:hAnsi="Times New Roman"/>
                <w:sz w:val="28"/>
                <w:szCs w:val="20"/>
              </w:rPr>
              <w:t>О</w:t>
            </w:r>
            <w:r w:rsidRPr="00271C8E">
              <w:rPr>
                <w:rFonts w:ascii="Times New Roman" w:hAnsi="Times New Roman"/>
                <w:sz w:val="28"/>
                <w:szCs w:val="20"/>
              </w:rPr>
              <w:t xml:space="preserve"> </w:t>
            </w:r>
          </w:p>
          <w:p w:rsidR="00F31A2C" w:rsidRPr="00271C8E" w:rsidRDefault="00F31A2C" w:rsidP="00271C8E">
            <w:pPr>
              <w:suppressLineNumbers/>
              <w:spacing w:after="0"/>
              <w:rPr>
                <w:rFonts w:ascii="Times New Roman" w:hAnsi="Times New Roman"/>
                <w:sz w:val="28"/>
                <w:szCs w:val="20"/>
              </w:rPr>
            </w:pPr>
            <w:r w:rsidRPr="00271C8E">
              <w:rPr>
                <w:rFonts w:ascii="Times New Roman" w:hAnsi="Times New Roman"/>
                <w:sz w:val="28"/>
                <w:szCs w:val="20"/>
              </w:rPr>
              <w:t>Предметной (цикловой) комиссией</w:t>
            </w:r>
          </w:p>
          <w:p w:rsidR="00F31A2C" w:rsidRPr="00271C8E" w:rsidRDefault="00F31A2C" w:rsidP="00271C8E">
            <w:pPr>
              <w:suppressLineNumbers/>
              <w:spacing w:after="0"/>
              <w:rPr>
                <w:rFonts w:ascii="Times New Roman" w:hAnsi="Times New Roman"/>
                <w:sz w:val="28"/>
                <w:szCs w:val="20"/>
                <w:u w:val="single"/>
              </w:rPr>
            </w:pPr>
            <w:r w:rsidRPr="00271C8E">
              <w:rPr>
                <w:rFonts w:ascii="Times New Roman" w:hAnsi="Times New Roman"/>
                <w:sz w:val="28"/>
                <w:szCs w:val="20"/>
                <w:u w:val="single"/>
              </w:rPr>
              <w:t>Строительства и эксплуатации зданий и сооружений</w:t>
            </w:r>
          </w:p>
          <w:p w:rsidR="00F31A2C" w:rsidRPr="00271C8E" w:rsidRDefault="00F31A2C" w:rsidP="00271C8E">
            <w:pPr>
              <w:suppressLineNumbers/>
              <w:spacing w:after="0"/>
              <w:rPr>
                <w:rFonts w:ascii="Times New Roman" w:hAnsi="Times New Roman"/>
                <w:sz w:val="28"/>
                <w:szCs w:val="20"/>
              </w:rPr>
            </w:pPr>
            <w:r w:rsidRPr="00271C8E">
              <w:rPr>
                <w:rFonts w:ascii="Times New Roman" w:hAnsi="Times New Roman"/>
                <w:sz w:val="28"/>
                <w:szCs w:val="20"/>
              </w:rPr>
              <w:t xml:space="preserve">Протокол № </w:t>
            </w:r>
            <w:r w:rsidRPr="00271C8E">
              <w:rPr>
                <w:rFonts w:ascii="Times New Roman" w:hAnsi="Times New Roman"/>
                <w:sz w:val="28"/>
                <w:szCs w:val="20"/>
                <w:u w:val="single"/>
              </w:rPr>
              <w:t>1</w:t>
            </w:r>
          </w:p>
          <w:p w:rsidR="00F31A2C" w:rsidRPr="00271C8E" w:rsidRDefault="00F31A2C" w:rsidP="00271C8E">
            <w:pPr>
              <w:suppressLineNumbers/>
              <w:spacing w:after="0"/>
              <w:rPr>
                <w:rFonts w:ascii="Times New Roman" w:hAnsi="Times New Roman"/>
                <w:sz w:val="28"/>
                <w:szCs w:val="20"/>
              </w:rPr>
            </w:pPr>
            <w:r w:rsidRPr="00271C8E">
              <w:rPr>
                <w:rFonts w:ascii="Times New Roman" w:hAnsi="Times New Roman"/>
                <w:sz w:val="28"/>
                <w:szCs w:val="20"/>
              </w:rPr>
              <w:t>от «</w:t>
            </w:r>
            <w:r w:rsidRPr="00271C8E">
              <w:rPr>
                <w:rFonts w:ascii="Times New Roman" w:hAnsi="Times New Roman"/>
                <w:sz w:val="28"/>
                <w:szCs w:val="20"/>
                <w:u w:val="single"/>
              </w:rPr>
              <w:t>31</w:t>
            </w:r>
            <w:r w:rsidRPr="00271C8E">
              <w:rPr>
                <w:rFonts w:ascii="Times New Roman" w:hAnsi="Times New Roman"/>
                <w:sz w:val="28"/>
                <w:szCs w:val="20"/>
              </w:rPr>
              <w:t xml:space="preserve">» </w:t>
            </w:r>
            <w:r w:rsidRPr="00271C8E">
              <w:rPr>
                <w:rFonts w:ascii="Times New Roman" w:hAnsi="Times New Roman"/>
                <w:sz w:val="28"/>
                <w:szCs w:val="20"/>
                <w:u w:val="single"/>
              </w:rPr>
              <w:t>августа</w:t>
            </w:r>
            <w:r w:rsidRPr="00271C8E">
              <w:rPr>
                <w:rFonts w:ascii="Times New Roman" w:hAnsi="Times New Roman"/>
                <w:sz w:val="28"/>
                <w:szCs w:val="20"/>
              </w:rPr>
              <w:t xml:space="preserve"> 2021г. </w:t>
            </w:r>
          </w:p>
          <w:p w:rsidR="00F31A2C" w:rsidRPr="00271C8E" w:rsidRDefault="00F31A2C" w:rsidP="00271C8E">
            <w:pPr>
              <w:suppressLineNumbers/>
              <w:spacing w:after="0"/>
              <w:rPr>
                <w:rFonts w:ascii="Times New Roman" w:hAnsi="Times New Roman"/>
                <w:sz w:val="28"/>
                <w:szCs w:val="20"/>
              </w:rPr>
            </w:pPr>
            <w:r w:rsidRPr="00271C8E">
              <w:rPr>
                <w:rFonts w:ascii="Times New Roman" w:hAnsi="Times New Roman"/>
                <w:sz w:val="28"/>
                <w:szCs w:val="20"/>
              </w:rPr>
              <w:t>Председатель ПЦК</w:t>
            </w:r>
          </w:p>
          <w:p w:rsidR="00F31A2C" w:rsidRPr="00271C8E" w:rsidRDefault="00F31A2C" w:rsidP="00271C8E">
            <w:pPr>
              <w:suppressLineNumbers/>
              <w:spacing w:after="0"/>
              <w:rPr>
                <w:rFonts w:ascii="Times New Roman" w:hAnsi="Times New Roman"/>
                <w:sz w:val="28"/>
                <w:szCs w:val="20"/>
              </w:rPr>
            </w:pPr>
            <w:r w:rsidRPr="00271C8E">
              <w:rPr>
                <w:rFonts w:ascii="Times New Roman" w:hAnsi="Times New Roman"/>
                <w:sz w:val="28"/>
                <w:szCs w:val="20"/>
              </w:rPr>
              <w:t>_____________А.И. Баранов</w:t>
            </w:r>
          </w:p>
        </w:tc>
        <w:tc>
          <w:tcPr>
            <w:tcW w:w="4962" w:type="dxa"/>
          </w:tcPr>
          <w:p w:rsidR="00F31A2C" w:rsidRPr="00271C8E" w:rsidRDefault="00F31A2C" w:rsidP="00325D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0"/>
              </w:rPr>
            </w:pPr>
          </w:p>
        </w:tc>
      </w:tr>
    </w:tbl>
    <w:p w:rsidR="00F31A2C" w:rsidRDefault="00F31A2C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31A2C" w:rsidRDefault="00F31A2C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31A2C" w:rsidRDefault="00F31A2C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31A2C" w:rsidRDefault="00F31A2C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31A2C" w:rsidRPr="00271C8E" w:rsidRDefault="00F31A2C" w:rsidP="00271C8E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/>
          <w:sz w:val="28"/>
          <w:szCs w:val="28"/>
        </w:rPr>
      </w:pPr>
      <w:r w:rsidRPr="00271C8E">
        <w:rPr>
          <w:rFonts w:ascii="Times New Roman" w:eastAsia="HiddenHorzOCR" w:hAnsi="Times New Roman"/>
          <w:sz w:val="28"/>
          <w:szCs w:val="28"/>
        </w:rPr>
        <w:t>Составитель</w:t>
      </w:r>
      <w:r w:rsidRPr="00271C8E">
        <w:rPr>
          <w:rFonts w:ascii="Times New Roman" w:hAnsi="Times New Roman"/>
        </w:rPr>
        <w:t>:</w:t>
      </w:r>
      <w:r w:rsidRPr="00271C8E">
        <w:rPr>
          <w:rFonts w:ascii="Times New Roman" w:eastAsia="HiddenHorzOCR" w:hAnsi="Times New Roman"/>
          <w:sz w:val="28"/>
          <w:szCs w:val="28"/>
        </w:rPr>
        <w:t xml:space="preserve"> </w:t>
      </w:r>
    </w:p>
    <w:p w:rsidR="00F31A2C" w:rsidRPr="00271C8E" w:rsidRDefault="00F31A2C" w:rsidP="00271C8E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/>
          <w:sz w:val="28"/>
          <w:szCs w:val="28"/>
          <w:u w:val="single"/>
        </w:rPr>
      </w:pPr>
      <w:r>
        <w:rPr>
          <w:rFonts w:ascii="Times New Roman" w:eastAsia="HiddenHorzOCR" w:hAnsi="Times New Roman"/>
          <w:sz w:val="28"/>
          <w:szCs w:val="28"/>
          <w:u w:val="single"/>
        </w:rPr>
        <w:t>Кожева И.В</w:t>
      </w:r>
      <w:r w:rsidRPr="00271C8E">
        <w:rPr>
          <w:rFonts w:ascii="Times New Roman" w:eastAsia="HiddenHorzOCR" w:hAnsi="Times New Roman"/>
          <w:sz w:val="28"/>
          <w:szCs w:val="28"/>
          <w:u w:val="single"/>
        </w:rPr>
        <w:t>., преподаватель ОТИ НИЯУ МИФИ</w:t>
      </w:r>
    </w:p>
    <w:p w:rsidR="00F31A2C" w:rsidRPr="00271C8E" w:rsidRDefault="00F31A2C" w:rsidP="00271C8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271C8E">
        <w:rPr>
          <w:rFonts w:ascii="Times New Roman" w:hAnsi="Times New Roman"/>
          <w:i/>
          <w:sz w:val="20"/>
          <w:szCs w:val="20"/>
        </w:rPr>
        <w:t>Ф.И.О., ученая степень, звание, должность</w:t>
      </w:r>
    </w:p>
    <w:p w:rsidR="00F31A2C" w:rsidRPr="00271C8E" w:rsidRDefault="00F31A2C" w:rsidP="00271C8E">
      <w:pPr>
        <w:spacing w:after="0"/>
        <w:rPr>
          <w:rFonts w:ascii="Times New Roman" w:hAnsi="Times New Roman"/>
          <w:i/>
          <w:sz w:val="20"/>
          <w:szCs w:val="20"/>
        </w:rPr>
      </w:pPr>
    </w:p>
    <w:p w:rsidR="00F31A2C" w:rsidRPr="00271C8E" w:rsidRDefault="00F31A2C" w:rsidP="00271C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</w:rPr>
      </w:pPr>
    </w:p>
    <w:p w:rsidR="00F31A2C" w:rsidRPr="00271C8E" w:rsidRDefault="00F31A2C" w:rsidP="00271C8E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/>
          <w:sz w:val="28"/>
          <w:szCs w:val="28"/>
        </w:rPr>
      </w:pPr>
    </w:p>
    <w:p w:rsidR="00F31A2C" w:rsidRPr="00271C8E" w:rsidRDefault="00F31A2C" w:rsidP="00271C8E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/>
          <w:sz w:val="28"/>
          <w:szCs w:val="28"/>
        </w:rPr>
      </w:pPr>
    </w:p>
    <w:p w:rsidR="00F31A2C" w:rsidRPr="00271C8E" w:rsidRDefault="00F31A2C" w:rsidP="00271C8E">
      <w:pPr>
        <w:spacing w:after="0"/>
        <w:ind w:firstLine="180"/>
        <w:rPr>
          <w:rFonts w:ascii="Times New Roman" w:hAnsi="Times New Roman"/>
        </w:rPr>
      </w:pPr>
    </w:p>
    <w:p w:rsidR="00F31A2C" w:rsidRPr="00271C8E" w:rsidRDefault="00F31A2C" w:rsidP="00271C8E">
      <w:pPr>
        <w:spacing w:after="0"/>
        <w:ind w:firstLine="180"/>
        <w:rPr>
          <w:rFonts w:ascii="Times New Roman" w:hAnsi="Times New Roman"/>
        </w:rPr>
      </w:pPr>
    </w:p>
    <w:p w:rsidR="00F31A2C" w:rsidRDefault="00F31A2C" w:rsidP="00271C8E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:rsidR="00F31A2C" w:rsidRPr="00C579F2" w:rsidRDefault="00F31A2C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31A2C" w:rsidRPr="00C579F2" w:rsidRDefault="00F31A2C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31A2C" w:rsidRDefault="00F31A2C" w:rsidP="005E4351">
      <w:pPr>
        <w:jc w:val="both"/>
        <w:rPr>
          <w:rFonts w:ascii="Times New Roman" w:hAnsi="Times New Roman"/>
        </w:rPr>
        <w:sectPr w:rsidR="00F31A2C" w:rsidSect="00982E64">
          <w:footerReference w:type="even" r:id="rId7"/>
          <w:footerReference w:type="default" r:id="rId8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F31A2C" w:rsidRPr="00575482" w:rsidRDefault="00F31A2C" w:rsidP="003B1F73">
      <w:pPr>
        <w:spacing w:after="0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575482">
        <w:rPr>
          <w:rFonts w:ascii="Times New Roman" w:hAnsi="Times New Roman"/>
          <w:b/>
          <w:sz w:val="28"/>
          <w:szCs w:val="28"/>
        </w:rPr>
        <w:lastRenderedPageBreak/>
        <w:t>1 П</w:t>
      </w:r>
      <w:r>
        <w:rPr>
          <w:rFonts w:ascii="Times New Roman" w:hAnsi="Times New Roman"/>
          <w:b/>
          <w:sz w:val="28"/>
          <w:szCs w:val="28"/>
        </w:rPr>
        <w:t>аспорт</w:t>
      </w:r>
      <w:r w:rsidRPr="0057548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фонда оценочных средств</w:t>
      </w:r>
    </w:p>
    <w:p w:rsidR="00F31A2C" w:rsidRDefault="00F31A2C" w:rsidP="003B1F73">
      <w:pPr>
        <w:suppressAutoHyphens/>
        <w:spacing w:before="120" w:after="120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1.1 Результаты освоения модуля, подлежащие проверке</w:t>
      </w:r>
    </w:p>
    <w:p w:rsidR="00F31A2C" w:rsidRDefault="00F31A2C" w:rsidP="00F93593">
      <w:pPr>
        <w:suppressAutoHyphens/>
        <w:spacing w:after="120"/>
        <w:ind w:firstLine="720"/>
        <w:jc w:val="both"/>
        <w:rPr>
          <w:rFonts w:ascii="Times New Roman" w:hAnsi="Times New Roman"/>
          <w:color w:val="111115"/>
          <w:sz w:val="28"/>
          <w:szCs w:val="28"/>
          <w:shd w:val="clear" w:color="auto" w:fill="FFFFFF"/>
        </w:rPr>
      </w:pPr>
      <w:r w:rsidRPr="00332875">
        <w:rPr>
          <w:rFonts w:ascii="Times New Roman" w:hAnsi="Times New Roman"/>
          <w:color w:val="111115"/>
          <w:sz w:val="28"/>
          <w:szCs w:val="28"/>
          <w:shd w:val="clear" w:color="auto" w:fill="FFFFFF"/>
        </w:rPr>
        <w:t>В результате контроля и оценки по профессиональному модулю осуществляется комплексная проверка следующих профессиональных и общих компетенций: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3"/>
        <w:gridCol w:w="3474"/>
        <w:gridCol w:w="3474"/>
      </w:tblGrid>
      <w:tr w:rsidR="00F31A2C" w:rsidRPr="00A02CA6" w:rsidTr="00C056B8">
        <w:tc>
          <w:tcPr>
            <w:tcW w:w="3473" w:type="dxa"/>
            <w:vAlign w:val="center"/>
          </w:tcPr>
          <w:p w:rsidR="00F31A2C" w:rsidRPr="00C056B8" w:rsidRDefault="00F31A2C" w:rsidP="00C056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b/>
                <w:color w:val="111115"/>
                <w:spacing w:val="-1"/>
                <w:sz w:val="24"/>
                <w:szCs w:val="24"/>
                <w:shd w:val="clear" w:color="auto" w:fill="FFFFFF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474" w:type="dxa"/>
            <w:vAlign w:val="center"/>
          </w:tcPr>
          <w:p w:rsidR="00F31A2C" w:rsidRPr="00C056B8" w:rsidRDefault="00F31A2C" w:rsidP="00C056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b/>
                <w:color w:val="000000"/>
                <w:sz w:val="24"/>
                <w:szCs w:val="24"/>
                <w:bdr w:val="none" w:sz="0" w:space="0" w:color="auto" w:frame="1"/>
              </w:rPr>
              <w:t>Критерии оценки</w:t>
            </w:r>
          </w:p>
        </w:tc>
        <w:tc>
          <w:tcPr>
            <w:tcW w:w="3474" w:type="dxa"/>
            <w:vAlign w:val="center"/>
          </w:tcPr>
          <w:p w:rsidR="00F31A2C" w:rsidRPr="00C056B8" w:rsidRDefault="00F31A2C" w:rsidP="00C056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b/>
                <w:color w:val="111115"/>
                <w:sz w:val="24"/>
                <w:szCs w:val="24"/>
                <w:bdr w:val="none" w:sz="0" w:space="0" w:color="auto" w:frame="1"/>
              </w:rPr>
              <w:t>Методы оценки</w:t>
            </w:r>
          </w:p>
        </w:tc>
      </w:tr>
      <w:tr w:rsidR="00F31A2C" w:rsidRPr="00A02CA6" w:rsidTr="00C056B8">
        <w:tc>
          <w:tcPr>
            <w:tcW w:w="3473" w:type="dxa"/>
          </w:tcPr>
          <w:p w:rsidR="00F31A2C" w:rsidRPr="00C056B8" w:rsidRDefault="00F31A2C" w:rsidP="00C056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b/>
                <w:color w:val="11111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474" w:type="dxa"/>
          </w:tcPr>
          <w:p w:rsidR="00F31A2C" w:rsidRPr="00C056B8" w:rsidRDefault="00F31A2C" w:rsidP="00C056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b/>
                <w:color w:val="111115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474" w:type="dxa"/>
          </w:tcPr>
          <w:p w:rsidR="00F31A2C" w:rsidRPr="00C056B8" w:rsidRDefault="00F31A2C" w:rsidP="00C056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b/>
                <w:color w:val="111115"/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F31A2C" w:rsidRPr="00A02CA6" w:rsidTr="00C056B8">
        <w:tc>
          <w:tcPr>
            <w:tcW w:w="3473" w:type="dxa"/>
          </w:tcPr>
          <w:p w:rsidR="00F31A2C" w:rsidRPr="00C056B8" w:rsidRDefault="00F31A2C" w:rsidP="00C056B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color w:val="111115"/>
                <w:spacing w:val="-1"/>
                <w:sz w:val="24"/>
                <w:szCs w:val="24"/>
                <w:shd w:val="clear" w:color="auto" w:fill="FFFFFF"/>
              </w:rPr>
              <w:t>ПК 4.1. Организовывать работу по технической эксплуатации зданий и сооружений</w:t>
            </w:r>
          </w:p>
        </w:tc>
        <w:tc>
          <w:tcPr>
            <w:tcW w:w="3474" w:type="dxa"/>
          </w:tcPr>
          <w:p w:rsidR="00F31A2C" w:rsidRPr="00C056B8" w:rsidRDefault="00F31A2C" w:rsidP="005C63D6">
            <w:pPr>
              <w:numPr>
                <w:ilvl w:val="0"/>
                <w:numId w:val="1"/>
              </w:numPr>
              <w:tabs>
                <w:tab w:val="clear" w:pos="720"/>
                <w:tab w:val="left" w:pos="382"/>
                <w:tab w:val="num" w:pos="847"/>
              </w:tabs>
              <w:spacing w:after="0" w:line="240" w:lineRule="auto"/>
              <w:ind w:left="0" w:firstLine="127"/>
              <w:rPr>
                <w:rFonts w:ascii="Times New Roman" w:hAnsi="Times New Roman"/>
                <w:color w:val="111115"/>
                <w:sz w:val="24"/>
                <w:szCs w:val="24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разработка системы планово-предупредительных ремонтов;</w:t>
            </w:r>
          </w:p>
          <w:p w:rsidR="00F31A2C" w:rsidRPr="00C056B8" w:rsidRDefault="00F31A2C" w:rsidP="005C63D6">
            <w:pPr>
              <w:numPr>
                <w:ilvl w:val="0"/>
                <w:numId w:val="1"/>
              </w:numPr>
              <w:tabs>
                <w:tab w:val="clear" w:pos="720"/>
                <w:tab w:val="left" w:pos="382"/>
                <w:tab w:val="num" w:pos="847"/>
              </w:tabs>
              <w:spacing w:after="0" w:line="240" w:lineRule="auto"/>
              <w:ind w:left="0" w:firstLine="127"/>
              <w:rPr>
                <w:rFonts w:ascii="Times New Roman" w:hAnsi="Times New Roman"/>
                <w:color w:val="111115"/>
                <w:sz w:val="24"/>
                <w:szCs w:val="24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назначение зданий на капитальный ремонт;</w:t>
            </w:r>
          </w:p>
          <w:p w:rsidR="00F31A2C" w:rsidRPr="00C056B8" w:rsidRDefault="00F31A2C" w:rsidP="005C63D6">
            <w:pPr>
              <w:numPr>
                <w:ilvl w:val="0"/>
                <w:numId w:val="1"/>
              </w:numPr>
              <w:tabs>
                <w:tab w:val="clear" w:pos="720"/>
                <w:tab w:val="left" w:pos="382"/>
                <w:tab w:val="num" w:pos="847"/>
              </w:tabs>
              <w:spacing w:after="0" w:line="240" w:lineRule="auto"/>
              <w:ind w:left="0" w:firstLine="127"/>
              <w:rPr>
                <w:rFonts w:ascii="Times New Roman" w:hAnsi="Times New Roman"/>
                <w:color w:val="111115"/>
                <w:sz w:val="24"/>
                <w:szCs w:val="24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подготовка и анализ технической документации для капитального ремонта;</w:t>
            </w:r>
          </w:p>
          <w:p w:rsidR="00F31A2C" w:rsidRPr="00C056B8" w:rsidRDefault="00F31A2C" w:rsidP="005C63D6">
            <w:pPr>
              <w:numPr>
                <w:ilvl w:val="0"/>
                <w:numId w:val="1"/>
              </w:numPr>
              <w:tabs>
                <w:tab w:val="clear" w:pos="720"/>
                <w:tab w:val="left" w:pos="382"/>
                <w:tab w:val="num" w:pos="847"/>
              </w:tabs>
              <w:spacing w:after="0" w:line="240" w:lineRule="auto"/>
              <w:ind w:left="0" w:firstLine="127"/>
              <w:rPr>
                <w:rFonts w:ascii="Times New Roman" w:hAnsi="Times New Roman"/>
                <w:color w:val="111115"/>
                <w:sz w:val="24"/>
                <w:szCs w:val="24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планирование текущего ремонта;</w:t>
            </w:r>
          </w:p>
          <w:p w:rsidR="00F31A2C" w:rsidRPr="00C056B8" w:rsidRDefault="00F31A2C" w:rsidP="005C63D6">
            <w:pPr>
              <w:numPr>
                <w:ilvl w:val="0"/>
                <w:numId w:val="1"/>
              </w:numPr>
              <w:tabs>
                <w:tab w:val="clear" w:pos="720"/>
                <w:tab w:val="left" w:pos="382"/>
                <w:tab w:val="num" w:pos="847"/>
              </w:tabs>
              <w:spacing w:after="0" w:line="240" w:lineRule="auto"/>
              <w:ind w:left="0" w:firstLine="127"/>
              <w:rPr>
                <w:rFonts w:ascii="Times New Roman" w:hAnsi="Times New Roman"/>
                <w:color w:val="111115"/>
                <w:sz w:val="24"/>
                <w:szCs w:val="24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составление графиков проведения ремонтных работ;</w:t>
            </w:r>
          </w:p>
          <w:p w:rsidR="00F31A2C" w:rsidRPr="00C056B8" w:rsidRDefault="00F31A2C" w:rsidP="005C63D6">
            <w:pPr>
              <w:numPr>
                <w:ilvl w:val="0"/>
                <w:numId w:val="1"/>
              </w:numPr>
              <w:tabs>
                <w:tab w:val="clear" w:pos="720"/>
                <w:tab w:val="left" w:pos="382"/>
                <w:tab w:val="num" w:pos="847"/>
              </w:tabs>
              <w:suppressAutoHyphens/>
              <w:spacing w:after="0" w:line="240" w:lineRule="auto"/>
              <w:ind w:left="0" w:firstLine="127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принятие в эксплуатацию капитально отремонтированных зданий</w:t>
            </w:r>
          </w:p>
        </w:tc>
        <w:tc>
          <w:tcPr>
            <w:tcW w:w="3474" w:type="dxa"/>
            <w:vMerge w:val="restart"/>
            <w:vAlign w:val="center"/>
          </w:tcPr>
          <w:p w:rsidR="00F31A2C" w:rsidRPr="00C056B8" w:rsidRDefault="00F31A2C" w:rsidP="00C056B8">
            <w:pPr>
              <w:spacing w:after="0" w:line="240" w:lineRule="auto"/>
              <w:rPr>
                <w:rFonts w:ascii="Times New Roman" w:hAnsi="Times New Roman"/>
                <w:color w:val="111115"/>
                <w:sz w:val="24"/>
                <w:szCs w:val="24"/>
              </w:rPr>
            </w:pPr>
            <w:r w:rsidRPr="00C056B8">
              <w:rPr>
                <w:rFonts w:ascii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Оценка</w:t>
            </w:r>
          </w:p>
          <w:p w:rsidR="00F31A2C" w:rsidRPr="00C056B8" w:rsidRDefault="00F31A2C" w:rsidP="00C056B8">
            <w:pPr>
              <w:spacing w:after="0" w:line="240" w:lineRule="auto"/>
              <w:rPr>
                <w:rFonts w:ascii="Times New Roman" w:hAnsi="Times New Roman"/>
                <w:color w:val="111115"/>
                <w:sz w:val="24"/>
                <w:szCs w:val="24"/>
              </w:rPr>
            </w:pPr>
            <w:r w:rsidRPr="00C056B8">
              <w:rPr>
                <w:rFonts w:ascii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- выполнения тестовых заданий по темам МДК.</w:t>
            </w:r>
          </w:p>
          <w:p w:rsidR="00F31A2C" w:rsidRPr="00C056B8" w:rsidRDefault="00F31A2C" w:rsidP="00C056B8">
            <w:pPr>
              <w:spacing w:after="0" w:line="240" w:lineRule="auto"/>
              <w:rPr>
                <w:rFonts w:ascii="Times New Roman" w:hAnsi="Times New Roman"/>
                <w:color w:val="111115"/>
                <w:sz w:val="24"/>
                <w:szCs w:val="24"/>
              </w:rPr>
            </w:pPr>
            <w:r w:rsidRPr="00C056B8">
              <w:rPr>
                <w:rFonts w:ascii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- результатов выполнения практических работ во время учебной и производственной практик,</w:t>
            </w:r>
          </w:p>
          <w:p w:rsidR="00F31A2C" w:rsidRPr="00C056B8" w:rsidRDefault="00F31A2C" w:rsidP="00C056B8">
            <w:pPr>
              <w:spacing w:after="0" w:line="240" w:lineRule="auto"/>
              <w:rPr>
                <w:rFonts w:ascii="Times New Roman" w:hAnsi="Times New Roman"/>
                <w:color w:val="111115"/>
                <w:sz w:val="24"/>
                <w:szCs w:val="24"/>
              </w:rPr>
            </w:pPr>
            <w:r w:rsidRPr="00C056B8">
              <w:rPr>
                <w:rFonts w:ascii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- ДЗ по МДК,</w:t>
            </w:r>
          </w:p>
          <w:p w:rsidR="00F31A2C" w:rsidRPr="00C056B8" w:rsidRDefault="00F31A2C" w:rsidP="00C056B8">
            <w:pPr>
              <w:spacing w:after="0" w:line="240" w:lineRule="auto"/>
              <w:rPr>
                <w:rFonts w:ascii="Times New Roman" w:hAnsi="Times New Roman"/>
                <w:color w:val="111115"/>
                <w:sz w:val="24"/>
                <w:szCs w:val="24"/>
              </w:rPr>
            </w:pPr>
            <w:r w:rsidRPr="00C056B8">
              <w:rPr>
                <w:rFonts w:ascii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-экзамен по модулю</w:t>
            </w:r>
          </w:p>
          <w:p w:rsidR="00F31A2C" w:rsidRPr="00C056B8" w:rsidRDefault="00F31A2C" w:rsidP="00C056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</w:p>
        </w:tc>
      </w:tr>
      <w:tr w:rsidR="00F31A2C" w:rsidRPr="00A02CA6" w:rsidTr="00C056B8">
        <w:tc>
          <w:tcPr>
            <w:tcW w:w="3473" w:type="dxa"/>
          </w:tcPr>
          <w:p w:rsidR="00F31A2C" w:rsidRPr="00C056B8" w:rsidRDefault="00F31A2C" w:rsidP="00C056B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color w:val="111115"/>
                <w:spacing w:val="-1"/>
                <w:sz w:val="24"/>
                <w:szCs w:val="24"/>
                <w:shd w:val="clear" w:color="auto" w:fill="FFFFFF"/>
              </w:rPr>
              <w:t>ПК 4.2. Выполнять мероприятия по технической эксплуатации конструкций и инженерного оборудования зданий</w:t>
            </w:r>
          </w:p>
        </w:tc>
        <w:tc>
          <w:tcPr>
            <w:tcW w:w="3474" w:type="dxa"/>
          </w:tcPr>
          <w:p w:rsidR="00F31A2C" w:rsidRPr="00C056B8" w:rsidRDefault="00F31A2C" w:rsidP="005C63D6">
            <w:pPr>
              <w:numPr>
                <w:ilvl w:val="0"/>
                <w:numId w:val="2"/>
              </w:numPr>
              <w:tabs>
                <w:tab w:val="clear" w:pos="720"/>
                <w:tab w:val="left" w:pos="307"/>
              </w:tabs>
              <w:spacing w:after="0" w:line="240" w:lineRule="auto"/>
              <w:ind w:left="0" w:firstLine="127"/>
              <w:rPr>
                <w:rFonts w:ascii="Times New Roman" w:hAnsi="Times New Roman"/>
                <w:color w:val="111115"/>
                <w:sz w:val="24"/>
                <w:szCs w:val="24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разработка мероприятий по технической эксплуатации зданий, их состав и содержание;</w:t>
            </w:r>
          </w:p>
          <w:p w:rsidR="00F31A2C" w:rsidRPr="00C056B8" w:rsidRDefault="00F31A2C" w:rsidP="005C63D6">
            <w:pPr>
              <w:numPr>
                <w:ilvl w:val="0"/>
                <w:numId w:val="2"/>
              </w:numPr>
              <w:tabs>
                <w:tab w:val="clear" w:pos="720"/>
                <w:tab w:val="left" w:pos="307"/>
              </w:tabs>
              <w:suppressAutoHyphens/>
              <w:spacing w:after="0" w:line="240" w:lineRule="auto"/>
              <w:ind w:left="0" w:firstLine="127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применение аппаратуры, приборов и методов контроля состояния и свойств материалов и конструкций при обследовании зданий</w:t>
            </w:r>
          </w:p>
        </w:tc>
        <w:tc>
          <w:tcPr>
            <w:tcW w:w="3474" w:type="dxa"/>
            <w:vMerge/>
          </w:tcPr>
          <w:p w:rsidR="00F31A2C" w:rsidRPr="00C056B8" w:rsidRDefault="00F31A2C" w:rsidP="00C056B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</w:p>
        </w:tc>
      </w:tr>
      <w:tr w:rsidR="00F31A2C" w:rsidRPr="00A02CA6" w:rsidTr="00C056B8">
        <w:tc>
          <w:tcPr>
            <w:tcW w:w="3473" w:type="dxa"/>
          </w:tcPr>
          <w:p w:rsidR="00F31A2C" w:rsidRPr="00C056B8" w:rsidRDefault="00F31A2C" w:rsidP="00C056B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color w:val="111115"/>
                <w:spacing w:val="-1"/>
                <w:sz w:val="24"/>
                <w:szCs w:val="24"/>
                <w:shd w:val="clear" w:color="auto" w:fill="FFFFFF"/>
              </w:rPr>
              <w:t>ПК 4.3. Принимать участие в диагностике технического состояния конструктивных элементов эксплуатируемых зданий, в том числе отделки внутренних и наружных поверхностей конструктивных элементов эксплуатируемых зданий</w:t>
            </w:r>
          </w:p>
        </w:tc>
        <w:tc>
          <w:tcPr>
            <w:tcW w:w="3474" w:type="dxa"/>
          </w:tcPr>
          <w:p w:rsidR="00F31A2C" w:rsidRPr="00C056B8" w:rsidRDefault="00F31A2C" w:rsidP="005C63D6">
            <w:pPr>
              <w:numPr>
                <w:ilvl w:val="0"/>
                <w:numId w:val="3"/>
              </w:numPr>
              <w:tabs>
                <w:tab w:val="clear" w:pos="720"/>
                <w:tab w:val="left" w:pos="352"/>
                <w:tab w:val="num" w:pos="847"/>
              </w:tabs>
              <w:spacing w:after="0" w:line="240" w:lineRule="auto"/>
              <w:ind w:left="0" w:firstLine="127"/>
              <w:jc w:val="both"/>
              <w:rPr>
                <w:rFonts w:ascii="Times New Roman" w:hAnsi="Times New Roman"/>
                <w:color w:val="111115"/>
                <w:sz w:val="24"/>
                <w:szCs w:val="24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диагностика технического состояния конструктивных элементов эксплуатируемых зданий и сооружений;</w:t>
            </w:r>
          </w:p>
          <w:p w:rsidR="00F31A2C" w:rsidRPr="00C056B8" w:rsidRDefault="00F31A2C" w:rsidP="005C63D6">
            <w:pPr>
              <w:numPr>
                <w:ilvl w:val="0"/>
                <w:numId w:val="3"/>
              </w:numPr>
              <w:tabs>
                <w:tab w:val="clear" w:pos="720"/>
                <w:tab w:val="left" w:pos="352"/>
                <w:tab w:val="num" w:pos="847"/>
              </w:tabs>
              <w:spacing w:after="0" w:line="240" w:lineRule="auto"/>
              <w:ind w:left="0" w:firstLine="127"/>
              <w:jc w:val="both"/>
              <w:rPr>
                <w:rFonts w:ascii="Times New Roman" w:hAnsi="Times New Roman"/>
                <w:color w:val="111115"/>
                <w:sz w:val="24"/>
                <w:szCs w:val="24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определение сроков службы элементов здания;</w:t>
            </w:r>
          </w:p>
          <w:p w:rsidR="00F31A2C" w:rsidRPr="00C056B8" w:rsidRDefault="00F31A2C" w:rsidP="005C63D6">
            <w:pPr>
              <w:numPr>
                <w:ilvl w:val="0"/>
                <w:numId w:val="3"/>
              </w:numPr>
              <w:tabs>
                <w:tab w:val="clear" w:pos="720"/>
                <w:tab w:val="left" w:pos="352"/>
                <w:tab w:val="num" w:pos="847"/>
              </w:tabs>
              <w:spacing w:after="0" w:line="240" w:lineRule="auto"/>
              <w:ind w:left="0" w:firstLine="127"/>
              <w:jc w:val="both"/>
              <w:rPr>
                <w:rFonts w:ascii="Times New Roman" w:hAnsi="Times New Roman"/>
                <w:color w:val="111115"/>
                <w:sz w:val="24"/>
                <w:szCs w:val="24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установление и устранение причин, вызывающих неисправности технического состояния конструктивных элементов и инженерного оборудования зданий;</w:t>
            </w:r>
          </w:p>
          <w:p w:rsidR="00F31A2C" w:rsidRPr="00C056B8" w:rsidRDefault="00F31A2C" w:rsidP="005C63D6">
            <w:pPr>
              <w:numPr>
                <w:ilvl w:val="0"/>
                <w:numId w:val="3"/>
              </w:numPr>
              <w:tabs>
                <w:tab w:val="clear" w:pos="720"/>
                <w:tab w:val="left" w:pos="352"/>
                <w:tab w:val="num" w:pos="847"/>
              </w:tabs>
              <w:suppressAutoHyphens/>
              <w:spacing w:after="0" w:line="240" w:lineRule="auto"/>
              <w:ind w:left="0" w:firstLine="127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выполнение обмерных </w:t>
            </w:r>
          </w:p>
        </w:tc>
        <w:tc>
          <w:tcPr>
            <w:tcW w:w="3474" w:type="dxa"/>
            <w:vMerge/>
          </w:tcPr>
          <w:p w:rsidR="00F31A2C" w:rsidRPr="00C056B8" w:rsidRDefault="00F31A2C" w:rsidP="00C056B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</w:p>
        </w:tc>
      </w:tr>
      <w:tr w:rsidR="00F31A2C" w:rsidRPr="00A02CA6" w:rsidTr="00C056B8">
        <w:tc>
          <w:tcPr>
            <w:tcW w:w="3473" w:type="dxa"/>
          </w:tcPr>
          <w:p w:rsidR="00F31A2C" w:rsidRPr="00C056B8" w:rsidRDefault="00F31A2C" w:rsidP="00C056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b/>
                <w:color w:val="111115"/>
                <w:sz w:val="24"/>
                <w:szCs w:val="24"/>
                <w:shd w:val="clear" w:color="auto" w:fill="FFFFFF"/>
              </w:rPr>
              <w:lastRenderedPageBreak/>
              <w:t>1</w:t>
            </w:r>
          </w:p>
        </w:tc>
        <w:tc>
          <w:tcPr>
            <w:tcW w:w="3474" w:type="dxa"/>
          </w:tcPr>
          <w:p w:rsidR="00F31A2C" w:rsidRPr="00C056B8" w:rsidRDefault="00F31A2C" w:rsidP="00C056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b/>
                <w:color w:val="111115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474" w:type="dxa"/>
          </w:tcPr>
          <w:p w:rsidR="00F31A2C" w:rsidRPr="00C056B8" w:rsidRDefault="00F31A2C" w:rsidP="00C056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b/>
                <w:color w:val="111115"/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F31A2C" w:rsidRPr="00A02CA6" w:rsidTr="00C056B8">
        <w:tc>
          <w:tcPr>
            <w:tcW w:w="3473" w:type="dxa"/>
          </w:tcPr>
          <w:p w:rsidR="00F31A2C" w:rsidRPr="00C056B8" w:rsidRDefault="00F31A2C" w:rsidP="00C056B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74" w:type="dxa"/>
          </w:tcPr>
          <w:p w:rsidR="00F31A2C" w:rsidRPr="00C056B8" w:rsidRDefault="00F31A2C" w:rsidP="00C056B8">
            <w:pPr>
              <w:tabs>
                <w:tab w:val="left" w:pos="352"/>
              </w:tabs>
              <w:spacing w:after="0" w:line="240" w:lineRule="auto"/>
              <w:jc w:val="both"/>
              <w:rPr>
                <w:rFonts w:ascii="Times New Roman" w:hAnsi="Times New Roman"/>
                <w:color w:val="111115"/>
                <w:sz w:val="24"/>
                <w:szCs w:val="24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работ;</w:t>
            </w:r>
          </w:p>
          <w:p w:rsidR="00F31A2C" w:rsidRPr="00C056B8" w:rsidRDefault="00F31A2C" w:rsidP="005C63D6">
            <w:pPr>
              <w:numPr>
                <w:ilvl w:val="0"/>
                <w:numId w:val="3"/>
              </w:numPr>
              <w:tabs>
                <w:tab w:val="clear" w:pos="720"/>
                <w:tab w:val="left" w:pos="352"/>
                <w:tab w:val="num" w:pos="847"/>
              </w:tabs>
              <w:spacing w:after="0" w:line="240" w:lineRule="auto"/>
              <w:ind w:left="0" w:firstLine="127"/>
              <w:jc w:val="both"/>
              <w:rPr>
                <w:rFonts w:ascii="Times New Roman" w:hAnsi="Times New Roman"/>
                <w:color w:val="111115"/>
                <w:sz w:val="24"/>
                <w:szCs w:val="24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проведение гидравлических испытаний систем инженерного оборудования;</w:t>
            </w:r>
          </w:p>
          <w:p w:rsidR="00F31A2C" w:rsidRPr="00C056B8" w:rsidRDefault="00F31A2C" w:rsidP="00C056B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чтение схемы инженерных сетей и оборудования зданий</w:t>
            </w:r>
          </w:p>
        </w:tc>
        <w:tc>
          <w:tcPr>
            <w:tcW w:w="3474" w:type="dxa"/>
            <w:vMerge w:val="restart"/>
          </w:tcPr>
          <w:p w:rsidR="00F31A2C" w:rsidRPr="00C056B8" w:rsidRDefault="00F31A2C" w:rsidP="00C056B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</w:p>
        </w:tc>
      </w:tr>
      <w:tr w:rsidR="00F31A2C" w:rsidRPr="00A02CA6" w:rsidTr="00C056B8">
        <w:tc>
          <w:tcPr>
            <w:tcW w:w="3473" w:type="dxa"/>
          </w:tcPr>
          <w:p w:rsidR="00F31A2C" w:rsidRPr="00C056B8" w:rsidRDefault="00F31A2C" w:rsidP="00C056B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color w:val="111115"/>
                <w:spacing w:val="-1"/>
                <w:sz w:val="24"/>
                <w:szCs w:val="24"/>
                <w:shd w:val="clear" w:color="auto" w:fill="FFFFFF"/>
              </w:rPr>
              <w:t>ПК 4.4. Осуществлять мероприятия по оценке технического состояния и реконструкции зданий</w:t>
            </w:r>
          </w:p>
        </w:tc>
        <w:tc>
          <w:tcPr>
            <w:tcW w:w="3474" w:type="dxa"/>
          </w:tcPr>
          <w:p w:rsidR="00F31A2C" w:rsidRPr="00C056B8" w:rsidRDefault="00F31A2C" w:rsidP="005C63D6">
            <w:pPr>
              <w:numPr>
                <w:ilvl w:val="0"/>
                <w:numId w:val="3"/>
              </w:numPr>
              <w:tabs>
                <w:tab w:val="clear" w:pos="720"/>
                <w:tab w:val="left" w:pos="337"/>
                <w:tab w:val="num" w:pos="847"/>
              </w:tabs>
              <w:spacing w:after="0" w:line="240" w:lineRule="auto"/>
              <w:ind w:left="0" w:firstLine="127"/>
              <w:jc w:val="both"/>
              <w:rPr>
                <w:rFonts w:ascii="Times New Roman" w:hAnsi="Times New Roman"/>
                <w:color w:val="111115"/>
                <w:sz w:val="24"/>
                <w:szCs w:val="24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оценка технического состояния конструкций зданий и конструктивных элементов;</w:t>
            </w:r>
          </w:p>
          <w:p w:rsidR="00F31A2C" w:rsidRPr="00C056B8" w:rsidRDefault="00F31A2C" w:rsidP="005C63D6">
            <w:pPr>
              <w:numPr>
                <w:ilvl w:val="0"/>
                <w:numId w:val="3"/>
              </w:numPr>
              <w:tabs>
                <w:tab w:val="clear" w:pos="720"/>
                <w:tab w:val="left" w:pos="337"/>
                <w:tab w:val="num" w:pos="847"/>
              </w:tabs>
              <w:spacing w:after="0" w:line="240" w:lineRule="auto"/>
              <w:ind w:left="0" w:firstLine="127"/>
              <w:jc w:val="both"/>
              <w:rPr>
                <w:rFonts w:ascii="Times New Roman" w:hAnsi="Times New Roman"/>
                <w:color w:val="111115"/>
                <w:sz w:val="24"/>
                <w:szCs w:val="24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оценка технического состояния инженерных и электрических сетей, инженерного и электросилового оборудования зданий;</w:t>
            </w:r>
          </w:p>
          <w:p w:rsidR="00F31A2C" w:rsidRPr="00C056B8" w:rsidRDefault="00F31A2C" w:rsidP="005C63D6">
            <w:pPr>
              <w:numPr>
                <w:ilvl w:val="0"/>
                <w:numId w:val="3"/>
              </w:numPr>
              <w:tabs>
                <w:tab w:val="clear" w:pos="720"/>
                <w:tab w:val="left" w:pos="337"/>
                <w:tab w:val="num" w:pos="847"/>
              </w:tabs>
              <w:spacing w:after="0" w:line="240" w:lineRule="auto"/>
              <w:ind w:left="0" w:firstLine="127"/>
              <w:jc w:val="both"/>
              <w:rPr>
                <w:rFonts w:ascii="Times New Roman" w:hAnsi="Times New Roman"/>
                <w:color w:val="111115"/>
                <w:sz w:val="24"/>
                <w:szCs w:val="24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ведение журнала наблюдений;</w:t>
            </w:r>
          </w:p>
          <w:p w:rsidR="00F31A2C" w:rsidRPr="00C056B8" w:rsidRDefault="00F31A2C" w:rsidP="005C63D6">
            <w:pPr>
              <w:numPr>
                <w:ilvl w:val="0"/>
                <w:numId w:val="3"/>
              </w:numPr>
              <w:tabs>
                <w:tab w:val="clear" w:pos="720"/>
                <w:tab w:val="left" w:pos="337"/>
                <w:tab w:val="num" w:pos="847"/>
              </w:tabs>
              <w:spacing w:after="0" w:line="240" w:lineRule="auto"/>
              <w:ind w:left="0" w:firstLine="127"/>
              <w:jc w:val="both"/>
              <w:rPr>
                <w:rFonts w:ascii="Times New Roman" w:hAnsi="Times New Roman"/>
                <w:color w:val="111115"/>
                <w:sz w:val="24"/>
                <w:szCs w:val="24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заполнение журналов технических осмотров и составление актов по результатам осмотра;</w:t>
            </w:r>
          </w:p>
          <w:p w:rsidR="00F31A2C" w:rsidRPr="00C056B8" w:rsidRDefault="00F31A2C" w:rsidP="005C63D6">
            <w:pPr>
              <w:numPr>
                <w:ilvl w:val="0"/>
                <w:numId w:val="3"/>
              </w:numPr>
              <w:tabs>
                <w:tab w:val="clear" w:pos="720"/>
                <w:tab w:val="left" w:pos="337"/>
                <w:tab w:val="num" w:pos="847"/>
              </w:tabs>
              <w:suppressAutoHyphens/>
              <w:spacing w:after="0" w:line="240" w:lineRule="auto"/>
              <w:ind w:left="0" w:firstLine="127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выполнение чертежей усиления различных элементов здания</w:t>
            </w:r>
          </w:p>
        </w:tc>
        <w:tc>
          <w:tcPr>
            <w:tcW w:w="3474" w:type="dxa"/>
            <w:vMerge/>
          </w:tcPr>
          <w:p w:rsidR="00F31A2C" w:rsidRPr="00C056B8" w:rsidRDefault="00F31A2C" w:rsidP="00C056B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</w:p>
        </w:tc>
      </w:tr>
      <w:tr w:rsidR="00F31A2C" w:rsidRPr="00A02CA6" w:rsidTr="00C056B8">
        <w:tc>
          <w:tcPr>
            <w:tcW w:w="3473" w:type="dxa"/>
          </w:tcPr>
          <w:p w:rsidR="00F31A2C" w:rsidRPr="00C056B8" w:rsidRDefault="00F31A2C" w:rsidP="00C056B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color w:val="111115"/>
                <w:spacing w:val="-1"/>
                <w:sz w:val="24"/>
                <w:szCs w:val="24"/>
                <w:shd w:val="clear" w:color="auto" w:fill="FFFFFF"/>
              </w:rPr>
              <w:t>ОК 1. Выбирать способы решения задач профессиональной деятельности применительно к различным контекстам.</w:t>
            </w:r>
          </w:p>
        </w:tc>
        <w:tc>
          <w:tcPr>
            <w:tcW w:w="3474" w:type="dxa"/>
          </w:tcPr>
          <w:p w:rsidR="00F31A2C" w:rsidRPr="00C056B8" w:rsidRDefault="00F31A2C" w:rsidP="005C63D6">
            <w:pPr>
              <w:numPr>
                <w:ilvl w:val="0"/>
                <w:numId w:val="3"/>
              </w:numPr>
              <w:tabs>
                <w:tab w:val="clear" w:pos="720"/>
                <w:tab w:val="left" w:pos="322"/>
                <w:tab w:val="num" w:pos="1027"/>
              </w:tabs>
              <w:spacing w:after="0" w:line="240" w:lineRule="auto"/>
              <w:ind w:left="0" w:firstLine="127"/>
              <w:jc w:val="both"/>
              <w:rPr>
                <w:rFonts w:ascii="Times New Roman" w:hAnsi="Times New Roman"/>
                <w:color w:val="111115"/>
                <w:sz w:val="24"/>
                <w:szCs w:val="24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F31A2C" w:rsidRPr="00C056B8" w:rsidRDefault="00F31A2C" w:rsidP="005C63D6">
            <w:pPr>
              <w:numPr>
                <w:ilvl w:val="0"/>
                <w:numId w:val="3"/>
              </w:numPr>
              <w:tabs>
                <w:tab w:val="clear" w:pos="720"/>
                <w:tab w:val="left" w:pos="322"/>
                <w:tab w:val="num" w:pos="1027"/>
              </w:tabs>
              <w:suppressAutoHyphens/>
              <w:spacing w:after="0" w:line="240" w:lineRule="auto"/>
              <w:ind w:left="0" w:firstLine="127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адекватная оценка и самооценка эффективности и качества выполнения профессиональных задач</w:t>
            </w:r>
          </w:p>
        </w:tc>
        <w:tc>
          <w:tcPr>
            <w:tcW w:w="3474" w:type="dxa"/>
            <w:vMerge w:val="restart"/>
            <w:vAlign w:val="center"/>
          </w:tcPr>
          <w:p w:rsidR="00F31A2C" w:rsidRPr="00C056B8" w:rsidRDefault="00F31A2C" w:rsidP="00C056B8">
            <w:pPr>
              <w:spacing w:after="0" w:line="240" w:lineRule="auto"/>
              <w:rPr>
                <w:rFonts w:ascii="Times New Roman" w:hAnsi="Times New Roman"/>
                <w:color w:val="111115"/>
                <w:sz w:val="24"/>
                <w:szCs w:val="24"/>
              </w:rPr>
            </w:pPr>
            <w:r w:rsidRPr="00C056B8">
              <w:rPr>
                <w:rFonts w:ascii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Тестирование</w:t>
            </w:r>
          </w:p>
          <w:p w:rsidR="00F31A2C" w:rsidRPr="00C056B8" w:rsidRDefault="00F31A2C" w:rsidP="00C056B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color w:val="111115"/>
                <w:sz w:val="24"/>
                <w:szCs w:val="24"/>
                <w:bdr w:val="none" w:sz="0" w:space="0" w:color="auto" w:frame="1"/>
              </w:rPr>
              <w:t>Экспертная оценка по результатам наблюдения за деятельностью обучающегося в процессе освоения ПМ, в т.ч. при выполнении работ учебной и производственной практики</w:t>
            </w:r>
          </w:p>
        </w:tc>
      </w:tr>
      <w:tr w:rsidR="00F31A2C" w:rsidRPr="00A02CA6" w:rsidTr="00C056B8">
        <w:tc>
          <w:tcPr>
            <w:tcW w:w="3473" w:type="dxa"/>
          </w:tcPr>
          <w:p w:rsidR="00F31A2C" w:rsidRPr="00C056B8" w:rsidRDefault="00F31A2C" w:rsidP="00C056B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color w:val="111115"/>
                <w:spacing w:val="-1"/>
                <w:sz w:val="24"/>
                <w:szCs w:val="24"/>
                <w:shd w:val="clear" w:color="auto" w:fill="FFFFFF"/>
              </w:rPr>
              <w:t>ОК 2.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474" w:type="dxa"/>
          </w:tcPr>
          <w:p w:rsidR="00F31A2C" w:rsidRPr="00C056B8" w:rsidRDefault="00F31A2C" w:rsidP="005C63D6">
            <w:pPr>
              <w:numPr>
                <w:ilvl w:val="0"/>
                <w:numId w:val="3"/>
              </w:numPr>
              <w:tabs>
                <w:tab w:val="clear" w:pos="720"/>
                <w:tab w:val="left" w:pos="292"/>
              </w:tabs>
              <w:spacing w:after="0" w:line="240" w:lineRule="auto"/>
              <w:ind w:left="0" w:firstLine="127"/>
              <w:rPr>
                <w:rFonts w:ascii="Times New Roman" w:hAnsi="Times New Roman"/>
                <w:color w:val="111115"/>
                <w:sz w:val="24"/>
                <w:szCs w:val="24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оперативность поиска и использования информации, необходимой для качественного выполнения профессиональных задач;</w:t>
            </w:r>
          </w:p>
          <w:p w:rsidR="00F31A2C" w:rsidRPr="00C056B8" w:rsidRDefault="00F31A2C" w:rsidP="005C63D6">
            <w:pPr>
              <w:numPr>
                <w:ilvl w:val="0"/>
                <w:numId w:val="3"/>
              </w:numPr>
              <w:tabs>
                <w:tab w:val="clear" w:pos="720"/>
                <w:tab w:val="left" w:pos="292"/>
              </w:tabs>
              <w:suppressAutoHyphens/>
              <w:spacing w:after="0" w:line="240" w:lineRule="auto"/>
              <w:ind w:left="0" w:firstLine="127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широта использования различных источников информации, включая электронные</w:t>
            </w:r>
          </w:p>
        </w:tc>
        <w:tc>
          <w:tcPr>
            <w:tcW w:w="3474" w:type="dxa"/>
            <w:vMerge/>
          </w:tcPr>
          <w:p w:rsidR="00F31A2C" w:rsidRPr="00C056B8" w:rsidRDefault="00F31A2C" w:rsidP="00C056B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</w:p>
        </w:tc>
      </w:tr>
      <w:tr w:rsidR="00F31A2C" w:rsidRPr="00A02CA6" w:rsidTr="00C056B8">
        <w:tc>
          <w:tcPr>
            <w:tcW w:w="3473" w:type="dxa"/>
          </w:tcPr>
          <w:p w:rsidR="00F31A2C" w:rsidRPr="00C056B8" w:rsidRDefault="00F31A2C" w:rsidP="00C056B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color w:val="111115"/>
                <w:spacing w:val="-1"/>
                <w:sz w:val="24"/>
                <w:szCs w:val="24"/>
                <w:shd w:val="clear" w:color="auto" w:fill="FFFFFF"/>
              </w:rPr>
              <w:t>ОК 3. Планировать и реализовывать собственное профессиональное и личностное развитие</w:t>
            </w:r>
          </w:p>
        </w:tc>
        <w:tc>
          <w:tcPr>
            <w:tcW w:w="3474" w:type="dxa"/>
          </w:tcPr>
          <w:p w:rsidR="00F31A2C" w:rsidRPr="00C056B8" w:rsidRDefault="00F31A2C" w:rsidP="005C63D6">
            <w:pPr>
              <w:numPr>
                <w:ilvl w:val="0"/>
                <w:numId w:val="3"/>
              </w:numPr>
              <w:tabs>
                <w:tab w:val="clear" w:pos="720"/>
                <w:tab w:val="left" w:pos="367"/>
                <w:tab w:val="num" w:pos="1027"/>
              </w:tabs>
              <w:spacing w:after="0" w:line="240" w:lineRule="auto"/>
              <w:ind w:left="0" w:firstLine="127"/>
              <w:rPr>
                <w:rFonts w:ascii="Times New Roman" w:hAnsi="Times New Roman"/>
                <w:color w:val="111115"/>
                <w:sz w:val="24"/>
                <w:szCs w:val="24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демонстрация ответственности за принятые решения;</w:t>
            </w:r>
          </w:p>
          <w:p w:rsidR="00F31A2C" w:rsidRPr="00C056B8" w:rsidRDefault="00F31A2C" w:rsidP="005C63D6">
            <w:pPr>
              <w:numPr>
                <w:ilvl w:val="0"/>
                <w:numId w:val="3"/>
              </w:numPr>
              <w:tabs>
                <w:tab w:val="clear" w:pos="720"/>
                <w:tab w:val="left" w:pos="367"/>
                <w:tab w:val="num" w:pos="1027"/>
              </w:tabs>
              <w:suppressAutoHyphens/>
              <w:spacing w:after="0" w:line="240" w:lineRule="auto"/>
              <w:ind w:left="0" w:firstLine="127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обоснованность самоанализа и коррекция результатов собственной работы</w:t>
            </w:r>
          </w:p>
        </w:tc>
        <w:tc>
          <w:tcPr>
            <w:tcW w:w="3474" w:type="dxa"/>
            <w:vMerge/>
          </w:tcPr>
          <w:p w:rsidR="00F31A2C" w:rsidRPr="00C056B8" w:rsidRDefault="00F31A2C" w:rsidP="00C056B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</w:p>
        </w:tc>
      </w:tr>
      <w:tr w:rsidR="00F31A2C" w:rsidRPr="00A02CA6" w:rsidTr="00C056B8">
        <w:tc>
          <w:tcPr>
            <w:tcW w:w="3473" w:type="dxa"/>
          </w:tcPr>
          <w:p w:rsidR="00F31A2C" w:rsidRPr="00C056B8" w:rsidRDefault="00F31A2C" w:rsidP="00C056B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color w:val="111115"/>
                <w:spacing w:val="-1"/>
                <w:sz w:val="24"/>
                <w:szCs w:val="24"/>
                <w:shd w:val="clear" w:color="auto" w:fill="FFFFFF"/>
              </w:rPr>
              <w:t xml:space="preserve">ОК 4. Работать в коллективе и </w:t>
            </w:r>
          </w:p>
        </w:tc>
        <w:tc>
          <w:tcPr>
            <w:tcW w:w="3474" w:type="dxa"/>
          </w:tcPr>
          <w:p w:rsidR="00F31A2C" w:rsidRPr="00C056B8" w:rsidRDefault="00F31A2C" w:rsidP="005C63D6">
            <w:pPr>
              <w:numPr>
                <w:ilvl w:val="0"/>
                <w:numId w:val="3"/>
              </w:numPr>
              <w:tabs>
                <w:tab w:val="clear" w:pos="720"/>
                <w:tab w:val="left" w:pos="307"/>
                <w:tab w:val="num" w:pos="1027"/>
              </w:tabs>
              <w:suppressAutoHyphens/>
              <w:spacing w:after="0" w:line="240" w:lineRule="auto"/>
              <w:ind w:left="0" w:firstLine="127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конструктивность </w:t>
            </w:r>
          </w:p>
        </w:tc>
        <w:tc>
          <w:tcPr>
            <w:tcW w:w="3474" w:type="dxa"/>
            <w:vMerge/>
          </w:tcPr>
          <w:p w:rsidR="00F31A2C" w:rsidRPr="00C056B8" w:rsidRDefault="00F31A2C" w:rsidP="00C056B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</w:p>
        </w:tc>
      </w:tr>
      <w:tr w:rsidR="00F31A2C" w:rsidRPr="00A02CA6" w:rsidTr="00C056B8">
        <w:tc>
          <w:tcPr>
            <w:tcW w:w="3473" w:type="dxa"/>
          </w:tcPr>
          <w:p w:rsidR="00F31A2C" w:rsidRPr="00C056B8" w:rsidRDefault="00F31A2C" w:rsidP="00C056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b/>
                <w:color w:val="111115"/>
                <w:sz w:val="24"/>
                <w:szCs w:val="24"/>
                <w:shd w:val="clear" w:color="auto" w:fill="FFFFFF"/>
              </w:rPr>
              <w:lastRenderedPageBreak/>
              <w:t>1</w:t>
            </w:r>
          </w:p>
        </w:tc>
        <w:tc>
          <w:tcPr>
            <w:tcW w:w="3474" w:type="dxa"/>
          </w:tcPr>
          <w:p w:rsidR="00F31A2C" w:rsidRPr="00C056B8" w:rsidRDefault="00F31A2C" w:rsidP="00C056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b/>
                <w:color w:val="111115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474" w:type="dxa"/>
          </w:tcPr>
          <w:p w:rsidR="00F31A2C" w:rsidRPr="00C056B8" w:rsidRDefault="00F31A2C" w:rsidP="00C056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b/>
                <w:color w:val="111115"/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F31A2C" w:rsidRPr="00A02CA6" w:rsidTr="00C056B8">
        <w:tc>
          <w:tcPr>
            <w:tcW w:w="3473" w:type="dxa"/>
          </w:tcPr>
          <w:p w:rsidR="00F31A2C" w:rsidRPr="00C056B8" w:rsidRDefault="00F31A2C" w:rsidP="00C056B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color w:val="111115"/>
                <w:spacing w:val="-1"/>
                <w:sz w:val="24"/>
                <w:szCs w:val="24"/>
                <w:shd w:val="clear" w:color="auto" w:fill="FFFFFF"/>
              </w:rPr>
              <w:t>команде, эффективно взаимодействовать с коллегами, руководством, клиентами</w:t>
            </w:r>
          </w:p>
        </w:tc>
        <w:tc>
          <w:tcPr>
            <w:tcW w:w="3474" w:type="dxa"/>
          </w:tcPr>
          <w:p w:rsidR="00F31A2C" w:rsidRPr="00C056B8" w:rsidRDefault="00F31A2C" w:rsidP="00C056B8">
            <w:pPr>
              <w:tabs>
                <w:tab w:val="left" w:pos="307"/>
              </w:tabs>
              <w:spacing w:after="0" w:line="240" w:lineRule="auto"/>
              <w:rPr>
                <w:rFonts w:ascii="Times New Roman" w:hAnsi="Times New Roman"/>
                <w:color w:val="111115"/>
                <w:sz w:val="24"/>
                <w:szCs w:val="24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взаимодействия с обучающимися, преподавателями и руководителями практики в ходе обучения и при решении профессиональных задач;</w:t>
            </w:r>
          </w:p>
          <w:p w:rsidR="00F31A2C" w:rsidRPr="00C056B8" w:rsidRDefault="00F31A2C" w:rsidP="005C63D6">
            <w:pPr>
              <w:numPr>
                <w:ilvl w:val="0"/>
                <w:numId w:val="3"/>
              </w:numPr>
              <w:tabs>
                <w:tab w:val="clear" w:pos="720"/>
                <w:tab w:val="left" w:pos="307"/>
                <w:tab w:val="num" w:pos="1027"/>
              </w:tabs>
              <w:spacing w:after="0" w:line="240" w:lineRule="auto"/>
              <w:ind w:left="0" w:firstLine="127"/>
              <w:rPr>
                <w:rFonts w:ascii="Times New Roman" w:hAnsi="Times New Roman"/>
                <w:color w:val="111115"/>
                <w:sz w:val="24"/>
                <w:szCs w:val="24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четкое выполнение обязанностей при работе в команде и / или выполнении задания в группе;</w:t>
            </w:r>
          </w:p>
          <w:p w:rsidR="00F31A2C" w:rsidRPr="00C056B8" w:rsidRDefault="00F31A2C" w:rsidP="005C63D6">
            <w:pPr>
              <w:numPr>
                <w:ilvl w:val="0"/>
                <w:numId w:val="3"/>
              </w:numPr>
              <w:tabs>
                <w:tab w:val="clear" w:pos="720"/>
                <w:tab w:val="left" w:pos="307"/>
                <w:tab w:val="num" w:pos="1027"/>
              </w:tabs>
              <w:spacing w:after="0" w:line="240" w:lineRule="auto"/>
              <w:ind w:left="0" w:firstLine="127"/>
              <w:rPr>
                <w:rFonts w:ascii="Times New Roman" w:hAnsi="Times New Roman"/>
                <w:color w:val="111115"/>
                <w:sz w:val="24"/>
                <w:szCs w:val="24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соблюдение норм профессиональной этики при работе в команде;</w:t>
            </w:r>
          </w:p>
          <w:p w:rsidR="00F31A2C" w:rsidRPr="00C056B8" w:rsidRDefault="00F31A2C" w:rsidP="00C056B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построение профессионального общения с учетом социально-профессионального статуса, ситуации общения, особенностей группы и индивидуальных особенностей участников коммуникации</w:t>
            </w:r>
          </w:p>
        </w:tc>
        <w:tc>
          <w:tcPr>
            <w:tcW w:w="3474" w:type="dxa"/>
            <w:vMerge w:val="restart"/>
          </w:tcPr>
          <w:p w:rsidR="00F31A2C" w:rsidRPr="00C056B8" w:rsidRDefault="00F31A2C" w:rsidP="00C056B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</w:p>
        </w:tc>
      </w:tr>
      <w:tr w:rsidR="00F31A2C" w:rsidRPr="00A02CA6" w:rsidTr="00C056B8">
        <w:tc>
          <w:tcPr>
            <w:tcW w:w="3473" w:type="dxa"/>
          </w:tcPr>
          <w:p w:rsidR="00F31A2C" w:rsidRPr="00C056B8" w:rsidRDefault="00F31A2C" w:rsidP="00C056B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color w:val="111115"/>
                <w:spacing w:val="-1"/>
                <w:sz w:val="24"/>
                <w:szCs w:val="24"/>
                <w:shd w:val="clear" w:color="auto" w:fill="FFFFFF"/>
              </w:rPr>
              <w:t>ОК 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474" w:type="dxa"/>
          </w:tcPr>
          <w:p w:rsidR="00F31A2C" w:rsidRPr="00C056B8" w:rsidRDefault="00F31A2C" w:rsidP="005C63D6">
            <w:pPr>
              <w:numPr>
                <w:ilvl w:val="0"/>
                <w:numId w:val="4"/>
              </w:numPr>
              <w:tabs>
                <w:tab w:val="clear" w:pos="720"/>
                <w:tab w:val="left" w:pos="292"/>
                <w:tab w:val="num" w:pos="1027"/>
              </w:tabs>
              <w:spacing w:after="0" w:line="240" w:lineRule="auto"/>
              <w:ind w:left="0" w:firstLine="127"/>
              <w:rPr>
                <w:rFonts w:ascii="Times New Roman" w:hAnsi="Times New Roman"/>
                <w:color w:val="111115"/>
                <w:sz w:val="24"/>
                <w:szCs w:val="24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грамотность устной и письменной речи;</w:t>
            </w:r>
          </w:p>
          <w:p w:rsidR="00F31A2C" w:rsidRPr="00C056B8" w:rsidRDefault="00F31A2C" w:rsidP="005C63D6">
            <w:pPr>
              <w:numPr>
                <w:ilvl w:val="0"/>
                <w:numId w:val="4"/>
              </w:numPr>
              <w:tabs>
                <w:tab w:val="clear" w:pos="720"/>
                <w:tab w:val="left" w:pos="292"/>
                <w:tab w:val="num" w:pos="1027"/>
              </w:tabs>
              <w:spacing w:after="0" w:line="240" w:lineRule="auto"/>
              <w:ind w:left="0" w:firstLine="127"/>
              <w:rPr>
                <w:rFonts w:ascii="Times New Roman" w:hAnsi="Times New Roman"/>
                <w:color w:val="111115"/>
                <w:sz w:val="24"/>
                <w:szCs w:val="24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ясность формулирования и изложения мыслей;</w:t>
            </w:r>
          </w:p>
          <w:p w:rsidR="00F31A2C" w:rsidRPr="00C056B8" w:rsidRDefault="00F31A2C" w:rsidP="005C63D6">
            <w:pPr>
              <w:numPr>
                <w:ilvl w:val="0"/>
                <w:numId w:val="4"/>
              </w:numPr>
              <w:tabs>
                <w:tab w:val="clear" w:pos="720"/>
                <w:tab w:val="left" w:pos="292"/>
                <w:tab w:val="num" w:pos="1027"/>
              </w:tabs>
              <w:suppressAutoHyphens/>
              <w:spacing w:after="0" w:line="240" w:lineRule="auto"/>
              <w:ind w:left="0" w:firstLine="127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проявление толерантности в рабочем коллективе</w:t>
            </w:r>
          </w:p>
        </w:tc>
        <w:tc>
          <w:tcPr>
            <w:tcW w:w="3474" w:type="dxa"/>
            <w:vMerge/>
          </w:tcPr>
          <w:p w:rsidR="00F31A2C" w:rsidRPr="00C056B8" w:rsidRDefault="00F31A2C" w:rsidP="00C056B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</w:p>
        </w:tc>
      </w:tr>
      <w:tr w:rsidR="00F31A2C" w:rsidRPr="00A02CA6" w:rsidTr="00C056B8">
        <w:tc>
          <w:tcPr>
            <w:tcW w:w="3473" w:type="dxa"/>
          </w:tcPr>
          <w:p w:rsidR="00F31A2C" w:rsidRPr="00C056B8" w:rsidRDefault="00F31A2C" w:rsidP="00C056B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color w:val="111115"/>
                <w:spacing w:val="-1"/>
                <w:sz w:val="24"/>
                <w:szCs w:val="24"/>
                <w:shd w:val="clear" w:color="auto" w:fill="FFFFFF"/>
              </w:rPr>
              <w:t>ОК 6. 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3474" w:type="dxa"/>
          </w:tcPr>
          <w:p w:rsidR="00F31A2C" w:rsidRPr="00C056B8" w:rsidRDefault="00F31A2C" w:rsidP="005C63D6">
            <w:pPr>
              <w:numPr>
                <w:ilvl w:val="0"/>
                <w:numId w:val="4"/>
              </w:numPr>
              <w:tabs>
                <w:tab w:val="clear" w:pos="720"/>
                <w:tab w:val="left" w:pos="322"/>
                <w:tab w:val="num" w:pos="1027"/>
              </w:tabs>
              <w:suppressAutoHyphens/>
              <w:spacing w:after="0" w:line="240" w:lineRule="auto"/>
              <w:ind w:left="0" w:firstLine="127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описывать значимость своей профессии (специальности)</w:t>
            </w:r>
          </w:p>
        </w:tc>
        <w:tc>
          <w:tcPr>
            <w:tcW w:w="3474" w:type="dxa"/>
            <w:vMerge/>
          </w:tcPr>
          <w:p w:rsidR="00F31A2C" w:rsidRPr="00C056B8" w:rsidRDefault="00F31A2C" w:rsidP="00C056B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</w:p>
        </w:tc>
      </w:tr>
      <w:tr w:rsidR="00F31A2C" w:rsidRPr="00A02CA6" w:rsidTr="00C056B8">
        <w:tc>
          <w:tcPr>
            <w:tcW w:w="3473" w:type="dxa"/>
          </w:tcPr>
          <w:p w:rsidR="00F31A2C" w:rsidRPr="00C056B8" w:rsidRDefault="00F31A2C" w:rsidP="00C056B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color w:val="111115"/>
                <w:spacing w:val="-1"/>
                <w:sz w:val="24"/>
                <w:szCs w:val="24"/>
                <w:shd w:val="clear" w:color="auto" w:fill="FFFFFF"/>
              </w:rPr>
              <w:t>ОК 7. 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3474" w:type="dxa"/>
          </w:tcPr>
          <w:p w:rsidR="00F31A2C" w:rsidRPr="00C056B8" w:rsidRDefault="00F31A2C" w:rsidP="005C63D6">
            <w:pPr>
              <w:numPr>
                <w:ilvl w:val="0"/>
                <w:numId w:val="4"/>
              </w:numPr>
              <w:tabs>
                <w:tab w:val="clear" w:pos="720"/>
                <w:tab w:val="left" w:pos="292"/>
                <w:tab w:val="num" w:pos="1027"/>
              </w:tabs>
              <w:spacing w:after="0" w:line="240" w:lineRule="auto"/>
              <w:ind w:left="0" w:firstLine="127"/>
              <w:rPr>
                <w:rFonts w:ascii="Times New Roman" w:hAnsi="Times New Roman"/>
                <w:color w:val="111115"/>
                <w:sz w:val="24"/>
                <w:szCs w:val="24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соблюдение нормы экологической безопасности;</w:t>
            </w:r>
          </w:p>
          <w:p w:rsidR="00F31A2C" w:rsidRPr="00C056B8" w:rsidRDefault="00F31A2C" w:rsidP="005C63D6">
            <w:pPr>
              <w:numPr>
                <w:ilvl w:val="0"/>
                <w:numId w:val="4"/>
              </w:numPr>
              <w:tabs>
                <w:tab w:val="clear" w:pos="720"/>
                <w:tab w:val="left" w:pos="292"/>
                <w:tab w:val="num" w:pos="1027"/>
              </w:tabs>
              <w:suppressAutoHyphens/>
              <w:spacing w:after="0" w:line="240" w:lineRule="auto"/>
              <w:ind w:left="0" w:firstLine="127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применение направлений ресурсосбережения в рамках профессиональной деятельности по специальности</w:t>
            </w:r>
          </w:p>
        </w:tc>
        <w:tc>
          <w:tcPr>
            <w:tcW w:w="3474" w:type="dxa"/>
            <w:vMerge/>
          </w:tcPr>
          <w:p w:rsidR="00F31A2C" w:rsidRPr="00C056B8" w:rsidRDefault="00F31A2C" w:rsidP="00C056B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</w:p>
        </w:tc>
      </w:tr>
      <w:tr w:rsidR="00F31A2C" w:rsidRPr="00A02CA6" w:rsidTr="00C056B8">
        <w:tc>
          <w:tcPr>
            <w:tcW w:w="3473" w:type="dxa"/>
          </w:tcPr>
          <w:p w:rsidR="00F31A2C" w:rsidRPr="00C056B8" w:rsidRDefault="00F31A2C" w:rsidP="00C056B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color w:val="111115"/>
                <w:spacing w:val="-1"/>
                <w:sz w:val="24"/>
                <w:szCs w:val="24"/>
                <w:shd w:val="clear" w:color="auto" w:fill="FFFFFF"/>
              </w:rPr>
              <w:t>ОК 9. Использовать информационные технологии в профессиональной деятельности</w:t>
            </w:r>
          </w:p>
        </w:tc>
        <w:tc>
          <w:tcPr>
            <w:tcW w:w="3474" w:type="dxa"/>
          </w:tcPr>
          <w:p w:rsidR="00F31A2C" w:rsidRPr="00C056B8" w:rsidRDefault="00F31A2C" w:rsidP="005C63D6">
            <w:pPr>
              <w:numPr>
                <w:ilvl w:val="0"/>
                <w:numId w:val="4"/>
              </w:numPr>
              <w:tabs>
                <w:tab w:val="clear" w:pos="720"/>
                <w:tab w:val="left" w:pos="307"/>
                <w:tab w:val="num" w:pos="1027"/>
              </w:tabs>
              <w:spacing w:after="0" w:line="240" w:lineRule="auto"/>
              <w:ind w:left="0" w:firstLine="127"/>
              <w:rPr>
                <w:rFonts w:ascii="Times New Roman" w:hAnsi="Times New Roman"/>
                <w:color w:val="111115"/>
                <w:sz w:val="24"/>
                <w:szCs w:val="24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применение средств информационных технологий для решения профессиональных задач;</w:t>
            </w:r>
          </w:p>
          <w:p w:rsidR="00F31A2C" w:rsidRPr="00C056B8" w:rsidRDefault="00F31A2C" w:rsidP="005C63D6">
            <w:pPr>
              <w:numPr>
                <w:ilvl w:val="0"/>
                <w:numId w:val="4"/>
              </w:numPr>
              <w:tabs>
                <w:tab w:val="clear" w:pos="720"/>
                <w:tab w:val="left" w:pos="307"/>
                <w:tab w:val="num" w:pos="1027"/>
              </w:tabs>
              <w:suppressAutoHyphens/>
              <w:spacing w:after="0" w:line="240" w:lineRule="auto"/>
              <w:ind w:left="0" w:firstLine="127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использование современного общего и специализированного программного обеспечения при решении профессиональных </w:t>
            </w:r>
          </w:p>
        </w:tc>
        <w:tc>
          <w:tcPr>
            <w:tcW w:w="3474" w:type="dxa"/>
            <w:vMerge/>
          </w:tcPr>
          <w:p w:rsidR="00F31A2C" w:rsidRPr="00C056B8" w:rsidRDefault="00F31A2C" w:rsidP="00C056B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</w:p>
        </w:tc>
      </w:tr>
      <w:tr w:rsidR="00F31A2C" w:rsidRPr="00A02CA6" w:rsidTr="00C056B8">
        <w:tc>
          <w:tcPr>
            <w:tcW w:w="3473" w:type="dxa"/>
          </w:tcPr>
          <w:p w:rsidR="00F31A2C" w:rsidRPr="00C056B8" w:rsidRDefault="00F31A2C" w:rsidP="00C056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b/>
                <w:color w:val="111115"/>
                <w:sz w:val="24"/>
                <w:szCs w:val="24"/>
                <w:shd w:val="clear" w:color="auto" w:fill="FFFFFF"/>
              </w:rPr>
              <w:lastRenderedPageBreak/>
              <w:t>1</w:t>
            </w:r>
          </w:p>
        </w:tc>
        <w:tc>
          <w:tcPr>
            <w:tcW w:w="3474" w:type="dxa"/>
          </w:tcPr>
          <w:p w:rsidR="00F31A2C" w:rsidRPr="00C056B8" w:rsidRDefault="00F31A2C" w:rsidP="00C056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b/>
                <w:color w:val="111115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474" w:type="dxa"/>
          </w:tcPr>
          <w:p w:rsidR="00F31A2C" w:rsidRPr="00C056B8" w:rsidRDefault="00F31A2C" w:rsidP="00C056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b/>
                <w:color w:val="111115"/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F31A2C" w:rsidRPr="00A02CA6" w:rsidTr="00C056B8">
        <w:tc>
          <w:tcPr>
            <w:tcW w:w="3473" w:type="dxa"/>
          </w:tcPr>
          <w:p w:rsidR="00F31A2C" w:rsidRPr="00C056B8" w:rsidRDefault="00F31A2C" w:rsidP="00C056B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474" w:type="dxa"/>
          </w:tcPr>
          <w:p w:rsidR="00F31A2C" w:rsidRPr="00C056B8" w:rsidRDefault="00F31A2C" w:rsidP="00C056B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задач</w:t>
            </w:r>
          </w:p>
        </w:tc>
        <w:tc>
          <w:tcPr>
            <w:tcW w:w="3474" w:type="dxa"/>
            <w:vMerge w:val="restart"/>
          </w:tcPr>
          <w:p w:rsidR="00F31A2C" w:rsidRPr="00C056B8" w:rsidRDefault="00F31A2C" w:rsidP="00C056B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</w:p>
        </w:tc>
      </w:tr>
      <w:tr w:rsidR="00F31A2C" w:rsidRPr="00A02CA6" w:rsidTr="00C056B8">
        <w:tc>
          <w:tcPr>
            <w:tcW w:w="3473" w:type="dxa"/>
          </w:tcPr>
          <w:p w:rsidR="00F31A2C" w:rsidRPr="00C056B8" w:rsidRDefault="00F31A2C" w:rsidP="00C056B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color w:val="111115"/>
                <w:spacing w:val="-1"/>
                <w:sz w:val="24"/>
                <w:szCs w:val="24"/>
                <w:shd w:val="clear" w:color="auto" w:fill="FFFFFF"/>
              </w:rPr>
              <w:t>ОК 10. Пользоваться профессиональной документацией на государственном и иностранном языках</w:t>
            </w:r>
          </w:p>
        </w:tc>
        <w:tc>
          <w:tcPr>
            <w:tcW w:w="3474" w:type="dxa"/>
          </w:tcPr>
          <w:p w:rsidR="00F31A2C" w:rsidRPr="00C056B8" w:rsidRDefault="00F31A2C" w:rsidP="005C63D6">
            <w:pPr>
              <w:numPr>
                <w:ilvl w:val="0"/>
                <w:numId w:val="5"/>
              </w:numPr>
              <w:tabs>
                <w:tab w:val="clear" w:pos="720"/>
                <w:tab w:val="left" w:pos="307"/>
                <w:tab w:val="num" w:pos="1027"/>
              </w:tabs>
              <w:spacing w:after="0" w:line="240" w:lineRule="auto"/>
              <w:ind w:left="0" w:firstLine="127"/>
              <w:rPr>
                <w:rFonts w:ascii="Times New Roman" w:hAnsi="Times New Roman"/>
                <w:color w:val="111115"/>
                <w:sz w:val="24"/>
                <w:szCs w:val="24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понимать общий смысл четко произнесенных высказываний на известные темы (профессиональные и бытовые);</w:t>
            </w:r>
          </w:p>
          <w:p w:rsidR="00F31A2C" w:rsidRPr="00C056B8" w:rsidRDefault="00F31A2C" w:rsidP="005C63D6">
            <w:pPr>
              <w:numPr>
                <w:ilvl w:val="0"/>
                <w:numId w:val="5"/>
              </w:numPr>
              <w:tabs>
                <w:tab w:val="clear" w:pos="720"/>
                <w:tab w:val="left" w:pos="307"/>
                <w:tab w:val="num" w:pos="1027"/>
              </w:tabs>
              <w:spacing w:after="0" w:line="240" w:lineRule="auto"/>
              <w:ind w:left="0" w:firstLine="127"/>
              <w:rPr>
                <w:rFonts w:ascii="Times New Roman" w:hAnsi="Times New Roman"/>
                <w:color w:val="111115"/>
                <w:sz w:val="24"/>
                <w:szCs w:val="24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понимать тексты на базовые профессиональные темы;</w:t>
            </w:r>
          </w:p>
          <w:p w:rsidR="00F31A2C" w:rsidRPr="00C056B8" w:rsidRDefault="00F31A2C" w:rsidP="005C63D6">
            <w:pPr>
              <w:numPr>
                <w:ilvl w:val="0"/>
                <w:numId w:val="5"/>
              </w:numPr>
              <w:tabs>
                <w:tab w:val="clear" w:pos="720"/>
                <w:tab w:val="left" w:pos="307"/>
                <w:tab w:val="num" w:pos="1027"/>
              </w:tabs>
              <w:spacing w:after="0" w:line="240" w:lineRule="auto"/>
              <w:ind w:left="0" w:firstLine="127"/>
              <w:rPr>
                <w:rFonts w:ascii="Times New Roman" w:hAnsi="Times New Roman"/>
                <w:color w:val="111115"/>
                <w:sz w:val="24"/>
                <w:szCs w:val="24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участвовать в диалогах на знакомые общие и профессиональные темы;</w:t>
            </w:r>
          </w:p>
          <w:p w:rsidR="00F31A2C" w:rsidRPr="00C056B8" w:rsidRDefault="00F31A2C" w:rsidP="005C63D6">
            <w:pPr>
              <w:numPr>
                <w:ilvl w:val="0"/>
                <w:numId w:val="5"/>
              </w:numPr>
              <w:tabs>
                <w:tab w:val="clear" w:pos="720"/>
                <w:tab w:val="left" w:pos="307"/>
                <w:tab w:val="num" w:pos="1027"/>
              </w:tabs>
              <w:spacing w:after="0" w:line="240" w:lineRule="auto"/>
              <w:ind w:left="0" w:firstLine="127"/>
              <w:rPr>
                <w:rFonts w:ascii="Times New Roman" w:hAnsi="Times New Roman"/>
                <w:color w:val="111115"/>
                <w:sz w:val="24"/>
                <w:szCs w:val="24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строить простые высказывания о себе и о своей профессиональной деятельности;</w:t>
            </w:r>
          </w:p>
          <w:p w:rsidR="00F31A2C" w:rsidRPr="00C056B8" w:rsidRDefault="00F31A2C" w:rsidP="005C63D6">
            <w:pPr>
              <w:numPr>
                <w:ilvl w:val="0"/>
                <w:numId w:val="5"/>
              </w:numPr>
              <w:tabs>
                <w:tab w:val="clear" w:pos="720"/>
                <w:tab w:val="left" w:pos="307"/>
                <w:tab w:val="num" w:pos="1027"/>
              </w:tabs>
              <w:spacing w:after="0" w:line="240" w:lineRule="auto"/>
              <w:ind w:left="0" w:firstLine="127"/>
              <w:rPr>
                <w:rFonts w:ascii="Times New Roman" w:hAnsi="Times New Roman"/>
                <w:color w:val="111115"/>
                <w:sz w:val="24"/>
                <w:szCs w:val="24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кратко обосновывать и объяснить свои действия (текущие и планируемые);</w:t>
            </w:r>
          </w:p>
          <w:p w:rsidR="00F31A2C" w:rsidRPr="00C056B8" w:rsidRDefault="00F31A2C" w:rsidP="005C63D6">
            <w:pPr>
              <w:numPr>
                <w:ilvl w:val="0"/>
                <w:numId w:val="5"/>
              </w:numPr>
              <w:tabs>
                <w:tab w:val="clear" w:pos="720"/>
                <w:tab w:val="left" w:pos="307"/>
                <w:tab w:val="num" w:pos="1027"/>
              </w:tabs>
              <w:spacing w:after="0" w:line="240" w:lineRule="auto"/>
              <w:ind w:left="0" w:firstLine="127"/>
              <w:rPr>
                <w:rFonts w:ascii="Times New Roman" w:hAnsi="Times New Roman"/>
                <w:color w:val="111115"/>
                <w:sz w:val="24"/>
                <w:szCs w:val="24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писать простые связные сообщения на знакомые или интересующие профессиональные темы;</w:t>
            </w:r>
          </w:p>
          <w:p w:rsidR="00F31A2C" w:rsidRPr="00C056B8" w:rsidRDefault="00F31A2C" w:rsidP="005C63D6">
            <w:pPr>
              <w:numPr>
                <w:ilvl w:val="0"/>
                <w:numId w:val="5"/>
              </w:numPr>
              <w:tabs>
                <w:tab w:val="clear" w:pos="720"/>
                <w:tab w:val="left" w:pos="307"/>
                <w:tab w:val="num" w:pos="1027"/>
              </w:tabs>
              <w:suppressAutoHyphens/>
              <w:spacing w:after="0" w:line="240" w:lineRule="auto"/>
              <w:ind w:left="0" w:firstLine="127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  <w:r w:rsidRPr="00C056B8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использование в профессиональной деятельности необходимой технической документации</w:t>
            </w:r>
          </w:p>
        </w:tc>
        <w:tc>
          <w:tcPr>
            <w:tcW w:w="3474" w:type="dxa"/>
            <w:vMerge/>
          </w:tcPr>
          <w:p w:rsidR="00F31A2C" w:rsidRPr="00C056B8" w:rsidRDefault="00F31A2C" w:rsidP="00C056B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111115"/>
                <w:sz w:val="24"/>
                <w:szCs w:val="24"/>
                <w:shd w:val="clear" w:color="auto" w:fill="FFFFFF"/>
              </w:rPr>
            </w:pPr>
          </w:p>
        </w:tc>
      </w:tr>
    </w:tbl>
    <w:p w:rsidR="00F31A2C" w:rsidRDefault="00F31A2C" w:rsidP="00332875">
      <w:pPr>
        <w:suppressAutoHyphens/>
        <w:spacing w:after="120"/>
        <w:jc w:val="both"/>
        <w:rPr>
          <w:rFonts w:ascii="Times New Roman" w:hAnsi="Times New Roman"/>
          <w:color w:val="111115"/>
          <w:sz w:val="28"/>
          <w:szCs w:val="28"/>
          <w:shd w:val="clear" w:color="auto" w:fill="FFFFFF"/>
        </w:rPr>
      </w:pPr>
    </w:p>
    <w:p w:rsidR="00F31A2C" w:rsidRDefault="00F31A2C" w:rsidP="00332875">
      <w:pPr>
        <w:suppressAutoHyphens/>
        <w:spacing w:after="120"/>
        <w:jc w:val="both"/>
        <w:rPr>
          <w:rFonts w:ascii="Times New Roman" w:hAnsi="Times New Roman"/>
          <w:color w:val="111115"/>
          <w:sz w:val="28"/>
          <w:szCs w:val="28"/>
          <w:shd w:val="clear" w:color="auto" w:fill="FFFFFF"/>
        </w:rPr>
      </w:pPr>
    </w:p>
    <w:p w:rsidR="00F31A2C" w:rsidRPr="00332875" w:rsidRDefault="00F31A2C" w:rsidP="00332875">
      <w:pPr>
        <w:suppressAutoHyphens/>
        <w:spacing w:after="120"/>
        <w:jc w:val="both"/>
        <w:rPr>
          <w:rFonts w:ascii="Times New Roman" w:hAnsi="Times New Roman"/>
          <w:sz w:val="28"/>
          <w:szCs w:val="28"/>
        </w:rPr>
      </w:pPr>
    </w:p>
    <w:p w:rsidR="00F31A2C" w:rsidRDefault="00F31A2C" w:rsidP="005E4351">
      <w:pPr>
        <w:tabs>
          <w:tab w:val="left" w:pos="1680"/>
        </w:tabs>
        <w:rPr>
          <w:rFonts w:ascii="Times New Roman" w:hAnsi="Times New Roman"/>
        </w:rPr>
      </w:pPr>
    </w:p>
    <w:p w:rsidR="00F31A2C" w:rsidRDefault="00F31A2C" w:rsidP="005E4351">
      <w:pPr>
        <w:tabs>
          <w:tab w:val="left" w:pos="1680"/>
        </w:tabs>
        <w:rPr>
          <w:rFonts w:ascii="Times New Roman" w:hAnsi="Times New Roman"/>
        </w:rPr>
        <w:sectPr w:rsidR="00F31A2C" w:rsidSect="003B1F73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F31A2C" w:rsidRDefault="00F31A2C" w:rsidP="003B1F73">
      <w:pPr>
        <w:spacing w:after="12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7634C0">
        <w:rPr>
          <w:rFonts w:ascii="Times New Roman" w:hAnsi="Times New Roman"/>
          <w:b/>
          <w:bCs/>
          <w:sz w:val="28"/>
          <w:szCs w:val="28"/>
        </w:rPr>
        <w:lastRenderedPageBreak/>
        <w:t xml:space="preserve">2 Содержание и форма контроля и оценивания освоения </w:t>
      </w:r>
      <w:r w:rsidRPr="007634C0">
        <w:rPr>
          <w:rFonts w:ascii="Times New Roman" w:hAnsi="Times New Roman"/>
          <w:b/>
          <w:sz w:val="28"/>
          <w:szCs w:val="28"/>
        </w:rPr>
        <w:t>элементов профессионального модуля</w:t>
      </w:r>
    </w:p>
    <w:p w:rsidR="00F31A2C" w:rsidRDefault="00F31A2C" w:rsidP="003B1F73">
      <w:pPr>
        <w:spacing w:after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3B1F73">
        <w:rPr>
          <w:rFonts w:ascii="Times New Roman" w:hAnsi="Times New Roman"/>
          <w:bCs/>
          <w:sz w:val="28"/>
          <w:szCs w:val="28"/>
        </w:rPr>
        <w:t xml:space="preserve">Контроль и оценка результатов освоения – это выявление, измерение и оценивание знаний, умений и формирующихся общих и профессиональных компетенций в рамках освоения </w:t>
      </w:r>
      <w:r>
        <w:rPr>
          <w:rFonts w:ascii="Times New Roman" w:hAnsi="Times New Roman"/>
          <w:bCs/>
          <w:sz w:val="28"/>
          <w:szCs w:val="28"/>
        </w:rPr>
        <w:t>профессионального модуля</w:t>
      </w:r>
    </w:p>
    <w:p w:rsidR="00F31A2C" w:rsidRDefault="00F31A2C" w:rsidP="003B1F73">
      <w:pPr>
        <w:spacing w:after="0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3B1F73">
        <w:rPr>
          <w:rFonts w:ascii="Times New Roman" w:hAnsi="Times New Roman"/>
          <w:sz w:val="28"/>
          <w:szCs w:val="28"/>
        </w:rPr>
        <w:t xml:space="preserve">Формой аттестации по профессиональному модулю является экзамен (квалификационный). Итогом экзамена является однозначное решение: </w:t>
      </w:r>
      <w:r w:rsidRPr="003B1F73">
        <w:rPr>
          <w:rFonts w:ascii="Times New Roman" w:hAnsi="Times New Roman"/>
          <w:b/>
          <w:bCs/>
          <w:sz w:val="28"/>
          <w:szCs w:val="28"/>
        </w:rPr>
        <w:t>«вид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B1F73">
        <w:rPr>
          <w:rFonts w:ascii="Times New Roman" w:hAnsi="Times New Roman"/>
          <w:b/>
          <w:bCs/>
          <w:sz w:val="28"/>
          <w:szCs w:val="28"/>
        </w:rPr>
        <w:t>профессиональной деятельности освоен/не освоен».</w:t>
      </w:r>
    </w:p>
    <w:p w:rsidR="00F31A2C" w:rsidRPr="003B1F73" w:rsidRDefault="00F31A2C" w:rsidP="00C33459">
      <w:pPr>
        <w:spacing w:after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3B1F73">
        <w:rPr>
          <w:rFonts w:ascii="Times New Roman" w:hAnsi="Times New Roman"/>
          <w:bCs/>
          <w:sz w:val="28"/>
          <w:szCs w:val="28"/>
        </w:rPr>
        <w:t xml:space="preserve">В соответствии с учебным планом специальности 08.02.01."Строительство и эксплуатация зданий и сооружений", рабочей программой </w:t>
      </w:r>
      <w:r>
        <w:rPr>
          <w:rFonts w:ascii="Times New Roman" w:hAnsi="Times New Roman"/>
          <w:bCs/>
          <w:sz w:val="28"/>
          <w:szCs w:val="28"/>
        </w:rPr>
        <w:t>профессионального модуля</w:t>
      </w:r>
      <w:r w:rsidRPr="003B1F73">
        <w:rPr>
          <w:rFonts w:ascii="Times New Roman" w:hAnsi="Times New Roman"/>
          <w:bCs/>
          <w:sz w:val="28"/>
          <w:szCs w:val="28"/>
        </w:rPr>
        <w:t xml:space="preserve"> </w:t>
      </w:r>
      <w:r w:rsidRPr="003B1F73">
        <w:rPr>
          <w:rFonts w:ascii="Times New Roman" w:hAnsi="Times New Roman"/>
          <w:b/>
          <w:caps/>
          <w:sz w:val="28"/>
          <w:szCs w:val="28"/>
        </w:rPr>
        <w:t xml:space="preserve">ПМ.04 Организация видов работ при эксплуатации иреконструкции строительных объектов, </w:t>
      </w:r>
      <w:r w:rsidRPr="003B1F73">
        <w:rPr>
          <w:rFonts w:ascii="Times New Roman" w:hAnsi="Times New Roman"/>
          <w:bCs/>
          <w:sz w:val="28"/>
          <w:szCs w:val="28"/>
        </w:rPr>
        <w:t>предусматривается текущий и промежуточный контроль результатов освоения:</w:t>
      </w:r>
    </w:p>
    <w:tbl>
      <w:tblPr>
        <w:tblW w:w="9914" w:type="dxa"/>
        <w:jc w:val="right"/>
        <w:tblLayout w:type="fixed"/>
        <w:tblLook w:val="0000" w:firstRow="0" w:lastRow="0" w:firstColumn="0" w:lastColumn="0" w:noHBand="0" w:noVBand="0"/>
      </w:tblPr>
      <w:tblGrid>
        <w:gridCol w:w="2481"/>
        <w:gridCol w:w="2676"/>
        <w:gridCol w:w="4757"/>
      </w:tblGrid>
      <w:tr w:rsidR="00F31A2C" w:rsidRPr="003B1F73" w:rsidTr="00C33459">
        <w:trPr>
          <w:jc w:val="right"/>
        </w:trPr>
        <w:tc>
          <w:tcPr>
            <w:tcW w:w="24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A2C" w:rsidRPr="003B1F73" w:rsidRDefault="00F31A2C" w:rsidP="003B1F7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B1F73">
              <w:rPr>
                <w:rFonts w:ascii="Times New Roman" w:hAnsi="Times New Roman"/>
                <w:bCs/>
                <w:sz w:val="24"/>
                <w:szCs w:val="24"/>
              </w:rPr>
              <w:t>Элемент модуля</w:t>
            </w:r>
          </w:p>
        </w:tc>
        <w:tc>
          <w:tcPr>
            <w:tcW w:w="7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A2C" w:rsidRPr="003B1F73" w:rsidRDefault="00F31A2C" w:rsidP="003B1F7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B1F73">
              <w:rPr>
                <w:rFonts w:ascii="Times New Roman" w:hAnsi="Times New Roman"/>
                <w:bCs/>
                <w:sz w:val="24"/>
                <w:szCs w:val="24"/>
              </w:rPr>
              <w:t>Форма контроля и оценивания</w:t>
            </w:r>
          </w:p>
        </w:tc>
      </w:tr>
      <w:tr w:rsidR="00F31A2C" w:rsidRPr="003B1F73" w:rsidTr="00C33459">
        <w:trPr>
          <w:jc w:val="right"/>
        </w:trPr>
        <w:tc>
          <w:tcPr>
            <w:tcW w:w="2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A2C" w:rsidRPr="003B1F73" w:rsidRDefault="00F31A2C" w:rsidP="003B1F7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A2C" w:rsidRPr="003B1F73" w:rsidRDefault="00F31A2C" w:rsidP="003B1F7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B1F73">
              <w:rPr>
                <w:rFonts w:ascii="Times New Roman" w:hAnsi="Times New Roman"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A2C" w:rsidRPr="003B1F73" w:rsidRDefault="00F31A2C" w:rsidP="003B1F7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B1F73">
              <w:rPr>
                <w:rFonts w:ascii="Times New Roman" w:hAnsi="Times New Roman"/>
                <w:bCs/>
                <w:sz w:val="24"/>
                <w:szCs w:val="24"/>
              </w:rPr>
              <w:t>Текущий контроль</w:t>
            </w:r>
          </w:p>
        </w:tc>
      </w:tr>
      <w:tr w:rsidR="00F31A2C" w:rsidRPr="003B1F73" w:rsidTr="00C33459">
        <w:trPr>
          <w:jc w:val="right"/>
        </w:trPr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A2C" w:rsidRPr="003B1F73" w:rsidRDefault="00F31A2C" w:rsidP="003B1F7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1A2C" w:rsidRPr="003B1F73" w:rsidRDefault="00F31A2C" w:rsidP="003B1F7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A2C" w:rsidRPr="003B1F73" w:rsidRDefault="00F31A2C" w:rsidP="003B1F7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F31A2C" w:rsidRPr="003B1F73" w:rsidTr="00C33459">
        <w:trPr>
          <w:jc w:val="right"/>
        </w:trPr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1A2C" w:rsidRPr="003B1F73" w:rsidRDefault="00F31A2C" w:rsidP="009536C9">
            <w:pPr>
              <w:tabs>
                <w:tab w:val="left" w:pos="42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F73">
              <w:rPr>
                <w:rFonts w:ascii="Times New Roman" w:hAnsi="Times New Roman"/>
                <w:sz w:val="24"/>
                <w:szCs w:val="24"/>
              </w:rPr>
              <w:t>МДК.04.01 Эксплуатация зданий</w:t>
            </w:r>
          </w:p>
        </w:tc>
        <w:tc>
          <w:tcPr>
            <w:tcW w:w="26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31A2C" w:rsidRPr="003B1F73" w:rsidRDefault="00F31A2C" w:rsidP="003B1F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3B1F73">
              <w:rPr>
                <w:rFonts w:ascii="Times New Roman" w:hAnsi="Times New Roman"/>
                <w:sz w:val="24"/>
                <w:szCs w:val="24"/>
              </w:rPr>
              <w:t>ифференцированный зачет</w:t>
            </w:r>
          </w:p>
        </w:tc>
        <w:tc>
          <w:tcPr>
            <w:tcW w:w="47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31A2C" w:rsidRDefault="00F31A2C" w:rsidP="003B1F73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F73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F31A2C" w:rsidRPr="003B1F73" w:rsidRDefault="00F31A2C" w:rsidP="003B1F73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F73">
              <w:rPr>
                <w:rFonts w:ascii="Times New Roman" w:hAnsi="Times New Roman"/>
                <w:sz w:val="24"/>
                <w:szCs w:val="24"/>
              </w:rPr>
              <w:t>Контроль выполнения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1F73">
              <w:rPr>
                <w:rFonts w:ascii="Times New Roman" w:hAnsi="Times New Roman"/>
                <w:sz w:val="24"/>
                <w:szCs w:val="24"/>
              </w:rPr>
              <w:t>самостоятельн</w:t>
            </w:r>
            <w:r>
              <w:rPr>
                <w:rFonts w:ascii="Times New Roman" w:hAnsi="Times New Roman"/>
                <w:sz w:val="24"/>
                <w:szCs w:val="24"/>
              </w:rPr>
              <w:t>ых</w:t>
            </w:r>
            <w:r w:rsidRPr="003B1F73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</w:p>
        </w:tc>
      </w:tr>
      <w:tr w:rsidR="00F31A2C" w:rsidRPr="003B1F73" w:rsidTr="00C33459">
        <w:trPr>
          <w:jc w:val="right"/>
        </w:trPr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1A2C" w:rsidRPr="003B1F73" w:rsidRDefault="00F31A2C" w:rsidP="00953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F73">
              <w:rPr>
                <w:rFonts w:ascii="Times New Roman" w:hAnsi="Times New Roman"/>
                <w:bCs/>
                <w:sz w:val="24"/>
                <w:szCs w:val="24"/>
              </w:rPr>
              <w:t>МДК.04.02. Реконструкция зданий</w:t>
            </w:r>
          </w:p>
        </w:tc>
        <w:tc>
          <w:tcPr>
            <w:tcW w:w="2676" w:type="dxa"/>
            <w:vMerge/>
            <w:tcBorders>
              <w:left w:val="single" w:sz="4" w:space="0" w:color="000000"/>
            </w:tcBorders>
          </w:tcPr>
          <w:p w:rsidR="00F31A2C" w:rsidRPr="003B1F73" w:rsidRDefault="00F31A2C" w:rsidP="00953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A2C" w:rsidRPr="003B1F73" w:rsidRDefault="00F31A2C" w:rsidP="009536C9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A2C" w:rsidRPr="003B1F73" w:rsidTr="00C33459">
        <w:trPr>
          <w:jc w:val="right"/>
        </w:trPr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1A2C" w:rsidRPr="003B1F73" w:rsidRDefault="00F31A2C" w:rsidP="009536C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B1F73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Практическая подготовка</w:t>
            </w:r>
          </w:p>
          <w:p w:rsidR="00F31A2C" w:rsidRPr="003B1F73" w:rsidRDefault="00F31A2C" w:rsidP="009536C9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1F73">
              <w:rPr>
                <w:rFonts w:ascii="Times New Roman" w:hAnsi="Times New Roman"/>
                <w:bCs/>
                <w:sz w:val="24"/>
                <w:szCs w:val="24"/>
              </w:rPr>
              <w:t>УП 04.01 Учебная практика</w:t>
            </w:r>
          </w:p>
        </w:tc>
        <w:tc>
          <w:tcPr>
            <w:tcW w:w="2676" w:type="dxa"/>
            <w:vMerge/>
            <w:tcBorders>
              <w:left w:val="single" w:sz="4" w:space="0" w:color="000000"/>
            </w:tcBorders>
          </w:tcPr>
          <w:p w:rsidR="00F31A2C" w:rsidRPr="003B1F73" w:rsidRDefault="00F31A2C" w:rsidP="009536C9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1A2C" w:rsidRDefault="00F31A2C" w:rsidP="009536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F73">
              <w:rPr>
                <w:rFonts w:ascii="Times New Roman" w:hAnsi="Times New Roman"/>
                <w:sz w:val="24"/>
                <w:szCs w:val="24"/>
              </w:rPr>
              <w:t>Оценка выполнения работ на учебной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производственной </w:t>
            </w:r>
            <w:r w:rsidRPr="003B1F73">
              <w:rPr>
                <w:rFonts w:ascii="Times New Roman" w:hAnsi="Times New Roman"/>
                <w:sz w:val="24"/>
                <w:szCs w:val="24"/>
              </w:rPr>
              <w:t xml:space="preserve"> практик</w:t>
            </w:r>
            <w:r>
              <w:rPr>
                <w:rFonts w:ascii="Times New Roman" w:hAnsi="Times New Roman"/>
                <w:sz w:val="24"/>
                <w:szCs w:val="24"/>
              </w:rPr>
              <w:t>ах:</w:t>
            </w:r>
          </w:p>
          <w:p w:rsidR="00F31A2C" w:rsidRPr="003B1F73" w:rsidRDefault="00F31A2C" w:rsidP="009536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F73">
              <w:rPr>
                <w:rFonts w:ascii="Times New Roman" w:hAnsi="Times New Roman"/>
                <w:sz w:val="24"/>
                <w:szCs w:val="24"/>
              </w:rPr>
              <w:t>- участие в диагностике технического состояния конструктивных элементов эксплуатируемых зданий и сооружений;</w:t>
            </w:r>
          </w:p>
          <w:p w:rsidR="00F31A2C" w:rsidRPr="003B1F73" w:rsidRDefault="00F31A2C" w:rsidP="009536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F73">
              <w:rPr>
                <w:rFonts w:ascii="Times New Roman" w:hAnsi="Times New Roman"/>
                <w:sz w:val="24"/>
                <w:szCs w:val="24"/>
              </w:rPr>
              <w:t>- организация работ по технической эксплуатации зданий и сооружений в соответствии с нормативно-техническими документами;</w:t>
            </w:r>
          </w:p>
          <w:p w:rsidR="00F31A2C" w:rsidRPr="003B1F73" w:rsidRDefault="00F31A2C" w:rsidP="009536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F73">
              <w:rPr>
                <w:rFonts w:ascii="Times New Roman" w:hAnsi="Times New Roman"/>
                <w:sz w:val="24"/>
                <w:szCs w:val="24"/>
              </w:rPr>
              <w:t>- выполнение мероприятий по технической эксплуатации конструкций и инженерного оборудования зданий и сооружений;</w:t>
            </w:r>
          </w:p>
          <w:p w:rsidR="00F31A2C" w:rsidRPr="003B1F73" w:rsidRDefault="00F31A2C" w:rsidP="009536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F73">
              <w:rPr>
                <w:rFonts w:ascii="Times New Roman" w:hAnsi="Times New Roman"/>
                <w:sz w:val="24"/>
                <w:szCs w:val="24"/>
              </w:rPr>
              <w:t>- осуществление мероприятий по оценке технического состояния конструкций и элементов зданий;</w:t>
            </w:r>
          </w:p>
          <w:p w:rsidR="00F31A2C" w:rsidRPr="003B1F73" w:rsidRDefault="00F31A2C" w:rsidP="009536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B1F73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B1F73">
              <w:rPr>
                <w:rFonts w:ascii="Times New Roman" w:hAnsi="Times New Roman"/>
                <w:sz w:val="24"/>
                <w:szCs w:val="24"/>
              </w:rPr>
              <w:t>осуществление мероприятий по реконструкции зданий и сооружений;</w:t>
            </w:r>
          </w:p>
        </w:tc>
      </w:tr>
      <w:tr w:rsidR="00F31A2C" w:rsidRPr="003B1F73" w:rsidTr="00C33459">
        <w:trPr>
          <w:jc w:val="right"/>
        </w:trPr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1A2C" w:rsidRPr="003B1F73" w:rsidRDefault="00F31A2C" w:rsidP="003B1F7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B1F73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Практическая подготовка</w:t>
            </w:r>
          </w:p>
          <w:p w:rsidR="00F31A2C" w:rsidRPr="003B1F73" w:rsidRDefault="00F31A2C" w:rsidP="003B1F7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3B1F73">
              <w:rPr>
                <w:rFonts w:ascii="Times New Roman" w:hAnsi="Times New Roman"/>
                <w:bCs/>
                <w:sz w:val="24"/>
                <w:szCs w:val="24"/>
              </w:rPr>
              <w:t xml:space="preserve">П 04.01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Производственная</w:t>
            </w:r>
            <w:r w:rsidRPr="003B1F73">
              <w:rPr>
                <w:rFonts w:ascii="Times New Roman" w:hAnsi="Times New Roman"/>
                <w:bCs/>
                <w:sz w:val="24"/>
                <w:szCs w:val="24"/>
              </w:rPr>
              <w:t xml:space="preserve"> практика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(по профилю специальности)</w:t>
            </w:r>
          </w:p>
        </w:tc>
        <w:tc>
          <w:tcPr>
            <w:tcW w:w="267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31A2C" w:rsidRPr="003B1F73" w:rsidRDefault="00F31A2C" w:rsidP="009536C9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A2C" w:rsidRPr="003B1F73" w:rsidRDefault="00F31A2C" w:rsidP="009536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A2C" w:rsidRPr="003B1F73" w:rsidTr="00C33459">
        <w:trPr>
          <w:jc w:val="right"/>
        </w:trPr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1A2C" w:rsidRPr="003B1F73" w:rsidRDefault="00F31A2C" w:rsidP="009536C9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B1F73">
              <w:rPr>
                <w:rFonts w:ascii="Times New Roman" w:hAnsi="Times New Roman"/>
                <w:bCs/>
                <w:sz w:val="24"/>
                <w:szCs w:val="24"/>
              </w:rPr>
              <w:t>ПМ 04.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1A2C" w:rsidRPr="00C056B8" w:rsidRDefault="00F31A2C" w:rsidP="00C33459">
            <w:pPr>
              <w:pStyle w:val="a8"/>
              <w:snapToGrid w:val="0"/>
              <w:jc w:val="center"/>
              <w:rPr>
                <w:rFonts w:ascii="Times New Roman" w:hAnsi="Times New Roman"/>
                <w:szCs w:val="24"/>
              </w:rPr>
            </w:pPr>
            <w:r w:rsidRPr="00C056B8">
              <w:rPr>
                <w:rFonts w:ascii="Times New Roman" w:hAnsi="Times New Roman"/>
                <w:bCs/>
                <w:szCs w:val="24"/>
              </w:rPr>
              <w:t>Экзамен (квалификационный)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A2C" w:rsidRPr="00C056B8" w:rsidRDefault="00F31A2C" w:rsidP="00C33459">
            <w:pPr>
              <w:pStyle w:val="a8"/>
              <w:rPr>
                <w:rFonts w:ascii="Times New Roman" w:hAnsi="Times New Roman"/>
                <w:szCs w:val="24"/>
                <w:lang w:val="ru-RU"/>
              </w:rPr>
            </w:pPr>
            <w:r w:rsidRPr="00C056B8">
              <w:rPr>
                <w:rFonts w:ascii="Times New Roman" w:hAnsi="Times New Roman"/>
                <w:szCs w:val="24"/>
                <w:lang w:val="ru-RU"/>
              </w:rPr>
              <w:t>- анализ производственных ситуаций на основании заданных условий и в соответствии с нормативно- технологической документацией;</w:t>
            </w:r>
          </w:p>
          <w:p w:rsidR="00F31A2C" w:rsidRPr="00C056B8" w:rsidRDefault="00F31A2C" w:rsidP="00C33459">
            <w:pPr>
              <w:pStyle w:val="a8"/>
              <w:rPr>
                <w:rFonts w:ascii="Times New Roman" w:hAnsi="Times New Roman"/>
                <w:szCs w:val="24"/>
                <w:lang w:val="ru-RU"/>
              </w:rPr>
            </w:pPr>
            <w:r w:rsidRPr="00C056B8">
              <w:rPr>
                <w:rFonts w:ascii="Times New Roman" w:hAnsi="Times New Roman"/>
                <w:szCs w:val="24"/>
                <w:lang w:val="ru-RU"/>
              </w:rPr>
              <w:t>- демонстрация знаний по экзаменационным вопросам;</w:t>
            </w:r>
          </w:p>
          <w:p w:rsidR="00F31A2C" w:rsidRPr="00C056B8" w:rsidRDefault="00F31A2C" w:rsidP="00C33459">
            <w:pPr>
              <w:pStyle w:val="a8"/>
              <w:rPr>
                <w:rFonts w:ascii="Times New Roman" w:hAnsi="Times New Roman"/>
                <w:szCs w:val="24"/>
                <w:lang w:val="ru-RU"/>
              </w:rPr>
            </w:pPr>
            <w:r w:rsidRPr="00C056B8">
              <w:rPr>
                <w:rFonts w:ascii="Times New Roman" w:hAnsi="Times New Roman"/>
                <w:szCs w:val="24"/>
                <w:lang w:val="ru-RU"/>
              </w:rPr>
              <w:t>- умение делать правильные выводы и обобщения</w:t>
            </w:r>
          </w:p>
        </w:tc>
      </w:tr>
    </w:tbl>
    <w:p w:rsidR="00F31A2C" w:rsidRPr="00830446" w:rsidRDefault="00F31A2C" w:rsidP="003B1F73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830446">
        <w:rPr>
          <w:rFonts w:ascii="Times New Roman" w:hAnsi="Times New Roman"/>
          <w:b/>
          <w:sz w:val="28"/>
          <w:szCs w:val="28"/>
        </w:rPr>
        <w:lastRenderedPageBreak/>
        <w:t>3 Комплект оценочных средств</w:t>
      </w:r>
    </w:p>
    <w:p w:rsidR="00F31A2C" w:rsidRPr="00973527" w:rsidRDefault="00F31A2C" w:rsidP="00830446">
      <w:pPr>
        <w:spacing w:after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</w:t>
      </w:r>
      <w:r w:rsidRPr="00973527"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z w:val="28"/>
          <w:szCs w:val="28"/>
        </w:rPr>
        <w:t>1</w:t>
      </w:r>
      <w:r w:rsidRPr="00973527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Текущий контроль</w:t>
      </w:r>
    </w:p>
    <w:p w:rsidR="00F31A2C" w:rsidRPr="003B7A0D" w:rsidRDefault="00F31A2C" w:rsidP="009536C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2171">
        <w:rPr>
          <w:rFonts w:ascii="Times New Roman" w:hAnsi="Times New Roman"/>
          <w:bCs/>
          <w:sz w:val="28"/>
          <w:szCs w:val="28"/>
        </w:rPr>
        <w:t xml:space="preserve">Текущий контроль успеваемости представляет собой проверку усвоения учебного материала, регулярно осуществляемую на протяжении курса обучения. Текущий контроль результатов освоения междисциплинарного курса происходит при использовании следующих форм контроля: устный опрос, тестирование, решение ситуационных задач, </w:t>
      </w:r>
      <w:r w:rsidRPr="003B7A0D">
        <w:rPr>
          <w:rFonts w:ascii="Times New Roman" w:hAnsi="Times New Roman"/>
          <w:bCs/>
          <w:sz w:val="28"/>
          <w:szCs w:val="28"/>
        </w:rPr>
        <w:t>проверка выполнения самостоятельной работы.</w:t>
      </w:r>
    </w:p>
    <w:p w:rsidR="00F31A2C" w:rsidRDefault="00F31A2C" w:rsidP="009536C9">
      <w:pPr>
        <w:spacing w:after="12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3B7A0D">
        <w:rPr>
          <w:rFonts w:ascii="Times New Roman" w:hAnsi="Times New Roman"/>
          <w:bCs/>
          <w:sz w:val="28"/>
          <w:szCs w:val="28"/>
        </w:rPr>
        <w:t>Все формы текущего контроля проводятся с целью усвоения и закрепления практических умений и знаний, овладения профессиональными компетенциями.</w:t>
      </w:r>
    </w:p>
    <w:p w:rsidR="00F31A2C" w:rsidRPr="007C342D" w:rsidRDefault="00F31A2C" w:rsidP="009536C9">
      <w:pPr>
        <w:spacing w:after="120"/>
        <w:ind w:firstLine="720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7C342D">
        <w:rPr>
          <w:rFonts w:ascii="Times New Roman" w:hAnsi="Times New Roman"/>
          <w:b/>
          <w:bCs/>
          <w:sz w:val="28"/>
          <w:szCs w:val="28"/>
        </w:rPr>
        <w:t>3.1.1 Задания для оценки освоения МДК.04.01</w:t>
      </w:r>
    </w:p>
    <w:p w:rsidR="00F31A2C" w:rsidRPr="007A48DB" w:rsidRDefault="00F31A2C" w:rsidP="001A6DB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7A48DB">
        <w:rPr>
          <w:rFonts w:ascii="Times New Roman" w:hAnsi="Times New Roman"/>
          <w:b/>
          <w:sz w:val="28"/>
          <w:szCs w:val="28"/>
        </w:rPr>
        <w:t>Тема Техническая эксплуатация зданий и сооружений</w:t>
      </w:r>
    </w:p>
    <w:p w:rsidR="00F31A2C" w:rsidRPr="0077144F" w:rsidRDefault="00F31A2C" w:rsidP="001A6DB9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77144F">
        <w:rPr>
          <w:rFonts w:ascii="Times New Roman" w:hAnsi="Times New Roman"/>
          <w:b/>
          <w:bCs/>
          <w:i/>
          <w:sz w:val="28"/>
          <w:szCs w:val="28"/>
        </w:rPr>
        <w:t>Устный опрос</w:t>
      </w:r>
    </w:p>
    <w:p w:rsidR="00F31A2C" w:rsidRPr="0077144F" w:rsidRDefault="00F31A2C" w:rsidP="001A6DB9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77144F">
        <w:rPr>
          <w:rFonts w:ascii="Times New Roman" w:hAnsi="Times New Roman"/>
          <w:b/>
          <w:bCs/>
          <w:i/>
          <w:sz w:val="28"/>
          <w:szCs w:val="28"/>
        </w:rPr>
        <w:t>Контрольные вопросы.</w:t>
      </w:r>
    </w:p>
    <w:p w:rsidR="00F31A2C" w:rsidRPr="0077144F" w:rsidRDefault="00F31A2C" w:rsidP="001A6DB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1.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>Задание 1.</w:t>
      </w:r>
      <w:r w:rsidRPr="0077144F">
        <w:rPr>
          <w:rFonts w:ascii="Times New Roman" w:hAnsi="Times New Roman"/>
          <w:b/>
          <w:bCs/>
          <w:i/>
          <w:sz w:val="28"/>
          <w:szCs w:val="28"/>
        </w:rPr>
        <w:t xml:space="preserve"> Что понимают под термином «техническая эксплуатация зданий»?</w:t>
      </w:r>
    </w:p>
    <w:p w:rsidR="00F31A2C" w:rsidRPr="0077144F" w:rsidRDefault="00F31A2C" w:rsidP="0077144F">
      <w:pPr>
        <w:pStyle w:val="afffff9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1. Систему мероприятий, обеспечивающую длительную сохранность зданий.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2. Организацию и проведение работ по содержанию зданий.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3. Обслуживание зданий в процессе эксплуатации с обеспечением потребительских качеств в течение заданного срока долговечности.</w:t>
      </w:r>
    </w:p>
    <w:p w:rsidR="00F31A2C" w:rsidRPr="0077144F" w:rsidRDefault="00F31A2C" w:rsidP="0077144F">
      <w:pPr>
        <w:pStyle w:val="afffff9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4. Сохранение надежной работы зданий.</w:t>
      </w:r>
    </w:p>
    <w:p w:rsidR="00F31A2C" w:rsidRPr="0077144F" w:rsidRDefault="00F31A2C" w:rsidP="0077144F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77144F">
        <w:rPr>
          <w:b/>
          <w:bCs/>
          <w:i/>
          <w:sz w:val="28"/>
          <w:szCs w:val="28"/>
        </w:rPr>
        <w:t xml:space="preserve">Задание </w:t>
      </w:r>
      <w:r w:rsidRPr="0077144F">
        <w:rPr>
          <w:b/>
          <w:i/>
          <w:sz w:val="28"/>
          <w:szCs w:val="28"/>
        </w:rPr>
        <w:t>2. За счет каких свойств обеспечивается надежность работы здания в процессе эксплуатации?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1. Качественного обслуживания здания.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2. Безотказной работы структурных элементов здания.</w:t>
      </w:r>
    </w:p>
    <w:p w:rsidR="00F31A2C" w:rsidRPr="0077144F" w:rsidRDefault="00F31A2C" w:rsidP="0077144F">
      <w:pPr>
        <w:pStyle w:val="afffff9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3. Путем создания условий для сохраняемости зданий и ремонтопригодности элементов здания.</w:t>
      </w:r>
    </w:p>
    <w:p w:rsidR="00F31A2C" w:rsidRPr="0077144F" w:rsidRDefault="00F31A2C" w:rsidP="0077144F">
      <w:pPr>
        <w:tabs>
          <w:tab w:val="left" w:pos="540"/>
          <w:tab w:val="left" w:pos="720"/>
        </w:tabs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4. Выполнения условий безотказности, долговечности, ремонтопригодности и сохраняемости.</w:t>
      </w:r>
    </w:p>
    <w:p w:rsidR="00F31A2C" w:rsidRPr="0077144F" w:rsidRDefault="00F31A2C" w:rsidP="0077144F">
      <w:pPr>
        <w:pStyle w:val="25"/>
        <w:tabs>
          <w:tab w:val="left" w:pos="540"/>
          <w:tab w:val="left" w:pos="720"/>
        </w:tabs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77144F">
        <w:rPr>
          <w:b/>
          <w:bCs/>
          <w:i/>
          <w:sz w:val="28"/>
          <w:szCs w:val="28"/>
        </w:rPr>
        <w:t xml:space="preserve">Задание 3. </w:t>
      </w:r>
      <w:r w:rsidRPr="0077144F">
        <w:rPr>
          <w:b/>
          <w:i/>
          <w:sz w:val="28"/>
          <w:szCs w:val="28"/>
        </w:rPr>
        <w:t>Что такое отказ от эксплуатации здания?</w:t>
      </w:r>
    </w:p>
    <w:p w:rsidR="00F31A2C" w:rsidRPr="0077144F" w:rsidRDefault="00F31A2C" w:rsidP="0077144F">
      <w:pPr>
        <w:tabs>
          <w:tab w:val="left" w:pos="360"/>
        </w:tabs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1. Показатель надежности и долговечности.</w:t>
      </w:r>
    </w:p>
    <w:p w:rsidR="00F31A2C" w:rsidRPr="0077144F" w:rsidRDefault="00F31A2C" w:rsidP="0077144F">
      <w:pPr>
        <w:pStyle w:val="afffff9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2. Дефект в работе зданий, приводящий в потере его потребительских качеств.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3. Деформация в конструкциях зданий (трещины, просадки и т. д.)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4. Потеря потребительских качеств зданий.</w:t>
      </w:r>
    </w:p>
    <w:p w:rsidR="00F31A2C" w:rsidRPr="0077144F" w:rsidRDefault="00F31A2C" w:rsidP="0077144F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77144F">
        <w:rPr>
          <w:b/>
          <w:bCs/>
          <w:i/>
          <w:sz w:val="28"/>
          <w:szCs w:val="28"/>
        </w:rPr>
        <w:t xml:space="preserve">Задание 4. </w:t>
      </w:r>
      <w:r w:rsidRPr="0077144F">
        <w:rPr>
          <w:b/>
          <w:i/>
          <w:sz w:val="28"/>
          <w:szCs w:val="28"/>
        </w:rPr>
        <w:t>Какие разновидности отказов различают в практике эксплуатации зданий?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7144F">
        <w:rPr>
          <w:rFonts w:ascii="Times New Roman" w:hAnsi="Times New Roman"/>
          <w:sz w:val="28"/>
          <w:szCs w:val="28"/>
        </w:rPr>
        <w:t>Большие и малые.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77144F">
        <w:rPr>
          <w:rFonts w:ascii="Times New Roman" w:hAnsi="Times New Roman"/>
          <w:sz w:val="28"/>
          <w:szCs w:val="28"/>
        </w:rPr>
        <w:t>Видимые, не видимые, аварийные.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 </w:t>
      </w:r>
      <w:r w:rsidRPr="0077144F">
        <w:rPr>
          <w:rFonts w:ascii="Times New Roman" w:hAnsi="Times New Roman"/>
          <w:sz w:val="28"/>
          <w:szCs w:val="28"/>
        </w:rPr>
        <w:t>Проектные, строительные, эксплуатационные.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77144F">
        <w:rPr>
          <w:rFonts w:ascii="Times New Roman" w:hAnsi="Times New Roman"/>
          <w:sz w:val="28"/>
          <w:szCs w:val="28"/>
        </w:rPr>
        <w:t>Длительные и кратковременные.</w:t>
      </w:r>
    </w:p>
    <w:p w:rsidR="00F31A2C" w:rsidRPr="0077144F" w:rsidRDefault="00F31A2C" w:rsidP="0077144F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77144F">
        <w:rPr>
          <w:b/>
          <w:bCs/>
          <w:i/>
          <w:sz w:val="28"/>
          <w:szCs w:val="28"/>
        </w:rPr>
        <w:t xml:space="preserve">Задание 5. </w:t>
      </w:r>
      <w:r w:rsidRPr="0077144F">
        <w:rPr>
          <w:b/>
          <w:i/>
          <w:sz w:val="28"/>
          <w:szCs w:val="28"/>
        </w:rPr>
        <w:t>Можно ли обеспечить одинаковую долговечность конструктивных частей зданий?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1. Можно при использовании прочных и дорогих материалов.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2. Можно за счет применения каменных материалов.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3. Нельзя, так как все конструкции в здании работают в разных условиях воздействия окружающей среды.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4. Можно, если постоянно ремонтировать.</w:t>
      </w:r>
    </w:p>
    <w:p w:rsidR="00F31A2C" w:rsidRPr="0077144F" w:rsidRDefault="00F31A2C" w:rsidP="0077144F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77144F">
        <w:rPr>
          <w:b/>
          <w:bCs/>
          <w:i/>
          <w:sz w:val="28"/>
          <w:szCs w:val="28"/>
        </w:rPr>
        <w:t xml:space="preserve">Задание 6. </w:t>
      </w:r>
      <w:r w:rsidRPr="0077144F">
        <w:rPr>
          <w:b/>
          <w:i/>
          <w:sz w:val="28"/>
          <w:szCs w:val="28"/>
        </w:rPr>
        <w:t>Что такое срок службы здания?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1. Продолжительность использования здания с обеспеченным потребительским качеством.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2. Промежуток времени между ремонтами.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3. Время использования здания в годах.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4. Время исчерпания физико-механических свойств материалов конструктивных элементов здания.</w:t>
      </w:r>
    </w:p>
    <w:p w:rsidR="00F31A2C" w:rsidRPr="0077144F" w:rsidRDefault="00F31A2C" w:rsidP="0077144F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77144F">
        <w:rPr>
          <w:b/>
          <w:bCs/>
          <w:i/>
          <w:sz w:val="28"/>
          <w:szCs w:val="28"/>
        </w:rPr>
        <w:t xml:space="preserve">Задание 7. </w:t>
      </w:r>
      <w:r w:rsidRPr="0077144F">
        <w:rPr>
          <w:b/>
          <w:i/>
          <w:sz w:val="28"/>
          <w:szCs w:val="28"/>
        </w:rPr>
        <w:t>Исчерпываются ли полностью ресурсы надежности материалов всех конструкций здания за срок службы здания?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1. Исчерпываются полностью во всех элементах здания.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2. Исчерпываются только в конструкциях, подвергающихся непосредственному действию внешней среды.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3. Не исчерпываются и при достижении 40–60 % от долговечности подвергаются ремонтам.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4. Конструкции, у которых исчерпываются возможности надежной работы, заменяют при проведении ремонтов на новые.</w:t>
      </w:r>
    </w:p>
    <w:p w:rsidR="00F31A2C" w:rsidRPr="0077144F" w:rsidRDefault="00F31A2C" w:rsidP="0077144F">
      <w:pPr>
        <w:pStyle w:val="25"/>
        <w:spacing w:after="0" w:line="276" w:lineRule="auto"/>
        <w:ind w:left="0" w:firstLine="720"/>
        <w:jc w:val="both"/>
        <w:rPr>
          <w:b/>
          <w:i/>
          <w:spacing w:val="-6"/>
          <w:sz w:val="28"/>
          <w:szCs w:val="28"/>
        </w:rPr>
      </w:pPr>
      <w:r w:rsidRPr="0077144F">
        <w:rPr>
          <w:b/>
          <w:bCs/>
          <w:i/>
          <w:sz w:val="28"/>
          <w:szCs w:val="28"/>
        </w:rPr>
        <w:t xml:space="preserve">Задание </w:t>
      </w:r>
      <w:r w:rsidRPr="0077144F">
        <w:rPr>
          <w:b/>
          <w:i/>
          <w:spacing w:val="-6"/>
          <w:sz w:val="28"/>
          <w:szCs w:val="28"/>
        </w:rPr>
        <w:t>8. На сколько групп капитальности разделяют здания при эксплуатации?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1. На три степени долговечности (</w:t>
      </w:r>
      <w:r w:rsidRPr="0077144F">
        <w:rPr>
          <w:rFonts w:ascii="Times New Roman" w:hAnsi="Times New Roman"/>
          <w:sz w:val="28"/>
          <w:szCs w:val="28"/>
          <w:lang w:val="en-US"/>
        </w:rPr>
        <w:t>I</w:t>
      </w:r>
      <w:r w:rsidRPr="0077144F">
        <w:rPr>
          <w:rFonts w:ascii="Times New Roman" w:hAnsi="Times New Roman"/>
          <w:sz w:val="28"/>
          <w:szCs w:val="28"/>
        </w:rPr>
        <w:t xml:space="preserve">, </w:t>
      </w:r>
      <w:r w:rsidRPr="0077144F">
        <w:rPr>
          <w:rFonts w:ascii="Times New Roman" w:hAnsi="Times New Roman"/>
          <w:sz w:val="28"/>
          <w:szCs w:val="28"/>
          <w:lang w:val="en-US"/>
        </w:rPr>
        <w:t>II</w:t>
      </w:r>
      <w:r w:rsidRPr="0077144F">
        <w:rPr>
          <w:rFonts w:ascii="Times New Roman" w:hAnsi="Times New Roman"/>
          <w:sz w:val="28"/>
          <w:szCs w:val="28"/>
        </w:rPr>
        <w:t xml:space="preserve">, </w:t>
      </w:r>
      <w:r w:rsidRPr="0077144F">
        <w:rPr>
          <w:rFonts w:ascii="Times New Roman" w:hAnsi="Times New Roman"/>
          <w:sz w:val="28"/>
          <w:szCs w:val="28"/>
          <w:lang w:val="en-US"/>
        </w:rPr>
        <w:t>III</w:t>
      </w:r>
      <w:r w:rsidRPr="0077144F">
        <w:rPr>
          <w:rFonts w:ascii="Times New Roman" w:hAnsi="Times New Roman"/>
          <w:sz w:val="28"/>
          <w:szCs w:val="28"/>
        </w:rPr>
        <w:t>) и временные.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2. На шесть групп капитальности, в зависимости от вида материалов используемых для конструкций в здании.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3. По срокам службы в годах (150, 100, 50, 30, 15 лет).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4. На две группы – каменные и деревянные.</w:t>
      </w:r>
    </w:p>
    <w:p w:rsidR="00F31A2C" w:rsidRPr="0077144F" w:rsidRDefault="00F31A2C" w:rsidP="0077144F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77144F">
        <w:rPr>
          <w:b/>
          <w:bCs/>
          <w:i/>
          <w:sz w:val="28"/>
          <w:szCs w:val="28"/>
        </w:rPr>
        <w:t xml:space="preserve">Задание 9. </w:t>
      </w:r>
      <w:r w:rsidRPr="0077144F">
        <w:rPr>
          <w:b/>
          <w:i/>
          <w:sz w:val="28"/>
          <w:szCs w:val="28"/>
        </w:rPr>
        <w:t>Регламентируются ли строительными нормами и правилами предельные сроки эксплуатации конструктивных элементов зданий?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1. Не регламентируются, все зависит от фактического состояния, по которому судят специалисты о возможности их дальнейшего использования.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2. Устанавливают сроки замены после их использования свыше предельной продолжительности (как в технике для машин).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lastRenderedPageBreak/>
        <w:t>3. Регламентируются путем проведения расчетов на базе вероятностных подходов (по закону нормальных распределений).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4. Регламентируются путем установления утвержденных сроков службы в зависимости от групп капитальности зданий и видов конструкций.</w:t>
      </w:r>
    </w:p>
    <w:p w:rsidR="00F31A2C" w:rsidRPr="0077144F" w:rsidRDefault="00F31A2C" w:rsidP="0077144F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77144F">
        <w:rPr>
          <w:b/>
          <w:bCs/>
          <w:i/>
          <w:sz w:val="28"/>
          <w:szCs w:val="28"/>
        </w:rPr>
        <w:t xml:space="preserve">Задание </w:t>
      </w:r>
      <w:r w:rsidRPr="0077144F">
        <w:rPr>
          <w:b/>
          <w:i/>
          <w:sz w:val="28"/>
          <w:szCs w:val="28"/>
        </w:rPr>
        <w:t>10. Целесообразно ли назначать излишнюю долговечность здания?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pacing w:val="-2"/>
          <w:sz w:val="28"/>
          <w:szCs w:val="28"/>
        </w:rPr>
      </w:pPr>
      <w:r w:rsidRPr="0077144F">
        <w:rPr>
          <w:rFonts w:ascii="Times New Roman" w:hAnsi="Times New Roman"/>
          <w:spacing w:val="-2"/>
          <w:sz w:val="28"/>
          <w:szCs w:val="28"/>
        </w:rPr>
        <w:t>1. Да, целесообразно, это обеспечит длительное использование здания.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2. Нет, долговечность должна быть увязана с планировочной структурой здания и технологическим процессом, протекающим в нем.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3. Долговечность должна соответствовать виду основных материалов примененных в здании.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4. Ее целесообразно назначать для промышленных зданий.</w:t>
      </w:r>
    </w:p>
    <w:p w:rsidR="00F31A2C" w:rsidRPr="0077144F" w:rsidRDefault="00F31A2C" w:rsidP="0077144F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77144F">
        <w:rPr>
          <w:b/>
          <w:bCs/>
          <w:i/>
          <w:sz w:val="28"/>
          <w:szCs w:val="28"/>
        </w:rPr>
        <w:t>Задание 11</w:t>
      </w:r>
      <w:r w:rsidRPr="0077144F">
        <w:rPr>
          <w:b/>
          <w:i/>
          <w:sz w:val="28"/>
          <w:szCs w:val="28"/>
        </w:rPr>
        <w:t xml:space="preserve">. Задачи технической эксплуатации зданий. 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1. Осмотры, предупреждение износа элементов здания и оборудования, ремонта.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2. Осмотры элементов здания и оборудования, профилактика и предупреждение дефектов, ремонт, содержание территорий.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3. Эксплуатация элементов здания и оборудования с постоянными их осмотрами, предупреждение появления дефектов, ремонта, обеспечение здания расходными материалами (вода, энергия и т.д.), содержание территорий, предоставление социальных услуг.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4. Обеспечение надежной работы элементов зданий с организацией ремонтов.</w:t>
      </w:r>
    </w:p>
    <w:p w:rsidR="00F31A2C" w:rsidRPr="0077144F" w:rsidRDefault="00F31A2C" w:rsidP="0077144F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77144F">
        <w:rPr>
          <w:b/>
          <w:bCs/>
          <w:i/>
          <w:sz w:val="28"/>
          <w:szCs w:val="28"/>
        </w:rPr>
        <w:t xml:space="preserve">Задание 12. </w:t>
      </w:r>
      <w:r w:rsidRPr="0077144F">
        <w:rPr>
          <w:b/>
          <w:i/>
          <w:sz w:val="28"/>
          <w:szCs w:val="28"/>
        </w:rPr>
        <w:t>Для чего делаются осмотры зданий?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1. Для профилактики и предупреждения износа.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2. С целью получения информации о фактическом состоянии здания.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3. Весенние и осенние осмотры позволяют организовать ремонты.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4. Чтобы предупредить непредвиденные разрушения здания.</w:t>
      </w:r>
    </w:p>
    <w:p w:rsidR="00F31A2C" w:rsidRPr="0077144F" w:rsidRDefault="00F31A2C" w:rsidP="0077144F">
      <w:pPr>
        <w:pStyle w:val="25"/>
        <w:spacing w:after="0" w:line="276" w:lineRule="auto"/>
        <w:ind w:left="0" w:firstLine="720"/>
        <w:jc w:val="both"/>
        <w:rPr>
          <w:b/>
          <w:i/>
          <w:spacing w:val="-6"/>
          <w:sz w:val="28"/>
          <w:szCs w:val="28"/>
        </w:rPr>
      </w:pPr>
      <w:r w:rsidRPr="0077144F">
        <w:rPr>
          <w:b/>
          <w:bCs/>
          <w:i/>
          <w:sz w:val="28"/>
          <w:szCs w:val="28"/>
        </w:rPr>
        <w:t>Задание 13</w:t>
      </w:r>
      <w:r w:rsidRPr="0077144F">
        <w:rPr>
          <w:b/>
          <w:i/>
          <w:spacing w:val="-6"/>
          <w:sz w:val="28"/>
          <w:szCs w:val="28"/>
        </w:rPr>
        <w:t>. Какие формы собственности жилых зданий имеются в нашей стране?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1. Частные и государственные.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2. Частные, ведомственные, муниципальные и кооперативные.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3. Федеральная и местная собственность.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4. Собственность администрации поселения и государственная собственность.</w:t>
      </w:r>
    </w:p>
    <w:p w:rsidR="00F31A2C" w:rsidRPr="0077144F" w:rsidRDefault="00F31A2C" w:rsidP="0077144F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77144F">
        <w:rPr>
          <w:b/>
          <w:bCs/>
          <w:i/>
          <w:sz w:val="28"/>
          <w:szCs w:val="28"/>
        </w:rPr>
        <w:t>Задание 14</w:t>
      </w:r>
      <w:r w:rsidRPr="0077144F">
        <w:rPr>
          <w:b/>
          <w:i/>
          <w:sz w:val="28"/>
          <w:szCs w:val="28"/>
        </w:rPr>
        <w:t>. Кто организует техническую эксплуатацию общественных и промышленных зданий?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1. Коммунальные службы поселения (города, поселка).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2. Службы гражданских зданий (НГЧ).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3. Владельцы зданий (руководители предприятий).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4. Частные фирмы, специализирующиеся на технической эксплуатации зданий.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77144F">
        <w:rPr>
          <w:rFonts w:ascii="Times New Roman" w:hAnsi="Times New Roman"/>
          <w:b/>
          <w:bCs/>
          <w:i/>
          <w:sz w:val="28"/>
          <w:szCs w:val="28"/>
        </w:rPr>
        <w:lastRenderedPageBreak/>
        <w:t>Задание 15. Каким основным нормативным документом регламентируется техническая эксплуатация зданий?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1. Жилищным Кодексом.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2. Правилами и нормами технической эксплуатации жилищного фонда.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3. Строительными нормами и правилами, раздел «Жилые здания».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4. Указами президента и постановлениями правительства.</w:t>
      </w:r>
    </w:p>
    <w:p w:rsidR="00F31A2C" w:rsidRPr="0077144F" w:rsidRDefault="00F31A2C" w:rsidP="0077144F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77144F">
        <w:rPr>
          <w:b/>
          <w:bCs/>
          <w:i/>
          <w:sz w:val="28"/>
          <w:szCs w:val="28"/>
        </w:rPr>
        <w:t xml:space="preserve">Задание 16. </w:t>
      </w:r>
      <w:r w:rsidRPr="0077144F">
        <w:rPr>
          <w:b/>
          <w:i/>
          <w:sz w:val="28"/>
          <w:szCs w:val="28"/>
        </w:rPr>
        <w:t>Зависит ли стоимость технической эксплуатации жилых зданий от этажности?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1. Зависит, она снижается по мере повышения этажности.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2. Зависит и повышается с увеличением этажности.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3. Не зависит от этажности, но зависит от уровня комфортности.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 xml:space="preserve">4. Повышается на 15–20 % для зданий в 9-10 этажей по сравнению с </w:t>
      </w:r>
      <w:r w:rsidRPr="0077144F">
        <w:rPr>
          <w:rFonts w:ascii="Times New Roman" w:hAnsi="Times New Roman"/>
          <w:sz w:val="28"/>
          <w:szCs w:val="28"/>
        </w:rPr>
        <w:br/>
        <w:t>5-этажными и на 50–85 % для зданий в 16-17 этажей.</w:t>
      </w:r>
    </w:p>
    <w:p w:rsidR="00F31A2C" w:rsidRPr="0077144F" w:rsidRDefault="00F31A2C" w:rsidP="0077144F">
      <w:pPr>
        <w:pStyle w:val="2"/>
        <w:spacing w:before="0" w:after="0" w:line="276" w:lineRule="auto"/>
        <w:ind w:firstLine="720"/>
        <w:jc w:val="both"/>
        <w:rPr>
          <w:rFonts w:ascii="Times New Roman" w:hAnsi="Times New Roman"/>
          <w:b w:val="0"/>
          <w:i w:val="0"/>
          <w:szCs w:val="28"/>
        </w:rPr>
      </w:pPr>
      <w:r w:rsidRPr="0077144F">
        <w:rPr>
          <w:rFonts w:ascii="Times New Roman" w:hAnsi="Times New Roman"/>
          <w:b w:val="0"/>
          <w:bCs/>
          <w:i w:val="0"/>
          <w:szCs w:val="28"/>
        </w:rPr>
        <w:t xml:space="preserve">Задание 17. </w:t>
      </w:r>
      <w:r w:rsidRPr="0077144F">
        <w:rPr>
          <w:rFonts w:ascii="Times New Roman" w:hAnsi="Times New Roman"/>
          <w:b w:val="0"/>
          <w:i w:val="0"/>
          <w:szCs w:val="28"/>
        </w:rPr>
        <w:t xml:space="preserve"> Чем характеризуется износ зданий?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1. Снижением долговечности и надежности.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2. Потерей потребительских качеств или повышением уровня нормативных качеств при эксплуатации.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pacing w:val="-4"/>
          <w:sz w:val="28"/>
          <w:szCs w:val="28"/>
        </w:rPr>
      </w:pPr>
      <w:r w:rsidRPr="0077144F">
        <w:rPr>
          <w:rFonts w:ascii="Times New Roman" w:hAnsi="Times New Roman"/>
          <w:spacing w:val="-4"/>
          <w:sz w:val="28"/>
          <w:szCs w:val="28"/>
        </w:rPr>
        <w:t>3. Уменьшением размеров сечения конструкции, ее коррозией, гниением.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4. Несоответствием планировочной структуры зданий современным уровням требований.</w:t>
      </w:r>
    </w:p>
    <w:p w:rsidR="00F31A2C" w:rsidRPr="0077144F" w:rsidRDefault="00F31A2C" w:rsidP="0077144F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77144F">
        <w:rPr>
          <w:b/>
          <w:bCs/>
          <w:i/>
          <w:sz w:val="28"/>
          <w:szCs w:val="28"/>
        </w:rPr>
        <w:t xml:space="preserve">Задание 18. </w:t>
      </w:r>
      <w:r w:rsidRPr="0077144F">
        <w:rPr>
          <w:b/>
          <w:i/>
          <w:sz w:val="28"/>
          <w:szCs w:val="28"/>
        </w:rPr>
        <w:t>Что называют физическим износом зданий?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1. Потерю первоначальных физических качеств элементов здания.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2. Снижение прочности материалов, из которых сделаны конструкции.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3. Несоответствие комфортных условий современному требованию.</w:t>
      </w:r>
    </w:p>
    <w:p w:rsidR="00F31A2C" w:rsidRPr="0077144F" w:rsidRDefault="00F31A2C" w:rsidP="0077144F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77144F">
        <w:rPr>
          <w:b/>
          <w:bCs/>
          <w:i/>
          <w:sz w:val="28"/>
          <w:szCs w:val="28"/>
        </w:rPr>
        <w:t xml:space="preserve">Задание 19. </w:t>
      </w:r>
      <w:r w:rsidRPr="0077144F">
        <w:rPr>
          <w:b/>
          <w:i/>
          <w:sz w:val="28"/>
          <w:szCs w:val="28"/>
        </w:rPr>
        <w:t>В чем измеряется износ при его практической оценке?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1. Потерей целостности элемента здания в результате гниения, истирания и тому подобных явлений.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2. Снижением (потерей) качеств в процентах по отношению к качествам сразу после постройки.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3. В долях от первоначальных качеств.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4. Количеством трещин, разрушений на условной поверхности (м</w:t>
      </w:r>
      <w:r w:rsidRPr="0077144F">
        <w:rPr>
          <w:rFonts w:ascii="Times New Roman" w:hAnsi="Times New Roman"/>
          <w:sz w:val="28"/>
          <w:szCs w:val="28"/>
          <w:vertAlign w:val="superscript"/>
        </w:rPr>
        <w:t>2</w:t>
      </w:r>
      <w:r w:rsidRPr="0077144F">
        <w:rPr>
          <w:rFonts w:ascii="Times New Roman" w:hAnsi="Times New Roman"/>
          <w:sz w:val="28"/>
          <w:szCs w:val="28"/>
        </w:rPr>
        <w:t>, погонной длине и т. д.).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77144F">
        <w:rPr>
          <w:rFonts w:ascii="Times New Roman" w:hAnsi="Times New Roman"/>
          <w:b/>
          <w:bCs/>
          <w:i/>
          <w:sz w:val="28"/>
          <w:szCs w:val="28"/>
        </w:rPr>
        <w:t>Задание 20. Как определяется приведенный износ конструктивного элемента (стены, фундамента и т. д.)?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1. По наибольшему износу на одном из поврежденных участков конструктивного элемента (стены, перегородки и т. д.).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2. Как сумма износов на участках, деленная на площадь (длину) конструкции.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lastRenderedPageBreak/>
        <w:t xml:space="preserve">3. По формуле </w:t>
      </w:r>
      <w:r w:rsidRPr="0077144F">
        <w:rPr>
          <w:rFonts w:ascii="Times New Roman" w:hAnsi="Times New Roman"/>
          <w:position w:val="-28"/>
          <w:sz w:val="28"/>
          <w:szCs w:val="28"/>
        </w:rPr>
        <w:object w:dxaOrig="1980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pt;height:49.5pt" o:ole="">
            <v:imagedata r:id="rId9" o:title=""/>
          </v:shape>
          <o:OLEObject Type="Embed" ProgID="Equation.3" ShapeID="_x0000_i1025" DrawAspect="Content" ObjectID="_1706955037" r:id="rId10"/>
        </w:object>
      </w:r>
      <w:r w:rsidRPr="0077144F">
        <w:rPr>
          <w:rFonts w:ascii="Times New Roman" w:hAnsi="Times New Roman"/>
          <w:sz w:val="28"/>
          <w:szCs w:val="28"/>
        </w:rPr>
        <w:t>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 xml:space="preserve">4. По формуле </w:t>
      </w:r>
      <w:r w:rsidRPr="0077144F">
        <w:rPr>
          <w:rFonts w:ascii="Times New Roman" w:hAnsi="Times New Roman"/>
          <w:position w:val="-28"/>
          <w:sz w:val="28"/>
          <w:szCs w:val="28"/>
        </w:rPr>
        <w:object w:dxaOrig="1920" w:dyaOrig="1020">
          <v:shape id="_x0000_i1026" type="#_x0000_t75" style="width:96pt;height:49.5pt" o:ole="">
            <v:imagedata r:id="rId11" o:title=""/>
          </v:shape>
          <o:OLEObject Type="Embed" ProgID="Equation.3" ShapeID="_x0000_i1026" DrawAspect="Content" ObjectID="_1706955038" r:id="rId12"/>
        </w:object>
      </w:r>
      <w:r w:rsidRPr="0077144F">
        <w:rPr>
          <w:rFonts w:ascii="Times New Roman" w:hAnsi="Times New Roman"/>
          <w:sz w:val="28"/>
          <w:szCs w:val="28"/>
        </w:rPr>
        <w:t>.</w:t>
      </w:r>
    </w:p>
    <w:p w:rsidR="00F31A2C" w:rsidRPr="0077144F" w:rsidRDefault="00F31A2C" w:rsidP="0077144F">
      <w:pPr>
        <w:pStyle w:val="25"/>
        <w:spacing w:after="0" w:line="276" w:lineRule="auto"/>
        <w:ind w:left="0"/>
        <w:jc w:val="center"/>
        <w:rPr>
          <w:b/>
          <w:bCs/>
          <w:i/>
          <w:sz w:val="28"/>
          <w:szCs w:val="28"/>
        </w:rPr>
      </w:pPr>
      <w:r w:rsidRPr="0077144F">
        <w:rPr>
          <w:b/>
          <w:bCs/>
          <w:i/>
          <w:sz w:val="28"/>
          <w:szCs w:val="28"/>
        </w:rPr>
        <w:t>Вариант 2.</w:t>
      </w:r>
    </w:p>
    <w:p w:rsidR="00F31A2C" w:rsidRPr="0077144F" w:rsidRDefault="00F31A2C" w:rsidP="0077144F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77144F">
        <w:rPr>
          <w:b/>
          <w:bCs/>
          <w:i/>
          <w:sz w:val="28"/>
          <w:szCs w:val="28"/>
        </w:rPr>
        <w:t xml:space="preserve">Задание 1. </w:t>
      </w:r>
      <w:r w:rsidRPr="0077144F">
        <w:rPr>
          <w:b/>
          <w:i/>
          <w:sz w:val="28"/>
          <w:szCs w:val="28"/>
        </w:rPr>
        <w:t>Как определяется приведенный износ всего здания?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1. По наибольшему износу конструктивного элемента (фундамента, стен и т.</w:t>
      </w:r>
      <w:r>
        <w:rPr>
          <w:rFonts w:ascii="Times New Roman" w:hAnsi="Times New Roman"/>
          <w:sz w:val="28"/>
          <w:szCs w:val="28"/>
        </w:rPr>
        <w:t> </w:t>
      </w:r>
      <w:r w:rsidRPr="0077144F">
        <w:rPr>
          <w:rFonts w:ascii="Times New Roman" w:hAnsi="Times New Roman"/>
          <w:sz w:val="28"/>
          <w:szCs w:val="28"/>
        </w:rPr>
        <w:t>д.).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2. Принимается среднее арифметическое число износов конструктивных элементов (фундаментов, стен и т. д.).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 xml:space="preserve">3. По формуле </w:t>
      </w:r>
      <w:r w:rsidRPr="0077144F">
        <w:rPr>
          <w:rFonts w:ascii="Times New Roman" w:hAnsi="Times New Roman"/>
          <w:position w:val="-28"/>
          <w:sz w:val="28"/>
          <w:szCs w:val="28"/>
        </w:rPr>
        <w:object w:dxaOrig="1980" w:dyaOrig="1020">
          <v:shape id="_x0000_i1027" type="#_x0000_t75" style="width:99pt;height:49.5pt" o:ole="">
            <v:imagedata r:id="rId9" o:title=""/>
          </v:shape>
          <o:OLEObject Type="Embed" ProgID="Equation.3" ShapeID="_x0000_i1027" DrawAspect="Content" ObjectID="_1706955039" r:id="rId13"/>
        </w:object>
      </w:r>
      <w:r w:rsidRPr="0077144F">
        <w:rPr>
          <w:rFonts w:ascii="Times New Roman" w:hAnsi="Times New Roman"/>
          <w:sz w:val="28"/>
          <w:szCs w:val="28"/>
        </w:rPr>
        <w:t>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 xml:space="preserve">4. По формуле  </w:t>
      </w:r>
      <w:r w:rsidRPr="0077144F">
        <w:rPr>
          <w:rFonts w:ascii="Times New Roman" w:hAnsi="Times New Roman"/>
          <w:position w:val="-28"/>
          <w:sz w:val="28"/>
          <w:szCs w:val="28"/>
        </w:rPr>
        <w:object w:dxaOrig="1960" w:dyaOrig="1020">
          <v:shape id="_x0000_i1028" type="#_x0000_t75" style="width:96pt;height:49.5pt" o:ole="">
            <v:imagedata r:id="rId14" o:title=""/>
          </v:shape>
          <o:OLEObject Type="Embed" ProgID="Equation.3" ShapeID="_x0000_i1028" DrawAspect="Content" ObjectID="_1706955040" r:id="rId15"/>
        </w:object>
      </w:r>
      <w:r w:rsidRPr="0077144F">
        <w:rPr>
          <w:rFonts w:ascii="Times New Roman" w:hAnsi="Times New Roman"/>
          <w:sz w:val="28"/>
          <w:szCs w:val="28"/>
        </w:rPr>
        <w:t>.</w:t>
      </w:r>
    </w:p>
    <w:p w:rsidR="00F31A2C" w:rsidRPr="0077144F" w:rsidRDefault="00F31A2C" w:rsidP="0077144F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77144F">
        <w:rPr>
          <w:b/>
          <w:bCs/>
          <w:i/>
          <w:sz w:val="28"/>
          <w:szCs w:val="28"/>
        </w:rPr>
        <w:t>Задание 2.</w:t>
      </w:r>
      <w:r w:rsidRPr="0077144F">
        <w:rPr>
          <w:b/>
          <w:i/>
          <w:sz w:val="28"/>
          <w:szCs w:val="28"/>
        </w:rPr>
        <w:t xml:space="preserve"> По какому количеству элементов здания определяется приведенный износ?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1. По наиболее изношенным элементам.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2. По элементам, соприкасающимся с внешней средой.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3. По девяти элементам, входящим в состав здания.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4. Только фундаментом и стенам.</w:t>
      </w:r>
    </w:p>
    <w:p w:rsidR="00F31A2C" w:rsidRPr="0077144F" w:rsidRDefault="00F31A2C" w:rsidP="0077144F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77144F">
        <w:rPr>
          <w:b/>
          <w:bCs/>
          <w:i/>
          <w:sz w:val="28"/>
          <w:szCs w:val="28"/>
        </w:rPr>
        <w:t xml:space="preserve">Задание 3. </w:t>
      </w:r>
      <w:r w:rsidRPr="0077144F">
        <w:rPr>
          <w:b/>
          <w:i/>
          <w:sz w:val="28"/>
          <w:szCs w:val="28"/>
        </w:rPr>
        <w:t>Как определяется физический износ элемента здания?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1. Путем осмотра состояния, используя опыт оценщика износа.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2. Путем обследования состояния конструкций, используя правила изложения в ВСН 53-86 (р).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3. Путем осмотра, используя весовые коэффициенты стоимости обследуемых конструкций, приведенных в сборнике № 28.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4. Используя нормативные годовые износы соответственно группе капитальности здания.</w:t>
      </w:r>
    </w:p>
    <w:p w:rsidR="00F31A2C" w:rsidRPr="0077144F" w:rsidRDefault="00F31A2C" w:rsidP="0077144F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77144F">
        <w:rPr>
          <w:b/>
          <w:bCs/>
          <w:i/>
          <w:sz w:val="28"/>
          <w:szCs w:val="28"/>
        </w:rPr>
        <w:t xml:space="preserve">Задание 4. </w:t>
      </w:r>
      <w:r w:rsidRPr="0077144F">
        <w:rPr>
          <w:b/>
          <w:i/>
          <w:sz w:val="28"/>
          <w:szCs w:val="28"/>
        </w:rPr>
        <w:t>Зависит ли приведенный износ от стоимости элементов, составляющих здание (фундаменты, стены и т. д.)?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1. Да, зависит, это учитывается весовыми коэффициентами стоимости элементов.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2. Не зависит, а определяется по величине наиболее изношенного элемента.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3. Да, зависит и определяется по износу наиболее дорогого элемента.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4. Не зависит и определяется по среднему физическому износу девяти конструктивных элементов.</w:t>
      </w:r>
    </w:p>
    <w:p w:rsidR="00F31A2C" w:rsidRPr="0077144F" w:rsidRDefault="00F31A2C" w:rsidP="0077144F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77144F">
        <w:rPr>
          <w:b/>
          <w:bCs/>
          <w:i/>
          <w:sz w:val="28"/>
          <w:szCs w:val="28"/>
        </w:rPr>
        <w:lastRenderedPageBreak/>
        <w:t xml:space="preserve">Задание 5. </w:t>
      </w:r>
      <w:r w:rsidRPr="0077144F">
        <w:rPr>
          <w:b/>
          <w:i/>
          <w:sz w:val="28"/>
          <w:szCs w:val="28"/>
        </w:rPr>
        <w:t>Как примерно определять плановый приведенный износ здания?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1. На основе визуального осмотра изношенных элементов.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2. По нормативным годовым износам, в зависимости от группы капитальности здания.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3. По возрасту здания.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4. По наличию деформаций в основных элементах здания (фундаментах, стенах и т. д.).</w:t>
      </w:r>
    </w:p>
    <w:p w:rsidR="00F31A2C" w:rsidRPr="0077144F" w:rsidRDefault="00F31A2C" w:rsidP="0077144F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77144F">
        <w:rPr>
          <w:b/>
          <w:bCs/>
          <w:i/>
          <w:sz w:val="28"/>
          <w:szCs w:val="28"/>
        </w:rPr>
        <w:t xml:space="preserve">Задание 6. </w:t>
      </w:r>
      <w:r w:rsidRPr="0077144F">
        <w:rPr>
          <w:b/>
          <w:i/>
          <w:sz w:val="28"/>
          <w:szCs w:val="28"/>
        </w:rPr>
        <w:t>Что выражает моральный износ?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1. Деформирование здания в целом (крен, просадка).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2. Несоответствие прочности основных элементов нормативным требованиям.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3. Несоответствие современным требованиям планировочной структуры помещений, уровню комфортности, благоустройства территории, наличия инфраструктуры (транспорта, предприятий торговли).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4. Отсутствие водопровода, канализации, центрального отопления в здании.</w:t>
      </w:r>
    </w:p>
    <w:p w:rsidR="00F31A2C" w:rsidRPr="0077144F" w:rsidRDefault="00F31A2C" w:rsidP="0077144F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77144F">
        <w:rPr>
          <w:b/>
          <w:bCs/>
          <w:i/>
          <w:sz w:val="28"/>
          <w:szCs w:val="28"/>
        </w:rPr>
        <w:t xml:space="preserve">Задание 7. </w:t>
      </w:r>
      <w:r w:rsidRPr="0077144F">
        <w:rPr>
          <w:b/>
          <w:i/>
          <w:sz w:val="28"/>
          <w:szCs w:val="28"/>
        </w:rPr>
        <w:t>Как количественно определяют моральный износ?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1. Отношением стоимости отсутствующих услуг и комфортных условий к восстановительной стоимости, выраженным в процентах.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2. Количеством недостающих площадей помещений по отношению к нормативному значению.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3. Отсутствием центральных коммунальных услуг (водопровода, канализации, отопления).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4. Отсутствием необходимой инфраструктуры на застроенной территории (транспорта, учреждений торговли, спорта и т. д.).</w:t>
      </w:r>
    </w:p>
    <w:p w:rsidR="00F31A2C" w:rsidRPr="0077144F" w:rsidRDefault="00F31A2C" w:rsidP="0077144F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77144F">
        <w:rPr>
          <w:b/>
          <w:bCs/>
          <w:i/>
          <w:sz w:val="28"/>
          <w:szCs w:val="28"/>
        </w:rPr>
        <w:t>Задание 8</w:t>
      </w:r>
      <w:r w:rsidRPr="0077144F">
        <w:rPr>
          <w:b/>
          <w:i/>
          <w:sz w:val="28"/>
          <w:szCs w:val="28"/>
        </w:rPr>
        <w:t>. С какого момента официально начинается техническая эксплуатация здания?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1. С началом его строительства и до полного износа.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2. После официальной приемки Государственной комиссией (подписание акта приемки).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3. После подключения всех коммуникаций (водопровода, канализации, отопления, энергоснабжения и т. д.).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4. После получения ордеров на вселение в домоуправлении.</w:t>
      </w:r>
    </w:p>
    <w:p w:rsidR="00F31A2C" w:rsidRPr="0077144F" w:rsidRDefault="00F31A2C" w:rsidP="0077144F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77144F">
        <w:rPr>
          <w:b/>
          <w:bCs/>
          <w:i/>
          <w:sz w:val="28"/>
          <w:szCs w:val="28"/>
        </w:rPr>
        <w:t xml:space="preserve">Задание 9. </w:t>
      </w:r>
      <w:r w:rsidRPr="0077144F">
        <w:rPr>
          <w:b/>
          <w:i/>
          <w:sz w:val="28"/>
          <w:szCs w:val="28"/>
        </w:rPr>
        <w:t>Какие виды приемки различают в практике технической эксплуатации зданий?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1. Приемка после постройки на основе акта госкомиссии.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2. Приемка после постройки, капитального ремонта, смены руководителя службы технической эксплуатации и передачи жилого фонда в новое ведомство.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3. После постройки или реконструкции.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4. После изменения нормативов (СНиПов), Стандартов на жилье.</w:t>
      </w:r>
    </w:p>
    <w:p w:rsidR="00F31A2C" w:rsidRPr="0077144F" w:rsidRDefault="00F31A2C" w:rsidP="0077144F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77144F">
        <w:rPr>
          <w:b/>
          <w:bCs/>
          <w:i/>
          <w:sz w:val="28"/>
          <w:szCs w:val="28"/>
        </w:rPr>
        <w:lastRenderedPageBreak/>
        <w:t xml:space="preserve">Задание 10. </w:t>
      </w:r>
      <w:r w:rsidRPr="0077144F">
        <w:rPr>
          <w:b/>
          <w:i/>
          <w:sz w:val="28"/>
          <w:szCs w:val="28"/>
        </w:rPr>
        <w:t>Назовите основные задачи рабочей комиссии при приемке зданий в эксплуатацию.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1. Проверка специалистами (строителями, сантехниками, электриками и т. д.) работы всех систем здания в действии и составление (ведомости) недоделок.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2. Проверка строительной документации (рабочего проекта, актов скрытых работ, журналов ведения строительных работ).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3. Проверка соответствия построенного здания требованиям пожарной безопасности, санитарным нормам.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pacing w:val="-6"/>
          <w:sz w:val="28"/>
          <w:szCs w:val="28"/>
        </w:rPr>
      </w:pPr>
      <w:r w:rsidRPr="0077144F">
        <w:rPr>
          <w:rFonts w:ascii="Times New Roman" w:hAnsi="Times New Roman"/>
          <w:spacing w:val="-6"/>
          <w:sz w:val="28"/>
          <w:szCs w:val="28"/>
        </w:rPr>
        <w:t>4. Проверка готовности и подписания акта приемки здания в эксплуатацию.</w:t>
      </w:r>
    </w:p>
    <w:p w:rsidR="00F31A2C" w:rsidRPr="0077144F" w:rsidRDefault="00F31A2C" w:rsidP="0077144F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77144F">
        <w:rPr>
          <w:b/>
          <w:bCs/>
          <w:i/>
          <w:sz w:val="28"/>
          <w:szCs w:val="28"/>
        </w:rPr>
        <w:t xml:space="preserve">Задание 11. </w:t>
      </w:r>
      <w:r w:rsidRPr="0077144F">
        <w:rPr>
          <w:b/>
          <w:i/>
          <w:sz w:val="28"/>
          <w:szCs w:val="28"/>
        </w:rPr>
        <w:t>Какие документы готовятся для госкомиссии при приемке вновь построенного здания?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1. Акты рабочей комиссии и проверки устранения замеченных недоделок в процессе ее работы.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2. Проектные материалы, материалы согласований, акты скрытых работ, журналы ведения строительных работ, акты испытаний материалов.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3. Проект с проведенными изменениями, согласованными с проектными организациями, акты скрытых работ, акты испытаний материалов.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4. Документы, согласования проектных решений, заключения пожарной, санитарной и экологической инспекций.</w:t>
      </w:r>
    </w:p>
    <w:p w:rsidR="00F31A2C" w:rsidRPr="0077144F" w:rsidRDefault="00F31A2C" w:rsidP="0077144F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77144F">
        <w:rPr>
          <w:b/>
          <w:bCs/>
          <w:i/>
          <w:sz w:val="28"/>
          <w:szCs w:val="28"/>
        </w:rPr>
        <w:t xml:space="preserve">Задание 12. </w:t>
      </w:r>
      <w:r w:rsidRPr="0077144F">
        <w:rPr>
          <w:b/>
          <w:i/>
          <w:sz w:val="28"/>
          <w:szCs w:val="28"/>
        </w:rPr>
        <w:t>Как производится приемка капитально отремонтированных зданий при стоимости ремонта от 2 до 10 тыс. рублей?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1. Так же, как вновь построенных зданий.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2. Принимается домоуправлением или ЖЭК под председательством начальника.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3. Комиссией, назначенной начальником жилищных отделов администрации населения, по структуре такой же, как при приемке Госкомиссией.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4. Принимается начальником ЖЭК (НГЧ).</w:t>
      </w:r>
    </w:p>
    <w:p w:rsidR="00F31A2C" w:rsidRPr="0077144F" w:rsidRDefault="00F31A2C" w:rsidP="0077144F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77144F">
        <w:rPr>
          <w:b/>
          <w:bCs/>
          <w:i/>
          <w:sz w:val="28"/>
          <w:szCs w:val="28"/>
        </w:rPr>
        <w:t xml:space="preserve">Задание 13. </w:t>
      </w:r>
      <w:r w:rsidRPr="0077144F">
        <w:rPr>
          <w:b/>
          <w:i/>
          <w:sz w:val="28"/>
          <w:szCs w:val="28"/>
        </w:rPr>
        <w:t>Как принимается жилой фонд при смене руководителей жилищно-эксплуатационных организаций или передаче в другое подчинение?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1. Как при приемке вновь построенного жилья.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2. Как капитально отремонтированного жилья.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pacing w:val="-2"/>
          <w:sz w:val="28"/>
          <w:szCs w:val="28"/>
        </w:rPr>
      </w:pPr>
      <w:r w:rsidRPr="0077144F">
        <w:rPr>
          <w:rFonts w:ascii="Times New Roman" w:hAnsi="Times New Roman"/>
          <w:spacing w:val="-2"/>
          <w:sz w:val="28"/>
          <w:szCs w:val="28"/>
        </w:rPr>
        <w:t>3. Руководствуется техническими указаниями на производство и приемку общестроительных работ с условием, что фонд жилья исправен и обеспечен штатом обслуживающего персонала оборудованием, инвентарем и т. д.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4. Составляется передаточный акт, утверждающийся руководителем передающей организации (начальником или главным инженером).</w:t>
      </w:r>
    </w:p>
    <w:p w:rsidR="00F31A2C" w:rsidRPr="0077144F" w:rsidRDefault="00F31A2C" w:rsidP="0077144F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77144F">
        <w:rPr>
          <w:b/>
          <w:bCs/>
          <w:i/>
          <w:sz w:val="28"/>
          <w:szCs w:val="28"/>
        </w:rPr>
        <w:t xml:space="preserve">Задание 14. </w:t>
      </w:r>
      <w:r w:rsidRPr="0077144F">
        <w:rPr>
          <w:b/>
          <w:i/>
          <w:sz w:val="28"/>
          <w:szCs w:val="28"/>
        </w:rPr>
        <w:t>Как получают органы, обеспечивающие техническую эксплуатацию зданий, информацию об их техническом состоянии?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1. От пользователей (жильцов) по их жалобам.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pacing w:val="-4"/>
          <w:sz w:val="28"/>
          <w:szCs w:val="28"/>
        </w:rPr>
      </w:pPr>
      <w:r w:rsidRPr="0077144F">
        <w:rPr>
          <w:rFonts w:ascii="Times New Roman" w:hAnsi="Times New Roman"/>
          <w:spacing w:val="-4"/>
          <w:sz w:val="28"/>
          <w:szCs w:val="28"/>
        </w:rPr>
        <w:lastRenderedPageBreak/>
        <w:t>2. Путем проведения технических осмотров после произошедших аварий.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3. Путем проведения весенних, осенних и непредвиденных осмотров.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4. От смотрителей зданий и домоуправлений.</w:t>
      </w:r>
    </w:p>
    <w:p w:rsidR="00F31A2C" w:rsidRPr="0077144F" w:rsidRDefault="00F31A2C" w:rsidP="0077144F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77144F">
        <w:rPr>
          <w:b/>
          <w:bCs/>
          <w:i/>
          <w:sz w:val="28"/>
          <w:szCs w:val="28"/>
        </w:rPr>
        <w:t xml:space="preserve">Задание 15. </w:t>
      </w:r>
      <w:r w:rsidRPr="0077144F">
        <w:rPr>
          <w:b/>
          <w:i/>
          <w:sz w:val="28"/>
          <w:szCs w:val="28"/>
        </w:rPr>
        <w:t>Какая цель проведения весеннего осмотра зданий?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1. Проверить жалобы пользователей (жильцов).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2. Получить информацию для проведения текущего и капитального ремонта здания в данном году.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3. Выявить состояние всех систем здания (конструкций, коммуникаций и т. д.) после прошедшего зимнего этапа эксплуатации здания.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4. Подготовиться к отопительному периоду нового зимнего периода.</w:t>
      </w:r>
    </w:p>
    <w:p w:rsidR="00F31A2C" w:rsidRPr="0077144F" w:rsidRDefault="00F31A2C" w:rsidP="0077144F">
      <w:pPr>
        <w:spacing w:after="0"/>
        <w:ind w:firstLine="720"/>
        <w:jc w:val="center"/>
        <w:rPr>
          <w:rFonts w:ascii="Times New Roman" w:hAnsi="Times New Roman"/>
          <w:b/>
          <w:i/>
          <w:sz w:val="28"/>
          <w:szCs w:val="28"/>
        </w:rPr>
      </w:pPr>
      <w:r w:rsidRPr="0077144F">
        <w:rPr>
          <w:rFonts w:ascii="Times New Roman" w:hAnsi="Times New Roman"/>
          <w:b/>
          <w:i/>
          <w:sz w:val="28"/>
          <w:szCs w:val="28"/>
        </w:rPr>
        <w:t>Вариант 3.</w:t>
      </w:r>
    </w:p>
    <w:p w:rsidR="00F31A2C" w:rsidRPr="0077144F" w:rsidRDefault="00F31A2C" w:rsidP="00F2107C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77144F">
        <w:rPr>
          <w:b/>
          <w:bCs/>
          <w:i/>
          <w:sz w:val="28"/>
          <w:szCs w:val="28"/>
        </w:rPr>
        <w:t xml:space="preserve">Задание 1. </w:t>
      </w:r>
      <w:r w:rsidRPr="0077144F">
        <w:rPr>
          <w:b/>
          <w:i/>
          <w:sz w:val="28"/>
          <w:szCs w:val="28"/>
        </w:rPr>
        <w:t>Как оформляются результаты осмотров здания?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pacing w:val="-4"/>
          <w:sz w:val="28"/>
          <w:szCs w:val="28"/>
        </w:rPr>
      </w:pPr>
      <w:r w:rsidRPr="0077144F">
        <w:rPr>
          <w:rFonts w:ascii="Times New Roman" w:hAnsi="Times New Roman"/>
          <w:spacing w:val="-4"/>
          <w:sz w:val="28"/>
          <w:szCs w:val="28"/>
        </w:rPr>
        <w:t>1. Составляется акт осмотра здания с выявлением замеченных дефектов.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2. Проводится запись в журналах, хранящихся в домоуправлении.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3. Составляется дефектная ведомость для определения вида и объема текущего ремонта.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4. Составляется смета на текущий ремонт.</w:t>
      </w:r>
    </w:p>
    <w:p w:rsidR="00F31A2C" w:rsidRPr="0077144F" w:rsidRDefault="00F31A2C" w:rsidP="00F2107C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77144F">
        <w:rPr>
          <w:b/>
          <w:bCs/>
          <w:i/>
          <w:sz w:val="28"/>
          <w:szCs w:val="28"/>
        </w:rPr>
        <w:t xml:space="preserve">Задание 2. </w:t>
      </w:r>
      <w:r w:rsidRPr="0077144F">
        <w:rPr>
          <w:b/>
          <w:i/>
          <w:sz w:val="28"/>
          <w:szCs w:val="28"/>
        </w:rPr>
        <w:t>Для чего делается осенний осмотр зданий (строений)?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pacing w:val="-4"/>
          <w:sz w:val="28"/>
          <w:szCs w:val="28"/>
        </w:rPr>
      </w:pPr>
      <w:r w:rsidRPr="0077144F">
        <w:rPr>
          <w:rFonts w:ascii="Times New Roman" w:hAnsi="Times New Roman"/>
          <w:spacing w:val="-4"/>
          <w:sz w:val="28"/>
          <w:szCs w:val="28"/>
        </w:rPr>
        <w:t>1. Для выявления дефектов появившихся в летний период эксплуатации.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2. Для проверки готовности к эксплуатации в отопительный период.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3. Для оценки качества ремонтов, проведенных в летний период.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pacing w:val="-4"/>
          <w:sz w:val="28"/>
          <w:szCs w:val="28"/>
        </w:rPr>
      </w:pPr>
      <w:r w:rsidRPr="0077144F">
        <w:rPr>
          <w:rFonts w:ascii="Times New Roman" w:hAnsi="Times New Roman"/>
          <w:spacing w:val="-4"/>
          <w:sz w:val="28"/>
          <w:szCs w:val="28"/>
        </w:rPr>
        <w:t>4. С целью получить информацию для проведения капитального ремонта.</w:t>
      </w:r>
    </w:p>
    <w:p w:rsidR="00F31A2C" w:rsidRPr="0077144F" w:rsidRDefault="00F31A2C" w:rsidP="00F2107C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77144F">
        <w:rPr>
          <w:b/>
          <w:bCs/>
          <w:i/>
          <w:sz w:val="28"/>
          <w:szCs w:val="28"/>
        </w:rPr>
        <w:t xml:space="preserve">Задание 3. </w:t>
      </w:r>
      <w:r w:rsidRPr="0077144F">
        <w:rPr>
          <w:b/>
          <w:i/>
          <w:sz w:val="28"/>
          <w:szCs w:val="28"/>
        </w:rPr>
        <w:t>Как проводятся плановые осмотры (на каком основании)?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1. Плановые осмотры проводятся комиссией, составляемой домоуправлением.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2. Комиссией, назначенной приказом руководителя службы ЖКХ.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3. По инициативе домового комитета.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4. По требованию инспекций, следящих за состоянием жилого фонда (пожарной, санитарной, жилищной).</w:t>
      </w:r>
    </w:p>
    <w:p w:rsidR="00F31A2C" w:rsidRPr="0077144F" w:rsidRDefault="00F31A2C" w:rsidP="00F2107C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77144F">
        <w:rPr>
          <w:b/>
          <w:bCs/>
          <w:i/>
          <w:sz w:val="28"/>
          <w:szCs w:val="28"/>
        </w:rPr>
        <w:t xml:space="preserve">Задание 4. </w:t>
      </w:r>
      <w:r w:rsidRPr="0077144F">
        <w:rPr>
          <w:b/>
          <w:i/>
          <w:sz w:val="28"/>
          <w:szCs w:val="28"/>
        </w:rPr>
        <w:t>Как оценить последствия стихийных воздействий на здания (ураган, наводнение и т. д.)?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pacing w:val="-6"/>
          <w:sz w:val="28"/>
          <w:szCs w:val="28"/>
        </w:rPr>
      </w:pPr>
      <w:r w:rsidRPr="0077144F">
        <w:rPr>
          <w:rFonts w:ascii="Times New Roman" w:hAnsi="Times New Roman"/>
          <w:spacing w:val="-6"/>
          <w:sz w:val="28"/>
          <w:szCs w:val="28"/>
        </w:rPr>
        <w:t>1. Подождать до проведения планового осмотра (осеннего или весеннего).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2. Путем проведения комиссионного непредвиденного осмотра на основе приказа руководства ЖКХ, утверждающего такую комиссию.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3. Путем опроса пострадавших от этого бедствия смотрителем здания.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4. Обратиться в органы государственной власти.</w:t>
      </w:r>
    </w:p>
    <w:p w:rsidR="00F31A2C" w:rsidRPr="0077144F" w:rsidRDefault="00F31A2C" w:rsidP="00F2107C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77144F">
        <w:rPr>
          <w:b/>
          <w:bCs/>
          <w:i/>
          <w:sz w:val="28"/>
          <w:szCs w:val="28"/>
        </w:rPr>
        <w:t xml:space="preserve">Задание 5. </w:t>
      </w:r>
      <w:r w:rsidRPr="0077144F">
        <w:rPr>
          <w:b/>
          <w:i/>
          <w:sz w:val="28"/>
          <w:szCs w:val="28"/>
        </w:rPr>
        <w:t>Кто и в какие сроки должен исправлять замеченные при осмотрах дефекты в отопительной системе во вновь построенном здании?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1. Подрядчик в течение года.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2. Заказчик построенного здания в течение 6 месяцев.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lastRenderedPageBreak/>
        <w:t>3. Подрядная организация в течение отопительного периода.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4. В течение 10 лет после сдачи здания в эксплуатацию.</w:t>
      </w:r>
    </w:p>
    <w:p w:rsidR="00F31A2C" w:rsidRPr="0077144F" w:rsidRDefault="00F31A2C" w:rsidP="00F2107C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77144F">
        <w:rPr>
          <w:b/>
          <w:bCs/>
          <w:i/>
          <w:sz w:val="28"/>
          <w:szCs w:val="28"/>
        </w:rPr>
        <w:t xml:space="preserve">Задание 6. </w:t>
      </w:r>
      <w:r w:rsidRPr="0077144F">
        <w:rPr>
          <w:b/>
          <w:i/>
          <w:sz w:val="28"/>
          <w:szCs w:val="28"/>
        </w:rPr>
        <w:t>Как можно воздействовать на строителей (подрядчиков) для устранения замеченных при осмотре здания дефектов, если они их отказываются исправлять?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1. Обратиться в вышестоящую организацию, управляющую этими подрядчиками.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2. Обратиться в суд.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3. Заявить в милицию.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4. Исправить за свой счет.</w:t>
      </w:r>
    </w:p>
    <w:p w:rsidR="00F31A2C" w:rsidRPr="0077144F" w:rsidRDefault="00F31A2C" w:rsidP="00F2107C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77144F">
        <w:rPr>
          <w:b/>
          <w:bCs/>
          <w:i/>
          <w:sz w:val="28"/>
          <w:szCs w:val="28"/>
        </w:rPr>
        <w:t xml:space="preserve">Задание 7. </w:t>
      </w:r>
      <w:r w:rsidRPr="0077144F">
        <w:rPr>
          <w:b/>
          <w:i/>
          <w:sz w:val="28"/>
          <w:szCs w:val="28"/>
        </w:rPr>
        <w:t>Какие виды приемки различают в практике технической эксплуатации зданий?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1. Приемка после постройки на основе акта госкомиссии.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2. Приемка после постройки, капитального ремонта, смены руководителя службы технической эксплуатации и передачи жилого фонда в новое ведомство.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3. После постройки или реконструкции.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4. После изменения нормативов (СНиПов), Стандартов на жилье.</w:t>
      </w:r>
    </w:p>
    <w:p w:rsidR="00F31A2C" w:rsidRPr="0077144F" w:rsidRDefault="00F31A2C" w:rsidP="00F2107C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77144F">
        <w:rPr>
          <w:b/>
          <w:bCs/>
          <w:i/>
          <w:sz w:val="28"/>
          <w:szCs w:val="28"/>
        </w:rPr>
        <w:t xml:space="preserve">Задание 8. </w:t>
      </w:r>
      <w:r w:rsidRPr="0077144F">
        <w:rPr>
          <w:b/>
          <w:i/>
          <w:sz w:val="28"/>
          <w:szCs w:val="28"/>
        </w:rPr>
        <w:t>Что выражает моральный износ?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1. Деформирование здания в целом (крен, просадка).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2. Несоответствие прочности основных элементов нормативным требованиям.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3. Несоответствие современным требованиям планировочной структуры помещений, уровню комфортности, благоустройства территории, наличия инфраструктуры (транспорта, предприятий торговли).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4. Отсутствие водопровода, канализации, центрального отопления в здании.</w:t>
      </w:r>
    </w:p>
    <w:p w:rsidR="00F31A2C" w:rsidRPr="0077144F" w:rsidRDefault="00F31A2C" w:rsidP="00F2107C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77144F">
        <w:rPr>
          <w:b/>
          <w:bCs/>
          <w:i/>
          <w:sz w:val="28"/>
          <w:szCs w:val="28"/>
        </w:rPr>
        <w:t xml:space="preserve">Задание 9. </w:t>
      </w:r>
      <w:r w:rsidRPr="0077144F">
        <w:rPr>
          <w:b/>
          <w:i/>
          <w:sz w:val="28"/>
          <w:szCs w:val="28"/>
        </w:rPr>
        <w:t>Как количественно определяют моральный износ?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1. Отношением стоимости отсутствующих услуг и комфортных условий к восстановительной стоимости, выраженным в процентах.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2. Количеством недостающих площадей помещений по отношению к нормативному значению.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3. Отсутствием центральных коммунальных услуг (водопровода, канализации, отопления).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4. Отсутствием необходимой инфраструктуры на застроенной территории (транспорта, учреждений торговли, спорта и т. д.).</w:t>
      </w:r>
    </w:p>
    <w:p w:rsidR="00F31A2C" w:rsidRPr="0077144F" w:rsidRDefault="00F31A2C" w:rsidP="00F2107C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77144F">
        <w:rPr>
          <w:b/>
          <w:bCs/>
          <w:i/>
          <w:sz w:val="28"/>
          <w:szCs w:val="28"/>
        </w:rPr>
        <w:t>Задание 10</w:t>
      </w:r>
      <w:r w:rsidRPr="0077144F">
        <w:rPr>
          <w:b/>
          <w:i/>
          <w:sz w:val="28"/>
          <w:szCs w:val="28"/>
        </w:rPr>
        <w:t>. С какого момента официально начинается техническая эксплуатация здания?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1. С началом его строительства и до полного износа.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2. После официальной приемки Государственной комиссией (подписание акта приемки).</w:t>
      </w:r>
    </w:p>
    <w:p w:rsidR="00F31A2C" w:rsidRPr="0077144F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lastRenderedPageBreak/>
        <w:t>3. После подключения всех коммуникаций (водопровода, канализации, отопления, энергоснабжения и т. д.).</w:t>
      </w:r>
    </w:p>
    <w:p w:rsidR="00F31A2C" w:rsidRDefault="00F31A2C" w:rsidP="0077144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7144F">
        <w:rPr>
          <w:rFonts w:ascii="Times New Roman" w:hAnsi="Times New Roman"/>
          <w:sz w:val="28"/>
          <w:szCs w:val="28"/>
        </w:rPr>
        <w:t>4. После получения ордеров на вселение в домоуправлении.</w:t>
      </w:r>
    </w:p>
    <w:p w:rsidR="00F31A2C" w:rsidRPr="001A6DB9" w:rsidRDefault="00F31A2C" w:rsidP="001A6DB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48DB">
        <w:rPr>
          <w:rFonts w:ascii="Times New Roman" w:hAnsi="Times New Roman"/>
          <w:b/>
          <w:sz w:val="28"/>
          <w:szCs w:val="28"/>
        </w:rPr>
        <w:t xml:space="preserve">Тема </w:t>
      </w:r>
      <w:r>
        <w:rPr>
          <w:rFonts w:ascii="Times New Roman" w:hAnsi="Times New Roman"/>
          <w:b/>
          <w:sz w:val="28"/>
          <w:szCs w:val="28"/>
        </w:rPr>
        <w:t>Оценка т</w:t>
      </w:r>
      <w:r w:rsidRPr="007A48DB">
        <w:rPr>
          <w:rFonts w:ascii="Times New Roman" w:hAnsi="Times New Roman"/>
          <w:b/>
          <w:sz w:val="28"/>
          <w:szCs w:val="28"/>
        </w:rPr>
        <w:t>ехническ</w:t>
      </w:r>
      <w:r>
        <w:rPr>
          <w:rFonts w:ascii="Times New Roman" w:hAnsi="Times New Roman"/>
          <w:b/>
          <w:sz w:val="28"/>
          <w:szCs w:val="28"/>
        </w:rPr>
        <w:t>ого</w:t>
      </w:r>
      <w:r w:rsidRPr="007A48D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состояния</w:t>
      </w:r>
      <w:r w:rsidRPr="007A48DB">
        <w:rPr>
          <w:rFonts w:ascii="Times New Roman" w:hAnsi="Times New Roman"/>
          <w:b/>
          <w:sz w:val="28"/>
          <w:szCs w:val="28"/>
        </w:rPr>
        <w:t xml:space="preserve"> зданий и сооружений</w:t>
      </w:r>
    </w:p>
    <w:p w:rsidR="00F31A2C" w:rsidRPr="001A6DB9" w:rsidRDefault="00F31A2C" w:rsidP="001A6DB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A6DB9">
        <w:rPr>
          <w:rFonts w:ascii="Times New Roman" w:hAnsi="Times New Roman"/>
          <w:b/>
          <w:sz w:val="28"/>
          <w:szCs w:val="28"/>
        </w:rPr>
        <w:t>Вариант 1.</w:t>
      </w:r>
    </w:p>
    <w:p w:rsidR="00F31A2C" w:rsidRPr="001A6DB9" w:rsidRDefault="00F31A2C" w:rsidP="001A6DB9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1A6DB9">
        <w:rPr>
          <w:b/>
          <w:i/>
          <w:sz w:val="28"/>
          <w:szCs w:val="28"/>
        </w:rPr>
        <w:t>Вопрос 1. Почему в процессе эксплуатации приходится делать оценку технического состояния здания и отдельных его элементов?</w:t>
      </w:r>
    </w:p>
    <w:p w:rsidR="00F31A2C" w:rsidRPr="001A6DB9" w:rsidRDefault="00F31A2C" w:rsidP="001A6D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1. Потому что так регламентируют нормы эксплуатации после приемки зданий госкомиссией.</w:t>
      </w:r>
    </w:p>
    <w:p w:rsidR="00F31A2C" w:rsidRPr="001A6DB9" w:rsidRDefault="00F31A2C" w:rsidP="001A6D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2. Так как воздействие внешней среды, ошибки при проектировании, строительстве приводят к появлению дефектов и повреждений.</w:t>
      </w:r>
    </w:p>
    <w:p w:rsidR="00F31A2C" w:rsidRPr="001A6DB9" w:rsidRDefault="00F31A2C" w:rsidP="001A6D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3. Для выявления причин и возможных последствий дефектов, обнаруженных при осмотрах.</w:t>
      </w:r>
    </w:p>
    <w:p w:rsidR="00F31A2C" w:rsidRPr="001A6DB9" w:rsidRDefault="00F31A2C" w:rsidP="001A6DB9">
      <w:pPr>
        <w:spacing w:after="0"/>
        <w:ind w:firstLine="720"/>
        <w:jc w:val="both"/>
        <w:rPr>
          <w:rFonts w:ascii="Times New Roman" w:hAnsi="Times New Roman"/>
          <w:spacing w:val="-8"/>
          <w:sz w:val="28"/>
          <w:szCs w:val="28"/>
        </w:rPr>
      </w:pPr>
      <w:r w:rsidRPr="001A6DB9">
        <w:rPr>
          <w:rFonts w:ascii="Times New Roman" w:hAnsi="Times New Roman"/>
          <w:spacing w:val="-8"/>
          <w:sz w:val="28"/>
          <w:szCs w:val="28"/>
        </w:rPr>
        <w:t>4. Для определения и обоснования возможности дальнейшей эксплуатации.</w:t>
      </w:r>
    </w:p>
    <w:p w:rsidR="00F31A2C" w:rsidRPr="001A6DB9" w:rsidRDefault="00F31A2C" w:rsidP="001A6DB9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1A6DB9">
        <w:rPr>
          <w:b/>
          <w:i/>
          <w:sz w:val="28"/>
          <w:szCs w:val="28"/>
        </w:rPr>
        <w:t>Вопрос 2. Какие параметры качества и состояния материала конструкций здания определяют несущую способность конструкций здания?</w:t>
      </w:r>
    </w:p>
    <w:p w:rsidR="00F31A2C" w:rsidRPr="001A6DB9" w:rsidRDefault="00F31A2C" w:rsidP="001A6D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1. Прогибы, отклонения и трещины.</w:t>
      </w:r>
    </w:p>
    <w:p w:rsidR="00F31A2C" w:rsidRPr="001A6DB9" w:rsidRDefault="00F31A2C" w:rsidP="001A6D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2. Зыбкость конструкций.</w:t>
      </w:r>
    </w:p>
    <w:p w:rsidR="00F31A2C" w:rsidRPr="001A6DB9" w:rsidRDefault="00F31A2C" w:rsidP="001A6D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3. Прочность на сжатия, растяжения и срез.</w:t>
      </w:r>
    </w:p>
    <w:p w:rsidR="00F31A2C" w:rsidRPr="001A6DB9" w:rsidRDefault="00F31A2C" w:rsidP="001A6D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4. Влажность, воздухопроницаемость, гидроизоляция.</w:t>
      </w:r>
    </w:p>
    <w:p w:rsidR="00F31A2C" w:rsidRPr="001A6DB9" w:rsidRDefault="00F31A2C" w:rsidP="001A6DB9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1A6DB9">
        <w:rPr>
          <w:b/>
          <w:i/>
          <w:sz w:val="28"/>
          <w:szCs w:val="28"/>
        </w:rPr>
        <w:t>Вопрос 3. Как влияет влажность материала ограждающих конструкций на их теплозащитные свойства?</w:t>
      </w:r>
    </w:p>
    <w:p w:rsidR="00F31A2C" w:rsidRPr="001A6DB9" w:rsidRDefault="00F31A2C" w:rsidP="001A6D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1. Влажность повышает теплозащитные качества, так как с ее повышением поры материала заполняются влагой.</w:t>
      </w:r>
    </w:p>
    <w:p w:rsidR="00F31A2C" w:rsidRPr="001A6DB9" w:rsidRDefault="00F31A2C" w:rsidP="001A6D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2. Теплозащитные качества не изменяются, повышается только воздухопроницаемость.</w:t>
      </w:r>
    </w:p>
    <w:p w:rsidR="00F31A2C" w:rsidRPr="001A6DB9" w:rsidRDefault="00F31A2C" w:rsidP="001A6D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3. Снижается теплозащита, снижается температура на внутренней поверхности стен.</w:t>
      </w:r>
    </w:p>
    <w:p w:rsidR="00F31A2C" w:rsidRPr="001A6DB9" w:rsidRDefault="00F31A2C" w:rsidP="001A6D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 xml:space="preserve">4. Повышение влажности приводит к появлению трещин в материале и увеличивает воздухопроницаемость ограждений. </w:t>
      </w:r>
    </w:p>
    <w:p w:rsidR="00F31A2C" w:rsidRPr="001A6DB9" w:rsidRDefault="00F31A2C" w:rsidP="001A6DB9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1A6DB9">
        <w:rPr>
          <w:b/>
          <w:i/>
          <w:sz w:val="28"/>
          <w:szCs w:val="28"/>
        </w:rPr>
        <w:t>Вопрос 4. Какая (весовая) влажность допускается в наружных кирпичных стенах при эксплуатации?</w:t>
      </w:r>
    </w:p>
    <w:p w:rsidR="00F31A2C" w:rsidRPr="001A6DB9" w:rsidRDefault="00F31A2C" w:rsidP="001A6D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1. Не более 15 %.</w:t>
      </w:r>
    </w:p>
    <w:p w:rsidR="00F31A2C" w:rsidRPr="001A6DB9" w:rsidRDefault="00F31A2C" w:rsidP="001A6D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2. Не более 6 %.</w:t>
      </w:r>
    </w:p>
    <w:p w:rsidR="00F31A2C" w:rsidRPr="001A6DB9" w:rsidRDefault="00F31A2C" w:rsidP="001A6D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3. Не более 4 %.</w:t>
      </w:r>
    </w:p>
    <w:p w:rsidR="00F31A2C" w:rsidRPr="001A6DB9" w:rsidRDefault="00F31A2C" w:rsidP="001A6D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4. Не более 10 %.</w:t>
      </w:r>
    </w:p>
    <w:p w:rsidR="00F31A2C" w:rsidRPr="001A6DB9" w:rsidRDefault="00F31A2C" w:rsidP="001A6D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b/>
          <w:i/>
          <w:sz w:val="28"/>
          <w:szCs w:val="28"/>
        </w:rPr>
        <w:t>Вопрос 5. Какие допускаются прогибы конструкций междуэтажных перекрытий при пролетах более 7 м?</w:t>
      </w:r>
    </w:p>
    <w:p w:rsidR="00F31A2C" w:rsidRPr="001A6DB9" w:rsidRDefault="00F31A2C" w:rsidP="001A6D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1. 1/150 пролета.</w:t>
      </w:r>
    </w:p>
    <w:p w:rsidR="00F31A2C" w:rsidRPr="001A6DB9" w:rsidRDefault="00F31A2C" w:rsidP="001A6D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lastRenderedPageBreak/>
        <w:t>2. 1/200 пролета.</w:t>
      </w:r>
    </w:p>
    <w:p w:rsidR="00F31A2C" w:rsidRPr="001A6DB9" w:rsidRDefault="00F31A2C" w:rsidP="001A6D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3. 1/300 пролета</w:t>
      </w:r>
    </w:p>
    <w:p w:rsidR="00F31A2C" w:rsidRPr="001A6DB9" w:rsidRDefault="00F31A2C" w:rsidP="001A6D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4. Не ограничивается.</w:t>
      </w:r>
    </w:p>
    <w:p w:rsidR="00F31A2C" w:rsidRPr="001A6DB9" w:rsidRDefault="00F31A2C" w:rsidP="001A6DB9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1A6DB9">
        <w:rPr>
          <w:b/>
          <w:i/>
          <w:sz w:val="28"/>
          <w:szCs w:val="28"/>
        </w:rPr>
        <w:t>Вопрос 6. Какие состояния допускаются при эксплуатации зданий в отношении горизонтальной гидроизоляции стен?</w:t>
      </w:r>
    </w:p>
    <w:p w:rsidR="00F31A2C" w:rsidRPr="001A6DB9" w:rsidRDefault="00F31A2C" w:rsidP="001A6D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1. Разрешается частичное нарушение с выявлением небольших высолов на стенах.</w:t>
      </w:r>
    </w:p>
    <w:p w:rsidR="00F31A2C" w:rsidRPr="001A6DB9" w:rsidRDefault="00F31A2C" w:rsidP="001A6D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2. Требуется полная влагопроницаемость.</w:t>
      </w:r>
    </w:p>
    <w:p w:rsidR="00F31A2C" w:rsidRPr="001A6DB9" w:rsidRDefault="00F31A2C" w:rsidP="001A6D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3. В зависимости от материала стен требуется либо полная, либо частичная гидроизоляция.</w:t>
      </w:r>
    </w:p>
    <w:p w:rsidR="00F31A2C" w:rsidRPr="001A6DB9" w:rsidRDefault="00F31A2C" w:rsidP="001A6DB9">
      <w:pPr>
        <w:spacing w:after="0"/>
        <w:ind w:firstLine="720"/>
        <w:jc w:val="both"/>
        <w:rPr>
          <w:rFonts w:ascii="Times New Roman" w:hAnsi="Times New Roman"/>
          <w:spacing w:val="-4"/>
          <w:sz w:val="28"/>
          <w:szCs w:val="28"/>
        </w:rPr>
      </w:pPr>
      <w:r w:rsidRPr="001A6DB9">
        <w:rPr>
          <w:rFonts w:ascii="Times New Roman" w:hAnsi="Times New Roman"/>
          <w:spacing w:val="-4"/>
          <w:sz w:val="28"/>
          <w:szCs w:val="28"/>
        </w:rPr>
        <w:t>4. Допускается при увлажнении фундаментов, появлении влаги не стенах.</w:t>
      </w:r>
    </w:p>
    <w:p w:rsidR="00F31A2C" w:rsidRPr="001A6DB9" w:rsidRDefault="00F31A2C" w:rsidP="001A6DB9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1A6DB9">
        <w:rPr>
          <w:b/>
          <w:i/>
          <w:sz w:val="28"/>
          <w:szCs w:val="28"/>
        </w:rPr>
        <w:t>Вопрос 7. Что называют технической диагностикой повреждений элементов здания?</w:t>
      </w:r>
    </w:p>
    <w:p w:rsidR="00F31A2C" w:rsidRPr="001A6DB9" w:rsidRDefault="00F31A2C" w:rsidP="001A6D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1. Определение дефектов и отказов в зданиях и выявление причин их образования.</w:t>
      </w:r>
    </w:p>
    <w:p w:rsidR="00F31A2C" w:rsidRPr="001A6DB9" w:rsidRDefault="00F31A2C" w:rsidP="001A6D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2. Визуальный осмотр состояния конструкций зданий.</w:t>
      </w:r>
    </w:p>
    <w:p w:rsidR="00F31A2C" w:rsidRPr="001A6DB9" w:rsidRDefault="00F31A2C" w:rsidP="001A6D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3. Определение прочности материалов косвенными способами и сравнение ее с результатами стандартных испытаний.</w:t>
      </w:r>
    </w:p>
    <w:p w:rsidR="00F31A2C" w:rsidRPr="001A6DB9" w:rsidRDefault="00F31A2C" w:rsidP="001A6D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4. Определение прочности материалов косвенными способами и сравнение ее с результатами стандартных испытаний.</w:t>
      </w:r>
    </w:p>
    <w:p w:rsidR="00F31A2C" w:rsidRPr="001A6DB9" w:rsidRDefault="00F31A2C" w:rsidP="001A6DB9">
      <w:pPr>
        <w:spacing w:after="0"/>
        <w:ind w:firstLine="720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1A6DB9">
        <w:rPr>
          <w:rFonts w:ascii="Times New Roman" w:hAnsi="Times New Roman"/>
          <w:b/>
          <w:i/>
          <w:sz w:val="28"/>
          <w:szCs w:val="28"/>
        </w:rPr>
        <w:t xml:space="preserve">Вопрос </w:t>
      </w:r>
      <w:r w:rsidRPr="001A6DB9">
        <w:rPr>
          <w:rFonts w:ascii="Times New Roman" w:hAnsi="Times New Roman"/>
          <w:b/>
          <w:bCs/>
          <w:i/>
          <w:sz w:val="28"/>
          <w:szCs w:val="28"/>
        </w:rPr>
        <w:t>8. Какую информацию о состоянии здания и его конструкций дают визуальные методы обследования?</w:t>
      </w:r>
    </w:p>
    <w:p w:rsidR="00F31A2C" w:rsidRPr="001A6DB9" w:rsidRDefault="00F31A2C" w:rsidP="001A6DB9">
      <w:pPr>
        <w:spacing w:after="0"/>
        <w:ind w:firstLine="720"/>
        <w:jc w:val="both"/>
        <w:rPr>
          <w:rFonts w:ascii="Times New Roman" w:hAnsi="Times New Roman"/>
          <w:spacing w:val="-8"/>
          <w:sz w:val="28"/>
          <w:szCs w:val="28"/>
        </w:rPr>
      </w:pPr>
      <w:r w:rsidRPr="001A6DB9">
        <w:rPr>
          <w:rFonts w:ascii="Times New Roman" w:hAnsi="Times New Roman"/>
          <w:spacing w:val="-8"/>
          <w:sz w:val="28"/>
          <w:szCs w:val="28"/>
        </w:rPr>
        <w:t>1. Полную информацию, по которой можно принимать конкретные решения.</w:t>
      </w:r>
    </w:p>
    <w:p w:rsidR="00F31A2C" w:rsidRPr="001A6DB9" w:rsidRDefault="00F31A2C" w:rsidP="001A6D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2. Только качественную информацию, которая является основой для проведения количественных оценок состояния.</w:t>
      </w:r>
    </w:p>
    <w:p w:rsidR="00F31A2C" w:rsidRPr="001A6DB9" w:rsidRDefault="00F31A2C" w:rsidP="001A6D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3. Визуальные методы обследования всегда должны дополняться оценкой количественной, конкретизирующей параметры прочности, величины дефектов, состояния материалов.</w:t>
      </w:r>
    </w:p>
    <w:p w:rsidR="00F31A2C" w:rsidRPr="001A6DB9" w:rsidRDefault="00F31A2C" w:rsidP="001A6D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4. При обследовании необходимо дополнять визуальные и инструментальные количественные исследования, позволяющие получить конкретное мнение о состоянии здания и его элементов.</w:t>
      </w:r>
    </w:p>
    <w:p w:rsidR="00F31A2C" w:rsidRPr="001A6DB9" w:rsidRDefault="00F31A2C" w:rsidP="001A6DB9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1A6DB9">
        <w:rPr>
          <w:b/>
          <w:i/>
          <w:sz w:val="28"/>
          <w:szCs w:val="28"/>
        </w:rPr>
        <w:t>Вопрос 9. Что такое косвенные методы испытания материалов?</w:t>
      </w:r>
    </w:p>
    <w:p w:rsidR="00F31A2C" w:rsidRPr="001A6DB9" w:rsidRDefault="00F31A2C" w:rsidP="001A6D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1. Косвенный метод испытания материала сводится к изъятию из конструкции, образца материала и испытанию его в лаборатории.</w:t>
      </w:r>
    </w:p>
    <w:p w:rsidR="00F31A2C" w:rsidRPr="001A6DB9" w:rsidRDefault="00F31A2C" w:rsidP="001A6DB9">
      <w:pPr>
        <w:spacing w:after="0"/>
        <w:ind w:firstLine="720"/>
        <w:jc w:val="both"/>
        <w:rPr>
          <w:rFonts w:ascii="Times New Roman" w:hAnsi="Times New Roman"/>
          <w:spacing w:val="-6"/>
          <w:sz w:val="28"/>
          <w:szCs w:val="28"/>
        </w:rPr>
      </w:pPr>
      <w:r w:rsidRPr="001A6DB9">
        <w:rPr>
          <w:rFonts w:ascii="Times New Roman" w:hAnsi="Times New Roman"/>
          <w:spacing w:val="-6"/>
          <w:sz w:val="28"/>
          <w:szCs w:val="28"/>
        </w:rPr>
        <w:t>2. Косвенный метод испытания сводится к изготовлению стандартного образца подобного материала с последующим его испытанием в лаборатории.</w:t>
      </w:r>
    </w:p>
    <w:p w:rsidR="00F31A2C" w:rsidRPr="001A6DB9" w:rsidRDefault="00F31A2C" w:rsidP="001A6D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3. Косвенный метод основан на испытании фактического материала через посредство физической связи различных свойств материала без физического разрушения.</w:t>
      </w:r>
    </w:p>
    <w:p w:rsidR="00F31A2C" w:rsidRPr="001A6DB9" w:rsidRDefault="00F31A2C" w:rsidP="001A6D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lastRenderedPageBreak/>
        <w:t>4. Косвенный (неразрушающий) метод определения физических параметров материала базируется на аналитических зависимостях полученных на основе теории прочности.</w:t>
      </w:r>
    </w:p>
    <w:p w:rsidR="00F31A2C" w:rsidRPr="001A6DB9" w:rsidRDefault="00F31A2C" w:rsidP="001A6DB9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1A6DB9">
        <w:rPr>
          <w:b/>
          <w:i/>
          <w:sz w:val="28"/>
          <w:szCs w:val="28"/>
        </w:rPr>
        <w:t>Вопрос 10. Для чего необходимы механические характеристики материалов конструкций зданий и сооружений при эксплуатации?</w:t>
      </w:r>
    </w:p>
    <w:p w:rsidR="00F31A2C" w:rsidRPr="001A6DB9" w:rsidRDefault="00F31A2C" w:rsidP="001A6D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1. Для обоснования дефектов, выявленных при визуальном осмотре зданий (прогибов, выпучивания, появления трещин и т. д.).</w:t>
      </w:r>
    </w:p>
    <w:p w:rsidR="00F31A2C" w:rsidRPr="001A6DB9" w:rsidRDefault="00F31A2C" w:rsidP="001A6D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2. Для дополнения характеристик материалов конструкций при составлении технического паспорта строений в БТИ.</w:t>
      </w:r>
    </w:p>
    <w:p w:rsidR="00F31A2C" w:rsidRPr="001A6DB9" w:rsidRDefault="00F31A2C" w:rsidP="001A6D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3. Для организации нормальной технической эксплуатации конструкций здания.</w:t>
      </w:r>
    </w:p>
    <w:p w:rsidR="00F31A2C" w:rsidRPr="001A6DB9" w:rsidRDefault="00F31A2C" w:rsidP="001A6D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4. Чтобы обеспечить правильный выбор методов ремонта здания.</w:t>
      </w:r>
    </w:p>
    <w:p w:rsidR="00F31A2C" w:rsidRPr="001A6DB9" w:rsidRDefault="00F31A2C" w:rsidP="001A6DB9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1A6DB9">
        <w:rPr>
          <w:b/>
          <w:i/>
          <w:sz w:val="28"/>
          <w:szCs w:val="28"/>
        </w:rPr>
        <w:t>Вопрос 11. На каких физических свойствах основаны косвенные неразрушающие методы определения прочности каменных материалов молотками Физделя, Кашкарова и т. д.?</w:t>
      </w:r>
    </w:p>
    <w:p w:rsidR="00F31A2C" w:rsidRPr="001A6DB9" w:rsidRDefault="00F31A2C" w:rsidP="001A6D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 xml:space="preserve">1. На основе зависимости прочности </w:t>
      </w:r>
      <w:r w:rsidRPr="001A6DB9">
        <w:rPr>
          <w:rFonts w:ascii="Times New Roman" w:hAnsi="Times New Roman"/>
          <w:sz w:val="28"/>
          <w:szCs w:val="28"/>
          <w:lang w:val="en-US"/>
        </w:rPr>
        <w:t>R</w:t>
      </w:r>
      <w:r w:rsidRPr="001A6DB9">
        <w:rPr>
          <w:rFonts w:ascii="Times New Roman" w:hAnsi="Times New Roman"/>
          <w:sz w:val="28"/>
          <w:szCs w:val="28"/>
        </w:rPr>
        <w:t xml:space="preserve"> и вмятины </w:t>
      </w:r>
      <w:r w:rsidRPr="001A6DB9">
        <w:rPr>
          <w:rFonts w:ascii="Times New Roman" w:hAnsi="Times New Roman"/>
          <w:sz w:val="28"/>
          <w:szCs w:val="28"/>
          <w:lang w:val="en-US"/>
        </w:rPr>
        <w:t>d</w:t>
      </w:r>
      <w:r w:rsidRPr="001A6DB9">
        <w:rPr>
          <w:rFonts w:ascii="Times New Roman" w:hAnsi="Times New Roman"/>
          <w:sz w:val="28"/>
          <w:szCs w:val="28"/>
        </w:rPr>
        <w:t xml:space="preserve"> от шарика, закрепленного на ударной части молотка.</w:t>
      </w:r>
    </w:p>
    <w:p w:rsidR="00F31A2C" w:rsidRPr="001A6DB9" w:rsidRDefault="00F31A2C" w:rsidP="001A6D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2. При ударе молотка он отскакивает от поверхности: чем она прочнее, тем выше.</w:t>
      </w:r>
    </w:p>
    <w:p w:rsidR="00F31A2C" w:rsidRPr="001A6DB9" w:rsidRDefault="00F31A2C" w:rsidP="001A6D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3. При испытании шарик утапливается в бетон на глубину, обратно пропорциональной его прочности.</w:t>
      </w:r>
    </w:p>
    <w:p w:rsidR="00F31A2C" w:rsidRPr="001A6DB9" w:rsidRDefault="00F31A2C" w:rsidP="001A6D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4. На скорости распространения ударной волны в материале: чем прочнее материал, тем больше скорость.</w:t>
      </w:r>
    </w:p>
    <w:p w:rsidR="00F31A2C" w:rsidRPr="001A6DB9" w:rsidRDefault="00F31A2C" w:rsidP="001A6DB9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1A6DB9">
        <w:rPr>
          <w:b/>
          <w:i/>
          <w:sz w:val="28"/>
          <w:szCs w:val="28"/>
        </w:rPr>
        <w:t>Вопрос 12. Что такое склерометр?</w:t>
      </w:r>
    </w:p>
    <w:p w:rsidR="00F31A2C" w:rsidRPr="001A6DB9" w:rsidRDefault="00F31A2C" w:rsidP="001A6D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1. Молоток с шариком на ударной части для определения прочности каменных материалов.</w:t>
      </w:r>
    </w:p>
    <w:p w:rsidR="00F31A2C" w:rsidRPr="001A6DB9" w:rsidRDefault="00F31A2C" w:rsidP="001A6D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2. Прибор пистолетного типа для определения прочности каменных материалов по отскоку шарика при ударе по поверхности.</w:t>
      </w:r>
    </w:p>
    <w:p w:rsidR="00F31A2C" w:rsidRPr="001A6DB9" w:rsidRDefault="00F31A2C" w:rsidP="001A6D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3. Прибор для определения прочности каменных материалов по соотношению диаметров вмятины от шарика в бетоне и эталоном металлическом стержне.</w:t>
      </w:r>
    </w:p>
    <w:p w:rsidR="00F31A2C" w:rsidRPr="001A6DB9" w:rsidRDefault="00F31A2C" w:rsidP="001A6D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4. Прибор для определения прочности каменных материалов, в зависимости от скорости распространения ультразвука.</w:t>
      </w:r>
    </w:p>
    <w:p w:rsidR="00F31A2C" w:rsidRPr="001A6DB9" w:rsidRDefault="00F31A2C" w:rsidP="001A6DB9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1A6DB9">
        <w:rPr>
          <w:b/>
          <w:i/>
          <w:sz w:val="28"/>
          <w:szCs w:val="28"/>
        </w:rPr>
        <w:t>Вопрос 13. Как косвенным способом можно определить наличие и сечение арматуры в железобетонной конструкции?</w:t>
      </w:r>
    </w:p>
    <w:p w:rsidR="00F31A2C" w:rsidRPr="001A6DB9" w:rsidRDefault="00F31A2C" w:rsidP="001A6D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1. Простукиванием поверхности конструкции молотком Физделя.</w:t>
      </w:r>
    </w:p>
    <w:p w:rsidR="00F31A2C" w:rsidRPr="001A6DB9" w:rsidRDefault="00F31A2C" w:rsidP="001A6D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2. С помощью склерометра.</w:t>
      </w:r>
    </w:p>
    <w:p w:rsidR="00F31A2C" w:rsidRPr="001A6DB9" w:rsidRDefault="00F31A2C" w:rsidP="001A6D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3. Прибором ИЗС, основанном на магнитных свойствах арматуры.</w:t>
      </w:r>
    </w:p>
    <w:p w:rsidR="00F31A2C" w:rsidRPr="001A6DB9" w:rsidRDefault="00F31A2C" w:rsidP="001A6D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4. Прибором ИСМ, основанном на свойствах наведения электрического тока в соленоиде при движении его вблизи стальной арматуры.</w:t>
      </w:r>
    </w:p>
    <w:p w:rsidR="00F31A2C" w:rsidRPr="001A6DB9" w:rsidRDefault="00F31A2C" w:rsidP="001A6DB9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1A6DB9">
        <w:rPr>
          <w:b/>
          <w:i/>
          <w:sz w:val="28"/>
          <w:szCs w:val="28"/>
        </w:rPr>
        <w:lastRenderedPageBreak/>
        <w:t>Вопрос 14. Как проверяются неравномерные деформации (осадки) фундаментов здания?</w:t>
      </w:r>
    </w:p>
    <w:p w:rsidR="00F31A2C" w:rsidRPr="001A6DB9" w:rsidRDefault="00F31A2C" w:rsidP="001A6D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1. Нивелированием по маркам, установленным на стене фундамента с установленной периодичностью.</w:t>
      </w:r>
    </w:p>
    <w:p w:rsidR="00F31A2C" w:rsidRPr="001A6DB9" w:rsidRDefault="00F31A2C" w:rsidP="001A6D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2. Установкой маяков на трещинах в теле фундаментов.</w:t>
      </w:r>
    </w:p>
    <w:p w:rsidR="00F31A2C" w:rsidRPr="001A6DB9" w:rsidRDefault="00F31A2C" w:rsidP="001A6D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3. С помощью отвесов, установленных на углах стен здания.</w:t>
      </w:r>
    </w:p>
    <w:p w:rsidR="00F31A2C" w:rsidRPr="001A6DB9" w:rsidRDefault="00F31A2C" w:rsidP="001A6D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4. С помощью прогибомеров Максимова.</w:t>
      </w:r>
    </w:p>
    <w:p w:rsidR="00F31A2C" w:rsidRPr="001A6DB9" w:rsidRDefault="00F31A2C" w:rsidP="001A6DB9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1A6DB9">
        <w:rPr>
          <w:b/>
          <w:i/>
          <w:sz w:val="28"/>
          <w:szCs w:val="28"/>
        </w:rPr>
        <w:t>Вопрос 15. Для чего ставят на деформированных стенах маяки?</w:t>
      </w:r>
    </w:p>
    <w:p w:rsidR="00F31A2C" w:rsidRPr="001A6DB9" w:rsidRDefault="00F31A2C" w:rsidP="001A6D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1. Для определения осадок фундамента.</w:t>
      </w:r>
    </w:p>
    <w:p w:rsidR="00F31A2C" w:rsidRPr="001A6DB9" w:rsidRDefault="00F31A2C" w:rsidP="001A6D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2. Для определения крена стен.</w:t>
      </w:r>
    </w:p>
    <w:p w:rsidR="00F31A2C" w:rsidRPr="001A6DB9" w:rsidRDefault="00F31A2C" w:rsidP="001A6D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3. Для наблюдения за раскрытием трещин.</w:t>
      </w:r>
    </w:p>
    <w:p w:rsidR="00F31A2C" w:rsidRPr="001A6DB9" w:rsidRDefault="00F31A2C" w:rsidP="001A6DB9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4. Для определения ширины раскрытия трещин.</w:t>
      </w:r>
    </w:p>
    <w:p w:rsidR="00F31A2C" w:rsidRPr="001A6DB9" w:rsidRDefault="00F31A2C" w:rsidP="001A6DB9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1A6DB9">
        <w:rPr>
          <w:rFonts w:ascii="Times New Roman" w:hAnsi="Times New Roman"/>
          <w:b/>
          <w:i/>
          <w:sz w:val="28"/>
          <w:szCs w:val="28"/>
        </w:rPr>
        <w:t>Вариант 2.</w:t>
      </w:r>
    </w:p>
    <w:p w:rsidR="00F31A2C" w:rsidRPr="001A6DB9" w:rsidRDefault="00F31A2C" w:rsidP="00E00F4D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1A6DB9">
        <w:rPr>
          <w:b/>
          <w:i/>
          <w:sz w:val="28"/>
          <w:szCs w:val="28"/>
        </w:rPr>
        <w:t>Вопрос 1. Чем измеряется раскрытие трещин?</w:t>
      </w:r>
    </w:p>
    <w:p w:rsidR="00F31A2C" w:rsidRPr="001A6DB9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1. Маяками.</w:t>
      </w:r>
    </w:p>
    <w:p w:rsidR="00F31A2C" w:rsidRPr="001A6DB9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2. Марками.</w:t>
      </w:r>
    </w:p>
    <w:p w:rsidR="00F31A2C" w:rsidRPr="001A6DB9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3. Микроскопом Бринеля, лупой. Индикаторами часового типа.</w:t>
      </w:r>
    </w:p>
    <w:p w:rsidR="00F31A2C" w:rsidRPr="001A6DB9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4. Мерной лентой с теодолитом.</w:t>
      </w:r>
    </w:p>
    <w:p w:rsidR="00F31A2C" w:rsidRPr="001A6DB9" w:rsidRDefault="00F31A2C" w:rsidP="00E00F4D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1A6DB9">
        <w:rPr>
          <w:b/>
          <w:i/>
          <w:sz w:val="28"/>
          <w:szCs w:val="28"/>
        </w:rPr>
        <w:t>Вопрос 2. Какие внешние признаки проявляются при недостаточном теплозащитном качестве наружных стен здания?</w:t>
      </w:r>
    </w:p>
    <w:p w:rsidR="00F31A2C" w:rsidRPr="001A6DB9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1. Появление на внутренней поверхности стен трещин.</w:t>
      </w:r>
    </w:p>
    <w:p w:rsidR="00F31A2C" w:rsidRPr="001A6DB9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2. Образование в зимний период на внутренней поверхности стен, сырости, плесени, резкое снижение температуры воздуха при отключении отопления.</w:t>
      </w:r>
    </w:p>
    <w:p w:rsidR="00F31A2C" w:rsidRPr="001A6DB9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3. Образование высолов на наружных поверхностях.</w:t>
      </w:r>
    </w:p>
    <w:p w:rsidR="00F31A2C" w:rsidRPr="001A6DB9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4. Появление ощущения, что «от стены дует».</w:t>
      </w:r>
    </w:p>
    <w:p w:rsidR="00F31A2C" w:rsidRPr="001A6DB9" w:rsidRDefault="00F31A2C" w:rsidP="00E00F4D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1A6DB9">
        <w:rPr>
          <w:b/>
          <w:i/>
          <w:sz w:val="28"/>
          <w:szCs w:val="28"/>
        </w:rPr>
        <w:t>Вопрос 3. Когда на внутренней поверхности наружных стен может появиться конденсат (влага, иней, вода)?</w:t>
      </w:r>
    </w:p>
    <w:p w:rsidR="00F31A2C" w:rsidRPr="001A6DB9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1. Когда влажность воздуха в помещении будет более 60 %.</w:t>
      </w:r>
    </w:p>
    <w:p w:rsidR="00F31A2C" w:rsidRPr="001A6DB9" w:rsidRDefault="00F31A2C" w:rsidP="00E00F4D">
      <w:pPr>
        <w:spacing w:after="0"/>
        <w:ind w:firstLine="720"/>
        <w:jc w:val="both"/>
        <w:rPr>
          <w:rFonts w:ascii="Times New Roman" w:hAnsi="Times New Roman"/>
          <w:spacing w:val="-6"/>
          <w:sz w:val="28"/>
          <w:szCs w:val="28"/>
        </w:rPr>
      </w:pPr>
      <w:r w:rsidRPr="001A6DB9">
        <w:rPr>
          <w:rFonts w:ascii="Times New Roman" w:hAnsi="Times New Roman"/>
          <w:spacing w:val="-6"/>
          <w:sz w:val="28"/>
          <w:szCs w:val="28"/>
        </w:rPr>
        <w:t>2. Когда температура воздуха будет ниже нормируемой температуры 18</w:t>
      </w:r>
      <w:r w:rsidRPr="001A6DB9">
        <w:rPr>
          <w:rFonts w:ascii="Times New Roman" w:hAnsi="Times New Roman"/>
          <w:spacing w:val="-6"/>
          <w:sz w:val="28"/>
          <w:szCs w:val="28"/>
          <w:vertAlign w:val="superscript"/>
        </w:rPr>
        <w:t>о</w:t>
      </w:r>
      <w:r w:rsidRPr="001A6DB9">
        <w:rPr>
          <w:rFonts w:ascii="Times New Roman" w:hAnsi="Times New Roman"/>
          <w:spacing w:val="-6"/>
          <w:sz w:val="28"/>
          <w:szCs w:val="28"/>
        </w:rPr>
        <w:t>С.</w:t>
      </w:r>
    </w:p>
    <w:p w:rsidR="00F31A2C" w:rsidRPr="001A6DB9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3. Когда температура на внутренней поверхности стены будет ниже точки росы.</w:t>
      </w:r>
    </w:p>
    <w:p w:rsidR="00F31A2C" w:rsidRPr="001A6DB9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4. Всегда, если стена ориентирована на север.</w:t>
      </w:r>
    </w:p>
    <w:p w:rsidR="00F31A2C" w:rsidRPr="001A6DB9" w:rsidRDefault="00F31A2C" w:rsidP="00E00F4D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1A6DB9">
        <w:rPr>
          <w:b/>
          <w:i/>
          <w:sz w:val="28"/>
          <w:szCs w:val="28"/>
        </w:rPr>
        <w:t>Вопрос 4. Для каких целей используется прибор психрометр Ассмана?</w:t>
      </w:r>
    </w:p>
    <w:p w:rsidR="00F31A2C" w:rsidRPr="001A6DB9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1. Для измерения температуры воздуха.</w:t>
      </w:r>
    </w:p>
    <w:p w:rsidR="00F31A2C" w:rsidRPr="001A6DB9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2. Для определения влажности воздуха.</w:t>
      </w:r>
    </w:p>
    <w:p w:rsidR="00F31A2C" w:rsidRPr="001A6DB9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3. Для определения воздухопроницаемости ограждений.</w:t>
      </w:r>
    </w:p>
    <w:p w:rsidR="00F31A2C" w:rsidRPr="001A6DB9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4. Для определения скорости движения воздуха в помещении.</w:t>
      </w:r>
    </w:p>
    <w:p w:rsidR="00F31A2C" w:rsidRPr="001A6DB9" w:rsidRDefault="00F31A2C" w:rsidP="00E00F4D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1A6DB9">
        <w:rPr>
          <w:b/>
          <w:i/>
          <w:sz w:val="28"/>
          <w:szCs w:val="28"/>
        </w:rPr>
        <w:t>Вопрос 5. Что называется весовой влажностью материала ограждающих конструкций?</w:t>
      </w:r>
    </w:p>
    <w:p w:rsidR="00F31A2C" w:rsidRPr="001A6DB9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lastRenderedPageBreak/>
        <w:t>1. Относительное содержание влаги по весу в процентах.</w:t>
      </w:r>
    </w:p>
    <w:p w:rsidR="00F31A2C" w:rsidRPr="001A6DB9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2. Вес воды, находящийся в порах материала.</w:t>
      </w:r>
    </w:p>
    <w:p w:rsidR="00F31A2C" w:rsidRPr="001A6DB9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3. Влага, покрывающая поверхность материала (иней, капли и т. д.).</w:t>
      </w:r>
    </w:p>
    <w:p w:rsidR="00F31A2C" w:rsidRPr="001A6DB9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4. Предельное содержание влаги, которую нормы допускают в материале при эксплуатации.</w:t>
      </w:r>
    </w:p>
    <w:p w:rsidR="00F31A2C" w:rsidRPr="001A6DB9" w:rsidRDefault="00F31A2C" w:rsidP="00E00F4D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1A6DB9">
        <w:rPr>
          <w:b/>
          <w:i/>
          <w:sz w:val="28"/>
          <w:szCs w:val="28"/>
        </w:rPr>
        <w:t>Вопрос 6. Какая предельная влажность допускается в материале наружных стен СНиПами?</w:t>
      </w:r>
    </w:p>
    <w:p w:rsidR="00F31A2C" w:rsidRPr="001A6DB9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1. Не более 3,5 %.</w:t>
      </w:r>
    </w:p>
    <w:p w:rsidR="00F31A2C" w:rsidRPr="001A6DB9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2. Зависит от вида материала, влажности в помещении и наружного воздуха.</w:t>
      </w:r>
    </w:p>
    <w:p w:rsidR="00F31A2C" w:rsidRPr="001A6DB9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 xml:space="preserve">3. Не должна превышать для каждого материала </w:t>
      </w:r>
      <w:r w:rsidRPr="001A6DB9">
        <w:rPr>
          <w:rFonts w:ascii="Times New Roman" w:hAnsi="Times New Roman"/>
          <w:position w:val="-14"/>
          <w:sz w:val="28"/>
          <w:szCs w:val="28"/>
        </w:rPr>
        <w:object w:dxaOrig="1700" w:dyaOrig="380">
          <v:shape id="_x0000_i1029" type="#_x0000_t75" style="width:84.75pt;height:18.75pt" o:ole="">
            <v:imagedata r:id="rId16" o:title=""/>
          </v:shape>
          <o:OLEObject Type="Embed" ProgID="Equation.3" ShapeID="_x0000_i1029" DrawAspect="Content" ObjectID="_1706955041" r:id="rId17"/>
        </w:object>
      </w:r>
      <w:r w:rsidRPr="001A6DB9">
        <w:rPr>
          <w:rFonts w:ascii="Times New Roman" w:hAnsi="Times New Roman"/>
          <w:sz w:val="28"/>
          <w:szCs w:val="28"/>
        </w:rPr>
        <w:t>.</w:t>
      </w:r>
    </w:p>
    <w:p w:rsidR="00F31A2C" w:rsidRPr="001A6DB9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4. Не ограничивается.</w:t>
      </w:r>
    </w:p>
    <w:p w:rsidR="00F31A2C" w:rsidRPr="001A6DB9" w:rsidRDefault="00F31A2C" w:rsidP="00E00F4D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1A6DB9">
        <w:rPr>
          <w:b/>
          <w:i/>
          <w:sz w:val="28"/>
          <w:szCs w:val="28"/>
        </w:rPr>
        <w:t>Вопрос 7. Как следует выполнять конструкции наружных ограждающих конструкций (стен), чтобы не проходило их увлажнение при эксплуатации?</w:t>
      </w:r>
    </w:p>
    <w:p w:rsidR="00F31A2C" w:rsidRPr="001A6DB9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1. Стены следует делать из однородного материала с плотным отделочным слоем (цементной штукатуркой) с наружной стороны.</w:t>
      </w:r>
    </w:p>
    <w:p w:rsidR="00F31A2C" w:rsidRPr="001A6DB9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2. Надо делать пароизоляцию с внутренней стороны (со стороны помещения).</w:t>
      </w:r>
    </w:p>
    <w:p w:rsidR="00F31A2C" w:rsidRPr="001A6DB9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3. С наружной стороны делать пористый слой отделки, а с внутренней стороны – хорошую пароизоляцию.</w:t>
      </w:r>
    </w:p>
    <w:p w:rsidR="00F31A2C" w:rsidRPr="001A6DB9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4. С наружной и внутренней стороны делать известковую штукатурку.</w:t>
      </w:r>
    </w:p>
    <w:p w:rsidR="00F31A2C" w:rsidRPr="001A6DB9" w:rsidRDefault="00F31A2C" w:rsidP="00E00F4D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1A6DB9">
        <w:rPr>
          <w:b/>
          <w:i/>
          <w:sz w:val="28"/>
          <w:szCs w:val="28"/>
        </w:rPr>
        <w:t>Вопрос 8. Чем объясняется повышенное теплоусвоение пола?</w:t>
      </w:r>
    </w:p>
    <w:p w:rsidR="00F31A2C" w:rsidRPr="001A6DB9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1. Недостаточным термическим сопротивлением перекрытия.</w:t>
      </w:r>
    </w:p>
    <w:p w:rsidR="00F31A2C" w:rsidRPr="001A6DB9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 xml:space="preserve">2. Повышенной разностью температуры воздуха в помещении </w:t>
      </w:r>
      <w:r w:rsidRPr="001A6DB9">
        <w:rPr>
          <w:rFonts w:ascii="Times New Roman" w:hAnsi="Times New Roman"/>
          <w:position w:val="-12"/>
          <w:sz w:val="28"/>
          <w:szCs w:val="28"/>
        </w:rPr>
        <w:object w:dxaOrig="240" w:dyaOrig="380">
          <v:shape id="_x0000_i1030" type="#_x0000_t75" style="width:9.75pt;height:18.75pt" o:ole="">
            <v:imagedata r:id="rId18" o:title=""/>
          </v:shape>
          <o:OLEObject Type="Embed" ProgID="Equation.3" ShapeID="_x0000_i1030" DrawAspect="Content" ObjectID="_1706955042" r:id="rId19"/>
        </w:object>
      </w:r>
      <w:r w:rsidRPr="001A6DB9">
        <w:rPr>
          <w:rFonts w:ascii="Times New Roman" w:hAnsi="Times New Roman"/>
          <w:sz w:val="28"/>
          <w:szCs w:val="28"/>
        </w:rPr>
        <w:t xml:space="preserve"> и температурой поверхности пола </w:t>
      </w:r>
      <w:r w:rsidRPr="001A6DB9">
        <w:rPr>
          <w:rFonts w:ascii="Times New Roman" w:hAnsi="Times New Roman"/>
          <w:position w:val="-12"/>
          <w:sz w:val="28"/>
          <w:szCs w:val="28"/>
        </w:rPr>
        <w:object w:dxaOrig="320" w:dyaOrig="380">
          <v:shape id="_x0000_i1031" type="#_x0000_t75" style="width:17.25pt;height:18.75pt" o:ole="">
            <v:imagedata r:id="rId20" o:title=""/>
          </v:shape>
          <o:OLEObject Type="Embed" ProgID="Equation.3" ShapeID="_x0000_i1031" DrawAspect="Content" ObjectID="_1706955043" r:id="rId21"/>
        </w:object>
      </w:r>
      <w:r w:rsidRPr="001A6DB9">
        <w:rPr>
          <w:rFonts w:ascii="Times New Roman" w:hAnsi="Times New Roman"/>
          <w:sz w:val="28"/>
          <w:szCs w:val="28"/>
        </w:rPr>
        <w:t xml:space="preserve">,   </w:t>
      </w:r>
      <w:r w:rsidRPr="001A6DB9">
        <w:rPr>
          <w:rFonts w:ascii="Times New Roman" w:hAnsi="Times New Roman"/>
          <w:position w:val="-12"/>
          <w:sz w:val="28"/>
          <w:szCs w:val="28"/>
        </w:rPr>
        <w:object w:dxaOrig="1640" w:dyaOrig="440">
          <v:shape id="_x0000_i1032" type="#_x0000_t75" style="width:81pt;height:21.75pt" o:ole="">
            <v:imagedata r:id="rId22" o:title=""/>
          </v:shape>
          <o:OLEObject Type="Embed" ProgID="Equation.3" ShapeID="_x0000_i1032" DrawAspect="Content" ObjectID="_1706955044" r:id="rId23"/>
        </w:object>
      </w:r>
      <w:r w:rsidRPr="001A6DB9">
        <w:rPr>
          <w:rFonts w:ascii="Times New Roman" w:hAnsi="Times New Roman"/>
          <w:sz w:val="28"/>
          <w:szCs w:val="28"/>
        </w:rPr>
        <w:t>.</w:t>
      </w:r>
    </w:p>
    <w:p w:rsidR="00F31A2C" w:rsidRPr="001A6DB9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3. Интенсивным поглощением тепла тела человека при касании его с поверхностью пола.</w:t>
      </w:r>
    </w:p>
    <w:p w:rsidR="00F31A2C" w:rsidRPr="001A6DB9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 xml:space="preserve">4. Тепловым потоком, превышающим нормируемый показатель теплоусвоения пола </w:t>
      </w:r>
      <w:r w:rsidRPr="001A6DB9">
        <w:rPr>
          <w:rFonts w:ascii="Times New Roman" w:hAnsi="Times New Roman"/>
          <w:position w:val="-12"/>
          <w:sz w:val="28"/>
          <w:szCs w:val="28"/>
        </w:rPr>
        <w:object w:dxaOrig="260" w:dyaOrig="360">
          <v:shape id="_x0000_i1033" type="#_x0000_t75" style="width:13.5pt;height:18pt" o:ole="">
            <v:imagedata r:id="rId24" o:title=""/>
          </v:shape>
          <o:OLEObject Type="Embed" ProgID="Equation.3" ShapeID="_x0000_i1033" DrawAspect="Content" ObjectID="_1706955045" r:id="rId25"/>
        </w:object>
      </w:r>
      <w:r w:rsidRPr="001A6DB9">
        <w:rPr>
          <w:rFonts w:ascii="Times New Roman" w:hAnsi="Times New Roman"/>
          <w:sz w:val="28"/>
          <w:szCs w:val="28"/>
        </w:rPr>
        <w:t>.</w:t>
      </w:r>
    </w:p>
    <w:p w:rsidR="00F31A2C" w:rsidRPr="001A6DB9" w:rsidRDefault="00F31A2C" w:rsidP="00E00F4D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1A6DB9">
        <w:rPr>
          <w:b/>
          <w:i/>
          <w:sz w:val="28"/>
          <w:szCs w:val="28"/>
        </w:rPr>
        <w:t>Вопрос 9. Каким образом проверяют звукоизоляцию ограждений при эксплуатации зданий?</w:t>
      </w:r>
    </w:p>
    <w:p w:rsidR="00F31A2C" w:rsidRPr="001A6DB9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1. Проведением опросов пользователей (жильцов) при плановых смотрах зданий.</w:t>
      </w:r>
    </w:p>
    <w:p w:rsidR="00F31A2C" w:rsidRPr="001A6DB9" w:rsidRDefault="00F31A2C" w:rsidP="00E00F4D">
      <w:pPr>
        <w:spacing w:after="0"/>
        <w:ind w:firstLine="720"/>
        <w:jc w:val="both"/>
        <w:rPr>
          <w:rFonts w:ascii="Times New Roman" w:hAnsi="Times New Roman"/>
          <w:spacing w:val="-2"/>
          <w:sz w:val="28"/>
          <w:szCs w:val="28"/>
        </w:rPr>
      </w:pPr>
      <w:r w:rsidRPr="001A6DB9">
        <w:rPr>
          <w:rFonts w:ascii="Times New Roman" w:hAnsi="Times New Roman"/>
          <w:spacing w:val="-2"/>
          <w:sz w:val="28"/>
          <w:szCs w:val="28"/>
        </w:rPr>
        <w:t>2. Путем измерения уровня шума в помещениях с помощью шумомеров.</w:t>
      </w:r>
    </w:p>
    <w:p w:rsidR="00F31A2C" w:rsidRPr="001A6DB9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3. Проведением испытания ограждения с постановкой в соседних помещениях генератора и приемника шума с регистрацией уровня шума.</w:t>
      </w:r>
    </w:p>
    <w:p w:rsidR="00F31A2C" w:rsidRPr="001A6DB9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position w:val="-26"/>
          <w:sz w:val="28"/>
          <w:szCs w:val="28"/>
        </w:rPr>
        <w:object w:dxaOrig="2480" w:dyaOrig="700">
          <v:shape id="_x0000_i1034" type="#_x0000_t75" style="width:123pt;height:33.75pt" o:ole="">
            <v:imagedata r:id="rId26" o:title=""/>
          </v:shape>
          <o:OLEObject Type="Embed" ProgID="Equation.3" ShapeID="_x0000_i1034" DrawAspect="Content" ObjectID="_1706955046" r:id="rId27"/>
        </w:object>
      </w:r>
    </w:p>
    <w:p w:rsidR="00F31A2C" w:rsidRPr="001A6DB9" w:rsidRDefault="00F31A2C" w:rsidP="00E00F4D">
      <w:pPr>
        <w:pStyle w:val="29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 xml:space="preserve">4. Путем определения индекса звукоизоляции </w:t>
      </w:r>
      <w:r w:rsidRPr="001A6DB9">
        <w:rPr>
          <w:rFonts w:ascii="Times New Roman" w:hAnsi="Times New Roman"/>
          <w:position w:val="-12"/>
          <w:sz w:val="28"/>
          <w:szCs w:val="28"/>
        </w:rPr>
        <w:object w:dxaOrig="1260" w:dyaOrig="360">
          <v:shape id="_x0000_i1035" type="#_x0000_t75" style="width:63.75pt;height:18pt" o:ole="">
            <v:imagedata r:id="rId28" o:title=""/>
          </v:shape>
          <o:OLEObject Type="Embed" ProgID="Equation.3" ShapeID="_x0000_i1035" DrawAspect="Content" ObjectID="_1706955047" r:id="rId29"/>
        </w:object>
      </w:r>
      <w:r w:rsidRPr="001A6DB9">
        <w:rPr>
          <w:rFonts w:ascii="Times New Roman" w:hAnsi="Times New Roman"/>
          <w:sz w:val="28"/>
          <w:szCs w:val="28"/>
        </w:rPr>
        <w:t>.</w:t>
      </w:r>
    </w:p>
    <w:p w:rsidR="00F31A2C" w:rsidRPr="001A6DB9" w:rsidRDefault="00F31A2C" w:rsidP="00E00F4D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1A6DB9">
        <w:rPr>
          <w:b/>
          <w:i/>
          <w:sz w:val="28"/>
          <w:szCs w:val="28"/>
        </w:rPr>
        <w:lastRenderedPageBreak/>
        <w:t>Вопрос 10. Как проверяется ориентация жилого дома квартирного типа по условию инсоляции?</w:t>
      </w:r>
    </w:p>
    <w:p w:rsidR="00F31A2C" w:rsidRPr="001A6DB9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1. Замером времени прямого освещения помещений солнечными лучами через окна в летний период.</w:t>
      </w:r>
    </w:p>
    <w:p w:rsidR="00F31A2C" w:rsidRPr="001A6DB9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2. Определением положения главных осей здания относительно меридиана С–Ю.</w:t>
      </w:r>
    </w:p>
    <w:p w:rsidR="00F31A2C" w:rsidRPr="001A6DB9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3. Замером ориентации перпендикуляра, восстановленного к плоскости окна относительно меридиана С–Ю.</w:t>
      </w:r>
    </w:p>
    <w:p w:rsidR="00F31A2C" w:rsidRPr="001A6DB9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 xml:space="preserve">4. Проверяются только площади оконных проемов, величина которых не должна быть меньше </w:t>
      </w:r>
      <w:r w:rsidRPr="001A6DB9">
        <w:rPr>
          <w:rFonts w:ascii="Times New Roman" w:hAnsi="Times New Roman"/>
          <w:position w:val="-32"/>
          <w:sz w:val="28"/>
          <w:szCs w:val="28"/>
        </w:rPr>
        <w:object w:dxaOrig="880" w:dyaOrig="760">
          <v:shape id="_x0000_i1036" type="#_x0000_t75" style="width:44.25pt;height:37.5pt" o:ole="">
            <v:imagedata r:id="rId30" o:title=""/>
          </v:shape>
          <o:OLEObject Type="Embed" ProgID="Equation.3" ShapeID="_x0000_i1036" DrawAspect="Content" ObjectID="_1706955048" r:id="rId31"/>
        </w:object>
      </w:r>
      <w:r w:rsidRPr="001A6DB9">
        <w:rPr>
          <w:rFonts w:ascii="Times New Roman" w:hAnsi="Times New Roman"/>
          <w:sz w:val="28"/>
          <w:szCs w:val="28"/>
        </w:rPr>
        <w:t xml:space="preserve"> от площади пола помещения.</w:t>
      </w:r>
    </w:p>
    <w:p w:rsidR="00F31A2C" w:rsidRPr="001A6DB9" w:rsidRDefault="00F31A2C" w:rsidP="00E00F4D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1A6DB9">
        <w:rPr>
          <w:b/>
          <w:i/>
          <w:sz w:val="28"/>
          <w:szCs w:val="28"/>
        </w:rPr>
        <w:t>Вопрос 11. Для чего в процессе эксплуатации зданий проводятся ремонты?</w:t>
      </w:r>
    </w:p>
    <w:p w:rsidR="00F31A2C" w:rsidRPr="001A6DB9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1. Это составная часть работ по технической эксплуатации, предназначенная для восстановления потребительских качеств здания.</w:t>
      </w:r>
    </w:p>
    <w:p w:rsidR="00F31A2C" w:rsidRPr="001A6DB9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2. Это часть работ по технической эксплуатации, связанная с реконструкцией жилого фонда.</w:t>
      </w:r>
    </w:p>
    <w:p w:rsidR="00F31A2C" w:rsidRPr="001A6DB9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3. В целях усиления и восстановления несущей способности конструкций здания.</w:t>
      </w:r>
    </w:p>
    <w:p w:rsidR="00F31A2C" w:rsidRPr="001A6DB9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4. Это работы, связанные с повышением комфортности жилища.</w:t>
      </w:r>
    </w:p>
    <w:p w:rsidR="00F31A2C" w:rsidRPr="001A6DB9" w:rsidRDefault="00F31A2C" w:rsidP="00E00F4D">
      <w:pPr>
        <w:pStyle w:val="25"/>
        <w:spacing w:after="0" w:line="276" w:lineRule="auto"/>
        <w:ind w:left="0" w:firstLine="720"/>
        <w:jc w:val="both"/>
        <w:rPr>
          <w:b/>
          <w:i/>
          <w:spacing w:val="-8"/>
          <w:sz w:val="28"/>
          <w:szCs w:val="28"/>
        </w:rPr>
      </w:pPr>
      <w:r w:rsidRPr="001A6DB9">
        <w:rPr>
          <w:b/>
          <w:i/>
          <w:sz w:val="28"/>
          <w:szCs w:val="28"/>
        </w:rPr>
        <w:t>Вопрос 1</w:t>
      </w:r>
      <w:r w:rsidRPr="001A6DB9">
        <w:rPr>
          <w:b/>
          <w:i/>
          <w:spacing w:val="-8"/>
          <w:sz w:val="28"/>
          <w:szCs w:val="28"/>
        </w:rPr>
        <w:t>2. Какие виды ремонта различают при технической эксплуатации здания?</w:t>
      </w:r>
    </w:p>
    <w:p w:rsidR="00F31A2C" w:rsidRPr="001A6DB9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1. Частичный и полный ремонт.</w:t>
      </w:r>
    </w:p>
    <w:p w:rsidR="00F31A2C" w:rsidRPr="001A6DB9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2. Капитальный и профилактический.</w:t>
      </w:r>
    </w:p>
    <w:p w:rsidR="00F31A2C" w:rsidRPr="001A6DB9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3. Текущий и капитальный.</w:t>
      </w:r>
    </w:p>
    <w:p w:rsidR="00F31A2C" w:rsidRPr="001A6DB9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4. Комплексный и выборочный капитальный ремонт.</w:t>
      </w:r>
    </w:p>
    <w:p w:rsidR="00F31A2C" w:rsidRPr="001A6DB9" w:rsidRDefault="00F31A2C" w:rsidP="00E00F4D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1A6DB9">
        <w:rPr>
          <w:b/>
          <w:i/>
          <w:sz w:val="28"/>
          <w:szCs w:val="28"/>
        </w:rPr>
        <w:t>Вопрос 13. По каким условиям определяется периодичность проведения ремонтов жилых и общественных зданий?</w:t>
      </w:r>
    </w:p>
    <w:p w:rsidR="00F31A2C" w:rsidRPr="001A6DB9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1. По результатам осмотров (весеннего и осеннего).</w:t>
      </w:r>
    </w:p>
    <w:p w:rsidR="00F31A2C" w:rsidRPr="001A6DB9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2. По группе капитальности.</w:t>
      </w:r>
    </w:p>
    <w:p w:rsidR="00F31A2C" w:rsidRPr="001A6DB9" w:rsidRDefault="00F31A2C" w:rsidP="00E00F4D">
      <w:pPr>
        <w:spacing w:after="0"/>
        <w:ind w:firstLine="720"/>
        <w:jc w:val="both"/>
        <w:rPr>
          <w:rFonts w:ascii="Times New Roman" w:hAnsi="Times New Roman"/>
          <w:spacing w:val="-4"/>
          <w:sz w:val="28"/>
          <w:szCs w:val="28"/>
        </w:rPr>
      </w:pPr>
      <w:r w:rsidRPr="001A6DB9">
        <w:rPr>
          <w:rFonts w:ascii="Times New Roman" w:hAnsi="Times New Roman"/>
          <w:spacing w:val="-4"/>
          <w:sz w:val="28"/>
          <w:szCs w:val="28"/>
        </w:rPr>
        <w:t>3. На основе материалов технической инвентаризации и с учетом износа.</w:t>
      </w:r>
    </w:p>
    <w:p w:rsidR="00F31A2C" w:rsidRPr="001A6DB9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4. По мнению специалистов, ответственных за техническую эксплуатацию и наличию средств на ремонты.</w:t>
      </w:r>
    </w:p>
    <w:p w:rsidR="00F31A2C" w:rsidRPr="001A6DB9" w:rsidRDefault="00F31A2C" w:rsidP="00E00F4D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1A6DB9">
        <w:rPr>
          <w:b/>
          <w:i/>
          <w:sz w:val="28"/>
          <w:szCs w:val="28"/>
        </w:rPr>
        <w:t>Вопрос 14. Как устанавливаются сроки ремонтов производственных зданий?</w:t>
      </w:r>
    </w:p>
    <w:p w:rsidR="00F31A2C" w:rsidRPr="001A6DB9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1. По мере надобности на основе результатов осмотров.</w:t>
      </w:r>
    </w:p>
    <w:p w:rsidR="00F31A2C" w:rsidRPr="001A6DB9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2. По нормам периодичности в зависимости от капитальности основных конструкций, режима технологии процессов, протекающих в здании.</w:t>
      </w:r>
    </w:p>
    <w:p w:rsidR="00F31A2C" w:rsidRPr="001A6DB9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3. По нормам, установленным для ремонтов основного оборудования и коммуникаций.</w:t>
      </w:r>
    </w:p>
    <w:p w:rsidR="00F31A2C" w:rsidRPr="001A6DB9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lastRenderedPageBreak/>
        <w:t>4. По результатам технической инвентаризации.</w:t>
      </w:r>
    </w:p>
    <w:p w:rsidR="00F31A2C" w:rsidRPr="001A6DB9" w:rsidRDefault="00F31A2C" w:rsidP="00E00F4D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1A6DB9">
        <w:rPr>
          <w:b/>
          <w:i/>
          <w:sz w:val="28"/>
          <w:szCs w:val="28"/>
        </w:rPr>
        <w:t>Вопрос 15. Текущие ремонты и их задачи.</w:t>
      </w:r>
    </w:p>
    <w:p w:rsidR="00F31A2C" w:rsidRPr="001A6DB9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1. Это ремонты, предназначенные для предупреждения и устранения дефектов в процессе эксплуатации здания.</w:t>
      </w:r>
    </w:p>
    <w:p w:rsidR="00F31A2C" w:rsidRPr="001A6DB9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2. Это ремонты сантехнического оборудования и устранение дефектов в отделке помещений.</w:t>
      </w:r>
    </w:p>
    <w:p w:rsidR="00F31A2C" w:rsidRPr="001A6DB9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A6DB9">
        <w:rPr>
          <w:rFonts w:ascii="Times New Roman" w:hAnsi="Times New Roman"/>
          <w:sz w:val="28"/>
          <w:szCs w:val="28"/>
        </w:rPr>
        <w:t>3. Это ремонты, предназначенные для восстановления потребительских качеств и долговечности здания после проведенных осмотров.</w:t>
      </w:r>
    </w:p>
    <w:p w:rsidR="00F31A2C" w:rsidRPr="001A6DB9" w:rsidRDefault="00F31A2C" w:rsidP="00E00F4D">
      <w:pPr>
        <w:spacing w:after="0"/>
        <w:ind w:firstLine="720"/>
        <w:jc w:val="both"/>
        <w:rPr>
          <w:rFonts w:ascii="Times New Roman" w:hAnsi="Times New Roman"/>
          <w:spacing w:val="-8"/>
          <w:sz w:val="28"/>
          <w:szCs w:val="28"/>
        </w:rPr>
      </w:pPr>
      <w:r w:rsidRPr="001A6DB9">
        <w:rPr>
          <w:rFonts w:ascii="Times New Roman" w:hAnsi="Times New Roman"/>
          <w:spacing w:val="-8"/>
          <w:sz w:val="28"/>
          <w:szCs w:val="28"/>
        </w:rPr>
        <w:t>4. Это ремонты, направленные на повышение комфортности жилого фонда.</w:t>
      </w:r>
    </w:p>
    <w:p w:rsidR="00F31A2C" w:rsidRPr="00E00F4D" w:rsidRDefault="00F31A2C" w:rsidP="00E00F4D">
      <w:pPr>
        <w:pStyle w:val="25"/>
        <w:spacing w:after="0" w:line="276" w:lineRule="auto"/>
        <w:ind w:left="0"/>
        <w:jc w:val="center"/>
        <w:rPr>
          <w:b/>
          <w:i/>
          <w:sz w:val="28"/>
          <w:szCs w:val="28"/>
        </w:rPr>
      </w:pPr>
      <w:r w:rsidRPr="00E00F4D">
        <w:rPr>
          <w:b/>
          <w:i/>
          <w:sz w:val="28"/>
          <w:szCs w:val="28"/>
        </w:rPr>
        <w:t>Вариант 3.</w:t>
      </w:r>
    </w:p>
    <w:p w:rsidR="00F31A2C" w:rsidRPr="00E00F4D" w:rsidRDefault="00F31A2C" w:rsidP="00E00F4D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E00F4D">
        <w:rPr>
          <w:b/>
          <w:i/>
          <w:sz w:val="28"/>
          <w:szCs w:val="28"/>
        </w:rPr>
        <w:t>Вопрос 1. Как определяется набор работ для текущего ремонта?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pacing w:val="-2"/>
          <w:sz w:val="28"/>
          <w:szCs w:val="28"/>
        </w:rPr>
      </w:pPr>
      <w:r w:rsidRPr="00E00F4D">
        <w:rPr>
          <w:rFonts w:ascii="Times New Roman" w:hAnsi="Times New Roman"/>
          <w:spacing w:val="-2"/>
          <w:sz w:val="28"/>
          <w:szCs w:val="28"/>
        </w:rPr>
        <w:t>1. По дефектным ведомостям, составляемым при проведении осмотров.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2. На основе анализа дефектов, обнаруженных при осмотрах с учетом таблиц их оценки, приведенных с ПТЭ жилого фонда.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3. По решению руководителей службы эксплуатации (ЖЭК, НГЧ).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4. Составляется техником смотрителем.</w:t>
      </w:r>
    </w:p>
    <w:p w:rsidR="00F31A2C" w:rsidRPr="00E00F4D" w:rsidRDefault="00F31A2C" w:rsidP="00E00F4D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E00F4D">
        <w:rPr>
          <w:b/>
          <w:i/>
          <w:sz w:val="28"/>
          <w:szCs w:val="28"/>
        </w:rPr>
        <w:t>Вопрос 2. За счет каких средств производятся текущие ремонты?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1. За счет средств квартиросъемщиков (жильцов).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2. За счет собираемой квартирной платы, аренды помещений, амортизационных отчислений.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3. Дотаций, пожертвований и других внешних источников.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4. За счет собственных источников ЖЭК, НГЧ.</w:t>
      </w:r>
    </w:p>
    <w:p w:rsidR="00F31A2C" w:rsidRPr="00E00F4D" w:rsidRDefault="00F31A2C" w:rsidP="00E00F4D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E00F4D">
        <w:rPr>
          <w:b/>
          <w:i/>
          <w:sz w:val="28"/>
          <w:szCs w:val="28"/>
        </w:rPr>
        <w:t>Вопрос 3. За счет каких средств производятся непредвиденные текущие ремонты после аварий?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1. За счет средств ЖЭК.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2. За счет виновников аварии.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3. За счет амортизационных отчислений на текущий ремонт.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4. За счет средств МЧС.</w:t>
      </w:r>
    </w:p>
    <w:p w:rsidR="00F31A2C" w:rsidRPr="00E00F4D" w:rsidRDefault="00F31A2C" w:rsidP="00E00F4D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E00F4D">
        <w:rPr>
          <w:b/>
          <w:i/>
          <w:sz w:val="28"/>
          <w:szCs w:val="28"/>
        </w:rPr>
        <w:t>Вопрос 4. Есть ли ограничения срока проведения непредвиденных текущих ремонтов?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1. Нет, все определяется объемом и ситуацией.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 xml:space="preserve">2. Срок определяется по объему работ с учетом норм и расценок. 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3. В ПТЭ жилого фонда установлены нормативные сроки устранения дефектов.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4. Да, с помощью премиальной оплаты установлены сроки ремонтов.</w:t>
      </w:r>
    </w:p>
    <w:p w:rsidR="00F31A2C" w:rsidRPr="00E00F4D" w:rsidRDefault="00F31A2C" w:rsidP="00E00F4D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E00F4D">
        <w:rPr>
          <w:b/>
          <w:i/>
          <w:sz w:val="28"/>
          <w:szCs w:val="28"/>
        </w:rPr>
        <w:t>Вопрос 5. Какие подготовительные этапы предшествуют капитальным ремонтам?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lastRenderedPageBreak/>
        <w:t>1. Отбор зданий для ремонта, разработка проектно-сметной документации, проведение мероприятий по финансированию и планированию, определение порядка и продолжительности работ.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2. Отбор зданий для ремонта, определение подрядчика работ и их продолжительность.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3. Отбор работ для ремонта, выбор способа ведения работ (с отоплением или без него).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pacing w:val="-6"/>
          <w:sz w:val="28"/>
          <w:szCs w:val="28"/>
        </w:rPr>
      </w:pPr>
      <w:r w:rsidRPr="00E00F4D">
        <w:rPr>
          <w:rFonts w:ascii="Times New Roman" w:hAnsi="Times New Roman"/>
          <w:spacing w:val="-6"/>
          <w:sz w:val="28"/>
          <w:szCs w:val="28"/>
        </w:rPr>
        <w:t>4. Отбор работ для ремонта, составление сметы и назначение подрядчика.</w:t>
      </w:r>
    </w:p>
    <w:p w:rsidR="00F31A2C" w:rsidRPr="00E00F4D" w:rsidRDefault="00F31A2C" w:rsidP="00E00F4D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E00F4D">
        <w:rPr>
          <w:b/>
          <w:i/>
          <w:sz w:val="28"/>
          <w:szCs w:val="28"/>
        </w:rPr>
        <w:t>Вопрос 6. Как устанавливается продолжительность капитального ремонта?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1. Исходя из возможностей подрядчика (численность рабочих, наличие материалов и механизмов).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2. Зависит от способа проведения работ с отселением или без него.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3. По стоимости капитального ремонта в соответствии с нормами продолжительности, приведенными в ПТЭ.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4. Исходя из наличия средств для проведения работ.</w:t>
      </w:r>
    </w:p>
    <w:p w:rsidR="00F31A2C" w:rsidRPr="00E00F4D" w:rsidRDefault="00F31A2C" w:rsidP="00E00F4D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E00F4D">
        <w:rPr>
          <w:b/>
          <w:i/>
          <w:sz w:val="28"/>
          <w:szCs w:val="28"/>
        </w:rPr>
        <w:t>Вопрос 7. За счет каких средств проводится финансирование капитальных ремонтов жилых зданий?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1. За счет средств ЖЭК и НГЧ.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2. За счет амортизационных отчислений, дотаций из бюджета, спонсорской помощи, реализации материалов от разборки конструкций.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3. За счет квартирной платы жильцов.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4. За счет средств жильцов.</w:t>
      </w:r>
    </w:p>
    <w:p w:rsidR="00F31A2C" w:rsidRPr="00E00F4D" w:rsidRDefault="00F31A2C" w:rsidP="00E00F4D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E00F4D">
        <w:rPr>
          <w:b/>
          <w:i/>
          <w:sz w:val="28"/>
          <w:szCs w:val="28"/>
        </w:rPr>
        <w:t>Вопрос 8. Кто ведет (исполняет) работы при капитальном ремонте?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1. Штатные рабочие домоуправлений.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2. Специализированные ремонтно-строительные подразделения, НГЧ.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3. Товарищества собственников жилья.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4. Жильцы собственными силами.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E00F4D">
        <w:rPr>
          <w:rFonts w:ascii="Times New Roman" w:hAnsi="Times New Roman"/>
          <w:b/>
          <w:i/>
          <w:sz w:val="28"/>
          <w:szCs w:val="28"/>
        </w:rPr>
        <w:t>Вопрос 9. Кто компенсирует расходы на отселение жильцов дома, где производится капитальный ремонт?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1. Сами жители берут эти расходы на себя.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pacing w:val="-6"/>
          <w:sz w:val="28"/>
          <w:szCs w:val="28"/>
        </w:rPr>
      </w:pPr>
      <w:r w:rsidRPr="00E00F4D">
        <w:rPr>
          <w:rFonts w:ascii="Times New Roman" w:hAnsi="Times New Roman"/>
          <w:spacing w:val="-6"/>
          <w:sz w:val="28"/>
          <w:szCs w:val="28"/>
        </w:rPr>
        <w:t>2. Расходы на переезд и сам переезд оплачивает подрядная организация.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3. Переезд и расходы на отселение организует домоуправление.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pacing w:val="-4"/>
          <w:sz w:val="28"/>
          <w:szCs w:val="28"/>
        </w:rPr>
      </w:pPr>
      <w:r w:rsidRPr="00E00F4D">
        <w:rPr>
          <w:rFonts w:ascii="Times New Roman" w:hAnsi="Times New Roman"/>
          <w:spacing w:val="-4"/>
          <w:sz w:val="28"/>
          <w:szCs w:val="28"/>
        </w:rPr>
        <w:t>4. Расходы на отселение оплачивает администрация поселения (города).</w:t>
      </w:r>
    </w:p>
    <w:p w:rsidR="00F31A2C" w:rsidRPr="00E00F4D" w:rsidRDefault="00F31A2C" w:rsidP="00E00F4D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E00F4D">
        <w:rPr>
          <w:b/>
          <w:i/>
          <w:sz w:val="28"/>
          <w:szCs w:val="28"/>
        </w:rPr>
        <w:t>Вопрос 10. В результате чего должно обеспечиваться постоянное соблюдение потребительских качеств жилого фонда при эксплуатации зданий?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1. Здание (жилой фонд) должно быть построено из капитальных материалов.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2. Должно удовлетворять требованиям долговечности, огнестойкости.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3. Должно постоянно ремонтироваться.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lastRenderedPageBreak/>
        <w:t>4. Потребительские качества можно обеспечить на основе строгого соблюдения требований ПТЭ жилого фонда.</w:t>
      </w:r>
    </w:p>
    <w:p w:rsidR="00F31A2C" w:rsidRPr="00E00F4D" w:rsidRDefault="00F31A2C" w:rsidP="00E00F4D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E00F4D">
        <w:rPr>
          <w:b/>
          <w:i/>
          <w:sz w:val="28"/>
          <w:szCs w:val="28"/>
        </w:rPr>
        <w:t>Вопрос 11. Влияет ли состояние придомовых территорий на работу конструкций зданий?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1. Не влияет, здание работает независимо от состояния элементов благоустройства (дорожек, газонов, озеленения).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2. Влияет, так как нарушение покрытия дорожек, отмосток, прорастание травы и т. д. может повлиять на работу стен здания.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3. Разрушение отмостки, одежды дорожек, скопление воды в лотках, кюветах и т. д. приводит к обводнению грунтового основания и может вызвать деформацию фундаментов и других конструкций здания.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4. Влияет и поэтому следует при эксплуатации строго соблюдать требования ПТЭ по содержанию придомовых территорий.</w:t>
      </w:r>
    </w:p>
    <w:p w:rsidR="00F31A2C" w:rsidRPr="00E00F4D" w:rsidRDefault="00F31A2C" w:rsidP="00E00F4D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E00F4D">
        <w:rPr>
          <w:b/>
          <w:i/>
          <w:sz w:val="28"/>
          <w:szCs w:val="28"/>
        </w:rPr>
        <w:t>Вопрос 12. Какие меры требуется выполнять при эксплуатации для исключения заболачивания застроенной территории?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1. Обеспечивать требуемые уклоны поверхности, содержать в рабочем состоянии лотки, кюветы, колодцы и другие устройства.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2. Ремонтировать одежду покрытий (отмостки, дорожки, проезды), косить траву на газонах.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3. Вырубать деревья и кустарники вблизи зданий, если они растут у зданий на расстоянии ближе 5 и 3,5 м соответственно.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4. Скашивать траву на зеленых площадках и газонах.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E00F4D">
        <w:rPr>
          <w:rFonts w:ascii="Times New Roman" w:hAnsi="Times New Roman"/>
          <w:b/>
          <w:i/>
          <w:sz w:val="28"/>
          <w:szCs w:val="28"/>
        </w:rPr>
        <w:t>Вопрос 13. Чем вызывается осадка фундамента?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pacing w:val="-6"/>
          <w:sz w:val="28"/>
          <w:szCs w:val="28"/>
        </w:rPr>
      </w:pPr>
      <w:r w:rsidRPr="00E00F4D">
        <w:rPr>
          <w:rFonts w:ascii="Times New Roman" w:hAnsi="Times New Roman"/>
          <w:spacing w:val="-6"/>
          <w:sz w:val="28"/>
          <w:szCs w:val="28"/>
        </w:rPr>
        <w:t>1. Это следствие неравномерного загружения отдельных участков здания.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2. Это следствие изменения структуры грунта при его обводнении, замораживании.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pacing w:val="-2"/>
          <w:sz w:val="28"/>
          <w:szCs w:val="28"/>
        </w:rPr>
      </w:pPr>
      <w:r w:rsidRPr="00E00F4D">
        <w:rPr>
          <w:rFonts w:ascii="Times New Roman" w:hAnsi="Times New Roman"/>
          <w:spacing w:val="-2"/>
          <w:sz w:val="28"/>
          <w:szCs w:val="28"/>
        </w:rPr>
        <w:t>3. Большим весом надземных частей здания (стен, колонн, перекрытий).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4. Плохим качеством материала стен.</w:t>
      </w:r>
    </w:p>
    <w:p w:rsidR="00F31A2C" w:rsidRPr="00E00F4D" w:rsidRDefault="00F31A2C" w:rsidP="00E00F4D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E00F4D">
        <w:rPr>
          <w:b/>
          <w:i/>
          <w:sz w:val="28"/>
          <w:szCs w:val="28"/>
        </w:rPr>
        <w:t>Вопрос 14. Может ли произойти деформация фундаментов при равномерных осадках и просадках грунта?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1. Может, если осадка будет больше, чем просадка.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2. Не может, так как при этом не возникает внутренних напряжений в материале фундамента.</w:t>
      </w:r>
    </w:p>
    <w:p w:rsidR="00F31A2C" w:rsidRPr="00E00F4D" w:rsidRDefault="00F31A2C" w:rsidP="00E00F4D">
      <w:pPr>
        <w:pStyle w:val="afffff9"/>
        <w:spacing w:after="0"/>
        <w:ind w:left="0" w:firstLine="720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3. Они не влияют на деформации фундаментов.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4. Не может, осадки и просадки взаимно погашают друг друга.</w:t>
      </w:r>
    </w:p>
    <w:p w:rsidR="00F31A2C" w:rsidRPr="00E00F4D" w:rsidRDefault="00F31A2C" w:rsidP="00E00F4D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E00F4D">
        <w:rPr>
          <w:b/>
          <w:i/>
          <w:sz w:val="28"/>
          <w:szCs w:val="28"/>
        </w:rPr>
        <w:t>Вопрос 15. При каких деформациях фундаментов появляются трещины в верхних частях стен здания?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1. Когда идет просадка (осадка) под средней частью здания.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2. Когда идет просадка под краем (краями) здания.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lastRenderedPageBreak/>
        <w:t>3. Когда равномерная просадка под всем зданием.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pacing w:val="-4"/>
          <w:sz w:val="28"/>
          <w:szCs w:val="28"/>
        </w:rPr>
      </w:pPr>
      <w:r w:rsidRPr="00E00F4D">
        <w:rPr>
          <w:rFonts w:ascii="Times New Roman" w:hAnsi="Times New Roman"/>
          <w:spacing w:val="-4"/>
          <w:sz w:val="28"/>
          <w:szCs w:val="28"/>
        </w:rPr>
        <w:t>4. Когда идет равномерная просадка под одной длинной стороной здания.</w:t>
      </w:r>
    </w:p>
    <w:p w:rsidR="00F31A2C" w:rsidRPr="00517B1F" w:rsidRDefault="00F31A2C" w:rsidP="00517B1F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517B1F">
        <w:rPr>
          <w:rFonts w:ascii="Times New Roman" w:hAnsi="Times New Roman"/>
          <w:b/>
          <w:i/>
          <w:sz w:val="28"/>
          <w:szCs w:val="28"/>
        </w:rPr>
        <w:t>Вариант 4.</w:t>
      </w:r>
    </w:p>
    <w:p w:rsidR="00F31A2C" w:rsidRPr="00517B1F" w:rsidRDefault="00F31A2C" w:rsidP="009732CC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517B1F">
        <w:rPr>
          <w:b/>
          <w:i/>
          <w:sz w:val="28"/>
          <w:szCs w:val="28"/>
        </w:rPr>
        <w:t>Вопрос 1. Какой относительной величиной ограничивается просадка (осадка) Δ краев фундамента кирпичных зданий?</w:t>
      </w:r>
    </w:p>
    <w:p w:rsidR="00F31A2C" w:rsidRPr="00517B1F" w:rsidRDefault="00F31A2C" w:rsidP="00517B1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17B1F">
        <w:rPr>
          <w:rFonts w:ascii="Times New Roman" w:hAnsi="Times New Roman"/>
          <w:sz w:val="28"/>
          <w:szCs w:val="28"/>
        </w:rPr>
        <w:t xml:space="preserve">1. Δ  ≤ 0,00013 </w:t>
      </w:r>
      <w:r w:rsidRPr="00517B1F">
        <w:rPr>
          <w:rFonts w:ascii="Times New Roman" w:hAnsi="Times New Roman"/>
          <w:sz w:val="28"/>
          <w:szCs w:val="28"/>
          <w:lang w:val="en-US"/>
        </w:rPr>
        <w:t>L</w:t>
      </w:r>
      <w:r w:rsidRPr="00517B1F">
        <w:rPr>
          <w:rFonts w:ascii="Times New Roman" w:hAnsi="Times New Roman"/>
          <w:sz w:val="28"/>
          <w:szCs w:val="28"/>
        </w:rPr>
        <w:t>.</w:t>
      </w:r>
    </w:p>
    <w:p w:rsidR="00F31A2C" w:rsidRPr="00517B1F" w:rsidRDefault="00F31A2C" w:rsidP="00517B1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17B1F">
        <w:rPr>
          <w:rFonts w:ascii="Times New Roman" w:hAnsi="Times New Roman"/>
          <w:sz w:val="28"/>
          <w:szCs w:val="28"/>
        </w:rPr>
        <w:t xml:space="preserve">2. Δ  ≤ 0,0002 </w:t>
      </w:r>
      <w:r w:rsidRPr="00517B1F">
        <w:rPr>
          <w:rFonts w:ascii="Times New Roman" w:hAnsi="Times New Roman"/>
          <w:sz w:val="28"/>
          <w:szCs w:val="28"/>
          <w:lang w:val="en-US"/>
        </w:rPr>
        <w:t>L</w:t>
      </w:r>
      <w:r w:rsidRPr="00517B1F">
        <w:rPr>
          <w:rFonts w:ascii="Times New Roman" w:hAnsi="Times New Roman"/>
          <w:sz w:val="28"/>
          <w:szCs w:val="28"/>
        </w:rPr>
        <w:t>.</w:t>
      </w:r>
    </w:p>
    <w:p w:rsidR="00F31A2C" w:rsidRPr="00517B1F" w:rsidRDefault="00F31A2C" w:rsidP="00517B1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17B1F">
        <w:rPr>
          <w:rFonts w:ascii="Times New Roman" w:hAnsi="Times New Roman"/>
          <w:sz w:val="28"/>
          <w:szCs w:val="28"/>
        </w:rPr>
        <w:t>3. Δ  ≤ 0,0004 Н.</w:t>
      </w:r>
    </w:p>
    <w:p w:rsidR="00F31A2C" w:rsidRPr="00517B1F" w:rsidRDefault="00F31A2C" w:rsidP="00517B1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17B1F">
        <w:rPr>
          <w:rFonts w:ascii="Times New Roman" w:hAnsi="Times New Roman"/>
          <w:sz w:val="28"/>
          <w:szCs w:val="28"/>
        </w:rPr>
        <w:t>4. Не ограничивается.</w:t>
      </w:r>
    </w:p>
    <w:p w:rsidR="00F31A2C" w:rsidRPr="00517B1F" w:rsidRDefault="00F31A2C" w:rsidP="009732CC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517B1F">
        <w:rPr>
          <w:b/>
          <w:i/>
          <w:sz w:val="28"/>
          <w:szCs w:val="28"/>
        </w:rPr>
        <w:t>Вопрос 2. Что может быть наиболее вероятной причиной неравномерных осадок фундамента на глинистых и суглинистых обводненных грунтах?</w:t>
      </w:r>
    </w:p>
    <w:p w:rsidR="00F31A2C" w:rsidRPr="00517B1F" w:rsidRDefault="00F31A2C" w:rsidP="00517B1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17B1F">
        <w:rPr>
          <w:rFonts w:ascii="Times New Roman" w:hAnsi="Times New Roman"/>
          <w:sz w:val="28"/>
          <w:szCs w:val="28"/>
        </w:rPr>
        <w:t>1. Неравномерная загрузка помещений в здании, дополнительная нагрузка или постройка рядом нового здания.</w:t>
      </w:r>
    </w:p>
    <w:p w:rsidR="00F31A2C" w:rsidRPr="00517B1F" w:rsidRDefault="00F31A2C" w:rsidP="00517B1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17B1F">
        <w:rPr>
          <w:rFonts w:ascii="Times New Roman" w:hAnsi="Times New Roman"/>
          <w:sz w:val="28"/>
          <w:szCs w:val="28"/>
        </w:rPr>
        <w:t>2. Промерзание грунтов.</w:t>
      </w:r>
    </w:p>
    <w:p w:rsidR="00F31A2C" w:rsidRPr="00517B1F" w:rsidRDefault="00F31A2C" w:rsidP="00517B1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17B1F">
        <w:rPr>
          <w:rFonts w:ascii="Times New Roman" w:hAnsi="Times New Roman"/>
          <w:sz w:val="28"/>
          <w:szCs w:val="28"/>
        </w:rPr>
        <w:t>3. Ошибки в проектировании или изыскании.</w:t>
      </w:r>
    </w:p>
    <w:p w:rsidR="00F31A2C" w:rsidRPr="00517B1F" w:rsidRDefault="00F31A2C" w:rsidP="00517B1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17B1F">
        <w:rPr>
          <w:rFonts w:ascii="Times New Roman" w:hAnsi="Times New Roman"/>
          <w:sz w:val="28"/>
          <w:szCs w:val="28"/>
        </w:rPr>
        <w:t>4. Плохое состояние (сохранность) отмостки.</w:t>
      </w:r>
    </w:p>
    <w:p w:rsidR="00F31A2C" w:rsidRPr="00517B1F" w:rsidRDefault="00F31A2C" w:rsidP="009732CC">
      <w:pPr>
        <w:pStyle w:val="25"/>
        <w:spacing w:after="0" w:line="276" w:lineRule="auto"/>
        <w:ind w:left="0" w:firstLine="720"/>
        <w:jc w:val="both"/>
        <w:rPr>
          <w:b/>
          <w:i/>
          <w:spacing w:val="-2"/>
          <w:sz w:val="28"/>
          <w:szCs w:val="28"/>
        </w:rPr>
      </w:pPr>
      <w:r w:rsidRPr="00517B1F">
        <w:rPr>
          <w:b/>
          <w:i/>
          <w:sz w:val="28"/>
          <w:szCs w:val="28"/>
        </w:rPr>
        <w:t xml:space="preserve">Вопрос 3. </w:t>
      </w:r>
      <w:r w:rsidRPr="00517B1F">
        <w:rPr>
          <w:b/>
          <w:i/>
          <w:spacing w:val="-2"/>
          <w:sz w:val="28"/>
          <w:szCs w:val="28"/>
        </w:rPr>
        <w:t>Каким способом исключаются дополнительные деформации фундаментов в случае повышения уровня грунтовых вод при эксплуатации?</w:t>
      </w:r>
    </w:p>
    <w:p w:rsidR="00F31A2C" w:rsidRPr="00517B1F" w:rsidRDefault="00F31A2C" w:rsidP="00517B1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17B1F">
        <w:rPr>
          <w:rFonts w:ascii="Times New Roman" w:hAnsi="Times New Roman"/>
          <w:sz w:val="28"/>
          <w:szCs w:val="28"/>
        </w:rPr>
        <w:t>1. Закреплением грунтов, путем нагнетания в них под подошву растворов силикатов и отвердителей.</w:t>
      </w:r>
    </w:p>
    <w:p w:rsidR="00F31A2C" w:rsidRPr="00517B1F" w:rsidRDefault="00F31A2C" w:rsidP="00517B1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17B1F">
        <w:rPr>
          <w:rFonts w:ascii="Times New Roman" w:hAnsi="Times New Roman"/>
          <w:sz w:val="28"/>
          <w:szCs w:val="28"/>
        </w:rPr>
        <w:t>2. Путем термического закрепления грунта обжигом.</w:t>
      </w:r>
    </w:p>
    <w:p w:rsidR="00F31A2C" w:rsidRPr="00517B1F" w:rsidRDefault="00F31A2C" w:rsidP="00517B1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17B1F">
        <w:rPr>
          <w:rFonts w:ascii="Times New Roman" w:hAnsi="Times New Roman"/>
          <w:sz w:val="28"/>
          <w:szCs w:val="28"/>
        </w:rPr>
        <w:t>3. Устройством кольцевого дренажа вокруг здания.</w:t>
      </w:r>
    </w:p>
    <w:p w:rsidR="00F31A2C" w:rsidRPr="00517B1F" w:rsidRDefault="00F31A2C" w:rsidP="00517B1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17B1F">
        <w:rPr>
          <w:rFonts w:ascii="Times New Roman" w:hAnsi="Times New Roman"/>
          <w:sz w:val="28"/>
          <w:szCs w:val="28"/>
        </w:rPr>
        <w:t>4. Закреплением грунта карбамидными смолами, путем нагнетания их через скважины под давлением.</w:t>
      </w:r>
    </w:p>
    <w:p w:rsidR="00F31A2C" w:rsidRPr="00517B1F" w:rsidRDefault="00F31A2C" w:rsidP="009732CC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517B1F">
        <w:rPr>
          <w:b/>
          <w:i/>
          <w:sz w:val="28"/>
          <w:szCs w:val="28"/>
        </w:rPr>
        <w:t>Вопрос 4. Как инструментально обнаруживается нарушение горизонтальной гидроизоляции стен на контакте с фундаментом?</w:t>
      </w:r>
    </w:p>
    <w:p w:rsidR="00F31A2C" w:rsidRPr="00517B1F" w:rsidRDefault="00F31A2C" w:rsidP="009732CC">
      <w:pPr>
        <w:pStyle w:val="afffff9"/>
        <w:spacing w:after="0"/>
        <w:ind w:left="0" w:firstLine="720"/>
        <w:rPr>
          <w:rFonts w:ascii="Times New Roman" w:hAnsi="Times New Roman"/>
          <w:sz w:val="28"/>
          <w:szCs w:val="28"/>
        </w:rPr>
      </w:pPr>
      <w:r w:rsidRPr="00517B1F">
        <w:rPr>
          <w:rFonts w:ascii="Times New Roman" w:hAnsi="Times New Roman"/>
          <w:sz w:val="28"/>
          <w:szCs w:val="28"/>
        </w:rPr>
        <w:t>1. По наличию высолов на стенах выше обреза фундамента.</w:t>
      </w:r>
    </w:p>
    <w:p w:rsidR="00F31A2C" w:rsidRPr="00517B1F" w:rsidRDefault="00F31A2C" w:rsidP="00517B1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17B1F">
        <w:rPr>
          <w:rFonts w:ascii="Times New Roman" w:hAnsi="Times New Roman"/>
          <w:sz w:val="28"/>
          <w:szCs w:val="28"/>
        </w:rPr>
        <w:t>2. Молотком Кашкарова, Кима или склерометром.</w:t>
      </w:r>
    </w:p>
    <w:p w:rsidR="00F31A2C" w:rsidRPr="00517B1F" w:rsidRDefault="00F31A2C" w:rsidP="00517B1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17B1F">
        <w:rPr>
          <w:rFonts w:ascii="Times New Roman" w:hAnsi="Times New Roman"/>
          <w:sz w:val="28"/>
          <w:szCs w:val="28"/>
        </w:rPr>
        <w:t>3. Путем установки по обе стороны гидроизоляции электродов с включением их в электрическую сеть с фиксирующими ток приборами, например, милиамперметра.</w:t>
      </w:r>
    </w:p>
    <w:p w:rsidR="00F31A2C" w:rsidRPr="00517B1F" w:rsidRDefault="00F31A2C" w:rsidP="00517B1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17B1F">
        <w:rPr>
          <w:rFonts w:ascii="Times New Roman" w:hAnsi="Times New Roman"/>
          <w:sz w:val="28"/>
          <w:szCs w:val="28"/>
        </w:rPr>
        <w:t>4. На основе вскрытия кладки в месте предлагаемого положения гидроизоляции.</w:t>
      </w:r>
    </w:p>
    <w:p w:rsidR="00F31A2C" w:rsidRPr="00517B1F" w:rsidRDefault="00F31A2C" w:rsidP="009732CC">
      <w:pPr>
        <w:pStyle w:val="25"/>
        <w:spacing w:after="0" w:line="276" w:lineRule="auto"/>
        <w:ind w:left="0" w:firstLine="720"/>
        <w:jc w:val="both"/>
        <w:rPr>
          <w:b/>
          <w:i/>
          <w:spacing w:val="-2"/>
          <w:sz w:val="28"/>
          <w:szCs w:val="28"/>
        </w:rPr>
      </w:pPr>
      <w:r w:rsidRPr="00517B1F">
        <w:rPr>
          <w:b/>
          <w:i/>
          <w:sz w:val="28"/>
          <w:szCs w:val="28"/>
        </w:rPr>
        <w:t xml:space="preserve">Вопрос 5. </w:t>
      </w:r>
      <w:r w:rsidRPr="00517B1F">
        <w:rPr>
          <w:b/>
          <w:i/>
          <w:spacing w:val="-2"/>
          <w:sz w:val="28"/>
          <w:szCs w:val="28"/>
        </w:rPr>
        <w:t>Отметьте, при какой конструкции может произойти зимой вспучивание (подъем) фундаментной балки столбчатого фундамента под стеной?</w:t>
      </w:r>
    </w:p>
    <w:p w:rsidR="00F31A2C" w:rsidRPr="00D208FF" w:rsidRDefault="00AE1CA4" w:rsidP="00E00F4D">
      <w:pPr>
        <w:spacing w:after="0"/>
        <w:ind w:firstLine="1440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group id="_x0000_s1026" style="position:absolute;left:0;text-align:left;margin-left:26.85pt;margin-top:6.1pt;width:438.9pt;height:121.75pt;z-index:1" coordorigin="360,4499" coordsize="10960,2700">
            <v:group id="_x0000_s1027" style="position:absolute;left:360;top:4499;width:8400;height:2700" coordorigin="360,4499" coordsize="8400,2700">
              <v:group id="_x0000_s1028" style="position:absolute;left:360;top:4679;width:3240;height:2160" coordorigin="1800,4859" coordsize="3780,2520">
                <v:group id="_x0000_s1029" style="position:absolute;left:1800;top:4859;width:3780;height:2520" coordorigin="2580,10679" coordsize="3780,2520">
                  <v:rect id="_x0000_s1030" style="position:absolute;left:4380;top:11091;width:900;height:488" fillcolor="black" stroked="f">
                    <v:fill r:id="rId32" o:title="" type="pattern"/>
                  </v:rect>
                  <v:rect id="_x0000_s1031" style="position:absolute;left:2940;top:12119;width:1440;height:180" fillcolor="black" stroked="f">
                    <v:fill r:id="rId33" o:title="" type="pattern"/>
                  </v:rect>
                  <v:shape id="_x0000_s1032" style="position:absolute;left:3480;top:11579;width:1080;height:540;mso-position-horizontal:absolute;mso-position-vertical:absolute" coordsize="1080,540" path="m900,l,360,,540r1080,e" filled="f">
                    <v:path arrowok="t"/>
                  </v:shape>
                  <v:shapetype id="_x0000_t8" coordsize="21600,21600" o:spt="8" adj="5400" path="m,l@0,21600@1,21600,21600,xe">
                    <v:stroke joinstyle="miter"/>
                    <v:formulas>
                      <v:f eqn="val #0"/>
                      <v:f eqn="sum width 0 #0"/>
                      <v:f eqn="prod #0 1 2"/>
                      <v:f eqn="sum width 0 @2"/>
                      <v:f eqn="mid #0 width"/>
                      <v:f eqn="mid @1 0"/>
                      <v:f eqn="prod height width #0"/>
                      <v:f eqn="prod @6 1 2"/>
                      <v:f eqn="sum height 0 @7"/>
                      <v:f eqn="prod width 1 2"/>
                      <v:f eqn="sum #0 0 @9"/>
                      <v:f eqn="if @10 @8 0"/>
                      <v:f eqn="if @10 @7 height"/>
                    </v:formulas>
                    <v:path gradientshapeok="t" o:connecttype="custom" o:connectlocs="@3,10800;10800,21600;@2,10800;10800,0" textboxrect="1800,1800,19800,19800;4500,4500,17100,17100;7200,7200,14400,14400"/>
                    <v:handles>
                      <v:h position="#0,bottomRight" xrange="0,10800"/>
                    </v:handles>
                  </v:shapetype>
                  <v:shape id="_x0000_s1033" type="#_x0000_t8" style="position:absolute;left:4380;top:11579;width:900;height:1080"/>
                  <v:line id="_x0000_s1034" style="position:absolute;flip:x" from="2940,12119" to="3480,12119"/>
                  <v:line id="_x0000_s1035" style="position:absolute;flip:y" from="4380,11039" to="4380,11579"/>
                  <v:line id="_x0000_s1036" style="position:absolute;flip:y" from="5280,11039" to="5280,11579"/>
                  <v:shape id="_x0000_s1037" style="position:absolute;left:4200;top:10947;width:1260;height:232;mso-position-horizontal:absolute;mso-position-vertical:absolute" coordsize="1260,360" path="m,179r540,l640,r80,360l780,180r480,-1e" filled="f">
                    <v:path arrowok="t"/>
                  </v:shape>
                  <v:line id="_x0000_s1038" style="position:absolute;flip:x" from="5280,11399" to="6180,11399"/>
                  <v:shape id="_x0000_s1039" style="position:absolute;left:5640;top:11039;width:540;height:360;mso-position-horizontal:absolute;mso-position-vertical:absolute" coordsize="540,360" path="m540,l,,,360e" filled="f">
                    <v:stroke endarrow="block"/>
                    <v:path arrowok="t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40" type="#_x0000_t202" style="position:absolute;left:5640;top:10679;width:720;height:360" filled="f" stroked="f">
                    <v:textbox>
                      <w:txbxContent>
                        <w:p w:rsidR="00AE1CA4" w:rsidRDefault="00AE1CA4" w:rsidP="00E00F4D">
                          <w:pPr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0,0</w:t>
                          </w:r>
                        </w:p>
                      </w:txbxContent>
                    </v:textbox>
                  </v:shape>
                  <v:shape id="_x0000_s1041" style="position:absolute;left:2760;top:12119;width:1980;height:720;mso-position-horizontal:absolute;mso-position-vertical:absolute" coordsize="1980,720" path="m1980,l1440,720,,720e" filled="f">
                    <v:path arrowok="t"/>
                  </v:shape>
                  <v:shape id="_x0000_s1042" type="#_x0000_t202" style="position:absolute;left:2580;top:12479;width:1800;height:720" filled="f" stroked="f">
                    <v:textbox>
                      <w:txbxContent>
                        <w:p w:rsidR="00AE1CA4" w:rsidRPr="00517B1F" w:rsidRDefault="00AE1CA4" w:rsidP="00E00F4D">
                          <w:pPr>
                            <w:pStyle w:val="a3"/>
                            <w:rPr>
                              <w:sz w:val="18"/>
                              <w:szCs w:val="18"/>
                            </w:rPr>
                          </w:pPr>
                          <w:r w:rsidRPr="00517B1F">
                            <w:rPr>
                              <w:sz w:val="18"/>
                              <w:szCs w:val="18"/>
                            </w:rPr>
                            <w:t>Фундаментная балка</w:t>
                          </w:r>
                        </w:p>
                      </w:txbxContent>
                    </v:textbox>
                  </v:shape>
                </v:group>
                <v:line id="_x0000_s1043" style="position:absolute" from="3600,5759" to="4500,5759" strokeweight="2.25pt"/>
              </v:group>
              <v:group id="_x0000_s1044" style="position:absolute;left:3240;top:4499;width:3060;height:2700" coordorigin="2760,10679" coordsize="3600,3160">
                <v:rect id="_x0000_s1045" style="position:absolute;left:4380;top:11091;width:900;height:488" fillcolor="black" stroked="f">
                  <v:fill r:id="rId32" o:title="" type="pattern"/>
                </v:rect>
                <v:rect id="_x0000_s1046" style="position:absolute;left:2940;top:12119;width:1440;height:180" fillcolor="black" stroked="f">
                  <v:fill r:id="rId33" o:title="" type="pattern"/>
                </v:rect>
                <v:shape id="_x0000_s1047" style="position:absolute;left:3480;top:11579;width:1080;height:540;mso-position-horizontal:absolute;mso-position-vertical:absolute" coordsize="1080,540" path="m900,l,360,,540r1080,e" filled="f">
                  <v:path arrowok="t"/>
                </v:shape>
                <v:shape id="_x0000_s1048" type="#_x0000_t8" style="position:absolute;left:4380;top:11579;width:900;height:1080"/>
                <v:line id="_x0000_s1049" style="position:absolute;flip:x" from="2940,12119" to="3480,12119"/>
                <v:line id="_x0000_s1050" style="position:absolute;flip:y" from="4380,11039" to="4380,11579"/>
                <v:line id="_x0000_s1051" style="position:absolute;flip:y" from="5280,11039" to="5280,11579"/>
                <v:shape id="_x0000_s1052" style="position:absolute;left:4200;top:10947;width:1260;height:232;mso-position-horizontal:absolute;mso-position-vertical:absolute" coordsize="1260,360" path="m,179r540,l640,r80,360l780,180r480,-1e" filled="f">
                  <v:path arrowok="t"/>
                </v:shape>
                <v:line id="_x0000_s1053" style="position:absolute;flip:x" from="5280,11399" to="6180,11399"/>
                <v:shape id="_x0000_s1054" style="position:absolute;left:5640;top:11039;width:540;height:360;mso-position-horizontal:absolute;mso-position-vertical:absolute" coordsize="540,360" path="m540,l,,,360e" filled="f">
                  <v:stroke endarrow="block"/>
                  <v:path arrowok="t"/>
                </v:shape>
                <v:shape id="_x0000_s1055" type="#_x0000_t202" style="position:absolute;left:5640;top:10679;width:720;height:360" filled="f" stroked="f">
                  <v:textbox>
                    <w:txbxContent>
                      <w:p w:rsidR="00AE1CA4" w:rsidRDefault="00AE1CA4" w:rsidP="00E00F4D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0,0</w:t>
                        </w:r>
                      </w:p>
                    </w:txbxContent>
                  </v:textbox>
                </v:shape>
                <v:shape id="_x0000_s1056" type="#_x0000_t202" style="position:absolute;left:2760;top:13119;width:1800;height:720" filled="f" stroked="f">
                  <v:textbox>
                    <w:txbxContent>
                      <w:p w:rsidR="00AE1CA4" w:rsidRPr="00517B1F" w:rsidRDefault="00AE1CA4" w:rsidP="00E00F4D">
                        <w:pPr>
                          <w:pStyle w:val="a3"/>
                          <w:rPr>
                            <w:sz w:val="18"/>
                            <w:szCs w:val="18"/>
                          </w:rPr>
                        </w:pPr>
                        <w:r w:rsidRPr="00517B1F">
                          <w:rPr>
                            <w:sz w:val="18"/>
                            <w:szCs w:val="18"/>
                          </w:rPr>
                          <w:t>Воздушный зазор</w:t>
                        </w:r>
                      </w:p>
                    </w:txbxContent>
                  </v:textbox>
                </v:shape>
                <v:line id="_x0000_s1057" style="position:absolute" from="4380,11579" to="5280,11579" strokeweight="2.25pt"/>
                <v:rect id="_x0000_s1058" style="position:absolute;left:5100;top:12479;width:180;height:540"/>
                <v:rect id="_x0000_s1059" style="position:absolute;left:4380;top:12479;width:180;height:540"/>
                <v:rect id="_x0000_s1060" style="position:absolute;left:4560;top:12659;width:540;height:180"/>
                <v:shape id="_x0000_s1061" style="position:absolute;left:2920;top:12759;width:1980;height:720;mso-position-horizontal:absolute;mso-position-vertical:absolute" coordsize="1980,720" path="m1980,l1440,720,,720e" filled="f">
                  <v:path arrowok="t"/>
                </v:shape>
              </v:group>
              <v:group id="_x0000_s1062" style="position:absolute;left:5760;top:4499;width:3000;height:2300" coordorigin="1620,7319" coordsize="3000,2300">
                <v:rect id="_x0000_s1063" style="position:absolute;left:2961;top:7681;width:700;height:357" fillcolor="black" stroked="f">
                  <v:fill r:id="rId32" o:title="" type="pattern"/>
                </v:rect>
                <v:rect id="_x0000_s1064" style="position:absolute;left:1842;top:8433;width:1119;height:132" fillcolor="black" stroked="f">
                  <v:fill r:id="rId33" o:title="" type="pattern"/>
                </v:rect>
                <v:shape id="_x0000_s1065" style="position:absolute;left:2262;top:8038;width:839;height:395;mso-position-horizontal:absolute;mso-position-vertical:absolute" coordsize="1080,540" path="m900,l,360,,540r1080,e" filled="f">
                  <v:path arrowok="t"/>
                </v:shape>
                <v:shape id="_x0000_s1066" type="#_x0000_t8" style="position:absolute;left:2961;top:8038;width:700;height:791"/>
                <v:line id="_x0000_s1067" style="position:absolute;flip:x" from="1842,8433" to="2262,8433"/>
                <v:line id="_x0000_s1068" style="position:absolute;flip:y" from="2961,7643" to="2961,8038"/>
                <v:line id="_x0000_s1069" style="position:absolute;flip:y" from="3661,7643" to="3661,8038"/>
                <v:shape id="_x0000_s1070" style="position:absolute;left:2821;top:7575;width:980;height:170;mso-position-horizontal:absolute;mso-position-vertical:absolute" coordsize="1260,360" path="m,179r540,l640,r80,360l780,180r480,-1e" filled="f">
                  <v:path arrowok="t"/>
                </v:shape>
                <v:line id="_x0000_s1071" style="position:absolute;flip:x" from="3661,7906" to="4360,7906"/>
                <v:shape id="_x0000_s1072" style="position:absolute;left:3940;top:7643;width:420;height:263;mso-position-horizontal:absolute;mso-position-vertical:absolute" coordsize="540,360" path="m540,l,,,360e" filled="f">
                  <v:stroke endarrow="block"/>
                  <v:path arrowok="t"/>
                </v:shape>
                <v:shape id="_x0000_s1073" type="#_x0000_t202" style="position:absolute;left:3880;top:7319;width:740;height:360" filled="f" stroked="f">
                  <v:textbox style="mso-next-textbox:#_x0000_s1073">
                    <w:txbxContent>
                      <w:p w:rsidR="00AE1CA4" w:rsidRDefault="00AE1CA4" w:rsidP="00E00F4D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0,0</w:t>
                        </w:r>
                      </w:p>
                    </w:txbxContent>
                  </v:textbox>
                </v:shape>
                <v:shape id="_x0000_s1074" type="#_x0000_t202" style="position:absolute;left:1620;top:9130;width:1440;height:489" filled="f" stroked="f">
                  <v:textbox style="mso-next-textbox:#_x0000_s1074">
                    <w:txbxContent>
                      <w:p w:rsidR="00AE1CA4" w:rsidRPr="00517B1F" w:rsidRDefault="00AE1CA4" w:rsidP="00E00F4D">
                        <w:pPr>
                          <w:pStyle w:val="a3"/>
                          <w:rPr>
                            <w:sz w:val="18"/>
                            <w:szCs w:val="18"/>
                          </w:rPr>
                        </w:pPr>
                        <w:r w:rsidRPr="00517B1F">
                          <w:rPr>
                            <w:sz w:val="18"/>
                            <w:szCs w:val="18"/>
                          </w:rPr>
                          <w:t xml:space="preserve">Пенопласт </w:t>
                        </w:r>
                      </w:p>
                    </w:txbxContent>
                  </v:textbox>
                </v:shape>
                <v:line id="_x0000_s1075" style="position:absolute" from="2961,8038" to="3661,8038" strokeweight="2.25pt"/>
                <v:rect id="_x0000_s1076" style="position:absolute;left:3101;top:8829;width:420;height:247" fillcolor="black">
                  <v:fill r:id="rId34" o:title="" type="pattern"/>
                </v:rect>
                <v:shape id="_x0000_s1077" style="position:absolute;left:1754;top:8956;width:1539;height:527;mso-position-horizontal:absolute;mso-position-vertical:absolute" coordsize="1980,720" path="m1980,l1440,720,,720e" filled="f">
                  <v:path arrowok="t"/>
                </v:shape>
              </v:group>
            </v:group>
            <v:group id="_x0000_s1078" style="position:absolute;left:7740;top:4499;width:3580;height:2380" coordorigin="6320,7099" coordsize="3580,2380">
              <v:shape id="_x0000_s1079" style="position:absolute;left:7810;top:7930;width:1382;height:976;mso-position-horizontal:absolute;mso-position-vertical:absolute" coordsize="1600,1201" path="m1160,r440,241l1468,789r-88,232l1130,1164r-210,37l605,1201,388,1149,238,1081,80,801,,341r980,19l1160,xe" fillcolor="black" stroked="f">
                <v:fill r:id="rId34" o:title="" type="pattern"/>
                <v:path arrowok="t"/>
              </v:shape>
              <v:rect id="_x0000_s1080" style="position:absolute;left:8136;top:7485;width:660;height:339" fillcolor="black" stroked="f">
                <v:fill r:id="rId32" o:title="" type="pattern"/>
              </v:rect>
              <v:shape id="_x0000_s1081" style="position:absolute;left:7475;top:7824;width:793;height:374;mso-position-horizontal:absolute;mso-position-vertical:absolute" coordsize="1080,540" path="m900,l,360,,540r1080,e" filled="f">
                <v:path arrowok="t"/>
              </v:shape>
              <v:shape id="_x0000_s1082" type="#_x0000_t8" style="position:absolute;left:8136;top:7824;width:660;height:750"/>
              <v:line id="_x0000_s1083" style="position:absolute;flip:x" from="7079,8198" to="7475,8198"/>
              <v:line id="_x0000_s1084" style="position:absolute;flip:y" from="8136,7449" to="8136,7824"/>
              <v:line id="_x0000_s1085" style="position:absolute;flip:y" from="8796,7449" to="8796,7824"/>
              <v:shape id="_x0000_s1086" style="position:absolute;left:8003;top:7385;width:925;height:161;mso-position-horizontal:absolute;mso-position-vertical:absolute" coordsize="1260,360" path="m,179r540,l640,r80,360l780,180r480,-1e" filled="f">
                <v:path arrowok="t"/>
              </v:shape>
              <v:line id="_x0000_s1087" style="position:absolute;flip:x" from="8812,7687" to="9900,7687"/>
              <v:shape id="_x0000_s1088" style="position:absolute;left:9061;top:7449;width:396;height:250;mso-position-horizontal:absolute;mso-position-vertical:absolute" coordsize="540,360" path="m540,l,,,360e" filled="f">
                <v:stroke endarrow="block"/>
                <v:path arrowok="t"/>
              </v:shape>
              <v:shape id="_x0000_s1089" type="#_x0000_t202" style="position:absolute;left:8967;top:7099;width:840;height:439" filled="f" stroked="f">
                <v:textbox>
                  <w:txbxContent>
                    <w:p w:rsidR="00AE1CA4" w:rsidRDefault="00AE1CA4" w:rsidP="00E00F4D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Пол </w:t>
                      </w:r>
                    </w:p>
                  </w:txbxContent>
                </v:textbox>
              </v:shape>
              <v:shape id="_x0000_s1090" type="#_x0000_t202" style="position:absolute;left:6320;top:8845;width:1865;height:634" filled="f" stroked="f">
                <v:textbox>
                  <w:txbxContent>
                    <w:p w:rsidR="00AE1CA4" w:rsidRPr="00517B1F" w:rsidRDefault="00AE1CA4" w:rsidP="00E00F4D">
                      <w:pPr>
                        <w:pStyle w:val="a3"/>
                        <w:rPr>
                          <w:sz w:val="18"/>
                          <w:szCs w:val="18"/>
                        </w:rPr>
                      </w:pPr>
                      <w:r w:rsidRPr="00517B1F">
                        <w:rPr>
                          <w:sz w:val="18"/>
                          <w:szCs w:val="18"/>
                        </w:rPr>
                        <w:t>Дренирующая  засыпка</w:t>
                      </w:r>
                    </w:p>
                  </w:txbxContent>
                </v:textbox>
              </v:shape>
              <v:line id="_x0000_s1091" style="position:absolute" from="8136,7824" to="8796,7824" strokeweight="2.25pt"/>
              <v:shape id="_x0000_s1092" style="position:absolute;left:6653;top:8662;width:1692;height:504;mso-position-horizontal:absolute;mso-position-vertical:absolute" coordsize="1960,621" path="m1960,l1501,615,,621e" filled="f">
                <v:path arrowok="t"/>
              </v:shape>
              <v:shape id="_x0000_s1093" style="position:absolute;left:7775;top:7915;width:2108;height:1040;mso-position-horizontal:absolute;mso-position-vertical:absolute" coordsize="2440,1280" path="m,360v57,133,130,680,360,800c590,1280,1150,1272,1380,1079,1610,886,1563,180,1740,r700,e" filled="f">
                <v:path arrowok="t"/>
              </v:shape>
            </v:group>
          </v:group>
        </w:pict>
      </w:r>
      <w:r w:rsidR="00F31A2C" w:rsidRPr="00D208FF">
        <w:rPr>
          <w:rFonts w:ascii="Times New Roman" w:hAnsi="Times New Roman"/>
          <w:sz w:val="24"/>
          <w:szCs w:val="24"/>
        </w:rPr>
        <w:t>1.                                   2.                                3.                              4.</w:t>
      </w:r>
    </w:p>
    <w:p w:rsidR="00F31A2C" w:rsidRPr="00D208FF" w:rsidRDefault="00F31A2C" w:rsidP="00E00F4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31A2C" w:rsidRPr="00D208FF" w:rsidRDefault="00F31A2C" w:rsidP="00E00F4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31A2C" w:rsidRPr="00D208FF" w:rsidRDefault="00F31A2C" w:rsidP="00E00F4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31A2C" w:rsidRPr="00E00F4D" w:rsidRDefault="00F31A2C" w:rsidP="00E00F4D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E00F4D">
        <w:rPr>
          <w:b/>
          <w:i/>
          <w:sz w:val="28"/>
          <w:szCs w:val="28"/>
        </w:rPr>
        <w:t>Вопрос 6. Как усилить слолбчатый (или свайный) фундамент, путем подведения дополнительной ленты под фундаментную балку (ростверк)?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1. Откопать по контуру здания грунт под балками (ростверками) и сделать ленту на всем контуре здания одновременно.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2. Откапывать грунт под фундаментной балкой (ростверком) участками и последовательно подводить ленту.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3. Откапывать грунт под фундаментной балкой (ростверком) участками и бетонировать ленту в последовательности через участок (два участка).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pacing w:val="-4"/>
          <w:sz w:val="28"/>
          <w:szCs w:val="28"/>
        </w:rPr>
      </w:pPr>
      <w:r w:rsidRPr="00E00F4D">
        <w:rPr>
          <w:rFonts w:ascii="Times New Roman" w:hAnsi="Times New Roman"/>
          <w:spacing w:val="-4"/>
          <w:sz w:val="28"/>
          <w:szCs w:val="28"/>
        </w:rPr>
        <w:t>4. Подводить ленточный фундамент под балку (ростверк) по усмотрению.</w:t>
      </w:r>
    </w:p>
    <w:p w:rsidR="00F31A2C" w:rsidRPr="00E00F4D" w:rsidRDefault="00F31A2C" w:rsidP="009732CC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E00F4D">
        <w:rPr>
          <w:b/>
          <w:i/>
          <w:sz w:val="28"/>
          <w:szCs w:val="28"/>
        </w:rPr>
        <w:t>Вопрос 7. Покажите, где усиление ленточного фундамента сделано неправильно?</w:t>
      </w:r>
    </w:p>
    <w:p w:rsidR="00F31A2C" w:rsidRPr="00D208FF" w:rsidRDefault="00AE1CA4" w:rsidP="00E00F4D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group id="_x0000_s1094" style="position:absolute;left:0;text-align:left;margin-left:237.95pt;margin-top:10.65pt;width:107.25pt;height:109.9pt;z-index:3" coordorigin="1220,12561" coordsize="2840,2198">
            <v:rect id="_x0000_s1095" style="position:absolute;left:2980;top:12561;width:540;height:540" fillcolor="black">
              <v:fill r:id="rId32" o:title="" type="pattern"/>
            </v:rect>
            <v:line id="_x0000_s1096" style="position:absolute" from="2980,13061" to="3520,13061" strokeweight="6pt"/>
            <v:rect id="_x0000_s1097" style="position:absolute;left:2880;top:13101;width:720;height:1080"/>
            <v:line id="_x0000_s1098" style="position:absolute" from="2520,14399" to="2520,14759"/>
            <v:line id="_x0000_s1099" style="position:absolute" from="3960,14399" to="3960,14759"/>
            <v:line id="_x0000_s1100" style="position:absolute" from="2440,14579" to="4060,14579"/>
            <v:line id="_x0000_s1101" style="position:absolute" from="2420,14479" to="2600,14659"/>
            <v:line id="_x0000_s1102" style="position:absolute" from="3880,14499" to="4060,14679"/>
            <v:shape id="_x0000_s1103" type="#_x0000_t202" style="position:absolute;left:3040;top:14259;width:540;height:398" filled="f" stroked="f">
              <v:textbox style="mso-next-textbox:#_x0000_s1103">
                <w:txbxContent>
                  <w:p w:rsidR="00AE1CA4" w:rsidRDefault="00AE1CA4" w:rsidP="00E00F4D">
                    <w:r>
                      <w:t>В</w:t>
                    </w:r>
                  </w:p>
                </w:txbxContent>
              </v:textbox>
            </v:shape>
            <v:shape id="_x0000_s1104" style="position:absolute;left:1260;top:13320;width:1580;height:720;mso-position-horizontal:absolute;mso-position-vertical:absolute" coordsize="1580,720" path="m1580,l1020,720,,720e" filled="f">
              <v:path arrowok="t"/>
            </v:shape>
            <v:shape id="_x0000_s1105" type="#_x0000_t202" style="position:absolute;left:1220;top:13679;width:1440;height:540" filled="f" stroked="f">
              <v:textbox style="mso-next-textbox:#_x0000_s1105">
                <w:txbxContent>
                  <w:p w:rsidR="00AE1CA4" w:rsidRDefault="00AE1CA4" w:rsidP="00E00F4D">
                    <w:r>
                      <w:t xml:space="preserve">Анкеры </w:t>
                    </w:r>
                  </w:p>
                </w:txbxContent>
              </v:textbox>
            </v:shape>
            <v:shape id="_x0000_s1106" style="position:absolute;left:2520;top:13099;width:1440;height:1080;mso-position-horizontal:absolute;mso-position-vertical:absolute" coordsize="1440,1080" path="m1080,r180,l1440,1080,,1080,180,,360,e" filled="f">
              <v:path arrowok="t"/>
            </v:shape>
            <v:line id="_x0000_s1107" style="position:absolute" from="2800,13319" to="2980,13319"/>
            <v:line id="_x0000_s1108" style="position:absolute" from="3520,13339" to="3700,13339"/>
            <v:line id="_x0000_s1109" style="position:absolute" from="2800,13559" to="2980,13559"/>
            <v:line id="_x0000_s1110" style="position:absolute" from="3520,13579" to="3700,13579"/>
            <v:line id="_x0000_s1111" style="position:absolute" from="2800,13799" to="2980,13799"/>
            <v:line id="_x0000_s1112" style="position:absolute" from="3520,13819" to="3700,13819"/>
            <v:line id="_x0000_s1113" style="position:absolute" from="2800,14019" to="2980,14019"/>
            <v:line id="_x0000_s1114" style="position:absolute" from="3520,14039" to="3700,14039"/>
            <v:shape id="_x0000_s1115" style="position:absolute;left:2260;top:13800;width:540;height:240;mso-position-horizontal:absolute;mso-position-vertical:absolute" coordsize="540,240" path="m540,l,240e" filled="f">
              <v:path arrowok="t"/>
            </v:shape>
          </v:group>
        </w:pict>
      </w:r>
      <w:r>
        <w:rPr>
          <w:noProof/>
        </w:rPr>
        <w:pict>
          <v:group id="_x0000_s1116" style="position:absolute;left:0;text-align:left;margin-left:371.65pt;margin-top:10.65pt;width:150.35pt;height:104.9pt;z-index:2" coordorigin="2420,12561" coordsize="2620,2098">
            <v:rect id="_x0000_s1117" style="position:absolute;left:2980;top:12561;width:540;height:540" fillcolor="black">
              <v:fill r:id="rId32" o:title="" type="pattern"/>
            </v:rect>
            <v:rect id="_x0000_s1118" style="position:absolute;left:2880;top:13101;width:720;height:1080"/>
            <v:line id="_x0000_s1119" style="position:absolute" from="2520,14299" to="2520,14659"/>
            <v:line id="_x0000_s1120" style="position:absolute" from="3960,14299" to="3960,14659"/>
            <v:line id="_x0000_s1121" style="position:absolute" from="2440,14479" to="4060,14479"/>
            <v:line id="_x0000_s1122" style="position:absolute" from="2420,14379" to="2600,14559"/>
            <v:line id="_x0000_s1123" style="position:absolute" from="3880,14399" to="4060,14579"/>
            <v:shape id="_x0000_s1124" type="#_x0000_t202" style="position:absolute;left:3040;top:14159;width:540;height:398" filled="f" stroked="f">
              <v:textbox style="mso-next-textbox:#_x0000_s1124">
                <w:txbxContent>
                  <w:p w:rsidR="00AE1CA4" w:rsidRDefault="00AE1CA4" w:rsidP="00E00F4D">
                    <w:r>
                      <w:t>В</w:t>
                    </w:r>
                  </w:p>
                </w:txbxContent>
              </v:textbox>
            </v:shape>
            <v:shape id="_x0000_s1125" style="position:absolute;left:3640;top:12979;width:1220;height:340;flip:x;mso-position-horizontal:absolute;mso-position-vertical:absolute" coordsize="1580,720" path="m1580,l1020,720,,720e" filled="f">
              <v:path arrowok="t"/>
            </v:shape>
            <v:shape id="_x0000_s1126" type="#_x0000_t202" style="position:absolute;left:3960;top:12959;width:1080;height:540" filled="f" stroked="f">
              <v:textbox style="mso-next-textbox:#_x0000_s1126">
                <w:txbxContent>
                  <w:p w:rsidR="00AE1CA4" w:rsidRDefault="00AE1CA4" w:rsidP="00E00F4D">
                    <w:r>
                      <w:t xml:space="preserve">Балка </w:t>
                    </w:r>
                  </w:p>
                </w:txbxContent>
              </v:textbox>
            </v:shape>
            <v:shape id="_x0000_s1127" style="position:absolute;left:2520;top:13319;width:1440;height:860;mso-position-horizontal:absolute;mso-position-vertical:absolute" coordsize="1440,1080" path="m1080,r180,l1440,1080,,1080,180,,360,e" filled="f">
              <v:path arrowok="t"/>
            </v:shape>
            <v:line id="_x0000_s1128" style="position:absolute" from="2800,13559" to="2980,13559"/>
            <v:line id="_x0000_s1129" style="position:absolute" from="3520,13579" to="3700,13579"/>
            <v:line id="_x0000_s1130" style="position:absolute" from="2800,13799" to="2980,13799"/>
            <v:line id="_x0000_s1131" style="position:absolute" from="3520,13819" to="3700,13819"/>
            <v:line id="_x0000_s1132" style="position:absolute" from="2800,14019" to="2980,14019"/>
            <v:line id="_x0000_s1133" style="position:absolute" from="3520,14039" to="3700,14039"/>
            <v:group id="_x0000_s1134" style="position:absolute;left:3634;top:13159;width:153;height:125" coordorigin="5400,12239" coordsize="180,180">
              <v:line id="_x0000_s1135" style="position:absolute" from="5400,12239" to="5580,12239" strokeweight="2.25pt"/>
              <v:line id="_x0000_s1136" style="position:absolute" from="5480,12239" to="5480,12419" strokeweight="2.25pt"/>
              <v:line id="_x0000_s1137" style="position:absolute" from="5400,12419" to="5580,12419" strokeweight="2.25pt"/>
            </v:group>
            <v:rect id="_x0000_s1138" style="position:absolute;left:2700;top:12919;width:1080;height:180" filled="f">
              <v:stroke dashstyle="longDash"/>
            </v:rect>
            <v:group id="_x0000_s1139" style="position:absolute;left:2700;top:13159;width:153;height:125" coordorigin="5400,12239" coordsize="180,180">
              <v:line id="_x0000_s1140" style="position:absolute" from="5400,12239" to="5580,12239" strokeweight="2.25pt"/>
              <v:line id="_x0000_s1141" style="position:absolute" from="5480,12239" to="5480,12419" strokeweight="2.25pt"/>
              <v:line id="_x0000_s1142" style="position:absolute" from="5400,12419" to="5580,12419" strokeweight="2.25pt"/>
            </v:group>
          </v:group>
        </w:pict>
      </w:r>
      <w:r>
        <w:rPr>
          <w:noProof/>
        </w:rPr>
        <w:pict>
          <v:group id="_x0000_s1143" style="position:absolute;left:0;text-align:left;margin-left:117pt;margin-top:.75pt;width:120.95pt;height:153.9pt;z-index:4" coordorigin="2040,12461" coordsize="2620,3078">
            <v:shape id="_x0000_s1144" style="position:absolute;left:2760;top:14219;width:540;height:360;flip:x;mso-position-horizontal:absolute;mso-position-vertical:absolute" coordsize="540,360" path="m,360r540,l360,,,,,360xe" filled="f">
              <v:path arrowok="t"/>
            </v:shape>
            <v:shape id="_x0000_s1145" style="position:absolute;left:3660;top:14219;width:540;height:360;mso-position-horizontal:absolute;mso-position-vertical:absolute" coordsize="540,360" path="m,360r540,l360,,,,,360xe" filled="f">
              <v:path arrowok="t"/>
            </v:shape>
            <v:rect id="_x0000_s1146" style="position:absolute;left:2040;top:13341;width:900;height:360" fillcolor="black" stroked="f">
              <v:fill r:id="rId33" o:title="" type="pattern"/>
            </v:rect>
            <v:rect id="_x0000_s1147" style="position:absolute;left:3220;top:12801;width:540;height:540" fillcolor="black">
              <v:fill r:id="rId32" o:title="" type="pattern"/>
            </v:rect>
            <v:line id="_x0000_s1148" style="position:absolute" from="3220,13301" to="3760,13301" strokeweight="6pt"/>
            <v:rect id="_x0000_s1149" style="position:absolute;left:3120;top:13341;width:720;height:1080"/>
            <v:shape id="_x0000_s1150" style="position:absolute;left:2400;top:13341;width:720;height:180;mso-position-horizontal:absolute;mso-position-vertical:absolute" coordsize="720,180" path="m720,l,,,180r720,l720,xe">
              <v:path arrowok="t"/>
            </v:shape>
            <v:line id="_x0000_s1151" style="position:absolute;flip:x" from="2040,13341" to="2400,13341"/>
            <v:line id="_x0000_s1152" style="position:absolute" from="2760,14639" to="2760,14999"/>
            <v:line id="_x0000_s1153" style="position:absolute" from="4200,14639" to="4200,14999"/>
            <v:line id="_x0000_s1154" style="position:absolute" from="2680,14819" to="4300,14819"/>
            <v:line id="_x0000_s1155" style="position:absolute" from="2660,14719" to="2840,14899"/>
            <v:line id="_x0000_s1156" style="position:absolute" from="4120,14739" to="4300,14919"/>
            <v:shape id="_x0000_s1157" type="#_x0000_t202" style="position:absolute;left:3280;top:14499;width:540;height:398" filled="f" stroked="f">
              <v:textbox style="mso-next-textbox:#_x0000_s1157">
                <w:txbxContent>
                  <w:p w:rsidR="00AE1CA4" w:rsidRDefault="00AE1CA4" w:rsidP="00E00F4D">
                    <w:r>
                      <w:t>В</w:t>
                    </w:r>
                  </w:p>
                </w:txbxContent>
              </v:textbox>
            </v:shape>
            <v:line id="_x0000_s1158" style="position:absolute" from="3780,13161" to="4500,13161"/>
            <v:shape id="_x0000_s1159" style="position:absolute;left:4020;top:12801;width:540;height:360;mso-position-horizontal:absolute;mso-position-vertical:absolute" coordsize="540,360" path="m540,l,,,360e" filled="f">
              <v:stroke endarrow="block"/>
              <v:path arrowok="t"/>
            </v:shape>
            <v:shape id="_x0000_s1160" type="#_x0000_t202" style="position:absolute;left:3940;top:12461;width:720;height:540" filled="f" stroked="f">
              <v:textbox style="mso-next-textbox:#_x0000_s1160">
                <w:txbxContent>
                  <w:p w:rsidR="00AE1CA4" w:rsidRPr="00517B1F" w:rsidRDefault="00AE1CA4" w:rsidP="00E00F4D">
                    <w:pPr>
                      <w:rPr>
                        <w:sz w:val="18"/>
                        <w:szCs w:val="18"/>
                      </w:rPr>
                    </w:pPr>
                    <w:r w:rsidRPr="00517B1F">
                      <w:rPr>
                        <w:sz w:val="18"/>
                        <w:szCs w:val="18"/>
                      </w:rPr>
                      <w:t>0,00</w:t>
                    </w:r>
                  </w:p>
                </w:txbxContent>
              </v:textbox>
            </v:shape>
            <v:shape id="_x0000_s1161" style="position:absolute;left:2720;top:14459;width:1492;height:901;mso-position-horizontal:absolute;mso-position-vertical:absolute" coordsize="1492,901" path="m1180,r312,900l,901e" filled="f">
              <v:path arrowok="t"/>
            </v:shape>
            <v:shape id="_x0000_s1162" type="#_x0000_t202" style="position:absolute;left:2760;top:14999;width:1440;height:540" filled="f" stroked="f">
              <v:textbox style="mso-next-textbox:#_x0000_s1162">
                <w:txbxContent>
                  <w:p w:rsidR="00AE1CA4" w:rsidRDefault="00AE1CA4" w:rsidP="00E00F4D">
                    <w:r>
                      <w:t xml:space="preserve">Усиление 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163" style="position:absolute;left:0;text-align:left;margin-left:-39.35pt;margin-top:1.9pt;width:145.45pt;height:134pt;z-index:5" coordorigin="540,11519" coordsize="3160,2680">
            <v:rect id="_x0000_s1164" style="position:absolute;left:1080;top:12399;width:900;height:360" fillcolor="black" stroked="f">
              <v:fill r:id="rId33" o:title="" type="pattern"/>
            </v:rect>
            <v:rect id="_x0000_s1165" style="position:absolute;left:2260;top:11859;width:540;height:540" fillcolor="black">
              <v:fill r:id="rId32" o:title="" type="pattern"/>
            </v:rect>
            <v:line id="_x0000_s1166" style="position:absolute" from="2260,12359" to="2800,12359" strokeweight="6pt"/>
            <v:rect id="_x0000_s1167" style="position:absolute;left:2160;top:12399;width:720;height:1080"/>
            <v:shape id="_x0000_s1168" style="position:absolute;left:1440;top:12399;width:720;height:180;mso-position-horizontal:absolute;mso-position-vertical:absolute" coordsize="720,180" path="m720,l,,,180r720,l720,xe">
              <v:path arrowok="t"/>
            </v:shape>
            <v:shape id="_x0000_s1169" style="position:absolute;left:1980;top:12399;width:1080;height:1080;mso-position-horizontal:absolute;mso-position-vertical:absolute" coordsize="1080,1080" path="m900,r180,180l1080,1080r-180,l,1080,,e" filled="f">
              <v:stroke dashstyle="longDash"/>
              <v:path arrowok="t"/>
            </v:shape>
            <v:line id="_x0000_s1170" style="position:absolute;flip:x" from="1080,12399" to="1440,12399"/>
            <v:line id="_x0000_s1171" style="position:absolute" from="1980,13479" to="1980,13839"/>
            <v:line id="_x0000_s1172" style="position:absolute" from="3060,13479" to="3060,13839"/>
            <v:line id="_x0000_s1173" style="position:absolute" from="1900,13659" to="3160,13659"/>
            <v:line id="_x0000_s1174" style="position:absolute" from="1880,13559" to="2060,13739"/>
            <v:line id="_x0000_s1175" style="position:absolute" from="2980,13579" to="3160,13759"/>
            <v:line id="_x0000_s1176" style="position:absolute" from="2180,13719" to="2180,14079"/>
            <v:line id="_x0000_s1177" style="position:absolute" from="2880,13719" to="2880,14079"/>
            <v:line id="_x0000_s1178" style="position:absolute" from="2080,13899" to="2980,13899"/>
            <v:line id="_x0000_s1179" style="position:absolute" from="2080,13799" to="2260,13979"/>
            <v:line id="_x0000_s1180" style="position:absolute" from="2800,13819" to="2980,13999"/>
            <v:shape id="_x0000_s1181" type="#_x0000_t202" style="position:absolute;left:2320;top:13599;width:540;height:360" filled="f" stroked="f">
              <v:textbox style="mso-next-textbox:#_x0000_s1181">
                <w:txbxContent>
                  <w:p w:rsidR="00AE1CA4" w:rsidRDefault="00AE1CA4" w:rsidP="00E00F4D">
                    <w:pPr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В</w:t>
                    </w:r>
                  </w:p>
                </w:txbxContent>
              </v:textbox>
            </v:shape>
            <v:shape id="_x0000_s1182" type="#_x0000_t202" style="position:absolute;left:2340;top:13839;width:360;height:360" filled="f" stroked="f">
              <v:textbox style="mso-next-textbox:#_x0000_s1182">
                <w:txbxContent>
                  <w:p w:rsidR="00AE1CA4" w:rsidRDefault="00AE1CA4" w:rsidP="00E00F4D">
                    <w:pPr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</w:t>
                    </w:r>
                  </w:p>
                </w:txbxContent>
              </v:textbox>
            </v:shape>
            <v:line id="_x0000_s1183" style="position:absolute" from="2820,12219" to="3540,12219"/>
            <v:shape id="_x0000_s1184" style="position:absolute;left:3060;top:11859;width:540;height:360;mso-position-horizontal:absolute;mso-position-vertical:absolute" coordsize="540,360" path="m540,l,,,360e" filled="f">
              <v:stroke endarrow="block"/>
              <v:path arrowok="t"/>
            </v:shape>
            <v:shape id="_x0000_s1185" type="#_x0000_t202" style="position:absolute;left:2980;top:11519;width:720;height:540" filled="f" stroked="f">
              <v:textbox style="mso-next-textbox:#_x0000_s1185">
                <w:txbxContent>
                  <w:p w:rsidR="00AE1CA4" w:rsidRPr="00517B1F" w:rsidRDefault="00AE1CA4" w:rsidP="00E00F4D">
                    <w:pPr>
                      <w:rPr>
                        <w:sz w:val="18"/>
                        <w:szCs w:val="18"/>
                      </w:rPr>
                    </w:pPr>
                    <w:r w:rsidRPr="00517B1F">
                      <w:rPr>
                        <w:sz w:val="18"/>
                        <w:szCs w:val="18"/>
                      </w:rPr>
                      <w:t>0,00</w:t>
                    </w:r>
                  </w:p>
                </w:txbxContent>
              </v:textbox>
            </v:shape>
            <v:shape id="_x0000_s1186" style="position:absolute;left:540;top:13119;width:1560;height:540;flip:x;mso-position-horizontal:absolute;mso-position-vertical:absolute" coordsize="1800,540" path="m,l360,540r1440,e" filled="f">
              <v:path arrowok="t"/>
            </v:shape>
            <v:shape id="_x0000_s1187" type="#_x0000_t202" style="position:absolute;left:540;top:13279;width:1440;height:540" filled="f" stroked="f">
              <v:textbox style="mso-next-textbox:#_x0000_s1187">
                <w:txbxContent>
                  <w:p w:rsidR="00AE1CA4" w:rsidRDefault="00AE1CA4" w:rsidP="00E00F4D">
                    <w:r>
                      <w:t xml:space="preserve">Усиление </w:t>
                    </w:r>
                  </w:p>
                </w:txbxContent>
              </v:textbox>
            </v:shape>
          </v:group>
        </w:pict>
      </w:r>
      <w:r w:rsidR="00F31A2C" w:rsidRPr="00D208FF">
        <w:rPr>
          <w:rFonts w:ascii="Times New Roman" w:hAnsi="Times New Roman"/>
          <w:sz w:val="24"/>
          <w:szCs w:val="24"/>
        </w:rPr>
        <w:t xml:space="preserve">1.  </w:t>
      </w:r>
      <w:r w:rsidR="00F31A2C">
        <w:rPr>
          <w:rFonts w:ascii="Times New Roman" w:hAnsi="Times New Roman"/>
          <w:sz w:val="24"/>
          <w:szCs w:val="24"/>
        </w:rPr>
        <w:t xml:space="preserve">                     </w:t>
      </w:r>
      <w:r w:rsidR="00F31A2C" w:rsidRPr="00D208FF">
        <w:rPr>
          <w:rFonts w:ascii="Times New Roman" w:hAnsi="Times New Roman"/>
          <w:sz w:val="24"/>
          <w:szCs w:val="24"/>
        </w:rPr>
        <w:t xml:space="preserve">              </w:t>
      </w:r>
      <w:r w:rsidR="00F31A2C">
        <w:rPr>
          <w:rFonts w:ascii="Times New Roman" w:hAnsi="Times New Roman"/>
          <w:sz w:val="24"/>
          <w:szCs w:val="24"/>
        </w:rPr>
        <w:t>2.</w:t>
      </w:r>
      <w:r w:rsidR="00F31A2C" w:rsidRPr="00D208FF">
        <w:rPr>
          <w:rFonts w:ascii="Times New Roman" w:hAnsi="Times New Roman"/>
          <w:sz w:val="24"/>
          <w:szCs w:val="24"/>
        </w:rPr>
        <w:t xml:space="preserve">       </w:t>
      </w:r>
      <w:r w:rsidR="00F31A2C">
        <w:rPr>
          <w:rFonts w:ascii="Times New Roman" w:hAnsi="Times New Roman"/>
          <w:sz w:val="24"/>
          <w:szCs w:val="24"/>
        </w:rPr>
        <w:t xml:space="preserve">          </w:t>
      </w:r>
      <w:r w:rsidR="00F31A2C" w:rsidRPr="00D208FF">
        <w:rPr>
          <w:rFonts w:ascii="Times New Roman" w:hAnsi="Times New Roman"/>
          <w:sz w:val="24"/>
          <w:szCs w:val="24"/>
        </w:rPr>
        <w:t xml:space="preserve">                           3.              </w:t>
      </w:r>
      <w:r w:rsidR="00F31A2C">
        <w:rPr>
          <w:rFonts w:ascii="Times New Roman" w:hAnsi="Times New Roman"/>
          <w:sz w:val="24"/>
          <w:szCs w:val="24"/>
        </w:rPr>
        <w:t xml:space="preserve">  </w:t>
      </w:r>
      <w:r w:rsidR="00F31A2C" w:rsidRPr="00D208FF">
        <w:rPr>
          <w:rFonts w:ascii="Times New Roman" w:hAnsi="Times New Roman"/>
          <w:sz w:val="24"/>
          <w:szCs w:val="24"/>
        </w:rPr>
        <w:t xml:space="preserve">               4.</w:t>
      </w:r>
    </w:p>
    <w:p w:rsidR="00F31A2C" w:rsidRPr="00D208FF" w:rsidRDefault="00F31A2C" w:rsidP="00E00F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31A2C" w:rsidRPr="00D208FF" w:rsidRDefault="00F31A2C" w:rsidP="00E00F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31A2C" w:rsidRPr="00D208FF" w:rsidRDefault="00F31A2C" w:rsidP="00E00F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31A2C" w:rsidRPr="00D208FF" w:rsidRDefault="00F31A2C" w:rsidP="00E00F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31A2C" w:rsidRDefault="00F31A2C" w:rsidP="00E00F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31A2C" w:rsidRDefault="00F31A2C" w:rsidP="00E00F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31A2C" w:rsidRDefault="00F31A2C" w:rsidP="00E00F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31A2C" w:rsidRDefault="00F31A2C" w:rsidP="00E00F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31A2C" w:rsidRDefault="00F31A2C" w:rsidP="00E00F4D">
      <w:pPr>
        <w:pStyle w:val="25"/>
        <w:spacing w:line="257" w:lineRule="auto"/>
        <w:ind w:hanging="142"/>
        <w:jc w:val="both"/>
        <w:rPr>
          <w:b/>
          <w:i/>
        </w:rPr>
      </w:pPr>
    </w:p>
    <w:p w:rsidR="00F31A2C" w:rsidRPr="00E00F4D" w:rsidRDefault="00F31A2C" w:rsidP="00E00F4D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E00F4D">
        <w:rPr>
          <w:b/>
          <w:i/>
          <w:sz w:val="28"/>
          <w:szCs w:val="28"/>
        </w:rPr>
        <w:t>Вопрос 8. На чем основан метод осушения стен здания электроосмосом?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1. Нанесением на поверхность стен гидроизоляционной штукатурки.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2. Наклейка на поверхность стен пленочных (рулонных) материалов.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3. На снятие разности потенциалов между участками стен путем установки шин и проводов.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4. На постановке медных электрических шин по обе стороны горизонтальной гидроизоляции.</w:t>
      </w:r>
    </w:p>
    <w:p w:rsidR="00F31A2C" w:rsidRPr="00E00F4D" w:rsidRDefault="00F31A2C" w:rsidP="00E00F4D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E00F4D">
        <w:rPr>
          <w:b/>
          <w:i/>
          <w:sz w:val="28"/>
          <w:szCs w:val="28"/>
        </w:rPr>
        <w:t>Вопрос 9. Какие меры следует принимать, если в простенках кирпичных стен при осмотрах обнаружены вертикальные трещины?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1. Заделать трещины раствором.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2. Поставить маяки и по результатам раскрытия трещин принять меры по дальнейшей эксплуатации.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3. Немедленно разгрузить простенок, постановкой в проемы столбов и провести усиление простенка обоймой.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4. Переложить кладку простенка.</w:t>
      </w:r>
    </w:p>
    <w:p w:rsidR="00F31A2C" w:rsidRPr="00E00F4D" w:rsidRDefault="00F31A2C" w:rsidP="00E00F4D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E00F4D">
        <w:rPr>
          <w:b/>
          <w:i/>
          <w:sz w:val="28"/>
          <w:szCs w:val="28"/>
        </w:rPr>
        <w:t>Вопрос 10.Что может быть основной причиной увлажнения наружных стен внутри помещения?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1. Повышенная влажность воздуха внутри помещения.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pacing w:val="-6"/>
          <w:sz w:val="28"/>
          <w:szCs w:val="28"/>
        </w:rPr>
      </w:pPr>
      <w:r w:rsidRPr="00E00F4D">
        <w:rPr>
          <w:rFonts w:ascii="Times New Roman" w:hAnsi="Times New Roman"/>
          <w:spacing w:val="-6"/>
          <w:sz w:val="28"/>
          <w:szCs w:val="28"/>
        </w:rPr>
        <w:lastRenderedPageBreak/>
        <w:t>2. Плохая пароизоляция стен на внутренней поверхности стен помещения.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3. Плохая вентиляция помещений.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4. Недостаточное термическое сопротивление стенового ограждения.</w:t>
      </w:r>
    </w:p>
    <w:p w:rsidR="00F31A2C" w:rsidRPr="00E00F4D" w:rsidRDefault="00F31A2C" w:rsidP="00E00F4D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E00F4D">
        <w:rPr>
          <w:b/>
          <w:i/>
          <w:sz w:val="28"/>
          <w:szCs w:val="28"/>
        </w:rPr>
        <w:t>Вопрос 11. Где должна располагаться пароизоляция в конструкции наружных стен?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1. Под наружной штукатуркой.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2. Под штукатуркой внутри помещения.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3. Перед слоем утеплителя со стороны помещения.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4. Не регламентируется.</w:t>
      </w:r>
    </w:p>
    <w:p w:rsidR="00F31A2C" w:rsidRPr="00E00F4D" w:rsidRDefault="00F31A2C" w:rsidP="00E00F4D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E00F4D">
        <w:rPr>
          <w:b/>
          <w:i/>
          <w:sz w:val="28"/>
          <w:szCs w:val="28"/>
        </w:rPr>
        <w:t>Вопрос 12. Можно ли штукатурить наружные поверхности деревянных стен зданий с целью придания им эффекта капитальности?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pacing w:val="-4"/>
          <w:sz w:val="28"/>
          <w:szCs w:val="28"/>
        </w:rPr>
      </w:pPr>
      <w:r w:rsidRPr="00E00F4D">
        <w:rPr>
          <w:rFonts w:ascii="Times New Roman" w:hAnsi="Times New Roman"/>
          <w:spacing w:val="-4"/>
          <w:sz w:val="28"/>
          <w:szCs w:val="28"/>
        </w:rPr>
        <w:t>1. Нельзя, так как это снижает теплозащитные качества деревянных стен.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2. Можно, это увеличит сопротивление воздухопроницанию и паропроницанию.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3. Нельзя, так как это вызывает скопление влаги под слоем штукатурки будет способствовать гниению древесины.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4. Можно, это увеличит термическое сопротивление стен.</w:t>
      </w:r>
    </w:p>
    <w:p w:rsidR="00F31A2C" w:rsidRPr="00E00F4D" w:rsidRDefault="00F31A2C" w:rsidP="00E00F4D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E00F4D">
        <w:rPr>
          <w:b/>
          <w:i/>
          <w:sz w:val="28"/>
          <w:szCs w:val="28"/>
        </w:rPr>
        <w:t>Вопрос 13. Как восстанавливаются теплозащитные качества стеновых трехслойных панелей, если утеплитель (пенопласт) разрушен?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1. Дефектную панель надо заменить новой панелью.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2. Заложить кирпичной кладкой.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pacing w:val="-8"/>
          <w:sz w:val="28"/>
          <w:szCs w:val="28"/>
        </w:rPr>
      </w:pPr>
      <w:r w:rsidRPr="00E00F4D">
        <w:rPr>
          <w:rFonts w:ascii="Times New Roman" w:hAnsi="Times New Roman"/>
          <w:spacing w:val="-8"/>
          <w:sz w:val="28"/>
          <w:szCs w:val="28"/>
        </w:rPr>
        <w:t>3. Заменить утеплитель с последующим восстановлением защитных слоев.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4. Рекомендовать дополнительное утепление изнутри помещения.</w:t>
      </w:r>
    </w:p>
    <w:p w:rsidR="00F31A2C" w:rsidRPr="00E00F4D" w:rsidRDefault="00F31A2C" w:rsidP="00E00F4D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E00F4D">
        <w:rPr>
          <w:b/>
          <w:i/>
          <w:sz w:val="28"/>
          <w:szCs w:val="28"/>
        </w:rPr>
        <w:t>Вопрос 14. Как часто ПТЭ после начала эксплуатации крупнопанельного здания требует проводить вскрытия стыков стеновых панелей на предмет коррозии арматуры?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1. Через 12 лет после сдачи в эксплуатацию.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2. Через 3–6 лет.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3. Ежегодно при осмотрах.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4. При проведении плановых капитальных комплексных ремонтов.</w:t>
      </w:r>
    </w:p>
    <w:p w:rsidR="00F31A2C" w:rsidRPr="00E00F4D" w:rsidRDefault="00F31A2C" w:rsidP="00E00F4D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E00F4D">
        <w:rPr>
          <w:b/>
          <w:i/>
          <w:sz w:val="28"/>
          <w:szCs w:val="28"/>
        </w:rPr>
        <w:t>Вопрос 15. Можно ли в стенах эксплуатируемых капитальных (кирпичных, панельных) зданий делать новые дверные и оконные проемы?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1. Можно, если это необходимо.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2. Нельзя.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3. Можно, при условии составления проекта и согласования его в органах архитектурного надзора.</w:t>
      </w:r>
    </w:p>
    <w:p w:rsidR="00F31A2C" w:rsidRPr="00E00F4D" w:rsidRDefault="00F31A2C" w:rsidP="00E00F4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E00F4D">
        <w:rPr>
          <w:rFonts w:ascii="Times New Roman" w:hAnsi="Times New Roman"/>
          <w:sz w:val="28"/>
          <w:szCs w:val="28"/>
        </w:rPr>
        <w:t>4. Можно, по разрешению службы эксплуатации (домоуправления, ЖЭК, НГЧ).</w:t>
      </w:r>
    </w:p>
    <w:p w:rsidR="00F31A2C" w:rsidRPr="00FF145F" w:rsidRDefault="00F31A2C" w:rsidP="009732CC">
      <w:pPr>
        <w:pStyle w:val="25"/>
        <w:spacing w:after="0"/>
        <w:ind w:left="0"/>
        <w:jc w:val="center"/>
        <w:rPr>
          <w:b/>
          <w:i/>
          <w:sz w:val="28"/>
          <w:szCs w:val="28"/>
        </w:rPr>
      </w:pPr>
      <w:r w:rsidRPr="00FF145F">
        <w:rPr>
          <w:b/>
          <w:i/>
          <w:sz w:val="28"/>
          <w:szCs w:val="28"/>
        </w:rPr>
        <w:t>Вариант 5.</w:t>
      </w:r>
    </w:p>
    <w:p w:rsidR="00F31A2C" w:rsidRPr="009732CC" w:rsidRDefault="00F31A2C" w:rsidP="009732CC">
      <w:pPr>
        <w:pStyle w:val="25"/>
        <w:spacing w:after="0" w:line="276" w:lineRule="auto"/>
        <w:ind w:left="0" w:firstLineChars="256" w:firstLine="720"/>
        <w:jc w:val="both"/>
        <w:rPr>
          <w:b/>
          <w:i/>
          <w:sz w:val="28"/>
          <w:szCs w:val="28"/>
        </w:rPr>
      </w:pPr>
      <w:r w:rsidRPr="009732CC">
        <w:rPr>
          <w:b/>
          <w:i/>
          <w:sz w:val="28"/>
          <w:szCs w:val="28"/>
        </w:rPr>
        <w:lastRenderedPageBreak/>
        <w:t>Вопрос 1. Можно ли в квартире сушить белье, отапливать помещения сжиганием газа?</w:t>
      </w:r>
    </w:p>
    <w:p w:rsidR="00F31A2C" w:rsidRPr="009732CC" w:rsidRDefault="00F31A2C" w:rsidP="009732CC">
      <w:pPr>
        <w:spacing w:after="0"/>
        <w:ind w:firstLineChars="256" w:firstLine="717"/>
        <w:jc w:val="both"/>
        <w:rPr>
          <w:rFonts w:ascii="Times New Roman" w:hAnsi="Times New Roman"/>
          <w:sz w:val="28"/>
          <w:szCs w:val="28"/>
        </w:rPr>
      </w:pPr>
      <w:r w:rsidRPr="009732CC">
        <w:rPr>
          <w:rFonts w:ascii="Times New Roman" w:hAnsi="Times New Roman"/>
          <w:sz w:val="28"/>
          <w:szCs w:val="28"/>
        </w:rPr>
        <w:t>1. Ограничений на эти действия нет.</w:t>
      </w:r>
    </w:p>
    <w:p w:rsidR="00F31A2C" w:rsidRPr="009732CC" w:rsidRDefault="00F31A2C" w:rsidP="009732CC">
      <w:pPr>
        <w:spacing w:after="0"/>
        <w:ind w:firstLineChars="256" w:firstLine="717"/>
        <w:jc w:val="both"/>
        <w:rPr>
          <w:rFonts w:ascii="Times New Roman" w:hAnsi="Times New Roman"/>
          <w:sz w:val="28"/>
          <w:szCs w:val="28"/>
        </w:rPr>
      </w:pPr>
      <w:r w:rsidRPr="009732CC">
        <w:rPr>
          <w:rFonts w:ascii="Times New Roman" w:hAnsi="Times New Roman"/>
          <w:sz w:val="28"/>
          <w:szCs w:val="28"/>
        </w:rPr>
        <w:t>2. Ограничения на эти действия есть.</w:t>
      </w:r>
    </w:p>
    <w:p w:rsidR="00F31A2C" w:rsidRPr="009732CC" w:rsidRDefault="00F31A2C" w:rsidP="009732CC">
      <w:pPr>
        <w:spacing w:after="0"/>
        <w:ind w:firstLineChars="256" w:firstLine="717"/>
        <w:jc w:val="both"/>
        <w:rPr>
          <w:rFonts w:ascii="Times New Roman" w:hAnsi="Times New Roman"/>
          <w:sz w:val="28"/>
          <w:szCs w:val="28"/>
        </w:rPr>
      </w:pPr>
      <w:r w:rsidRPr="009732CC">
        <w:rPr>
          <w:rFonts w:ascii="Times New Roman" w:hAnsi="Times New Roman"/>
          <w:sz w:val="28"/>
          <w:szCs w:val="28"/>
        </w:rPr>
        <w:t>3. Эти действия приводят к увлажнению материала наружных стен и повышают их теплозащитные качества.</w:t>
      </w:r>
    </w:p>
    <w:p w:rsidR="00F31A2C" w:rsidRPr="009732CC" w:rsidRDefault="00F31A2C" w:rsidP="009732CC">
      <w:pPr>
        <w:spacing w:after="0"/>
        <w:ind w:firstLineChars="256" w:firstLine="717"/>
        <w:jc w:val="both"/>
        <w:rPr>
          <w:rFonts w:ascii="Times New Roman" w:hAnsi="Times New Roman"/>
          <w:sz w:val="28"/>
          <w:szCs w:val="28"/>
        </w:rPr>
      </w:pPr>
      <w:r w:rsidRPr="009732CC">
        <w:rPr>
          <w:rFonts w:ascii="Times New Roman" w:hAnsi="Times New Roman"/>
          <w:sz w:val="28"/>
          <w:szCs w:val="28"/>
        </w:rPr>
        <w:t>4. Такие действия приводят к разрушению стен и перекрытия.</w:t>
      </w:r>
    </w:p>
    <w:p w:rsidR="00F31A2C" w:rsidRPr="009732CC" w:rsidRDefault="00F31A2C" w:rsidP="009732CC">
      <w:pPr>
        <w:pStyle w:val="25"/>
        <w:spacing w:after="0" w:line="276" w:lineRule="auto"/>
        <w:ind w:left="0" w:firstLineChars="256" w:firstLine="720"/>
        <w:jc w:val="both"/>
        <w:rPr>
          <w:b/>
          <w:i/>
          <w:sz w:val="28"/>
          <w:szCs w:val="28"/>
        </w:rPr>
      </w:pPr>
      <w:r w:rsidRPr="009732CC">
        <w:rPr>
          <w:b/>
          <w:i/>
          <w:sz w:val="28"/>
          <w:szCs w:val="28"/>
        </w:rPr>
        <w:t>Вопрос 2. Почему в каменных стенах большой длины при отсутствии деформаций фундаментов появляются вертикальные трещины?</w:t>
      </w:r>
    </w:p>
    <w:p w:rsidR="00F31A2C" w:rsidRPr="009732CC" w:rsidRDefault="00F31A2C" w:rsidP="009732CC">
      <w:pPr>
        <w:spacing w:after="0"/>
        <w:ind w:firstLineChars="256" w:firstLine="717"/>
        <w:jc w:val="both"/>
        <w:rPr>
          <w:rFonts w:ascii="Times New Roman" w:hAnsi="Times New Roman"/>
          <w:sz w:val="28"/>
          <w:szCs w:val="28"/>
        </w:rPr>
      </w:pPr>
      <w:r w:rsidRPr="009732CC">
        <w:rPr>
          <w:rFonts w:ascii="Times New Roman" w:hAnsi="Times New Roman"/>
          <w:sz w:val="28"/>
          <w:szCs w:val="28"/>
        </w:rPr>
        <w:t>1. Отсутствует температурный шов.</w:t>
      </w:r>
    </w:p>
    <w:p w:rsidR="00F31A2C" w:rsidRPr="009732CC" w:rsidRDefault="00F31A2C" w:rsidP="009732CC">
      <w:pPr>
        <w:spacing w:after="0"/>
        <w:ind w:firstLineChars="256" w:firstLine="717"/>
        <w:jc w:val="both"/>
        <w:rPr>
          <w:rFonts w:ascii="Times New Roman" w:hAnsi="Times New Roman"/>
          <w:sz w:val="28"/>
          <w:szCs w:val="28"/>
        </w:rPr>
      </w:pPr>
      <w:r w:rsidRPr="009732CC">
        <w:rPr>
          <w:rFonts w:ascii="Times New Roman" w:hAnsi="Times New Roman"/>
          <w:sz w:val="28"/>
          <w:szCs w:val="28"/>
        </w:rPr>
        <w:t>2. Так как стены возводились в зимний период.</w:t>
      </w:r>
    </w:p>
    <w:p w:rsidR="00F31A2C" w:rsidRPr="009732CC" w:rsidRDefault="00F31A2C" w:rsidP="009732CC">
      <w:pPr>
        <w:spacing w:after="0"/>
        <w:ind w:firstLineChars="256" w:firstLine="717"/>
        <w:jc w:val="both"/>
        <w:rPr>
          <w:rFonts w:ascii="Times New Roman" w:hAnsi="Times New Roman"/>
          <w:sz w:val="28"/>
          <w:szCs w:val="28"/>
        </w:rPr>
      </w:pPr>
      <w:r w:rsidRPr="009732CC">
        <w:rPr>
          <w:rFonts w:ascii="Times New Roman" w:hAnsi="Times New Roman"/>
          <w:sz w:val="28"/>
          <w:szCs w:val="28"/>
        </w:rPr>
        <w:t>3. Недостаточная прочность материалов стен (раствора и кирпича).</w:t>
      </w:r>
    </w:p>
    <w:p w:rsidR="00F31A2C" w:rsidRPr="009732CC" w:rsidRDefault="00F31A2C" w:rsidP="009732CC">
      <w:pPr>
        <w:spacing w:after="0"/>
        <w:ind w:firstLineChars="256" w:firstLine="717"/>
        <w:jc w:val="both"/>
        <w:rPr>
          <w:rFonts w:ascii="Times New Roman" w:hAnsi="Times New Roman"/>
          <w:sz w:val="28"/>
          <w:szCs w:val="28"/>
        </w:rPr>
      </w:pPr>
      <w:r w:rsidRPr="009732CC">
        <w:rPr>
          <w:rFonts w:ascii="Times New Roman" w:hAnsi="Times New Roman"/>
          <w:sz w:val="28"/>
          <w:szCs w:val="28"/>
        </w:rPr>
        <w:t>4. Нет продольной и сетчатой арматуры в кладке.</w:t>
      </w:r>
    </w:p>
    <w:p w:rsidR="00F31A2C" w:rsidRPr="009732CC" w:rsidRDefault="00F31A2C" w:rsidP="009732CC">
      <w:pPr>
        <w:pStyle w:val="25"/>
        <w:spacing w:after="0" w:line="276" w:lineRule="auto"/>
        <w:ind w:left="0" w:firstLineChars="256" w:firstLine="720"/>
        <w:jc w:val="both"/>
        <w:rPr>
          <w:b/>
          <w:i/>
          <w:sz w:val="28"/>
          <w:szCs w:val="28"/>
        </w:rPr>
      </w:pPr>
      <w:r w:rsidRPr="009732CC">
        <w:rPr>
          <w:b/>
          <w:i/>
          <w:sz w:val="28"/>
          <w:szCs w:val="28"/>
        </w:rPr>
        <w:t>Вопрос 3. Что рекомендуется делать при эксплуатации зданий, если в стенах есть вертикальные (наклонные) трещины с тенденцией образования и раскрытия?</w:t>
      </w:r>
    </w:p>
    <w:p w:rsidR="00F31A2C" w:rsidRPr="009732CC" w:rsidRDefault="00F31A2C" w:rsidP="009732CC">
      <w:pPr>
        <w:spacing w:after="0"/>
        <w:ind w:firstLineChars="256" w:firstLine="717"/>
        <w:jc w:val="both"/>
        <w:rPr>
          <w:rFonts w:ascii="Times New Roman" w:hAnsi="Times New Roman"/>
          <w:sz w:val="28"/>
          <w:szCs w:val="28"/>
        </w:rPr>
      </w:pPr>
      <w:r w:rsidRPr="009732CC">
        <w:rPr>
          <w:rFonts w:ascii="Times New Roman" w:hAnsi="Times New Roman"/>
          <w:sz w:val="28"/>
          <w:szCs w:val="28"/>
        </w:rPr>
        <w:t>1. Заделать трещины раствором.</w:t>
      </w:r>
    </w:p>
    <w:p w:rsidR="00F31A2C" w:rsidRPr="009732CC" w:rsidRDefault="00F31A2C" w:rsidP="009732CC">
      <w:pPr>
        <w:spacing w:after="0"/>
        <w:ind w:firstLineChars="256" w:firstLine="717"/>
        <w:jc w:val="both"/>
        <w:rPr>
          <w:rFonts w:ascii="Times New Roman" w:hAnsi="Times New Roman"/>
          <w:sz w:val="28"/>
          <w:szCs w:val="28"/>
        </w:rPr>
      </w:pPr>
      <w:r w:rsidRPr="009732CC">
        <w:rPr>
          <w:rFonts w:ascii="Times New Roman" w:hAnsi="Times New Roman"/>
          <w:sz w:val="28"/>
          <w:szCs w:val="28"/>
        </w:rPr>
        <w:t>2. Переложить облицовочный слой кладки.</w:t>
      </w:r>
    </w:p>
    <w:p w:rsidR="00F31A2C" w:rsidRPr="009732CC" w:rsidRDefault="00F31A2C" w:rsidP="009732CC">
      <w:pPr>
        <w:spacing w:after="0"/>
        <w:ind w:firstLineChars="256" w:firstLine="717"/>
        <w:jc w:val="both"/>
        <w:rPr>
          <w:rFonts w:ascii="Times New Roman" w:hAnsi="Times New Roman"/>
          <w:sz w:val="28"/>
          <w:szCs w:val="28"/>
        </w:rPr>
      </w:pPr>
      <w:r w:rsidRPr="009732CC">
        <w:rPr>
          <w:rFonts w:ascii="Times New Roman" w:hAnsi="Times New Roman"/>
          <w:sz w:val="28"/>
          <w:szCs w:val="28"/>
        </w:rPr>
        <w:t>3. Поставить в уровнях перекрытий пояса с предварительным натяжением.</w:t>
      </w:r>
    </w:p>
    <w:p w:rsidR="00F31A2C" w:rsidRPr="009732CC" w:rsidRDefault="00F31A2C" w:rsidP="009732CC">
      <w:pPr>
        <w:spacing w:after="0"/>
        <w:ind w:firstLineChars="256" w:firstLine="717"/>
        <w:jc w:val="both"/>
        <w:rPr>
          <w:rFonts w:ascii="Times New Roman" w:hAnsi="Times New Roman"/>
          <w:sz w:val="28"/>
          <w:szCs w:val="28"/>
        </w:rPr>
      </w:pPr>
      <w:r w:rsidRPr="009732CC">
        <w:rPr>
          <w:rFonts w:ascii="Times New Roman" w:hAnsi="Times New Roman"/>
          <w:sz w:val="28"/>
          <w:szCs w:val="28"/>
        </w:rPr>
        <w:t>4. Поставить маяки и наблюдать за ними при осмотрах.</w:t>
      </w:r>
    </w:p>
    <w:p w:rsidR="00F31A2C" w:rsidRPr="009732CC" w:rsidRDefault="00F31A2C" w:rsidP="009732CC">
      <w:pPr>
        <w:spacing w:after="0"/>
        <w:ind w:firstLineChars="256" w:firstLine="720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9732CC">
        <w:rPr>
          <w:rFonts w:ascii="Times New Roman" w:hAnsi="Times New Roman"/>
          <w:b/>
          <w:i/>
          <w:sz w:val="28"/>
          <w:szCs w:val="28"/>
        </w:rPr>
        <w:t xml:space="preserve">Вопрос 4. </w:t>
      </w:r>
      <w:r w:rsidRPr="009732CC">
        <w:rPr>
          <w:rFonts w:ascii="Times New Roman" w:hAnsi="Times New Roman"/>
          <w:b/>
          <w:bCs/>
          <w:i/>
          <w:sz w:val="28"/>
          <w:szCs w:val="28"/>
        </w:rPr>
        <w:t>Как усилить сопряжения продольных стен с поперечными, если в них появились трещины вертикальные или наклонные?</w:t>
      </w:r>
    </w:p>
    <w:p w:rsidR="00F31A2C" w:rsidRPr="009732CC" w:rsidRDefault="00F31A2C" w:rsidP="009732CC">
      <w:pPr>
        <w:spacing w:after="0"/>
        <w:ind w:firstLineChars="256" w:firstLine="717"/>
        <w:jc w:val="both"/>
        <w:rPr>
          <w:rFonts w:ascii="Times New Roman" w:hAnsi="Times New Roman"/>
          <w:sz w:val="28"/>
          <w:szCs w:val="28"/>
        </w:rPr>
      </w:pPr>
      <w:r w:rsidRPr="009732CC">
        <w:rPr>
          <w:rFonts w:ascii="Times New Roman" w:hAnsi="Times New Roman"/>
          <w:sz w:val="28"/>
          <w:szCs w:val="28"/>
        </w:rPr>
        <w:t>1. Заделать трещины раствором.</w:t>
      </w:r>
    </w:p>
    <w:p w:rsidR="00F31A2C" w:rsidRPr="009732CC" w:rsidRDefault="00F31A2C" w:rsidP="009732CC">
      <w:pPr>
        <w:spacing w:after="0"/>
        <w:ind w:firstLineChars="256" w:firstLine="717"/>
        <w:jc w:val="both"/>
        <w:rPr>
          <w:rFonts w:ascii="Times New Roman" w:hAnsi="Times New Roman"/>
          <w:sz w:val="28"/>
          <w:szCs w:val="28"/>
        </w:rPr>
      </w:pPr>
      <w:r w:rsidRPr="009732CC">
        <w:rPr>
          <w:rFonts w:ascii="Times New Roman" w:hAnsi="Times New Roman"/>
          <w:sz w:val="28"/>
          <w:szCs w:val="28"/>
        </w:rPr>
        <w:t>2. Поставить маяки и наблюдать за ними.</w:t>
      </w:r>
    </w:p>
    <w:p w:rsidR="00F31A2C" w:rsidRPr="009732CC" w:rsidRDefault="00F31A2C" w:rsidP="009732CC">
      <w:pPr>
        <w:spacing w:after="0"/>
        <w:ind w:firstLineChars="256" w:firstLine="717"/>
        <w:jc w:val="both"/>
        <w:rPr>
          <w:rFonts w:ascii="Times New Roman" w:hAnsi="Times New Roman"/>
          <w:sz w:val="28"/>
          <w:szCs w:val="28"/>
        </w:rPr>
      </w:pPr>
      <w:r w:rsidRPr="009732CC">
        <w:rPr>
          <w:rFonts w:ascii="Times New Roman" w:hAnsi="Times New Roman"/>
          <w:sz w:val="28"/>
          <w:szCs w:val="28"/>
        </w:rPr>
        <w:t>3. Поставить тяжи на поперечные стены на длину не менее 1,5 м и закрепить их с продольными стенами с натяжением тяжей.</w:t>
      </w:r>
    </w:p>
    <w:p w:rsidR="00F31A2C" w:rsidRPr="009732CC" w:rsidRDefault="00F31A2C" w:rsidP="009732CC">
      <w:pPr>
        <w:spacing w:after="0"/>
        <w:ind w:firstLineChars="256" w:firstLine="717"/>
        <w:jc w:val="both"/>
        <w:rPr>
          <w:rFonts w:ascii="Times New Roman" w:hAnsi="Times New Roman"/>
          <w:sz w:val="28"/>
          <w:szCs w:val="28"/>
        </w:rPr>
      </w:pPr>
      <w:r w:rsidRPr="009732CC">
        <w:rPr>
          <w:rFonts w:ascii="Times New Roman" w:hAnsi="Times New Roman"/>
          <w:sz w:val="28"/>
          <w:szCs w:val="28"/>
        </w:rPr>
        <w:t>4. Переложить эти стены в местах соединения.</w:t>
      </w:r>
    </w:p>
    <w:p w:rsidR="00F31A2C" w:rsidRPr="009732CC" w:rsidRDefault="00F31A2C" w:rsidP="009732CC">
      <w:pPr>
        <w:pStyle w:val="25"/>
        <w:spacing w:after="0" w:line="276" w:lineRule="auto"/>
        <w:ind w:left="0" w:firstLineChars="256" w:firstLine="720"/>
        <w:jc w:val="both"/>
        <w:rPr>
          <w:b/>
          <w:i/>
          <w:sz w:val="28"/>
          <w:szCs w:val="28"/>
        </w:rPr>
      </w:pPr>
      <w:r w:rsidRPr="009732CC">
        <w:rPr>
          <w:b/>
          <w:i/>
          <w:sz w:val="28"/>
          <w:szCs w:val="28"/>
        </w:rPr>
        <w:t>Вопрос 5. На какие элементы каменных карнизов следует обращать особое внимание при осмотрах?</w:t>
      </w:r>
    </w:p>
    <w:p w:rsidR="00F31A2C" w:rsidRPr="009732CC" w:rsidRDefault="00F31A2C" w:rsidP="009732CC">
      <w:pPr>
        <w:spacing w:after="0"/>
        <w:ind w:firstLineChars="256" w:firstLine="717"/>
        <w:jc w:val="both"/>
        <w:rPr>
          <w:rFonts w:ascii="Times New Roman" w:hAnsi="Times New Roman"/>
          <w:sz w:val="28"/>
          <w:szCs w:val="28"/>
        </w:rPr>
      </w:pPr>
      <w:r w:rsidRPr="009732CC">
        <w:rPr>
          <w:rFonts w:ascii="Times New Roman" w:hAnsi="Times New Roman"/>
          <w:sz w:val="28"/>
          <w:szCs w:val="28"/>
        </w:rPr>
        <w:t>1. На состояние штукатурного слоя.</w:t>
      </w:r>
    </w:p>
    <w:p w:rsidR="00F31A2C" w:rsidRPr="009732CC" w:rsidRDefault="00F31A2C" w:rsidP="009732CC">
      <w:pPr>
        <w:spacing w:after="0"/>
        <w:ind w:firstLineChars="256" w:firstLine="717"/>
        <w:jc w:val="both"/>
        <w:rPr>
          <w:rFonts w:ascii="Times New Roman" w:hAnsi="Times New Roman"/>
          <w:sz w:val="28"/>
          <w:szCs w:val="28"/>
        </w:rPr>
      </w:pPr>
      <w:r w:rsidRPr="009732CC">
        <w:rPr>
          <w:rFonts w:ascii="Times New Roman" w:hAnsi="Times New Roman"/>
          <w:sz w:val="28"/>
          <w:szCs w:val="28"/>
        </w:rPr>
        <w:t>2. На трещины в кладке выступающей части, прочность раствора, наличие выдающихся кирпичей, состояние и крепление легких деталей.</w:t>
      </w:r>
    </w:p>
    <w:p w:rsidR="00F31A2C" w:rsidRPr="009732CC" w:rsidRDefault="00F31A2C" w:rsidP="009732CC">
      <w:pPr>
        <w:spacing w:after="0"/>
        <w:ind w:firstLineChars="256" w:firstLine="717"/>
        <w:jc w:val="both"/>
        <w:rPr>
          <w:rFonts w:ascii="Times New Roman" w:hAnsi="Times New Roman"/>
          <w:sz w:val="28"/>
          <w:szCs w:val="28"/>
        </w:rPr>
      </w:pPr>
      <w:r w:rsidRPr="009732CC">
        <w:rPr>
          <w:rFonts w:ascii="Times New Roman" w:hAnsi="Times New Roman"/>
          <w:sz w:val="28"/>
          <w:szCs w:val="28"/>
        </w:rPr>
        <w:t>3. На сохранность ограждений крыши.</w:t>
      </w:r>
    </w:p>
    <w:p w:rsidR="00F31A2C" w:rsidRPr="009732CC" w:rsidRDefault="00F31A2C" w:rsidP="009732CC">
      <w:pPr>
        <w:spacing w:after="0"/>
        <w:ind w:firstLineChars="256" w:firstLine="717"/>
        <w:jc w:val="both"/>
        <w:rPr>
          <w:rFonts w:ascii="Times New Roman" w:hAnsi="Times New Roman"/>
          <w:sz w:val="28"/>
          <w:szCs w:val="28"/>
        </w:rPr>
      </w:pPr>
      <w:r w:rsidRPr="009732CC">
        <w:rPr>
          <w:rFonts w:ascii="Times New Roman" w:hAnsi="Times New Roman"/>
          <w:sz w:val="28"/>
          <w:szCs w:val="28"/>
        </w:rPr>
        <w:t>4. Наличие и состояние покрытия парапетов.</w:t>
      </w:r>
    </w:p>
    <w:p w:rsidR="00F31A2C" w:rsidRPr="009732CC" w:rsidRDefault="00F31A2C" w:rsidP="009732CC">
      <w:pPr>
        <w:pStyle w:val="25"/>
        <w:spacing w:after="0" w:line="276" w:lineRule="auto"/>
        <w:ind w:left="0" w:firstLineChars="256" w:firstLine="720"/>
        <w:jc w:val="both"/>
        <w:rPr>
          <w:b/>
          <w:i/>
          <w:sz w:val="28"/>
          <w:szCs w:val="28"/>
        </w:rPr>
      </w:pPr>
      <w:r w:rsidRPr="009732CC">
        <w:rPr>
          <w:b/>
          <w:i/>
          <w:sz w:val="28"/>
          <w:szCs w:val="28"/>
        </w:rPr>
        <w:t>Вопрос 6. Как поступать, если при осмотрах обнаружены дефекты в конструкциях балкона?</w:t>
      </w:r>
    </w:p>
    <w:p w:rsidR="00F31A2C" w:rsidRPr="009732CC" w:rsidRDefault="00F31A2C" w:rsidP="009732CC">
      <w:pPr>
        <w:spacing w:after="0"/>
        <w:ind w:firstLineChars="256" w:firstLine="717"/>
        <w:jc w:val="both"/>
        <w:rPr>
          <w:rFonts w:ascii="Times New Roman" w:hAnsi="Times New Roman"/>
          <w:sz w:val="28"/>
          <w:szCs w:val="28"/>
        </w:rPr>
      </w:pPr>
      <w:r w:rsidRPr="009732CC">
        <w:rPr>
          <w:rFonts w:ascii="Times New Roman" w:hAnsi="Times New Roman"/>
          <w:sz w:val="28"/>
          <w:szCs w:val="28"/>
        </w:rPr>
        <w:t>1. Немедленно провести ремонт.</w:t>
      </w:r>
    </w:p>
    <w:p w:rsidR="00F31A2C" w:rsidRPr="009732CC" w:rsidRDefault="00F31A2C" w:rsidP="009732CC">
      <w:pPr>
        <w:spacing w:after="0"/>
        <w:ind w:firstLineChars="256" w:firstLine="717"/>
        <w:jc w:val="both"/>
        <w:rPr>
          <w:rFonts w:ascii="Times New Roman" w:hAnsi="Times New Roman"/>
          <w:sz w:val="28"/>
          <w:szCs w:val="28"/>
        </w:rPr>
      </w:pPr>
      <w:r w:rsidRPr="009732CC">
        <w:rPr>
          <w:rFonts w:ascii="Times New Roman" w:hAnsi="Times New Roman"/>
          <w:sz w:val="28"/>
          <w:szCs w:val="28"/>
        </w:rPr>
        <w:t>2. Закрыть балкон и опечатать двери.</w:t>
      </w:r>
    </w:p>
    <w:p w:rsidR="00F31A2C" w:rsidRPr="009732CC" w:rsidRDefault="00F31A2C" w:rsidP="009732CC">
      <w:pPr>
        <w:spacing w:after="0"/>
        <w:ind w:firstLineChars="256" w:firstLine="717"/>
        <w:jc w:val="both"/>
        <w:rPr>
          <w:rFonts w:ascii="Times New Roman" w:hAnsi="Times New Roman"/>
          <w:sz w:val="28"/>
          <w:szCs w:val="28"/>
        </w:rPr>
      </w:pPr>
      <w:r w:rsidRPr="009732CC">
        <w:rPr>
          <w:rFonts w:ascii="Times New Roman" w:hAnsi="Times New Roman"/>
          <w:sz w:val="28"/>
          <w:szCs w:val="28"/>
        </w:rPr>
        <w:lastRenderedPageBreak/>
        <w:t>3. Закрыть балкон и предупредить жильцов о запрете пользоваться им до ремонта.</w:t>
      </w:r>
    </w:p>
    <w:p w:rsidR="00F31A2C" w:rsidRPr="009732CC" w:rsidRDefault="00F31A2C" w:rsidP="009732CC">
      <w:pPr>
        <w:spacing w:after="0"/>
        <w:ind w:firstLineChars="256" w:firstLine="717"/>
        <w:jc w:val="both"/>
        <w:rPr>
          <w:rFonts w:ascii="Times New Roman" w:hAnsi="Times New Roman"/>
          <w:sz w:val="28"/>
          <w:szCs w:val="28"/>
        </w:rPr>
      </w:pPr>
      <w:r w:rsidRPr="009732CC">
        <w:rPr>
          <w:rFonts w:ascii="Times New Roman" w:hAnsi="Times New Roman"/>
          <w:sz w:val="28"/>
          <w:szCs w:val="28"/>
        </w:rPr>
        <w:t>4. Не пользоваться балконом до следующего капитального ремонта.</w:t>
      </w:r>
    </w:p>
    <w:p w:rsidR="00F31A2C" w:rsidRPr="009732CC" w:rsidRDefault="00F31A2C" w:rsidP="009732CC">
      <w:pPr>
        <w:pStyle w:val="25"/>
        <w:spacing w:after="0" w:line="276" w:lineRule="auto"/>
        <w:ind w:left="0" w:firstLineChars="256" w:firstLine="720"/>
        <w:jc w:val="both"/>
        <w:rPr>
          <w:b/>
          <w:i/>
          <w:sz w:val="28"/>
          <w:szCs w:val="28"/>
        </w:rPr>
      </w:pPr>
      <w:r w:rsidRPr="009732CC">
        <w:rPr>
          <w:b/>
          <w:i/>
          <w:sz w:val="28"/>
          <w:szCs w:val="28"/>
        </w:rPr>
        <w:t>Вопрос 7. Как следует поступать службе эксплуатации зданий, если происходит отслоение штукатурки на фасадах?</w:t>
      </w:r>
    </w:p>
    <w:p w:rsidR="00F31A2C" w:rsidRPr="009732CC" w:rsidRDefault="00F31A2C" w:rsidP="009732CC">
      <w:pPr>
        <w:spacing w:after="0"/>
        <w:ind w:firstLineChars="256" w:firstLine="717"/>
        <w:jc w:val="both"/>
        <w:rPr>
          <w:rFonts w:ascii="Times New Roman" w:hAnsi="Times New Roman"/>
          <w:sz w:val="28"/>
          <w:szCs w:val="28"/>
        </w:rPr>
      </w:pPr>
      <w:r w:rsidRPr="009732CC">
        <w:rPr>
          <w:rFonts w:ascii="Times New Roman" w:hAnsi="Times New Roman"/>
          <w:sz w:val="28"/>
          <w:szCs w:val="28"/>
        </w:rPr>
        <w:t>1. Дождаться, пока дефектная штукатурка сама не отвалится, после чего приступать к ремонту.</w:t>
      </w:r>
    </w:p>
    <w:p w:rsidR="00F31A2C" w:rsidRPr="009732CC" w:rsidRDefault="00F31A2C" w:rsidP="009732CC">
      <w:pPr>
        <w:spacing w:after="0"/>
        <w:ind w:firstLineChars="256" w:firstLine="717"/>
        <w:jc w:val="both"/>
        <w:rPr>
          <w:rFonts w:ascii="Times New Roman" w:hAnsi="Times New Roman"/>
          <w:sz w:val="28"/>
          <w:szCs w:val="28"/>
        </w:rPr>
      </w:pPr>
      <w:r w:rsidRPr="009732CC">
        <w:rPr>
          <w:rFonts w:ascii="Times New Roman" w:hAnsi="Times New Roman"/>
          <w:sz w:val="28"/>
          <w:szCs w:val="28"/>
        </w:rPr>
        <w:t xml:space="preserve">2. </w:t>
      </w:r>
      <w:r w:rsidRPr="009732CC">
        <w:rPr>
          <w:rFonts w:ascii="Times New Roman" w:hAnsi="Times New Roman"/>
          <w:caps/>
          <w:sz w:val="28"/>
          <w:szCs w:val="28"/>
        </w:rPr>
        <w:t>о</w:t>
      </w:r>
      <w:r w:rsidRPr="009732CC">
        <w:rPr>
          <w:rFonts w:ascii="Times New Roman" w:hAnsi="Times New Roman"/>
          <w:sz w:val="28"/>
          <w:szCs w:val="28"/>
        </w:rPr>
        <w:t>городить участок.</w:t>
      </w:r>
    </w:p>
    <w:p w:rsidR="00F31A2C" w:rsidRPr="009732CC" w:rsidRDefault="00F31A2C" w:rsidP="009732CC">
      <w:pPr>
        <w:spacing w:after="0"/>
        <w:ind w:firstLineChars="256" w:firstLine="717"/>
        <w:jc w:val="both"/>
        <w:rPr>
          <w:rFonts w:ascii="Times New Roman" w:hAnsi="Times New Roman"/>
          <w:sz w:val="28"/>
          <w:szCs w:val="28"/>
        </w:rPr>
      </w:pPr>
      <w:r w:rsidRPr="009732CC">
        <w:rPr>
          <w:rFonts w:ascii="Times New Roman" w:hAnsi="Times New Roman"/>
          <w:sz w:val="28"/>
          <w:szCs w:val="28"/>
        </w:rPr>
        <w:t>3. Огородить участок и путем простукивания определить площадь дефектного участка и при проведении текущего ремонта произвести замену штукатурки.</w:t>
      </w:r>
    </w:p>
    <w:p w:rsidR="00F31A2C" w:rsidRPr="009732CC" w:rsidRDefault="00F31A2C" w:rsidP="009732CC">
      <w:pPr>
        <w:spacing w:after="0"/>
        <w:ind w:firstLineChars="256" w:firstLine="717"/>
        <w:jc w:val="both"/>
        <w:rPr>
          <w:rFonts w:ascii="Times New Roman" w:hAnsi="Times New Roman"/>
          <w:sz w:val="28"/>
          <w:szCs w:val="28"/>
        </w:rPr>
      </w:pPr>
      <w:r w:rsidRPr="009732CC">
        <w:rPr>
          <w:rFonts w:ascii="Times New Roman" w:hAnsi="Times New Roman"/>
          <w:sz w:val="28"/>
          <w:szCs w:val="28"/>
        </w:rPr>
        <w:t>4. Наложить на дефектный участок металлическую сетку и отремонтировать.</w:t>
      </w:r>
    </w:p>
    <w:p w:rsidR="00F31A2C" w:rsidRPr="009732CC" w:rsidRDefault="00F31A2C" w:rsidP="009732CC">
      <w:pPr>
        <w:spacing w:after="0"/>
        <w:ind w:firstLineChars="256" w:firstLine="720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9732CC">
        <w:rPr>
          <w:rFonts w:ascii="Times New Roman" w:hAnsi="Times New Roman"/>
          <w:b/>
          <w:i/>
          <w:sz w:val="28"/>
          <w:szCs w:val="28"/>
        </w:rPr>
        <w:t>Вопрос 8</w:t>
      </w:r>
      <w:r w:rsidRPr="009732CC">
        <w:rPr>
          <w:rFonts w:ascii="Times New Roman" w:hAnsi="Times New Roman"/>
          <w:b/>
          <w:bCs/>
          <w:i/>
          <w:sz w:val="28"/>
          <w:szCs w:val="28"/>
        </w:rPr>
        <w:t>. Почему цокольные участки стен делают из каменных материалов более прочных и долговечных: хорошо обожженного кирпича, естественного камня и т. д.?</w:t>
      </w:r>
    </w:p>
    <w:p w:rsidR="00F31A2C" w:rsidRPr="009732CC" w:rsidRDefault="00F31A2C" w:rsidP="009732CC">
      <w:pPr>
        <w:spacing w:after="0"/>
        <w:ind w:firstLineChars="256" w:firstLine="717"/>
        <w:jc w:val="both"/>
        <w:rPr>
          <w:rFonts w:ascii="Times New Roman" w:hAnsi="Times New Roman"/>
          <w:sz w:val="28"/>
          <w:szCs w:val="28"/>
        </w:rPr>
      </w:pPr>
      <w:r w:rsidRPr="009732CC">
        <w:rPr>
          <w:rFonts w:ascii="Times New Roman" w:hAnsi="Times New Roman"/>
          <w:sz w:val="28"/>
          <w:szCs w:val="28"/>
        </w:rPr>
        <w:t>1. Цокольные участки находятся внизу, и на них стекает по стене вся вода.</w:t>
      </w:r>
    </w:p>
    <w:p w:rsidR="00F31A2C" w:rsidRPr="009732CC" w:rsidRDefault="00F31A2C" w:rsidP="009732CC">
      <w:pPr>
        <w:spacing w:after="0"/>
        <w:ind w:firstLineChars="256" w:firstLine="717"/>
        <w:jc w:val="both"/>
        <w:rPr>
          <w:rFonts w:ascii="Times New Roman" w:hAnsi="Times New Roman"/>
          <w:sz w:val="28"/>
          <w:szCs w:val="28"/>
        </w:rPr>
      </w:pPr>
      <w:r w:rsidRPr="009732CC">
        <w:rPr>
          <w:rFonts w:ascii="Times New Roman" w:hAnsi="Times New Roman"/>
          <w:sz w:val="28"/>
          <w:szCs w:val="28"/>
        </w:rPr>
        <w:t>2. Они подвергаются в весенне-осенние периоды увлажнению и замораживанию, а также возможным механическим воздействиям.</w:t>
      </w:r>
    </w:p>
    <w:p w:rsidR="00F31A2C" w:rsidRPr="009732CC" w:rsidRDefault="00F31A2C" w:rsidP="009732CC">
      <w:pPr>
        <w:spacing w:after="0"/>
        <w:ind w:firstLineChars="256" w:firstLine="717"/>
        <w:jc w:val="both"/>
        <w:rPr>
          <w:rFonts w:ascii="Times New Roman" w:hAnsi="Times New Roman"/>
          <w:sz w:val="28"/>
          <w:szCs w:val="28"/>
        </w:rPr>
      </w:pPr>
      <w:r w:rsidRPr="009732CC">
        <w:rPr>
          <w:rFonts w:ascii="Times New Roman" w:hAnsi="Times New Roman"/>
          <w:sz w:val="28"/>
          <w:szCs w:val="28"/>
        </w:rPr>
        <w:t>3. Они по архитектурным требованиям должны быть более массивными и прочными.</w:t>
      </w:r>
    </w:p>
    <w:p w:rsidR="00F31A2C" w:rsidRPr="009732CC" w:rsidRDefault="00F31A2C" w:rsidP="009732CC">
      <w:pPr>
        <w:spacing w:after="0"/>
        <w:ind w:firstLineChars="256" w:firstLine="717"/>
        <w:jc w:val="both"/>
        <w:rPr>
          <w:rFonts w:ascii="Times New Roman" w:hAnsi="Times New Roman"/>
          <w:sz w:val="28"/>
          <w:szCs w:val="28"/>
        </w:rPr>
      </w:pPr>
      <w:r w:rsidRPr="009732CC">
        <w:rPr>
          <w:rFonts w:ascii="Times New Roman" w:hAnsi="Times New Roman"/>
          <w:sz w:val="28"/>
          <w:szCs w:val="28"/>
        </w:rPr>
        <w:t>4. Чтобы было удобно проводить ремонтные работы.</w:t>
      </w:r>
    </w:p>
    <w:p w:rsidR="00F31A2C" w:rsidRPr="009732CC" w:rsidRDefault="00F31A2C" w:rsidP="009732CC">
      <w:pPr>
        <w:pStyle w:val="25"/>
        <w:spacing w:after="0" w:line="276" w:lineRule="auto"/>
        <w:ind w:left="0" w:firstLineChars="256" w:firstLine="720"/>
        <w:jc w:val="both"/>
        <w:rPr>
          <w:b/>
          <w:i/>
          <w:sz w:val="28"/>
          <w:szCs w:val="28"/>
        </w:rPr>
      </w:pPr>
      <w:r w:rsidRPr="009732CC">
        <w:rPr>
          <w:b/>
          <w:i/>
          <w:sz w:val="28"/>
          <w:szCs w:val="28"/>
        </w:rPr>
        <w:t>Вопрос 9. Как крепятся металлические водосточные трубы к стенам?</w:t>
      </w:r>
    </w:p>
    <w:p w:rsidR="00F31A2C" w:rsidRPr="009732CC" w:rsidRDefault="00F31A2C" w:rsidP="009732CC">
      <w:pPr>
        <w:spacing w:after="0"/>
        <w:ind w:firstLineChars="256" w:firstLine="717"/>
        <w:jc w:val="both"/>
        <w:rPr>
          <w:rFonts w:ascii="Times New Roman" w:hAnsi="Times New Roman"/>
          <w:sz w:val="28"/>
          <w:szCs w:val="28"/>
        </w:rPr>
      </w:pPr>
      <w:r w:rsidRPr="009732CC">
        <w:rPr>
          <w:rFonts w:ascii="Times New Roman" w:hAnsi="Times New Roman"/>
          <w:sz w:val="28"/>
          <w:szCs w:val="28"/>
        </w:rPr>
        <w:t>1. Приклеиваются цементным раствором к кладке.</w:t>
      </w:r>
    </w:p>
    <w:p w:rsidR="00F31A2C" w:rsidRPr="009732CC" w:rsidRDefault="00F31A2C" w:rsidP="009732CC">
      <w:pPr>
        <w:spacing w:after="0"/>
        <w:ind w:firstLineChars="256" w:firstLine="717"/>
        <w:jc w:val="both"/>
        <w:rPr>
          <w:rFonts w:ascii="Times New Roman" w:hAnsi="Times New Roman"/>
          <w:sz w:val="28"/>
          <w:szCs w:val="28"/>
        </w:rPr>
      </w:pPr>
      <w:r w:rsidRPr="009732CC">
        <w:rPr>
          <w:rFonts w:ascii="Times New Roman" w:hAnsi="Times New Roman"/>
          <w:sz w:val="28"/>
          <w:szCs w:val="28"/>
        </w:rPr>
        <w:t>2. Заделываются в штр</w:t>
      </w:r>
      <w:r>
        <w:rPr>
          <w:rFonts w:ascii="Times New Roman" w:hAnsi="Times New Roman"/>
          <w:sz w:val="28"/>
          <w:szCs w:val="28"/>
        </w:rPr>
        <w:t>о</w:t>
      </w:r>
      <w:r w:rsidRPr="009732CC">
        <w:rPr>
          <w:rFonts w:ascii="Times New Roman" w:hAnsi="Times New Roman"/>
          <w:sz w:val="28"/>
          <w:szCs w:val="28"/>
        </w:rPr>
        <w:t>бы в стенах.</w:t>
      </w:r>
    </w:p>
    <w:p w:rsidR="00F31A2C" w:rsidRPr="009732CC" w:rsidRDefault="00F31A2C" w:rsidP="009732CC">
      <w:pPr>
        <w:spacing w:after="0"/>
        <w:ind w:firstLineChars="256" w:firstLine="717"/>
        <w:jc w:val="both"/>
        <w:rPr>
          <w:rFonts w:ascii="Times New Roman" w:hAnsi="Times New Roman"/>
          <w:sz w:val="28"/>
          <w:szCs w:val="28"/>
        </w:rPr>
      </w:pPr>
      <w:r w:rsidRPr="009732CC">
        <w:rPr>
          <w:rFonts w:ascii="Times New Roman" w:hAnsi="Times New Roman"/>
          <w:sz w:val="28"/>
          <w:szCs w:val="28"/>
        </w:rPr>
        <w:t>3. С помощью гвоздей.</w:t>
      </w:r>
    </w:p>
    <w:p w:rsidR="00F31A2C" w:rsidRPr="009732CC" w:rsidRDefault="00F31A2C" w:rsidP="009732CC">
      <w:pPr>
        <w:spacing w:after="0"/>
        <w:ind w:firstLineChars="256" w:firstLine="717"/>
        <w:jc w:val="both"/>
        <w:rPr>
          <w:rFonts w:ascii="Times New Roman" w:hAnsi="Times New Roman"/>
          <w:sz w:val="28"/>
          <w:szCs w:val="28"/>
        </w:rPr>
      </w:pPr>
      <w:r w:rsidRPr="009732CC">
        <w:rPr>
          <w:rFonts w:ascii="Times New Roman" w:hAnsi="Times New Roman"/>
          <w:sz w:val="28"/>
          <w:szCs w:val="28"/>
        </w:rPr>
        <w:t>4. Ухватами (костылями), заделанными в стену с последующей скруткой проволокой.</w:t>
      </w:r>
    </w:p>
    <w:p w:rsidR="00F31A2C" w:rsidRPr="009732CC" w:rsidRDefault="00F31A2C" w:rsidP="009732CC">
      <w:pPr>
        <w:pStyle w:val="25"/>
        <w:spacing w:after="0" w:line="276" w:lineRule="auto"/>
        <w:ind w:left="0" w:firstLineChars="256" w:firstLine="720"/>
        <w:jc w:val="both"/>
        <w:rPr>
          <w:b/>
          <w:i/>
          <w:sz w:val="28"/>
          <w:szCs w:val="28"/>
        </w:rPr>
      </w:pPr>
      <w:r w:rsidRPr="009732CC">
        <w:rPr>
          <w:b/>
          <w:i/>
          <w:sz w:val="28"/>
          <w:szCs w:val="28"/>
        </w:rPr>
        <w:t>Вопрос 10. Какие мероприятия следует проводить при эксплуатации стен деревянных зданий, если замечено гниение древесины?</w:t>
      </w:r>
    </w:p>
    <w:p w:rsidR="00F31A2C" w:rsidRPr="009732CC" w:rsidRDefault="00F31A2C" w:rsidP="009732CC">
      <w:pPr>
        <w:spacing w:after="0"/>
        <w:ind w:firstLineChars="256" w:firstLine="717"/>
        <w:jc w:val="both"/>
        <w:rPr>
          <w:rFonts w:ascii="Times New Roman" w:hAnsi="Times New Roman"/>
          <w:sz w:val="28"/>
          <w:szCs w:val="28"/>
        </w:rPr>
      </w:pPr>
      <w:r w:rsidRPr="009732CC">
        <w:rPr>
          <w:rFonts w:ascii="Times New Roman" w:hAnsi="Times New Roman"/>
          <w:sz w:val="28"/>
          <w:szCs w:val="28"/>
        </w:rPr>
        <w:t>1. Места, подвергнутые гниению удалить и заделать краской.</w:t>
      </w:r>
    </w:p>
    <w:p w:rsidR="00F31A2C" w:rsidRPr="009732CC" w:rsidRDefault="00F31A2C" w:rsidP="009732CC">
      <w:pPr>
        <w:spacing w:after="0"/>
        <w:ind w:firstLineChars="256" w:firstLine="717"/>
        <w:jc w:val="both"/>
        <w:rPr>
          <w:rFonts w:ascii="Times New Roman" w:hAnsi="Times New Roman"/>
          <w:sz w:val="28"/>
          <w:szCs w:val="28"/>
        </w:rPr>
      </w:pPr>
      <w:r w:rsidRPr="009732CC">
        <w:rPr>
          <w:rFonts w:ascii="Times New Roman" w:hAnsi="Times New Roman"/>
          <w:sz w:val="28"/>
          <w:szCs w:val="28"/>
        </w:rPr>
        <w:t>2. Из места, подвергнутого гниению взять пробу на «грибок», по результатам анализа принимать меры (уничтожить древесину и заменить ее новой антисептированной), исключить причины гниения.</w:t>
      </w:r>
    </w:p>
    <w:p w:rsidR="00F31A2C" w:rsidRPr="009732CC" w:rsidRDefault="00F31A2C" w:rsidP="009732CC">
      <w:pPr>
        <w:spacing w:after="0"/>
        <w:ind w:firstLineChars="256" w:firstLine="717"/>
        <w:jc w:val="both"/>
        <w:rPr>
          <w:rFonts w:ascii="Times New Roman" w:hAnsi="Times New Roman"/>
          <w:sz w:val="28"/>
          <w:szCs w:val="28"/>
        </w:rPr>
      </w:pPr>
      <w:r w:rsidRPr="009732CC">
        <w:rPr>
          <w:rFonts w:ascii="Times New Roman" w:hAnsi="Times New Roman"/>
          <w:sz w:val="28"/>
          <w:szCs w:val="28"/>
        </w:rPr>
        <w:t>3. Сгнившую древесину удалить, покрыть наружную поверхность штукатурным цементным раствором.</w:t>
      </w:r>
    </w:p>
    <w:p w:rsidR="00F31A2C" w:rsidRPr="009732CC" w:rsidRDefault="00F31A2C" w:rsidP="009732CC">
      <w:pPr>
        <w:spacing w:after="0"/>
        <w:ind w:firstLineChars="256" w:firstLine="717"/>
        <w:jc w:val="both"/>
        <w:rPr>
          <w:rFonts w:ascii="Times New Roman" w:hAnsi="Times New Roman"/>
          <w:sz w:val="28"/>
          <w:szCs w:val="28"/>
        </w:rPr>
      </w:pPr>
      <w:r w:rsidRPr="009732CC">
        <w:rPr>
          <w:rFonts w:ascii="Times New Roman" w:hAnsi="Times New Roman"/>
          <w:sz w:val="28"/>
          <w:szCs w:val="28"/>
        </w:rPr>
        <w:t>4. Места, подвергнутые гниению покрыть масляными антисептиками и сделать с наружной стороны отделки из досок.</w:t>
      </w:r>
    </w:p>
    <w:p w:rsidR="00F31A2C" w:rsidRPr="009732CC" w:rsidRDefault="00F31A2C" w:rsidP="009732CC">
      <w:pPr>
        <w:pStyle w:val="25"/>
        <w:spacing w:after="0" w:line="276" w:lineRule="auto"/>
        <w:ind w:left="0" w:firstLineChars="256" w:firstLine="720"/>
        <w:jc w:val="both"/>
        <w:rPr>
          <w:b/>
          <w:i/>
          <w:sz w:val="28"/>
          <w:szCs w:val="28"/>
        </w:rPr>
      </w:pPr>
      <w:r w:rsidRPr="009732CC">
        <w:rPr>
          <w:b/>
          <w:i/>
          <w:sz w:val="28"/>
          <w:szCs w:val="28"/>
        </w:rPr>
        <w:t>Вопрос 11. При каких условиях следует приступать к ремонту фасадов зданий?</w:t>
      </w:r>
    </w:p>
    <w:p w:rsidR="00F31A2C" w:rsidRPr="009732CC" w:rsidRDefault="00F31A2C" w:rsidP="009732CC">
      <w:pPr>
        <w:spacing w:after="0"/>
        <w:ind w:firstLineChars="256" w:firstLine="717"/>
        <w:jc w:val="both"/>
        <w:rPr>
          <w:rFonts w:ascii="Times New Roman" w:hAnsi="Times New Roman"/>
          <w:sz w:val="28"/>
          <w:szCs w:val="28"/>
        </w:rPr>
      </w:pPr>
      <w:r w:rsidRPr="009732CC">
        <w:rPr>
          <w:rFonts w:ascii="Times New Roman" w:hAnsi="Times New Roman"/>
          <w:sz w:val="28"/>
          <w:szCs w:val="28"/>
        </w:rPr>
        <w:t>1. После ремонтов внутри здания (полов, перегородок, лестниц и т. д.).</w:t>
      </w:r>
    </w:p>
    <w:p w:rsidR="00F31A2C" w:rsidRPr="009732CC" w:rsidRDefault="00F31A2C" w:rsidP="009732CC">
      <w:pPr>
        <w:spacing w:after="0"/>
        <w:ind w:firstLineChars="256" w:firstLine="717"/>
        <w:jc w:val="both"/>
        <w:rPr>
          <w:rFonts w:ascii="Times New Roman" w:hAnsi="Times New Roman"/>
          <w:sz w:val="28"/>
          <w:szCs w:val="28"/>
        </w:rPr>
      </w:pPr>
      <w:r w:rsidRPr="009732CC">
        <w:rPr>
          <w:rFonts w:ascii="Times New Roman" w:hAnsi="Times New Roman"/>
          <w:sz w:val="28"/>
          <w:szCs w:val="28"/>
        </w:rPr>
        <w:lastRenderedPageBreak/>
        <w:t>2. После ремонта крыш, стен, водоотводящих устройств и других внешних конструкций.</w:t>
      </w:r>
    </w:p>
    <w:p w:rsidR="00F31A2C" w:rsidRPr="009732CC" w:rsidRDefault="00F31A2C" w:rsidP="009732CC">
      <w:pPr>
        <w:spacing w:after="0"/>
        <w:ind w:firstLineChars="256" w:firstLine="717"/>
        <w:jc w:val="both"/>
        <w:rPr>
          <w:rFonts w:ascii="Times New Roman" w:hAnsi="Times New Roman"/>
          <w:sz w:val="28"/>
          <w:szCs w:val="28"/>
        </w:rPr>
      </w:pPr>
      <w:r w:rsidRPr="009732CC">
        <w:rPr>
          <w:rFonts w:ascii="Times New Roman" w:hAnsi="Times New Roman"/>
          <w:sz w:val="28"/>
          <w:szCs w:val="28"/>
        </w:rPr>
        <w:t>3. Летом после первых дождей.</w:t>
      </w:r>
    </w:p>
    <w:p w:rsidR="00F31A2C" w:rsidRPr="009732CC" w:rsidRDefault="00F31A2C" w:rsidP="009732CC">
      <w:pPr>
        <w:spacing w:after="0"/>
        <w:ind w:firstLineChars="256" w:firstLine="717"/>
        <w:jc w:val="both"/>
        <w:rPr>
          <w:rFonts w:ascii="Times New Roman" w:hAnsi="Times New Roman"/>
          <w:sz w:val="28"/>
          <w:szCs w:val="28"/>
        </w:rPr>
      </w:pPr>
      <w:r w:rsidRPr="009732CC">
        <w:rPr>
          <w:rFonts w:ascii="Times New Roman" w:hAnsi="Times New Roman"/>
          <w:sz w:val="28"/>
          <w:szCs w:val="28"/>
        </w:rPr>
        <w:t>4. Зимой, чтобы было удобно работать, исключить замокание поверхности фасадов во время работы.</w:t>
      </w:r>
    </w:p>
    <w:p w:rsidR="00F31A2C" w:rsidRPr="009732CC" w:rsidRDefault="00F31A2C" w:rsidP="009732CC">
      <w:pPr>
        <w:pStyle w:val="25"/>
        <w:spacing w:after="0" w:line="276" w:lineRule="auto"/>
        <w:ind w:left="0" w:firstLineChars="256" w:firstLine="720"/>
        <w:jc w:val="both"/>
        <w:rPr>
          <w:b/>
          <w:i/>
          <w:sz w:val="28"/>
          <w:szCs w:val="28"/>
        </w:rPr>
      </w:pPr>
      <w:r w:rsidRPr="009732CC">
        <w:rPr>
          <w:b/>
          <w:i/>
          <w:sz w:val="28"/>
          <w:szCs w:val="28"/>
        </w:rPr>
        <w:t>Вопрос 12. Какой вид отделки (ремонта) фасадов используется на фасадах, облицованных полированными каменными материалами и керамической плиткой?</w:t>
      </w:r>
    </w:p>
    <w:p w:rsidR="00F31A2C" w:rsidRPr="009732CC" w:rsidRDefault="00F31A2C" w:rsidP="009732CC">
      <w:pPr>
        <w:spacing w:after="0"/>
        <w:ind w:firstLineChars="256" w:firstLine="717"/>
        <w:jc w:val="both"/>
        <w:rPr>
          <w:rFonts w:ascii="Times New Roman" w:hAnsi="Times New Roman"/>
          <w:sz w:val="28"/>
          <w:szCs w:val="28"/>
        </w:rPr>
      </w:pPr>
      <w:r w:rsidRPr="009732CC">
        <w:rPr>
          <w:rFonts w:ascii="Times New Roman" w:hAnsi="Times New Roman"/>
          <w:sz w:val="28"/>
          <w:szCs w:val="28"/>
        </w:rPr>
        <w:t>1. Покраску водными красками (мелом, известью, силикатными красками).</w:t>
      </w:r>
    </w:p>
    <w:p w:rsidR="00F31A2C" w:rsidRPr="009732CC" w:rsidRDefault="00F31A2C" w:rsidP="009732CC">
      <w:pPr>
        <w:spacing w:after="0"/>
        <w:ind w:firstLineChars="256" w:firstLine="717"/>
        <w:jc w:val="both"/>
        <w:rPr>
          <w:rFonts w:ascii="Times New Roman" w:hAnsi="Times New Roman"/>
          <w:sz w:val="28"/>
          <w:szCs w:val="28"/>
        </w:rPr>
      </w:pPr>
      <w:r w:rsidRPr="009732CC">
        <w:rPr>
          <w:rFonts w:ascii="Times New Roman" w:hAnsi="Times New Roman"/>
          <w:sz w:val="28"/>
          <w:szCs w:val="28"/>
        </w:rPr>
        <w:t>2. Пескоструйными аппаратами.</w:t>
      </w:r>
    </w:p>
    <w:p w:rsidR="00F31A2C" w:rsidRPr="009732CC" w:rsidRDefault="00F31A2C" w:rsidP="009732CC">
      <w:pPr>
        <w:spacing w:after="0"/>
        <w:ind w:firstLineChars="256" w:firstLine="717"/>
        <w:jc w:val="both"/>
        <w:rPr>
          <w:rFonts w:ascii="Times New Roman" w:hAnsi="Times New Roman"/>
          <w:sz w:val="28"/>
          <w:szCs w:val="28"/>
        </w:rPr>
      </w:pPr>
      <w:r w:rsidRPr="009732CC">
        <w:rPr>
          <w:rFonts w:ascii="Times New Roman" w:hAnsi="Times New Roman"/>
          <w:sz w:val="28"/>
          <w:szCs w:val="28"/>
        </w:rPr>
        <w:t>3. Масляными и эмалевидными составами.</w:t>
      </w:r>
    </w:p>
    <w:p w:rsidR="00F31A2C" w:rsidRPr="009732CC" w:rsidRDefault="00F31A2C" w:rsidP="009732CC">
      <w:pPr>
        <w:spacing w:after="0"/>
        <w:ind w:firstLineChars="256" w:firstLine="717"/>
        <w:jc w:val="both"/>
        <w:rPr>
          <w:rFonts w:ascii="Times New Roman" w:hAnsi="Times New Roman"/>
          <w:sz w:val="28"/>
          <w:szCs w:val="28"/>
        </w:rPr>
      </w:pPr>
      <w:r w:rsidRPr="009732CC">
        <w:rPr>
          <w:rFonts w:ascii="Times New Roman" w:hAnsi="Times New Roman"/>
          <w:sz w:val="28"/>
          <w:szCs w:val="28"/>
        </w:rPr>
        <w:t>4. Обмывание водой с добавлением моющих средств.</w:t>
      </w:r>
    </w:p>
    <w:p w:rsidR="00F31A2C" w:rsidRPr="009732CC" w:rsidRDefault="00F31A2C" w:rsidP="009732CC">
      <w:pPr>
        <w:pStyle w:val="25"/>
        <w:spacing w:after="0" w:line="276" w:lineRule="auto"/>
        <w:ind w:left="0" w:firstLineChars="256" w:firstLine="720"/>
        <w:jc w:val="both"/>
        <w:rPr>
          <w:b/>
          <w:i/>
          <w:sz w:val="28"/>
          <w:szCs w:val="28"/>
        </w:rPr>
      </w:pPr>
      <w:r w:rsidRPr="009732CC">
        <w:rPr>
          <w:b/>
          <w:i/>
          <w:sz w:val="28"/>
          <w:szCs w:val="28"/>
        </w:rPr>
        <w:t>Вопрос 13. С какой периодичность требуется окрашивать оштукатуренные фасады, если используются известковые краски?</w:t>
      </w:r>
    </w:p>
    <w:p w:rsidR="00F31A2C" w:rsidRPr="009732CC" w:rsidRDefault="00F31A2C" w:rsidP="009732CC">
      <w:pPr>
        <w:spacing w:after="0"/>
        <w:ind w:firstLineChars="256" w:firstLine="717"/>
        <w:jc w:val="both"/>
        <w:rPr>
          <w:rFonts w:ascii="Times New Roman" w:hAnsi="Times New Roman"/>
          <w:sz w:val="28"/>
          <w:szCs w:val="28"/>
        </w:rPr>
      </w:pPr>
      <w:r w:rsidRPr="009732CC">
        <w:rPr>
          <w:rFonts w:ascii="Times New Roman" w:hAnsi="Times New Roman"/>
          <w:sz w:val="28"/>
          <w:szCs w:val="28"/>
        </w:rPr>
        <w:t>1. Через 5–8 лет.</w:t>
      </w:r>
    </w:p>
    <w:p w:rsidR="00F31A2C" w:rsidRPr="009732CC" w:rsidRDefault="00F31A2C" w:rsidP="009732CC">
      <w:pPr>
        <w:spacing w:after="0"/>
        <w:ind w:firstLineChars="256" w:firstLine="717"/>
        <w:jc w:val="both"/>
        <w:rPr>
          <w:rFonts w:ascii="Times New Roman" w:hAnsi="Times New Roman"/>
          <w:sz w:val="28"/>
          <w:szCs w:val="28"/>
        </w:rPr>
      </w:pPr>
      <w:r w:rsidRPr="009732CC">
        <w:rPr>
          <w:rFonts w:ascii="Times New Roman" w:hAnsi="Times New Roman"/>
          <w:sz w:val="28"/>
          <w:szCs w:val="28"/>
        </w:rPr>
        <w:t>2. Через 3–5 лет.</w:t>
      </w:r>
    </w:p>
    <w:p w:rsidR="00F31A2C" w:rsidRPr="009732CC" w:rsidRDefault="00F31A2C" w:rsidP="009732CC">
      <w:pPr>
        <w:spacing w:after="0"/>
        <w:ind w:firstLineChars="256" w:firstLine="717"/>
        <w:jc w:val="both"/>
        <w:rPr>
          <w:rFonts w:ascii="Times New Roman" w:hAnsi="Times New Roman"/>
          <w:sz w:val="28"/>
          <w:szCs w:val="28"/>
        </w:rPr>
      </w:pPr>
      <w:r w:rsidRPr="009732CC">
        <w:rPr>
          <w:rFonts w:ascii="Times New Roman" w:hAnsi="Times New Roman"/>
          <w:sz w:val="28"/>
          <w:szCs w:val="28"/>
        </w:rPr>
        <w:t>3.Через 2-3 года.</w:t>
      </w:r>
    </w:p>
    <w:p w:rsidR="00F31A2C" w:rsidRPr="009732CC" w:rsidRDefault="00F31A2C" w:rsidP="009732CC">
      <w:pPr>
        <w:spacing w:after="0"/>
        <w:ind w:firstLineChars="256" w:firstLine="717"/>
        <w:jc w:val="both"/>
        <w:rPr>
          <w:rFonts w:ascii="Times New Roman" w:hAnsi="Times New Roman"/>
          <w:sz w:val="28"/>
          <w:szCs w:val="28"/>
        </w:rPr>
      </w:pPr>
      <w:r w:rsidRPr="009732CC">
        <w:rPr>
          <w:rFonts w:ascii="Times New Roman" w:hAnsi="Times New Roman"/>
          <w:sz w:val="28"/>
          <w:szCs w:val="28"/>
        </w:rPr>
        <w:t>4. Ежегодно.</w:t>
      </w:r>
    </w:p>
    <w:p w:rsidR="00F31A2C" w:rsidRPr="009732CC" w:rsidRDefault="00F31A2C" w:rsidP="009732CC">
      <w:pPr>
        <w:pStyle w:val="25"/>
        <w:spacing w:after="0" w:line="276" w:lineRule="auto"/>
        <w:ind w:left="0" w:firstLineChars="256" w:firstLine="720"/>
        <w:jc w:val="both"/>
        <w:rPr>
          <w:b/>
          <w:i/>
          <w:sz w:val="28"/>
          <w:szCs w:val="28"/>
        </w:rPr>
      </w:pPr>
      <w:r w:rsidRPr="009732CC">
        <w:rPr>
          <w:b/>
          <w:i/>
          <w:sz w:val="28"/>
          <w:szCs w:val="28"/>
        </w:rPr>
        <w:t>Вопрос 14. Как часто окрашиваются металлические детали фасадов (покрытие поясков, водосточные трубы, флагодержатели и т. д.)?</w:t>
      </w:r>
    </w:p>
    <w:p w:rsidR="00F31A2C" w:rsidRPr="009732CC" w:rsidRDefault="00F31A2C" w:rsidP="009732CC">
      <w:pPr>
        <w:spacing w:after="0"/>
        <w:ind w:firstLineChars="256" w:firstLine="717"/>
        <w:jc w:val="both"/>
        <w:rPr>
          <w:rFonts w:ascii="Times New Roman" w:hAnsi="Times New Roman"/>
          <w:sz w:val="28"/>
          <w:szCs w:val="28"/>
        </w:rPr>
      </w:pPr>
      <w:r w:rsidRPr="009732CC">
        <w:rPr>
          <w:rFonts w:ascii="Times New Roman" w:hAnsi="Times New Roman"/>
          <w:sz w:val="28"/>
          <w:szCs w:val="28"/>
        </w:rPr>
        <w:t>1. Ежегодно при текущих ремонтах.</w:t>
      </w:r>
    </w:p>
    <w:p w:rsidR="00F31A2C" w:rsidRPr="009732CC" w:rsidRDefault="00F31A2C" w:rsidP="009732CC">
      <w:pPr>
        <w:spacing w:after="0"/>
        <w:ind w:firstLineChars="256" w:firstLine="717"/>
        <w:jc w:val="both"/>
        <w:rPr>
          <w:rFonts w:ascii="Times New Roman" w:hAnsi="Times New Roman"/>
          <w:sz w:val="28"/>
          <w:szCs w:val="28"/>
        </w:rPr>
      </w:pPr>
      <w:r w:rsidRPr="009732CC">
        <w:rPr>
          <w:rFonts w:ascii="Times New Roman" w:hAnsi="Times New Roman"/>
          <w:sz w:val="28"/>
          <w:szCs w:val="28"/>
        </w:rPr>
        <w:t>2. Через 2-3 года детали из черного металла окрашиваются масляной краской.</w:t>
      </w:r>
    </w:p>
    <w:p w:rsidR="00F31A2C" w:rsidRPr="009732CC" w:rsidRDefault="00F31A2C" w:rsidP="009732CC">
      <w:pPr>
        <w:spacing w:after="0"/>
        <w:ind w:firstLineChars="256" w:firstLine="717"/>
        <w:jc w:val="both"/>
        <w:rPr>
          <w:rFonts w:ascii="Times New Roman" w:hAnsi="Times New Roman"/>
          <w:sz w:val="28"/>
          <w:szCs w:val="28"/>
        </w:rPr>
      </w:pPr>
      <w:r w:rsidRPr="009732CC">
        <w:rPr>
          <w:rFonts w:ascii="Times New Roman" w:hAnsi="Times New Roman"/>
          <w:sz w:val="28"/>
          <w:szCs w:val="28"/>
        </w:rPr>
        <w:t>3. Через 5-6 лет известковой краской.</w:t>
      </w:r>
    </w:p>
    <w:p w:rsidR="00F31A2C" w:rsidRPr="009732CC" w:rsidRDefault="00F31A2C" w:rsidP="009732CC">
      <w:pPr>
        <w:spacing w:after="0"/>
        <w:ind w:firstLineChars="256" w:firstLine="717"/>
        <w:jc w:val="both"/>
        <w:rPr>
          <w:rFonts w:ascii="Times New Roman" w:hAnsi="Times New Roman"/>
          <w:sz w:val="28"/>
          <w:szCs w:val="28"/>
        </w:rPr>
      </w:pPr>
      <w:r w:rsidRPr="009732CC">
        <w:rPr>
          <w:rFonts w:ascii="Times New Roman" w:hAnsi="Times New Roman"/>
          <w:sz w:val="28"/>
          <w:szCs w:val="28"/>
        </w:rPr>
        <w:t>4. Не окрашиваются, а заменяют на новые.</w:t>
      </w:r>
    </w:p>
    <w:p w:rsidR="00F31A2C" w:rsidRPr="009732CC" w:rsidRDefault="00F31A2C" w:rsidP="009732CC">
      <w:pPr>
        <w:pStyle w:val="25"/>
        <w:spacing w:after="0" w:line="276" w:lineRule="auto"/>
        <w:ind w:left="0" w:firstLineChars="256" w:firstLine="720"/>
        <w:jc w:val="both"/>
        <w:rPr>
          <w:b/>
          <w:i/>
          <w:sz w:val="28"/>
          <w:szCs w:val="28"/>
        </w:rPr>
      </w:pPr>
      <w:r w:rsidRPr="009732CC">
        <w:rPr>
          <w:b/>
          <w:i/>
          <w:sz w:val="28"/>
          <w:szCs w:val="28"/>
        </w:rPr>
        <w:t>Вопрос 15. Как подбирают цвета для ремонта фасадов при эксплуатации?</w:t>
      </w:r>
    </w:p>
    <w:p w:rsidR="00F31A2C" w:rsidRPr="009732CC" w:rsidRDefault="00F31A2C" w:rsidP="009732CC">
      <w:pPr>
        <w:spacing w:after="0"/>
        <w:ind w:firstLineChars="256" w:firstLine="717"/>
        <w:jc w:val="both"/>
        <w:rPr>
          <w:rFonts w:ascii="Times New Roman" w:hAnsi="Times New Roman"/>
          <w:sz w:val="28"/>
          <w:szCs w:val="28"/>
        </w:rPr>
      </w:pPr>
      <w:r w:rsidRPr="009732CC">
        <w:rPr>
          <w:rFonts w:ascii="Times New Roman" w:hAnsi="Times New Roman"/>
          <w:sz w:val="28"/>
          <w:szCs w:val="28"/>
        </w:rPr>
        <w:t>1. По наличию материала краски (любая подходящего цвета, но не черного).</w:t>
      </w:r>
    </w:p>
    <w:p w:rsidR="00F31A2C" w:rsidRPr="009732CC" w:rsidRDefault="00F31A2C" w:rsidP="009732CC">
      <w:pPr>
        <w:spacing w:after="0"/>
        <w:ind w:firstLineChars="256" w:firstLine="717"/>
        <w:jc w:val="both"/>
        <w:rPr>
          <w:rFonts w:ascii="Times New Roman" w:hAnsi="Times New Roman"/>
          <w:sz w:val="28"/>
          <w:szCs w:val="28"/>
        </w:rPr>
      </w:pPr>
      <w:r w:rsidRPr="009732CC">
        <w:rPr>
          <w:rFonts w:ascii="Times New Roman" w:hAnsi="Times New Roman"/>
          <w:sz w:val="28"/>
          <w:szCs w:val="28"/>
        </w:rPr>
        <w:t>2. Цвет принимают в зависимости от материала отделочного слоя (штукатурки, облицовки).</w:t>
      </w:r>
    </w:p>
    <w:p w:rsidR="00F31A2C" w:rsidRPr="009732CC" w:rsidRDefault="00F31A2C" w:rsidP="009732CC">
      <w:pPr>
        <w:spacing w:after="0"/>
        <w:ind w:firstLineChars="256" w:firstLine="717"/>
        <w:jc w:val="both"/>
        <w:rPr>
          <w:rFonts w:ascii="Times New Roman" w:hAnsi="Times New Roman"/>
          <w:sz w:val="28"/>
          <w:szCs w:val="28"/>
        </w:rPr>
      </w:pPr>
      <w:r w:rsidRPr="009732CC">
        <w:rPr>
          <w:rFonts w:ascii="Times New Roman" w:hAnsi="Times New Roman"/>
          <w:sz w:val="28"/>
          <w:szCs w:val="28"/>
        </w:rPr>
        <w:t>3. Только в соответствии с паспортом отделки.</w:t>
      </w:r>
    </w:p>
    <w:p w:rsidR="00F31A2C" w:rsidRPr="009732CC" w:rsidRDefault="00F31A2C" w:rsidP="009732CC">
      <w:pPr>
        <w:spacing w:after="0"/>
        <w:ind w:firstLineChars="256" w:firstLine="717"/>
        <w:jc w:val="both"/>
        <w:rPr>
          <w:rFonts w:ascii="Times New Roman" w:hAnsi="Times New Roman"/>
          <w:sz w:val="28"/>
          <w:szCs w:val="28"/>
        </w:rPr>
      </w:pPr>
      <w:r w:rsidRPr="009732CC">
        <w:rPr>
          <w:rFonts w:ascii="Times New Roman" w:hAnsi="Times New Roman"/>
          <w:sz w:val="28"/>
          <w:szCs w:val="28"/>
        </w:rPr>
        <w:t>4. По желанию владельцев.</w:t>
      </w:r>
    </w:p>
    <w:p w:rsidR="00F31A2C" w:rsidRPr="00FF145F" w:rsidRDefault="00F31A2C" w:rsidP="00FF145F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FF145F">
        <w:rPr>
          <w:rFonts w:ascii="Times New Roman" w:hAnsi="Times New Roman"/>
          <w:b/>
          <w:i/>
          <w:sz w:val="28"/>
          <w:szCs w:val="28"/>
        </w:rPr>
        <w:t>Вариант 6.</w:t>
      </w:r>
    </w:p>
    <w:p w:rsidR="00F31A2C" w:rsidRPr="00F3596A" w:rsidRDefault="00F31A2C" w:rsidP="00F3596A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F3596A">
        <w:rPr>
          <w:b/>
          <w:i/>
          <w:sz w:val="28"/>
          <w:szCs w:val="28"/>
        </w:rPr>
        <w:t>Вопрос 1. Какие меры следует принимать, если при осмотре здания замечены чрезмерные прогибы перекрытия?</w:t>
      </w:r>
    </w:p>
    <w:p w:rsidR="00F31A2C" w:rsidRPr="00F3596A" w:rsidRDefault="00F31A2C" w:rsidP="00F3596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3596A">
        <w:rPr>
          <w:rFonts w:ascii="Times New Roman" w:hAnsi="Times New Roman"/>
          <w:sz w:val="28"/>
          <w:szCs w:val="28"/>
        </w:rPr>
        <w:t>1. Установить величину прогиба и сравнить его с нормируемой.</w:t>
      </w:r>
    </w:p>
    <w:p w:rsidR="00F31A2C" w:rsidRPr="00F3596A" w:rsidRDefault="00F31A2C" w:rsidP="00F3596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3596A">
        <w:rPr>
          <w:rFonts w:ascii="Times New Roman" w:hAnsi="Times New Roman"/>
          <w:sz w:val="28"/>
          <w:szCs w:val="28"/>
        </w:rPr>
        <w:t>2. Установить величину прогиба, сравнить с нормативным и при надобности (</w:t>
      </w:r>
      <w:r w:rsidRPr="00F3596A">
        <w:rPr>
          <w:rFonts w:ascii="Times New Roman" w:hAnsi="Times New Roman"/>
          <w:position w:val="-16"/>
          <w:sz w:val="28"/>
          <w:szCs w:val="28"/>
        </w:rPr>
        <w:object w:dxaOrig="940" w:dyaOrig="420">
          <v:shape id="_x0000_i1037" type="#_x0000_t75" style="width:48pt;height:21.75pt" o:ole="">
            <v:imagedata r:id="rId35" o:title=""/>
          </v:shape>
          <o:OLEObject Type="Embed" ProgID="Equation.3" ShapeID="_x0000_i1037" DrawAspect="Content" ObjectID="_1706955049" r:id="rId36"/>
        </w:object>
      </w:r>
      <w:r w:rsidRPr="00F3596A">
        <w:rPr>
          <w:rFonts w:ascii="Times New Roman" w:hAnsi="Times New Roman"/>
          <w:sz w:val="28"/>
          <w:szCs w:val="28"/>
        </w:rPr>
        <w:t>) разгрузить или усилить перекрытие.</w:t>
      </w:r>
    </w:p>
    <w:p w:rsidR="00F31A2C" w:rsidRPr="00F3596A" w:rsidRDefault="00F31A2C" w:rsidP="00F3596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3596A">
        <w:rPr>
          <w:rFonts w:ascii="Times New Roman" w:hAnsi="Times New Roman"/>
          <w:sz w:val="28"/>
          <w:szCs w:val="28"/>
        </w:rPr>
        <w:t>3. Усилить несущие конструкции перекрытия, разгрузить его.</w:t>
      </w:r>
    </w:p>
    <w:p w:rsidR="00F31A2C" w:rsidRPr="00F3596A" w:rsidRDefault="00F31A2C" w:rsidP="00F3596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3596A">
        <w:rPr>
          <w:rFonts w:ascii="Times New Roman" w:hAnsi="Times New Roman"/>
          <w:sz w:val="28"/>
          <w:szCs w:val="28"/>
        </w:rPr>
        <w:t>4. Поставить дополнительные опоры, уменьшив пролет конструкций.</w:t>
      </w:r>
    </w:p>
    <w:p w:rsidR="00F31A2C" w:rsidRPr="00F3596A" w:rsidRDefault="00F31A2C" w:rsidP="00F3596A">
      <w:pPr>
        <w:spacing w:after="0"/>
        <w:ind w:firstLine="720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F3596A">
        <w:rPr>
          <w:rFonts w:ascii="Times New Roman" w:hAnsi="Times New Roman"/>
          <w:b/>
          <w:i/>
          <w:sz w:val="28"/>
          <w:szCs w:val="28"/>
        </w:rPr>
        <w:lastRenderedPageBreak/>
        <w:t>Вопрос 2</w:t>
      </w:r>
      <w:r w:rsidRPr="00F3596A">
        <w:rPr>
          <w:rFonts w:ascii="Times New Roman" w:hAnsi="Times New Roman"/>
          <w:b/>
          <w:bCs/>
          <w:i/>
          <w:sz w:val="28"/>
          <w:szCs w:val="28"/>
        </w:rPr>
        <w:t>. Что необходимо делать, если при обследовании установлено, что причиной промерзания чердачного перекрытия являются замокание утеплителя в зимний период?</w:t>
      </w:r>
    </w:p>
    <w:p w:rsidR="00F31A2C" w:rsidRPr="00F3596A" w:rsidRDefault="00F31A2C" w:rsidP="00F3596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3596A">
        <w:rPr>
          <w:rFonts w:ascii="Times New Roman" w:hAnsi="Times New Roman"/>
          <w:sz w:val="28"/>
          <w:szCs w:val="28"/>
        </w:rPr>
        <w:t>1. Увеличить толщину утеплителя.</w:t>
      </w:r>
    </w:p>
    <w:p w:rsidR="00F31A2C" w:rsidRPr="00F3596A" w:rsidRDefault="00F31A2C" w:rsidP="00F3596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3596A">
        <w:rPr>
          <w:rFonts w:ascii="Times New Roman" w:hAnsi="Times New Roman"/>
          <w:sz w:val="28"/>
          <w:szCs w:val="28"/>
        </w:rPr>
        <w:t>2. Восстановить пароизоляцию.</w:t>
      </w:r>
    </w:p>
    <w:p w:rsidR="00F31A2C" w:rsidRPr="00F3596A" w:rsidRDefault="00F31A2C" w:rsidP="00F3596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3596A">
        <w:rPr>
          <w:rFonts w:ascii="Times New Roman" w:hAnsi="Times New Roman"/>
          <w:sz w:val="28"/>
          <w:szCs w:val="28"/>
        </w:rPr>
        <w:t>3. Покрыть сверху утеплитель кровельным материалом (рубероидом, пленкой).</w:t>
      </w:r>
    </w:p>
    <w:p w:rsidR="00F31A2C" w:rsidRPr="00F3596A" w:rsidRDefault="00F31A2C" w:rsidP="00F3596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3596A">
        <w:rPr>
          <w:rFonts w:ascii="Times New Roman" w:hAnsi="Times New Roman"/>
          <w:sz w:val="28"/>
          <w:szCs w:val="28"/>
        </w:rPr>
        <w:t>4. Просушить утеплитель летом.</w:t>
      </w:r>
    </w:p>
    <w:p w:rsidR="00F31A2C" w:rsidRPr="00F3596A" w:rsidRDefault="00F31A2C" w:rsidP="00F3596A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F3596A">
        <w:rPr>
          <w:b/>
          <w:i/>
          <w:sz w:val="28"/>
          <w:szCs w:val="28"/>
        </w:rPr>
        <w:t>Вопрос 3. Что необходимо предпринимать, если при осмотрах и диагностике установлено промерзание участков стен в местах опирания деревянных балок перекрытия и загнивание концов балок?</w:t>
      </w:r>
    </w:p>
    <w:p w:rsidR="00F31A2C" w:rsidRPr="00F3596A" w:rsidRDefault="00F31A2C" w:rsidP="00F3596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3596A">
        <w:rPr>
          <w:rFonts w:ascii="Times New Roman" w:hAnsi="Times New Roman"/>
          <w:sz w:val="28"/>
          <w:szCs w:val="28"/>
        </w:rPr>
        <w:t>1. Поставить новые балки.</w:t>
      </w:r>
    </w:p>
    <w:p w:rsidR="00F31A2C" w:rsidRPr="00F3596A" w:rsidRDefault="00F31A2C" w:rsidP="00F3596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3596A">
        <w:rPr>
          <w:rFonts w:ascii="Times New Roman" w:hAnsi="Times New Roman"/>
          <w:sz w:val="28"/>
          <w:szCs w:val="28"/>
        </w:rPr>
        <w:t>2. Сделать ремонт концов балок.</w:t>
      </w:r>
    </w:p>
    <w:p w:rsidR="00F31A2C" w:rsidRPr="00F3596A" w:rsidRDefault="00F31A2C" w:rsidP="00F3596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3596A">
        <w:rPr>
          <w:rFonts w:ascii="Times New Roman" w:hAnsi="Times New Roman"/>
          <w:sz w:val="28"/>
          <w:szCs w:val="28"/>
        </w:rPr>
        <w:t>3. Сделать ремонт концов балок или заменить их, утеплить ниши и заделать их раствором.</w:t>
      </w:r>
    </w:p>
    <w:p w:rsidR="00F31A2C" w:rsidRPr="00F3596A" w:rsidRDefault="00F31A2C" w:rsidP="00F3596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3596A">
        <w:rPr>
          <w:rFonts w:ascii="Times New Roman" w:hAnsi="Times New Roman"/>
          <w:sz w:val="28"/>
          <w:szCs w:val="28"/>
        </w:rPr>
        <w:t>4. Сделать ремонт концов (или заменить), утеплить и обеспечить проветривание ниши и подпольного пространства.</w:t>
      </w:r>
    </w:p>
    <w:p w:rsidR="00F31A2C" w:rsidRPr="00F3596A" w:rsidRDefault="00F31A2C" w:rsidP="00F3596A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F3596A">
        <w:rPr>
          <w:b/>
          <w:i/>
          <w:sz w:val="28"/>
          <w:szCs w:val="28"/>
        </w:rPr>
        <w:t>Вопрос 4. Какие меры необходимо предпринять при ремонте, если установлена повышенная зыбкость деревянного перекрытия?</w:t>
      </w:r>
    </w:p>
    <w:p w:rsidR="00F31A2C" w:rsidRPr="00F3596A" w:rsidRDefault="00F31A2C" w:rsidP="00F3596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3596A">
        <w:rPr>
          <w:rFonts w:ascii="Times New Roman" w:hAnsi="Times New Roman"/>
          <w:sz w:val="28"/>
          <w:szCs w:val="28"/>
        </w:rPr>
        <w:t>1. Заменить перекрытие на железобетонное.</w:t>
      </w:r>
    </w:p>
    <w:p w:rsidR="00F31A2C" w:rsidRPr="00F3596A" w:rsidRDefault="00F31A2C" w:rsidP="00F3596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3596A">
        <w:rPr>
          <w:rFonts w:ascii="Times New Roman" w:hAnsi="Times New Roman"/>
          <w:sz w:val="28"/>
          <w:szCs w:val="28"/>
        </w:rPr>
        <w:t>2. Уменьшить прогиб путем усиления жесткости несущих балок, установив между ними дополнительные балки (лучше металлические).</w:t>
      </w:r>
    </w:p>
    <w:p w:rsidR="00F31A2C" w:rsidRPr="00F3596A" w:rsidRDefault="00F31A2C" w:rsidP="00F3596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3596A">
        <w:rPr>
          <w:rFonts w:ascii="Times New Roman" w:hAnsi="Times New Roman"/>
          <w:sz w:val="28"/>
          <w:szCs w:val="28"/>
        </w:rPr>
        <w:t>3. Поставить под такие балки дополнительные стойки.</w:t>
      </w:r>
    </w:p>
    <w:p w:rsidR="00F31A2C" w:rsidRPr="00F3596A" w:rsidRDefault="00F31A2C" w:rsidP="00F3596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3596A">
        <w:rPr>
          <w:rFonts w:ascii="Times New Roman" w:hAnsi="Times New Roman"/>
          <w:sz w:val="28"/>
          <w:szCs w:val="28"/>
        </w:rPr>
        <w:t>4. Подвести подшивной потолок.</w:t>
      </w:r>
    </w:p>
    <w:p w:rsidR="00F31A2C" w:rsidRPr="00F3596A" w:rsidRDefault="00F31A2C" w:rsidP="00F3596A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F3596A">
        <w:rPr>
          <w:b/>
          <w:i/>
          <w:sz w:val="28"/>
          <w:szCs w:val="28"/>
        </w:rPr>
        <w:t>Вопрос 5. Как можно выровнять поверхность потолков при больших перепадах высот этих поверхностей в местах стыкования железобетонных плит перекрытия?</w:t>
      </w:r>
    </w:p>
    <w:p w:rsidR="00F31A2C" w:rsidRPr="00F3596A" w:rsidRDefault="00F31A2C" w:rsidP="00F3596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3596A">
        <w:rPr>
          <w:rFonts w:ascii="Times New Roman" w:hAnsi="Times New Roman"/>
          <w:sz w:val="28"/>
          <w:szCs w:val="28"/>
        </w:rPr>
        <w:t>1. Путем нанесения выравнивающего слоя штукатурки.</w:t>
      </w:r>
    </w:p>
    <w:p w:rsidR="00F31A2C" w:rsidRPr="00F3596A" w:rsidRDefault="00F31A2C" w:rsidP="00F3596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3596A">
        <w:rPr>
          <w:rFonts w:ascii="Times New Roman" w:hAnsi="Times New Roman"/>
          <w:sz w:val="28"/>
          <w:szCs w:val="28"/>
        </w:rPr>
        <w:t>2. Приклейкой к потолку металлических сеток с нанесением на них штукатурки.</w:t>
      </w:r>
    </w:p>
    <w:p w:rsidR="00F31A2C" w:rsidRPr="00F3596A" w:rsidRDefault="00F31A2C" w:rsidP="00F3596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3596A">
        <w:rPr>
          <w:rFonts w:ascii="Times New Roman" w:hAnsi="Times New Roman"/>
          <w:sz w:val="28"/>
          <w:szCs w:val="28"/>
        </w:rPr>
        <w:t>3. Устраивать подвесной потолок.</w:t>
      </w:r>
    </w:p>
    <w:p w:rsidR="00F31A2C" w:rsidRPr="00F3596A" w:rsidRDefault="00F31A2C" w:rsidP="00F3596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3596A">
        <w:rPr>
          <w:rFonts w:ascii="Times New Roman" w:hAnsi="Times New Roman"/>
          <w:sz w:val="28"/>
          <w:szCs w:val="28"/>
        </w:rPr>
        <w:t>4. Переложить и выровнять плиты.</w:t>
      </w:r>
    </w:p>
    <w:p w:rsidR="00F31A2C" w:rsidRPr="00F3596A" w:rsidRDefault="00F31A2C" w:rsidP="00F3596A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F3596A">
        <w:rPr>
          <w:b/>
          <w:i/>
          <w:sz w:val="28"/>
          <w:szCs w:val="28"/>
        </w:rPr>
        <w:t>Вопрос 6. Как исключается сдувание утеплителя (например, шлака) с поверхности чердачного перекрытия.</w:t>
      </w:r>
    </w:p>
    <w:p w:rsidR="00F31A2C" w:rsidRPr="00F3596A" w:rsidRDefault="00F31A2C" w:rsidP="00F3596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3596A">
        <w:rPr>
          <w:rFonts w:ascii="Times New Roman" w:hAnsi="Times New Roman"/>
          <w:sz w:val="28"/>
          <w:szCs w:val="28"/>
        </w:rPr>
        <w:t>1. Установкой деревянных ходовых настилов.</w:t>
      </w:r>
    </w:p>
    <w:p w:rsidR="00F31A2C" w:rsidRPr="00F3596A" w:rsidRDefault="00F31A2C" w:rsidP="00F3596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3596A">
        <w:rPr>
          <w:rFonts w:ascii="Times New Roman" w:hAnsi="Times New Roman"/>
          <w:sz w:val="28"/>
          <w:szCs w:val="28"/>
        </w:rPr>
        <w:t>2. Устройством известковой корки на поверхности утеплителя.</w:t>
      </w:r>
    </w:p>
    <w:p w:rsidR="00F31A2C" w:rsidRPr="00F3596A" w:rsidRDefault="00F31A2C" w:rsidP="00F3596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3596A">
        <w:rPr>
          <w:rFonts w:ascii="Times New Roman" w:hAnsi="Times New Roman"/>
          <w:sz w:val="28"/>
          <w:szCs w:val="28"/>
        </w:rPr>
        <w:t>3. Покрытием поверхности пароизоляци</w:t>
      </w:r>
      <w:r>
        <w:rPr>
          <w:rFonts w:ascii="Times New Roman" w:hAnsi="Times New Roman"/>
          <w:sz w:val="28"/>
          <w:szCs w:val="28"/>
        </w:rPr>
        <w:t>о</w:t>
      </w:r>
      <w:r w:rsidRPr="00F3596A">
        <w:rPr>
          <w:rFonts w:ascii="Times New Roman" w:hAnsi="Times New Roman"/>
          <w:sz w:val="28"/>
          <w:szCs w:val="28"/>
        </w:rPr>
        <w:t>нным слоем (рубероидом, пленкой).</w:t>
      </w:r>
    </w:p>
    <w:p w:rsidR="00F31A2C" w:rsidRPr="00F3596A" w:rsidRDefault="00F31A2C" w:rsidP="00F3596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3596A">
        <w:rPr>
          <w:rFonts w:ascii="Times New Roman" w:hAnsi="Times New Roman"/>
          <w:sz w:val="28"/>
          <w:szCs w:val="28"/>
        </w:rPr>
        <w:t>4. Устройством эксплуатируемого пола (из слоев кирпича, досок).</w:t>
      </w:r>
    </w:p>
    <w:p w:rsidR="00F31A2C" w:rsidRPr="00F3596A" w:rsidRDefault="00F31A2C" w:rsidP="00F3596A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F3596A">
        <w:rPr>
          <w:b/>
          <w:i/>
          <w:sz w:val="28"/>
          <w:szCs w:val="28"/>
        </w:rPr>
        <w:lastRenderedPageBreak/>
        <w:t>Вопрос 7. Какие меры необходимо принимать при эксплуатации, если через перекрытие из нижележащих помещений поступают запахи, пары и другие неприятные воздействия?</w:t>
      </w:r>
    </w:p>
    <w:p w:rsidR="00F31A2C" w:rsidRPr="00F3596A" w:rsidRDefault="00F31A2C" w:rsidP="00F3596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3596A">
        <w:rPr>
          <w:rFonts w:ascii="Times New Roman" w:hAnsi="Times New Roman"/>
          <w:sz w:val="28"/>
          <w:szCs w:val="28"/>
        </w:rPr>
        <w:t>1. Перекрытия надо демонтировать и сделать заново.</w:t>
      </w:r>
    </w:p>
    <w:p w:rsidR="00F31A2C" w:rsidRPr="00F3596A" w:rsidRDefault="00F31A2C" w:rsidP="00F3596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3596A">
        <w:rPr>
          <w:rFonts w:ascii="Times New Roman" w:hAnsi="Times New Roman"/>
          <w:sz w:val="28"/>
          <w:szCs w:val="28"/>
        </w:rPr>
        <w:t>2. Вскрыть полы и установить пароизоляцию.</w:t>
      </w:r>
    </w:p>
    <w:p w:rsidR="00F31A2C" w:rsidRPr="00F3596A" w:rsidRDefault="00F31A2C" w:rsidP="00F3596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3596A">
        <w:rPr>
          <w:rFonts w:ascii="Times New Roman" w:hAnsi="Times New Roman"/>
          <w:sz w:val="28"/>
          <w:szCs w:val="28"/>
        </w:rPr>
        <w:t>3. Перестелить полы.</w:t>
      </w:r>
    </w:p>
    <w:p w:rsidR="00F31A2C" w:rsidRPr="00F3596A" w:rsidRDefault="00F31A2C" w:rsidP="00F3596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3596A">
        <w:rPr>
          <w:rFonts w:ascii="Times New Roman" w:hAnsi="Times New Roman"/>
          <w:sz w:val="28"/>
          <w:szCs w:val="28"/>
        </w:rPr>
        <w:t>4. Заделать продухи вентиляции подпольного пространства.</w:t>
      </w:r>
    </w:p>
    <w:p w:rsidR="00F31A2C" w:rsidRPr="00F3596A" w:rsidRDefault="00F31A2C" w:rsidP="00F3596A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F3596A">
        <w:rPr>
          <w:b/>
          <w:i/>
          <w:sz w:val="28"/>
          <w:szCs w:val="28"/>
        </w:rPr>
        <w:t>Вопрос 8. Как поступить при эксплуатации деревянного перекрытия, если не обеспечивается звукоизоляция от воздушного шума?</w:t>
      </w:r>
    </w:p>
    <w:p w:rsidR="00F31A2C" w:rsidRPr="00F3596A" w:rsidRDefault="00F31A2C" w:rsidP="00F3596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3596A">
        <w:rPr>
          <w:rFonts w:ascii="Times New Roman" w:hAnsi="Times New Roman"/>
          <w:sz w:val="28"/>
          <w:szCs w:val="28"/>
        </w:rPr>
        <w:t>1. Увеличить вес перекрытия до 350–400 кг/м</w:t>
      </w:r>
      <w:r w:rsidRPr="00F3596A">
        <w:rPr>
          <w:rFonts w:ascii="Times New Roman" w:hAnsi="Times New Roman"/>
          <w:sz w:val="28"/>
          <w:szCs w:val="28"/>
          <w:vertAlign w:val="superscript"/>
        </w:rPr>
        <w:t>2</w:t>
      </w:r>
      <w:r w:rsidRPr="00F3596A">
        <w:rPr>
          <w:rFonts w:ascii="Times New Roman" w:hAnsi="Times New Roman"/>
          <w:sz w:val="28"/>
          <w:szCs w:val="28"/>
        </w:rPr>
        <w:t xml:space="preserve"> путем равномерной засыпки подпольного пространства.</w:t>
      </w:r>
    </w:p>
    <w:p w:rsidR="00F31A2C" w:rsidRPr="00F3596A" w:rsidRDefault="00F31A2C" w:rsidP="00F3596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3596A">
        <w:rPr>
          <w:rFonts w:ascii="Times New Roman" w:hAnsi="Times New Roman"/>
          <w:sz w:val="28"/>
          <w:szCs w:val="28"/>
        </w:rPr>
        <w:t>2. Устранить все неплотности в конструкции перекрытия и пола.</w:t>
      </w:r>
    </w:p>
    <w:p w:rsidR="00F31A2C" w:rsidRPr="00F3596A" w:rsidRDefault="00F31A2C" w:rsidP="00F3596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3596A">
        <w:rPr>
          <w:rFonts w:ascii="Times New Roman" w:hAnsi="Times New Roman"/>
          <w:sz w:val="28"/>
          <w:szCs w:val="28"/>
        </w:rPr>
        <w:t>3. Поставить под пол сплошной ковер из рулонных материалов.</w:t>
      </w:r>
    </w:p>
    <w:p w:rsidR="00F31A2C" w:rsidRPr="00F3596A" w:rsidRDefault="00F31A2C" w:rsidP="00F3596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3596A">
        <w:rPr>
          <w:rFonts w:ascii="Times New Roman" w:hAnsi="Times New Roman"/>
          <w:sz w:val="28"/>
          <w:szCs w:val="28"/>
        </w:rPr>
        <w:t>4. Сделать штукатурку  потолков.</w:t>
      </w:r>
    </w:p>
    <w:p w:rsidR="00F31A2C" w:rsidRPr="00F3596A" w:rsidRDefault="00F31A2C" w:rsidP="00F3596A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F3596A">
        <w:rPr>
          <w:b/>
          <w:i/>
          <w:sz w:val="28"/>
          <w:szCs w:val="28"/>
        </w:rPr>
        <w:t>Вопрос 9. В каком случае при совмещенных невентилируемых покрытиях по железобетонным плитам на потолках помещений самых верхних этажей появляются пятна (потеки)?</w:t>
      </w:r>
    </w:p>
    <w:p w:rsidR="00F31A2C" w:rsidRPr="00F3596A" w:rsidRDefault="00F31A2C" w:rsidP="00F3596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3596A">
        <w:rPr>
          <w:rFonts w:ascii="Times New Roman" w:hAnsi="Times New Roman"/>
          <w:sz w:val="28"/>
          <w:szCs w:val="28"/>
        </w:rPr>
        <w:t>1. Течет кровля, вода поступает в утеплитель и далее на потолок.</w:t>
      </w:r>
    </w:p>
    <w:p w:rsidR="00F31A2C" w:rsidRPr="00F3596A" w:rsidRDefault="00F31A2C" w:rsidP="00F3596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3596A">
        <w:rPr>
          <w:rFonts w:ascii="Times New Roman" w:hAnsi="Times New Roman"/>
          <w:sz w:val="28"/>
          <w:szCs w:val="28"/>
        </w:rPr>
        <w:t>2. Не работает  пароизоляционный слой.</w:t>
      </w:r>
    </w:p>
    <w:p w:rsidR="00F31A2C" w:rsidRPr="00F3596A" w:rsidRDefault="00F31A2C" w:rsidP="00F3596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3596A">
        <w:rPr>
          <w:rFonts w:ascii="Times New Roman" w:hAnsi="Times New Roman"/>
          <w:sz w:val="28"/>
          <w:szCs w:val="28"/>
        </w:rPr>
        <w:t>3. Недостаточный слой утеплителя, перекрытие промерзает.</w:t>
      </w:r>
    </w:p>
    <w:p w:rsidR="00F31A2C" w:rsidRPr="00F3596A" w:rsidRDefault="00F31A2C" w:rsidP="00F3596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3596A">
        <w:rPr>
          <w:rFonts w:ascii="Times New Roman" w:hAnsi="Times New Roman"/>
          <w:sz w:val="28"/>
          <w:szCs w:val="28"/>
        </w:rPr>
        <w:t>4. Нарушилась цементная стяжка и плохая заделка швов между плитами.</w:t>
      </w:r>
    </w:p>
    <w:p w:rsidR="00F31A2C" w:rsidRPr="00F3596A" w:rsidRDefault="00F31A2C" w:rsidP="00F3596A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F3596A">
        <w:rPr>
          <w:b/>
          <w:i/>
          <w:sz w:val="28"/>
          <w:szCs w:val="28"/>
        </w:rPr>
        <w:t>Вопрос 10. Как исключить скрип дощатых полов и прогибы досок при хождении по полу?</w:t>
      </w:r>
    </w:p>
    <w:p w:rsidR="00F31A2C" w:rsidRPr="00F3596A" w:rsidRDefault="00F31A2C" w:rsidP="00F3596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3596A">
        <w:rPr>
          <w:rFonts w:ascii="Times New Roman" w:hAnsi="Times New Roman"/>
          <w:sz w:val="28"/>
          <w:szCs w:val="28"/>
        </w:rPr>
        <w:t>1. Перестелить доски после высыхания с выравниванием поверхности лаг.</w:t>
      </w:r>
    </w:p>
    <w:p w:rsidR="00F31A2C" w:rsidRPr="00F3596A" w:rsidRDefault="00F31A2C" w:rsidP="00F3596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3596A">
        <w:rPr>
          <w:rFonts w:ascii="Times New Roman" w:hAnsi="Times New Roman"/>
          <w:sz w:val="28"/>
          <w:szCs w:val="28"/>
        </w:rPr>
        <w:t>2. Поставить подкладки под лаги и провести пробивки всех досок гвоздями.</w:t>
      </w:r>
    </w:p>
    <w:p w:rsidR="00F31A2C" w:rsidRPr="00F3596A" w:rsidRDefault="00F31A2C" w:rsidP="00F3596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3596A">
        <w:rPr>
          <w:rFonts w:ascii="Times New Roman" w:hAnsi="Times New Roman"/>
          <w:sz w:val="28"/>
          <w:szCs w:val="28"/>
        </w:rPr>
        <w:t>3. Установить под доски по лагам картон.</w:t>
      </w:r>
    </w:p>
    <w:p w:rsidR="00F31A2C" w:rsidRPr="00F3596A" w:rsidRDefault="00F31A2C" w:rsidP="00F3596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3596A">
        <w:rPr>
          <w:rFonts w:ascii="Times New Roman" w:hAnsi="Times New Roman"/>
          <w:sz w:val="28"/>
          <w:szCs w:val="28"/>
        </w:rPr>
        <w:t>4. Хорошо промочить доски пола.</w:t>
      </w:r>
    </w:p>
    <w:p w:rsidR="00F31A2C" w:rsidRPr="00F3596A" w:rsidRDefault="00F31A2C" w:rsidP="00F3596A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F3596A">
        <w:rPr>
          <w:b/>
          <w:i/>
          <w:sz w:val="28"/>
          <w:szCs w:val="28"/>
        </w:rPr>
        <w:t>Вопрос 11. Как рекомендуется красить дощатые полы?</w:t>
      </w:r>
    </w:p>
    <w:p w:rsidR="00F31A2C" w:rsidRPr="00F3596A" w:rsidRDefault="00F31A2C" w:rsidP="00F3596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3596A">
        <w:rPr>
          <w:rFonts w:ascii="Times New Roman" w:hAnsi="Times New Roman"/>
          <w:sz w:val="28"/>
          <w:szCs w:val="28"/>
        </w:rPr>
        <w:t>1. Полы следует перед покраской хорошо вымыть.</w:t>
      </w:r>
    </w:p>
    <w:p w:rsidR="00F31A2C" w:rsidRPr="00F3596A" w:rsidRDefault="00F31A2C" w:rsidP="00F3596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3596A">
        <w:rPr>
          <w:rFonts w:ascii="Times New Roman" w:hAnsi="Times New Roman"/>
          <w:sz w:val="28"/>
          <w:szCs w:val="28"/>
        </w:rPr>
        <w:t>2. Полы перед покраской высушить, прочистить, наложить шпатлевку и после этого покрасить на два раза.</w:t>
      </w:r>
    </w:p>
    <w:p w:rsidR="00F31A2C" w:rsidRPr="00F3596A" w:rsidRDefault="00F31A2C" w:rsidP="00F3596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3596A">
        <w:rPr>
          <w:rFonts w:ascii="Times New Roman" w:hAnsi="Times New Roman"/>
          <w:sz w:val="28"/>
          <w:szCs w:val="28"/>
        </w:rPr>
        <w:t>3. Вымыть, отстругать электрофугонком и после этого покрасить.</w:t>
      </w:r>
    </w:p>
    <w:p w:rsidR="00F31A2C" w:rsidRPr="00F3596A" w:rsidRDefault="00F31A2C" w:rsidP="00F3596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3596A">
        <w:rPr>
          <w:rFonts w:ascii="Times New Roman" w:hAnsi="Times New Roman"/>
          <w:sz w:val="28"/>
          <w:szCs w:val="28"/>
        </w:rPr>
        <w:t>4. Убрать сор и пыль и покрасить на 2 раза.</w:t>
      </w:r>
    </w:p>
    <w:p w:rsidR="00F31A2C" w:rsidRPr="00F3596A" w:rsidRDefault="00F31A2C" w:rsidP="00F3596A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F3596A">
        <w:rPr>
          <w:b/>
          <w:i/>
          <w:sz w:val="28"/>
          <w:szCs w:val="28"/>
        </w:rPr>
        <w:t>Вопрос 12. Когда скрипят паркетные полы?</w:t>
      </w:r>
    </w:p>
    <w:p w:rsidR="00F31A2C" w:rsidRPr="00F3596A" w:rsidRDefault="00F31A2C" w:rsidP="00F3596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3596A">
        <w:rPr>
          <w:rFonts w:ascii="Times New Roman" w:hAnsi="Times New Roman"/>
          <w:sz w:val="28"/>
          <w:szCs w:val="28"/>
        </w:rPr>
        <w:t>1. При укладке паркетных клепок на маст</w:t>
      </w:r>
      <w:r>
        <w:rPr>
          <w:rFonts w:ascii="Times New Roman" w:hAnsi="Times New Roman"/>
          <w:sz w:val="28"/>
          <w:szCs w:val="28"/>
        </w:rPr>
        <w:t>и</w:t>
      </w:r>
      <w:r w:rsidRPr="00F3596A">
        <w:rPr>
          <w:rFonts w:ascii="Times New Roman" w:hAnsi="Times New Roman"/>
          <w:sz w:val="28"/>
          <w:szCs w:val="28"/>
        </w:rPr>
        <w:t>ку по стяжке.</w:t>
      </w:r>
    </w:p>
    <w:p w:rsidR="00F31A2C" w:rsidRPr="00F3596A" w:rsidRDefault="00F31A2C" w:rsidP="00F3596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3596A">
        <w:rPr>
          <w:rFonts w:ascii="Times New Roman" w:hAnsi="Times New Roman"/>
          <w:sz w:val="28"/>
          <w:szCs w:val="28"/>
        </w:rPr>
        <w:t>2. При устройстве паркетных полов из готовых щитов.</w:t>
      </w:r>
    </w:p>
    <w:p w:rsidR="00F31A2C" w:rsidRPr="00F3596A" w:rsidRDefault="00F31A2C" w:rsidP="00F3596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3596A">
        <w:rPr>
          <w:rFonts w:ascii="Times New Roman" w:hAnsi="Times New Roman"/>
          <w:sz w:val="28"/>
          <w:szCs w:val="28"/>
        </w:rPr>
        <w:t>3. При укладке паркета на черный пол без прокладки из картона.</w:t>
      </w:r>
    </w:p>
    <w:p w:rsidR="00F31A2C" w:rsidRPr="00F3596A" w:rsidRDefault="00F31A2C" w:rsidP="00F3596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3596A">
        <w:rPr>
          <w:rFonts w:ascii="Times New Roman" w:hAnsi="Times New Roman"/>
          <w:sz w:val="28"/>
          <w:szCs w:val="28"/>
        </w:rPr>
        <w:t>4. Если их дерево не циклевали и не натирали.</w:t>
      </w:r>
    </w:p>
    <w:p w:rsidR="00F31A2C" w:rsidRPr="00F3596A" w:rsidRDefault="00F31A2C" w:rsidP="00F3596A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F3596A">
        <w:rPr>
          <w:b/>
          <w:i/>
          <w:sz w:val="28"/>
          <w:szCs w:val="28"/>
        </w:rPr>
        <w:lastRenderedPageBreak/>
        <w:t>Вопрос 13. Какие синтетические рулонные полы разрешается применять в жилых помещениях?</w:t>
      </w:r>
    </w:p>
    <w:p w:rsidR="00F31A2C" w:rsidRPr="00F3596A" w:rsidRDefault="00F31A2C" w:rsidP="00F3596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3596A">
        <w:rPr>
          <w:rFonts w:ascii="Times New Roman" w:hAnsi="Times New Roman"/>
          <w:sz w:val="28"/>
          <w:szCs w:val="28"/>
        </w:rPr>
        <w:t>1. Все виды, если они отвечают эстетическим требованиям.</w:t>
      </w:r>
    </w:p>
    <w:p w:rsidR="00F31A2C" w:rsidRPr="00F3596A" w:rsidRDefault="00F31A2C" w:rsidP="00F3596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3596A">
        <w:rPr>
          <w:rFonts w:ascii="Times New Roman" w:hAnsi="Times New Roman"/>
          <w:sz w:val="28"/>
          <w:szCs w:val="28"/>
        </w:rPr>
        <w:t>2. Только те, которые хорошо моются и долговечны.</w:t>
      </w:r>
    </w:p>
    <w:p w:rsidR="00F31A2C" w:rsidRPr="00F3596A" w:rsidRDefault="00F31A2C" w:rsidP="00F3596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3596A">
        <w:rPr>
          <w:rFonts w:ascii="Times New Roman" w:hAnsi="Times New Roman"/>
          <w:sz w:val="28"/>
          <w:szCs w:val="28"/>
        </w:rPr>
        <w:t>3. Только те, которые имеют сертификат по санитарно-гигиеническим требованиям.</w:t>
      </w:r>
    </w:p>
    <w:p w:rsidR="00F31A2C" w:rsidRPr="00F3596A" w:rsidRDefault="00F31A2C" w:rsidP="00F3596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3596A">
        <w:rPr>
          <w:rFonts w:ascii="Times New Roman" w:hAnsi="Times New Roman"/>
          <w:sz w:val="28"/>
          <w:szCs w:val="28"/>
        </w:rPr>
        <w:t>4. Только те, которые легко соединяются в стыках и не допускают образование мест скопления сора.</w:t>
      </w:r>
    </w:p>
    <w:p w:rsidR="00F31A2C" w:rsidRPr="00F3596A" w:rsidRDefault="00F31A2C" w:rsidP="00F3596A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F3596A">
        <w:rPr>
          <w:b/>
          <w:i/>
          <w:sz w:val="28"/>
          <w:szCs w:val="28"/>
        </w:rPr>
        <w:t>Вопрос 14. Как устраняются места выпучивания линолеума при эксплуатации полов?</w:t>
      </w:r>
    </w:p>
    <w:p w:rsidR="00F31A2C" w:rsidRPr="00F3596A" w:rsidRDefault="00F31A2C" w:rsidP="00F3596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3596A">
        <w:rPr>
          <w:rFonts w:ascii="Times New Roman" w:hAnsi="Times New Roman"/>
          <w:sz w:val="28"/>
          <w:szCs w:val="28"/>
        </w:rPr>
        <w:t>1. Вырезаются и заменяются новым плоским куском.</w:t>
      </w:r>
    </w:p>
    <w:p w:rsidR="00F31A2C" w:rsidRPr="00F3596A" w:rsidRDefault="00F31A2C" w:rsidP="00F3596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3596A">
        <w:rPr>
          <w:rFonts w:ascii="Times New Roman" w:hAnsi="Times New Roman"/>
          <w:sz w:val="28"/>
          <w:szCs w:val="28"/>
        </w:rPr>
        <w:t>2. Протыкаются с нагнетанием клеящегося материала с последующим придавливанием этого места мешком с горячим песком.</w:t>
      </w:r>
    </w:p>
    <w:p w:rsidR="00F31A2C" w:rsidRPr="00F3596A" w:rsidRDefault="00F31A2C" w:rsidP="00F3596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3596A">
        <w:rPr>
          <w:rFonts w:ascii="Times New Roman" w:hAnsi="Times New Roman"/>
          <w:sz w:val="28"/>
          <w:szCs w:val="28"/>
        </w:rPr>
        <w:t>3. Прогревается это место горячим штампом (типа утюга).</w:t>
      </w:r>
    </w:p>
    <w:p w:rsidR="00F31A2C" w:rsidRPr="00F3596A" w:rsidRDefault="00F31A2C" w:rsidP="00F3596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3596A">
        <w:rPr>
          <w:rFonts w:ascii="Times New Roman" w:hAnsi="Times New Roman"/>
          <w:sz w:val="28"/>
          <w:szCs w:val="28"/>
        </w:rPr>
        <w:t>4. Снимается вся картина и заменяется новой с последующей сваркой в стыках.</w:t>
      </w:r>
    </w:p>
    <w:p w:rsidR="00F31A2C" w:rsidRPr="00F3596A" w:rsidRDefault="00F31A2C" w:rsidP="00F3596A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F3596A">
        <w:rPr>
          <w:b/>
          <w:i/>
          <w:sz w:val="28"/>
          <w:szCs w:val="28"/>
        </w:rPr>
        <w:t>Вопрос 15. Как ремонтируют при эксплуатации керамические полы, если выпали отдельные плитки?</w:t>
      </w:r>
    </w:p>
    <w:p w:rsidR="00F31A2C" w:rsidRPr="00F3596A" w:rsidRDefault="00F31A2C" w:rsidP="00F3596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3596A">
        <w:rPr>
          <w:rFonts w:ascii="Times New Roman" w:hAnsi="Times New Roman"/>
          <w:sz w:val="28"/>
          <w:szCs w:val="28"/>
        </w:rPr>
        <w:t>1. Убирают весь массив (участок) и заменяют новым.</w:t>
      </w:r>
    </w:p>
    <w:p w:rsidR="00F31A2C" w:rsidRPr="00F3596A" w:rsidRDefault="00F31A2C" w:rsidP="00F3596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3596A">
        <w:rPr>
          <w:rFonts w:ascii="Times New Roman" w:hAnsi="Times New Roman"/>
          <w:sz w:val="28"/>
          <w:szCs w:val="28"/>
        </w:rPr>
        <w:t>2. Снимаются плитки, очищают место от слоя раствора, промывают, наносят слой цементного теста и ставят снова плитку на раствор.</w:t>
      </w:r>
    </w:p>
    <w:p w:rsidR="00F31A2C" w:rsidRPr="00F3596A" w:rsidRDefault="00F31A2C" w:rsidP="00F3596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3596A">
        <w:rPr>
          <w:rFonts w:ascii="Times New Roman" w:hAnsi="Times New Roman"/>
          <w:sz w:val="28"/>
          <w:szCs w:val="28"/>
        </w:rPr>
        <w:t>3. Очищают место от старого раствора и ставят плитку на новый клеящий раствор (мастику, клей и т. д.).</w:t>
      </w:r>
    </w:p>
    <w:p w:rsidR="00F31A2C" w:rsidRPr="00F3596A" w:rsidRDefault="00F31A2C" w:rsidP="00F3596A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F3596A">
        <w:rPr>
          <w:rFonts w:ascii="Times New Roman" w:hAnsi="Times New Roman"/>
          <w:sz w:val="28"/>
          <w:szCs w:val="28"/>
        </w:rPr>
        <w:t>4. Заделывают место отслоившейся плитки раствором с подбором колера, как у ранее стоявшей плитки.</w:t>
      </w:r>
    </w:p>
    <w:p w:rsidR="00F31A2C" w:rsidRPr="00F3596A" w:rsidRDefault="00F31A2C" w:rsidP="00F3596A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Вариант 7.</w:t>
      </w:r>
    </w:p>
    <w:p w:rsidR="00F31A2C" w:rsidRPr="003B1E85" w:rsidRDefault="00F31A2C" w:rsidP="003B1E85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3B1E85">
        <w:rPr>
          <w:b/>
          <w:i/>
          <w:sz w:val="28"/>
          <w:szCs w:val="28"/>
        </w:rPr>
        <w:t>Вопрос 1. Как ремонтируют цементные и мозаичные полы?</w:t>
      </w:r>
    </w:p>
    <w:p w:rsidR="00F31A2C" w:rsidRPr="003B1E85" w:rsidRDefault="00F31A2C" w:rsidP="003B1E8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B1E85">
        <w:rPr>
          <w:rFonts w:ascii="Times New Roman" w:hAnsi="Times New Roman"/>
          <w:sz w:val="28"/>
          <w:szCs w:val="28"/>
        </w:rPr>
        <w:t>1. Покрывают разрушенные участки раствором с подбором цвета.</w:t>
      </w:r>
    </w:p>
    <w:p w:rsidR="00F31A2C" w:rsidRPr="003B1E85" w:rsidRDefault="00F31A2C" w:rsidP="003B1E8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B1E85">
        <w:rPr>
          <w:rFonts w:ascii="Times New Roman" w:hAnsi="Times New Roman"/>
          <w:sz w:val="28"/>
          <w:szCs w:val="28"/>
        </w:rPr>
        <w:t>2. Места повреждения разделывают, продувают и промывают, наносят слой цементного теста и потом заделывают бетоном (раствором).</w:t>
      </w:r>
    </w:p>
    <w:p w:rsidR="00F31A2C" w:rsidRPr="003B1E85" w:rsidRDefault="00F31A2C" w:rsidP="003B1E8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B1E85">
        <w:rPr>
          <w:rFonts w:ascii="Times New Roman" w:hAnsi="Times New Roman"/>
          <w:sz w:val="28"/>
          <w:szCs w:val="28"/>
        </w:rPr>
        <w:t>3. Заделывают раствором на синтетических вяжущих (эпоксидной смоле и т.</w:t>
      </w:r>
      <w:r>
        <w:rPr>
          <w:rFonts w:ascii="Times New Roman" w:hAnsi="Times New Roman"/>
          <w:sz w:val="28"/>
          <w:szCs w:val="28"/>
        </w:rPr>
        <w:t> </w:t>
      </w:r>
      <w:r w:rsidRPr="003B1E85">
        <w:rPr>
          <w:rFonts w:ascii="Times New Roman" w:hAnsi="Times New Roman"/>
          <w:sz w:val="28"/>
          <w:szCs w:val="28"/>
        </w:rPr>
        <w:t>п. материалах).</w:t>
      </w:r>
    </w:p>
    <w:p w:rsidR="00F31A2C" w:rsidRPr="003B1E85" w:rsidRDefault="00F31A2C" w:rsidP="003B1E8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B1E85">
        <w:rPr>
          <w:rFonts w:ascii="Times New Roman" w:hAnsi="Times New Roman"/>
          <w:sz w:val="28"/>
          <w:szCs w:val="28"/>
        </w:rPr>
        <w:t>4. Путем железнения поверхности разрушенного участка.</w:t>
      </w:r>
    </w:p>
    <w:p w:rsidR="00F31A2C" w:rsidRPr="003B1E85" w:rsidRDefault="00F31A2C" w:rsidP="003B1E85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3B1E85">
        <w:rPr>
          <w:b/>
          <w:i/>
          <w:sz w:val="28"/>
          <w:szCs w:val="28"/>
        </w:rPr>
        <w:t>Вопрос 2. Какая температура должна поддерживаться в лестничных клетках жилых зданий?</w:t>
      </w:r>
    </w:p>
    <w:p w:rsidR="00F31A2C" w:rsidRPr="003B1E85" w:rsidRDefault="00F31A2C" w:rsidP="003B1E8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B1E85">
        <w:rPr>
          <w:rFonts w:ascii="Times New Roman" w:hAnsi="Times New Roman"/>
          <w:sz w:val="28"/>
          <w:szCs w:val="28"/>
        </w:rPr>
        <w:t>1. Как в жилых помещениях.</w:t>
      </w:r>
    </w:p>
    <w:p w:rsidR="00F31A2C" w:rsidRPr="003B1E85" w:rsidRDefault="00F31A2C" w:rsidP="003B1E8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B1E85">
        <w:rPr>
          <w:rFonts w:ascii="Times New Roman" w:hAnsi="Times New Roman"/>
          <w:sz w:val="28"/>
          <w:szCs w:val="28"/>
        </w:rPr>
        <w:t>2. Не нормируется.</w:t>
      </w:r>
    </w:p>
    <w:p w:rsidR="00F31A2C" w:rsidRPr="003B1E85" w:rsidRDefault="00F31A2C" w:rsidP="003B1E8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B1E85">
        <w:rPr>
          <w:rFonts w:ascii="Times New Roman" w:hAnsi="Times New Roman"/>
          <w:sz w:val="28"/>
          <w:szCs w:val="28"/>
        </w:rPr>
        <w:t>3. Не ниже 16</w:t>
      </w:r>
      <w:r w:rsidRPr="003B1E85">
        <w:rPr>
          <w:rFonts w:ascii="Times New Roman" w:hAnsi="Times New Roman"/>
          <w:sz w:val="28"/>
          <w:szCs w:val="28"/>
          <w:vertAlign w:val="superscript"/>
        </w:rPr>
        <w:t>о</w:t>
      </w:r>
      <w:r w:rsidRPr="003B1E85">
        <w:rPr>
          <w:rFonts w:ascii="Times New Roman" w:hAnsi="Times New Roman"/>
          <w:sz w:val="28"/>
          <w:szCs w:val="28"/>
        </w:rPr>
        <w:t>С.</w:t>
      </w:r>
    </w:p>
    <w:p w:rsidR="00F31A2C" w:rsidRPr="003B1E85" w:rsidRDefault="00F31A2C" w:rsidP="003B1E8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B1E85">
        <w:rPr>
          <w:rFonts w:ascii="Times New Roman" w:hAnsi="Times New Roman"/>
          <w:sz w:val="28"/>
          <w:szCs w:val="28"/>
        </w:rPr>
        <w:t>4. Не ниже 0</w:t>
      </w:r>
      <w:r w:rsidRPr="003B1E85">
        <w:rPr>
          <w:rFonts w:ascii="Times New Roman" w:hAnsi="Times New Roman"/>
          <w:sz w:val="28"/>
          <w:szCs w:val="28"/>
          <w:vertAlign w:val="superscript"/>
        </w:rPr>
        <w:t>о</w:t>
      </w:r>
      <w:r w:rsidRPr="003B1E85">
        <w:rPr>
          <w:rFonts w:ascii="Times New Roman" w:hAnsi="Times New Roman"/>
          <w:sz w:val="28"/>
          <w:szCs w:val="28"/>
        </w:rPr>
        <w:t>С.</w:t>
      </w:r>
    </w:p>
    <w:p w:rsidR="00F31A2C" w:rsidRPr="003B1E85" w:rsidRDefault="00F31A2C" w:rsidP="003B1E85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3B1E85">
        <w:rPr>
          <w:b/>
          <w:i/>
          <w:sz w:val="28"/>
          <w:szCs w:val="28"/>
        </w:rPr>
        <w:lastRenderedPageBreak/>
        <w:t>Вопрос 3. Какое положение входных дверей из лестничной клетки должно быть нормальным?</w:t>
      </w:r>
    </w:p>
    <w:p w:rsidR="00F31A2C" w:rsidRPr="003B1E85" w:rsidRDefault="00F31A2C" w:rsidP="003B1E8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B1E85">
        <w:rPr>
          <w:rFonts w:ascii="Times New Roman" w:hAnsi="Times New Roman"/>
          <w:sz w:val="28"/>
          <w:szCs w:val="28"/>
        </w:rPr>
        <w:t>1. Двери должны быть закрыты, для чего их оборудуют пружиной.</w:t>
      </w:r>
    </w:p>
    <w:p w:rsidR="00F31A2C" w:rsidRPr="003B1E85" w:rsidRDefault="00F31A2C" w:rsidP="003B1E8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B1E85">
        <w:rPr>
          <w:rFonts w:ascii="Times New Roman" w:hAnsi="Times New Roman"/>
          <w:sz w:val="28"/>
          <w:szCs w:val="28"/>
        </w:rPr>
        <w:t>2. Двери должны быть открыты, чтобы обеспечивалось проветривание пространства лестничных клеток.</w:t>
      </w:r>
    </w:p>
    <w:p w:rsidR="00F31A2C" w:rsidRPr="003B1E85" w:rsidRDefault="00F31A2C" w:rsidP="003B1E8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B1E85">
        <w:rPr>
          <w:rFonts w:ascii="Times New Roman" w:hAnsi="Times New Roman"/>
          <w:sz w:val="28"/>
          <w:szCs w:val="28"/>
        </w:rPr>
        <w:t>3. Двери должны быть оборудованы запорными устройствами (замками), ключи при этом храниться в домоуправлении.</w:t>
      </w:r>
    </w:p>
    <w:p w:rsidR="00F31A2C" w:rsidRPr="003B1E85" w:rsidRDefault="00F31A2C" w:rsidP="003B1E8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B1E85">
        <w:rPr>
          <w:rFonts w:ascii="Times New Roman" w:hAnsi="Times New Roman"/>
          <w:sz w:val="28"/>
          <w:szCs w:val="28"/>
        </w:rPr>
        <w:t>4. Режим работы дверей устанавливают пользователи по согласию.</w:t>
      </w:r>
    </w:p>
    <w:p w:rsidR="00F31A2C" w:rsidRPr="003B1E85" w:rsidRDefault="00F31A2C" w:rsidP="003B1E85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3B1E85">
        <w:rPr>
          <w:b/>
          <w:i/>
          <w:sz w:val="28"/>
          <w:szCs w:val="28"/>
        </w:rPr>
        <w:t>Вопрос 4. Почему стены лестничных клеток в деревянных зданиях требуется оштукатуривать?</w:t>
      </w:r>
    </w:p>
    <w:p w:rsidR="00F31A2C" w:rsidRPr="003B1E85" w:rsidRDefault="00F31A2C" w:rsidP="003B1E8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B1E85">
        <w:rPr>
          <w:rFonts w:ascii="Times New Roman" w:hAnsi="Times New Roman"/>
          <w:sz w:val="28"/>
          <w:szCs w:val="28"/>
        </w:rPr>
        <w:t>1. Чтобы можно было их красить и промывать не реже двух раз в год, как это требует ПТЭ.</w:t>
      </w:r>
    </w:p>
    <w:p w:rsidR="00F31A2C" w:rsidRPr="003B1E85" w:rsidRDefault="00F31A2C" w:rsidP="003B1E8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B1E85">
        <w:rPr>
          <w:rFonts w:ascii="Times New Roman" w:hAnsi="Times New Roman"/>
          <w:sz w:val="28"/>
          <w:szCs w:val="28"/>
        </w:rPr>
        <w:t>2. Чтобы удовлетворить требования пожарной безопасности.</w:t>
      </w:r>
    </w:p>
    <w:p w:rsidR="00F31A2C" w:rsidRPr="003B1E85" w:rsidRDefault="00F31A2C" w:rsidP="003B1E8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B1E85">
        <w:rPr>
          <w:rFonts w:ascii="Times New Roman" w:hAnsi="Times New Roman"/>
          <w:sz w:val="28"/>
          <w:szCs w:val="28"/>
        </w:rPr>
        <w:t>3. Чтобы поддержать в помещении лестничной клетки температуру зимой не менее 16</w:t>
      </w:r>
      <w:r w:rsidRPr="003B1E85">
        <w:rPr>
          <w:rFonts w:ascii="Times New Roman" w:hAnsi="Times New Roman"/>
          <w:sz w:val="28"/>
          <w:szCs w:val="28"/>
          <w:vertAlign w:val="superscript"/>
        </w:rPr>
        <w:t>о</w:t>
      </w:r>
      <w:r w:rsidRPr="003B1E85">
        <w:rPr>
          <w:rFonts w:ascii="Times New Roman" w:hAnsi="Times New Roman"/>
          <w:sz w:val="28"/>
          <w:szCs w:val="28"/>
        </w:rPr>
        <w:t>С.</w:t>
      </w:r>
    </w:p>
    <w:p w:rsidR="00F31A2C" w:rsidRPr="003B1E85" w:rsidRDefault="00F31A2C" w:rsidP="003B1E8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B1E85">
        <w:rPr>
          <w:rFonts w:ascii="Times New Roman" w:hAnsi="Times New Roman"/>
          <w:sz w:val="28"/>
          <w:szCs w:val="28"/>
        </w:rPr>
        <w:t>4. Чтобы был более эстетичный вид помещений.</w:t>
      </w:r>
    </w:p>
    <w:p w:rsidR="00F31A2C" w:rsidRPr="003B1E85" w:rsidRDefault="00F31A2C" w:rsidP="003B1E85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3B1E85">
        <w:rPr>
          <w:b/>
          <w:i/>
          <w:sz w:val="28"/>
          <w:szCs w:val="28"/>
        </w:rPr>
        <w:t>Вопрос 5. Почему в незадымляемых лестницах не требуется устанавливать отопительные приборы?</w:t>
      </w:r>
    </w:p>
    <w:p w:rsidR="00F31A2C" w:rsidRPr="003B1E85" w:rsidRDefault="00F31A2C" w:rsidP="003B1E8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B1E85">
        <w:rPr>
          <w:rFonts w:ascii="Times New Roman" w:hAnsi="Times New Roman"/>
          <w:sz w:val="28"/>
          <w:szCs w:val="28"/>
        </w:rPr>
        <w:t>1. Потому что в таких лестницах тепло поступает из жилых помещений.</w:t>
      </w:r>
    </w:p>
    <w:p w:rsidR="00F31A2C" w:rsidRPr="003B1E85" w:rsidRDefault="00F31A2C" w:rsidP="003B1E8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B1E85">
        <w:rPr>
          <w:rFonts w:ascii="Times New Roman" w:hAnsi="Times New Roman"/>
          <w:sz w:val="28"/>
          <w:szCs w:val="28"/>
        </w:rPr>
        <w:t>2. Потому что они не имеют связи с отапливаемой частью здания и поэтому не нуждаются в отоплении.</w:t>
      </w:r>
    </w:p>
    <w:p w:rsidR="00F31A2C" w:rsidRPr="003B1E85" w:rsidRDefault="00F31A2C" w:rsidP="003B1E8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B1E85">
        <w:rPr>
          <w:rFonts w:ascii="Times New Roman" w:hAnsi="Times New Roman"/>
          <w:sz w:val="28"/>
          <w:szCs w:val="28"/>
        </w:rPr>
        <w:t>3. Чтобы не создавать условий для интенсивного перемещения воздуха (тяги).</w:t>
      </w:r>
    </w:p>
    <w:p w:rsidR="00F31A2C" w:rsidRPr="003B1E85" w:rsidRDefault="00F31A2C" w:rsidP="003B1E8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B1E85">
        <w:rPr>
          <w:rFonts w:ascii="Times New Roman" w:hAnsi="Times New Roman"/>
          <w:sz w:val="28"/>
          <w:szCs w:val="28"/>
        </w:rPr>
        <w:t>4. В целях экономии тепла на отопление.</w:t>
      </w:r>
    </w:p>
    <w:p w:rsidR="00F31A2C" w:rsidRPr="003B1E85" w:rsidRDefault="00F31A2C" w:rsidP="003B1E85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3B1E85">
        <w:rPr>
          <w:b/>
          <w:i/>
          <w:sz w:val="28"/>
          <w:szCs w:val="28"/>
        </w:rPr>
        <w:t>Вопрос 6. Чем рекомендуется  оборудовать лестничные площадки в многоэтажных зданиях для удобства пожилых и больных жителей?</w:t>
      </w:r>
    </w:p>
    <w:p w:rsidR="00F31A2C" w:rsidRPr="003B1E85" w:rsidRDefault="00F31A2C" w:rsidP="003B1E8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B1E85">
        <w:rPr>
          <w:rFonts w:ascii="Times New Roman" w:hAnsi="Times New Roman"/>
          <w:sz w:val="28"/>
          <w:szCs w:val="28"/>
        </w:rPr>
        <w:t>1. Перилами и поручнями.</w:t>
      </w:r>
    </w:p>
    <w:p w:rsidR="00F31A2C" w:rsidRPr="003B1E85" w:rsidRDefault="00F31A2C" w:rsidP="003B1E8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B1E85">
        <w:rPr>
          <w:rFonts w:ascii="Times New Roman" w:hAnsi="Times New Roman"/>
          <w:sz w:val="28"/>
          <w:szCs w:val="28"/>
        </w:rPr>
        <w:t>2. Широкими ступенями.</w:t>
      </w:r>
    </w:p>
    <w:p w:rsidR="00F31A2C" w:rsidRPr="003B1E85" w:rsidRDefault="00F31A2C" w:rsidP="003B1E8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B1E85">
        <w:rPr>
          <w:rFonts w:ascii="Times New Roman" w:hAnsi="Times New Roman"/>
          <w:sz w:val="28"/>
          <w:szCs w:val="28"/>
        </w:rPr>
        <w:t>3. Откидными сидениями.</w:t>
      </w:r>
    </w:p>
    <w:p w:rsidR="00F31A2C" w:rsidRPr="003B1E85" w:rsidRDefault="00F31A2C" w:rsidP="003B1E8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B1E85">
        <w:rPr>
          <w:rFonts w:ascii="Times New Roman" w:hAnsi="Times New Roman"/>
          <w:sz w:val="28"/>
          <w:szCs w:val="28"/>
        </w:rPr>
        <w:t>4. Числом ступеней в марше не более 18.</w:t>
      </w:r>
    </w:p>
    <w:p w:rsidR="00F31A2C" w:rsidRPr="003B1E85" w:rsidRDefault="00F31A2C" w:rsidP="003B1E85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3B1E85">
        <w:rPr>
          <w:b/>
          <w:i/>
          <w:sz w:val="28"/>
          <w:szCs w:val="28"/>
        </w:rPr>
        <w:t>Вопрос 7. Какие опасные для эксплуатации дефекты наиболее распространены в лестницах с металлическими косоурами и железобетонными сборными ступенями?</w:t>
      </w:r>
    </w:p>
    <w:p w:rsidR="00F31A2C" w:rsidRPr="003B1E85" w:rsidRDefault="00F31A2C" w:rsidP="003B1E8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B1E85">
        <w:rPr>
          <w:rFonts w:ascii="Times New Roman" w:hAnsi="Times New Roman"/>
          <w:sz w:val="28"/>
          <w:szCs w:val="28"/>
        </w:rPr>
        <w:t>1. Крепление косоуров к балкам и ступеней между собой.</w:t>
      </w:r>
    </w:p>
    <w:p w:rsidR="00F31A2C" w:rsidRPr="003B1E85" w:rsidRDefault="00F31A2C" w:rsidP="003B1E8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B1E85">
        <w:rPr>
          <w:rFonts w:ascii="Times New Roman" w:hAnsi="Times New Roman"/>
          <w:sz w:val="28"/>
          <w:szCs w:val="28"/>
        </w:rPr>
        <w:t>2. Прогибы подкосоурных балок.</w:t>
      </w:r>
    </w:p>
    <w:p w:rsidR="00F31A2C" w:rsidRPr="003B1E85" w:rsidRDefault="00F31A2C" w:rsidP="003B1E8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B1E85">
        <w:rPr>
          <w:rFonts w:ascii="Times New Roman" w:hAnsi="Times New Roman"/>
          <w:sz w:val="28"/>
          <w:szCs w:val="28"/>
        </w:rPr>
        <w:t>3. Места опирания маршей на полки площадок.</w:t>
      </w:r>
    </w:p>
    <w:p w:rsidR="00F31A2C" w:rsidRPr="003B1E85" w:rsidRDefault="00F31A2C" w:rsidP="003B1E8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B1E85">
        <w:rPr>
          <w:rFonts w:ascii="Times New Roman" w:hAnsi="Times New Roman"/>
          <w:sz w:val="28"/>
          <w:szCs w:val="28"/>
        </w:rPr>
        <w:t>4. Места опирания сборных косоуров в гнезда подкосоурных балок.</w:t>
      </w:r>
    </w:p>
    <w:p w:rsidR="00F31A2C" w:rsidRPr="003B1E85" w:rsidRDefault="00F31A2C" w:rsidP="003B1E85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3B1E85">
        <w:rPr>
          <w:b/>
          <w:i/>
          <w:sz w:val="28"/>
          <w:szCs w:val="28"/>
        </w:rPr>
        <w:t>Вопрос 8. Как крепятся стойки перил лестниц к железобетонным ступеням?</w:t>
      </w:r>
    </w:p>
    <w:p w:rsidR="00F31A2C" w:rsidRPr="003B1E85" w:rsidRDefault="00F31A2C" w:rsidP="003B1E8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B1E85">
        <w:rPr>
          <w:rFonts w:ascii="Times New Roman" w:hAnsi="Times New Roman"/>
          <w:sz w:val="28"/>
          <w:szCs w:val="28"/>
        </w:rPr>
        <w:t>1. Гвоздями или болтами.</w:t>
      </w:r>
    </w:p>
    <w:p w:rsidR="00F31A2C" w:rsidRPr="003B1E85" w:rsidRDefault="00F31A2C" w:rsidP="003B1E8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B1E85">
        <w:rPr>
          <w:rFonts w:ascii="Times New Roman" w:hAnsi="Times New Roman"/>
          <w:sz w:val="28"/>
          <w:szCs w:val="28"/>
        </w:rPr>
        <w:lastRenderedPageBreak/>
        <w:t>2. Установкой в углубление (гнездо) ступени на расплавленной сере или свинце.</w:t>
      </w:r>
    </w:p>
    <w:p w:rsidR="00F31A2C" w:rsidRPr="003B1E85" w:rsidRDefault="00F31A2C" w:rsidP="003B1E8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B1E85">
        <w:rPr>
          <w:rFonts w:ascii="Times New Roman" w:hAnsi="Times New Roman"/>
          <w:sz w:val="28"/>
          <w:szCs w:val="28"/>
        </w:rPr>
        <w:t>3. На сварке к поверхности ступени.</w:t>
      </w:r>
    </w:p>
    <w:p w:rsidR="00F31A2C" w:rsidRPr="003B1E85" w:rsidRDefault="00F31A2C" w:rsidP="003B1E8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B1E85">
        <w:rPr>
          <w:rFonts w:ascii="Times New Roman" w:hAnsi="Times New Roman"/>
          <w:sz w:val="28"/>
          <w:szCs w:val="28"/>
        </w:rPr>
        <w:t>4. На эпоксидном клее.</w:t>
      </w:r>
    </w:p>
    <w:p w:rsidR="00F31A2C" w:rsidRPr="003B1E85" w:rsidRDefault="00F31A2C" w:rsidP="003B1E85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3B1E85">
        <w:rPr>
          <w:b/>
          <w:i/>
          <w:sz w:val="28"/>
          <w:szCs w:val="28"/>
        </w:rPr>
        <w:t>Вопрос 9. В каком техническом состоянии должны содержаться поручни перил лестниц?</w:t>
      </w:r>
    </w:p>
    <w:p w:rsidR="00F31A2C" w:rsidRPr="003B1E85" w:rsidRDefault="00F31A2C" w:rsidP="003B1E8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B1E85">
        <w:rPr>
          <w:rFonts w:ascii="Times New Roman" w:hAnsi="Times New Roman"/>
          <w:sz w:val="28"/>
          <w:szCs w:val="28"/>
        </w:rPr>
        <w:t>1. Должны быть покрашены в черных цвет.</w:t>
      </w:r>
    </w:p>
    <w:p w:rsidR="00F31A2C" w:rsidRPr="003B1E85" w:rsidRDefault="00F31A2C" w:rsidP="003B1E8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B1E85">
        <w:rPr>
          <w:rFonts w:ascii="Times New Roman" w:hAnsi="Times New Roman"/>
          <w:sz w:val="28"/>
          <w:szCs w:val="28"/>
        </w:rPr>
        <w:t>2. Не должны иметь сколов, выбоин, трещин, чтобы не вызвать травму рук.</w:t>
      </w:r>
    </w:p>
    <w:p w:rsidR="00F31A2C" w:rsidRPr="003B1E85" w:rsidRDefault="00F31A2C" w:rsidP="003B1E8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B1E85">
        <w:rPr>
          <w:rFonts w:ascii="Times New Roman" w:hAnsi="Times New Roman"/>
          <w:sz w:val="28"/>
          <w:szCs w:val="28"/>
        </w:rPr>
        <w:t>3. Должны быть сделаны из прочной древесины или из поливинилхлоридных лент.</w:t>
      </w:r>
    </w:p>
    <w:p w:rsidR="00F31A2C" w:rsidRPr="003B1E85" w:rsidRDefault="00F31A2C" w:rsidP="003B1E8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B1E85">
        <w:rPr>
          <w:rFonts w:ascii="Times New Roman" w:hAnsi="Times New Roman"/>
          <w:sz w:val="28"/>
          <w:szCs w:val="28"/>
        </w:rPr>
        <w:t>4. Должны быть легкими и прочными.</w:t>
      </w:r>
    </w:p>
    <w:p w:rsidR="00F31A2C" w:rsidRPr="003B1E85" w:rsidRDefault="00F31A2C" w:rsidP="003B1E85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3B1E85">
        <w:rPr>
          <w:b/>
          <w:i/>
          <w:sz w:val="28"/>
          <w:szCs w:val="28"/>
        </w:rPr>
        <w:t>Вопрос 10. Что разрешается размещать в помещениях лестничных клеток для создания удобства жителям?</w:t>
      </w:r>
    </w:p>
    <w:p w:rsidR="00F31A2C" w:rsidRPr="003B1E85" w:rsidRDefault="00F31A2C" w:rsidP="003B1E8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B1E85">
        <w:rPr>
          <w:rFonts w:ascii="Times New Roman" w:hAnsi="Times New Roman"/>
          <w:sz w:val="28"/>
          <w:szCs w:val="28"/>
        </w:rPr>
        <w:t>1. Рабочее место для бытового обслуживания (ремонта часов, киоски и т. д.).</w:t>
      </w:r>
    </w:p>
    <w:p w:rsidR="00F31A2C" w:rsidRPr="003B1E85" w:rsidRDefault="00F31A2C" w:rsidP="003B1E8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B1E85">
        <w:rPr>
          <w:rFonts w:ascii="Times New Roman" w:hAnsi="Times New Roman"/>
          <w:sz w:val="28"/>
          <w:szCs w:val="28"/>
        </w:rPr>
        <w:t>2. Хранить овощи на площадках.</w:t>
      </w:r>
    </w:p>
    <w:p w:rsidR="00F31A2C" w:rsidRPr="003B1E85" w:rsidRDefault="00F31A2C" w:rsidP="003B1E8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B1E85">
        <w:rPr>
          <w:rFonts w:ascii="Times New Roman" w:hAnsi="Times New Roman"/>
          <w:sz w:val="28"/>
          <w:szCs w:val="28"/>
        </w:rPr>
        <w:t>3. Ничего не разрешается.</w:t>
      </w:r>
    </w:p>
    <w:p w:rsidR="00F31A2C" w:rsidRPr="003B1E85" w:rsidRDefault="00F31A2C" w:rsidP="003B1E8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B1E85">
        <w:rPr>
          <w:rFonts w:ascii="Times New Roman" w:hAnsi="Times New Roman"/>
          <w:sz w:val="28"/>
          <w:szCs w:val="28"/>
        </w:rPr>
        <w:t>4. Хранить несгораемые вещи, оборудование.</w:t>
      </w:r>
    </w:p>
    <w:p w:rsidR="00F31A2C" w:rsidRPr="003B1E85" w:rsidRDefault="00F31A2C" w:rsidP="003B1E85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3B1E85">
        <w:rPr>
          <w:b/>
          <w:i/>
          <w:sz w:val="28"/>
          <w:szCs w:val="28"/>
        </w:rPr>
        <w:t>Вопрос 11. Как обеспечивается выход на чердак и крышу?</w:t>
      </w:r>
    </w:p>
    <w:p w:rsidR="00F31A2C" w:rsidRPr="003B1E85" w:rsidRDefault="00F31A2C" w:rsidP="003B1E8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B1E85">
        <w:rPr>
          <w:rFonts w:ascii="Times New Roman" w:hAnsi="Times New Roman"/>
          <w:sz w:val="28"/>
          <w:szCs w:val="28"/>
        </w:rPr>
        <w:t>1. В каждой лестничной клетке предусматривается марш для выхода на чердак.</w:t>
      </w:r>
    </w:p>
    <w:p w:rsidR="00F31A2C" w:rsidRPr="003B1E85" w:rsidRDefault="00F31A2C" w:rsidP="003B1E8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B1E85">
        <w:rPr>
          <w:rFonts w:ascii="Times New Roman" w:hAnsi="Times New Roman"/>
          <w:sz w:val="28"/>
          <w:szCs w:val="28"/>
        </w:rPr>
        <w:t>2. Делаются люки на чердак с металлическими откидными лестницами.</w:t>
      </w:r>
    </w:p>
    <w:p w:rsidR="00F31A2C" w:rsidRPr="003B1E85" w:rsidRDefault="00F31A2C" w:rsidP="003B1E8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B1E85">
        <w:rPr>
          <w:rFonts w:ascii="Times New Roman" w:hAnsi="Times New Roman"/>
          <w:sz w:val="28"/>
          <w:szCs w:val="28"/>
        </w:rPr>
        <w:t>3. Через металлические наружные лестницы, с выходом на крышу и чердак, с высотой не менее одного метра от земли.</w:t>
      </w:r>
    </w:p>
    <w:p w:rsidR="00F31A2C" w:rsidRPr="003B1E85" w:rsidRDefault="00F31A2C" w:rsidP="003B1E8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B1E85">
        <w:rPr>
          <w:rFonts w:ascii="Times New Roman" w:hAnsi="Times New Roman"/>
          <w:sz w:val="28"/>
          <w:szCs w:val="28"/>
        </w:rPr>
        <w:t>4. На чердак и крышу предусмотрен подъем с помощью приставных лестниц или лестниц, оборудованных на пожарных машинах.</w:t>
      </w:r>
    </w:p>
    <w:p w:rsidR="00F31A2C" w:rsidRPr="003B1E85" w:rsidRDefault="00F31A2C" w:rsidP="003B1E85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3B1E85">
        <w:rPr>
          <w:b/>
          <w:i/>
          <w:sz w:val="28"/>
          <w:szCs w:val="28"/>
        </w:rPr>
        <w:t>Вопрос 12. Воспринимают ли перегородки современных зданий нагрузки от вышележащих перекрытий?</w:t>
      </w:r>
    </w:p>
    <w:p w:rsidR="00F31A2C" w:rsidRPr="003B1E85" w:rsidRDefault="00F31A2C" w:rsidP="003B1E8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B1E85">
        <w:rPr>
          <w:rFonts w:ascii="Times New Roman" w:hAnsi="Times New Roman"/>
          <w:sz w:val="28"/>
          <w:szCs w:val="28"/>
        </w:rPr>
        <w:t>1. Воспринимают, если они сделаны из кладки (кирпича, блоков).</w:t>
      </w:r>
    </w:p>
    <w:p w:rsidR="00F31A2C" w:rsidRPr="003B1E85" w:rsidRDefault="00F31A2C" w:rsidP="003B1E8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B1E85">
        <w:rPr>
          <w:rFonts w:ascii="Times New Roman" w:hAnsi="Times New Roman"/>
          <w:sz w:val="28"/>
          <w:szCs w:val="28"/>
        </w:rPr>
        <w:t>2. Не воспринимают, так как они не должны касаться потолка.</w:t>
      </w:r>
    </w:p>
    <w:p w:rsidR="00F31A2C" w:rsidRPr="003B1E85" w:rsidRDefault="00F31A2C" w:rsidP="003B1E8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B1E85">
        <w:rPr>
          <w:rFonts w:ascii="Times New Roman" w:hAnsi="Times New Roman"/>
          <w:sz w:val="28"/>
          <w:szCs w:val="28"/>
        </w:rPr>
        <w:t>3. Если перегородки опираются на специальные балки, передающие нагрузку на конструкции несущего остова.</w:t>
      </w:r>
    </w:p>
    <w:p w:rsidR="00F31A2C" w:rsidRPr="003B1E85" w:rsidRDefault="00F31A2C" w:rsidP="003B1E8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B1E85">
        <w:rPr>
          <w:rFonts w:ascii="Times New Roman" w:hAnsi="Times New Roman"/>
          <w:sz w:val="28"/>
          <w:szCs w:val="28"/>
        </w:rPr>
        <w:t>4. Каркасные перегородки по системе «Кнауф».</w:t>
      </w:r>
    </w:p>
    <w:p w:rsidR="00F31A2C" w:rsidRPr="003B1E85" w:rsidRDefault="00F31A2C" w:rsidP="003B1E85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3B1E85">
        <w:rPr>
          <w:b/>
          <w:i/>
          <w:sz w:val="28"/>
          <w:szCs w:val="28"/>
        </w:rPr>
        <w:t>Вопрос 13. Как ликвидировать при эксплуатации перегородок дефект крепления перегородок к стене.</w:t>
      </w:r>
    </w:p>
    <w:p w:rsidR="00F31A2C" w:rsidRPr="003B1E85" w:rsidRDefault="00F31A2C" w:rsidP="003B1E8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B1E85">
        <w:rPr>
          <w:rFonts w:ascii="Times New Roman" w:hAnsi="Times New Roman"/>
          <w:sz w:val="28"/>
          <w:szCs w:val="28"/>
        </w:rPr>
        <w:t>1. Постановкой сжимов в горизонтальной или вертикальной плоскости.</w:t>
      </w:r>
    </w:p>
    <w:p w:rsidR="00F31A2C" w:rsidRPr="003B1E85" w:rsidRDefault="00F31A2C" w:rsidP="003B1E8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B1E85">
        <w:rPr>
          <w:rFonts w:ascii="Times New Roman" w:hAnsi="Times New Roman"/>
          <w:sz w:val="28"/>
          <w:szCs w:val="28"/>
        </w:rPr>
        <w:t>2. Установить в местах сопряжения крепление (ерши, скобы, жесткие закрепы) и заделать потом щели.</w:t>
      </w:r>
    </w:p>
    <w:p w:rsidR="00F31A2C" w:rsidRPr="003B1E85" w:rsidRDefault="00F31A2C" w:rsidP="003B1E8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B1E85">
        <w:rPr>
          <w:rFonts w:ascii="Times New Roman" w:hAnsi="Times New Roman"/>
          <w:sz w:val="28"/>
          <w:szCs w:val="28"/>
        </w:rPr>
        <w:t>3. Разобрать и поставить перегородку заново.</w:t>
      </w:r>
    </w:p>
    <w:p w:rsidR="00F31A2C" w:rsidRPr="003B1E85" w:rsidRDefault="00F31A2C" w:rsidP="003B1E8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B1E85">
        <w:rPr>
          <w:rFonts w:ascii="Times New Roman" w:hAnsi="Times New Roman"/>
          <w:sz w:val="28"/>
          <w:szCs w:val="28"/>
        </w:rPr>
        <w:t>4. Забить между стеной и перегородкой деревянный клин.</w:t>
      </w:r>
    </w:p>
    <w:p w:rsidR="00F31A2C" w:rsidRPr="003B1E85" w:rsidRDefault="00F31A2C" w:rsidP="003B1E85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3B1E85">
        <w:rPr>
          <w:b/>
          <w:i/>
          <w:sz w:val="28"/>
          <w:szCs w:val="28"/>
        </w:rPr>
        <w:lastRenderedPageBreak/>
        <w:t>Вопрос 14. Как устраняется нарушение связи перегородки с потолком?</w:t>
      </w:r>
    </w:p>
    <w:p w:rsidR="00F31A2C" w:rsidRPr="003B1E85" w:rsidRDefault="00F31A2C" w:rsidP="003B1E8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B1E85">
        <w:rPr>
          <w:rFonts w:ascii="Times New Roman" w:hAnsi="Times New Roman"/>
          <w:sz w:val="28"/>
          <w:szCs w:val="28"/>
        </w:rPr>
        <w:t>1. В щель забивают деревянный клин.</w:t>
      </w:r>
    </w:p>
    <w:p w:rsidR="00F31A2C" w:rsidRPr="003B1E85" w:rsidRDefault="00F31A2C" w:rsidP="003B1E8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B1E85">
        <w:rPr>
          <w:rFonts w:ascii="Times New Roman" w:hAnsi="Times New Roman"/>
          <w:sz w:val="28"/>
          <w:szCs w:val="28"/>
        </w:rPr>
        <w:t>2. Щель разделывают, пространство между верхом перегородки заполняют паклей, смоченной в гипсовом растворе, и с обеих сторон оштукатуривают или ставят карниз.</w:t>
      </w:r>
    </w:p>
    <w:p w:rsidR="00F31A2C" w:rsidRPr="003B1E85" w:rsidRDefault="00F31A2C" w:rsidP="003B1E8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B1E85">
        <w:rPr>
          <w:rFonts w:ascii="Times New Roman" w:hAnsi="Times New Roman"/>
          <w:sz w:val="28"/>
          <w:szCs w:val="28"/>
        </w:rPr>
        <w:t>3. Заделывают щель раствором.</w:t>
      </w:r>
    </w:p>
    <w:p w:rsidR="00F31A2C" w:rsidRPr="003B1E85" w:rsidRDefault="00F31A2C" w:rsidP="003B1E8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B1E85">
        <w:rPr>
          <w:rFonts w:ascii="Times New Roman" w:hAnsi="Times New Roman"/>
          <w:sz w:val="28"/>
          <w:szCs w:val="28"/>
        </w:rPr>
        <w:t>4. Заклеивают лентой и окрашивают.</w:t>
      </w:r>
    </w:p>
    <w:p w:rsidR="00F31A2C" w:rsidRPr="003B1E85" w:rsidRDefault="00F31A2C" w:rsidP="003B1E85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3B1E85">
        <w:rPr>
          <w:b/>
          <w:i/>
          <w:sz w:val="28"/>
          <w:szCs w:val="28"/>
        </w:rPr>
        <w:t>Вопрос 15. Как должны ремонтироваться трещины в штукатурке деревянных щитовых перегородок?</w:t>
      </w:r>
    </w:p>
    <w:p w:rsidR="00F31A2C" w:rsidRPr="003B1E85" w:rsidRDefault="00F31A2C" w:rsidP="003B1E8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B1E85">
        <w:rPr>
          <w:rFonts w:ascii="Times New Roman" w:hAnsi="Times New Roman"/>
          <w:sz w:val="28"/>
          <w:szCs w:val="28"/>
        </w:rPr>
        <w:t>1. Трещины затираются шпатлевкой и окрашиваются.</w:t>
      </w:r>
    </w:p>
    <w:p w:rsidR="00F31A2C" w:rsidRPr="003B1E85" w:rsidRDefault="00F31A2C" w:rsidP="003B1E8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B1E85">
        <w:rPr>
          <w:rFonts w:ascii="Times New Roman" w:hAnsi="Times New Roman"/>
          <w:sz w:val="28"/>
          <w:szCs w:val="28"/>
        </w:rPr>
        <w:t>2. Места с трещинами штукатурятся заново.</w:t>
      </w:r>
    </w:p>
    <w:p w:rsidR="00F31A2C" w:rsidRPr="003B1E85" w:rsidRDefault="00F31A2C" w:rsidP="003B1E8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B1E85">
        <w:rPr>
          <w:rFonts w:ascii="Times New Roman" w:hAnsi="Times New Roman"/>
          <w:sz w:val="28"/>
          <w:szCs w:val="28"/>
        </w:rPr>
        <w:t>3. Трещины разделываются в глубину, и потом эти участки штукатурятся или затираются шпатлевкой.</w:t>
      </w:r>
    </w:p>
    <w:p w:rsidR="00F31A2C" w:rsidRPr="003B1E85" w:rsidRDefault="00F31A2C" w:rsidP="003B1E85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B1E85">
        <w:rPr>
          <w:rFonts w:ascii="Times New Roman" w:hAnsi="Times New Roman"/>
          <w:sz w:val="28"/>
          <w:szCs w:val="28"/>
        </w:rPr>
        <w:t>4. На трещины накладывается сетка «Рабица» и далее наносится штукатурный слой.</w:t>
      </w:r>
    </w:p>
    <w:p w:rsidR="00F31A2C" w:rsidRPr="00697A54" w:rsidRDefault="00F31A2C" w:rsidP="00697A54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Вариант 8.</w:t>
      </w:r>
    </w:p>
    <w:p w:rsidR="00F31A2C" w:rsidRPr="00697A54" w:rsidRDefault="00F31A2C" w:rsidP="00697A54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697A54">
        <w:rPr>
          <w:b/>
          <w:i/>
          <w:sz w:val="28"/>
          <w:szCs w:val="28"/>
        </w:rPr>
        <w:t>Вопрос 1.Как повысить звукоизоляцию межквартирной перегородки от воздушного шума?</w:t>
      </w:r>
    </w:p>
    <w:p w:rsidR="00F31A2C" w:rsidRPr="00697A54" w:rsidRDefault="00F31A2C" w:rsidP="00697A5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97A54">
        <w:rPr>
          <w:rFonts w:ascii="Times New Roman" w:hAnsi="Times New Roman"/>
          <w:sz w:val="28"/>
          <w:szCs w:val="28"/>
        </w:rPr>
        <w:t>1. Установить под перегородку опору и закрепить плинтусы с полом и перегородкой.</w:t>
      </w:r>
    </w:p>
    <w:p w:rsidR="00F31A2C" w:rsidRPr="00697A54" w:rsidRDefault="00F31A2C" w:rsidP="00697A5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97A54">
        <w:rPr>
          <w:rFonts w:ascii="Times New Roman" w:hAnsi="Times New Roman"/>
          <w:sz w:val="28"/>
          <w:szCs w:val="28"/>
        </w:rPr>
        <w:t>2. Увеличить вес перегородки или установить дополнительный слой ограждения, с устройством воздушной прослойки.</w:t>
      </w:r>
    </w:p>
    <w:p w:rsidR="00F31A2C" w:rsidRPr="00697A54" w:rsidRDefault="00F31A2C" w:rsidP="00697A5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97A54">
        <w:rPr>
          <w:rFonts w:ascii="Times New Roman" w:hAnsi="Times New Roman"/>
          <w:sz w:val="28"/>
          <w:szCs w:val="28"/>
        </w:rPr>
        <w:t>3. Поставить ребра или сжимы на поверхность.</w:t>
      </w:r>
    </w:p>
    <w:p w:rsidR="00F31A2C" w:rsidRPr="00697A54" w:rsidRDefault="00F31A2C" w:rsidP="00697A5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97A54">
        <w:rPr>
          <w:rFonts w:ascii="Times New Roman" w:hAnsi="Times New Roman"/>
          <w:sz w:val="28"/>
          <w:szCs w:val="28"/>
        </w:rPr>
        <w:t>4. Повесить ковер на перегородку.</w:t>
      </w:r>
    </w:p>
    <w:p w:rsidR="00F31A2C" w:rsidRPr="00697A54" w:rsidRDefault="00F31A2C" w:rsidP="00697A54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697A54">
        <w:rPr>
          <w:b/>
          <w:i/>
          <w:sz w:val="28"/>
          <w:szCs w:val="28"/>
        </w:rPr>
        <w:t>Вопрос 2. Какие простейшие меры позволяют обеспечить звукоизоляцию перегородки при наличии в ней трещин, щелей, отверстий для коммуникаций и других неплотностей?</w:t>
      </w:r>
    </w:p>
    <w:p w:rsidR="00F31A2C" w:rsidRPr="00697A54" w:rsidRDefault="00F31A2C" w:rsidP="00697A5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97A54">
        <w:rPr>
          <w:rFonts w:ascii="Times New Roman" w:hAnsi="Times New Roman"/>
          <w:sz w:val="28"/>
          <w:szCs w:val="28"/>
        </w:rPr>
        <w:t>1. Переделать перегородку.</w:t>
      </w:r>
    </w:p>
    <w:p w:rsidR="00F31A2C" w:rsidRPr="00697A54" w:rsidRDefault="00F31A2C" w:rsidP="00697A5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97A54">
        <w:rPr>
          <w:rFonts w:ascii="Times New Roman" w:hAnsi="Times New Roman"/>
          <w:sz w:val="28"/>
          <w:szCs w:val="28"/>
        </w:rPr>
        <w:t>2. Заделать все неплотности конопаткой и покрыть штукатуркой.</w:t>
      </w:r>
    </w:p>
    <w:p w:rsidR="00F31A2C" w:rsidRPr="00697A54" w:rsidRDefault="00F31A2C" w:rsidP="00697A5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97A54">
        <w:rPr>
          <w:rFonts w:ascii="Times New Roman" w:hAnsi="Times New Roman"/>
          <w:sz w:val="28"/>
          <w:szCs w:val="28"/>
        </w:rPr>
        <w:t>3. Поставить дополнительную листовую конструкцию, оставив под ней воздушную прослойку.</w:t>
      </w:r>
    </w:p>
    <w:p w:rsidR="00F31A2C" w:rsidRPr="00697A54" w:rsidRDefault="00F31A2C" w:rsidP="00697A5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97A54">
        <w:rPr>
          <w:rFonts w:ascii="Times New Roman" w:hAnsi="Times New Roman"/>
          <w:sz w:val="28"/>
          <w:szCs w:val="28"/>
        </w:rPr>
        <w:t>4. Поставить гидроизоляционный слой на поверхности.</w:t>
      </w:r>
    </w:p>
    <w:p w:rsidR="00F31A2C" w:rsidRPr="00697A54" w:rsidRDefault="00F31A2C" w:rsidP="00697A54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697A54">
        <w:rPr>
          <w:b/>
          <w:i/>
          <w:sz w:val="28"/>
          <w:szCs w:val="28"/>
        </w:rPr>
        <w:t>Вопрос 3. Как увеличить звукоизоляцию дверей от воздушного шума?</w:t>
      </w:r>
    </w:p>
    <w:p w:rsidR="00F31A2C" w:rsidRPr="00697A54" w:rsidRDefault="00F31A2C" w:rsidP="00697A5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97A54">
        <w:rPr>
          <w:rFonts w:ascii="Times New Roman" w:hAnsi="Times New Roman"/>
          <w:sz w:val="28"/>
          <w:szCs w:val="28"/>
        </w:rPr>
        <w:t>1. Сделать легкие двери.</w:t>
      </w:r>
    </w:p>
    <w:p w:rsidR="00F31A2C" w:rsidRPr="00697A54" w:rsidRDefault="00F31A2C" w:rsidP="00697A5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97A54">
        <w:rPr>
          <w:rFonts w:ascii="Times New Roman" w:hAnsi="Times New Roman"/>
          <w:sz w:val="28"/>
          <w:szCs w:val="28"/>
        </w:rPr>
        <w:t>2. Увеличить массу и поставить уплотнители в сопряжениях.</w:t>
      </w:r>
    </w:p>
    <w:p w:rsidR="00F31A2C" w:rsidRPr="00697A54" w:rsidRDefault="00F31A2C" w:rsidP="00697A5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97A54">
        <w:rPr>
          <w:rFonts w:ascii="Times New Roman" w:hAnsi="Times New Roman"/>
          <w:sz w:val="28"/>
          <w:szCs w:val="28"/>
        </w:rPr>
        <w:t>3. Поставить уплотнители и запорные устройства.</w:t>
      </w:r>
    </w:p>
    <w:p w:rsidR="00F31A2C" w:rsidRPr="00697A54" w:rsidRDefault="00F31A2C" w:rsidP="00697A5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97A54">
        <w:rPr>
          <w:rFonts w:ascii="Times New Roman" w:hAnsi="Times New Roman"/>
          <w:sz w:val="28"/>
          <w:szCs w:val="28"/>
        </w:rPr>
        <w:t>4. Сделать обивку дверей листовым материалом.</w:t>
      </w:r>
    </w:p>
    <w:p w:rsidR="00F31A2C" w:rsidRPr="00697A54" w:rsidRDefault="00F31A2C" w:rsidP="00697A54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697A54">
        <w:rPr>
          <w:b/>
          <w:i/>
          <w:sz w:val="28"/>
          <w:szCs w:val="28"/>
        </w:rPr>
        <w:t>Вопрос 4. Какие меры следует рекомендовать при воздухопроницаемости окон?</w:t>
      </w:r>
    </w:p>
    <w:p w:rsidR="00F31A2C" w:rsidRPr="00697A54" w:rsidRDefault="00F31A2C" w:rsidP="00697A5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97A54">
        <w:rPr>
          <w:rFonts w:ascii="Times New Roman" w:hAnsi="Times New Roman"/>
          <w:sz w:val="28"/>
          <w:szCs w:val="28"/>
        </w:rPr>
        <w:lastRenderedPageBreak/>
        <w:t>1. Заменить весь оконный блок.</w:t>
      </w:r>
    </w:p>
    <w:p w:rsidR="00F31A2C" w:rsidRPr="00697A54" w:rsidRDefault="00F31A2C" w:rsidP="00697A5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97A54">
        <w:rPr>
          <w:rFonts w:ascii="Times New Roman" w:hAnsi="Times New Roman"/>
          <w:sz w:val="28"/>
          <w:szCs w:val="28"/>
        </w:rPr>
        <w:t>2. Проверить состояние уплотнителей по периметру оконного  блока, в притворах и местах крепления стекол к створкам.</w:t>
      </w:r>
    </w:p>
    <w:p w:rsidR="00F31A2C" w:rsidRPr="00697A54" w:rsidRDefault="00F31A2C" w:rsidP="00697A5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97A54">
        <w:rPr>
          <w:rFonts w:ascii="Times New Roman" w:hAnsi="Times New Roman"/>
          <w:sz w:val="28"/>
          <w:szCs w:val="28"/>
        </w:rPr>
        <w:t>3. Проверить наличие и состояние шарниров запорной арматуры, а также крепление подоконной доски и ее уклон.</w:t>
      </w:r>
    </w:p>
    <w:p w:rsidR="00F31A2C" w:rsidRPr="00697A54" w:rsidRDefault="00F31A2C" w:rsidP="00697A5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97A54">
        <w:rPr>
          <w:rFonts w:ascii="Times New Roman" w:hAnsi="Times New Roman"/>
          <w:sz w:val="28"/>
          <w:szCs w:val="28"/>
        </w:rPr>
        <w:t>4. Проверить расчетом достаточность слоев остекления.</w:t>
      </w:r>
    </w:p>
    <w:p w:rsidR="00F31A2C" w:rsidRPr="00697A54" w:rsidRDefault="00F31A2C" w:rsidP="00697A54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697A54">
        <w:rPr>
          <w:b/>
          <w:i/>
          <w:sz w:val="28"/>
          <w:szCs w:val="28"/>
        </w:rPr>
        <w:t>Вопрос 5. Что следует делать, если наружные стекла окон зимой замерзают?</w:t>
      </w:r>
    </w:p>
    <w:p w:rsidR="00F31A2C" w:rsidRPr="00697A54" w:rsidRDefault="00F31A2C" w:rsidP="00697A5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97A54">
        <w:rPr>
          <w:rFonts w:ascii="Times New Roman" w:hAnsi="Times New Roman"/>
          <w:sz w:val="28"/>
          <w:szCs w:val="28"/>
        </w:rPr>
        <w:t>1. Хорошо уплотнить внутреннюю створку и не уплотнять наружную.</w:t>
      </w:r>
    </w:p>
    <w:p w:rsidR="00F31A2C" w:rsidRPr="00697A54" w:rsidRDefault="00F31A2C" w:rsidP="00697A5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97A54">
        <w:rPr>
          <w:rFonts w:ascii="Times New Roman" w:hAnsi="Times New Roman"/>
          <w:sz w:val="28"/>
          <w:szCs w:val="28"/>
        </w:rPr>
        <w:t>2. Хорошо уплотнить все створки.</w:t>
      </w:r>
    </w:p>
    <w:p w:rsidR="00F31A2C" w:rsidRPr="00697A54" w:rsidRDefault="00F31A2C" w:rsidP="00697A5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97A54">
        <w:rPr>
          <w:rFonts w:ascii="Times New Roman" w:hAnsi="Times New Roman"/>
          <w:sz w:val="28"/>
          <w:szCs w:val="28"/>
        </w:rPr>
        <w:t>3.Поставить в межкомнатное пространство гигроскопический материал (материал, поглощающий влагу).</w:t>
      </w:r>
    </w:p>
    <w:p w:rsidR="00F31A2C" w:rsidRPr="00697A54" w:rsidRDefault="00F31A2C" w:rsidP="00697A5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97A54">
        <w:rPr>
          <w:rFonts w:ascii="Times New Roman" w:hAnsi="Times New Roman"/>
          <w:sz w:val="28"/>
          <w:szCs w:val="28"/>
        </w:rPr>
        <w:t>4. Смазывать их специальным раствором.</w:t>
      </w:r>
    </w:p>
    <w:p w:rsidR="00F31A2C" w:rsidRPr="00697A54" w:rsidRDefault="00F31A2C" w:rsidP="00697A54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697A54">
        <w:rPr>
          <w:b/>
          <w:i/>
          <w:sz w:val="28"/>
          <w:szCs w:val="28"/>
        </w:rPr>
        <w:t>Вопрос 6.Почему в ливень летом протекают окна?</w:t>
      </w:r>
    </w:p>
    <w:p w:rsidR="00F31A2C" w:rsidRPr="00697A54" w:rsidRDefault="00F31A2C" w:rsidP="00697A5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97A54">
        <w:rPr>
          <w:rFonts w:ascii="Times New Roman" w:hAnsi="Times New Roman"/>
          <w:sz w:val="28"/>
          <w:szCs w:val="28"/>
        </w:rPr>
        <w:t>1. Не заделаны неплотности в сопряжении оконных коробок со стенами.</w:t>
      </w:r>
    </w:p>
    <w:p w:rsidR="00F31A2C" w:rsidRPr="00697A54" w:rsidRDefault="00F31A2C" w:rsidP="00697A5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97A54">
        <w:rPr>
          <w:rFonts w:ascii="Times New Roman" w:hAnsi="Times New Roman"/>
          <w:sz w:val="28"/>
          <w:szCs w:val="28"/>
        </w:rPr>
        <w:t>2. Нарушено крепление подоконных досок.</w:t>
      </w:r>
    </w:p>
    <w:p w:rsidR="00F31A2C" w:rsidRPr="00697A54" w:rsidRDefault="00F31A2C" w:rsidP="00697A5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97A54">
        <w:rPr>
          <w:rFonts w:ascii="Times New Roman" w:hAnsi="Times New Roman"/>
          <w:sz w:val="28"/>
          <w:szCs w:val="28"/>
        </w:rPr>
        <w:t>3. Не установлены приборы уплотнения створок.</w:t>
      </w:r>
    </w:p>
    <w:p w:rsidR="00F31A2C" w:rsidRPr="00697A54" w:rsidRDefault="00F31A2C" w:rsidP="00697A5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97A54">
        <w:rPr>
          <w:rFonts w:ascii="Times New Roman" w:hAnsi="Times New Roman"/>
          <w:sz w:val="28"/>
          <w:szCs w:val="28"/>
        </w:rPr>
        <w:t>4. За счет дефектов в установке сливного листа на подоконной части окна.</w:t>
      </w:r>
    </w:p>
    <w:p w:rsidR="00F31A2C" w:rsidRPr="00697A54" w:rsidRDefault="00F31A2C" w:rsidP="00697A54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697A54">
        <w:rPr>
          <w:b/>
          <w:i/>
          <w:sz w:val="28"/>
          <w:szCs w:val="28"/>
        </w:rPr>
        <w:t>Вопрос 7. Что необходимо сделать, если при замене изношенных конструкций окон приходится менять их внешний вид?</w:t>
      </w:r>
    </w:p>
    <w:p w:rsidR="00F31A2C" w:rsidRPr="00697A54" w:rsidRDefault="00F31A2C" w:rsidP="00697A5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97A54">
        <w:rPr>
          <w:rFonts w:ascii="Times New Roman" w:hAnsi="Times New Roman"/>
          <w:sz w:val="28"/>
          <w:szCs w:val="28"/>
        </w:rPr>
        <w:t>1. Согласовать с домоуправлением.</w:t>
      </w:r>
    </w:p>
    <w:p w:rsidR="00F31A2C" w:rsidRPr="00697A54" w:rsidRDefault="00F31A2C" w:rsidP="00697A5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97A54">
        <w:rPr>
          <w:rFonts w:ascii="Times New Roman" w:hAnsi="Times New Roman"/>
          <w:sz w:val="28"/>
          <w:szCs w:val="28"/>
        </w:rPr>
        <w:t>2. Сделать расчет окон с учетом всех требований к ним.</w:t>
      </w:r>
    </w:p>
    <w:p w:rsidR="00F31A2C" w:rsidRPr="00697A54" w:rsidRDefault="00F31A2C" w:rsidP="00697A5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97A54">
        <w:rPr>
          <w:rFonts w:ascii="Times New Roman" w:hAnsi="Times New Roman"/>
          <w:sz w:val="28"/>
          <w:szCs w:val="28"/>
        </w:rPr>
        <w:t>3. Обратиться в службу архитектуры администрации поселения.</w:t>
      </w:r>
    </w:p>
    <w:p w:rsidR="00F31A2C" w:rsidRPr="00697A54" w:rsidRDefault="00F31A2C" w:rsidP="00697A5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97A54">
        <w:rPr>
          <w:rFonts w:ascii="Times New Roman" w:hAnsi="Times New Roman"/>
          <w:sz w:val="28"/>
          <w:szCs w:val="28"/>
        </w:rPr>
        <w:t>4. Покрасить в цвет, который был в старых окнах.</w:t>
      </w:r>
    </w:p>
    <w:p w:rsidR="00F31A2C" w:rsidRPr="00697A54" w:rsidRDefault="00F31A2C" w:rsidP="00697A54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697A54">
        <w:rPr>
          <w:b/>
          <w:i/>
          <w:sz w:val="28"/>
          <w:szCs w:val="28"/>
        </w:rPr>
        <w:t>Вопрос 8. Что является несущей основой совмещенных вентилируемых крыш?</w:t>
      </w:r>
    </w:p>
    <w:p w:rsidR="00F31A2C" w:rsidRPr="00697A54" w:rsidRDefault="00F31A2C" w:rsidP="00697A5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97A54">
        <w:rPr>
          <w:rFonts w:ascii="Times New Roman" w:hAnsi="Times New Roman"/>
          <w:sz w:val="28"/>
          <w:szCs w:val="28"/>
        </w:rPr>
        <w:t>1. Стропильная система.</w:t>
      </w:r>
    </w:p>
    <w:p w:rsidR="00F31A2C" w:rsidRPr="00697A54" w:rsidRDefault="00F31A2C" w:rsidP="00697A5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97A54">
        <w:rPr>
          <w:rFonts w:ascii="Times New Roman" w:hAnsi="Times New Roman"/>
          <w:sz w:val="28"/>
          <w:szCs w:val="28"/>
        </w:rPr>
        <w:t>2. Вентиляционные короба.</w:t>
      </w:r>
    </w:p>
    <w:p w:rsidR="00F31A2C" w:rsidRPr="00697A54" w:rsidRDefault="00F31A2C" w:rsidP="00697A5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97A54">
        <w:rPr>
          <w:rFonts w:ascii="Times New Roman" w:hAnsi="Times New Roman"/>
          <w:sz w:val="28"/>
          <w:szCs w:val="28"/>
        </w:rPr>
        <w:t>3. Последнее (верхнее) перекрытие здания.</w:t>
      </w:r>
    </w:p>
    <w:p w:rsidR="00F31A2C" w:rsidRPr="00697A54" w:rsidRDefault="00F31A2C" w:rsidP="00697A5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97A54">
        <w:rPr>
          <w:rFonts w:ascii="Times New Roman" w:hAnsi="Times New Roman"/>
          <w:sz w:val="28"/>
          <w:szCs w:val="28"/>
        </w:rPr>
        <w:t>4. Пароизоляционный слой.</w:t>
      </w:r>
    </w:p>
    <w:p w:rsidR="00F31A2C" w:rsidRPr="00697A54" w:rsidRDefault="00F31A2C" w:rsidP="00697A54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697A54">
        <w:rPr>
          <w:b/>
          <w:i/>
          <w:sz w:val="28"/>
          <w:szCs w:val="28"/>
        </w:rPr>
        <w:t>Вопрос 9. На что опираются стропильные ноги крыши?</w:t>
      </w:r>
    </w:p>
    <w:p w:rsidR="00F31A2C" w:rsidRPr="00697A54" w:rsidRDefault="00F31A2C" w:rsidP="00697A5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97A54">
        <w:rPr>
          <w:rFonts w:ascii="Times New Roman" w:hAnsi="Times New Roman"/>
          <w:sz w:val="28"/>
          <w:szCs w:val="28"/>
        </w:rPr>
        <w:t>1. Коробки.</w:t>
      </w:r>
    </w:p>
    <w:p w:rsidR="00F31A2C" w:rsidRPr="00697A54" w:rsidRDefault="00F31A2C" w:rsidP="00697A5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97A54">
        <w:rPr>
          <w:rFonts w:ascii="Times New Roman" w:hAnsi="Times New Roman"/>
          <w:sz w:val="28"/>
          <w:szCs w:val="28"/>
        </w:rPr>
        <w:t>2. Шпренгель.</w:t>
      </w:r>
    </w:p>
    <w:p w:rsidR="00F31A2C" w:rsidRPr="00697A54" w:rsidRDefault="00F31A2C" w:rsidP="00697A5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97A54">
        <w:rPr>
          <w:rFonts w:ascii="Times New Roman" w:hAnsi="Times New Roman"/>
          <w:sz w:val="28"/>
          <w:szCs w:val="28"/>
        </w:rPr>
        <w:t>3. Мауэрлатный брус.</w:t>
      </w:r>
    </w:p>
    <w:p w:rsidR="00F31A2C" w:rsidRPr="00697A54" w:rsidRDefault="00F31A2C" w:rsidP="00697A5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97A54">
        <w:rPr>
          <w:rFonts w:ascii="Times New Roman" w:hAnsi="Times New Roman"/>
          <w:sz w:val="28"/>
          <w:szCs w:val="28"/>
        </w:rPr>
        <w:t>4. Лежень.</w:t>
      </w:r>
    </w:p>
    <w:p w:rsidR="00F31A2C" w:rsidRPr="00697A54" w:rsidRDefault="00F31A2C" w:rsidP="00697A54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697A54">
        <w:rPr>
          <w:b/>
          <w:i/>
          <w:sz w:val="28"/>
          <w:szCs w:val="28"/>
        </w:rPr>
        <w:t>Вопрос 10. Какие способы восстановления сгнивших участков мауэрлатных брусков разработаны практикой эксплуатации крыш?</w:t>
      </w:r>
    </w:p>
    <w:p w:rsidR="00F31A2C" w:rsidRPr="00697A54" w:rsidRDefault="00F31A2C" w:rsidP="00697A5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97A54">
        <w:rPr>
          <w:rFonts w:ascii="Times New Roman" w:hAnsi="Times New Roman"/>
          <w:sz w:val="28"/>
          <w:szCs w:val="28"/>
        </w:rPr>
        <w:t>1. Установка новой скрутки и кобылок.</w:t>
      </w:r>
    </w:p>
    <w:p w:rsidR="00F31A2C" w:rsidRPr="00697A54" w:rsidRDefault="00F31A2C" w:rsidP="00697A5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97A54">
        <w:rPr>
          <w:rFonts w:ascii="Times New Roman" w:hAnsi="Times New Roman"/>
          <w:sz w:val="28"/>
          <w:szCs w:val="28"/>
        </w:rPr>
        <w:lastRenderedPageBreak/>
        <w:t>2. Усиление узла опирания стропильных ног путем установки накладок, подкосами.</w:t>
      </w:r>
    </w:p>
    <w:p w:rsidR="00F31A2C" w:rsidRPr="00697A54" w:rsidRDefault="00F31A2C" w:rsidP="00697A5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97A54">
        <w:rPr>
          <w:rFonts w:ascii="Times New Roman" w:hAnsi="Times New Roman"/>
          <w:sz w:val="28"/>
          <w:szCs w:val="28"/>
        </w:rPr>
        <w:t>3. Разобрать стропильную систему и установить все новые элементы.</w:t>
      </w:r>
    </w:p>
    <w:p w:rsidR="00F31A2C" w:rsidRPr="00697A54" w:rsidRDefault="00F31A2C" w:rsidP="00697A5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97A54">
        <w:rPr>
          <w:rFonts w:ascii="Times New Roman" w:hAnsi="Times New Roman"/>
          <w:sz w:val="28"/>
          <w:szCs w:val="28"/>
        </w:rPr>
        <w:t>4. Очистить сгнившие части и обмазать антисептиками.</w:t>
      </w:r>
    </w:p>
    <w:p w:rsidR="00F31A2C" w:rsidRPr="00697A54" w:rsidRDefault="00F31A2C" w:rsidP="00697A54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697A54">
        <w:rPr>
          <w:b/>
          <w:i/>
          <w:sz w:val="28"/>
          <w:szCs w:val="28"/>
        </w:rPr>
        <w:t>Вопрос 11. Что необходимо предпринимать при эксплуатации чердачного пространства, если сыпучие утеплители сдуваются ветром и перекрытия оголяются?</w:t>
      </w:r>
    </w:p>
    <w:p w:rsidR="00F31A2C" w:rsidRPr="00697A54" w:rsidRDefault="00F31A2C" w:rsidP="00697A5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97A54">
        <w:rPr>
          <w:rFonts w:ascii="Times New Roman" w:hAnsi="Times New Roman"/>
          <w:sz w:val="28"/>
          <w:szCs w:val="28"/>
        </w:rPr>
        <w:t>1. Досыпать утеплитель на участках, где утеплитель сдут.</w:t>
      </w:r>
    </w:p>
    <w:p w:rsidR="00F31A2C" w:rsidRPr="00697A54" w:rsidRDefault="00F31A2C" w:rsidP="00697A5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97A54">
        <w:rPr>
          <w:rFonts w:ascii="Times New Roman" w:hAnsi="Times New Roman"/>
          <w:sz w:val="28"/>
          <w:szCs w:val="28"/>
        </w:rPr>
        <w:t>2. Покрыть участки рулонными материалами (рубероидом).</w:t>
      </w:r>
    </w:p>
    <w:p w:rsidR="00F31A2C" w:rsidRPr="00697A54" w:rsidRDefault="00F31A2C" w:rsidP="00697A5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97A54">
        <w:rPr>
          <w:rFonts w:ascii="Times New Roman" w:hAnsi="Times New Roman"/>
          <w:sz w:val="28"/>
          <w:szCs w:val="28"/>
        </w:rPr>
        <w:t>3. Поставить ходовые доски.</w:t>
      </w:r>
    </w:p>
    <w:p w:rsidR="00F31A2C" w:rsidRPr="00697A54" w:rsidRDefault="00F31A2C" w:rsidP="00697A5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97A54">
        <w:rPr>
          <w:rFonts w:ascii="Times New Roman" w:hAnsi="Times New Roman"/>
          <w:sz w:val="28"/>
          <w:szCs w:val="28"/>
        </w:rPr>
        <w:t>4. Восстановить слой утеплителя и покрыть известково-песчаной коркой из раствора.</w:t>
      </w:r>
    </w:p>
    <w:p w:rsidR="00F31A2C" w:rsidRPr="00697A54" w:rsidRDefault="00F31A2C" w:rsidP="00697A54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697A54">
        <w:rPr>
          <w:b/>
          <w:i/>
          <w:sz w:val="28"/>
          <w:szCs w:val="28"/>
        </w:rPr>
        <w:t>Вопрос 12. Как обнаруживают целостность кровельного ковра крыш, при наличии чердака?</w:t>
      </w:r>
    </w:p>
    <w:p w:rsidR="00F31A2C" w:rsidRPr="00697A54" w:rsidRDefault="00F31A2C" w:rsidP="00697A5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97A54">
        <w:rPr>
          <w:rFonts w:ascii="Times New Roman" w:hAnsi="Times New Roman"/>
          <w:sz w:val="28"/>
          <w:szCs w:val="28"/>
        </w:rPr>
        <w:t>1. Путем осмотра кровли сверху.</w:t>
      </w:r>
    </w:p>
    <w:p w:rsidR="00F31A2C" w:rsidRPr="00697A54" w:rsidRDefault="00F31A2C" w:rsidP="00697A5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97A54">
        <w:rPr>
          <w:rFonts w:ascii="Times New Roman" w:hAnsi="Times New Roman"/>
          <w:sz w:val="28"/>
          <w:szCs w:val="28"/>
        </w:rPr>
        <w:t>2. Путем осмотра со стороны чердака «на свет».</w:t>
      </w:r>
    </w:p>
    <w:p w:rsidR="00F31A2C" w:rsidRPr="00697A54" w:rsidRDefault="00F31A2C" w:rsidP="00697A5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97A54">
        <w:rPr>
          <w:rFonts w:ascii="Times New Roman" w:hAnsi="Times New Roman"/>
          <w:sz w:val="28"/>
          <w:szCs w:val="28"/>
        </w:rPr>
        <w:t>3. Используя влагомеры, лакмус</w:t>
      </w:r>
      <w:r>
        <w:rPr>
          <w:rFonts w:ascii="Times New Roman" w:hAnsi="Times New Roman"/>
          <w:sz w:val="28"/>
          <w:szCs w:val="28"/>
        </w:rPr>
        <w:t>ов</w:t>
      </w:r>
      <w:r w:rsidRPr="00697A54">
        <w:rPr>
          <w:rFonts w:ascii="Times New Roman" w:hAnsi="Times New Roman"/>
          <w:sz w:val="28"/>
          <w:szCs w:val="28"/>
        </w:rPr>
        <w:t>ую бумагу.</w:t>
      </w:r>
    </w:p>
    <w:p w:rsidR="00F31A2C" w:rsidRPr="00697A54" w:rsidRDefault="00F31A2C" w:rsidP="00697A5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97A54">
        <w:rPr>
          <w:rFonts w:ascii="Times New Roman" w:hAnsi="Times New Roman"/>
          <w:sz w:val="28"/>
          <w:szCs w:val="28"/>
        </w:rPr>
        <w:t>4. Путем простукивания на звук.</w:t>
      </w:r>
    </w:p>
    <w:p w:rsidR="00F31A2C" w:rsidRPr="00697A54" w:rsidRDefault="00F31A2C" w:rsidP="00697A54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697A54">
        <w:rPr>
          <w:b/>
          <w:i/>
          <w:sz w:val="28"/>
          <w:szCs w:val="28"/>
        </w:rPr>
        <w:t>Вопрос 13. Можно ли использовать чердачное пространство для устройства складских площадей?</w:t>
      </w:r>
    </w:p>
    <w:p w:rsidR="00F31A2C" w:rsidRPr="00697A54" w:rsidRDefault="00F31A2C" w:rsidP="00697A5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97A54">
        <w:rPr>
          <w:rFonts w:ascii="Times New Roman" w:hAnsi="Times New Roman"/>
          <w:sz w:val="28"/>
          <w:szCs w:val="28"/>
        </w:rPr>
        <w:t>1. Можно.</w:t>
      </w:r>
    </w:p>
    <w:p w:rsidR="00F31A2C" w:rsidRPr="00697A54" w:rsidRDefault="00F31A2C" w:rsidP="00697A5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97A54">
        <w:rPr>
          <w:rFonts w:ascii="Times New Roman" w:hAnsi="Times New Roman"/>
          <w:sz w:val="28"/>
          <w:szCs w:val="28"/>
        </w:rPr>
        <w:t>2. Нельзя, только для хранения ремонтного запаса кровельных материалов.</w:t>
      </w:r>
    </w:p>
    <w:p w:rsidR="00F31A2C" w:rsidRPr="00697A54" w:rsidRDefault="00F31A2C" w:rsidP="00697A5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97A54">
        <w:rPr>
          <w:rFonts w:ascii="Times New Roman" w:hAnsi="Times New Roman"/>
          <w:sz w:val="28"/>
          <w:szCs w:val="28"/>
        </w:rPr>
        <w:t>3. Можно, только при металлических и шиферных кровлях.</w:t>
      </w:r>
    </w:p>
    <w:p w:rsidR="00F31A2C" w:rsidRPr="00697A54" w:rsidRDefault="00F31A2C" w:rsidP="00697A5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97A54">
        <w:rPr>
          <w:rFonts w:ascii="Times New Roman" w:hAnsi="Times New Roman"/>
          <w:sz w:val="28"/>
          <w:szCs w:val="28"/>
        </w:rPr>
        <w:t>4. Можно, если стропила из металла или железобетона и кровля из несгораемых  материалов.</w:t>
      </w:r>
    </w:p>
    <w:p w:rsidR="00F31A2C" w:rsidRPr="00697A54" w:rsidRDefault="00F31A2C" w:rsidP="00697A54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697A54">
        <w:rPr>
          <w:b/>
          <w:i/>
          <w:sz w:val="28"/>
          <w:szCs w:val="28"/>
        </w:rPr>
        <w:t>Вопрос 14. В каких случаях требуется сплошная замена металлического кровельного ковра?</w:t>
      </w:r>
    </w:p>
    <w:p w:rsidR="00F31A2C" w:rsidRPr="00697A54" w:rsidRDefault="00F31A2C" w:rsidP="00697A5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97A54">
        <w:rPr>
          <w:rFonts w:ascii="Times New Roman" w:hAnsi="Times New Roman"/>
          <w:sz w:val="28"/>
          <w:szCs w:val="28"/>
        </w:rPr>
        <w:t>1. Если есть коррозия в фальцевых соединениях, свищи и пробитые отверстия.</w:t>
      </w:r>
    </w:p>
    <w:p w:rsidR="00F31A2C" w:rsidRPr="00697A54" w:rsidRDefault="00F31A2C" w:rsidP="00697A5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97A54">
        <w:rPr>
          <w:rFonts w:ascii="Times New Roman" w:hAnsi="Times New Roman"/>
          <w:sz w:val="28"/>
          <w:szCs w:val="28"/>
        </w:rPr>
        <w:t>2. Если кровля имеет дефекты на участках в пределах до половины всей площади крыши.</w:t>
      </w:r>
    </w:p>
    <w:p w:rsidR="00F31A2C" w:rsidRPr="00697A54" w:rsidRDefault="00F31A2C" w:rsidP="00697A5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97A54">
        <w:rPr>
          <w:rFonts w:ascii="Times New Roman" w:hAnsi="Times New Roman"/>
          <w:sz w:val="28"/>
          <w:szCs w:val="28"/>
        </w:rPr>
        <w:t>3. Если кровля имеет дефекты более чем на половину площади крыши.</w:t>
      </w:r>
    </w:p>
    <w:p w:rsidR="00F31A2C" w:rsidRPr="00697A54" w:rsidRDefault="00F31A2C" w:rsidP="00697A5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97A54">
        <w:rPr>
          <w:rFonts w:ascii="Times New Roman" w:hAnsi="Times New Roman"/>
          <w:sz w:val="28"/>
          <w:szCs w:val="28"/>
        </w:rPr>
        <w:t>4. Независимо от видов дефектов соединений листов при длительном перерыве в окраске кровли (более 6 лет).</w:t>
      </w:r>
    </w:p>
    <w:p w:rsidR="00F31A2C" w:rsidRPr="00697A54" w:rsidRDefault="00F31A2C" w:rsidP="00697A54">
      <w:pPr>
        <w:pStyle w:val="25"/>
        <w:spacing w:after="0" w:line="276" w:lineRule="auto"/>
        <w:ind w:left="0" w:firstLine="720"/>
        <w:jc w:val="both"/>
        <w:rPr>
          <w:b/>
          <w:i/>
          <w:sz w:val="28"/>
          <w:szCs w:val="28"/>
        </w:rPr>
      </w:pPr>
      <w:r w:rsidRPr="00697A54">
        <w:rPr>
          <w:b/>
          <w:i/>
          <w:sz w:val="28"/>
          <w:szCs w:val="28"/>
        </w:rPr>
        <w:t>Вопрос 15. Какие меры безопасности следует выполнять при осмотрах и ремонтных работах на кровле?</w:t>
      </w:r>
    </w:p>
    <w:p w:rsidR="00F31A2C" w:rsidRPr="00697A54" w:rsidRDefault="00F31A2C" w:rsidP="00697A5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97A54">
        <w:rPr>
          <w:rFonts w:ascii="Times New Roman" w:hAnsi="Times New Roman"/>
          <w:sz w:val="28"/>
          <w:szCs w:val="28"/>
        </w:rPr>
        <w:t>1. Ходить только по коньковой части крыши, держась за страховочные тросы, веревки.</w:t>
      </w:r>
    </w:p>
    <w:p w:rsidR="00F31A2C" w:rsidRPr="00697A54" w:rsidRDefault="00F31A2C" w:rsidP="00697A5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97A54">
        <w:rPr>
          <w:rFonts w:ascii="Times New Roman" w:hAnsi="Times New Roman"/>
          <w:sz w:val="28"/>
          <w:szCs w:val="28"/>
        </w:rPr>
        <w:t>2. Ходить в обуви, исключающей скольжение (валяной обуви), пользоваться стремянками, уложенными по скату, иметь на карнизных участках перила.</w:t>
      </w:r>
    </w:p>
    <w:p w:rsidR="00F31A2C" w:rsidRPr="00697A54" w:rsidRDefault="00F31A2C" w:rsidP="00697A5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97A54">
        <w:rPr>
          <w:rFonts w:ascii="Times New Roman" w:hAnsi="Times New Roman"/>
          <w:sz w:val="28"/>
          <w:szCs w:val="28"/>
        </w:rPr>
        <w:lastRenderedPageBreak/>
        <w:t>3. Ходить по кровле только на участках, оборудованных ходовыми до</w:t>
      </w:r>
      <w:r>
        <w:rPr>
          <w:rFonts w:ascii="Times New Roman" w:hAnsi="Times New Roman"/>
          <w:sz w:val="28"/>
          <w:szCs w:val="28"/>
        </w:rPr>
        <w:t>щ</w:t>
      </w:r>
      <w:r w:rsidRPr="00697A54">
        <w:rPr>
          <w:rFonts w:ascii="Times New Roman" w:hAnsi="Times New Roman"/>
          <w:sz w:val="28"/>
          <w:szCs w:val="28"/>
        </w:rPr>
        <w:t>атыми настилами.</w:t>
      </w:r>
    </w:p>
    <w:p w:rsidR="00F31A2C" w:rsidRPr="00697A54" w:rsidRDefault="00F31A2C" w:rsidP="00697A54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97A54">
        <w:rPr>
          <w:rFonts w:ascii="Times New Roman" w:hAnsi="Times New Roman"/>
          <w:sz w:val="28"/>
          <w:szCs w:val="28"/>
        </w:rPr>
        <w:t>4. Пользоваться биноклем, осматривая кровлю через слуховые окна.</w:t>
      </w:r>
    </w:p>
    <w:p w:rsidR="00F31A2C" w:rsidRPr="007C342D" w:rsidRDefault="00F31A2C" w:rsidP="007C342D">
      <w:pPr>
        <w:spacing w:before="120" w:after="120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7C342D">
        <w:rPr>
          <w:rFonts w:ascii="Times New Roman" w:hAnsi="Times New Roman"/>
          <w:b/>
          <w:sz w:val="28"/>
          <w:szCs w:val="28"/>
        </w:rPr>
        <w:t>3.1.2 Задания для оценки освоения МДК.04.02</w:t>
      </w:r>
    </w:p>
    <w:p w:rsidR="00F31A2C" w:rsidRPr="005860DE" w:rsidRDefault="00F31A2C" w:rsidP="005860D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860DE">
        <w:rPr>
          <w:rFonts w:ascii="Times New Roman" w:hAnsi="Times New Roman"/>
          <w:b/>
          <w:sz w:val="28"/>
          <w:szCs w:val="28"/>
        </w:rPr>
        <w:t>Тема Реконструкция зданий и сооружений</w:t>
      </w:r>
    </w:p>
    <w:p w:rsidR="00806B00" w:rsidRPr="00806B00" w:rsidRDefault="00806B00" w:rsidP="00806B00">
      <w:pPr>
        <w:spacing w:before="120"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06B00">
        <w:rPr>
          <w:rFonts w:ascii="Times New Roman" w:hAnsi="Times New Roman"/>
          <w:sz w:val="28"/>
          <w:szCs w:val="28"/>
        </w:rPr>
        <w:t xml:space="preserve">Вопросы для </w:t>
      </w:r>
      <w:r w:rsidRPr="00806B00">
        <w:rPr>
          <w:rFonts w:ascii="Times New Roman" w:hAnsi="Times New Roman"/>
          <w:b/>
          <w:sz w:val="28"/>
          <w:szCs w:val="28"/>
        </w:rPr>
        <w:t>фронтального опроса</w:t>
      </w:r>
      <w:r w:rsidRPr="00806B00">
        <w:rPr>
          <w:rFonts w:ascii="Times New Roman" w:hAnsi="Times New Roman"/>
          <w:sz w:val="28"/>
          <w:szCs w:val="28"/>
        </w:rPr>
        <w:t>:</w:t>
      </w:r>
    </w:p>
    <w:p w:rsidR="00806B00" w:rsidRPr="00806B00" w:rsidRDefault="00806B00" w:rsidP="00806B0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06B00">
        <w:rPr>
          <w:rFonts w:ascii="Times New Roman" w:hAnsi="Times New Roman"/>
          <w:sz w:val="28"/>
          <w:szCs w:val="28"/>
        </w:rPr>
        <w:t>1. Приведите состав жилищного фонда страны.</w:t>
      </w:r>
    </w:p>
    <w:p w:rsidR="00806B00" w:rsidRPr="00806B00" w:rsidRDefault="00806B00" w:rsidP="00806B0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06B00">
        <w:rPr>
          <w:rFonts w:ascii="Times New Roman" w:hAnsi="Times New Roman"/>
          <w:sz w:val="28"/>
          <w:szCs w:val="28"/>
        </w:rPr>
        <w:t>2. Обоснуйте социальную необходимость реконструкции зданий.</w:t>
      </w:r>
    </w:p>
    <w:p w:rsidR="00806B00" w:rsidRPr="00806B00" w:rsidRDefault="00806B00" w:rsidP="00806B0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06B00">
        <w:rPr>
          <w:rFonts w:ascii="Times New Roman" w:hAnsi="Times New Roman"/>
          <w:sz w:val="28"/>
          <w:szCs w:val="28"/>
        </w:rPr>
        <w:t xml:space="preserve">3. Назовите документы, являющиеся нормативно-правовой основой </w:t>
      </w:r>
    </w:p>
    <w:p w:rsidR="00806B00" w:rsidRPr="00806B00" w:rsidRDefault="00806B00" w:rsidP="00806B0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06B00">
        <w:rPr>
          <w:rFonts w:ascii="Times New Roman" w:hAnsi="Times New Roman"/>
          <w:sz w:val="28"/>
          <w:szCs w:val="28"/>
        </w:rPr>
        <w:t>реконструкции.</w:t>
      </w:r>
    </w:p>
    <w:p w:rsidR="00806B00" w:rsidRPr="00806B00" w:rsidRDefault="00806B00" w:rsidP="00806B0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06B00">
        <w:rPr>
          <w:rFonts w:ascii="Times New Roman" w:hAnsi="Times New Roman"/>
          <w:sz w:val="28"/>
          <w:szCs w:val="28"/>
        </w:rPr>
        <w:t>4. Дайте определение понятия «жилищная сфера».</w:t>
      </w:r>
    </w:p>
    <w:p w:rsidR="00806B00" w:rsidRPr="00806B00" w:rsidRDefault="00806B00" w:rsidP="00806B0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06B00">
        <w:rPr>
          <w:rFonts w:ascii="Times New Roman" w:hAnsi="Times New Roman"/>
          <w:sz w:val="28"/>
          <w:szCs w:val="28"/>
        </w:rPr>
        <w:t>5. Охарактеризуйте современное состояние жилищного фонда.</w:t>
      </w:r>
    </w:p>
    <w:p w:rsidR="00806B00" w:rsidRPr="00806B00" w:rsidRDefault="00806B00" w:rsidP="00806B0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06B00">
        <w:rPr>
          <w:rFonts w:ascii="Times New Roman" w:hAnsi="Times New Roman"/>
          <w:sz w:val="28"/>
          <w:szCs w:val="28"/>
        </w:rPr>
        <w:t>6. Раскройте понятие «технико-экономическая целесообразность» реконструкции.</w:t>
      </w:r>
    </w:p>
    <w:p w:rsidR="00806B00" w:rsidRPr="00806B00" w:rsidRDefault="00806B00" w:rsidP="00806B0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06B00">
        <w:rPr>
          <w:rFonts w:ascii="Times New Roman" w:hAnsi="Times New Roman"/>
          <w:sz w:val="28"/>
          <w:szCs w:val="28"/>
        </w:rPr>
        <w:t>7. Раскройте понятие «переустройство зданий».</w:t>
      </w:r>
    </w:p>
    <w:p w:rsidR="00806B00" w:rsidRPr="00806B00" w:rsidRDefault="00806B00" w:rsidP="00806B0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06B00">
        <w:rPr>
          <w:rFonts w:ascii="Times New Roman" w:hAnsi="Times New Roman"/>
          <w:sz w:val="28"/>
          <w:szCs w:val="28"/>
        </w:rPr>
        <w:t>8. Назовите состав работ при модернизации зданий.</w:t>
      </w:r>
    </w:p>
    <w:p w:rsidR="00806B00" w:rsidRPr="00806B00" w:rsidRDefault="00806B00" w:rsidP="00806B0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06B00">
        <w:rPr>
          <w:rFonts w:ascii="Times New Roman" w:hAnsi="Times New Roman"/>
          <w:sz w:val="28"/>
          <w:szCs w:val="28"/>
        </w:rPr>
        <w:t>9. Назовите состав работ реконструкции и реставрации зданий.</w:t>
      </w:r>
    </w:p>
    <w:p w:rsidR="00806B00" w:rsidRPr="00806B00" w:rsidRDefault="00806B00" w:rsidP="00806B0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06B00">
        <w:rPr>
          <w:rFonts w:ascii="Times New Roman" w:hAnsi="Times New Roman"/>
          <w:sz w:val="28"/>
          <w:szCs w:val="28"/>
        </w:rPr>
        <w:t>10. Назовите основные результаты переустройства зданий.</w:t>
      </w:r>
    </w:p>
    <w:p w:rsidR="00806B00" w:rsidRPr="00806B00" w:rsidRDefault="00806B00" w:rsidP="00806B0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06B00">
        <w:rPr>
          <w:rFonts w:ascii="Times New Roman" w:hAnsi="Times New Roman"/>
          <w:sz w:val="28"/>
          <w:szCs w:val="28"/>
        </w:rPr>
        <w:t>11. Что понимается под выражением «срок службы конструктивного элемента или здания»?</w:t>
      </w:r>
    </w:p>
    <w:p w:rsidR="00806B00" w:rsidRPr="00806B00" w:rsidRDefault="00806B00" w:rsidP="00806B0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06B00">
        <w:rPr>
          <w:rFonts w:ascii="Times New Roman" w:hAnsi="Times New Roman"/>
          <w:sz w:val="28"/>
          <w:szCs w:val="28"/>
        </w:rPr>
        <w:t>12. От чего зависит срок службы здания?</w:t>
      </w:r>
    </w:p>
    <w:p w:rsidR="00806B00" w:rsidRPr="00806B00" w:rsidRDefault="00806B00" w:rsidP="00806B00">
      <w:pPr>
        <w:spacing w:before="120"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06B00">
        <w:rPr>
          <w:rFonts w:ascii="Times New Roman" w:hAnsi="Times New Roman"/>
          <w:sz w:val="28"/>
          <w:szCs w:val="28"/>
        </w:rPr>
        <w:t xml:space="preserve">Вопросы для </w:t>
      </w:r>
      <w:r w:rsidRPr="00806B00">
        <w:rPr>
          <w:rFonts w:ascii="Times New Roman" w:hAnsi="Times New Roman"/>
          <w:b/>
          <w:sz w:val="28"/>
          <w:szCs w:val="28"/>
        </w:rPr>
        <w:t>технического диктанта</w:t>
      </w:r>
      <w:r w:rsidRPr="00806B00">
        <w:rPr>
          <w:rFonts w:ascii="Times New Roman" w:hAnsi="Times New Roman"/>
          <w:sz w:val="28"/>
          <w:szCs w:val="28"/>
        </w:rPr>
        <w:t>:</w:t>
      </w:r>
    </w:p>
    <w:p w:rsidR="00806B00" w:rsidRPr="00806B00" w:rsidRDefault="00806B00" w:rsidP="00806B00">
      <w:pPr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806B00">
        <w:rPr>
          <w:rFonts w:ascii="Times New Roman" w:hAnsi="Times New Roman"/>
          <w:sz w:val="28"/>
          <w:szCs w:val="28"/>
        </w:rPr>
        <w:t>Цена вопроса (баллов): 1</w:t>
      </w:r>
    </w:p>
    <w:p w:rsidR="00806B00" w:rsidRPr="00806B00" w:rsidRDefault="00806B00" w:rsidP="00806B00">
      <w:pPr>
        <w:tabs>
          <w:tab w:val="left" w:pos="1305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06B00">
        <w:rPr>
          <w:rFonts w:ascii="Times New Roman" w:hAnsi="Times New Roman"/>
          <w:sz w:val="28"/>
          <w:szCs w:val="28"/>
        </w:rPr>
        <w:t>Тип вопроса – закончить предложение (определение).</w:t>
      </w:r>
    </w:p>
    <w:p w:rsidR="00806B00" w:rsidRPr="00806B00" w:rsidRDefault="00806B00" w:rsidP="00806B00">
      <w:pPr>
        <w:tabs>
          <w:tab w:val="left" w:pos="1365"/>
        </w:tabs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806B00">
        <w:rPr>
          <w:rFonts w:ascii="Times New Roman" w:hAnsi="Times New Roman"/>
          <w:b/>
          <w:i/>
          <w:sz w:val="28"/>
          <w:szCs w:val="28"/>
        </w:rPr>
        <w:t>Вариант №1</w:t>
      </w:r>
    </w:p>
    <w:p w:rsidR="00806B00" w:rsidRPr="00806B00" w:rsidRDefault="00806B00" w:rsidP="005C63D6">
      <w:pPr>
        <w:numPr>
          <w:ilvl w:val="0"/>
          <w:numId w:val="6"/>
        </w:numPr>
        <w:tabs>
          <w:tab w:val="left" w:pos="1365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806B00">
        <w:rPr>
          <w:rFonts w:ascii="Times New Roman" w:hAnsi="Times New Roman"/>
          <w:sz w:val="28"/>
          <w:szCs w:val="28"/>
        </w:rPr>
        <w:t>Под физическим износом конструктивного элемента или здания понимается  ...</w:t>
      </w:r>
    </w:p>
    <w:p w:rsidR="00806B00" w:rsidRPr="00806B00" w:rsidRDefault="00806B00" w:rsidP="005C63D6">
      <w:pPr>
        <w:numPr>
          <w:ilvl w:val="0"/>
          <w:numId w:val="6"/>
        </w:numPr>
        <w:tabs>
          <w:tab w:val="left" w:pos="1365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806B00">
        <w:rPr>
          <w:rFonts w:ascii="Times New Roman" w:hAnsi="Times New Roman"/>
          <w:sz w:val="28"/>
          <w:szCs w:val="28"/>
        </w:rPr>
        <w:t>При физическом износе до 10% состояние конструкций или здания оценивается как  ...</w:t>
      </w:r>
    </w:p>
    <w:p w:rsidR="00806B00" w:rsidRPr="00806B00" w:rsidRDefault="00806B00" w:rsidP="005C63D6">
      <w:pPr>
        <w:numPr>
          <w:ilvl w:val="0"/>
          <w:numId w:val="6"/>
        </w:numPr>
        <w:tabs>
          <w:tab w:val="left" w:pos="1365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806B00">
        <w:rPr>
          <w:rFonts w:ascii="Times New Roman" w:hAnsi="Times New Roman"/>
          <w:sz w:val="28"/>
          <w:szCs w:val="28"/>
        </w:rPr>
        <w:t>Различают две формы морального износа: ...</w:t>
      </w:r>
    </w:p>
    <w:p w:rsidR="00806B00" w:rsidRPr="00806B00" w:rsidRDefault="00806B00" w:rsidP="005C63D6">
      <w:pPr>
        <w:numPr>
          <w:ilvl w:val="0"/>
          <w:numId w:val="6"/>
        </w:numPr>
        <w:tabs>
          <w:tab w:val="left" w:pos="1365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806B00">
        <w:rPr>
          <w:rFonts w:ascii="Times New Roman" w:hAnsi="Times New Roman"/>
          <w:sz w:val="28"/>
          <w:szCs w:val="28"/>
        </w:rPr>
        <w:t>Метод социологической оценки второй формы морального износа основывается на ...</w:t>
      </w:r>
    </w:p>
    <w:p w:rsidR="00806B00" w:rsidRPr="00806B00" w:rsidRDefault="00806B00" w:rsidP="005C63D6">
      <w:pPr>
        <w:numPr>
          <w:ilvl w:val="0"/>
          <w:numId w:val="6"/>
        </w:numPr>
        <w:tabs>
          <w:tab w:val="left" w:pos="1365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806B00">
        <w:rPr>
          <w:rFonts w:ascii="Times New Roman" w:hAnsi="Times New Roman"/>
          <w:sz w:val="28"/>
          <w:szCs w:val="28"/>
        </w:rPr>
        <w:t>Три группы факторов, определяющих трудоёмкость и стоимость переустройства зданий:  ...</w:t>
      </w:r>
    </w:p>
    <w:p w:rsidR="00806B00" w:rsidRPr="00806B00" w:rsidRDefault="00806B00" w:rsidP="00806B00">
      <w:pPr>
        <w:tabs>
          <w:tab w:val="left" w:pos="1365"/>
        </w:tabs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806B00">
        <w:rPr>
          <w:rFonts w:ascii="Times New Roman" w:hAnsi="Times New Roman"/>
          <w:b/>
          <w:i/>
          <w:sz w:val="28"/>
          <w:szCs w:val="28"/>
        </w:rPr>
        <w:t>Вариант №2:</w:t>
      </w:r>
    </w:p>
    <w:p w:rsidR="00806B00" w:rsidRPr="00806B00" w:rsidRDefault="00806B00" w:rsidP="005C63D6">
      <w:pPr>
        <w:numPr>
          <w:ilvl w:val="0"/>
          <w:numId w:val="7"/>
        </w:numPr>
        <w:tabs>
          <w:tab w:val="left" w:pos="36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806B00">
        <w:rPr>
          <w:rFonts w:ascii="Times New Roman" w:hAnsi="Times New Roman"/>
          <w:sz w:val="28"/>
          <w:szCs w:val="28"/>
        </w:rPr>
        <w:t>Под моральным износом следует понимать ...</w:t>
      </w:r>
    </w:p>
    <w:p w:rsidR="00806B00" w:rsidRPr="00806B00" w:rsidRDefault="00806B00" w:rsidP="005C63D6">
      <w:pPr>
        <w:numPr>
          <w:ilvl w:val="0"/>
          <w:numId w:val="7"/>
        </w:numPr>
        <w:tabs>
          <w:tab w:val="clear" w:pos="1710"/>
          <w:tab w:val="num" w:pos="36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806B00">
        <w:rPr>
          <w:rFonts w:ascii="Times New Roman" w:hAnsi="Times New Roman"/>
          <w:sz w:val="28"/>
          <w:szCs w:val="28"/>
        </w:rPr>
        <w:lastRenderedPageBreak/>
        <w:t>При физическом износе 11 - 20% состояние конструкций или здания оценивается как  ...</w:t>
      </w:r>
    </w:p>
    <w:p w:rsidR="00806B00" w:rsidRPr="00806B00" w:rsidRDefault="00806B00" w:rsidP="005C63D6">
      <w:pPr>
        <w:numPr>
          <w:ilvl w:val="0"/>
          <w:numId w:val="7"/>
        </w:numPr>
        <w:tabs>
          <w:tab w:val="clear" w:pos="1710"/>
          <w:tab w:val="num" w:pos="36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806B00">
        <w:rPr>
          <w:rFonts w:ascii="Times New Roman" w:hAnsi="Times New Roman"/>
          <w:sz w:val="28"/>
          <w:szCs w:val="28"/>
        </w:rPr>
        <w:t>Физический износ всего здания определяется по формуле ...</w:t>
      </w:r>
    </w:p>
    <w:p w:rsidR="00806B00" w:rsidRPr="00806B00" w:rsidRDefault="00806B00" w:rsidP="005C63D6">
      <w:pPr>
        <w:numPr>
          <w:ilvl w:val="0"/>
          <w:numId w:val="7"/>
        </w:numPr>
        <w:tabs>
          <w:tab w:val="clear" w:pos="1710"/>
          <w:tab w:val="num" w:pos="36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806B00">
        <w:rPr>
          <w:rFonts w:ascii="Times New Roman" w:hAnsi="Times New Roman"/>
          <w:sz w:val="28"/>
          <w:szCs w:val="28"/>
        </w:rPr>
        <w:t>Возможны два основных способа количественной оценки морального износа второй формы: ...</w:t>
      </w:r>
    </w:p>
    <w:p w:rsidR="00806B00" w:rsidRPr="00806B00" w:rsidRDefault="00806B00" w:rsidP="005C63D6">
      <w:pPr>
        <w:numPr>
          <w:ilvl w:val="0"/>
          <w:numId w:val="7"/>
        </w:numPr>
        <w:tabs>
          <w:tab w:val="clear" w:pos="1710"/>
          <w:tab w:val="left" w:pos="360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806B00">
        <w:rPr>
          <w:rFonts w:ascii="Times New Roman" w:hAnsi="Times New Roman"/>
          <w:sz w:val="28"/>
          <w:szCs w:val="28"/>
        </w:rPr>
        <w:t>Первая группа капитальности</w:t>
      </w:r>
      <w:r w:rsidRPr="0099003C">
        <w:rPr>
          <w:rFonts w:ascii="Times New Roman" w:hAnsi="Times New Roman"/>
          <w:sz w:val="24"/>
          <w:szCs w:val="24"/>
        </w:rPr>
        <w:t xml:space="preserve"> </w:t>
      </w:r>
      <w:r w:rsidRPr="00806B00">
        <w:rPr>
          <w:rFonts w:ascii="Times New Roman" w:hAnsi="Times New Roman"/>
          <w:sz w:val="28"/>
          <w:szCs w:val="28"/>
        </w:rPr>
        <w:t>жилых зданий включает здания ....</w:t>
      </w:r>
    </w:p>
    <w:p w:rsidR="00806B00" w:rsidRPr="00806B00" w:rsidRDefault="00806B00" w:rsidP="00806B00">
      <w:pPr>
        <w:spacing w:after="0"/>
        <w:ind w:firstLineChars="252" w:firstLine="708"/>
        <w:jc w:val="both"/>
        <w:rPr>
          <w:rFonts w:ascii="Times New Roman" w:hAnsi="Times New Roman"/>
          <w:sz w:val="28"/>
          <w:szCs w:val="28"/>
        </w:rPr>
      </w:pPr>
      <w:r w:rsidRPr="00806B00">
        <w:rPr>
          <w:rFonts w:ascii="Times New Roman" w:hAnsi="Times New Roman"/>
          <w:b/>
          <w:sz w:val="28"/>
          <w:szCs w:val="28"/>
        </w:rPr>
        <w:t xml:space="preserve">Тест по теме: </w:t>
      </w:r>
      <w:r w:rsidRPr="00806B00">
        <w:rPr>
          <w:rFonts w:ascii="Times New Roman" w:hAnsi="Times New Roman"/>
          <w:sz w:val="28"/>
          <w:szCs w:val="28"/>
        </w:rPr>
        <w:t>«Основные положения переустройства зданий».</w:t>
      </w:r>
    </w:p>
    <w:p w:rsidR="00806B00" w:rsidRPr="00806B00" w:rsidRDefault="00806B00" w:rsidP="00806B00">
      <w:pPr>
        <w:spacing w:after="0"/>
        <w:ind w:firstLineChars="252"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806B00">
        <w:rPr>
          <w:rFonts w:ascii="Times New Roman" w:hAnsi="Times New Roman"/>
          <w:b/>
          <w:i/>
          <w:sz w:val="28"/>
          <w:szCs w:val="28"/>
        </w:rPr>
        <w:t>Вопрос №1. К капитальному строительству относятся</w:t>
      </w:r>
    </w:p>
    <w:p w:rsidR="00806B00" w:rsidRPr="00806B00" w:rsidRDefault="00806B00" w:rsidP="00806B00">
      <w:pPr>
        <w:spacing w:after="0"/>
        <w:ind w:firstLineChars="252" w:firstLine="706"/>
        <w:jc w:val="both"/>
        <w:rPr>
          <w:rFonts w:ascii="Times New Roman" w:hAnsi="Times New Roman"/>
          <w:sz w:val="28"/>
          <w:szCs w:val="28"/>
        </w:rPr>
      </w:pPr>
      <w:r w:rsidRPr="00806B00">
        <w:rPr>
          <w:rFonts w:ascii="Times New Roman" w:hAnsi="Times New Roman"/>
          <w:sz w:val="28"/>
          <w:szCs w:val="28"/>
        </w:rPr>
        <w:t>Тип вопроса: 1. Выбор единственно правильного ответа.</w:t>
      </w:r>
    </w:p>
    <w:p w:rsidR="00806B00" w:rsidRPr="00806B00" w:rsidRDefault="00806B00" w:rsidP="00806B00">
      <w:pPr>
        <w:spacing w:after="0"/>
        <w:ind w:firstLineChars="252" w:firstLine="706"/>
        <w:jc w:val="both"/>
        <w:rPr>
          <w:rFonts w:ascii="Times New Roman" w:hAnsi="Times New Roman"/>
          <w:sz w:val="28"/>
          <w:szCs w:val="28"/>
        </w:rPr>
      </w:pPr>
      <w:r w:rsidRPr="00806B00">
        <w:rPr>
          <w:rFonts w:ascii="Times New Roman" w:hAnsi="Times New Roman"/>
          <w:sz w:val="28"/>
          <w:szCs w:val="28"/>
        </w:rPr>
        <w:t>Цена вопроса (баллов): 1</w:t>
      </w:r>
    </w:p>
    <w:p w:rsidR="00806B00" w:rsidRPr="00806B00" w:rsidRDefault="00806B00" w:rsidP="00806B00">
      <w:pPr>
        <w:spacing w:after="0"/>
        <w:ind w:firstLineChars="252" w:firstLine="706"/>
        <w:jc w:val="both"/>
        <w:rPr>
          <w:rFonts w:ascii="Times New Roman" w:hAnsi="Times New Roman"/>
          <w:sz w:val="28"/>
          <w:szCs w:val="28"/>
        </w:rPr>
      </w:pPr>
      <w:r w:rsidRPr="00806B00">
        <w:rPr>
          <w:rFonts w:ascii="Times New Roman" w:hAnsi="Times New Roman"/>
          <w:sz w:val="28"/>
          <w:szCs w:val="28"/>
        </w:rPr>
        <w:t>Варианты ответов:</w:t>
      </w:r>
    </w:p>
    <w:p w:rsidR="00806B00" w:rsidRPr="00806B00" w:rsidRDefault="00806B00" w:rsidP="005C63D6">
      <w:pPr>
        <w:numPr>
          <w:ilvl w:val="0"/>
          <w:numId w:val="8"/>
        </w:numPr>
        <w:tabs>
          <w:tab w:val="clear" w:pos="1635"/>
          <w:tab w:val="num" w:pos="360"/>
          <w:tab w:val="left" w:pos="851"/>
          <w:tab w:val="left" w:pos="993"/>
        </w:tabs>
        <w:spacing w:after="0"/>
        <w:ind w:left="0" w:firstLineChars="253" w:firstLine="708"/>
        <w:jc w:val="both"/>
        <w:rPr>
          <w:rFonts w:ascii="Times New Roman" w:hAnsi="Times New Roman"/>
          <w:sz w:val="28"/>
          <w:szCs w:val="28"/>
        </w:rPr>
      </w:pPr>
      <w:r w:rsidRPr="00806B00">
        <w:rPr>
          <w:rFonts w:ascii="Times New Roman" w:hAnsi="Times New Roman"/>
          <w:sz w:val="28"/>
          <w:szCs w:val="28"/>
        </w:rPr>
        <w:t>новое строительство</w:t>
      </w:r>
    </w:p>
    <w:p w:rsidR="00806B00" w:rsidRPr="00806B00" w:rsidRDefault="00806B00" w:rsidP="005C63D6">
      <w:pPr>
        <w:numPr>
          <w:ilvl w:val="0"/>
          <w:numId w:val="8"/>
        </w:numPr>
        <w:tabs>
          <w:tab w:val="clear" w:pos="1635"/>
          <w:tab w:val="num" w:pos="360"/>
          <w:tab w:val="left" w:pos="851"/>
          <w:tab w:val="left" w:pos="993"/>
        </w:tabs>
        <w:spacing w:after="0"/>
        <w:ind w:left="0" w:firstLineChars="253" w:firstLine="708"/>
        <w:jc w:val="both"/>
        <w:rPr>
          <w:rFonts w:ascii="Times New Roman" w:hAnsi="Times New Roman"/>
          <w:sz w:val="28"/>
          <w:szCs w:val="28"/>
        </w:rPr>
      </w:pPr>
      <w:r w:rsidRPr="00806B00">
        <w:rPr>
          <w:rFonts w:ascii="Times New Roman" w:hAnsi="Times New Roman"/>
          <w:sz w:val="28"/>
          <w:szCs w:val="28"/>
        </w:rPr>
        <w:t>расширение, реконструкция и техническое перевооружение действующих предприятий</w:t>
      </w:r>
    </w:p>
    <w:p w:rsidR="00806B00" w:rsidRPr="00806B00" w:rsidRDefault="00806B00" w:rsidP="005C63D6">
      <w:pPr>
        <w:numPr>
          <w:ilvl w:val="0"/>
          <w:numId w:val="8"/>
        </w:numPr>
        <w:tabs>
          <w:tab w:val="clear" w:pos="1635"/>
          <w:tab w:val="num" w:pos="360"/>
          <w:tab w:val="left" w:pos="851"/>
          <w:tab w:val="left" w:pos="993"/>
        </w:tabs>
        <w:spacing w:after="0"/>
        <w:ind w:left="0" w:firstLineChars="253" w:firstLine="708"/>
        <w:jc w:val="both"/>
        <w:rPr>
          <w:rFonts w:ascii="Times New Roman" w:hAnsi="Times New Roman"/>
          <w:sz w:val="28"/>
          <w:szCs w:val="28"/>
        </w:rPr>
      </w:pPr>
      <w:r w:rsidRPr="00806B00">
        <w:rPr>
          <w:rFonts w:ascii="Times New Roman" w:hAnsi="Times New Roman"/>
          <w:sz w:val="28"/>
          <w:szCs w:val="28"/>
        </w:rPr>
        <w:t>новое строительство, расширение, реконструкция и техническое перевооружение действующих предприятий, зданий и сооружений</w:t>
      </w:r>
    </w:p>
    <w:p w:rsidR="00806B00" w:rsidRPr="00806B00" w:rsidRDefault="00806B00" w:rsidP="00806B00">
      <w:pPr>
        <w:spacing w:after="0"/>
        <w:ind w:firstLineChars="252" w:firstLine="708"/>
        <w:jc w:val="both"/>
        <w:rPr>
          <w:rFonts w:ascii="Times New Roman" w:hAnsi="Times New Roman"/>
          <w:sz w:val="28"/>
          <w:szCs w:val="28"/>
        </w:rPr>
      </w:pPr>
      <w:r w:rsidRPr="00806B00">
        <w:rPr>
          <w:rFonts w:ascii="Times New Roman" w:hAnsi="Times New Roman"/>
          <w:b/>
          <w:sz w:val="28"/>
          <w:szCs w:val="28"/>
        </w:rPr>
        <w:t>Вопрос №2. Строительство по новому проекту вторых и последующих очередей действующего предприятия, дополнительных или новых производственных комплексов и производств - это</w:t>
      </w:r>
    </w:p>
    <w:p w:rsidR="00806B00" w:rsidRPr="00806B00" w:rsidRDefault="00806B00" w:rsidP="00806B00">
      <w:pPr>
        <w:spacing w:after="0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806B00">
        <w:rPr>
          <w:rFonts w:ascii="Times New Roman" w:hAnsi="Times New Roman"/>
          <w:sz w:val="28"/>
          <w:szCs w:val="28"/>
        </w:rPr>
        <w:t>Тип вопроса: 1. Выбор единственно правильного ответа.</w:t>
      </w:r>
    </w:p>
    <w:p w:rsidR="00806B00" w:rsidRPr="00806B00" w:rsidRDefault="00806B00" w:rsidP="00806B00">
      <w:pPr>
        <w:spacing w:after="0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806B00">
        <w:rPr>
          <w:rFonts w:ascii="Times New Roman" w:hAnsi="Times New Roman"/>
          <w:sz w:val="28"/>
          <w:szCs w:val="28"/>
        </w:rPr>
        <w:t>Цена вопроса (баллов): 1</w:t>
      </w:r>
    </w:p>
    <w:p w:rsidR="00806B00" w:rsidRPr="00806B00" w:rsidRDefault="00806B00" w:rsidP="00806B00">
      <w:pPr>
        <w:spacing w:after="0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806B00">
        <w:rPr>
          <w:rFonts w:ascii="Times New Roman" w:hAnsi="Times New Roman"/>
          <w:sz w:val="28"/>
          <w:szCs w:val="28"/>
        </w:rPr>
        <w:t>Варианты ответов:</w:t>
      </w:r>
    </w:p>
    <w:p w:rsidR="00806B00" w:rsidRPr="00806B00" w:rsidRDefault="00806B00" w:rsidP="005C63D6">
      <w:pPr>
        <w:numPr>
          <w:ilvl w:val="0"/>
          <w:numId w:val="9"/>
        </w:numPr>
        <w:tabs>
          <w:tab w:val="clear" w:pos="1635"/>
          <w:tab w:val="left" w:pos="360"/>
          <w:tab w:val="left" w:pos="851"/>
          <w:tab w:val="left" w:pos="1134"/>
        </w:tabs>
        <w:spacing w:after="0"/>
        <w:ind w:left="0" w:firstLineChars="253" w:firstLine="708"/>
        <w:jc w:val="both"/>
        <w:rPr>
          <w:rFonts w:ascii="Times New Roman" w:hAnsi="Times New Roman"/>
          <w:sz w:val="28"/>
          <w:szCs w:val="28"/>
        </w:rPr>
      </w:pPr>
      <w:r w:rsidRPr="00806B00">
        <w:rPr>
          <w:rFonts w:ascii="Times New Roman" w:hAnsi="Times New Roman"/>
          <w:sz w:val="28"/>
          <w:szCs w:val="28"/>
        </w:rPr>
        <w:t>расширение действующего предприятия</w:t>
      </w:r>
    </w:p>
    <w:p w:rsidR="00806B00" w:rsidRPr="00806B00" w:rsidRDefault="00806B00" w:rsidP="005C63D6">
      <w:pPr>
        <w:numPr>
          <w:ilvl w:val="0"/>
          <w:numId w:val="9"/>
        </w:numPr>
        <w:tabs>
          <w:tab w:val="clear" w:pos="1635"/>
          <w:tab w:val="left" w:pos="360"/>
          <w:tab w:val="left" w:pos="851"/>
          <w:tab w:val="left" w:pos="1134"/>
        </w:tabs>
        <w:spacing w:after="0"/>
        <w:ind w:left="0" w:firstLineChars="253" w:firstLine="708"/>
        <w:jc w:val="both"/>
        <w:rPr>
          <w:rFonts w:ascii="Times New Roman" w:hAnsi="Times New Roman"/>
          <w:sz w:val="28"/>
          <w:szCs w:val="28"/>
        </w:rPr>
      </w:pPr>
      <w:r w:rsidRPr="00806B00">
        <w:rPr>
          <w:rFonts w:ascii="Times New Roman" w:hAnsi="Times New Roman"/>
          <w:sz w:val="28"/>
          <w:szCs w:val="28"/>
        </w:rPr>
        <w:t>реконструкция действующего предприятия</w:t>
      </w:r>
    </w:p>
    <w:p w:rsidR="00806B00" w:rsidRPr="00806B00" w:rsidRDefault="00806B00" w:rsidP="005C63D6">
      <w:pPr>
        <w:numPr>
          <w:ilvl w:val="0"/>
          <w:numId w:val="9"/>
        </w:numPr>
        <w:tabs>
          <w:tab w:val="clear" w:pos="1635"/>
          <w:tab w:val="num" w:pos="360"/>
          <w:tab w:val="left" w:pos="851"/>
          <w:tab w:val="left" w:pos="1134"/>
        </w:tabs>
        <w:spacing w:after="0"/>
        <w:ind w:left="0" w:firstLineChars="253" w:firstLine="708"/>
        <w:jc w:val="both"/>
        <w:rPr>
          <w:rFonts w:ascii="Times New Roman" w:hAnsi="Times New Roman"/>
          <w:sz w:val="28"/>
          <w:szCs w:val="28"/>
        </w:rPr>
      </w:pPr>
      <w:r w:rsidRPr="00806B00">
        <w:rPr>
          <w:rFonts w:ascii="Times New Roman" w:hAnsi="Times New Roman"/>
          <w:sz w:val="28"/>
          <w:szCs w:val="28"/>
        </w:rPr>
        <w:t>новое строительство</w:t>
      </w:r>
    </w:p>
    <w:p w:rsidR="00806B00" w:rsidRPr="00806B00" w:rsidRDefault="00806B00" w:rsidP="00806B00">
      <w:pPr>
        <w:spacing w:after="0"/>
        <w:ind w:firstLineChars="302" w:firstLine="849"/>
        <w:jc w:val="both"/>
        <w:rPr>
          <w:rFonts w:ascii="Times New Roman" w:hAnsi="Times New Roman"/>
          <w:b/>
          <w:sz w:val="28"/>
          <w:szCs w:val="28"/>
        </w:rPr>
      </w:pPr>
      <w:r w:rsidRPr="00806B00">
        <w:rPr>
          <w:rFonts w:ascii="Times New Roman" w:hAnsi="Times New Roman"/>
          <w:b/>
          <w:sz w:val="28"/>
          <w:szCs w:val="28"/>
        </w:rPr>
        <w:t xml:space="preserve">Вопрос №3. Строительство при необходимости новых и расширение действующих объектов вспомогательного и обслуживающего назначения с заменой морально устаревшего и физически изношенного оборудования, механизацией и автоматизацией производства - это </w:t>
      </w:r>
    </w:p>
    <w:p w:rsidR="00806B00" w:rsidRPr="00806B00" w:rsidRDefault="00806B00" w:rsidP="00806B00">
      <w:pPr>
        <w:spacing w:after="0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806B00">
        <w:rPr>
          <w:rFonts w:ascii="Times New Roman" w:hAnsi="Times New Roman"/>
          <w:sz w:val="28"/>
          <w:szCs w:val="28"/>
        </w:rPr>
        <w:t>Тип вопроса: 1. Выбор единственно правильного ответа.</w:t>
      </w:r>
    </w:p>
    <w:p w:rsidR="00806B00" w:rsidRPr="00806B00" w:rsidRDefault="00806B00" w:rsidP="00806B00">
      <w:pPr>
        <w:spacing w:after="0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806B00">
        <w:rPr>
          <w:rFonts w:ascii="Times New Roman" w:hAnsi="Times New Roman"/>
          <w:sz w:val="28"/>
          <w:szCs w:val="28"/>
        </w:rPr>
        <w:t>Цена вопроса (баллов): 1</w:t>
      </w:r>
    </w:p>
    <w:p w:rsidR="00806B00" w:rsidRPr="00806B00" w:rsidRDefault="00806B00" w:rsidP="00806B00">
      <w:pPr>
        <w:spacing w:after="0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806B00">
        <w:rPr>
          <w:rFonts w:ascii="Times New Roman" w:hAnsi="Times New Roman"/>
          <w:sz w:val="28"/>
          <w:szCs w:val="28"/>
        </w:rPr>
        <w:t>Варианты ответов:</w:t>
      </w:r>
    </w:p>
    <w:p w:rsidR="00806B00" w:rsidRPr="00806B00" w:rsidRDefault="00806B00" w:rsidP="005C63D6">
      <w:pPr>
        <w:numPr>
          <w:ilvl w:val="0"/>
          <w:numId w:val="10"/>
        </w:numPr>
        <w:tabs>
          <w:tab w:val="clear" w:pos="1635"/>
          <w:tab w:val="num" w:pos="360"/>
          <w:tab w:val="left" w:pos="851"/>
          <w:tab w:val="left" w:pos="993"/>
        </w:tabs>
        <w:spacing w:after="0"/>
        <w:ind w:left="0" w:firstLineChars="253" w:firstLine="708"/>
        <w:jc w:val="both"/>
        <w:rPr>
          <w:rFonts w:ascii="Times New Roman" w:hAnsi="Times New Roman"/>
          <w:sz w:val="28"/>
          <w:szCs w:val="28"/>
        </w:rPr>
      </w:pPr>
      <w:r w:rsidRPr="00806B00">
        <w:rPr>
          <w:rFonts w:ascii="Times New Roman" w:hAnsi="Times New Roman"/>
          <w:sz w:val="28"/>
          <w:szCs w:val="28"/>
        </w:rPr>
        <w:t>техническое перевооружение действующего предприятия</w:t>
      </w:r>
    </w:p>
    <w:p w:rsidR="00806B00" w:rsidRPr="00806B00" w:rsidRDefault="00806B00" w:rsidP="005C63D6">
      <w:pPr>
        <w:numPr>
          <w:ilvl w:val="0"/>
          <w:numId w:val="10"/>
        </w:numPr>
        <w:tabs>
          <w:tab w:val="clear" w:pos="1635"/>
          <w:tab w:val="num" w:pos="360"/>
          <w:tab w:val="left" w:pos="851"/>
          <w:tab w:val="left" w:pos="993"/>
        </w:tabs>
        <w:spacing w:after="0"/>
        <w:ind w:left="0" w:firstLineChars="253" w:firstLine="708"/>
        <w:jc w:val="both"/>
        <w:rPr>
          <w:rFonts w:ascii="Times New Roman" w:hAnsi="Times New Roman"/>
          <w:sz w:val="28"/>
          <w:szCs w:val="28"/>
        </w:rPr>
      </w:pPr>
      <w:r w:rsidRPr="00806B00">
        <w:rPr>
          <w:rFonts w:ascii="Times New Roman" w:hAnsi="Times New Roman"/>
          <w:sz w:val="28"/>
          <w:szCs w:val="28"/>
        </w:rPr>
        <w:t>реконструкция действующего предприятия</w:t>
      </w:r>
    </w:p>
    <w:p w:rsidR="00806B00" w:rsidRPr="00806B00" w:rsidRDefault="00806B00" w:rsidP="005C63D6">
      <w:pPr>
        <w:numPr>
          <w:ilvl w:val="0"/>
          <w:numId w:val="10"/>
        </w:numPr>
        <w:tabs>
          <w:tab w:val="clear" w:pos="1635"/>
          <w:tab w:val="num" w:pos="360"/>
          <w:tab w:val="left" w:pos="851"/>
          <w:tab w:val="left" w:pos="993"/>
        </w:tabs>
        <w:spacing w:after="0"/>
        <w:ind w:left="0" w:firstLineChars="253" w:firstLine="708"/>
        <w:jc w:val="both"/>
        <w:rPr>
          <w:rFonts w:ascii="Times New Roman" w:hAnsi="Times New Roman"/>
          <w:sz w:val="28"/>
          <w:szCs w:val="28"/>
        </w:rPr>
      </w:pPr>
      <w:r w:rsidRPr="00806B00">
        <w:rPr>
          <w:rFonts w:ascii="Times New Roman" w:hAnsi="Times New Roman"/>
          <w:sz w:val="28"/>
          <w:szCs w:val="28"/>
        </w:rPr>
        <w:t>расширение действующего предприятия</w:t>
      </w:r>
    </w:p>
    <w:p w:rsidR="00806B00" w:rsidRPr="00806B00" w:rsidRDefault="00806B00" w:rsidP="00806B00">
      <w:pPr>
        <w:spacing w:after="0"/>
        <w:ind w:firstLineChars="252" w:firstLine="708"/>
        <w:jc w:val="both"/>
        <w:rPr>
          <w:rFonts w:ascii="Times New Roman" w:hAnsi="Times New Roman"/>
          <w:b/>
          <w:sz w:val="28"/>
          <w:szCs w:val="28"/>
        </w:rPr>
      </w:pPr>
      <w:r w:rsidRPr="00806B00">
        <w:rPr>
          <w:rFonts w:ascii="Times New Roman" w:hAnsi="Times New Roman"/>
          <w:b/>
          <w:sz w:val="28"/>
          <w:szCs w:val="28"/>
        </w:rPr>
        <w:t xml:space="preserve">Вопрос №4. Комплекс мероприятий (без расширения имеющихся </w:t>
      </w:r>
      <w:r>
        <w:rPr>
          <w:rFonts w:ascii="Times New Roman" w:hAnsi="Times New Roman"/>
          <w:b/>
          <w:sz w:val="28"/>
          <w:szCs w:val="28"/>
        </w:rPr>
        <w:t>п</w:t>
      </w:r>
      <w:r w:rsidRPr="00806B00">
        <w:rPr>
          <w:rFonts w:ascii="Times New Roman" w:hAnsi="Times New Roman"/>
          <w:b/>
          <w:sz w:val="28"/>
          <w:szCs w:val="28"/>
        </w:rPr>
        <w:t xml:space="preserve">роизводственных площадей), предусматривающий современный технический уровень производства – это </w:t>
      </w:r>
    </w:p>
    <w:p w:rsidR="00806B00" w:rsidRPr="00806B00" w:rsidRDefault="00806B00" w:rsidP="00806B00">
      <w:pPr>
        <w:spacing w:after="0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806B00">
        <w:rPr>
          <w:rFonts w:ascii="Times New Roman" w:hAnsi="Times New Roman"/>
          <w:sz w:val="28"/>
          <w:szCs w:val="28"/>
        </w:rPr>
        <w:t>Тип вопроса: 1. Выбор единственно правильного ответа.</w:t>
      </w:r>
    </w:p>
    <w:p w:rsidR="00806B00" w:rsidRPr="00806B00" w:rsidRDefault="00806B00" w:rsidP="00806B00">
      <w:pPr>
        <w:spacing w:after="0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806B00">
        <w:rPr>
          <w:rFonts w:ascii="Times New Roman" w:hAnsi="Times New Roman"/>
          <w:sz w:val="28"/>
          <w:szCs w:val="28"/>
        </w:rPr>
        <w:lastRenderedPageBreak/>
        <w:t>Цена вопроса (баллов): 1</w:t>
      </w:r>
    </w:p>
    <w:p w:rsidR="00806B00" w:rsidRPr="00806B00" w:rsidRDefault="00806B00" w:rsidP="00806B00">
      <w:pPr>
        <w:spacing w:after="0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806B00">
        <w:rPr>
          <w:rFonts w:ascii="Times New Roman" w:hAnsi="Times New Roman"/>
          <w:sz w:val="28"/>
          <w:szCs w:val="28"/>
        </w:rPr>
        <w:t>Варианты ответов:</w:t>
      </w:r>
    </w:p>
    <w:p w:rsidR="00806B00" w:rsidRPr="00806B00" w:rsidRDefault="00806B00" w:rsidP="005C63D6">
      <w:pPr>
        <w:numPr>
          <w:ilvl w:val="0"/>
          <w:numId w:val="11"/>
        </w:numPr>
        <w:tabs>
          <w:tab w:val="clear" w:pos="1710"/>
          <w:tab w:val="num" w:pos="360"/>
          <w:tab w:val="left" w:pos="851"/>
          <w:tab w:val="left" w:pos="993"/>
        </w:tabs>
        <w:spacing w:after="0"/>
        <w:ind w:left="0" w:firstLineChars="253" w:firstLine="708"/>
        <w:jc w:val="both"/>
        <w:rPr>
          <w:rFonts w:ascii="Times New Roman" w:hAnsi="Times New Roman"/>
          <w:sz w:val="28"/>
          <w:szCs w:val="28"/>
        </w:rPr>
      </w:pPr>
      <w:r w:rsidRPr="00806B00">
        <w:rPr>
          <w:rFonts w:ascii="Times New Roman" w:hAnsi="Times New Roman"/>
          <w:sz w:val="28"/>
          <w:szCs w:val="28"/>
        </w:rPr>
        <w:t>техническое перевооружение действующего предприятия</w:t>
      </w:r>
    </w:p>
    <w:p w:rsidR="00806B00" w:rsidRPr="00806B00" w:rsidRDefault="00806B00" w:rsidP="005C63D6">
      <w:pPr>
        <w:numPr>
          <w:ilvl w:val="0"/>
          <w:numId w:val="11"/>
        </w:numPr>
        <w:tabs>
          <w:tab w:val="clear" w:pos="1710"/>
          <w:tab w:val="num" w:pos="360"/>
          <w:tab w:val="left" w:pos="851"/>
          <w:tab w:val="left" w:pos="993"/>
        </w:tabs>
        <w:spacing w:after="0"/>
        <w:ind w:left="0" w:firstLineChars="253" w:firstLine="708"/>
        <w:jc w:val="both"/>
        <w:rPr>
          <w:rFonts w:ascii="Times New Roman" w:hAnsi="Times New Roman"/>
          <w:sz w:val="28"/>
          <w:szCs w:val="28"/>
        </w:rPr>
      </w:pPr>
      <w:r w:rsidRPr="00806B00">
        <w:rPr>
          <w:rFonts w:ascii="Times New Roman" w:hAnsi="Times New Roman"/>
          <w:sz w:val="28"/>
          <w:szCs w:val="28"/>
        </w:rPr>
        <w:t>реконструкция действующего предприятия</w:t>
      </w:r>
    </w:p>
    <w:p w:rsidR="00806B00" w:rsidRPr="00806B00" w:rsidRDefault="00806B00" w:rsidP="005C63D6">
      <w:pPr>
        <w:numPr>
          <w:ilvl w:val="0"/>
          <w:numId w:val="11"/>
        </w:numPr>
        <w:tabs>
          <w:tab w:val="clear" w:pos="1710"/>
          <w:tab w:val="num" w:pos="360"/>
          <w:tab w:val="left" w:pos="851"/>
          <w:tab w:val="left" w:pos="993"/>
        </w:tabs>
        <w:spacing w:after="0"/>
        <w:ind w:left="0" w:firstLineChars="253" w:firstLine="708"/>
        <w:jc w:val="both"/>
        <w:rPr>
          <w:rFonts w:ascii="Times New Roman" w:hAnsi="Times New Roman"/>
          <w:sz w:val="28"/>
          <w:szCs w:val="28"/>
        </w:rPr>
      </w:pPr>
      <w:r w:rsidRPr="00806B00">
        <w:rPr>
          <w:rFonts w:ascii="Times New Roman" w:hAnsi="Times New Roman"/>
          <w:sz w:val="28"/>
          <w:szCs w:val="28"/>
        </w:rPr>
        <w:t>расширение действующего предприятия</w:t>
      </w:r>
    </w:p>
    <w:p w:rsidR="00806B00" w:rsidRPr="00806B00" w:rsidRDefault="00806B00" w:rsidP="00806B00">
      <w:pPr>
        <w:spacing w:before="120" w:after="0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806B00">
        <w:rPr>
          <w:rFonts w:ascii="Times New Roman" w:hAnsi="Times New Roman"/>
          <w:sz w:val="28"/>
          <w:szCs w:val="28"/>
        </w:rPr>
        <w:t xml:space="preserve">Вопросы для </w:t>
      </w:r>
      <w:r w:rsidRPr="00806B00">
        <w:rPr>
          <w:rFonts w:ascii="Times New Roman" w:hAnsi="Times New Roman"/>
          <w:b/>
          <w:sz w:val="28"/>
          <w:szCs w:val="28"/>
        </w:rPr>
        <w:t>фронтального опроса №2</w:t>
      </w:r>
    </w:p>
    <w:p w:rsidR="00806B00" w:rsidRPr="00806B00" w:rsidRDefault="00806B00" w:rsidP="00FB4489">
      <w:pPr>
        <w:spacing w:after="0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806B00">
        <w:rPr>
          <w:rFonts w:ascii="Times New Roman" w:hAnsi="Times New Roman"/>
          <w:sz w:val="28"/>
          <w:szCs w:val="28"/>
        </w:rPr>
        <w:t>1. Назовите параметры, характеризующие застройку городской территории..</w:t>
      </w:r>
    </w:p>
    <w:p w:rsidR="00806B00" w:rsidRPr="00806B00" w:rsidRDefault="00806B00" w:rsidP="00FB4489">
      <w:pPr>
        <w:spacing w:after="0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806B00">
        <w:rPr>
          <w:rFonts w:ascii="Times New Roman" w:hAnsi="Times New Roman"/>
          <w:sz w:val="28"/>
          <w:szCs w:val="28"/>
        </w:rPr>
        <w:t>2. Сформулируйте первоочередные задачи реконструкции городской застройки.</w:t>
      </w:r>
    </w:p>
    <w:p w:rsidR="00806B00" w:rsidRPr="00806B00" w:rsidRDefault="00806B00" w:rsidP="00FB4489">
      <w:pPr>
        <w:spacing w:after="0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806B00">
        <w:rPr>
          <w:rFonts w:ascii="Times New Roman" w:hAnsi="Times New Roman"/>
          <w:sz w:val="28"/>
          <w:szCs w:val="28"/>
        </w:rPr>
        <w:t>3. Каково содержание основной тенденции благоустройства реконструируемых дворовых территорий?</w:t>
      </w:r>
    </w:p>
    <w:p w:rsidR="00806B00" w:rsidRPr="00806B00" w:rsidRDefault="00806B00" w:rsidP="00FB4489">
      <w:pPr>
        <w:spacing w:after="0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806B00">
        <w:rPr>
          <w:rFonts w:ascii="Times New Roman" w:hAnsi="Times New Roman"/>
          <w:sz w:val="28"/>
          <w:szCs w:val="28"/>
        </w:rPr>
        <w:t>4. Перечислите виды жилых территорий города (и типичные схемы застройки) с точки зрения их возможной реконструкции.</w:t>
      </w:r>
    </w:p>
    <w:p w:rsidR="00806B00" w:rsidRPr="00806B00" w:rsidRDefault="00806B00" w:rsidP="00FB4489">
      <w:pPr>
        <w:spacing w:after="0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806B00">
        <w:rPr>
          <w:rFonts w:ascii="Times New Roman" w:hAnsi="Times New Roman"/>
          <w:sz w:val="28"/>
          <w:szCs w:val="28"/>
        </w:rPr>
        <w:t>5. Классифицируйте жилищный фонд страны в зависимости от периода застройки.</w:t>
      </w:r>
    </w:p>
    <w:p w:rsidR="00806B00" w:rsidRPr="00806B00" w:rsidRDefault="00806B00" w:rsidP="00FB4489">
      <w:pPr>
        <w:spacing w:after="0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806B00">
        <w:rPr>
          <w:rFonts w:ascii="Times New Roman" w:hAnsi="Times New Roman"/>
          <w:sz w:val="28"/>
          <w:szCs w:val="28"/>
        </w:rPr>
        <w:t>6. Назовите наиболее распространённые схемы конфигурации жилых зданий в плане..</w:t>
      </w:r>
    </w:p>
    <w:p w:rsidR="00806B00" w:rsidRPr="00806B00" w:rsidRDefault="00806B00" w:rsidP="00FB4489">
      <w:pPr>
        <w:spacing w:after="0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806B00">
        <w:rPr>
          <w:rFonts w:ascii="Times New Roman" w:hAnsi="Times New Roman"/>
          <w:sz w:val="28"/>
          <w:szCs w:val="28"/>
        </w:rPr>
        <w:t>7. Проанализируйте изменение параметров возводимых жилых зданий в зависимости от периода застройки.</w:t>
      </w:r>
    </w:p>
    <w:p w:rsidR="00F31A2C" w:rsidRPr="00133F90" w:rsidRDefault="00133F90" w:rsidP="00133F90">
      <w:pPr>
        <w:spacing w:before="120" w:after="0"/>
        <w:ind w:firstLineChars="253" w:firstLine="711"/>
        <w:jc w:val="both"/>
        <w:rPr>
          <w:rFonts w:ascii="Times New Roman" w:hAnsi="Times New Roman"/>
          <w:sz w:val="28"/>
          <w:szCs w:val="28"/>
        </w:rPr>
      </w:pPr>
      <w:r w:rsidRPr="00133F90">
        <w:rPr>
          <w:rFonts w:ascii="Times New Roman" w:hAnsi="Times New Roman"/>
          <w:b/>
          <w:sz w:val="28"/>
          <w:szCs w:val="28"/>
        </w:rPr>
        <w:t>Письменный опрос</w:t>
      </w:r>
      <w:r w:rsidRPr="00133F90">
        <w:rPr>
          <w:rFonts w:ascii="Times New Roman" w:hAnsi="Times New Roman"/>
          <w:sz w:val="28"/>
          <w:szCs w:val="28"/>
        </w:rPr>
        <w:t xml:space="preserve"> по теме: «Приборно-инструментальная база обследования зданий»</w:t>
      </w:r>
    </w:p>
    <w:p w:rsidR="00133F90" w:rsidRPr="007C7C8B" w:rsidRDefault="00133F90" w:rsidP="00FB4489">
      <w:pPr>
        <w:spacing w:after="0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 w:rsidRPr="007C7C8B">
        <w:rPr>
          <w:rFonts w:ascii="Times New Roman" w:hAnsi="Times New Roman"/>
          <w:sz w:val="28"/>
          <w:szCs w:val="28"/>
        </w:rPr>
        <w:t xml:space="preserve">1. </w:t>
      </w:r>
      <w:r w:rsidR="007C7C8B" w:rsidRPr="007C7C8B">
        <w:rPr>
          <w:rFonts w:ascii="Times New Roman" w:hAnsi="Times New Roman"/>
          <w:sz w:val="28"/>
          <w:szCs w:val="28"/>
        </w:rPr>
        <w:t>Укажите, для чего предназначены приборы и инструменты, перечисленные в таблице.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05"/>
        <w:gridCol w:w="4295"/>
      </w:tblGrid>
      <w:tr w:rsidR="007C7C8B" w:rsidRPr="001E3936" w:rsidTr="007C7C8B">
        <w:tc>
          <w:tcPr>
            <w:tcW w:w="648" w:type="dxa"/>
          </w:tcPr>
          <w:p w:rsidR="007C7C8B" w:rsidRPr="001E3936" w:rsidRDefault="007C7C8B" w:rsidP="007C7C8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3936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05" w:type="dxa"/>
          </w:tcPr>
          <w:p w:rsidR="007C7C8B" w:rsidRPr="001E3936" w:rsidRDefault="007C7C8B" w:rsidP="007C7C8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36">
              <w:rPr>
                <w:rFonts w:ascii="Times New Roman" w:hAnsi="Times New Roman"/>
                <w:sz w:val="24"/>
                <w:szCs w:val="24"/>
              </w:rPr>
              <w:t>Наименование приборов</w:t>
            </w:r>
          </w:p>
        </w:tc>
        <w:tc>
          <w:tcPr>
            <w:tcW w:w="4295" w:type="dxa"/>
          </w:tcPr>
          <w:p w:rsidR="007C7C8B" w:rsidRPr="001E3936" w:rsidRDefault="007C7C8B" w:rsidP="007C7C8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936">
              <w:rPr>
                <w:rFonts w:ascii="Times New Roman" w:hAnsi="Times New Roman"/>
                <w:sz w:val="24"/>
                <w:szCs w:val="24"/>
              </w:rPr>
              <w:t>Назначение</w:t>
            </w:r>
          </w:p>
        </w:tc>
      </w:tr>
      <w:tr w:rsidR="007C7C8B" w:rsidRPr="001E3936" w:rsidTr="007C7C8B">
        <w:tc>
          <w:tcPr>
            <w:tcW w:w="648" w:type="dxa"/>
          </w:tcPr>
          <w:p w:rsidR="007C7C8B" w:rsidRPr="001E3936" w:rsidRDefault="007C7C8B" w:rsidP="007C7C8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393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705" w:type="dxa"/>
          </w:tcPr>
          <w:p w:rsidR="007C7C8B" w:rsidRPr="001E3936" w:rsidRDefault="007C7C8B" w:rsidP="007C7C8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3936">
              <w:rPr>
                <w:rFonts w:ascii="Times New Roman" w:hAnsi="Times New Roman"/>
                <w:sz w:val="24"/>
                <w:szCs w:val="24"/>
              </w:rPr>
              <w:t>Прибор ультразвукового контроля бетона УКБ-1М</w:t>
            </w:r>
          </w:p>
        </w:tc>
        <w:tc>
          <w:tcPr>
            <w:tcW w:w="4295" w:type="dxa"/>
          </w:tcPr>
          <w:p w:rsidR="007C7C8B" w:rsidRPr="001E3936" w:rsidRDefault="007C7C8B" w:rsidP="007C7C8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7C8B" w:rsidRPr="001E3936" w:rsidTr="007C7C8B">
        <w:tc>
          <w:tcPr>
            <w:tcW w:w="648" w:type="dxa"/>
          </w:tcPr>
          <w:p w:rsidR="007C7C8B" w:rsidRPr="001E3936" w:rsidRDefault="007C7C8B" w:rsidP="007C7C8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393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705" w:type="dxa"/>
          </w:tcPr>
          <w:p w:rsidR="007C7C8B" w:rsidRPr="001E3936" w:rsidRDefault="007C7C8B" w:rsidP="007C7C8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3936">
              <w:rPr>
                <w:rFonts w:ascii="Times New Roman" w:hAnsi="Times New Roman"/>
                <w:sz w:val="24"/>
                <w:szCs w:val="24"/>
              </w:rPr>
              <w:t>Фазометры АФ-2 и др.</w:t>
            </w:r>
          </w:p>
        </w:tc>
        <w:tc>
          <w:tcPr>
            <w:tcW w:w="4295" w:type="dxa"/>
          </w:tcPr>
          <w:p w:rsidR="007C7C8B" w:rsidRPr="001E3936" w:rsidRDefault="007C7C8B" w:rsidP="007C7C8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7C8B" w:rsidRPr="001E3936" w:rsidTr="007C7C8B">
        <w:tc>
          <w:tcPr>
            <w:tcW w:w="648" w:type="dxa"/>
          </w:tcPr>
          <w:p w:rsidR="007C7C8B" w:rsidRPr="001E3936" w:rsidRDefault="007C7C8B" w:rsidP="007C7C8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393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705" w:type="dxa"/>
          </w:tcPr>
          <w:p w:rsidR="007C7C8B" w:rsidRPr="001E3936" w:rsidRDefault="007C7C8B" w:rsidP="007C7C8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3936">
              <w:rPr>
                <w:rFonts w:ascii="Times New Roman" w:hAnsi="Times New Roman"/>
                <w:sz w:val="24"/>
                <w:szCs w:val="24"/>
              </w:rPr>
              <w:t>Измерители защитного слоя ИЗС-АР и др.</w:t>
            </w:r>
          </w:p>
        </w:tc>
        <w:tc>
          <w:tcPr>
            <w:tcW w:w="4295" w:type="dxa"/>
          </w:tcPr>
          <w:p w:rsidR="007C7C8B" w:rsidRPr="001E3936" w:rsidRDefault="007C7C8B" w:rsidP="007C7C8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7C8B" w:rsidRPr="001E3936" w:rsidTr="007C7C8B">
        <w:tc>
          <w:tcPr>
            <w:tcW w:w="648" w:type="dxa"/>
          </w:tcPr>
          <w:p w:rsidR="007C7C8B" w:rsidRPr="001E3936" w:rsidRDefault="007C7C8B" w:rsidP="007C7C8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393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705" w:type="dxa"/>
          </w:tcPr>
          <w:p w:rsidR="007C7C8B" w:rsidRPr="001E3936" w:rsidRDefault="007C7C8B" w:rsidP="007C7C8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3936">
              <w:rPr>
                <w:rFonts w:ascii="Times New Roman" w:hAnsi="Times New Roman"/>
                <w:sz w:val="24"/>
                <w:szCs w:val="24"/>
              </w:rPr>
              <w:t>Молоток Кашкарова</w:t>
            </w:r>
          </w:p>
        </w:tc>
        <w:tc>
          <w:tcPr>
            <w:tcW w:w="4295" w:type="dxa"/>
          </w:tcPr>
          <w:p w:rsidR="007C7C8B" w:rsidRPr="001E3936" w:rsidRDefault="007C7C8B" w:rsidP="007C7C8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7C8B" w:rsidRPr="001E3936" w:rsidTr="007C7C8B">
        <w:tc>
          <w:tcPr>
            <w:tcW w:w="648" w:type="dxa"/>
          </w:tcPr>
          <w:p w:rsidR="007C7C8B" w:rsidRPr="001E3936" w:rsidRDefault="007C7C8B" w:rsidP="007C7C8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393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705" w:type="dxa"/>
          </w:tcPr>
          <w:p w:rsidR="007C7C8B" w:rsidRPr="001E3936" w:rsidRDefault="007C7C8B" w:rsidP="007C7C8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3936">
              <w:rPr>
                <w:rFonts w:ascii="Times New Roman" w:hAnsi="Times New Roman"/>
                <w:sz w:val="24"/>
                <w:szCs w:val="24"/>
              </w:rPr>
              <w:t>Прибор ТКСП-1</w:t>
            </w:r>
          </w:p>
        </w:tc>
        <w:tc>
          <w:tcPr>
            <w:tcW w:w="4295" w:type="dxa"/>
          </w:tcPr>
          <w:p w:rsidR="007C7C8B" w:rsidRPr="001E3936" w:rsidRDefault="007C7C8B" w:rsidP="007C7C8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7C8B" w:rsidRPr="001E3936" w:rsidTr="007C7C8B">
        <w:tc>
          <w:tcPr>
            <w:tcW w:w="648" w:type="dxa"/>
          </w:tcPr>
          <w:p w:rsidR="007C7C8B" w:rsidRPr="001E3936" w:rsidRDefault="007C7C8B" w:rsidP="007C7C8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3936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705" w:type="dxa"/>
          </w:tcPr>
          <w:p w:rsidR="007C7C8B" w:rsidRPr="001E3936" w:rsidRDefault="007C7C8B" w:rsidP="007C7C8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3936">
              <w:rPr>
                <w:rFonts w:ascii="Times New Roman" w:hAnsi="Times New Roman"/>
                <w:sz w:val="24"/>
                <w:szCs w:val="24"/>
              </w:rPr>
              <w:t>Металлоискатели</w:t>
            </w:r>
          </w:p>
        </w:tc>
        <w:tc>
          <w:tcPr>
            <w:tcW w:w="4295" w:type="dxa"/>
          </w:tcPr>
          <w:p w:rsidR="007C7C8B" w:rsidRPr="001E3936" w:rsidRDefault="007C7C8B" w:rsidP="007C7C8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7C8B" w:rsidRPr="001E3936" w:rsidTr="007C7C8B">
        <w:tc>
          <w:tcPr>
            <w:tcW w:w="648" w:type="dxa"/>
          </w:tcPr>
          <w:p w:rsidR="007C7C8B" w:rsidRPr="001E3936" w:rsidRDefault="007C7C8B" w:rsidP="007C7C8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3936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705" w:type="dxa"/>
          </w:tcPr>
          <w:p w:rsidR="007C7C8B" w:rsidRPr="001E3936" w:rsidRDefault="007C7C8B" w:rsidP="007C7C8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3936">
              <w:rPr>
                <w:rFonts w:ascii="Times New Roman" w:hAnsi="Times New Roman"/>
                <w:sz w:val="24"/>
                <w:szCs w:val="24"/>
              </w:rPr>
              <w:t>Пирометры</w:t>
            </w:r>
          </w:p>
        </w:tc>
        <w:tc>
          <w:tcPr>
            <w:tcW w:w="4295" w:type="dxa"/>
          </w:tcPr>
          <w:p w:rsidR="007C7C8B" w:rsidRPr="001E3936" w:rsidRDefault="007C7C8B" w:rsidP="007C7C8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7C8B" w:rsidRPr="001E3936" w:rsidTr="007C7C8B">
        <w:tc>
          <w:tcPr>
            <w:tcW w:w="648" w:type="dxa"/>
          </w:tcPr>
          <w:p w:rsidR="007C7C8B" w:rsidRPr="001E3936" w:rsidRDefault="007C7C8B" w:rsidP="007C7C8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3936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705" w:type="dxa"/>
          </w:tcPr>
          <w:p w:rsidR="007C7C8B" w:rsidRPr="001E3936" w:rsidRDefault="007C7C8B" w:rsidP="007C7C8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3936">
              <w:rPr>
                <w:rFonts w:ascii="Times New Roman" w:hAnsi="Times New Roman"/>
                <w:sz w:val="24"/>
                <w:szCs w:val="24"/>
              </w:rPr>
              <w:t>Микроскопы отсчётные МИР-2 и др.</w:t>
            </w:r>
          </w:p>
        </w:tc>
        <w:tc>
          <w:tcPr>
            <w:tcW w:w="4295" w:type="dxa"/>
          </w:tcPr>
          <w:p w:rsidR="007C7C8B" w:rsidRPr="001E3936" w:rsidRDefault="007C7C8B" w:rsidP="007C7C8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7C8B" w:rsidRPr="001E3936" w:rsidTr="007C7C8B">
        <w:tc>
          <w:tcPr>
            <w:tcW w:w="648" w:type="dxa"/>
          </w:tcPr>
          <w:p w:rsidR="007C7C8B" w:rsidRPr="001E3936" w:rsidRDefault="007C7C8B" w:rsidP="007C7C8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3936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705" w:type="dxa"/>
          </w:tcPr>
          <w:p w:rsidR="007C7C8B" w:rsidRPr="001E3936" w:rsidRDefault="007C7C8B" w:rsidP="007C7C8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3936">
              <w:rPr>
                <w:rFonts w:ascii="Times New Roman" w:hAnsi="Times New Roman"/>
                <w:sz w:val="24"/>
                <w:szCs w:val="24"/>
              </w:rPr>
              <w:t>Прибор РВП-451 (перископ)</w:t>
            </w:r>
          </w:p>
        </w:tc>
        <w:tc>
          <w:tcPr>
            <w:tcW w:w="4295" w:type="dxa"/>
          </w:tcPr>
          <w:p w:rsidR="007C7C8B" w:rsidRPr="001E3936" w:rsidRDefault="007C7C8B" w:rsidP="007C7C8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7C8B" w:rsidRPr="001E3936" w:rsidTr="007C7C8B">
        <w:tc>
          <w:tcPr>
            <w:tcW w:w="648" w:type="dxa"/>
          </w:tcPr>
          <w:p w:rsidR="007C7C8B" w:rsidRPr="001E3936" w:rsidRDefault="007C7C8B" w:rsidP="007C7C8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705" w:type="dxa"/>
          </w:tcPr>
          <w:p w:rsidR="007C7C8B" w:rsidRPr="001E3936" w:rsidRDefault="007C7C8B" w:rsidP="007C7C8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3936">
              <w:rPr>
                <w:rFonts w:ascii="Times New Roman" w:hAnsi="Times New Roman"/>
                <w:sz w:val="24"/>
                <w:szCs w:val="24"/>
              </w:rPr>
              <w:t>Электронные влагомеры ЭВ-2м и др.</w:t>
            </w:r>
          </w:p>
        </w:tc>
        <w:tc>
          <w:tcPr>
            <w:tcW w:w="4295" w:type="dxa"/>
          </w:tcPr>
          <w:p w:rsidR="007C7C8B" w:rsidRPr="001E3936" w:rsidRDefault="007C7C8B" w:rsidP="007C7C8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33F90" w:rsidRPr="007C7C8B" w:rsidRDefault="007C7C8B" w:rsidP="007C7C8B">
      <w:pPr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C7C8B">
        <w:rPr>
          <w:rFonts w:ascii="Times New Roman" w:hAnsi="Times New Roman"/>
          <w:sz w:val="28"/>
          <w:szCs w:val="28"/>
        </w:rPr>
        <w:t>2. Назовите обозначенные цифрами элементы схем усиления конструкций здания.</w:t>
      </w:r>
    </w:p>
    <w:p w:rsidR="00133F90" w:rsidRDefault="00AE1CA4" w:rsidP="008D764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pict>
          <v:shape id="_x0000_i1038" type="#_x0000_t75" style="width:303.75pt;height:243.75pt">
            <v:imagedata r:id="rId37" o:title=""/>
          </v:shape>
        </w:pict>
      </w:r>
    </w:p>
    <w:p w:rsidR="00133F90" w:rsidRDefault="00AE1CA4" w:rsidP="008D764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39" type="#_x0000_t75" style="width:510pt;height:111.75pt">
            <v:imagedata r:id="rId38" o:title=""/>
          </v:shape>
        </w:pict>
      </w:r>
    </w:p>
    <w:p w:rsidR="008D764B" w:rsidRDefault="00AE1CA4" w:rsidP="008D764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40" type="#_x0000_t75" style="width:318.75pt;height:355.5pt">
            <v:imagedata r:id="rId39" o:title=""/>
          </v:shape>
        </w:pict>
      </w:r>
    </w:p>
    <w:p w:rsidR="008D764B" w:rsidRPr="00CF0256" w:rsidRDefault="008D764B" w:rsidP="008D764B">
      <w:pPr>
        <w:shd w:val="clear" w:color="auto" w:fill="FFFFFF"/>
        <w:tabs>
          <w:tab w:val="left" w:pos="480"/>
        </w:tabs>
        <w:spacing w:beforeLines="20" w:before="48" w:line="240" w:lineRule="auto"/>
        <w:jc w:val="center"/>
        <w:rPr>
          <w:rFonts w:ascii="Times New Roman" w:hAnsi="Times New Roman"/>
          <w:b/>
          <w:bCs/>
          <w:spacing w:val="4"/>
          <w:sz w:val="24"/>
          <w:szCs w:val="24"/>
        </w:rPr>
      </w:pPr>
      <w:r w:rsidRPr="00CF0256">
        <w:rPr>
          <w:rFonts w:ascii="Times New Roman" w:hAnsi="Times New Roman"/>
          <w:b/>
          <w:bCs/>
          <w:spacing w:val="4"/>
          <w:sz w:val="24"/>
          <w:szCs w:val="24"/>
        </w:rPr>
        <w:lastRenderedPageBreak/>
        <w:t>ДИФФЕРЕНЦИРОВАННЫЙ ЗАЧЕТ</w:t>
      </w:r>
    </w:p>
    <w:p w:rsidR="008D764B" w:rsidRPr="008D764B" w:rsidRDefault="008D764B" w:rsidP="008D764B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beforeLines="20" w:before="48" w:after="0" w:line="240" w:lineRule="auto"/>
        <w:ind w:firstLine="709"/>
        <w:jc w:val="center"/>
        <w:rPr>
          <w:rFonts w:ascii="Times New Roman" w:hAnsi="Times New Roman"/>
          <w:color w:val="000000"/>
          <w:spacing w:val="7"/>
          <w:sz w:val="28"/>
          <w:szCs w:val="28"/>
        </w:rPr>
      </w:pPr>
      <w:r w:rsidRPr="008D764B">
        <w:rPr>
          <w:rFonts w:ascii="Times New Roman" w:hAnsi="Times New Roman"/>
          <w:b/>
          <w:color w:val="000000"/>
          <w:spacing w:val="7"/>
          <w:sz w:val="28"/>
          <w:szCs w:val="28"/>
        </w:rPr>
        <w:t xml:space="preserve">Критерии оценки </w:t>
      </w:r>
      <w:r w:rsidRPr="008D764B">
        <w:rPr>
          <w:rFonts w:ascii="Times New Roman" w:hAnsi="Times New Roman"/>
          <w:b/>
          <w:bCs/>
          <w:spacing w:val="4"/>
          <w:sz w:val="28"/>
          <w:szCs w:val="28"/>
        </w:rPr>
        <w:t>дифференцированного</w:t>
      </w:r>
      <w:r w:rsidRPr="008D764B">
        <w:rPr>
          <w:rFonts w:ascii="Times New Roman" w:hAnsi="Times New Roman"/>
          <w:b/>
          <w:color w:val="000000"/>
          <w:spacing w:val="7"/>
          <w:sz w:val="28"/>
          <w:szCs w:val="28"/>
        </w:rPr>
        <w:t xml:space="preserve"> зачета</w:t>
      </w:r>
    </w:p>
    <w:p w:rsidR="008D764B" w:rsidRPr="008D764B" w:rsidRDefault="008D764B" w:rsidP="008D764B">
      <w:pPr>
        <w:widowControl w:val="0"/>
        <w:shd w:val="clear" w:color="auto" w:fill="FFFFFF"/>
        <w:tabs>
          <w:tab w:val="left" w:pos="567"/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8D764B">
        <w:rPr>
          <w:rFonts w:ascii="Times New Roman" w:hAnsi="Times New Roman"/>
          <w:color w:val="000000"/>
          <w:spacing w:val="7"/>
          <w:sz w:val="28"/>
          <w:szCs w:val="28"/>
        </w:rPr>
        <w:t>При определении оценки необходимо исходить из следующих критериев:</w:t>
      </w:r>
    </w:p>
    <w:p w:rsidR="008D764B" w:rsidRPr="008D764B" w:rsidRDefault="008D764B" w:rsidP="008D764B">
      <w:pPr>
        <w:widowControl w:val="0"/>
        <w:shd w:val="clear" w:color="auto" w:fill="FFFFFF"/>
        <w:tabs>
          <w:tab w:val="left" w:pos="567"/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8D764B">
        <w:rPr>
          <w:rFonts w:ascii="Times New Roman" w:hAnsi="Times New Roman"/>
          <w:color w:val="000000"/>
          <w:spacing w:val="7"/>
          <w:sz w:val="28"/>
          <w:szCs w:val="28"/>
        </w:rPr>
        <w:t>- сумма знаний, которыми обладает студент (теоретический компонент – системность знаний, их полнота, достаточность, действенность знаний, прочность, глубина и др. критерии оценки);</w:t>
      </w:r>
    </w:p>
    <w:p w:rsidR="008D764B" w:rsidRPr="008D764B" w:rsidRDefault="008D764B" w:rsidP="008D764B">
      <w:pPr>
        <w:widowControl w:val="0"/>
        <w:shd w:val="clear" w:color="auto" w:fill="FFFFFF"/>
        <w:tabs>
          <w:tab w:val="left" w:pos="567"/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8D764B">
        <w:rPr>
          <w:rFonts w:ascii="Times New Roman" w:hAnsi="Times New Roman"/>
          <w:color w:val="000000"/>
          <w:spacing w:val="7"/>
          <w:sz w:val="28"/>
          <w:szCs w:val="28"/>
        </w:rPr>
        <w:t>- понимание сущности педагогических явлений и процессов и их взаимозависимостей;</w:t>
      </w:r>
    </w:p>
    <w:p w:rsidR="008D764B" w:rsidRPr="008D764B" w:rsidRDefault="008D764B" w:rsidP="008D764B">
      <w:pPr>
        <w:widowControl w:val="0"/>
        <w:shd w:val="clear" w:color="auto" w:fill="FFFFFF"/>
        <w:tabs>
          <w:tab w:val="left" w:pos="567"/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8D764B">
        <w:rPr>
          <w:rFonts w:ascii="Times New Roman" w:hAnsi="Times New Roman"/>
          <w:color w:val="000000"/>
          <w:spacing w:val="7"/>
          <w:sz w:val="28"/>
          <w:szCs w:val="28"/>
        </w:rPr>
        <w:t>- умение видеть основные проблемы (теоретические, причины их возникновения;</w:t>
      </w:r>
    </w:p>
    <w:p w:rsidR="008D764B" w:rsidRPr="008D764B" w:rsidRDefault="008D764B" w:rsidP="008D764B">
      <w:pPr>
        <w:widowControl w:val="0"/>
        <w:shd w:val="clear" w:color="auto" w:fill="FFFFFF"/>
        <w:tabs>
          <w:tab w:val="left" w:pos="567"/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8D764B">
        <w:rPr>
          <w:rFonts w:ascii="Times New Roman" w:hAnsi="Times New Roman"/>
          <w:color w:val="000000"/>
          <w:spacing w:val="7"/>
          <w:sz w:val="28"/>
          <w:szCs w:val="28"/>
        </w:rPr>
        <w:t>- умение теоретически обосновывать возможные пути решения существующих проблем (теории).</w:t>
      </w:r>
    </w:p>
    <w:p w:rsidR="008D764B" w:rsidRPr="008D764B" w:rsidRDefault="008D764B" w:rsidP="008D764B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beforeLines="20" w:before="48" w:after="0" w:line="240" w:lineRule="auto"/>
        <w:ind w:firstLine="709"/>
        <w:jc w:val="both"/>
        <w:rPr>
          <w:rFonts w:ascii="Times New Roman" w:hAnsi="Times New Roman"/>
          <w:b/>
          <w:color w:val="000000"/>
          <w:spacing w:val="7"/>
          <w:sz w:val="28"/>
          <w:szCs w:val="28"/>
        </w:rPr>
      </w:pPr>
      <w:r w:rsidRPr="008D764B">
        <w:rPr>
          <w:rFonts w:ascii="Times New Roman" w:hAnsi="Times New Roman"/>
          <w:b/>
          <w:color w:val="000000"/>
          <w:spacing w:val="7"/>
          <w:sz w:val="28"/>
          <w:szCs w:val="28"/>
        </w:rPr>
        <w:t>Оценка «отлично»:</w:t>
      </w:r>
    </w:p>
    <w:p w:rsidR="008D764B" w:rsidRPr="008D764B" w:rsidRDefault="008D764B" w:rsidP="008D764B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firstLineChars="247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8D764B">
        <w:rPr>
          <w:rFonts w:ascii="Times New Roman" w:hAnsi="Times New Roman"/>
          <w:color w:val="000000"/>
          <w:spacing w:val="7"/>
          <w:sz w:val="28"/>
          <w:szCs w:val="28"/>
        </w:rPr>
        <w:t xml:space="preserve">Ответы на поставленные вопросы в билете излагаются логично, последовательно и не требуют дополнительных пояснений. Делаются обоснованные выводы. Демонстрируются глубокие знания дисциплины. Соблюдаются нормы литературной речи. </w:t>
      </w:r>
    </w:p>
    <w:p w:rsidR="008D764B" w:rsidRPr="008D764B" w:rsidRDefault="008D764B" w:rsidP="008D764B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firstLineChars="247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8D764B">
        <w:rPr>
          <w:rFonts w:ascii="Times New Roman" w:hAnsi="Times New Roman"/>
          <w:color w:val="000000"/>
          <w:spacing w:val="7"/>
          <w:sz w:val="28"/>
          <w:szCs w:val="28"/>
        </w:rPr>
        <w:t xml:space="preserve">Оценка "отлично" предполагает глубокое знание всех разделов теории, умение грамотно оперировать терминологией. Ответ </w:t>
      </w:r>
      <w:r>
        <w:rPr>
          <w:rFonts w:ascii="Times New Roman" w:hAnsi="Times New Roman"/>
          <w:color w:val="000000"/>
          <w:spacing w:val="7"/>
          <w:sz w:val="28"/>
          <w:szCs w:val="28"/>
        </w:rPr>
        <w:t>обучающегося</w:t>
      </w:r>
      <w:r w:rsidRPr="008D764B">
        <w:rPr>
          <w:rFonts w:ascii="Times New Roman" w:hAnsi="Times New Roman"/>
          <w:color w:val="000000"/>
          <w:spacing w:val="7"/>
          <w:sz w:val="28"/>
          <w:szCs w:val="28"/>
        </w:rPr>
        <w:t xml:space="preserve"> на каждый вопрос должен быть развернутым, уверенным, ни в коем случае не зачитываться дословно, содержать достаточно четкие формулировки, подтверждаться, датами или фактическими примерами. Такой ответ должен продемонстрировать знание материала лекций, базового учебника и дополнительной литературы. Оценка "отлично" выставляется только при полных ответах на все основные и дополнительные вопросы.</w:t>
      </w:r>
    </w:p>
    <w:p w:rsidR="008D764B" w:rsidRPr="008D764B" w:rsidRDefault="008D764B" w:rsidP="008D764B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firstLineChars="246" w:firstLine="709"/>
        <w:jc w:val="both"/>
        <w:rPr>
          <w:rFonts w:ascii="Times New Roman" w:hAnsi="Times New Roman"/>
          <w:b/>
          <w:color w:val="000000"/>
          <w:spacing w:val="7"/>
          <w:sz w:val="28"/>
          <w:szCs w:val="28"/>
        </w:rPr>
      </w:pPr>
      <w:r w:rsidRPr="008D764B">
        <w:rPr>
          <w:rFonts w:ascii="Times New Roman" w:hAnsi="Times New Roman"/>
          <w:b/>
          <w:color w:val="000000"/>
          <w:spacing w:val="7"/>
          <w:sz w:val="28"/>
          <w:szCs w:val="28"/>
        </w:rPr>
        <w:t>Оценка «хорошо»:</w:t>
      </w:r>
    </w:p>
    <w:p w:rsidR="008D764B" w:rsidRPr="008D764B" w:rsidRDefault="008D764B" w:rsidP="008D764B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firstLineChars="246" w:firstLine="706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8D764B">
        <w:rPr>
          <w:rFonts w:ascii="Times New Roman" w:hAnsi="Times New Roman"/>
          <w:color w:val="000000"/>
          <w:spacing w:val="7"/>
          <w:sz w:val="28"/>
          <w:szCs w:val="28"/>
        </w:rPr>
        <w:t xml:space="preserve">Ответы на поставленные вопросы излагаются систематизировано и последовательно. Материал излагается уверенно. Демонстрируется умение анализировать материал, однако не все выводы носят аргументированный и доказательный характер. Соблюдаются нормы литературной речи. </w:t>
      </w:r>
    </w:p>
    <w:p w:rsidR="008D764B" w:rsidRPr="008D764B" w:rsidRDefault="008D764B" w:rsidP="008D764B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firstLineChars="246" w:firstLine="706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8D764B">
        <w:rPr>
          <w:rFonts w:ascii="Times New Roman" w:hAnsi="Times New Roman"/>
          <w:color w:val="000000"/>
          <w:spacing w:val="7"/>
          <w:sz w:val="28"/>
          <w:szCs w:val="28"/>
        </w:rPr>
        <w:t xml:space="preserve">Оценка "хорошо" ставится </w:t>
      </w:r>
      <w:r w:rsidR="000564B4">
        <w:rPr>
          <w:rFonts w:ascii="Times New Roman" w:hAnsi="Times New Roman"/>
          <w:color w:val="000000"/>
          <w:spacing w:val="7"/>
          <w:sz w:val="28"/>
          <w:szCs w:val="28"/>
        </w:rPr>
        <w:t>обучающемуся</w:t>
      </w:r>
      <w:r w:rsidRPr="008D764B">
        <w:rPr>
          <w:rFonts w:ascii="Times New Roman" w:hAnsi="Times New Roman"/>
          <w:color w:val="000000"/>
          <w:spacing w:val="7"/>
          <w:sz w:val="28"/>
          <w:szCs w:val="28"/>
        </w:rPr>
        <w:t xml:space="preserve"> за правильные ответы на вопросы, знание основных характеристик раскрываемых категорий в рамках рекомендованного учебниками и положений, данных на лекциях. Обязательно понимание взаимосвязей между явлениями и процессами, знание основных закономерностей. </w:t>
      </w:r>
    </w:p>
    <w:p w:rsidR="008D764B" w:rsidRPr="008D764B" w:rsidRDefault="008D764B" w:rsidP="000564B4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firstLineChars="246" w:firstLine="709"/>
        <w:jc w:val="both"/>
        <w:rPr>
          <w:rFonts w:ascii="Times New Roman" w:hAnsi="Times New Roman"/>
          <w:b/>
          <w:color w:val="000000"/>
          <w:spacing w:val="7"/>
          <w:sz w:val="28"/>
          <w:szCs w:val="28"/>
        </w:rPr>
      </w:pPr>
      <w:r w:rsidRPr="008D764B">
        <w:rPr>
          <w:rFonts w:ascii="Times New Roman" w:hAnsi="Times New Roman"/>
          <w:b/>
          <w:color w:val="000000"/>
          <w:spacing w:val="7"/>
          <w:sz w:val="28"/>
          <w:szCs w:val="28"/>
        </w:rPr>
        <w:t>Оценка «удовлетворительно»:</w:t>
      </w:r>
    </w:p>
    <w:p w:rsidR="008D764B" w:rsidRPr="008D764B" w:rsidRDefault="008D764B" w:rsidP="000564B4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firstLineChars="246" w:firstLine="706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8D764B">
        <w:rPr>
          <w:rFonts w:ascii="Times New Roman" w:hAnsi="Times New Roman"/>
          <w:color w:val="000000"/>
          <w:spacing w:val="7"/>
          <w:sz w:val="28"/>
          <w:szCs w:val="28"/>
        </w:rPr>
        <w:t xml:space="preserve">Допускаются нарушения в последовательности изложения. Демонстрируются поверхностные знания вопроса. Имеются затруднения с выводами. Допускаются нарушения норм литературной речи. </w:t>
      </w:r>
    </w:p>
    <w:p w:rsidR="008D764B" w:rsidRPr="008D764B" w:rsidRDefault="008D764B" w:rsidP="000564B4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firstLineChars="247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8D764B">
        <w:rPr>
          <w:rFonts w:ascii="Times New Roman" w:hAnsi="Times New Roman"/>
          <w:color w:val="000000"/>
          <w:spacing w:val="7"/>
          <w:sz w:val="28"/>
          <w:szCs w:val="28"/>
        </w:rPr>
        <w:lastRenderedPageBreak/>
        <w:t xml:space="preserve">Оценка 3 ("удовлетворительно") ставится </w:t>
      </w:r>
      <w:r w:rsidR="000564B4">
        <w:rPr>
          <w:rFonts w:ascii="Times New Roman" w:hAnsi="Times New Roman"/>
          <w:color w:val="000000"/>
          <w:spacing w:val="7"/>
          <w:sz w:val="28"/>
          <w:szCs w:val="28"/>
        </w:rPr>
        <w:t>обучающимся</w:t>
      </w:r>
      <w:r w:rsidRPr="008D764B">
        <w:rPr>
          <w:rFonts w:ascii="Times New Roman" w:hAnsi="Times New Roman"/>
          <w:color w:val="000000"/>
          <w:spacing w:val="7"/>
          <w:sz w:val="28"/>
          <w:szCs w:val="28"/>
        </w:rPr>
        <w:t>, которые при ответе:</w:t>
      </w:r>
    </w:p>
    <w:p w:rsidR="008D764B" w:rsidRPr="008D764B" w:rsidRDefault="008D764B" w:rsidP="000564B4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firstLineChars="247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8D764B">
        <w:rPr>
          <w:rFonts w:ascii="Times New Roman" w:hAnsi="Times New Roman"/>
          <w:color w:val="000000"/>
          <w:spacing w:val="7"/>
          <w:sz w:val="28"/>
          <w:szCs w:val="28"/>
        </w:rPr>
        <w:t xml:space="preserve">- в основном знают программный материал в объёме, необходимом для предстоящей работы по профессии; </w:t>
      </w:r>
    </w:p>
    <w:p w:rsidR="008D764B" w:rsidRPr="008D764B" w:rsidRDefault="008D764B" w:rsidP="000564B4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firstLineChars="247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8D764B">
        <w:rPr>
          <w:rFonts w:ascii="Times New Roman" w:hAnsi="Times New Roman"/>
          <w:color w:val="000000"/>
          <w:spacing w:val="7"/>
          <w:sz w:val="28"/>
          <w:szCs w:val="28"/>
        </w:rPr>
        <w:t xml:space="preserve">- в целом усвоили основную литературу; </w:t>
      </w:r>
    </w:p>
    <w:p w:rsidR="008D764B" w:rsidRPr="008D764B" w:rsidRDefault="008D764B" w:rsidP="000564B4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firstLineChars="247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8D764B">
        <w:rPr>
          <w:rFonts w:ascii="Times New Roman" w:hAnsi="Times New Roman"/>
          <w:color w:val="000000"/>
          <w:spacing w:val="7"/>
          <w:sz w:val="28"/>
          <w:szCs w:val="28"/>
        </w:rPr>
        <w:t xml:space="preserve">- допускают существенные погрешности в ответе на вопросы. </w:t>
      </w:r>
    </w:p>
    <w:p w:rsidR="008D764B" w:rsidRPr="008D764B" w:rsidRDefault="008D764B" w:rsidP="000564B4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firstLineChars="247" w:firstLine="712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8D764B">
        <w:rPr>
          <w:rFonts w:ascii="Times New Roman" w:hAnsi="Times New Roman"/>
          <w:b/>
          <w:color w:val="000000"/>
          <w:spacing w:val="7"/>
          <w:sz w:val="28"/>
          <w:szCs w:val="28"/>
        </w:rPr>
        <w:t>Оценка "неудовлетворительно"</w:t>
      </w:r>
    </w:p>
    <w:p w:rsidR="008D764B" w:rsidRPr="008D764B" w:rsidRDefault="008D764B" w:rsidP="000564B4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/>
        <w:ind w:firstLineChars="247" w:firstLine="709"/>
        <w:jc w:val="both"/>
        <w:rPr>
          <w:rFonts w:ascii="Times New Roman" w:hAnsi="Times New Roman"/>
          <w:color w:val="000000"/>
          <w:spacing w:val="7"/>
          <w:sz w:val="28"/>
          <w:szCs w:val="28"/>
        </w:rPr>
      </w:pPr>
      <w:r w:rsidRPr="008D764B">
        <w:rPr>
          <w:rFonts w:ascii="Times New Roman" w:hAnsi="Times New Roman"/>
          <w:color w:val="000000"/>
          <w:spacing w:val="7"/>
          <w:sz w:val="28"/>
          <w:szCs w:val="28"/>
        </w:rPr>
        <w:t xml:space="preserve">Предполагает, что </w:t>
      </w:r>
      <w:r w:rsidR="000564B4">
        <w:rPr>
          <w:rFonts w:ascii="Times New Roman" w:hAnsi="Times New Roman"/>
          <w:color w:val="000000"/>
          <w:spacing w:val="7"/>
          <w:sz w:val="28"/>
          <w:szCs w:val="28"/>
        </w:rPr>
        <w:t>обучающийся</w:t>
      </w:r>
      <w:r w:rsidRPr="008D764B">
        <w:rPr>
          <w:rFonts w:ascii="Times New Roman" w:hAnsi="Times New Roman"/>
          <w:color w:val="000000"/>
          <w:spacing w:val="7"/>
          <w:sz w:val="28"/>
          <w:szCs w:val="28"/>
        </w:rPr>
        <w:t xml:space="preserve"> не разобрался с основными вопросами изученных в процессе обучения курсов, не понимает сущности процессов и явлений, не может ответить на простые вопросы типа "что это такое?" и "почему существует это явление?". Оценка "неудовлетворительно" ставится также </w:t>
      </w:r>
      <w:r w:rsidR="000564B4">
        <w:rPr>
          <w:rFonts w:ascii="Times New Roman" w:hAnsi="Times New Roman"/>
          <w:color w:val="000000"/>
          <w:spacing w:val="7"/>
          <w:sz w:val="28"/>
          <w:szCs w:val="28"/>
        </w:rPr>
        <w:t>обучающемуся</w:t>
      </w:r>
      <w:r w:rsidRPr="008D764B">
        <w:rPr>
          <w:rFonts w:ascii="Times New Roman" w:hAnsi="Times New Roman"/>
          <w:color w:val="000000"/>
          <w:spacing w:val="7"/>
          <w:sz w:val="28"/>
          <w:szCs w:val="28"/>
        </w:rPr>
        <w:t>, списавшему ответы на вопросы и читающему эти ответы, не отрываясь от текста, а просьба объяснить или уточнить прочитанный таким образом материал по существу остается без ответа.</w:t>
      </w:r>
    </w:p>
    <w:p w:rsidR="00B13C85" w:rsidRPr="00B13C85" w:rsidRDefault="00B13C85" w:rsidP="00B13C85">
      <w:pPr>
        <w:spacing w:before="120" w:after="0"/>
        <w:jc w:val="center"/>
        <w:rPr>
          <w:rFonts w:ascii="Times New Roman" w:hAnsi="Times New Roman"/>
          <w:b/>
          <w:sz w:val="28"/>
          <w:szCs w:val="28"/>
        </w:rPr>
      </w:pPr>
      <w:r w:rsidRPr="00B13C85">
        <w:rPr>
          <w:rFonts w:ascii="Times New Roman" w:hAnsi="Times New Roman"/>
          <w:b/>
          <w:sz w:val="28"/>
          <w:szCs w:val="28"/>
        </w:rPr>
        <w:t>Вопросы к дифференцированному зачету</w:t>
      </w:r>
    </w:p>
    <w:p w:rsidR="00B13C85" w:rsidRPr="00B13C85" w:rsidRDefault="00B13C85" w:rsidP="005C63D6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13C85">
        <w:rPr>
          <w:rFonts w:ascii="Times New Roman" w:hAnsi="Times New Roman"/>
          <w:sz w:val="28"/>
          <w:szCs w:val="28"/>
        </w:rPr>
        <w:t>Охарактеризуйте современное состояние жилищного фонда.</w:t>
      </w:r>
    </w:p>
    <w:p w:rsidR="00B13C85" w:rsidRPr="00B13C85" w:rsidRDefault="00B13C85" w:rsidP="005C63D6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13C85">
        <w:rPr>
          <w:rFonts w:ascii="Times New Roman" w:hAnsi="Times New Roman"/>
          <w:sz w:val="28"/>
          <w:szCs w:val="28"/>
        </w:rPr>
        <w:t>Обоснуйте социальную необходимость реконструкции зданий.</w:t>
      </w:r>
    </w:p>
    <w:p w:rsidR="00B13C85" w:rsidRPr="00B13C85" w:rsidRDefault="00B13C85" w:rsidP="005C63D6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13C85">
        <w:rPr>
          <w:rFonts w:ascii="Times New Roman" w:hAnsi="Times New Roman"/>
          <w:sz w:val="28"/>
          <w:szCs w:val="28"/>
        </w:rPr>
        <w:t>Нормативно-правовая основа реконструкции.</w:t>
      </w:r>
    </w:p>
    <w:p w:rsidR="00B13C85" w:rsidRPr="00B13C85" w:rsidRDefault="00B13C85" w:rsidP="005C63D6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13C85">
        <w:rPr>
          <w:rFonts w:ascii="Times New Roman" w:hAnsi="Times New Roman"/>
          <w:sz w:val="28"/>
          <w:szCs w:val="28"/>
        </w:rPr>
        <w:t>Раскройте понятие «технико-экономическая целесообразность» реконструкции.</w:t>
      </w:r>
    </w:p>
    <w:p w:rsidR="00B13C85" w:rsidRPr="00B13C85" w:rsidRDefault="00B13C85" w:rsidP="005C63D6">
      <w:pPr>
        <w:numPr>
          <w:ilvl w:val="0"/>
          <w:numId w:val="12"/>
        </w:numPr>
        <w:spacing w:after="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B13C85">
        <w:rPr>
          <w:rFonts w:ascii="Times New Roman" w:hAnsi="Times New Roman"/>
          <w:sz w:val="28"/>
          <w:szCs w:val="28"/>
        </w:rPr>
        <w:t>Назовите состав работ при модернизации, реконструкции и реставрации зданий.</w:t>
      </w:r>
    </w:p>
    <w:p w:rsidR="00B13C85" w:rsidRPr="00B13C85" w:rsidRDefault="00B13C85" w:rsidP="005C63D6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13C85">
        <w:rPr>
          <w:rFonts w:ascii="Times New Roman" w:hAnsi="Times New Roman"/>
          <w:sz w:val="28"/>
          <w:szCs w:val="28"/>
        </w:rPr>
        <w:t>Понятие «срок службы конструктивного элемента или здания». Факторы, определяющие срок службы здания.</w:t>
      </w:r>
    </w:p>
    <w:p w:rsidR="00B13C85" w:rsidRPr="00B13C85" w:rsidRDefault="00B13C85" w:rsidP="005C63D6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13C85">
        <w:rPr>
          <w:rFonts w:ascii="Times New Roman" w:hAnsi="Times New Roman"/>
          <w:sz w:val="28"/>
          <w:szCs w:val="28"/>
        </w:rPr>
        <w:t>Назовите параметры, характеризующие застройку городских территорий.</w:t>
      </w:r>
    </w:p>
    <w:p w:rsidR="00B13C85" w:rsidRPr="00B13C85" w:rsidRDefault="00B13C85" w:rsidP="005C63D6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13C85">
        <w:rPr>
          <w:rFonts w:ascii="Times New Roman" w:hAnsi="Times New Roman"/>
          <w:sz w:val="28"/>
          <w:szCs w:val="28"/>
        </w:rPr>
        <w:t>Сформулируйте первоочередные задачи реконструкции городской застройки.</w:t>
      </w:r>
    </w:p>
    <w:p w:rsidR="00B13C85" w:rsidRPr="00B13C85" w:rsidRDefault="00B13C85" w:rsidP="005C63D6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13C85">
        <w:rPr>
          <w:rFonts w:ascii="Times New Roman" w:hAnsi="Times New Roman"/>
          <w:sz w:val="28"/>
          <w:szCs w:val="28"/>
        </w:rPr>
        <w:t>Перечислите виды жилых территорий города (и типичные схемы застройки) с точки зрения их возможной реконструкции.</w:t>
      </w:r>
    </w:p>
    <w:p w:rsidR="00B13C85" w:rsidRPr="00B13C85" w:rsidRDefault="00B13C85" w:rsidP="005C63D6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13C85">
        <w:rPr>
          <w:rFonts w:ascii="Times New Roman" w:hAnsi="Times New Roman"/>
          <w:sz w:val="28"/>
          <w:szCs w:val="28"/>
        </w:rPr>
        <w:t>Классифицируйте жилищный фонд страны в зависимости от периода застройки.</w:t>
      </w:r>
    </w:p>
    <w:p w:rsidR="00B13C85" w:rsidRPr="00B13C85" w:rsidRDefault="00B13C85" w:rsidP="005C63D6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13C85">
        <w:rPr>
          <w:rFonts w:ascii="Times New Roman" w:hAnsi="Times New Roman"/>
          <w:sz w:val="28"/>
          <w:szCs w:val="28"/>
        </w:rPr>
        <w:t>Проанализируйте изменение параметров возводимых жилых зданий в зависимости от периода застройки.</w:t>
      </w:r>
    </w:p>
    <w:p w:rsidR="00B13C85" w:rsidRPr="00B13C85" w:rsidRDefault="00B13C85" w:rsidP="005C63D6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13C85">
        <w:rPr>
          <w:rFonts w:ascii="Times New Roman" w:hAnsi="Times New Roman"/>
          <w:sz w:val="28"/>
          <w:szCs w:val="28"/>
        </w:rPr>
        <w:t>Назовите стадии и варианты организации проектной деятельности по реконструкции зданий и сооружений.</w:t>
      </w:r>
    </w:p>
    <w:p w:rsidR="00B13C85" w:rsidRPr="00B13C85" w:rsidRDefault="00B13C85" w:rsidP="005C63D6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13C85">
        <w:rPr>
          <w:rFonts w:ascii="Times New Roman" w:hAnsi="Times New Roman"/>
          <w:sz w:val="28"/>
          <w:szCs w:val="28"/>
        </w:rPr>
        <w:t>Этапы и последовательность проектирования реконструкции зданий и сооружений.</w:t>
      </w:r>
    </w:p>
    <w:p w:rsidR="00B13C85" w:rsidRPr="00B13C85" w:rsidRDefault="00B13C85" w:rsidP="005C63D6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13C85">
        <w:rPr>
          <w:rFonts w:ascii="Times New Roman" w:hAnsi="Times New Roman"/>
          <w:sz w:val="28"/>
          <w:szCs w:val="28"/>
        </w:rPr>
        <w:t xml:space="preserve"> Состав общей пояснительной записки по реконструкции.</w:t>
      </w:r>
    </w:p>
    <w:p w:rsidR="00B13C85" w:rsidRPr="00B13C85" w:rsidRDefault="00B13C85" w:rsidP="005C63D6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13C85">
        <w:rPr>
          <w:rFonts w:ascii="Times New Roman" w:hAnsi="Times New Roman"/>
          <w:sz w:val="28"/>
          <w:szCs w:val="28"/>
        </w:rPr>
        <w:t>Состав полного комплекта рабочей документации по реконструкции.</w:t>
      </w:r>
    </w:p>
    <w:p w:rsidR="00B13C85" w:rsidRPr="00B13C85" w:rsidRDefault="00B13C85" w:rsidP="005C63D6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13C85">
        <w:rPr>
          <w:rFonts w:ascii="Times New Roman" w:hAnsi="Times New Roman"/>
          <w:sz w:val="28"/>
          <w:szCs w:val="28"/>
        </w:rPr>
        <w:lastRenderedPageBreak/>
        <w:t>Порядок подготовки исходно-разрешительной документации.</w:t>
      </w:r>
    </w:p>
    <w:p w:rsidR="00B13C85" w:rsidRPr="00B13C85" w:rsidRDefault="00B13C85" w:rsidP="005C63D6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13C85">
        <w:rPr>
          <w:rFonts w:ascii="Times New Roman" w:hAnsi="Times New Roman"/>
          <w:sz w:val="28"/>
          <w:szCs w:val="28"/>
        </w:rPr>
        <w:t>Детальное (предварительное и техническое) обследование здания, предназначенного для реконструкции.</w:t>
      </w:r>
    </w:p>
    <w:p w:rsidR="00B13C85" w:rsidRPr="00B13C85" w:rsidRDefault="00B13C85" w:rsidP="005C63D6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13C85">
        <w:rPr>
          <w:rFonts w:ascii="Times New Roman" w:hAnsi="Times New Roman"/>
          <w:sz w:val="28"/>
          <w:szCs w:val="28"/>
        </w:rPr>
        <w:t>Обследование конструктивных элементов здания.</w:t>
      </w:r>
    </w:p>
    <w:p w:rsidR="00B13C85" w:rsidRPr="00B13C85" w:rsidRDefault="00B13C85" w:rsidP="005C63D6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13C85">
        <w:rPr>
          <w:rFonts w:ascii="Times New Roman" w:hAnsi="Times New Roman"/>
          <w:sz w:val="28"/>
          <w:szCs w:val="28"/>
        </w:rPr>
        <w:t>Перечислите основные группы приборов и устройств, используемых для обследования зданий и сооружений.</w:t>
      </w:r>
    </w:p>
    <w:p w:rsidR="00B13C85" w:rsidRPr="00B13C85" w:rsidRDefault="00B13C85" w:rsidP="005C63D6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13C85">
        <w:rPr>
          <w:rFonts w:ascii="Times New Roman" w:hAnsi="Times New Roman"/>
          <w:sz w:val="28"/>
          <w:szCs w:val="28"/>
        </w:rPr>
        <w:t>Назовите типы обмерных работ.</w:t>
      </w:r>
    </w:p>
    <w:p w:rsidR="00B13C85" w:rsidRPr="00B13C85" w:rsidRDefault="00B13C85" w:rsidP="005C63D6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13C85">
        <w:rPr>
          <w:rFonts w:ascii="Times New Roman" w:hAnsi="Times New Roman"/>
          <w:sz w:val="28"/>
          <w:szCs w:val="28"/>
        </w:rPr>
        <w:t>Раскройте содержание технического заключения по зданию.</w:t>
      </w:r>
    </w:p>
    <w:p w:rsidR="00B13C85" w:rsidRPr="00B13C85" w:rsidRDefault="00B13C85" w:rsidP="005C63D6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13C85">
        <w:rPr>
          <w:rFonts w:ascii="Times New Roman" w:hAnsi="Times New Roman"/>
          <w:sz w:val="28"/>
          <w:szCs w:val="28"/>
        </w:rPr>
        <w:t>Рассмотрите последовательность шагов по разработке планировочных решений реконструируемого жилого здания.</w:t>
      </w:r>
    </w:p>
    <w:p w:rsidR="00B13C85" w:rsidRPr="00B13C85" w:rsidRDefault="00B13C85" w:rsidP="005C63D6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13C85">
        <w:rPr>
          <w:rFonts w:ascii="Times New Roman" w:hAnsi="Times New Roman"/>
          <w:sz w:val="28"/>
          <w:szCs w:val="28"/>
        </w:rPr>
        <w:t>Проанализируйте особенности зданий различных периодов постройки.</w:t>
      </w:r>
    </w:p>
    <w:p w:rsidR="00B13C85" w:rsidRPr="00B13C85" w:rsidRDefault="00B13C85" w:rsidP="005C63D6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13C85">
        <w:rPr>
          <w:rFonts w:ascii="Times New Roman" w:hAnsi="Times New Roman"/>
          <w:sz w:val="28"/>
          <w:szCs w:val="28"/>
        </w:rPr>
        <w:t>Назовите три группы зданий с позиций их возможной перепланировки.</w:t>
      </w:r>
    </w:p>
    <w:p w:rsidR="00B13C85" w:rsidRPr="00B13C85" w:rsidRDefault="00B13C85" w:rsidP="005C63D6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13C85">
        <w:rPr>
          <w:rFonts w:ascii="Times New Roman" w:hAnsi="Times New Roman"/>
          <w:sz w:val="28"/>
          <w:szCs w:val="28"/>
        </w:rPr>
        <w:t>Требования к реконструированному «элитному» и социальному жилью.</w:t>
      </w:r>
    </w:p>
    <w:p w:rsidR="00B13C85" w:rsidRPr="00B13C85" w:rsidRDefault="00B13C85" w:rsidP="005C63D6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13C85">
        <w:rPr>
          <w:rFonts w:ascii="Times New Roman" w:hAnsi="Times New Roman"/>
          <w:sz w:val="28"/>
          <w:szCs w:val="28"/>
        </w:rPr>
        <w:t>Два подхода к конструктивным изменениям в процессе реконструкции жилых зданий.</w:t>
      </w:r>
    </w:p>
    <w:p w:rsidR="00B13C85" w:rsidRPr="00B13C85" w:rsidRDefault="00B13C85" w:rsidP="005C63D6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13C85">
        <w:rPr>
          <w:rFonts w:ascii="Times New Roman" w:hAnsi="Times New Roman"/>
          <w:sz w:val="28"/>
          <w:szCs w:val="28"/>
        </w:rPr>
        <w:t>Назовите особенности общественных зданий, являющихся объектами реконструкции.</w:t>
      </w:r>
    </w:p>
    <w:p w:rsidR="00B13C85" w:rsidRPr="00B13C85" w:rsidRDefault="00B13C85" w:rsidP="005C63D6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13C85">
        <w:rPr>
          <w:rFonts w:ascii="Times New Roman" w:hAnsi="Times New Roman"/>
          <w:sz w:val="28"/>
          <w:szCs w:val="28"/>
        </w:rPr>
        <w:t>Рассмотрите три подхода к реконструкции общественных зданий.</w:t>
      </w:r>
    </w:p>
    <w:p w:rsidR="00B13C85" w:rsidRPr="00B13C85" w:rsidRDefault="00B13C85" w:rsidP="005C63D6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13C85">
        <w:rPr>
          <w:rFonts w:ascii="Times New Roman" w:hAnsi="Times New Roman"/>
          <w:sz w:val="28"/>
          <w:szCs w:val="28"/>
        </w:rPr>
        <w:t>Дайте определение реставрации зданий и её основной задачи.</w:t>
      </w:r>
    </w:p>
    <w:p w:rsidR="00B13C85" w:rsidRPr="00B13C85" w:rsidRDefault="00B13C85" w:rsidP="005C63D6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13C85">
        <w:rPr>
          <w:rFonts w:ascii="Times New Roman" w:hAnsi="Times New Roman"/>
          <w:sz w:val="28"/>
          <w:szCs w:val="28"/>
        </w:rPr>
        <w:t>Рассмотрите условия целесообразности усиления конструктивных элементов здания в процессе реконструкции.</w:t>
      </w:r>
    </w:p>
    <w:p w:rsidR="00B13C85" w:rsidRPr="00B13C85" w:rsidRDefault="00B13C85" w:rsidP="005C63D6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13C85">
        <w:rPr>
          <w:rFonts w:ascii="Times New Roman" w:hAnsi="Times New Roman"/>
          <w:sz w:val="28"/>
          <w:szCs w:val="28"/>
        </w:rPr>
        <w:t>Назовите три группы дефектов и отказов конструктивных элементов здания во время эксплуатации.</w:t>
      </w:r>
    </w:p>
    <w:p w:rsidR="00B13C85" w:rsidRPr="00B13C85" w:rsidRDefault="00B13C85" w:rsidP="005C63D6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13C85">
        <w:rPr>
          <w:rFonts w:ascii="Times New Roman" w:hAnsi="Times New Roman"/>
          <w:sz w:val="28"/>
          <w:szCs w:val="28"/>
        </w:rPr>
        <w:t>Методы усиления оснований, используемые в ходе реконструкции зданий.</w:t>
      </w:r>
    </w:p>
    <w:p w:rsidR="00B13C85" w:rsidRPr="00B13C85" w:rsidRDefault="00B13C85" w:rsidP="005C63D6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B13C85">
        <w:rPr>
          <w:rFonts w:ascii="Times New Roman" w:hAnsi="Times New Roman"/>
          <w:sz w:val="28"/>
          <w:szCs w:val="28"/>
        </w:rPr>
        <w:t>Перечислите основные причины неудовлетворительного состояния фундаментов зданий.</w:t>
      </w:r>
    </w:p>
    <w:p w:rsidR="00B13C85" w:rsidRPr="00B13C85" w:rsidRDefault="00B13C85" w:rsidP="005C63D6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13C85">
        <w:rPr>
          <w:rFonts w:ascii="Times New Roman" w:hAnsi="Times New Roman"/>
          <w:sz w:val="28"/>
          <w:szCs w:val="28"/>
        </w:rPr>
        <w:t>Назовите основные методы восстановления и усиления фундаментов зданий в ходе реконструкции.</w:t>
      </w:r>
    </w:p>
    <w:p w:rsidR="00B13C85" w:rsidRPr="00B13C85" w:rsidRDefault="00B13C85" w:rsidP="005C63D6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13C85">
        <w:rPr>
          <w:rFonts w:ascii="Times New Roman" w:hAnsi="Times New Roman"/>
          <w:sz w:val="28"/>
          <w:szCs w:val="28"/>
        </w:rPr>
        <w:t>Определите мероприятия по устранению несоответствия стен зданий эксплуатационным требованиям.</w:t>
      </w:r>
    </w:p>
    <w:p w:rsidR="00B13C85" w:rsidRPr="00B13C85" w:rsidRDefault="00B13C85" w:rsidP="005C63D6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13C85">
        <w:rPr>
          <w:rFonts w:ascii="Times New Roman" w:hAnsi="Times New Roman"/>
          <w:sz w:val="28"/>
          <w:szCs w:val="28"/>
        </w:rPr>
        <w:t>Проанализируйте возможности утепления и звукоизоляции ограждающих конструкций.</w:t>
      </w:r>
    </w:p>
    <w:p w:rsidR="00B13C85" w:rsidRPr="00B13C85" w:rsidRDefault="00B13C85" w:rsidP="005C63D6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13C85">
        <w:rPr>
          <w:rFonts w:ascii="Times New Roman" w:hAnsi="Times New Roman"/>
          <w:sz w:val="28"/>
          <w:szCs w:val="28"/>
        </w:rPr>
        <w:t>Основные методы восстановления и усиления перекрытий зданий.</w:t>
      </w:r>
    </w:p>
    <w:p w:rsidR="00B13C85" w:rsidRPr="00B13C85" w:rsidRDefault="00B13C85" w:rsidP="005C63D6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13C85">
        <w:rPr>
          <w:rFonts w:ascii="Times New Roman" w:hAnsi="Times New Roman"/>
          <w:sz w:val="28"/>
          <w:szCs w:val="28"/>
        </w:rPr>
        <w:t>Рассмотрите особенности ремонта, усиления и замены лестниц.</w:t>
      </w:r>
    </w:p>
    <w:p w:rsidR="00B13C85" w:rsidRPr="00B13C85" w:rsidRDefault="00B13C85" w:rsidP="005C63D6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13C85">
        <w:rPr>
          <w:rFonts w:ascii="Times New Roman" w:hAnsi="Times New Roman"/>
          <w:sz w:val="28"/>
          <w:szCs w:val="28"/>
        </w:rPr>
        <w:t>Плитные и балочные решения реконструируемых балконов.</w:t>
      </w:r>
    </w:p>
    <w:p w:rsidR="00B13C85" w:rsidRPr="00B13C85" w:rsidRDefault="00B13C85" w:rsidP="005C63D6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13C85">
        <w:rPr>
          <w:rFonts w:ascii="Times New Roman" w:hAnsi="Times New Roman"/>
          <w:sz w:val="28"/>
          <w:szCs w:val="28"/>
        </w:rPr>
        <w:t>Назовите три вида возможных надстроек реконструируемых зданий.</w:t>
      </w:r>
    </w:p>
    <w:p w:rsidR="00B13C85" w:rsidRPr="00B13C85" w:rsidRDefault="00B13C85" w:rsidP="005C63D6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13C85">
        <w:rPr>
          <w:rFonts w:ascii="Times New Roman" w:hAnsi="Times New Roman"/>
          <w:sz w:val="28"/>
          <w:szCs w:val="28"/>
        </w:rPr>
        <w:t>Устройство мансардных этажей в реконструируемых зданиях.</w:t>
      </w:r>
    </w:p>
    <w:p w:rsidR="00B13C85" w:rsidRPr="00B13C85" w:rsidRDefault="00B13C85" w:rsidP="005C63D6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13C85">
        <w:rPr>
          <w:rFonts w:ascii="Times New Roman" w:hAnsi="Times New Roman"/>
          <w:sz w:val="28"/>
          <w:szCs w:val="28"/>
        </w:rPr>
        <w:t>Рассмотрите возможные конструктивные схемы многоэтажных надстроек.</w:t>
      </w:r>
    </w:p>
    <w:p w:rsidR="00B13C85" w:rsidRPr="00B13C85" w:rsidRDefault="00B13C85" w:rsidP="005C63D6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13C85">
        <w:rPr>
          <w:rFonts w:ascii="Times New Roman" w:hAnsi="Times New Roman"/>
          <w:sz w:val="28"/>
          <w:szCs w:val="28"/>
        </w:rPr>
        <w:t>Надстройки на функционально эксплуатируемых плоских крышах.</w:t>
      </w:r>
    </w:p>
    <w:p w:rsidR="00B13C85" w:rsidRPr="00B13C85" w:rsidRDefault="00B13C85" w:rsidP="005C63D6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13C85">
        <w:rPr>
          <w:rFonts w:ascii="Times New Roman" w:hAnsi="Times New Roman"/>
          <w:sz w:val="28"/>
          <w:szCs w:val="28"/>
        </w:rPr>
        <w:lastRenderedPageBreak/>
        <w:t>Передвижение и подъём зданий: цель и выбор объекта.</w:t>
      </w:r>
    </w:p>
    <w:p w:rsidR="00B13C85" w:rsidRPr="00B13C85" w:rsidRDefault="00B13C85" w:rsidP="005C63D6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13C85">
        <w:rPr>
          <w:rFonts w:ascii="Times New Roman" w:hAnsi="Times New Roman"/>
          <w:sz w:val="28"/>
          <w:szCs w:val="28"/>
        </w:rPr>
        <w:t>Проект производства работ по реконструкции зданий и сооружений.</w:t>
      </w:r>
    </w:p>
    <w:p w:rsidR="00B13C85" w:rsidRPr="00B13C85" w:rsidRDefault="00B13C85" w:rsidP="005C63D6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13C85">
        <w:rPr>
          <w:rFonts w:ascii="Times New Roman" w:hAnsi="Times New Roman"/>
          <w:sz w:val="28"/>
          <w:szCs w:val="28"/>
        </w:rPr>
        <w:t>Специфика земляных ремонтно-строительных работ.</w:t>
      </w:r>
    </w:p>
    <w:p w:rsidR="00B13C85" w:rsidRPr="00B13C85" w:rsidRDefault="00B13C85" w:rsidP="005C63D6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13C85">
        <w:rPr>
          <w:rFonts w:ascii="Times New Roman" w:hAnsi="Times New Roman"/>
          <w:sz w:val="28"/>
          <w:szCs w:val="28"/>
        </w:rPr>
        <w:t xml:space="preserve">Технологические особенности производства работ по восстановлению, усилению и замене оснований и фундаментов реконструируемых зданий. </w:t>
      </w:r>
    </w:p>
    <w:p w:rsidR="00B13C85" w:rsidRPr="00B13C85" w:rsidRDefault="00B13C85" w:rsidP="005C63D6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13C85">
        <w:rPr>
          <w:rFonts w:ascii="Times New Roman" w:hAnsi="Times New Roman"/>
          <w:sz w:val="28"/>
          <w:szCs w:val="28"/>
        </w:rPr>
        <w:t>Технология ремонта и улучшения эксплуатационных свойств стен зданий.</w:t>
      </w:r>
    </w:p>
    <w:p w:rsidR="00B13C85" w:rsidRPr="00B13C85" w:rsidRDefault="00B13C85" w:rsidP="005C63D6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13C85">
        <w:rPr>
          <w:rFonts w:ascii="Times New Roman" w:hAnsi="Times New Roman"/>
          <w:sz w:val="28"/>
          <w:szCs w:val="28"/>
        </w:rPr>
        <w:t>Восстановление, усиление и замена перекрытий.</w:t>
      </w:r>
    </w:p>
    <w:p w:rsidR="00B13C85" w:rsidRPr="00B13C85" w:rsidRDefault="00B13C85" w:rsidP="005C63D6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13C85">
        <w:rPr>
          <w:rFonts w:ascii="Times New Roman" w:hAnsi="Times New Roman"/>
          <w:sz w:val="28"/>
          <w:szCs w:val="28"/>
        </w:rPr>
        <w:t>Реконструкция крыш зданий.</w:t>
      </w:r>
    </w:p>
    <w:p w:rsidR="00B13C85" w:rsidRPr="00B13C85" w:rsidRDefault="00B13C85" w:rsidP="005C63D6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13C85">
        <w:rPr>
          <w:rFonts w:ascii="Times New Roman" w:hAnsi="Times New Roman"/>
          <w:sz w:val="28"/>
          <w:szCs w:val="28"/>
        </w:rPr>
        <w:t>Производство работ при реконструкции и ремонте ненесущих конструктивных элементов зданий.</w:t>
      </w:r>
    </w:p>
    <w:p w:rsidR="00B13C85" w:rsidRPr="00B13C85" w:rsidRDefault="00B13C85" w:rsidP="005C63D6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13C85">
        <w:rPr>
          <w:rFonts w:ascii="Times New Roman" w:hAnsi="Times New Roman"/>
          <w:sz w:val="28"/>
          <w:szCs w:val="28"/>
        </w:rPr>
        <w:t>Специфика мероприятий по охране труда и технике безопасности при выполнении ремонтно-строительных работ во время реконструкции зданий и сооружений.</w:t>
      </w:r>
    </w:p>
    <w:p w:rsidR="00B13C85" w:rsidRPr="00B13C85" w:rsidRDefault="00B13C85" w:rsidP="005C63D6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13C85">
        <w:rPr>
          <w:rFonts w:ascii="Times New Roman" w:hAnsi="Times New Roman"/>
          <w:sz w:val="28"/>
          <w:szCs w:val="28"/>
        </w:rPr>
        <w:t>Проект организации реконструкции (ремонта).</w:t>
      </w:r>
    </w:p>
    <w:p w:rsidR="00B13C85" w:rsidRPr="00B13C85" w:rsidRDefault="00B13C85" w:rsidP="005C63D6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13C85">
        <w:rPr>
          <w:rFonts w:ascii="Times New Roman" w:hAnsi="Times New Roman"/>
          <w:sz w:val="28"/>
          <w:szCs w:val="28"/>
        </w:rPr>
        <w:t>Перспективные направления в реконструкции зданий и сооружений.</w:t>
      </w:r>
    </w:p>
    <w:p w:rsidR="00B13C85" w:rsidRPr="00B13C85" w:rsidRDefault="00B13C85" w:rsidP="005C63D6">
      <w:pPr>
        <w:numPr>
          <w:ilvl w:val="0"/>
          <w:numId w:val="12"/>
        </w:num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B13C85">
        <w:rPr>
          <w:rFonts w:ascii="Times New Roman" w:hAnsi="Times New Roman"/>
          <w:sz w:val="28"/>
          <w:szCs w:val="28"/>
        </w:rPr>
        <w:t>Вопросы градостроительной экологии, решаемые при реконструкции зданий и сооружений.</w:t>
      </w:r>
    </w:p>
    <w:p w:rsidR="00173C04" w:rsidRPr="00173C04" w:rsidRDefault="00173C04" w:rsidP="00BE62E0">
      <w:pPr>
        <w:spacing w:after="0"/>
        <w:ind w:firstLineChars="252"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173C04">
        <w:rPr>
          <w:rFonts w:ascii="Times New Roman" w:hAnsi="Times New Roman"/>
          <w:b/>
          <w:sz w:val="28"/>
          <w:szCs w:val="28"/>
        </w:rPr>
        <w:t>Практическая подготовка (практическое занятие № 1).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73C04">
        <w:rPr>
          <w:rFonts w:ascii="Times New Roman" w:hAnsi="Times New Roman"/>
          <w:b/>
          <w:bCs/>
          <w:sz w:val="28"/>
          <w:szCs w:val="28"/>
        </w:rPr>
        <w:t>Определение по таблице процента физического износа и технического состояния некоторых конструкций здания.</w:t>
      </w:r>
    </w:p>
    <w:p w:rsidR="00173C04" w:rsidRPr="00173C04" w:rsidRDefault="00173C04" w:rsidP="00BE62E0">
      <w:pPr>
        <w:spacing w:after="0"/>
        <w:ind w:firstLineChars="252" w:firstLine="706"/>
        <w:jc w:val="both"/>
        <w:rPr>
          <w:rFonts w:ascii="Times New Roman" w:hAnsi="Times New Roman"/>
          <w:bCs/>
          <w:sz w:val="28"/>
          <w:szCs w:val="28"/>
        </w:rPr>
      </w:pPr>
      <w:r w:rsidRPr="00173C04">
        <w:rPr>
          <w:rFonts w:ascii="Times New Roman" w:hAnsi="Times New Roman"/>
          <w:bCs/>
          <w:sz w:val="28"/>
          <w:szCs w:val="28"/>
        </w:rPr>
        <w:t>Цель работы: приобрести навыки в определении процента физического износа и технического состояния некоторых конструкций здания.</w:t>
      </w:r>
    </w:p>
    <w:p w:rsidR="00173C04" w:rsidRPr="00173C04" w:rsidRDefault="00173C04" w:rsidP="00BE62E0">
      <w:pPr>
        <w:spacing w:after="0"/>
        <w:ind w:firstLineChars="252" w:firstLine="706"/>
        <w:jc w:val="both"/>
        <w:rPr>
          <w:rFonts w:ascii="Times New Roman" w:hAnsi="Times New Roman"/>
          <w:sz w:val="28"/>
          <w:szCs w:val="28"/>
        </w:rPr>
      </w:pPr>
      <w:r w:rsidRPr="00173C04">
        <w:rPr>
          <w:rFonts w:ascii="Times New Roman" w:hAnsi="Times New Roman"/>
          <w:sz w:val="28"/>
          <w:szCs w:val="28"/>
        </w:rPr>
        <w:t>Задание: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о</w:t>
      </w:r>
      <w:r w:rsidRPr="00173C04">
        <w:rPr>
          <w:rFonts w:ascii="Times New Roman" w:hAnsi="Times New Roman"/>
          <w:bCs/>
          <w:sz w:val="28"/>
          <w:szCs w:val="28"/>
        </w:rPr>
        <w:t>пределить процент физического износа и технического состояния конструкций здания.</w:t>
      </w:r>
    </w:p>
    <w:p w:rsidR="00173C04" w:rsidRPr="00173C04" w:rsidRDefault="00173C04" w:rsidP="00BE62E0">
      <w:pPr>
        <w:spacing w:after="0"/>
        <w:ind w:firstLineChars="252" w:firstLine="706"/>
        <w:jc w:val="both"/>
        <w:rPr>
          <w:rFonts w:ascii="Times New Roman" w:hAnsi="Times New Roman"/>
          <w:bCs/>
          <w:sz w:val="28"/>
          <w:szCs w:val="28"/>
        </w:rPr>
      </w:pPr>
      <w:r w:rsidRPr="00173C04">
        <w:rPr>
          <w:rFonts w:ascii="Times New Roman" w:hAnsi="Times New Roman"/>
          <w:bCs/>
          <w:sz w:val="28"/>
          <w:szCs w:val="28"/>
        </w:rPr>
        <w:t>Требования:</w:t>
      </w:r>
      <w:r w:rsidRPr="00173C0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73C04">
        <w:rPr>
          <w:rFonts w:ascii="Times New Roman" w:hAnsi="Times New Roman"/>
          <w:bCs/>
          <w:sz w:val="28"/>
          <w:szCs w:val="28"/>
        </w:rPr>
        <w:t>работа выполняется в тетради для практических работ.</w:t>
      </w:r>
    </w:p>
    <w:p w:rsidR="00173C04" w:rsidRPr="00173C04" w:rsidRDefault="00173C04" w:rsidP="00BE62E0">
      <w:pPr>
        <w:spacing w:after="0"/>
        <w:ind w:firstLineChars="252" w:firstLine="706"/>
        <w:jc w:val="both"/>
        <w:rPr>
          <w:rFonts w:ascii="Times New Roman" w:hAnsi="Times New Roman"/>
          <w:bCs/>
          <w:sz w:val="28"/>
          <w:szCs w:val="28"/>
        </w:rPr>
      </w:pPr>
      <w:r w:rsidRPr="00173C04">
        <w:rPr>
          <w:rFonts w:ascii="Times New Roman" w:hAnsi="Times New Roman"/>
          <w:bCs/>
          <w:sz w:val="28"/>
          <w:szCs w:val="28"/>
        </w:rPr>
        <w:t>Инструмент:</w:t>
      </w:r>
      <w:r w:rsidRPr="00173C0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73C04">
        <w:rPr>
          <w:rFonts w:ascii="Times New Roman" w:hAnsi="Times New Roman"/>
          <w:bCs/>
          <w:sz w:val="28"/>
          <w:szCs w:val="28"/>
        </w:rPr>
        <w:t>чертёжные принадлежности, графитный карандаш.</w:t>
      </w:r>
    </w:p>
    <w:p w:rsidR="00173C04" w:rsidRPr="00173C04" w:rsidRDefault="00173C04" w:rsidP="00BE62E0">
      <w:pPr>
        <w:spacing w:after="0"/>
        <w:ind w:firstLineChars="252" w:firstLine="706"/>
        <w:jc w:val="both"/>
        <w:rPr>
          <w:rFonts w:ascii="Times New Roman" w:hAnsi="Times New Roman"/>
          <w:bCs/>
          <w:sz w:val="28"/>
          <w:szCs w:val="28"/>
        </w:rPr>
      </w:pPr>
      <w:r w:rsidRPr="00173C04">
        <w:rPr>
          <w:rFonts w:ascii="Times New Roman" w:hAnsi="Times New Roman"/>
          <w:bCs/>
          <w:sz w:val="28"/>
          <w:szCs w:val="28"/>
        </w:rPr>
        <w:t>Методика:</w:t>
      </w:r>
      <w:r w:rsidRPr="00173C0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73C04">
        <w:rPr>
          <w:rFonts w:ascii="Times New Roman" w:hAnsi="Times New Roman"/>
          <w:bCs/>
          <w:sz w:val="28"/>
          <w:szCs w:val="28"/>
        </w:rPr>
        <w:t>следуя методическим указаниям, приводимым в ВСН 53-86(р) определить процент физического износа и технического состояния конструкций здания, указанных в варианте задания.</w:t>
      </w:r>
    </w:p>
    <w:p w:rsidR="00173C04" w:rsidRPr="00173C04" w:rsidRDefault="00173C04" w:rsidP="00BE62E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Chars="252"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173C04">
        <w:rPr>
          <w:rFonts w:ascii="Times New Roman" w:hAnsi="Times New Roman"/>
          <w:b/>
          <w:sz w:val="28"/>
          <w:szCs w:val="28"/>
        </w:rPr>
        <w:t>Практическая подготовка (практическое занятие № 2).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73C04">
        <w:rPr>
          <w:rFonts w:ascii="Times New Roman" w:hAnsi="Times New Roman"/>
          <w:b/>
          <w:bCs/>
          <w:sz w:val="28"/>
          <w:szCs w:val="28"/>
        </w:rPr>
        <w:t>Выполнение обмерных чертежей планов реконструируемых зданий.</w:t>
      </w:r>
    </w:p>
    <w:p w:rsidR="00173C04" w:rsidRPr="00173C04" w:rsidRDefault="00173C04" w:rsidP="00BE62E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Chars="252" w:firstLine="706"/>
        <w:jc w:val="both"/>
        <w:rPr>
          <w:rFonts w:ascii="Times New Roman" w:hAnsi="Times New Roman"/>
          <w:bCs/>
          <w:sz w:val="28"/>
          <w:szCs w:val="28"/>
        </w:rPr>
      </w:pPr>
      <w:r w:rsidRPr="00173C04">
        <w:rPr>
          <w:rFonts w:ascii="Times New Roman" w:hAnsi="Times New Roman"/>
          <w:bCs/>
          <w:sz w:val="28"/>
          <w:szCs w:val="28"/>
        </w:rPr>
        <w:t>Цель работы:</w:t>
      </w:r>
      <w:r w:rsidRPr="00173C0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73C04">
        <w:rPr>
          <w:rFonts w:ascii="Times New Roman" w:hAnsi="Times New Roman"/>
          <w:bCs/>
          <w:sz w:val="28"/>
          <w:szCs w:val="28"/>
        </w:rPr>
        <w:t>приобрести навыки в выполнении обмерных чертежей планов реконструируемых зданий.</w:t>
      </w:r>
    </w:p>
    <w:p w:rsidR="00173C04" w:rsidRPr="00173C04" w:rsidRDefault="00173C04" w:rsidP="00BE62E0">
      <w:pPr>
        <w:tabs>
          <w:tab w:val="left" w:pos="7140"/>
        </w:tabs>
        <w:spacing w:after="0"/>
        <w:ind w:firstLineChars="252" w:firstLine="706"/>
        <w:jc w:val="both"/>
        <w:rPr>
          <w:rFonts w:ascii="Times New Roman" w:hAnsi="Times New Roman"/>
          <w:sz w:val="28"/>
          <w:szCs w:val="28"/>
        </w:rPr>
      </w:pPr>
      <w:r w:rsidRPr="00173C04">
        <w:rPr>
          <w:rFonts w:ascii="Times New Roman" w:hAnsi="Times New Roman"/>
          <w:sz w:val="28"/>
          <w:szCs w:val="28"/>
        </w:rPr>
        <w:t>Задание</w:t>
      </w:r>
      <w:r w:rsidR="003C10A1">
        <w:rPr>
          <w:rFonts w:ascii="Times New Roman" w:hAnsi="Times New Roman"/>
          <w:sz w:val="28"/>
          <w:szCs w:val="28"/>
        </w:rPr>
        <w:t xml:space="preserve"> </w:t>
      </w:r>
      <w:r w:rsidRPr="00173C04">
        <w:rPr>
          <w:rFonts w:ascii="Times New Roman" w:hAnsi="Times New Roman"/>
          <w:sz w:val="28"/>
          <w:szCs w:val="28"/>
        </w:rPr>
        <w:t>№1. Выполнить инвентаризационные обмеры.</w:t>
      </w:r>
    </w:p>
    <w:p w:rsidR="00173C04" w:rsidRPr="00173C04" w:rsidRDefault="00173C04" w:rsidP="00BE62E0">
      <w:pPr>
        <w:tabs>
          <w:tab w:val="left" w:pos="7140"/>
        </w:tabs>
        <w:spacing w:after="0"/>
        <w:ind w:firstLineChars="252" w:firstLine="706"/>
        <w:jc w:val="both"/>
        <w:rPr>
          <w:rFonts w:ascii="Times New Roman" w:hAnsi="Times New Roman"/>
          <w:sz w:val="28"/>
          <w:szCs w:val="28"/>
        </w:rPr>
      </w:pPr>
      <w:r w:rsidRPr="00173C04">
        <w:rPr>
          <w:rFonts w:ascii="Times New Roman" w:hAnsi="Times New Roman"/>
          <w:sz w:val="28"/>
          <w:szCs w:val="28"/>
        </w:rPr>
        <w:t>Задание</w:t>
      </w:r>
      <w:r w:rsidR="003C10A1">
        <w:rPr>
          <w:rFonts w:ascii="Times New Roman" w:hAnsi="Times New Roman"/>
          <w:sz w:val="28"/>
          <w:szCs w:val="28"/>
        </w:rPr>
        <w:t xml:space="preserve"> </w:t>
      </w:r>
      <w:r w:rsidRPr="00173C04">
        <w:rPr>
          <w:rFonts w:ascii="Times New Roman" w:hAnsi="Times New Roman"/>
          <w:sz w:val="28"/>
          <w:szCs w:val="28"/>
        </w:rPr>
        <w:t>№2. Выполнить обмерные чертежи. Показать на планах необходимые размеры и площади; указать назначение помещений.</w:t>
      </w:r>
    </w:p>
    <w:p w:rsidR="00173C04" w:rsidRPr="00173C04" w:rsidRDefault="00173C04" w:rsidP="00BE62E0">
      <w:pPr>
        <w:tabs>
          <w:tab w:val="left" w:pos="7140"/>
        </w:tabs>
        <w:spacing w:after="0"/>
        <w:ind w:firstLineChars="252" w:firstLine="706"/>
        <w:jc w:val="both"/>
        <w:rPr>
          <w:rFonts w:ascii="Times New Roman" w:hAnsi="Times New Roman"/>
          <w:bCs/>
          <w:sz w:val="28"/>
          <w:szCs w:val="28"/>
        </w:rPr>
      </w:pPr>
      <w:r w:rsidRPr="00173C04">
        <w:rPr>
          <w:rFonts w:ascii="Times New Roman" w:hAnsi="Times New Roman"/>
          <w:bCs/>
          <w:sz w:val="28"/>
          <w:szCs w:val="28"/>
        </w:rPr>
        <w:t>Требования:</w:t>
      </w:r>
      <w:r w:rsidRPr="00173C0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73C04">
        <w:rPr>
          <w:rFonts w:ascii="Times New Roman" w:hAnsi="Times New Roman"/>
          <w:bCs/>
          <w:sz w:val="28"/>
          <w:szCs w:val="28"/>
        </w:rPr>
        <w:t>работа выполняется в тетради для практических работ.</w:t>
      </w:r>
    </w:p>
    <w:p w:rsidR="00173C04" w:rsidRPr="00173C04" w:rsidRDefault="00173C04" w:rsidP="00BE62E0">
      <w:pPr>
        <w:tabs>
          <w:tab w:val="left" w:pos="7140"/>
        </w:tabs>
        <w:spacing w:after="0"/>
        <w:ind w:firstLineChars="252" w:firstLine="706"/>
        <w:jc w:val="both"/>
        <w:rPr>
          <w:rFonts w:ascii="Times New Roman" w:hAnsi="Times New Roman"/>
          <w:bCs/>
          <w:sz w:val="28"/>
          <w:szCs w:val="28"/>
        </w:rPr>
      </w:pPr>
      <w:r w:rsidRPr="00173C04">
        <w:rPr>
          <w:rFonts w:ascii="Times New Roman" w:hAnsi="Times New Roman"/>
          <w:bCs/>
          <w:sz w:val="28"/>
          <w:szCs w:val="28"/>
        </w:rPr>
        <w:t>Инструмент:</w:t>
      </w:r>
      <w:r w:rsidRPr="00173C0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73C04">
        <w:rPr>
          <w:rFonts w:ascii="Times New Roman" w:hAnsi="Times New Roman"/>
          <w:bCs/>
          <w:sz w:val="28"/>
          <w:szCs w:val="28"/>
        </w:rPr>
        <w:t>чертёжные принадлежности, графитный карандаш.</w:t>
      </w:r>
    </w:p>
    <w:p w:rsidR="00173C04" w:rsidRPr="00173C04" w:rsidRDefault="00173C04" w:rsidP="00BE62E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Chars="252" w:firstLine="706"/>
        <w:jc w:val="both"/>
        <w:rPr>
          <w:rFonts w:ascii="Times New Roman" w:hAnsi="Times New Roman"/>
          <w:bCs/>
          <w:sz w:val="28"/>
          <w:szCs w:val="28"/>
        </w:rPr>
      </w:pPr>
      <w:r w:rsidRPr="00916E3E">
        <w:rPr>
          <w:rFonts w:ascii="Times New Roman" w:hAnsi="Times New Roman"/>
          <w:bCs/>
          <w:sz w:val="28"/>
          <w:szCs w:val="28"/>
        </w:rPr>
        <w:lastRenderedPageBreak/>
        <w:t>Методика:</w:t>
      </w:r>
      <w:r w:rsidRPr="00173C0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73C04">
        <w:rPr>
          <w:rFonts w:ascii="Times New Roman" w:hAnsi="Times New Roman"/>
          <w:bCs/>
          <w:sz w:val="28"/>
          <w:szCs w:val="28"/>
        </w:rPr>
        <w:t>согласно методическим указаниям, выполнить обмерных чертежей планов реконструируемых зданий.</w:t>
      </w:r>
    </w:p>
    <w:p w:rsidR="00173C04" w:rsidRPr="00173C04" w:rsidRDefault="00173C04" w:rsidP="00BE62E0">
      <w:pPr>
        <w:tabs>
          <w:tab w:val="left" w:pos="7140"/>
        </w:tabs>
        <w:spacing w:after="0"/>
        <w:ind w:firstLineChars="252"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173C04">
        <w:rPr>
          <w:rFonts w:ascii="Times New Roman" w:hAnsi="Times New Roman"/>
          <w:b/>
          <w:sz w:val="28"/>
          <w:szCs w:val="28"/>
        </w:rPr>
        <w:t>Практическая подготовка (практическое занятие № 3).</w:t>
      </w:r>
      <w:r w:rsidR="00916E3E">
        <w:rPr>
          <w:rFonts w:ascii="Times New Roman" w:hAnsi="Times New Roman"/>
          <w:b/>
          <w:sz w:val="28"/>
          <w:szCs w:val="28"/>
        </w:rPr>
        <w:t xml:space="preserve"> </w:t>
      </w:r>
      <w:r w:rsidRPr="00173C04">
        <w:rPr>
          <w:rFonts w:ascii="Times New Roman" w:hAnsi="Times New Roman"/>
          <w:b/>
          <w:bCs/>
          <w:sz w:val="28"/>
          <w:szCs w:val="28"/>
        </w:rPr>
        <w:t>Вычерчивание основных планировочных схем квартир, применяемых при модернизации жилых зданий.</w:t>
      </w:r>
    </w:p>
    <w:p w:rsidR="00173C04" w:rsidRPr="00173C04" w:rsidRDefault="00173C04" w:rsidP="00BE62E0">
      <w:pPr>
        <w:tabs>
          <w:tab w:val="left" w:pos="7140"/>
        </w:tabs>
        <w:spacing w:after="0"/>
        <w:ind w:firstLineChars="252" w:firstLine="706"/>
        <w:jc w:val="both"/>
        <w:rPr>
          <w:rFonts w:ascii="Times New Roman" w:hAnsi="Times New Roman"/>
          <w:bCs/>
          <w:sz w:val="28"/>
          <w:szCs w:val="28"/>
        </w:rPr>
      </w:pPr>
      <w:r w:rsidRPr="00916E3E">
        <w:rPr>
          <w:rFonts w:ascii="Times New Roman" w:hAnsi="Times New Roman"/>
          <w:bCs/>
          <w:sz w:val="28"/>
          <w:szCs w:val="28"/>
        </w:rPr>
        <w:t xml:space="preserve">Цель работы: </w:t>
      </w:r>
      <w:r w:rsidRPr="00173C04">
        <w:rPr>
          <w:rFonts w:ascii="Times New Roman" w:hAnsi="Times New Roman"/>
          <w:bCs/>
          <w:sz w:val="28"/>
          <w:szCs w:val="28"/>
        </w:rPr>
        <w:t>приобрести навыки в вычерчивании основных планировочных схем квартир, применяемых при модернизации жилых зданий.</w:t>
      </w:r>
    </w:p>
    <w:p w:rsidR="00173C04" w:rsidRPr="00173C04" w:rsidRDefault="00173C04" w:rsidP="00BE62E0">
      <w:pPr>
        <w:tabs>
          <w:tab w:val="left" w:pos="7140"/>
        </w:tabs>
        <w:spacing w:after="0"/>
        <w:ind w:firstLineChars="252" w:firstLine="706"/>
        <w:jc w:val="both"/>
        <w:rPr>
          <w:rFonts w:ascii="Times New Roman" w:hAnsi="Times New Roman"/>
          <w:bCs/>
          <w:sz w:val="28"/>
          <w:szCs w:val="28"/>
        </w:rPr>
      </w:pPr>
      <w:r w:rsidRPr="00916E3E">
        <w:rPr>
          <w:rFonts w:ascii="Times New Roman" w:hAnsi="Times New Roman"/>
          <w:sz w:val="28"/>
          <w:szCs w:val="28"/>
        </w:rPr>
        <w:t>Задание:</w:t>
      </w:r>
      <w:r w:rsidR="00916E3E">
        <w:rPr>
          <w:rFonts w:ascii="Times New Roman" w:hAnsi="Times New Roman"/>
          <w:b/>
          <w:sz w:val="28"/>
          <w:szCs w:val="28"/>
        </w:rPr>
        <w:t xml:space="preserve"> </w:t>
      </w:r>
      <w:r w:rsidRPr="00173C04">
        <w:rPr>
          <w:rFonts w:ascii="Times New Roman" w:hAnsi="Times New Roman"/>
          <w:bCs/>
          <w:sz w:val="28"/>
          <w:szCs w:val="28"/>
        </w:rPr>
        <w:t>вычертить основные планировочные схемы квартир, применяемых при модернизации жилых зданий.</w:t>
      </w:r>
    </w:p>
    <w:p w:rsidR="00173C04" w:rsidRPr="00173C04" w:rsidRDefault="00173C04" w:rsidP="00BE62E0">
      <w:pPr>
        <w:tabs>
          <w:tab w:val="left" w:pos="7140"/>
        </w:tabs>
        <w:spacing w:after="0"/>
        <w:ind w:firstLineChars="252" w:firstLine="706"/>
        <w:jc w:val="both"/>
        <w:rPr>
          <w:rFonts w:ascii="Times New Roman" w:hAnsi="Times New Roman"/>
          <w:bCs/>
          <w:sz w:val="28"/>
          <w:szCs w:val="28"/>
        </w:rPr>
      </w:pPr>
      <w:r w:rsidRPr="00916E3E">
        <w:rPr>
          <w:rFonts w:ascii="Times New Roman" w:hAnsi="Times New Roman"/>
          <w:bCs/>
          <w:sz w:val="28"/>
          <w:szCs w:val="28"/>
        </w:rPr>
        <w:t>Требования:</w:t>
      </w:r>
      <w:r w:rsidRPr="00173C0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73C04">
        <w:rPr>
          <w:rFonts w:ascii="Times New Roman" w:hAnsi="Times New Roman"/>
          <w:bCs/>
          <w:sz w:val="28"/>
          <w:szCs w:val="28"/>
        </w:rPr>
        <w:t>работа выполняется в тетради для практических работ.</w:t>
      </w:r>
    </w:p>
    <w:p w:rsidR="00173C04" w:rsidRPr="00173C04" w:rsidRDefault="00173C04" w:rsidP="00BE62E0">
      <w:pPr>
        <w:tabs>
          <w:tab w:val="left" w:pos="7140"/>
        </w:tabs>
        <w:spacing w:after="0"/>
        <w:ind w:firstLineChars="252" w:firstLine="706"/>
        <w:jc w:val="both"/>
        <w:rPr>
          <w:rFonts w:ascii="Times New Roman" w:hAnsi="Times New Roman"/>
          <w:bCs/>
          <w:sz w:val="28"/>
          <w:szCs w:val="28"/>
        </w:rPr>
      </w:pPr>
      <w:r w:rsidRPr="00916E3E">
        <w:rPr>
          <w:rFonts w:ascii="Times New Roman" w:hAnsi="Times New Roman"/>
          <w:bCs/>
          <w:sz w:val="28"/>
          <w:szCs w:val="28"/>
        </w:rPr>
        <w:t>Инструмент:</w:t>
      </w:r>
      <w:r w:rsidRPr="00173C0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73C04">
        <w:rPr>
          <w:rFonts w:ascii="Times New Roman" w:hAnsi="Times New Roman"/>
          <w:bCs/>
          <w:sz w:val="28"/>
          <w:szCs w:val="28"/>
        </w:rPr>
        <w:t>чертёжные принадлежности, графитный карандаш.</w:t>
      </w:r>
    </w:p>
    <w:p w:rsidR="00173C04" w:rsidRPr="00173C04" w:rsidRDefault="00173C04" w:rsidP="00BE62E0">
      <w:pPr>
        <w:tabs>
          <w:tab w:val="left" w:pos="7140"/>
        </w:tabs>
        <w:spacing w:after="0"/>
        <w:ind w:firstLineChars="252" w:firstLine="706"/>
        <w:jc w:val="both"/>
        <w:rPr>
          <w:rFonts w:ascii="Times New Roman" w:hAnsi="Times New Roman"/>
          <w:bCs/>
          <w:sz w:val="28"/>
          <w:szCs w:val="28"/>
        </w:rPr>
      </w:pPr>
      <w:r w:rsidRPr="00916E3E">
        <w:rPr>
          <w:rFonts w:ascii="Times New Roman" w:hAnsi="Times New Roman"/>
          <w:bCs/>
          <w:sz w:val="28"/>
          <w:szCs w:val="28"/>
        </w:rPr>
        <w:t>Методика:</w:t>
      </w:r>
      <w:r w:rsidRPr="00173C0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73C04">
        <w:rPr>
          <w:rFonts w:ascii="Times New Roman" w:hAnsi="Times New Roman"/>
          <w:bCs/>
          <w:sz w:val="28"/>
          <w:szCs w:val="28"/>
        </w:rPr>
        <w:t>согласно методическим указаниям и образцам, вычертить основные планировочные схемы квартир, применяемых при модернизации жилых зданий.</w:t>
      </w:r>
    </w:p>
    <w:p w:rsidR="00173C04" w:rsidRPr="00173C04" w:rsidRDefault="00173C04" w:rsidP="00BE62E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Chars="252"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173C04">
        <w:rPr>
          <w:rFonts w:ascii="Times New Roman" w:hAnsi="Times New Roman"/>
          <w:b/>
          <w:sz w:val="28"/>
          <w:szCs w:val="28"/>
        </w:rPr>
        <w:t>Практическая подготовка (практическое занятие № 4).</w:t>
      </w:r>
      <w:r w:rsidR="00916E3E">
        <w:rPr>
          <w:rFonts w:ascii="Times New Roman" w:hAnsi="Times New Roman"/>
          <w:b/>
          <w:sz w:val="28"/>
          <w:szCs w:val="28"/>
        </w:rPr>
        <w:t xml:space="preserve"> </w:t>
      </w:r>
      <w:r w:rsidRPr="00173C04">
        <w:rPr>
          <w:rFonts w:ascii="Times New Roman" w:hAnsi="Times New Roman"/>
          <w:b/>
          <w:bCs/>
          <w:sz w:val="28"/>
          <w:szCs w:val="28"/>
        </w:rPr>
        <w:t>Вычерчивание плана типового этажа жилого здания после реконструкции в соответствии с действующими нормами.</w:t>
      </w:r>
    </w:p>
    <w:p w:rsidR="00173C04" w:rsidRPr="00173C04" w:rsidRDefault="00173C04" w:rsidP="00BE62E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Chars="252" w:firstLine="706"/>
        <w:jc w:val="both"/>
        <w:rPr>
          <w:rFonts w:ascii="Times New Roman" w:hAnsi="Times New Roman"/>
          <w:bCs/>
          <w:sz w:val="28"/>
          <w:szCs w:val="28"/>
        </w:rPr>
      </w:pPr>
      <w:r w:rsidRPr="00916E3E">
        <w:rPr>
          <w:rFonts w:ascii="Times New Roman" w:hAnsi="Times New Roman"/>
          <w:bCs/>
          <w:sz w:val="28"/>
          <w:szCs w:val="28"/>
        </w:rPr>
        <w:t>Цель работы:</w:t>
      </w:r>
      <w:r w:rsidRPr="00173C0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73C04">
        <w:rPr>
          <w:rFonts w:ascii="Times New Roman" w:hAnsi="Times New Roman"/>
          <w:bCs/>
          <w:sz w:val="28"/>
          <w:szCs w:val="28"/>
        </w:rPr>
        <w:t>приобрести навыки в вычерчивании планов этажей жилого здания после реконструкции в соответствии с действующими нормами.</w:t>
      </w:r>
    </w:p>
    <w:p w:rsidR="00173C04" w:rsidRPr="00173C04" w:rsidRDefault="00173C04" w:rsidP="00BE62E0">
      <w:pPr>
        <w:tabs>
          <w:tab w:val="left" w:pos="7140"/>
        </w:tabs>
        <w:spacing w:after="0"/>
        <w:ind w:firstLineChars="252" w:firstLine="706"/>
        <w:jc w:val="both"/>
        <w:rPr>
          <w:rFonts w:ascii="Times New Roman" w:hAnsi="Times New Roman"/>
          <w:sz w:val="28"/>
          <w:szCs w:val="28"/>
        </w:rPr>
      </w:pPr>
      <w:r w:rsidRPr="00916E3E">
        <w:rPr>
          <w:rFonts w:ascii="Times New Roman" w:hAnsi="Times New Roman"/>
          <w:sz w:val="28"/>
          <w:szCs w:val="28"/>
        </w:rPr>
        <w:t>Задание:</w:t>
      </w:r>
      <w:r w:rsidR="00916E3E" w:rsidRPr="00916E3E">
        <w:rPr>
          <w:rFonts w:ascii="Times New Roman" w:hAnsi="Times New Roman"/>
          <w:sz w:val="28"/>
          <w:szCs w:val="28"/>
        </w:rPr>
        <w:t xml:space="preserve"> </w:t>
      </w:r>
      <w:r w:rsidR="00916E3E">
        <w:rPr>
          <w:rFonts w:ascii="Times New Roman" w:hAnsi="Times New Roman"/>
          <w:sz w:val="28"/>
          <w:szCs w:val="28"/>
        </w:rPr>
        <w:t>в</w:t>
      </w:r>
      <w:r w:rsidRPr="00173C04">
        <w:rPr>
          <w:rFonts w:ascii="Times New Roman" w:hAnsi="Times New Roman"/>
          <w:sz w:val="28"/>
          <w:szCs w:val="28"/>
        </w:rPr>
        <w:t>ыполнить реконструкцию типового этажа жилого дома с учётом современных нормативных требований.</w:t>
      </w:r>
    </w:p>
    <w:p w:rsidR="00173C04" w:rsidRPr="00173C04" w:rsidRDefault="00173C04" w:rsidP="00BE62E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Chars="252" w:firstLine="706"/>
        <w:jc w:val="both"/>
        <w:rPr>
          <w:rFonts w:ascii="Times New Roman" w:hAnsi="Times New Roman"/>
          <w:bCs/>
          <w:sz w:val="28"/>
          <w:szCs w:val="28"/>
        </w:rPr>
      </w:pPr>
      <w:r w:rsidRPr="00916E3E">
        <w:rPr>
          <w:rFonts w:ascii="Times New Roman" w:hAnsi="Times New Roman"/>
          <w:bCs/>
          <w:sz w:val="28"/>
          <w:szCs w:val="28"/>
        </w:rPr>
        <w:t>Требования:</w:t>
      </w:r>
      <w:r w:rsidRPr="00173C0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73C04">
        <w:rPr>
          <w:rFonts w:ascii="Times New Roman" w:hAnsi="Times New Roman"/>
          <w:bCs/>
          <w:sz w:val="28"/>
          <w:szCs w:val="28"/>
        </w:rPr>
        <w:t>работа выполняется в тетради для практических работ.</w:t>
      </w:r>
    </w:p>
    <w:p w:rsidR="00173C04" w:rsidRPr="00173C04" w:rsidRDefault="00173C04" w:rsidP="00BE62E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Chars="252" w:firstLine="706"/>
        <w:jc w:val="both"/>
        <w:rPr>
          <w:rFonts w:ascii="Times New Roman" w:hAnsi="Times New Roman"/>
          <w:bCs/>
          <w:sz w:val="28"/>
          <w:szCs w:val="28"/>
        </w:rPr>
      </w:pPr>
      <w:r w:rsidRPr="00916E3E">
        <w:rPr>
          <w:rFonts w:ascii="Times New Roman" w:hAnsi="Times New Roman"/>
          <w:bCs/>
          <w:sz w:val="28"/>
          <w:szCs w:val="28"/>
        </w:rPr>
        <w:t>Инструмент:</w:t>
      </w:r>
      <w:r w:rsidRPr="00173C0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73C04">
        <w:rPr>
          <w:rFonts w:ascii="Times New Roman" w:hAnsi="Times New Roman"/>
          <w:bCs/>
          <w:sz w:val="28"/>
          <w:szCs w:val="28"/>
        </w:rPr>
        <w:t>чертёжные принадлежности, графитный карандаш.</w:t>
      </w:r>
    </w:p>
    <w:p w:rsidR="00173C04" w:rsidRPr="00173C04" w:rsidRDefault="00173C04" w:rsidP="00BE62E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Chars="252" w:firstLine="706"/>
        <w:jc w:val="both"/>
        <w:rPr>
          <w:rFonts w:ascii="Times New Roman" w:hAnsi="Times New Roman"/>
          <w:bCs/>
          <w:sz w:val="28"/>
          <w:szCs w:val="28"/>
        </w:rPr>
      </w:pPr>
      <w:r w:rsidRPr="00916E3E">
        <w:rPr>
          <w:rFonts w:ascii="Times New Roman" w:hAnsi="Times New Roman"/>
          <w:bCs/>
          <w:sz w:val="28"/>
          <w:szCs w:val="28"/>
        </w:rPr>
        <w:t>Методика:</w:t>
      </w:r>
      <w:r w:rsidRPr="00173C0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73C04">
        <w:rPr>
          <w:rFonts w:ascii="Times New Roman" w:hAnsi="Times New Roman"/>
          <w:bCs/>
          <w:sz w:val="28"/>
          <w:szCs w:val="28"/>
        </w:rPr>
        <w:t xml:space="preserve">согласно методическим указаниям и действующим нормативам, выполнить </w:t>
      </w:r>
      <w:r w:rsidRPr="00173C04">
        <w:rPr>
          <w:rFonts w:ascii="Times New Roman" w:hAnsi="Times New Roman"/>
          <w:sz w:val="28"/>
          <w:szCs w:val="28"/>
        </w:rPr>
        <w:t>реконструкцию типового этажа жилого дома.</w:t>
      </w:r>
    </w:p>
    <w:p w:rsidR="00173C04" w:rsidRPr="00173C04" w:rsidRDefault="00173C04" w:rsidP="00BE62E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Chars="252"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173C04">
        <w:rPr>
          <w:rFonts w:ascii="Times New Roman" w:hAnsi="Times New Roman"/>
          <w:b/>
          <w:sz w:val="28"/>
          <w:szCs w:val="28"/>
        </w:rPr>
        <w:t>Практическая подготовка (практическое занятие № 5).</w:t>
      </w:r>
      <w:r w:rsidR="00916E3E">
        <w:rPr>
          <w:rFonts w:ascii="Times New Roman" w:hAnsi="Times New Roman"/>
          <w:b/>
          <w:sz w:val="28"/>
          <w:szCs w:val="28"/>
        </w:rPr>
        <w:t xml:space="preserve"> </w:t>
      </w:r>
      <w:r w:rsidRPr="00173C04">
        <w:rPr>
          <w:rFonts w:ascii="Times New Roman" w:hAnsi="Times New Roman"/>
          <w:b/>
          <w:bCs/>
          <w:sz w:val="28"/>
          <w:szCs w:val="28"/>
        </w:rPr>
        <w:t>Вычерчивание плана этажа промышленного здания после реконструкции в соответствии с действующими нормами.</w:t>
      </w:r>
    </w:p>
    <w:p w:rsidR="00173C04" w:rsidRPr="00173C04" w:rsidRDefault="00173C04" w:rsidP="00BE62E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Chars="252" w:firstLine="706"/>
        <w:jc w:val="both"/>
        <w:rPr>
          <w:rFonts w:ascii="Times New Roman" w:hAnsi="Times New Roman"/>
          <w:bCs/>
          <w:sz w:val="28"/>
          <w:szCs w:val="28"/>
        </w:rPr>
      </w:pPr>
      <w:r w:rsidRPr="00916E3E">
        <w:rPr>
          <w:rFonts w:ascii="Times New Roman" w:hAnsi="Times New Roman"/>
          <w:bCs/>
          <w:sz w:val="28"/>
          <w:szCs w:val="28"/>
        </w:rPr>
        <w:t>Цель работы:</w:t>
      </w:r>
      <w:r w:rsidRPr="00173C0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73C04">
        <w:rPr>
          <w:rFonts w:ascii="Times New Roman" w:hAnsi="Times New Roman"/>
          <w:bCs/>
          <w:sz w:val="28"/>
          <w:szCs w:val="28"/>
        </w:rPr>
        <w:t>приобрести навыки в Вычерчивание плана этажа промышленного здания после реконструкции в соответствии с действующими нормами.</w:t>
      </w:r>
    </w:p>
    <w:p w:rsidR="00173C04" w:rsidRDefault="00173C04" w:rsidP="00BE62E0">
      <w:pPr>
        <w:tabs>
          <w:tab w:val="left" w:pos="7140"/>
        </w:tabs>
        <w:spacing w:after="0"/>
        <w:ind w:firstLineChars="252" w:firstLine="706"/>
        <w:jc w:val="both"/>
        <w:rPr>
          <w:rFonts w:ascii="Times New Roman" w:hAnsi="Times New Roman"/>
          <w:sz w:val="28"/>
          <w:szCs w:val="28"/>
        </w:rPr>
      </w:pPr>
      <w:r w:rsidRPr="00916E3E">
        <w:rPr>
          <w:rFonts w:ascii="Times New Roman" w:hAnsi="Times New Roman"/>
          <w:sz w:val="28"/>
          <w:szCs w:val="28"/>
        </w:rPr>
        <w:t>Задание:</w:t>
      </w:r>
      <w:r w:rsidR="00916E3E">
        <w:rPr>
          <w:rFonts w:ascii="Times New Roman" w:hAnsi="Times New Roman"/>
          <w:b/>
          <w:sz w:val="28"/>
          <w:szCs w:val="28"/>
        </w:rPr>
        <w:t xml:space="preserve"> </w:t>
      </w:r>
      <w:r w:rsidR="00916E3E" w:rsidRPr="00916E3E">
        <w:rPr>
          <w:rFonts w:ascii="Times New Roman" w:hAnsi="Times New Roman"/>
          <w:sz w:val="28"/>
          <w:szCs w:val="28"/>
        </w:rPr>
        <w:t>в</w:t>
      </w:r>
      <w:r w:rsidRPr="00173C04">
        <w:rPr>
          <w:rFonts w:ascii="Times New Roman" w:hAnsi="Times New Roman"/>
          <w:sz w:val="28"/>
          <w:szCs w:val="28"/>
        </w:rPr>
        <w:t>ыполнить реконструкцию бытовых помещений в заданном здании в соответствии с современными требованиями.</w:t>
      </w:r>
    </w:p>
    <w:p w:rsidR="00EA3EC8" w:rsidRDefault="00EA3EC8" w:rsidP="00BE62E0">
      <w:pPr>
        <w:tabs>
          <w:tab w:val="left" w:pos="7140"/>
        </w:tabs>
        <w:spacing w:after="0"/>
        <w:ind w:firstLineChars="252" w:firstLine="70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Требования: </w:t>
      </w:r>
      <w:r w:rsidRPr="00173C04">
        <w:rPr>
          <w:rFonts w:ascii="Times New Roman" w:hAnsi="Times New Roman"/>
          <w:bCs/>
          <w:sz w:val="28"/>
          <w:szCs w:val="28"/>
        </w:rPr>
        <w:t>работа выполняется в тетради для практических работ.</w:t>
      </w:r>
    </w:p>
    <w:p w:rsidR="00EA3EC8" w:rsidRDefault="00EA3EC8" w:rsidP="00BE62E0">
      <w:pPr>
        <w:tabs>
          <w:tab w:val="left" w:pos="7140"/>
        </w:tabs>
        <w:spacing w:after="0"/>
        <w:ind w:firstLineChars="252" w:firstLine="70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Инструмент: </w:t>
      </w:r>
      <w:r w:rsidRPr="00173C04">
        <w:rPr>
          <w:rFonts w:ascii="Times New Roman" w:hAnsi="Times New Roman"/>
          <w:bCs/>
          <w:sz w:val="28"/>
          <w:szCs w:val="28"/>
        </w:rPr>
        <w:t>чертёжные принадлежности, графитный карандаш.</w:t>
      </w:r>
    </w:p>
    <w:p w:rsidR="00EA3EC8" w:rsidRDefault="00EA3EC8" w:rsidP="00BE62E0">
      <w:pPr>
        <w:tabs>
          <w:tab w:val="left" w:pos="7140"/>
        </w:tabs>
        <w:spacing w:after="0"/>
        <w:ind w:firstLineChars="252" w:firstLine="70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Методика: </w:t>
      </w:r>
      <w:r w:rsidRPr="00173C04">
        <w:rPr>
          <w:rFonts w:ascii="Times New Roman" w:hAnsi="Times New Roman"/>
          <w:bCs/>
          <w:sz w:val="28"/>
          <w:szCs w:val="28"/>
        </w:rPr>
        <w:t xml:space="preserve">согласно методическим указаниям и действующим нормативам, выполнить </w:t>
      </w:r>
      <w:r w:rsidRPr="00173C04">
        <w:rPr>
          <w:rFonts w:ascii="Times New Roman" w:hAnsi="Times New Roman"/>
          <w:sz w:val="28"/>
          <w:szCs w:val="28"/>
        </w:rPr>
        <w:t>реконструкцию бытовых помещений в заданном промышленном здании.</w:t>
      </w:r>
    </w:p>
    <w:p w:rsidR="00EA3EC8" w:rsidRDefault="00EA3EC8" w:rsidP="00BE62E0">
      <w:pPr>
        <w:tabs>
          <w:tab w:val="left" w:pos="7140"/>
        </w:tabs>
        <w:spacing w:after="0"/>
        <w:ind w:firstLineChars="252"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Практическая подготовка (практическое занятие № 6). </w:t>
      </w:r>
      <w:r w:rsidRPr="00923987">
        <w:rPr>
          <w:rFonts w:ascii="Times New Roman" w:hAnsi="Times New Roman"/>
          <w:b/>
          <w:sz w:val="28"/>
          <w:szCs w:val="28"/>
        </w:rPr>
        <w:t>Технологическая карта на восстановление и усиление фундаментов.</w:t>
      </w:r>
    </w:p>
    <w:p w:rsidR="00AE1CA4" w:rsidRPr="00EA3EC8" w:rsidRDefault="00AE1CA4" w:rsidP="00BE62E0">
      <w:pPr>
        <w:tabs>
          <w:tab w:val="left" w:pos="7140"/>
        </w:tabs>
        <w:spacing w:after="0"/>
        <w:ind w:firstLineChars="252" w:firstLine="706"/>
        <w:jc w:val="both"/>
        <w:rPr>
          <w:rFonts w:ascii="Times New Roman" w:hAnsi="Times New Roman"/>
          <w:sz w:val="28"/>
          <w:szCs w:val="28"/>
        </w:rPr>
      </w:pPr>
      <w:r w:rsidRPr="00EA3EC8">
        <w:rPr>
          <w:rFonts w:ascii="Times New Roman" w:hAnsi="Times New Roman"/>
          <w:bCs/>
          <w:sz w:val="28"/>
          <w:szCs w:val="28"/>
        </w:rPr>
        <w:lastRenderedPageBreak/>
        <w:t>Цель работы:</w:t>
      </w:r>
      <w:r w:rsidRPr="00173C0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73C04">
        <w:rPr>
          <w:rFonts w:ascii="Times New Roman" w:hAnsi="Times New Roman"/>
          <w:bCs/>
          <w:sz w:val="28"/>
          <w:szCs w:val="28"/>
        </w:rPr>
        <w:t xml:space="preserve">приобрести навыки в разработке технологических карт на </w:t>
      </w:r>
      <w:r w:rsidRPr="00173C04">
        <w:rPr>
          <w:rFonts w:ascii="Times New Roman" w:hAnsi="Times New Roman"/>
          <w:sz w:val="28"/>
          <w:szCs w:val="28"/>
        </w:rPr>
        <w:t>восстановление и усиление фундаментов.</w:t>
      </w:r>
    </w:p>
    <w:p w:rsidR="00173C04" w:rsidRPr="00173C04" w:rsidRDefault="00173C04" w:rsidP="00BE62E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Chars="252" w:firstLine="706"/>
        <w:jc w:val="both"/>
        <w:rPr>
          <w:rFonts w:ascii="Times New Roman" w:hAnsi="Times New Roman"/>
          <w:sz w:val="28"/>
          <w:szCs w:val="28"/>
        </w:rPr>
      </w:pPr>
      <w:r w:rsidRPr="00EA3EC8">
        <w:rPr>
          <w:rFonts w:ascii="Times New Roman" w:hAnsi="Times New Roman"/>
          <w:sz w:val="28"/>
          <w:szCs w:val="28"/>
        </w:rPr>
        <w:t>Задание</w:t>
      </w:r>
      <w:r w:rsidR="003C10A1">
        <w:rPr>
          <w:rFonts w:ascii="Times New Roman" w:hAnsi="Times New Roman"/>
          <w:sz w:val="28"/>
          <w:szCs w:val="28"/>
        </w:rPr>
        <w:t xml:space="preserve"> </w:t>
      </w:r>
      <w:r w:rsidRPr="00EA3EC8">
        <w:rPr>
          <w:rFonts w:ascii="Times New Roman" w:hAnsi="Times New Roman"/>
          <w:sz w:val="28"/>
          <w:szCs w:val="28"/>
        </w:rPr>
        <w:t>№1.</w:t>
      </w:r>
      <w:r w:rsidRPr="00173C04">
        <w:rPr>
          <w:rFonts w:ascii="Times New Roman" w:hAnsi="Times New Roman"/>
          <w:sz w:val="28"/>
          <w:szCs w:val="28"/>
        </w:rPr>
        <w:t xml:space="preserve"> Область применения, технология и организация выполнения работ.</w:t>
      </w:r>
    </w:p>
    <w:p w:rsidR="00173C04" w:rsidRPr="00173C04" w:rsidRDefault="00173C04" w:rsidP="00BE62E0">
      <w:pPr>
        <w:tabs>
          <w:tab w:val="left" w:pos="7140"/>
        </w:tabs>
        <w:spacing w:after="0"/>
        <w:ind w:firstLineChars="252" w:firstLine="706"/>
        <w:jc w:val="both"/>
        <w:rPr>
          <w:rFonts w:ascii="Times New Roman" w:hAnsi="Times New Roman"/>
          <w:sz w:val="28"/>
          <w:szCs w:val="28"/>
        </w:rPr>
      </w:pPr>
      <w:r w:rsidRPr="00EA3EC8">
        <w:rPr>
          <w:rFonts w:ascii="Times New Roman" w:hAnsi="Times New Roman"/>
          <w:sz w:val="28"/>
          <w:szCs w:val="28"/>
        </w:rPr>
        <w:t>Задание</w:t>
      </w:r>
      <w:r w:rsidR="003C10A1">
        <w:rPr>
          <w:rFonts w:ascii="Times New Roman" w:hAnsi="Times New Roman"/>
          <w:sz w:val="28"/>
          <w:szCs w:val="28"/>
        </w:rPr>
        <w:t xml:space="preserve"> </w:t>
      </w:r>
      <w:r w:rsidRPr="00EA3EC8">
        <w:rPr>
          <w:rFonts w:ascii="Times New Roman" w:hAnsi="Times New Roman"/>
          <w:sz w:val="28"/>
          <w:szCs w:val="28"/>
        </w:rPr>
        <w:t>№2</w:t>
      </w:r>
      <w:r w:rsidRPr="00173C04">
        <w:rPr>
          <w:rFonts w:ascii="Times New Roman" w:hAnsi="Times New Roman"/>
          <w:sz w:val="28"/>
          <w:szCs w:val="28"/>
        </w:rPr>
        <w:t xml:space="preserve">. Подсчёт объёмов работ по техкарте: разборка отмостки и полов внутри </w:t>
      </w:r>
      <w:r w:rsidRPr="00EA3EC8">
        <w:rPr>
          <w:rFonts w:ascii="Times New Roman" w:hAnsi="Times New Roman"/>
          <w:sz w:val="28"/>
          <w:szCs w:val="28"/>
        </w:rPr>
        <w:t>Задание</w:t>
      </w:r>
      <w:r w:rsidR="003C10A1">
        <w:rPr>
          <w:rFonts w:ascii="Times New Roman" w:hAnsi="Times New Roman"/>
          <w:sz w:val="28"/>
          <w:szCs w:val="28"/>
        </w:rPr>
        <w:t xml:space="preserve"> </w:t>
      </w:r>
      <w:r w:rsidRPr="00EA3EC8">
        <w:rPr>
          <w:rFonts w:ascii="Times New Roman" w:hAnsi="Times New Roman"/>
          <w:sz w:val="28"/>
          <w:szCs w:val="28"/>
        </w:rPr>
        <w:t>№3.</w:t>
      </w:r>
      <w:r w:rsidR="00EA3EC8">
        <w:rPr>
          <w:rFonts w:ascii="Times New Roman" w:hAnsi="Times New Roman"/>
          <w:b/>
          <w:sz w:val="28"/>
          <w:szCs w:val="28"/>
        </w:rPr>
        <w:t xml:space="preserve"> </w:t>
      </w:r>
      <w:r w:rsidRPr="00173C04">
        <w:rPr>
          <w:rFonts w:ascii="Times New Roman" w:hAnsi="Times New Roman"/>
          <w:sz w:val="28"/>
          <w:szCs w:val="28"/>
        </w:rPr>
        <w:t>Подсчёт объёмов работ по техкарте: усиление фундамента железобетонной обоймой.</w:t>
      </w:r>
    </w:p>
    <w:p w:rsidR="00173C04" w:rsidRPr="00173C04" w:rsidRDefault="00173C04" w:rsidP="00BE62E0">
      <w:pPr>
        <w:tabs>
          <w:tab w:val="left" w:pos="7140"/>
        </w:tabs>
        <w:spacing w:after="0"/>
        <w:ind w:firstLineChars="252" w:firstLine="706"/>
        <w:jc w:val="both"/>
        <w:rPr>
          <w:rFonts w:ascii="Times New Roman" w:hAnsi="Times New Roman"/>
          <w:sz w:val="28"/>
          <w:szCs w:val="28"/>
        </w:rPr>
      </w:pPr>
      <w:r w:rsidRPr="00EA3EC8">
        <w:rPr>
          <w:rFonts w:ascii="Times New Roman" w:hAnsi="Times New Roman"/>
          <w:sz w:val="28"/>
          <w:szCs w:val="28"/>
        </w:rPr>
        <w:t>Задание</w:t>
      </w:r>
      <w:r w:rsidR="003C10A1">
        <w:rPr>
          <w:rFonts w:ascii="Times New Roman" w:hAnsi="Times New Roman"/>
          <w:sz w:val="28"/>
          <w:szCs w:val="28"/>
        </w:rPr>
        <w:t xml:space="preserve"> </w:t>
      </w:r>
      <w:r w:rsidRPr="00EA3EC8">
        <w:rPr>
          <w:rFonts w:ascii="Times New Roman" w:hAnsi="Times New Roman"/>
          <w:sz w:val="28"/>
          <w:szCs w:val="28"/>
        </w:rPr>
        <w:t>№4.</w:t>
      </w:r>
      <w:r w:rsidR="00EA3EC8">
        <w:rPr>
          <w:rFonts w:ascii="Times New Roman" w:hAnsi="Times New Roman"/>
          <w:b/>
          <w:sz w:val="28"/>
          <w:szCs w:val="28"/>
        </w:rPr>
        <w:t xml:space="preserve"> </w:t>
      </w:r>
      <w:r w:rsidRPr="00173C04">
        <w:rPr>
          <w:rFonts w:ascii="Times New Roman" w:hAnsi="Times New Roman"/>
          <w:sz w:val="28"/>
          <w:szCs w:val="28"/>
        </w:rPr>
        <w:t>Калькуляция трудовых и денежных затрат.</w:t>
      </w:r>
    </w:p>
    <w:p w:rsidR="00173C04" w:rsidRPr="00173C04" w:rsidRDefault="00173C04" w:rsidP="00BE62E0">
      <w:pPr>
        <w:tabs>
          <w:tab w:val="left" w:pos="7140"/>
        </w:tabs>
        <w:spacing w:after="0"/>
        <w:ind w:firstLineChars="252" w:firstLine="706"/>
        <w:jc w:val="both"/>
        <w:rPr>
          <w:rFonts w:ascii="Times New Roman" w:hAnsi="Times New Roman"/>
          <w:sz w:val="28"/>
          <w:szCs w:val="28"/>
        </w:rPr>
      </w:pPr>
      <w:r w:rsidRPr="00EA3EC8">
        <w:rPr>
          <w:rFonts w:ascii="Times New Roman" w:hAnsi="Times New Roman"/>
          <w:sz w:val="28"/>
          <w:szCs w:val="28"/>
        </w:rPr>
        <w:t>Задание</w:t>
      </w:r>
      <w:r w:rsidR="003C10A1">
        <w:rPr>
          <w:rFonts w:ascii="Times New Roman" w:hAnsi="Times New Roman"/>
          <w:sz w:val="28"/>
          <w:szCs w:val="28"/>
        </w:rPr>
        <w:t xml:space="preserve"> </w:t>
      </w:r>
      <w:r w:rsidRPr="00EA3EC8">
        <w:rPr>
          <w:rFonts w:ascii="Times New Roman" w:hAnsi="Times New Roman"/>
          <w:sz w:val="28"/>
          <w:szCs w:val="28"/>
        </w:rPr>
        <w:t>№5.</w:t>
      </w:r>
      <w:r w:rsidR="00EA3EC8">
        <w:rPr>
          <w:rFonts w:ascii="Times New Roman" w:hAnsi="Times New Roman"/>
          <w:b/>
          <w:sz w:val="28"/>
          <w:szCs w:val="28"/>
        </w:rPr>
        <w:t xml:space="preserve"> </w:t>
      </w:r>
      <w:r w:rsidRPr="00173C04">
        <w:rPr>
          <w:rFonts w:ascii="Times New Roman" w:hAnsi="Times New Roman"/>
          <w:sz w:val="28"/>
          <w:szCs w:val="28"/>
        </w:rPr>
        <w:t>График производства работ. ТЭП. Контроль качества работ.</w:t>
      </w:r>
    </w:p>
    <w:p w:rsidR="00173C04" w:rsidRPr="00173C04" w:rsidRDefault="00173C04" w:rsidP="00BE62E0">
      <w:pPr>
        <w:tabs>
          <w:tab w:val="left" w:pos="7140"/>
        </w:tabs>
        <w:spacing w:after="0"/>
        <w:ind w:firstLineChars="252" w:firstLine="706"/>
        <w:jc w:val="both"/>
        <w:rPr>
          <w:rFonts w:ascii="Times New Roman" w:hAnsi="Times New Roman"/>
          <w:bCs/>
          <w:sz w:val="28"/>
          <w:szCs w:val="28"/>
        </w:rPr>
      </w:pPr>
      <w:r w:rsidRPr="00EA3EC8">
        <w:rPr>
          <w:rFonts w:ascii="Times New Roman" w:hAnsi="Times New Roman"/>
          <w:bCs/>
          <w:sz w:val="28"/>
          <w:szCs w:val="28"/>
        </w:rPr>
        <w:t>Требования:</w:t>
      </w:r>
      <w:r w:rsidRPr="00173C0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73C04">
        <w:rPr>
          <w:rFonts w:ascii="Times New Roman" w:hAnsi="Times New Roman"/>
          <w:bCs/>
          <w:sz w:val="28"/>
          <w:szCs w:val="28"/>
        </w:rPr>
        <w:t>работа выполняется в тетради для практических работ.</w:t>
      </w:r>
    </w:p>
    <w:p w:rsidR="00173C04" w:rsidRPr="00173C04" w:rsidRDefault="00173C04" w:rsidP="00BE62E0">
      <w:pPr>
        <w:tabs>
          <w:tab w:val="left" w:pos="7140"/>
        </w:tabs>
        <w:spacing w:after="0"/>
        <w:ind w:firstLineChars="252" w:firstLine="706"/>
        <w:jc w:val="both"/>
        <w:rPr>
          <w:rFonts w:ascii="Times New Roman" w:hAnsi="Times New Roman"/>
          <w:bCs/>
          <w:sz w:val="28"/>
          <w:szCs w:val="28"/>
        </w:rPr>
      </w:pPr>
      <w:r w:rsidRPr="00EA3EC8">
        <w:rPr>
          <w:rFonts w:ascii="Times New Roman" w:hAnsi="Times New Roman"/>
          <w:bCs/>
          <w:sz w:val="28"/>
          <w:szCs w:val="28"/>
        </w:rPr>
        <w:t>Инструмент:</w:t>
      </w:r>
      <w:r w:rsidRPr="00173C0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73C04">
        <w:rPr>
          <w:rFonts w:ascii="Times New Roman" w:hAnsi="Times New Roman"/>
          <w:bCs/>
          <w:sz w:val="28"/>
          <w:szCs w:val="28"/>
        </w:rPr>
        <w:t>чертёжные принадлежности, графитный карандаш.</w:t>
      </w:r>
    </w:p>
    <w:p w:rsidR="00173C04" w:rsidRPr="00173C04" w:rsidRDefault="00173C04" w:rsidP="00BE62E0">
      <w:pPr>
        <w:tabs>
          <w:tab w:val="left" w:pos="7140"/>
        </w:tabs>
        <w:spacing w:after="0"/>
        <w:ind w:firstLineChars="252" w:firstLine="706"/>
        <w:jc w:val="both"/>
        <w:rPr>
          <w:rFonts w:ascii="Times New Roman" w:hAnsi="Times New Roman"/>
          <w:bCs/>
          <w:sz w:val="28"/>
          <w:szCs w:val="28"/>
        </w:rPr>
      </w:pPr>
      <w:r w:rsidRPr="00EA3EC8">
        <w:rPr>
          <w:rFonts w:ascii="Times New Roman" w:hAnsi="Times New Roman"/>
          <w:bCs/>
          <w:sz w:val="28"/>
          <w:szCs w:val="28"/>
        </w:rPr>
        <w:t xml:space="preserve">Методика: </w:t>
      </w:r>
      <w:r w:rsidRPr="00173C04">
        <w:rPr>
          <w:rFonts w:ascii="Times New Roman" w:hAnsi="Times New Roman"/>
          <w:bCs/>
          <w:sz w:val="28"/>
          <w:szCs w:val="28"/>
        </w:rPr>
        <w:t>согласно методическим указаниям, выполнить задания 1 – 5.</w:t>
      </w:r>
    </w:p>
    <w:p w:rsidR="00173C04" w:rsidRPr="00923987" w:rsidRDefault="00173C04" w:rsidP="00BE62E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Chars="252"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173C04">
        <w:rPr>
          <w:rFonts w:ascii="Times New Roman" w:hAnsi="Times New Roman"/>
          <w:b/>
          <w:sz w:val="28"/>
          <w:szCs w:val="28"/>
        </w:rPr>
        <w:t>Практическая подготовка (практическое занятие № 7).</w:t>
      </w:r>
      <w:r w:rsidR="00923987">
        <w:rPr>
          <w:rFonts w:ascii="Times New Roman" w:hAnsi="Times New Roman"/>
          <w:b/>
          <w:sz w:val="28"/>
          <w:szCs w:val="28"/>
        </w:rPr>
        <w:t xml:space="preserve"> </w:t>
      </w:r>
      <w:r w:rsidRPr="00923987">
        <w:rPr>
          <w:rFonts w:ascii="Times New Roman" w:hAnsi="Times New Roman"/>
          <w:b/>
          <w:sz w:val="28"/>
          <w:szCs w:val="28"/>
        </w:rPr>
        <w:t>Определение объёмов работ и составление калькуляции на ремонт кирпичных стен.</w:t>
      </w:r>
    </w:p>
    <w:p w:rsidR="00173C04" w:rsidRPr="00173C04" w:rsidRDefault="00173C04" w:rsidP="00BE62E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Chars="252" w:firstLine="706"/>
        <w:jc w:val="both"/>
        <w:rPr>
          <w:rFonts w:ascii="Times New Roman" w:hAnsi="Times New Roman"/>
          <w:b/>
          <w:sz w:val="28"/>
          <w:szCs w:val="28"/>
        </w:rPr>
      </w:pPr>
      <w:r w:rsidRPr="00923987">
        <w:rPr>
          <w:rFonts w:ascii="Times New Roman" w:hAnsi="Times New Roman"/>
          <w:bCs/>
          <w:sz w:val="28"/>
          <w:szCs w:val="28"/>
        </w:rPr>
        <w:t>Цель работы:</w:t>
      </w:r>
      <w:r w:rsidRPr="00173C0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73C04">
        <w:rPr>
          <w:rFonts w:ascii="Times New Roman" w:hAnsi="Times New Roman"/>
          <w:bCs/>
          <w:sz w:val="28"/>
          <w:szCs w:val="28"/>
        </w:rPr>
        <w:t>приобрести навыки в о</w:t>
      </w:r>
      <w:r w:rsidRPr="00173C04">
        <w:rPr>
          <w:rFonts w:ascii="Times New Roman" w:hAnsi="Times New Roman"/>
          <w:sz w:val="28"/>
          <w:szCs w:val="28"/>
        </w:rPr>
        <w:t>пределении объёмов работ и составлении калькуляции на ремонт кирпичных стен</w:t>
      </w:r>
    </w:p>
    <w:p w:rsidR="00173C04" w:rsidRPr="00173C04" w:rsidRDefault="00173C04" w:rsidP="00BE62E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Chars="252" w:firstLine="706"/>
        <w:jc w:val="both"/>
        <w:rPr>
          <w:rFonts w:ascii="Times New Roman" w:hAnsi="Times New Roman"/>
          <w:sz w:val="28"/>
          <w:szCs w:val="28"/>
        </w:rPr>
      </w:pPr>
      <w:r w:rsidRPr="00923987">
        <w:rPr>
          <w:rFonts w:ascii="Times New Roman" w:hAnsi="Times New Roman"/>
          <w:sz w:val="28"/>
          <w:szCs w:val="28"/>
        </w:rPr>
        <w:t>Задание</w:t>
      </w:r>
      <w:r w:rsidR="00923987">
        <w:rPr>
          <w:rFonts w:ascii="Times New Roman" w:hAnsi="Times New Roman"/>
          <w:sz w:val="28"/>
          <w:szCs w:val="28"/>
        </w:rPr>
        <w:t xml:space="preserve"> </w:t>
      </w:r>
      <w:r w:rsidRPr="00923987">
        <w:rPr>
          <w:rFonts w:ascii="Times New Roman" w:hAnsi="Times New Roman"/>
          <w:sz w:val="28"/>
          <w:szCs w:val="28"/>
        </w:rPr>
        <w:t>№1.</w:t>
      </w:r>
      <w:r w:rsidRPr="00173C04">
        <w:rPr>
          <w:rFonts w:ascii="Times New Roman" w:hAnsi="Times New Roman"/>
          <w:sz w:val="28"/>
          <w:szCs w:val="28"/>
        </w:rPr>
        <w:t xml:space="preserve"> Подсчёт объёмов работ по ремонту кирпичных стен.</w:t>
      </w:r>
    </w:p>
    <w:p w:rsidR="00173C04" w:rsidRPr="00173C04" w:rsidRDefault="00173C04" w:rsidP="00BE62E0">
      <w:pPr>
        <w:tabs>
          <w:tab w:val="left" w:pos="7140"/>
        </w:tabs>
        <w:spacing w:after="0"/>
        <w:ind w:firstLineChars="252" w:firstLine="706"/>
        <w:jc w:val="both"/>
        <w:rPr>
          <w:rFonts w:ascii="Times New Roman" w:hAnsi="Times New Roman"/>
          <w:sz w:val="28"/>
          <w:szCs w:val="28"/>
        </w:rPr>
      </w:pPr>
      <w:r w:rsidRPr="00923987">
        <w:rPr>
          <w:rFonts w:ascii="Times New Roman" w:hAnsi="Times New Roman"/>
          <w:sz w:val="28"/>
          <w:szCs w:val="28"/>
        </w:rPr>
        <w:t>Задание</w:t>
      </w:r>
      <w:r w:rsidR="00923987">
        <w:rPr>
          <w:rFonts w:ascii="Times New Roman" w:hAnsi="Times New Roman"/>
          <w:sz w:val="28"/>
          <w:szCs w:val="28"/>
        </w:rPr>
        <w:t xml:space="preserve"> </w:t>
      </w:r>
      <w:r w:rsidRPr="00923987">
        <w:rPr>
          <w:rFonts w:ascii="Times New Roman" w:hAnsi="Times New Roman"/>
          <w:sz w:val="28"/>
          <w:szCs w:val="28"/>
        </w:rPr>
        <w:t>№2</w:t>
      </w:r>
      <w:r w:rsidRPr="00173C04">
        <w:rPr>
          <w:rFonts w:ascii="Times New Roman" w:hAnsi="Times New Roman"/>
          <w:sz w:val="28"/>
          <w:szCs w:val="28"/>
        </w:rPr>
        <w:t>. Составить калькуляцию трудовых и денежных затрат.</w:t>
      </w:r>
    </w:p>
    <w:p w:rsidR="00173C04" w:rsidRPr="00173C04" w:rsidRDefault="00173C04" w:rsidP="00BE62E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Chars="252" w:firstLine="706"/>
        <w:jc w:val="both"/>
        <w:rPr>
          <w:rFonts w:ascii="Times New Roman" w:hAnsi="Times New Roman"/>
          <w:bCs/>
          <w:sz w:val="28"/>
          <w:szCs w:val="28"/>
        </w:rPr>
      </w:pPr>
      <w:r w:rsidRPr="00923987">
        <w:rPr>
          <w:rFonts w:ascii="Times New Roman" w:hAnsi="Times New Roman"/>
          <w:bCs/>
          <w:sz w:val="28"/>
          <w:szCs w:val="28"/>
        </w:rPr>
        <w:t>Требования:</w:t>
      </w:r>
      <w:r w:rsidRPr="00173C0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73C04">
        <w:rPr>
          <w:rFonts w:ascii="Times New Roman" w:hAnsi="Times New Roman"/>
          <w:bCs/>
          <w:sz w:val="28"/>
          <w:szCs w:val="28"/>
        </w:rPr>
        <w:t>работа выполняется в тетради для практических работ.</w:t>
      </w:r>
    </w:p>
    <w:p w:rsidR="00173C04" w:rsidRPr="00173C04" w:rsidRDefault="00173C04" w:rsidP="00BE62E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Chars="252" w:firstLine="706"/>
        <w:jc w:val="both"/>
        <w:rPr>
          <w:rFonts w:ascii="Times New Roman" w:hAnsi="Times New Roman"/>
          <w:bCs/>
          <w:sz w:val="28"/>
          <w:szCs w:val="28"/>
        </w:rPr>
      </w:pPr>
      <w:r w:rsidRPr="00923987">
        <w:rPr>
          <w:rFonts w:ascii="Times New Roman" w:hAnsi="Times New Roman"/>
          <w:bCs/>
          <w:sz w:val="28"/>
          <w:szCs w:val="28"/>
        </w:rPr>
        <w:t>Инструмент:</w:t>
      </w:r>
      <w:r w:rsidRPr="00173C0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73C04">
        <w:rPr>
          <w:rFonts w:ascii="Times New Roman" w:hAnsi="Times New Roman"/>
          <w:bCs/>
          <w:sz w:val="28"/>
          <w:szCs w:val="28"/>
        </w:rPr>
        <w:t>чертёжные принадлежности, графитный карандаш.</w:t>
      </w:r>
    </w:p>
    <w:p w:rsidR="00173C04" w:rsidRPr="00173C04" w:rsidRDefault="00173C04" w:rsidP="00BE62E0">
      <w:pPr>
        <w:tabs>
          <w:tab w:val="left" w:pos="7140"/>
        </w:tabs>
        <w:spacing w:after="0"/>
        <w:ind w:firstLineChars="252" w:firstLine="706"/>
        <w:jc w:val="both"/>
        <w:rPr>
          <w:rFonts w:ascii="Times New Roman" w:hAnsi="Times New Roman"/>
          <w:bCs/>
          <w:sz w:val="28"/>
          <w:szCs w:val="28"/>
        </w:rPr>
      </w:pPr>
      <w:r w:rsidRPr="00923987">
        <w:rPr>
          <w:rFonts w:ascii="Times New Roman" w:hAnsi="Times New Roman"/>
          <w:bCs/>
          <w:sz w:val="28"/>
          <w:szCs w:val="28"/>
        </w:rPr>
        <w:t>Методика:</w:t>
      </w:r>
      <w:r w:rsidRPr="00173C0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73C04">
        <w:rPr>
          <w:rFonts w:ascii="Times New Roman" w:hAnsi="Times New Roman"/>
          <w:bCs/>
          <w:sz w:val="28"/>
          <w:szCs w:val="28"/>
        </w:rPr>
        <w:t>согласно методическим указаниям, выполнить задания 1 – 2.</w:t>
      </w:r>
    </w:p>
    <w:p w:rsidR="00173C04" w:rsidRPr="00173C04" w:rsidRDefault="00173C04" w:rsidP="00BE62E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Chars="252" w:firstLine="708"/>
        <w:jc w:val="both"/>
        <w:rPr>
          <w:rFonts w:ascii="Times New Roman" w:hAnsi="Times New Roman"/>
          <w:sz w:val="28"/>
          <w:szCs w:val="28"/>
        </w:rPr>
      </w:pPr>
      <w:r w:rsidRPr="00173C04">
        <w:rPr>
          <w:rFonts w:ascii="Times New Roman" w:hAnsi="Times New Roman"/>
          <w:b/>
          <w:sz w:val="28"/>
          <w:szCs w:val="28"/>
        </w:rPr>
        <w:t>Практическая подготовка (практическое занятие № 8).</w:t>
      </w:r>
      <w:r w:rsidR="00923987">
        <w:rPr>
          <w:rFonts w:ascii="Times New Roman" w:hAnsi="Times New Roman"/>
          <w:b/>
          <w:sz w:val="28"/>
          <w:szCs w:val="28"/>
        </w:rPr>
        <w:t xml:space="preserve"> </w:t>
      </w:r>
      <w:r w:rsidRPr="00923987">
        <w:rPr>
          <w:rFonts w:ascii="Times New Roman" w:hAnsi="Times New Roman"/>
          <w:b/>
          <w:sz w:val="28"/>
          <w:szCs w:val="28"/>
        </w:rPr>
        <w:t>Технологическая карта на усиление наращиванием многопустотных плит покрытия.</w:t>
      </w:r>
    </w:p>
    <w:p w:rsidR="00173C04" w:rsidRPr="00173C04" w:rsidRDefault="00173C04" w:rsidP="00BE62E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Chars="252" w:firstLine="706"/>
        <w:jc w:val="both"/>
        <w:rPr>
          <w:rFonts w:ascii="Times New Roman" w:hAnsi="Times New Roman"/>
          <w:bCs/>
          <w:sz w:val="28"/>
          <w:szCs w:val="28"/>
        </w:rPr>
      </w:pPr>
      <w:r w:rsidRPr="00A16FB6">
        <w:rPr>
          <w:rFonts w:ascii="Times New Roman" w:hAnsi="Times New Roman"/>
          <w:bCs/>
          <w:sz w:val="28"/>
          <w:szCs w:val="28"/>
        </w:rPr>
        <w:t>Цель работы:</w:t>
      </w:r>
      <w:r w:rsidRPr="00173C0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73C04">
        <w:rPr>
          <w:rFonts w:ascii="Times New Roman" w:hAnsi="Times New Roman"/>
          <w:bCs/>
          <w:sz w:val="28"/>
          <w:szCs w:val="28"/>
        </w:rPr>
        <w:t>приобрести навыки в разработке технологических карт на усиление наращиванием многопустотных плит покрытия.</w:t>
      </w:r>
    </w:p>
    <w:p w:rsidR="00173C04" w:rsidRPr="00173C04" w:rsidRDefault="00173C04" w:rsidP="00BE62E0">
      <w:pPr>
        <w:tabs>
          <w:tab w:val="left" w:pos="7140"/>
        </w:tabs>
        <w:spacing w:after="0"/>
        <w:ind w:firstLineChars="252" w:firstLine="706"/>
        <w:jc w:val="both"/>
        <w:rPr>
          <w:rFonts w:ascii="Times New Roman" w:hAnsi="Times New Roman"/>
          <w:sz w:val="28"/>
          <w:szCs w:val="28"/>
        </w:rPr>
      </w:pPr>
      <w:r w:rsidRPr="00A16FB6">
        <w:rPr>
          <w:rFonts w:ascii="Times New Roman" w:hAnsi="Times New Roman"/>
          <w:sz w:val="28"/>
          <w:szCs w:val="28"/>
        </w:rPr>
        <w:t>Задание</w:t>
      </w:r>
      <w:r w:rsidR="00A16FB6">
        <w:rPr>
          <w:rFonts w:ascii="Times New Roman" w:hAnsi="Times New Roman"/>
          <w:sz w:val="28"/>
          <w:szCs w:val="28"/>
        </w:rPr>
        <w:t xml:space="preserve"> </w:t>
      </w:r>
      <w:r w:rsidRPr="00A16FB6">
        <w:rPr>
          <w:rFonts w:ascii="Times New Roman" w:hAnsi="Times New Roman"/>
          <w:sz w:val="28"/>
          <w:szCs w:val="28"/>
        </w:rPr>
        <w:t>№1.</w:t>
      </w:r>
      <w:r w:rsidRPr="00173C04">
        <w:rPr>
          <w:rFonts w:ascii="Times New Roman" w:hAnsi="Times New Roman"/>
          <w:sz w:val="28"/>
          <w:szCs w:val="28"/>
        </w:rPr>
        <w:t xml:space="preserve"> Область применения, технология и организация выполнения работ.</w:t>
      </w:r>
    </w:p>
    <w:p w:rsidR="00173C04" w:rsidRPr="00173C04" w:rsidRDefault="00173C04" w:rsidP="00BE62E0">
      <w:pPr>
        <w:tabs>
          <w:tab w:val="left" w:pos="7140"/>
        </w:tabs>
        <w:spacing w:after="0"/>
        <w:ind w:firstLineChars="252" w:firstLine="706"/>
        <w:jc w:val="both"/>
        <w:rPr>
          <w:rFonts w:ascii="Times New Roman" w:hAnsi="Times New Roman"/>
          <w:sz w:val="28"/>
          <w:szCs w:val="28"/>
        </w:rPr>
      </w:pPr>
      <w:r w:rsidRPr="00A16FB6">
        <w:rPr>
          <w:rFonts w:ascii="Times New Roman" w:hAnsi="Times New Roman"/>
          <w:sz w:val="28"/>
          <w:szCs w:val="28"/>
        </w:rPr>
        <w:t>Задание</w:t>
      </w:r>
      <w:r w:rsidR="00A16FB6">
        <w:rPr>
          <w:rFonts w:ascii="Times New Roman" w:hAnsi="Times New Roman"/>
          <w:sz w:val="28"/>
          <w:szCs w:val="28"/>
        </w:rPr>
        <w:t xml:space="preserve"> </w:t>
      </w:r>
      <w:r w:rsidRPr="00A16FB6">
        <w:rPr>
          <w:rFonts w:ascii="Times New Roman" w:hAnsi="Times New Roman"/>
          <w:sz w:val="28"/>
          <w:szCs w:val="28"/>
        </w:rPr>
        <w:t>№2.</w:t>
      </w:r>
      <w:r w:rsidRPr="00173C04">
        <w:rPr>
          <w:rFonts w:ascii="Times New Roman" w:hAnsi="Times New Roman"/>
          <w:sz w:val="28"/>
          <w:szCs w:val="28"/>
        </w:rPr>
        <w:t xml:space="preserve"> Подсчёт объёмов работ по техкарте.</w:t>
      </w:r>
    </w:p>
    <w:p w:rsidR="00173C04" w:rsidRPr="00173C04" w:rsidRDefault="00173C04" w:rsidP="00BE62E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Chars="252" w:firstLine="706"/>
        <w:jc w:val="both"/>
        <w:rPr>
          <w:rFonts w:ascii="Times New Roman" w:hAnsi="Times New Roman"/>
          <w:sz w:val="28"/>
          <w:szCs w:val="28"/>
        </w:rPr>
      </w:pPr>
      <w:r w:rsidRPr="00A16FB6">
        <w:rPr>
          <w:rFonts w:ascii="Times New Roman" w:hAnsi="Times New Roman"/>
          <w:sz w:val="28"/>
          <w:szCs w:val="28"/>
        </w:rPr>
        <w:t>Задание</w:t>
      </w:r>
      <w:r w:rsidR="00A16FB6">
        <w:rPr>
          <w:rFonts w:ascii="Times New Roman" w:hAnsi="Times New Roman"/>
          <w:sz w:val="28"/>
          <w:szCs w:val="28"/>
        </w:rPr>
        <w:t xml:space="preserve"> </w:t>
      </w:r>
      <w:r w:rsidRPr="00A16FB6">
        <w:rPr>
          <w:rFonts w:ascii="Times New Roman" w:hAnsi="Times New Roman"/>
          <w:sz w:val="28"/>
          <w:szCs w:val="28"/>
        </w:rPr>
        <w:t>№3.</w:t>
      </w:r>
      <w:r w:rsidR="00A16FB6">
        <w:rPr>
          <w:rFonts w:ascii="Times New Roman" w:hAnsi="Times New Roman"/>
          <w:b/>
          <w:sz w:val="28"/>
          <w:szCs w:val="28"/>
        </w:rPr>
        <w:t xml:space="preserve"> </w:t>
      </w:r>
      <w:r w:rsidRPr="00173C04">
        <w:rPr>
          <w:rFonts w:ascii="Times New Roman" w:hAnsi="Times New Roman"/>
          <w:sz w:val="28"/>
          <w:szCs w:val="28"/>
        </w:rPr>
        <w:t>Калькуляция трудовых и денежных затрат.</w:t>
      </w:r>
    </w:p>
    <w:p w:rsidR="00173C04" w:rsidRPr="00173C04" w:rsidRDefault="00173C04" w:rsidP="00BE62E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Chars="252" w:firstLine="706"/>
        <w:jc w:val="both"/>
        <w:rPr>
          <w:rFonts w:ascii="Times New Roman" w:hAnsi="Times New Roman"/>
          <w:sz w:val="28"/>
          <w:szCs w:val="28"/>
        </w:rPr>
      </w:pPr>
      <w:r w:rsidRPr="00A16FB6">
        <w:rPr>
          <w:rFonts w:ascii="Times New Roman" w:hAnsi="Times New Roman"/>
          <w:sz w:val="28"/>
          <w:szCs w:val="28"/>
        </w:rPr>
        <w:t>Задание</w:t>
      </w:r>
      <w:r w:rsidR="00A16FB6">
        <w:rPr>
          <w:rFonts w:ascii="Times New Roman" w:hAnsi="Times New Roman"/>
          <w:sz w:val="28"/>
          <w:szCs w:val="28"/>
        </w:rPr>
        <w:t xml:space="preserve"> </w:t>
      </w:r>
      <w:r w:rsidRPr="00A16FB6">
        <w:rPr>
          <w:rFonts w:ascii="Times New Roman" w:hAnsi="Times New Roman"/>
          <w:sz w:val="28"/>
          <w:szCs w:val="28"/>
        </w:rPr>
        <w:t>№4.</w:t>
      </w:r>
      <w:r w:rsidR="00A16FB6">
        <w:rPr>
          <w:rFonts w:ascii="Times New Roman" w:hAnsi="Times New Roman"/>
          <w:sz w:val="28"/>
          <w:szCs w:val="28"/>
        </w:rPr>
        <w:t xml:space="preserve"> </w:t>
      </w:r>
      <w:r w:rsidRPr="00173C04">
        <w:rPr>
          <w:rFonts w:ascii="Times New Roman" w:hAnsi="Times New Roman"/>
          <w:sz w:val="28"/>
          <w:szCs w:val="28"/>
        </w:rPr>
        <w:t>График производства работ. ТЭП. Контроль качества работ.</w:t>
      </w:r>
    </w:p>
    <w:p w:rsidR="00173C04" w:rsidRPr="00173C04" w:rsidRDefault="00173C04" w:rsidP="00BE62E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Chars="252" w:firstLine="706"/>
        <w:jc w:val="both"/>
        <w:rPr>
          <w:rFonts w:ascii="Times New Roman" w:hAnsi="Times New Roman"/>
          <w:bCs/>
          <w:sz w:val="28"/>
          <w:szCs w:val="28"/>
        </w:rPr>
      </w:pPr>
      <w:r w:rsidRPr="00A16FB6">
        <w:rPr>
          <w:rFonts w:ascii="Times New Roman" w:hAnsi="Times New Roman"/>
          <w:bCs/>
          <w:sz w:val="28"/>
          <w:szCs w:val="28"/>
        </w:rPr>
        <w:t xml:space="preserve">Требования: </w:t>
      </w:r>
      <w:r w:rsidRPr="00173C04">
        <w:rPr>
          <w:rFonts w:ascii="Times New Roman" w:hAnsi="Times New Roman"/>
          <w:bCs/>
          <w:sz w:val="28"/>
          <w:szCs w:val="28"/>
        </w:rPr>
        <w:t>работа выполняется в тетради для практических работ.</w:t>
      </w:r>
    </w:p>
    <w:p w:rsidR="00173C04" w:rsidRPr="00173C04" w:rsidRDefault="00173C04" w:rsidP="00BE62E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Chars="252" w:firstLine="706"/>
        <w:jc w:val="both"/>
        <w:rPr>
          <w:rFonts w:ascii="Times New Roman" w:hAnsi="Times New Roman"/>
          <w:bCs/>
          <w:sz w:val="28"/>
          <w:szCs w:val="28"/>
        </w:rPr>
      </w:pPr>
      <w:r w:rsidRPr="00A16FB6">
        <w:rPr>
          <w:rFonts w:ascii="Times New Roman" w:hAnsi="Times New Roman"/>
          <w:bCs/>
          <w:sz w:val="28"/>
          <w:szCs w:val="28"/>
        </w:rPr>
        <w:t>Инструмент:</w:t>
      </w:r>
      <w:r w:rsidRPr="00173C0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73C04">
        <w:rPr>
          <w:rFonts w:ascii="Times New Roman" w:hAnsi="Times New Roman"/>
          <w:bCs/>
          <w:sz w:val="28"/>
          <w:szCs w:val="28"/>
        </w:rPr>
        <w:t>чертёжные принадлежности, графитный карандаш.</w:t>
      </w:r>
    </w:p>
    <w:p w:rsidR="00173C04" w:rsidRDefault="00173C04" w:rsidP="00BE62E0">
      <w:pPr>
        <w:tabs>
          <w:tab w:val="left" w:pos="7140"/>
        </w:tabs>
        <w:spacing w:after="0"/>
        <w:ind w:firstLineChars="252" w:firstLine="706"/>
        <w:jc w:val="both"/>
        <w:rPr>
          <w:rFonts w:ascii="Times New Roman" w:hAnsi="Times New Roman"/>
          <w:bCs/>
          <w:sz w:val="28"/>
          <w:szCs w:val="28"/>
        </w:rPr>
      </w:pPr>
      <w:r w:rsidRPr="00A16FB6">
        <w:rPr>
          <w:rFonts w:ascii="Times New Roman" w:hAnsi="Times New Roman"/>
          <w:bCs/>
          <w:sz w:val="28"/>
          <w:szCs w:val="28"/>
        </w:rPr>
        <w:t>Методика:</w:t>
      </w:r>
      <w:r w:rsidRPr="00173C0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73C04">
        <w:rPr>
          <w:rFonts w:ascii="Times New Roman" w:hAnsi="Times New Roman"/>
          <w:bCs/>
          <w:sz w:val="28"/>
          <w:szCs w:val="28"/>
        </w:rPr>
        <w:t>согласно методическим указаниям, выполнить задания 1 – 4.</w:t>
      </w:r>
    </w:p>
    <w:p w:rsidR="00A16FB6" w:rsidRDefault="00A16FB6" w:rsidP="00BE62E0">
      <w:pPr>
        <w:tabs>
          <w:tab w:val="left" w:pos="7140"/>
        </w:tabs>
        <w:spacing w:after="0"/>
        <w:ind w:firstLineChars="252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Практическая подготовка (практическое занятие №9). </w:t>
      </w:r>
      <w:r w:rsidRPr="00A16FB6">
        <w:rPr>
          <w:rFonts w:ascii="Times New Roman" w:hAnsi="Times New Roman"/>
          <w:b/>
          <w:sz w:val="28"/>
          <w:szCs w:val="28"/>
        </w:rPr>
        <w:t>Определение объёмов работ и составление калькуляции на ремонт рулонной кровли.</w:t>
      </w:r>
    </w:p>
    <w:p w:rsidR="00A16FB6" w:rsidRDefault="00A16FB6" w:rsidP="00BE62E0">
      <w:pPr>
        <w:tabs>
          <w:tab w:val="left" w:pos="7140"/>
        </w:tabs>
        <w:spacing w:after="0"/>
        <w:ind w:firstLineChars="252" w:firstLine="70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Цель работы: </w:t>
      </w:r>
      <w:r w:rsidRPr="00173C04">
        <w:rPr>
          <w:rFonts w:ascii="Times New Roman" w:hAnsi="Times New Roman"/>
          <w:bCs/>
          <w:sz w:val="28"/>
          <w:szCs w:val="28"/>
        </w:rPr>
        <w:t>приобрести навыки в о</w:t>
      </w:r>
      <w:r w:rsidRPr="00173C04">
        <w:rPr>
          <w:rFonts w:ascii="Times New Roman" w:hAnsi="Times New Roman"/>
          <w:sz w:val="28"/>
          <w:szCs w:val="28"/>
        </w:rPr>
        <w:t>пределении объёмов работ и составлении калькуляции на ремонт рулонной кровли.</w:t>
      </w:r>
    </w:p>
    <w:p w:rsidR="00A16FB6" w:rsidRDefault="00A16FB6" w:rsidP="00BE62E0">
      <w:pPr>
        <w:tabs>
          <w:tab w:val="left" w:pos="7140"/>
        </w:tabs>
        <w:spacing w:after="0"/>
        <w:ind w:firstLineChars="252" w:firstLine="70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Задание №1. </w:t>
      </w:r>
      <w:r w:rsidRPr="00173C04">
        <w:rPr>
          <w:rFonts w:ascii="Times New Roman" w:hAnsi="Times New Roman"/>
          <w:sz w:val="28"/>
          <w:szCs w:val="28"/>
        </w:rPr>
        <w:t>Подсчёт объёмов работ по ремонту рулонной кровли</w:t>
      </w:r>
      <w:r>
        <w:rPr>
          <w:rFonts w:ascii="Times New Roman" w:hAnsi="Times New Roman"/>
          <w:sz w:val="28"/>
          <w:szCs w:val="28"/>
        </w:rPr>
        <w:t>.</w:t>
      </w:r>
    </w:p>
    <w:p w:rsidR="00A16FB6" w:rsidRDefault="00A16FB6" w:rsidP="00BE62E0">
      <w:pPr>
        <w:tabs>
          <w:tab w:val="left" w:pos="7140"/>
        </w:tabs>
        <w:spacing w:after="0"/>
        <w:ind w:firstLineChars="252" w:firstLine="70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Задание №2. </w:t>
      </w:r>
      <w:r w:rsidRPr="00173C04">
        <w:rPr>
          <w:rFonts w:ascii="Times New Roman" w:hAnsi="Times New Roman"/>
          <w:sz w:val="28"/>
          <w:szCs w:val="28"/>
        </w:rPr>
        <w:t>Составить калькуляцию трудовых и денежных затрат.</w:t>
      </w:r>
    </w:p>
    <w:p w:rsidR="00173C04" w:rsidRPr="003C10A1" w:rsidRDefault="00173C04" w:rsidP="00BE62E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Chars="252" w:firstLine="706"/>
        <w:jc w:val="both"/>
        <w:rPr>
          <w:rFonts w:ascii="Times New Roman" w:hAnsi="Times New Roman"/>
          <w:bCs/>
          <w:sz w:val="28"/>
          <w:szCs w:val="28"/>
        </w:rPr>
      </w:pPr>
      <w:r w:rsidRPr="003C10A1">
        <w:rPr>
          <w:rFonts w:ascii="Times New Roman" w:hAnsi="Times New Roman"/>
          <w:bCs/>
          <w:sz w:val="28"/>
          <w:szCs w:val="28"/>
        </w:rPr>
        <w:lastRenderedPageBreak/>
        <w:t>Требования: работа выполняется в тетради для практических работ.</w:t>
      </w:r>
    </w:p>
    <w:p w:rsidR="00173C04" w:rsidRPr="003C10A1" w:rsidRDefault="00173C04" w:rsidP="00BE62E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Chars="252" w:firstLine="706"/>
        <w:jc w:val="both"/>
        <w:rPr>
          <w:rFonts w:ascii="Times New Roman" w:hAnsi="Times New Roman"/>
          <w:bCs/>
          <w:sz w:val="28"/>
          <w:szCs w:val="28"/>
        </w:rPr>
      </w:pPr>
      <w:r w:rsidRPr="003C10A1">
        <w:rPr>
          <w:rFonts w:ascii="Times New Roman" w:hAnsi="Times New Roman"/>
          <w:bCs/>
          <w:sz w:val="28"/>
          <w:szCs w:val="28"/>
        </w:rPr>
        <w:t>Инструмент: чертёжные принадлежности, графитный карандаш.</w:t>
      </w:r>
    </w:p>
    <w:p w:rsidR="00173C04" w:rsidRPr="00173C04" w:rsidRDefault="00173C04" w:rsidP="00BE62E0">
      <w:pPr>
        <w:tabs>
          <w:tab w:val="left" w:pos="7140"/>
        </w:tabs>
        <w:spacing w:after="0"/>
        <w:ind w:firstLineChars="252" w:firstLine="706"/>
        <w:jc w:val="both"/>
        <w:rPr>
          <w:rFonts w:ascii="Times New Roman" w:hAnsi="Times New Roman"/>
          <w:bCs/>
          <w:sz w:val="28"/>
          <w:szCs w:val="28"/>
        </w:rPr>
      </w:pPr>
      <w:r w:rsidRPr="003C10A1">
        <w:rPr>
          <w:rFonts w:ascii="Times New Roman" w:hAnsi="Times New Roman"/>
          <w:bCs/>
          <w:sz w:val="28"/>
          <w:szCs w:val="28"/>
        </w:rPr>
        <w:t>Методика:</w:t>
      </w:r>
      <w:r w:rsidRPr="00173C0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73C04">
        <w:rPr>
          <w:rFonts w:ascii="Times New Roman" w:hAnsi="Times New Roman"/>
          <w:bCs/>
          <w:sz w:val="28"/>
          <w:szCs w:val="28"/>
        </w:rPr>
        <w:t>согласно методическим указаниям, выполнить задания 1 – 2.</w:t>
      </w:r>
    </w:p>
    <w:p w:rsidR="00173C04" w:rsidRPr="00173C04" w:rsidRDefault="00173C04" w:rsidP="00BE62E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Chars="252"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173C04">
        <w:rPr>
          <w:rFonts w:ascii="Times New Roman" w:hAnsi="Times New Roman"/>
          <w:b/>
          <w:sz w:val="28"/>
          <w:szCs w:val="28"/>
        </w:rPr>
        <w:t>Практическая подготовка (практическое занятие № 10).</w:t>
      </w:r>
      <w:r w:rsidR="00A16FB6">
        <w:rPr>
          <w:rFonts w:ascii="Times New Roman" w:hAnsi="Times New Roman"/>
          <w:b/>
          <w:sz w:val="28"/>
          <w:szCs w:val="28"/>
        </w:rPr>
        <w:t xml:space="preserve"> </w:t>
      </w:r>
      <w:r w:rsidRPr="00173C04">
        <w:rPr>
          <w:rFonts w:ascii="Times New Roman" w:hAnsi="Times New Roman"/>
          <w:b/>
          <w:bCs/>
          <w:sz w:val="28"/>
          <w:szCs w:val="28"/>
        </w:rPr>
        <w:t>Технологическая карта на выборочный ремонт рулонной кровли жилого дома.</w:t>
      </w:r>
    </w:p>
    <w:p w:rsidR="00173C04" w:rsidRPr="00173C04" w:rsidRDefault="00173C04" w:rsidP="00BE62E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Chars="252" w:firstLine="706"/>
        <w:jc w:val="both"/>
        <w:rPr>
          <w:rFonts w:ascii="Times New Roman" w:hAnsi="Times New Roman"/>
          <w:bCs/>
          <w:sz w:val="28"/>
          <w:szCs w:val="28"/>
        </w:rPr>
      </w:pPr>
      <w:r w:rsidRPr="003C10A1">
        <w:rPr>
          <w:rFonts w:ascii="Times New Roman" w:hAnsi="Times New Roman"/>
          <w:bCs/>
          <w:sz w:val="28"/>
          <w:szCs w:val="28"/>
        </w:rPr>
        <w:t>Цель работы:</w:t>
      </w:r>
      <w:r w:rsidRPr="00173C0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73C04">
        <w:rPr>
          <w:rFonts w:ascii="Times New Roman" w:hAnsi="Times New Roman"/>
          <w:bCs/>
          <w:sz w:val="28"/>
          <w:szCs w:val="28"/>
        </w:rPr>
        <w:t>приобрести навыки в разработке технологических карт на</w:t>
      </w:r>
      <w:r w:rsidR="003C10A1">
        <w:rPr>
          <w:rFonts w:ascii="Times New Roman" w:hAnsi="Times New Roman"/>
          <w:bCs/>
          <w:sz w:val="28"/>
          <w:szCs w:val="28"/>
        </w:rPr>
        <w:t xml:space="preserve"> </w:t>
      </w:r>
      <w:r w:rsidRPr="00173C04">
        <w:rPr>
          <w:rFonts w:ascii="Times New Roman" w:hAnsi="Times New Roman"/>
          <w:bCs/>
          <w:sz w:val="28"/>
          <w:szCs w:val="28"/>
        </w:rPr>
        <w:t>выборочный ремонт рулонной кровли жилого дома.</w:t>
      </w:r>
    </w:p>
    <w:p w:rsidR="00173C04" w:rsidRPr="003C10A1" w:rsidRDefault="00173C04" w:rsidP="00BE62E0">
      <w:pPr>
        <w:tabs>
          <w:tab w:val="left" w:pos="7140"/>
        </w:tabs>
        <w:spacing w:after="0"/>
        <w:ind w:firstLineChars="252" w:firstLine="706"/>
        <w:jc w:val="both"/>
        <w:rPr>
          <w:rFonts w:ascii="Times New Roman" w:hAnsi="Times New Roman"/>
          <w:sz w:val="28"/>
          <w:szCs w:val="28"/>
        </w:rPr>
      </w:pPr>
      <w:r w:rsidRPr="003C10A1">
        <w:rPr>
          <w:rFonts w:ascii="Times New Roman" w:hAnsi="Times New Roman"/>
          <w:sz w:val="28"/>
          <w:szCs w:val="28"/>
        </w:rPr>
        <w:t>Задание</w:t>
      </w:r>
      <w:r w:rsidR="003C10A1" w:rsidRPr="003C10A1">
        <w:rPr>
          <w:rFonts w:ascii="Times New Roman" w:hAnsi="Times New Roman"/>
          <w:sz w:val="28"/>
          <w:szCs w:val="28"/>
        </w:rPr>
        <w:t xml:space="preserve"> </w:t>
      </w:r>
      <w:r w:rsidRPr="003C10A1">
        <w:rPr>
          <w:rFonts w:ascii="Times New Roman" w:hAnsi="Times New Roman"/>
          <w:sz w:val="28"/>
          <w:szCs w:val="28"/>
        </w:rPr>
        <w:t xml:space="preserve">№1. Область применения, технология и </w:t>
      </w:r>
      <w:r w:rsidR="003C10A1" w:rsidRPr="003C10A1">
        <w:rPr>
          <w:rFonts w:ascii="Times New Roman" w:hAnsi="Times New Roman"/>
          <w:sz w:val="28"/>
          <w:szCs w:val="28"/>
        </w:rPr>
        <w:t>организация выполнения работ.</w:t>
      </w:r>
    </w:p>
    <w:p w:rsidR="00173C04" w:rsidRPr="003C10A1" w:rsidRDefault="00173C04" w:rsidP="00BE62E0">
      <w:pPr>
        <w:tabs>
          <w:tab w:val="left" w:pos="7140"/>
        </w:tabs>
        <w:spacing w:after="0"/>
        <w:ind w:firstLineChars="252" w:firstLine="706"/>
        <w:jc w:val="both"/>
        <w:rPr>
          <w:rFonts w:ascii="Times New Roman" w:hAnsi="Times New Roman"/>
          <w:sz w:val="28"/>
          <w:szCs w:val="28"/>
        </w:rPr>
      </w:pPr>
      <w:r w:rsidRPr="003C10A1">
        <w:rPr>
          <w:rFonts w:ascii="Times New Roman" w:hAnsi="Times New Roman"/>
          <w:sz w:val="28"/>
          <w:szCs w:val="28"/>
        </w:rPr>
        <w:t>Задание</w:t>
      </w:r>
      <w:r w:rsidR="003C10A1" w:rsidRPr="003C10A1">
        <w:rPr>
          <w:rFonts w:ascii="Times New Roman" w:hAnsi="Times New Roman"/>
          <w:sz w:val="28"/>
          <w:szCs w:val="28"/>
        </w:rPr>
        <w:t xml:space="preserve"> </w:t>
      </w:r>
      <w:r w:rsidRPr="003C10A1">
        <w:rPr>
          <w:rFonts w:ascii="Times New Roman" w:hAnsi="Times New Roman"/>
          <w:sz w:val="28"/>
          <w:szCs w:val="28"/>
        </w:rPr>
        <w:t>№2. Подсчёт объёмов работ по техкарте</w:t>
      </w:r>
      <w:r w:rsidR="003C10A1" w:rsidRPr="003C10A1">
        <w:rPr>
          <w:rFonts w:ascii="Times New Roman" w:hAnsi="Times New Roman"/>
          <w:sz w:val="28"/>
          <w:szCs w:val="28"/>
        </w:rPr>
        <w:t>.</w:t>
      </w:r>
    </w:p>
    <w:p w:rsidR="00173C04" w:rsidRPr="003C10A1" w:rsidRDefault="00173C04" w:rsidP="00BE62E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Chars="252" w:firstLine="706"/>
        <w:jc w:val="both"/>
        <w:rPr>
          <w:rFonts w:ascii="Times New Roman" w:hAnsi="Times New Roman"/>
          <w:sz w:val="28"/>
          <w:szCs w:val="28"/>
        </w:rPr>
      </w:pPr>
      <w:r w:rsidRPr="003C10A1">
        <w:rPr>
          <w:rFonts w:ascii="Times New Roman" w:hAnsi="Times New Roman"/>
          <w:sz w:val="28"/>
          <w:szCs w:val="28"/>
        </w:rPr>
        <w:t>Задание</w:t>
      </w:r>
      <w:r w:rsidR="003C10A1" w:rsidRPr="003C10A1">
        <w:rPr>
          <w:rFonts w:ascii="Times New Roman" w:hAnsi="Times New Roman"/>
          <w:sz w:val="28"/>
          <w:szCs w:val="28"/>
        </w:rPr>
        <w:t xml:space="preserve"> </w:t>
      </w:r>
      <w:r w:rsidRPr="003C10A1">
        <w:rPr>
          <w:rFonts w:ascii="Times New Roman" w:hAnsi="Times New Roman"/>
          <w:sz w:val="28"/>
          <w:szCs w:val="28"/>
        </w:rPr>
        <w:t>№3.</w:t>
      </w:r>
      <w:r w:rsidR="003C10A1" w:rsidRPr="003C10A1">
        <w:rPr>
          <w:rFonts w:ascii="Times New Roman" w:hAnsi="Times New Roman"/>
          <w:sz w:val="28"/>
          <w:szCs w:val="28"/>
        </w:rPr>
        <w:t xml:space="preserve"> </w:t>
      </w:r>
      <w:r w:rsidRPr="003C10A1">
        <w:rPr>
          <w:rFonts w:ascii="Times New Roman" w:hAnsi="Times New Roman"/>
          <w:sz w:val="28"/>
          <w:szCs w:val="28"/>
        </w:rPr>
        <w:t>Калькуляция трудо</w:t>
      </w:r>
      <w:r w:rsidR="003C10A1" w:rsidRPr="003C10A1">
        <w:rPr>
          <w:rFonts w:ascii="Times New Roman" w:hAnsi="Times New Roman"/>
          <w:sz w:val="28"/>
          <w:szCs w:val="28"/>
        </w:rPr>
        <w:t>вых и денежных затрат.</w:t>
      </w:r>
    </w:p>
    <w:p w:rsidR="00173C04" w:rsidRPr="003C10A1" w:rsidRDefault="00173C04" w:rsidP="00BE62E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Chars="252" w:firstLine="706"/>
        <w:jc w:val="both"/>
        <w:rPr>
          <w:rFonts w:ascii="Times New Roman" w:hAnsi="Times New Roman"/>
          <w:sz w:val="28"/>
          <w:szCs w:val="28"/>
        </w:rPr>
      </w:pPr>
      <w:r w:rsidRPr="003C10A1">
        <w:rPr>
          <w:rFonts w:ascii="Times New Roman" w:hAnsi="Times New Roman"/>
          <w:sz w:val="28"/>
          <w:szCs w:val="28"/>
        </w:rPr>
        <w:t>Задание</w:t>
      </w:r>
      <w:r w:rsidR="003C10A1" w:rsidRPr="003C10A1">
        <w:rPr>
          <w:rFonts w:ascii="Times New Roman" w:hAnsi="Times New Roman"/>
          <w:sz w:val="28"/>
          <w:szCs w:val="28"/>
        </w:rPr>
        <w:t xml:space="preserve"> </w:t>
      </w:r>
      <w:r w:rsidRPr="003C10A1">
        <w:rPr>
          <w:rFonts w:ascii="Times New Roman" w:hAnsi="Times New Roman"/>
          <w:sz w:val="28"/>
          <w:szCs w:val="28"/>
        </w:rPr>
        <w:t>№4.</w:t>
      </w:r>
      <w:r w:rsidR="003C10A1" w:rsidRPr="003C10A1">
        <w:rPr>
          <w:rFonts w:ascii="Times New Roman" w:hAnsi="Times New Roman"/>
          <w:sz w:val="28"/>
          <w:szCs w:val="28"/>
        </w:rPr>
        <w:t xml:space="preserve"> </w:t>
      </w:r>
      <w:r w:rsidRPr="003C10A1">
        <w:rPr>
          <w:rFonts w:ascii="Times New Roman" w:hAnsi="Times New Roman"/>
          <w:sz w:val="28"/>
          <w:szCs w:val="28"/>
        </w:rPr>
        <w:t>График производства работ. ТЭП. Ко</w:t>
      </w:r>
      <w:r w:rsidR="003C10A1" w:rsidRPr="003C10A1">
        <w:rPr>
          <w:rFonts w:ascii="Times New Roman" w:hAnsi="Times New Roman"/>
          <w:sz w:val="28"/>
          <w:szCs w:val="28"/>
        </w:rPr>
        <w:t>нтроль качества работ.</w:t>
      </w:r>
    </w:p>
    <w:p w:rsidR="00173C04" w:rsidRPr="003C10A1" w:rsidRDefault="00173C04" w:rsidP="00BE62E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Chars="252" w:firstLine="706"/>
        <w:jc w:val="both"/>
        <w:rPr>
          <w:rFonts w:ascii="Times New Roman" w:hAnsi="Times New Roman"/>
          <w:bCs/>
          <w:sz w:val="28"/>
          <w:szCs w:val="28"/>
        </w:rPr>
      </w:pPr>
      <w:r w:rsidRPr="003C10A1">
        <w:rPr>
          <w:rFonts w:ascii="Times New Roman" w:hAnsi="Times New Roman"/>
          <w:bCs/>
          <w:sz w:val="28"/>
          <w:szCs w:val="28"/>
        </w:rPr>
        <w:t>Требования: работа выполняется в тетради для практических работ.</w:t>
      </w:r>
    </w:p>
    <w:p w:rsidR="00173C04" w:rsidRPr="003C10A1" w:rsidRDefault="00173C04" w:rsidP="00BE62E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Chars="252" w:firstLine="706"/>
        <w:jc w:val="both"/>
        <w:rPr>
          <w:rFonts w:ascii="Times New Roman" w:hAnsi="Times New Roman"/>
          <w:bCs/>
          <w:sz w:val="28"/>
          <w:szCs w:val="28"/>
        </w:rPr>
      </w:pPr>
      <w:r w:rsidRPr="003C10A1">
        <w:rPr>
          <w:rFonts w:ascii="Times New Roman" w:hAnsi="Times New Roman"/>
          <w:bCs/>
          <w:sz w:val="28"/>
          <w:szCs w:val="28"/>
        </w:rPr>
        <w:t>Инструмент: чертёжные принадлежности, графитный карандаш.</w:t>
      </w:r>
    </w:p>
    <w:p w:rsidR="00173C04" w:rsidRPr="00173C04" w:rsidRDefault="00173C04" w:rsidP="00BE62E0">
      <w:pPr>
        <w:tabs>
          <w:tab w:val="left" w:pos="7140"/>
        </w:tabs>
        <w:spacing w:after="0"/>
        <w:ind w:firstLineChars="252" w:firstLine="706"/>
        <w:jc w:val="both"/>
        <w:rPr>
          <w:rFonts w:ascii="Times New Roman" w:hAnsi="Times New Roman"/>
          <w:bCs/>
          <w:sz w:val="28"/>
          <w:szCs w:val="28"/>
        </w:rPr>
      </w:pPr>
      <w:r w:rsidRPr="003C10A1">
        <w:rPr>
          <w:rFonts w:ascii="Times New Roman" w:hAnsi="Times New Roman"/>
          <w:bCs/>
          <w:sz w:val="28"/>
          <w:szCs w:val="28"/>
        </w:rPr>
        <w:t xml:space="preserve">Методика: </w:t>
      </w:r>
      <w:r w:rsidRPr="00173C04">
        <w:rPr>
          <w:rFonts w:ascii="Times New Roman" w:hAnsi="Times New Roman"/>
          <w:bCs/>
          <w:sz w:val="28"/>
          <w:szCs w:val="28"/>
        </w:rPr>
        <w:t>согласно методическим указаниям, выполнить задания 1 – 4.</w:t>
      </w:r>
    </w:p>
    <w:p w:rsidR="00173C04" w:rsidRPr="00173C04" w:rsidRDefault="00173C04" w:rsidP="00BE62E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Chars="252" w:firstLine="708"/>
        <w:jc w:val="both"/>
        <w:rPr>
          <w:rFonts w:ascii="Times New Roman" w:hAnsi="Times New Roman"/>
          <w:sz w:val="28"/>
          <w:szCs w:val="28"/>
        </w:rPr>
      </w:pPr>
      <w:r w:rsidRPr="00173C04">
        <w:rPr>
          <w:rFonts w:ascii="Times New Roman" w:hAnsi="Times New Roman"/>
          <w:b/>
          <w:sz w:val="28"/>
          <w:szCs w:val="28"/>
        </w:rPr>
        <w:t>Практическая подготовка (практическое занятие № 11).</w:t>
      </w:r>
      <w:r w:rsidR="003C10A1">
        <w:rPr>
          <w:rFonts w:ascii="Times New Roman" w:hAnsi="Times New Roman"/>
          <w:b/>
          <w:sz w:val="28"/>
          <w:szCs w:val="28"/>
        </w:rPr>
        <w:t xml:space="preserve"> </w:t>
      </w:r>
      <w:r w:rsidRPr="003C10A1">
        <w:rPr>
          <w:rFonts w:ascii="Times New Roman" w:hAnsi="Times New Roman"/>
          <w:b/>
          <w:sz w:val="28"/>
          <w:szCs w:val="28"/>
        </w:rPr>
        <w:t>Определение объёмов работ и составление калькуляции на замену деревянных оконных блоков и подоконных досок на пластиковые</w:t>
      </w:r>
      <w:r w:rsidR="003C10A1">
        <w:rPr>
          <w:rFonts w:ascii="Times New Roman" w:hAnsi="Times New Roman"/>
          <w:b/>
          <w:sz w:val="28"/>
          <w:szCs w:val="28"/>
        </w:rPr>
        <w:t>.</w:t>
      </w:r>
    </w:p>
    <w:p w:rsidR="00173C04" w:rsidRPr="003C10A1" w:rsidRDefault="00173C04" w:rsidP="00BE62E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Chars="252" w:firstLine="706"/>
        <w:jc w:val="both"/>
        <w:rPr>
          <w:rFonts w:ascii="Times New Roman" w:hAnsi="Times New Roman"/>
          <w:sz w:val="28"/>
          <w:szCs w:val="28"/>
        </w:rPr>
      </w:pPr>
      <w:r w:rsidRPr="003C10A1">
        <w:rPr>
          <w:rFonts w:ascii="Times New Roman" w:hAnsi="Times New Roman"/>
          <w:bCs/>
          <w:sz w:val="28"/>
          <w:szCs w:val="28"/>
        </w:rPr>
        <w:t>Цель работы: приобрести навыки в о</w:t>
      </w:r>
      <w:r w:rsidRPr="003C10A1">
        <w:rPr>
          <w:rFonts w:ascii="Times New Roman" w:hAnsi="Times New Roman"/>
          <w:sz w:val="28"/>
          <w:szCs w:val="28"/>
        </w:rPr>
        <w:t>пределении объёмов работ и составлении калькуляции на замену деревянных оконных блоков и подоконных досок на пластиковые.</w:t>
      </w:r>
    </w:p>
    <w:p w:rsidR="00173C04" w:rsidRPr="003C10A1" w:rsidRDefault="00173C04" w:rsidP="00BE62E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Chars="252" w:firstLine="706"/>
        <w:jc w:val="both"/>
        <w:rPr>
          <w:rFonts w:ascii="Times New Roman" w:hAnsi="Times New Roman"/>
          <w:sz w:val="28"/>
          <w:szCs w:val="28"/>
        </w:rPr>
      </w:pPr>
      <w:r w:rsidRPr="003C10A1">
        <w:rPr>
          <w:rFonts w:ascii="Times New Roman" w:hAnsi="Times New Roman"/>
          <w:sz w:val="28"/>
          <w:szCs w:val="28"/>
        </w:rPr>
        <w:t>Задание</w:t>
      </w:r>
      <w:r w:rsidR="003C10A1" w:rsidRPr="003C10A1">
        <w:rPr>
          <w:rFonts w:ascii="Times New Roman" w:hAnsi="Times New Roman"/>
          <w:sz w:val="28"/>
          <w:szCs w:val="28"/>
        </w:rPr>
        <w:t xml:space="preserve"> </w:t>
      </w:r>
      <w:r w:rsidRPr="003C10A1">
        <w:rPr>
          <w:rFonts w:ascii="Times New Roman" w:hAnsi="Times New Roman"/>
          <w:sz w:val="28"/>
          <w:szCs w:val="28"/>
        </w:rPr>
        <w:t>№1</w:t>
      </w:r>
      <w:r w:rsidR="003C10A1">
        <w:rPr>
          <w:rFonts w:ascii="Times New Roman" w:hAnsi="Times New Roman"/>
          <w:sz w:val="28"/>
          <w:szCs w:val="28"/>
        </w:rPr>
        <w:t>. Подсчёт объёмов работ.</w:t>
      </w:r>
    </w:p>
    <w:p w:rsidR="00173C04" w:rsidRPr="003C10A1" w:rsidRDefault="00173C04" w:rsidP="00BE62E0">
      <w:pPr>
        <w:tabs>
          <w:tab w:val="left" w:pos="7140"/>
        </w:tabs>
        <w:spacing w:after="0"/>
        <w:ind w:firstLineChars="252" w:firstLine="706"/>
        <w:jc w:val="both"/>
        <w:rPr>
          <w:rFonts w:ascii="Times New Roman" w:hAnsi="Times New Roman"/>
          <w:sz w:val="28"/>
          <w:szCs w:val="28"/>
        </w:rPr>
      </w:pPr>
      <w:r w:rsidRPr="003C10A1">
        <w:rPr>
          <w:rFonts w:ascii="Times New Roman" w:hAnsi="Times New Roman"/>
          <w:sz w:val="28"/>
          <w:szCs w:val="28"/>
        </w:rPr>
        <w:t>Задание</w:t>
      </w:r>
      <w:r w:rsidR="003C10A1" w:rsidRPr="003C10A1">
        <w:rPr>
          <w:rFonts w:ascii="Times New Roman" w:hAnsi="Times New Roman"/>
          <w:sz w:val="28"/>
          <w:szCs w:val="28"/>
        </w:rPr>
        <w:t xml:space="preserve"> </w:t>
      </w:r>
      <w:r w:rsidRPr="003C10A1">
        <w:rPr>
          <w:rFonts w:ascii="Times New Roman" w:hAnsi="Times New Roman"/>
          <w:sz w:val="28"/>
          <w:szCs w:val="28"/>
        </w:rPr>
        <w:t>№2. Составить калькуляцию трудовых</w:t>
      </w:r>
      <w:r w:rsidR="003C10A1">
        <w:rPr>
          <w:rFonts w:ascii="Times New Roman" w:hAnsi="Times New Roman"/>
          <w:sz w:val="28"/>
          <w:szCs w:val="28"/>
        </w:rPr>
        <w:t xml:space="preserve"> и денежных затрат.</w:t>
      </w:r>
    </w:p>
    <w:p w:rsidR="00173C04" w:rsidRPr="003C10A1" w:rsidRDefault="00173C04" w:rsidP="00BE62E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Chars="252" w:firstLine="706"/>
        <w:jc w:val="both"/>
        <w:rPr>
          <w:rFonts w:ascii="Times New Roman" w:hAnsi="Times New Roman"/>
          <w:bCs/>
          <w:sz w:val="28"/>
          <w:szCs w:val="28"/>
        </w:rPr>
      </w:pPr>
      <w:r w:rsidRPr="003C10A1">
        <w:rPr>
          <w:rFonts w:ascii="Times New Roman" w:hAnsi="Times New Roman"/>
          <w:bCs/>
          <w:sz w:val="28"/>
          <w:szCs w:val="28"/>
        </w:rPr>
        <w:t>Требования: работа выполняется в тетради для практических работ.</w:t>
      </w:r>
    </w:p>
    <w:p w:rsidR="00173C04" w:rsidRPr="003C10A1" w:rsidRDefault="00173C04" w:rsidP="00BE62E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Chars="252" w:firstLine="706"/>
        <w:jc w:val="both"/>
        <w:rPr>
          <w:rFonts w:ascii="Times New Roman" w:hAnsi="Times New Roman"/>
          <w:bCs/>
          <w:sz w:val="28"/>
          <w:szCs w:val="28"/>
        </w:rPr>
      </w:pPr>
      <w:r w:rsidRPr="003C10A1">
        <w:rPr>
          <w:rFonts w:ascii="Times New Roman" w:hAnsi="Times New Roman"/>
          <w:bCs/>
          <w:sz w:val="28"/>
          <w:szCs w:val="28"/>
        </w:rPr>
        <w:t>Инструмент: чертёжные принадлежности, графитный карандаш.</w:t>
      </w:r>
    </w:p>
    <w:p w:rsidR="00173C04" w:rsidRPr="00173C04" w:rsidRDefault="00173C04" w:rsidP="00BE62E0">
      <w:pPr>
        <w:tabs>
          <w:tab w:val="left" w:pos="7140"/>
        </w:tabs>
        <w:spacing w:after="0"/>
        <w:ind w:firstLineChars="252" w:firstLine="706"/>
        <w:jc w:val="both"/>
        <w:rPr>
          <w:rFonts w:ascii="Times New Roman" w:hAnsi="Times New Roman"/>
          <w:bCs/>
          <w:sz w:val="28"/>
          <w:szCs w:val="28"/>
        </w:rPr>
      </w:pPr>
      <w:r w:rsidRPr="003C10A1">
        <w:rPr>
          <w:rFonts w:ascii="Times New Roman" w:hAnsi="Times New Roman"/>
          <w:bCs/>
          <w:sz w:val="28"/>
          <w:szCs w:val="28"/>
        </w:rPr>
        <w:t>Методика:</w:t>
      </w:r>
      <w:r w:rsidRPr="00173C0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73C04">
        <w:rPr>
          <w:rFonts w:ascii="Times New Roman" w:hAnsi="Times New Roman"/>
          <w:bCs/>
          <w:sz w:val="28"/>
          <w:szCs w:val="28"/>
        </w:rPr>
        <w:t>согласно методическим указаниям, выполнить задания 1 – 2.</w:t>
      </w:r>
    </w:p>
    <w:p w:rsidR="00173C04" w:rsidRPr="00173C04" w:rsidRDefault="00173C04" w:rsidP="00BE62E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Chars="252" w:firstLine="708"/>
        <w:jc w:val="both"/>
        <w:rPr>
          <w:rFonts w:ascii="Times New Roman" w:hAnsi="Times New Roman"/>
          <w:sz w:val="28"/>
          <w:szCs w:val="28"/>
        </w:rPr>
      </w:pPr>
      <w:r w:rsidRPr="00173C04">
        <w:rPr>
          <w:rFonts w:ascii="Times New Roman" w:hAnsi="Times New Roman"/>
          <w:b/>
          <w:sz w:val="28"/>
          <w:szCs w:val="28"/>
        </w:rPr>
        <w:t>Практическая подготовка (практическое занятие № 12).</w:t>
      </w:r>
      <w:r w:rsidR="003C10A1">
        <w:rPr>
          <w:rFonts w:ascii="Times New Roman" w:hAnsi="Times New Roman"/>
          <w:b/>
          <w:sz w:val="28"/>
          <w:szCs w:val="28"/>
        </w:rPr>
        <w:t xml:space="preserve"> </w:t>
      </w:r>
      <w:r w:rsidRPr="003C10A1">
        <w:rPr>
          <w:rFonts w:ascii="Times New Roman" w:hAnsi="Times New Roman"/>
          <w:b/>
          <w:sz w:val="28"/>
          <w:szCs w:val="28"/>
        </w:rPr>
        <w:t>Составление калькуляции на капитальный ремонт (штукатурные и малярные работы) заданных помещений.</w:t>
      </w:r>
    </w:p>
    <w:p w:rsidR="00173C04" w:rsidRPr="003C10A1" w:rsidRDefault="00173C04" w:rsidP="00BE62E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Chars="252" w:firstLine="706"/>
        <w:jc w:val="both"/>
        <w:rPr>
          <w:rFonts w:ascii="Times New Roman" w:hAnsi="Times New Roman"/>
          <w:bCs/>
          <w:sz w:val="28"/>
          <w:szCs w:val="28"/>
        </w:rPr>
      </w:pPr>
      <w:r w:rsidRPr="003C10A1">
        <w:rPr>
          <w:rFonts w:ascii="Times New Roman" w:hAnsi="Times New Roman"/>
          <w:bCs/>
          <w:sz w:val="28"/>
          <w:szCs w:val="28"/>
        </w:rPr>
        <w:t>Цель работы: приобрести навыки в с</w:t>
      </w:r>
      <w:r w:rsidRPr="003C10A1">
        <w:rPr>
          <w:rFonts w:ascii="Times New Roman" w:hAnsi="Times New Roman"/>
          <w:sz w:val="28"/>
          <w:szCs w:val="28"/>
        </w:rPr>
        <w:t>оставлении калькуляции на капитальный ремонт (штукатурные и малярные работы)</w:t>
      </w:r>
      <w:r w:rsidRPr="003C10A1">
        <w:rPr>
          <w:rFonts w:ascii="Times New Roman" w:hAnsi="Times New Roman"/>
          <w:bCs/>
          <w:sz w:val="28"/>
          <w:szCs w:val="28"/>
        </w:rPr>
        <w:t>.</w:t>
      </w:r>
    </w:p>
    <w:p w:rsidR="00173C04" w:rsidRPr="003C10A1" w:rsidRDefault="00173C04" w:rsidP="00BE62E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Chars="252" w:firstLine="706"/>
        <w:jc w:val="both"/>
        <w:rPr>
          <w:rFonts w:ascii="Times New Roman" w:hAnsi="Times New Roman"/>
          <w:sz w:val="28"/>
          <w:szCs w:val="28"/>
        </w:rPr>
      </w:pPr>
      <w:r w:rsidRPr="003C10A1">
        <w:rPr>
          <w:rFonts w:ascii="Times New Roman" w:hAnsi="Times New Roman"/>
          <w:sz w:val="28"/>
          <w:szCs w:val="28"/>
        </w:rPr>
        <w:t>Задание.</w:t>
      </w:r>
      <w:r w:rsidR="003C10A1" w:rsidRPr="003C10A1">
        <w:rPr>
          <w:rFonts w:ascii="Times New Roman" w:hAnsi="Times New Roman"/>
          <w:sz w:val="28"/>
          <w:szCs w:val="28"/>
        </w:rPr>
        <w:t xml:space="preserve"> </w:t>
      </w:r>
      <w:r w:rsidRPr="003C10A1">
        <w:rPr>
          <w:rFonts w:ascii="Times New Roman" w:hAnsi="Times New Roman"/>
          <w:sz w:val="28"/>
          <w:szCs w:val="28"/>
        </w:rPr>
        <w:t>Составить калькуляцию трудовых и денежных затрат на заданный в</w:t>
      </w:r>
      <w:r w:rsidR="003C10A1">
        <w:rPr>
          <w:rFonts w:ascii="Times New Roman" w:hAnsi="Times New Roman"/>
          <w:sz w:val="28"/>
          <w:szCs w:val="28"/>
        </w:rPr>
        <w:t>ид штукатурных и малярных работ.</w:t>
      </w:r>
    </w:p>
    <w:p w:rsidR="00173C04" w:rsidRPr="003C10A1" w:rsidRDefault="00173C04" w:rsidP="00BE62E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Chars="252" w:firstLine="706"/>
        <w:jc w:val="both"/>
        <w:rPr>
          <w:rFonts w:ascii="Times New Roman" w:hAnsi="Times New Roman"/>
          <w:bCs/>
          <w:sz w:val="28"/>
          <w:szCs w:val="28"/>
        </w:rPr>
      </w:pPr>
      <w:r w:rsidRPr="003C10A1">
        <w:rPr>
          <w:rFonts w:ascii="Times New Roman" w:hAnsi="Times New Roman"/>
          <w:bCs/>
          <w:sz w:val="28"/>
          <w:szCs w:val="28"/>
        </w:rPr>
        <w:t>Требования: работа выполняется в тетради для практических работ.</w:t>
      </w:r>
    </w:p>
    <w:p w:rsidR="00173C04" w:rsidRPr="003C10A1" w:rsidRDefault="00173C04" w:rsidP="00BE62E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Chars="252" w:firstLine="706"/>
        <w:jc w:val="both"/>
        <w:rPr>
          <w:rFonts w:ascii="Times New Roman" w:hAnsi="Times New Roman"/>
          <w:bCs/>
          <w:sz w:val="28"/>
          <w:szCs w:val="28"/>
        </w:rPr>
      </w:pPr>
      <w:r w:rsidRPr="003C10A1">
        <w:rPr>
          <w:rFonts w:ascii="Times New Roman" w:hAnsi="Times New Roman"/>
          <w:bCs/>
          <w:sz w:val="28"/>
          <w:szCs w:val="28"/>
        </w:rPr>
        <w:t>Инструмент: чертёжные принадлежности, графитный карандаш.</w:t>
      </w:r>
    </w:p>
    <w:p w:rsidR="00173C04" w:rsidRDefault="00173C04" w:rsidP="00BE62E0">
      <w:pPr>
        <w:tabs>
          <w:tab w:val="left" w:pos="7140"/>
        </w:tabs>
        <w:spacing w:after="0"/>
        <w:ind w:firstLineChars="252" w:firstLine="706"/>
        <w:jc w:val="both"/>
        <w:rPr>
          <w:rFonts w:ascii="Times New Roman" w:hAnsi="Times New Roman"/>
          <w:bCs/>
          <w:sz w:val="28"/>
          <w:szCs w:val="28"/>
        </w:rPr>
      </w:pPr>
      <w:r w:rsidRPr="003C10A1">
        <w:rPr>
          <w:rFonts w:ascii="Times New Roman" w:hAnsi="Times New Roman"/>
          <w:bCs/>
          <w:sz w:val="28"/>
          <w:szCs w:val="28"/>
        </w:rPr>
        <w:t>Методика: согласно</w:t>
      </w:r>
      <w:r w:rsidRPr="00173C04">
        <w:rPr>
          <w:rFonts w:ascii="Times New Roman" w:hAnsi="Times New Roman"/>
          <w:bCs/>
          <w:sz w:val="28"/>
          <w:szCs w:val="28"/>
        </w:rPr>
        <w:t xml:space="preserve"> методическим указаниям, выполнить задания 1 – 4.</w:t>
      </w:r>
    </w:p>
    <w:p w:rsidR="00AE1CA4" w:rsidRDefault="00AE1CA4" w:rsidP="00BE62E0">
      <w:pPr>
        <w:tabs>
          <w:tab w:val="left" w:pos="7140"/>
        </w:tabs>
        <w:spacing w:after="0"/>
        <w:ind w:firstLineChars="252"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73C04">
        <w:rPr>
          <w:rFonts w:ascii="Times New Roman" w:hAnsi="Times New Roman"/>
          <w:b/>
          <w:sz w:val="28"/>
          <w:szCs w:val="28"/>
        </w:rPr>
        <w:t>Практическая подготовка (практическое занятие № 13).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C10A1">
        <w:rPr>
          <w:rFonts w:ascii="Times New Roman" w:hAnsi="Times New Roman"/>
          <w:b/>
          <w:color w:val="000000"/>
          <w:sz w:val="28"/>
          <w:szCs w:val="28"/>
        </w:rPr>
        <w:t>Выполнение теплотехнического расчета наружных стен с применением фасадных утеплителей.</w:t>
      </w:r>
    </w:p>
    <w:p w:rsidR="00173C04" w:rsidRPr="003C10A1" w:rsidRDefault="00173C04" w:rsidP="00BE62E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Chars="252" w:firstLine="706"/>
        <w:jc w:val="both"/>
        <w:rPr>
          <w:rFonts w:ascii="Times New Roman" w:hAnsi="Times New Roman"/>
          <w:bCs/>
          <w:sz w:val="28"/>
          <w:szCs w:val="28"/>
        </w:rPr>
      </w:pPr>
      <w:r w:rsidRPr="003C10A1">
        <w:rPr>
          <w:rFonts w:ascii="Times New Roman" w:hAnsi="Times New Roman"/>
          <w:bCs/>
          <w:sz w:val="28"/>
          <w:szCs w:val="28"/>
        </w:rPr>
        <w:lastRenderedPageBreak/>
        <w:t>Цель работы: приобрести навыки в в</w:t>
      </w:r>
      <w:r w:rsidRPr="003C10A1">
        <w:rPr>
          <w:rFonts w:ascii="Times New Roman" w:hAnsi="Times New Roman"/>
          <w:color w:val="000000"/>
          <w:sz w:val="28"/>
          <w:szCs w:val="28"/>
        </w:rPr>
        <w:t>ыполнении теплотехнического расчета наружных стен с применением фасадных утеплителей</w:t>
      </w:r>
      <w:r w:rsidR="003C10A1" w:rsidRPr="003C10A1">
        <w:rPr>
          <w:rFonts w:ascii="Times New Roman" w:hAnsi="Times New Roman"/>
          <w:color w:val="000000"/>
          <w:sz w:val="28"/>
          <w:szCs w:val="28"/>
        </w:rPr>
        <w:t>.</w:t>
      </w:r>
    </w:p>
    <w:p w:rsidR="00173C04" w:rsidRPr="003C10A1" w:rsidRDefault="00173C04" w:rsidP="00BE62E0">
      <w:pPr>
        <w:tabs>
          <w:tab w:val="left" w:pos="7140"/>
        </w:tabs>
        <w:spacing w:after="0"/>
        <w:ind w:firstLineChars="252" w:firstLine="706"/>
        <w:jc w:val="both"/>
        <w:rPr>
          <w:rFonts w:ascii="Times New Roman" w:hAnsi="Times New Roman"/>
          <w:sz w:val="28"/>
          <w:szCs w:val="28"/>
        </w:rPr>
      </w:pPr>
      <w:r w:rsidRPr="003C10A1">
        <w:rPr>
          <w:rFonts w:ascii="Times New Roman" w:hAnsi="Times New Roman"/>
          <w:sz w:val="28"/>
          <w:szCs w:val="28"/>
        </w:rPr>
        <w:t xml:space="preserve">Задание. </w:t>
      </w:r>
      <w:r w:rsidRPr="003C10A1">
        <w:rPr>
          <w:rFonts w:ascii="Times New Roman" w:hAnsi="Times New Roman"/>
          <w:color w:val="000000"/>
          <w:sz w:val="28"/>
          <w:szCs w:val="28"/>
        </w:rPr>
        <w:t>Выполнить теплотехнический расчет наружных стен с применением фасадных утеплителей в соответствии с вариантом задания</w:t>
      </w:r>
      <w:r w:rsidR="003C10A1" w:rsidRPr="003C10A1">
        <w:rPr>
          <w:rFonts w:ascii="Times New Roman" w:hAnsi="Times New Roman"/>
          <w:sz w:val="28"/>
          <w:szCs w:val="28"/>
        </w:rPr>
        <w:t>.</w:t>
      </w:r>
    </w:p>
    <w:p w:rsidR="00173C04" w:rsidRPr="003C10A1" w:rsidRDefault="00173C04" w:rsidP="00BE62E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Chars="252" w:firstLine="706"/>
        <w:jc w:val="both"/>
        <w:rPr>
          <w:rFonts w:ascii="Times New Roman" w:hAnsi="Times New Roman"/>
          <w:bCs/>
          <w:sz w:val="28"/>
          <w:szCs w:val="28"/>
        </w:rPr>
      </w:pPr>
      <w:r w:rsidRPr="003C10A1">
        <w:rPr>
          <w:rFonts w:ascii="Times New Roman" w:hAnsi="Times New Roman"/>
          <w:bCs/>
          <w:sz w:val="28"/>
          <w:szCs w:val="28"/>
        </w:rPr>
        <w:t>Требования: работа выполняется в тетради для практических работ.</w:t>
      </w:r>
    </w:p>
    <w:p w:rsidR="00173C04" w:rsidRPr="003C10A1" w:rsidRDefault="00173C04" w:rsidP="00BE62E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Chars="252" w:firstLine="706"/>
        <w:jc w:val="both"/>
        <w:rPr>
          <w:rFonts w:ascii="Times New Roman" w:hAnsi="Times New Roman"/>
          <w:bCs/>
          <w:sz w:val="28"/>
          <w:szCs w:val="28"/>
        </w:rPr>
      </w:pPr>
      <w:r w:rsidRPr="003C10A1">
        <w:rPr>
          <w:rFonts w:ascii="Times New Roman" w:hAnsi="Times New Roman"/>
          <w:bCs/>
          <w:sz w:val="28"/>
          <w:szCs w:val="28"/>
        </w:rPr>
        <w:t>Инструмент: чертёжные принадлежности, графитный карандаш.</w:t>
      </w:r>
    </w:p>
    <w:p w:rsidR="00173C04" w:rsidRPr="00173C04" w:rsidRDefault="00173C04" w:rsidP="00BE62E0">
      <w:pPr>
        <w:tabs>
          <w:tab w:val="left" w:pos="7140"/>
        </w:tabs>
        <w:spacing w:after="0"/>
        <w:ind w:firstLineChars="252" w:firstLine="706"/>
        <w:jc w:val="both"/>
        <w:rPr>
          <w:rFonts w:ascii="Times New Roman" w:hAnsi="Times New Roman"/>
          <w:bCs/>
          <w:sz w:val="28"/>
          <w:szCs w:val="28"/>
        </w:rPr>
      </w:pPr>
      <w:r w:rsidRPr="003C10A1">
        <w:rPr>
          <w:rFonts w:ascii="Times New Roman" w:hAnsi="Times New Roman"/>
          <w:bCs/>
          <w:sz w:val="28"/>
          <w:szCs w:val="28"/>
        </w:rPr>
        <w:t>Методика:</w:t>
      </w:r>
      <w:r w:rsidRPr="00173C0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73C04">
        <w:rPr>
          <w:rFonts w:ascii="Times New Roman" w:hAnsi="Times New Roman"/>
          <w:bCs/>
          <w:sz w:val="28"/>
          <w:szCs w:val="28"/>
        </w:rPr>
        <w:t>согласно методическим указаниям, выполнить задания 1 – 4.</w:t>
      </w:r>
    </w:p>
    <w:p w:rsidR="00173C04" w:rsidRPr="00173C04" w:rsidRDefault="00173C04" w:rsidP="00BE62E0">
      <w:pPr>
        <w:keepNext/>
        <w:tabs>
          <w:tab w:val="left" w:pos="708"/>
        </w:tabs>
        <w:autoSpaceDE w:val="0"/>
        <w:autoSpaceDN w:val="0"/>
        <w:spacing w:after="0"/>
        <w:ind w:firstLineChars="252" w:firstLine="708"/>
        <w:jc w:val="both"/>
        <w:rPr>
          <w:rFonts w:ascii="Times New Roman" w:hAnsi="Times New Roman"/>
          <w:sz w:val="28"/>
          <w:szCs w:val="28"/>
        </w:rPr>
      </w:pPr>
      <w:r w:rsidRPr="00173C04">
        <w:rPr>
          <w:rFonts w:ascii="Times New Roman" w:hAnsi="Times New Roman"/>
          <w:b/>
          <w:sz w:val="28"/>
          <w:szCs w:val="28"/>
        </w:rPr>
        <w:t>Практическая подготовка (практическое занятие № 14).</w:t>
      </w:r>
      <w:r w:rsidR="003C10A1">
        <w:rPr>
          <w:rFonts w:ascii="Times New Roman" w:hAnsi="Times New Roman"/>
          <w:b/>
          <w:sz w:val="28"/>
          <w:szCs w:val="28"/>
        </w:rPr>
        <w:t xml:space="preserve"> </w:t>
      </w:r>
      <w:r w:rsidRPr="003C10A1">
        <w:rPr>
          <w:rFonts w:ascii="Times New Roman" w:hAnsi="Times New Roman"/>
          <w:b/>
          <w:sz w:val="28"/>
          <w:szCs w:val="28"/>
        </w:rPr>
        <w:t>Составление мероприятий по технике безопасности работ при заданных ремонтных работах.</w:t>
      </w:r>
    </w:p>
    <w:p w:rsidR="00173C04" w:rsidRPr="003C10A1" w:rsidRDefault="00173C04" w:rsidP="00BE62E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Chars="252" w:firstLine="706"/>
        <w:jc w:val="both"/>
        <w:rPr>
          <w:rFonts w:ascii="Times New Roman" w:hAnsi="Times New Roman"/>
          <w:sz w:val="28"/>
          <w:szCs w:val="28"/>
        </w:rPr>
      </w:pPr>
      <w:r w:rsidRPr="003C10A1">
        <w:rPr>
          <w:rFonts w:ascii="Times New Roman" w:hAnsi="Times New Roman"/>
          <w:bCs/>
          <w:sz w:val="28"/>
          <w:szCs w:val="28"/>
        </w:rPr>
        <w:t xml:space="preserve">Цель работы: приобрести навыки в разработке </w:t>
      </w:r>
      <w:r w:rsidRPr="003C10A1">
        <w:rPr>
          <w:rFonts w:ascii="Times New Roman" w:hAnsi="Times New Roman"/>
          <w:sz w:val="28"/>
          <w:szCs w:val="28"/>
        </w:rPr>
        <w:t>мероприятий по технике безопасности при заданных ремонтных работах.</w:t>
      </w:r>
    </w:p>
    <w:p w:rsidR="00173C04" w:rsidRPr="003C10A1" w:rsidRDefault="00173C04" w:rsidP="00BE62E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Chars="252" w:firstLine="706"/>
        <w:jc w:val="both"/>
        <w:rPr>
          <w:rFonts w:ascii="Times New Roman" w:hAnsi="Times New Roman"/>
          <w:sz w:val="28"/>
          <w:szCs w:val="28"/>
        </w:rPr>
      </w:pPr>
      <w:r w:rsidRPr="003C10A1">
        <w:rPr>
          <w:rFonts w:ascii="Times New Roman" w:hAnsi="Times New Roman"/>
          <w:sz w:val="28"/>
          <w:szCs w:val="28"/>
        </w:rPr>
        <w:t>Задание.</w:t>
      </w:r>
      <w:r w:rsidR="003C10A1" w:rsidRPr="003C10A1">
        <w:rPr>
          <w:rFonts w:ascii="Times New Roman" w:hAnsi="Times New Roman"/>
          <w:sz w:val="28"/>
          <w:szCs w:val="28"/>
        </w:rPr>
        <w:t xml:space="preserve"> </w:t>
      </w:r>
      <w:r w:rsidRPr="003C10A1">
        <w:rPr>
          <w:rFonts w:ascii="Times New Roman" w:hAnsi="Times New Roman"/>
          <w:sz w:val="28"/>
          <w:szCs w:val="28"/>
        </w:rPr>
        <w:t>Р</w:t>
      </w:r>
      <w:r w:rsidRPr="003C10A1">
        <w:rPr>
          <w:rFonts w:ascii="Times New Roman" w:hAnsi="Times New Roman"/>
          <w:bCs/>
          <w:sz w:val="28"/>
          <w:szCs w:val="28"/>
        </w:rPr>
        <w:t xml:space="preserve">азработать </w:t>
      </w:r>
      <w:r w:rsidRPr="003C10A1">
        <w:rPr>
          <w:rFonts w:ascii="Times New Roman" w:hAnsi="Times New Roman"/>
          <w:sz w:val="28"/>
          <w:szCs w:val="28"/>
        </w:rPr>
        <w:t>мероприятия по технике безопасности на заданные ремон</w:t>
      </w:r>
      <w:r w:rsidR="003C10A1" w:rsidRPr="003C10A1">
        <w:rPr>
          <w:rFonts w:ascii="Times New Roman" w:hAnsi="Times New Roman"/>
          <w:sz w:val="28"/>
          <w:szCs w:val="28"/>
        </w:rPr>
        <w:t>тные работы.</w:t>
      </w:r>
    </w:p>
    <w:p w:rsidR="00173C04" w:rsidRPr="003C10A1" w:rsidRDefault="00173C04" w:rsidP="00BE62E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Chars="252" w:firstLine="706"/>
        <w:jc w:val="both"/>
        <w:rPr>
          <w:rFonts w:ascii="Times New Roman" w:hAnsi="Times New Roman"/>
          <w:bCs/>
          <w:sz w:val="28"/>
          <w:szCs w:val="28"/>
        </w:rPr>
      </w:pPr>
      <w:r w:rsidRPr="003C10A1">
        <w:rPr>
          <w:rFonts w:ascii="Times New Roman" w:hAnsi="Times New Roman"/>
          <w:bCs/>
          <w:sz w:val="28"/>
          <w:szCs w:val="28"/>
        </w:rPr>
        <w:t>Требования: работа выполняется в тетради для практических работ.</w:t>
      </w:r>
    </w:p>
    <w:p w:rsidR="00173C04" w:rsidRPr="003C10A1" w:rsidRDefault="00173C04" w:rsidP="00BE62E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Chars="252" w:firstLine="706"/>
        <w:jc w:val="both"/>
        <w:rPr>
          <w:rFonts w:ascii="Times New Roman" w:hAnsi="Times New Roman"/>
          <w:bCs/>
          <w:sz w:val="28"/>
          <w:szCs w:val="28"/>
        </w:rPr>
      </w:pPr>
      <w:r w:rsidRPr="003C10A1">
        <w:rPr>
          <w:rFonts w:ascii="Times New Roman" w:hAnsi="Times New Roman"/>
          <w:bCs/>
          <w:sz w:val="28"/>
          <w:szCs w:val="28"/>
        </w:rPr>
        <w:t>Инструмент: чертёжные принадлежности, графитный карандаш.</w:t>
      </w:r>
    </w:p>
    <w:p w:rsidR="00173C04" w:rsidRPr="00173C04" w:rsidRDefault="00173C04" w:rsidP="00BE62E0">
      <w:pPr>
        <w:tabs>
          <w:tab w:val="left" w:pos="7140"/>
        </w:tabs>
        <w:spacing w:after="0"/>
        <w:ind w:firstLineChars="252" w:firstLine="706"/>
        <w:jc w:val="both"/>
        <w:rPr>
          <w:rFonts w:ascii="Times New Roman" w:hAnsi="Times New Roman"/>
          <w:bCs/>
          <w:sz w:val="28"/>
          <w:szCs w:val="28"/>
        </w:rPr>
      </w:pPr>
      <w:r w:rsidRPr="003C10A1">
        <w:rPr>
          <w:rFonts w:ascii="Times New Roman" w:hAnsi="Times New Roman"/>
          <w:bCs/>
          <w:sz w:val="28"/>
          <w:szCs w:val="28"/>
        </w:rPr>
        <w:t>Методика:</w:t>
      </w:r>
      <w:r w:rsidRPr="00173C0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73C04">
        <w:rPr>
          <w:rFonts w:ascii="Times New Roman" w:hAnsi="Times New Roman"/>
          <w:bCs/>
          <w:sz w:val="28"/>
          <w:szCs w:val="28"/>
        </w:rPr>
        <w:t>согласно методическим указаниям, выполнить задания 1.</w:t>
      </w:r>
    </w:p>
    <w:p w:rsidR="00173C04" w:rsidRPr="00173C04" w:rsidRDefault="00173C04" w:rsidP="00BE62E0">
      <w:pPr>
        <w:keepNext/>
        <w:tabs>
          <w:tab w:val="left" w:pos="708"/>
        </w:tabs>
        <w:autoSpaceDE w:val="0"/>
        <w:autoSpaceDN w:val="0"/>
        <w:spacing w:after="0"/>
        <w:ind w:firstLineChars="252" w:firstLine="708"/>
        <w:jc w:val="both"/>
        <w:rPr>
          <w:rFonts w:ascii="Times New Roman" w:hAnsi="Times New Roman"/>
          <w:bCs/>
          <w:sz w:val="28"/>
          <w:szCs w:val="28"/>
        </w:rPr>
      </w:pPr>
      <w:r w:rsidRPr="00173C04">
        <w:rPr>
          <w:rFonts w:ascii="Times New Roman" w:hAnsi="Times New Roman"/>
          <w:b/>
          <w:sz w:val="28"/>
          <w:szCs w:val="28"/>
        </w:rPr>
        <w:t>Практическая подготовка (практическое занятие № 15).</w:t>
      </w:r>
      <w:r w:rsidRPr="00173C04">
        <w:rPr>
          <w:rFonts w:ascii="Times New Roman" w:hAnsi="Times New Roman"/>
          <w:sz w:val="28"/>
          <w:szCs w:val="28"/>
        </w:rPr>
        <w:t xml:space="preserve"> </w:t>
      </w:r>
      <w:r w:rsidRPr="003C10A1">
        <w:rPr>
          <w:rFonts w:ascii="Times New Roman" w:hAnsi="Times New Roman"/>
          <w:b/>
          <w:sz w:val="28"/>
          <w:szCs w:val="28"/>
        </w:rPr>
        <w:t>Оформление журнала регистрации инструктажа по технике безопасности работ.</w:t>
      </w:r>
    </w:p>
    <w:p w:rsidR="00173C04" w:rsidRPr="003C10A1" w:rsidRDefault="00173C04" w:rsidP="00BE62E0">
      <w:pPr>
        <w:keepNext/>
        <w:tabs>
          <w:tab w:val="left" w:pos="708"/>
        </w:tabs>
        <w:autoSpaceDE w:val="0"/>
        <w:autoSpaceDN w:val="0"/>
        <w:spacing w:after="0"/>
        <w:ind w:firstLineChars="252" w:firstLine="706"/>
        <w:jc w:val="both"/>
        <w:rPr>
          <w:rFonts w:ascii="Times New Roman" w:hAnsi="Times New Roman"/>
          <w:bCs/>
          <w:sz w:val="28"/>
          <w:szCs w:val="28"/>
        </w:rPr>
      </w:pPr>
      <w:r w:rsidRPr="003C10A1">
        <w:rPr>
          <w:rFonts w:ascii="Times New Roman" w:hAnsi="Times New Roman"/>
          <w:bCs/>
          <w:sz w:val="28"/>
          <w:szCs w:val="28"/>
        </w:rPr>
        <w:t>Цель работы: приобрести навыки в о</w:t>
      </w:r>
      <w:r w:rsidRPr="003C10A1">
        <w:rPr>
          <w:rFonts w:ascii="Times New Roman" w:hAnsi="Times New Roman"/>
          <w:sz w:val="28"/>
          <w:szCs w:val="28"/>
        </w:rPr>
        <w:t>формлении журнала регистрации инструктажа по технике безопасности работ.</w:t>
      </w:r>
    </w:p>
    <w:p w:rsidR="00173C04" w:rsidRPr="003C10A1" w:rsidRDefault="00173C04" w:rsidP="00BE62E0">
      <w:pPr>
        <w:keepNext/>
        <w:tabs>
          <w:tab w:val="left" w:pos="708"/>
        </w:tabs>
        <w:autoSpaceDE w:val="0"/>
        <w:autoSpaceDN w:val="0"/>
        <w:spacing w:after="0"/>
        <w:ind w:firstLineChars="252" w:firstLine="706"/>
        <w:jc w:val="both"/>
        <w:outlineLvl w:val="0"/>
        <w:rPr>
          <w:rFonts w:ascii="Times New Roman" w:hAnsi="Times New Roman"/>
          <w:sz w:val="28"/>
          <w:szCs w:val="28"/>
        </w:rPr>
      </w:pPr>
      <w:r w:rsidRPr="003C10A1">
        <w:rPr>
          <w:rFonts w:ascii="Times New Roman" w:hAnsi="Times New Roman"/>
          <w:sz w:val="28"/>
          <w:szCs w:val="28"/>
        </w:rPr>
        <w:t>Задание. Оформить журнал регистрации инструктажа по технике безопасности работ в соответстви</w:t>
      </w:r>
      <w:r w:rsidR="00BE62E0">
        <w:rPr>
          <w:rFonts w:ascii="Times New Roman" w:hAnsi="Times New Roman"/>
          <w:sz w:val="28"/>
          <w:szCs w:val="28"/>
        </w:rPr>
        <w:t>и с вариантом задания.</w:t>
      </w:r>
    </w:p>
    <w:p w:rsidR="00173C04" w:rsidRPr="003C10A1" w:rsidRDefault="00173C04" w:rsidP="00BE62E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Chars="252" w:firstLine="706"/>
        <w:jc w:val="both"/>
        <w:rPr>
          <w:rFonts w:ascii="Times New Roman" w:hAnsi="Times New Roman"/>
          <w:bCs/>
          <w:sz w:val="28"/>
          <w:szCs w:val="28"/>
        </w:rPr>
      </w:pPr>
      <w:r w:rsidRPr="003C10A1">
        <w:rPr>
          <w:rFonts w:ascii="Times New Roman" w:hAnsi="Times New Roman"/>
          <w:bCs/>
          <w:sz w:val="28"/>
          <w:szCs w:val="28"/>
        </w:rPr>
        <w:t>Требования: работа выполняется в тетради для практических работ.</w:t>
      </w:r>
    </w:p>
    <w:p w:rsidR="00173C04" w:rsidRPr="003C10A1" w:rsidRDefault="00173C04" w:rsidP="00BE62E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Chars="252" w:firstLine="706"/>
        <w:jc w:val="both"/>
        <w:rPr>
          <w:rFonts w:ascii="Times New Roman" w:hAnsi="Times New Roman"/>
          <w:bCs/>
          <w:sz w:val="28"/>
          <w:szCs w:val="28"/>
        </w:rPr>
      </w:pPr>
      <w:r w:rsidRPr="003C10A1">
        <w:rPr>
          <w:rFonts w:ascii="Times New Roman" w:hAnsi="Times New Roman"/>
          <w:bCs/>
          <w:sz w:val="28"/>
          <w:szCs w:val="28"/>
        </w:rPr>
        <w:t>Инструмент: чертёжные принадлежности, графитный карандаш.</w:t>
      </w:r>
    </w:p>
    <w:p w:rsidR="00173C04" w:rsidRPr="00173C04" w:rsidRDefault="00173C04" w:rsidP="00BE62E0">
      <w:pPr>
        <w:tabs>
          <w:tab w:val="left" w:pos="7140"/>
        </w:tabs>
        <w:spacing w:after="0"/>
        <w:ind w:firstLineChars="252" w:firstLine="706"/>
        <w:jc w:val="both"/>
        <w:rPr>
          <w:rFonts w:ascii="Times New Roman" w:hAnsi="Times New Roman"/>
          <w:bCs/>
          <w:sz w:val="28"/>
          <w:szCs w:val="28"/>
        </w:rPr>
      </w:pPr>
      <w:r w:rsidRPr="003C10A1">
        <w:rPr>
          <w:rFonts w:ascii="Times New Roman" w:hAnsi="Times New Roman"/>
          <w:bCs/>
          <w:sz w:val="28"/>
          <w:szCs w:val="28"/>
        </w:rPr>
        <w:t>Методика:</w:t>
      </w:r>
      <w:r w:rsidRPr="00173C0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73C04">
        <w:rPr>
          <w:rFonts w:ascii="Times New Roman" w:hAnsi="Times New Roman"/>
          <w:bCs/>
          <w:sz w:val="28"/>
          <w:szCs w:val="28"/>
        </w:rPr>
        <w:t>согласно методическим указаниям, выполнить задания 1.</w:t>
      </w:r>
    </w:p>
    <w:p w:rsidR="008D764B" w:rsidRPr="00AE1CA4" w:rsidRDefault="00AE1CA4" w:rsidP="00BE62E0">
      <w:pPr>
        <w:spacing w:before="120" w:after="0"/>
        <w:ind w:firstLineChars="253" w:firstLine="71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Задания для контрольной работы</w:t>
      </w:r>
    </w:p>
    <w:p w:rsidR="00AE1CA4" w:rsidRPr="00AE1CA4" w:rsidRDefault="00AE1CA4" w:rsidP="00AE1CA4">
      <w:pPr>
        <w:shd w:val="clear" w:color="auto" w:fill="FFFFFF"/>
        <w:spacing w:after="0" w:line="23" w:lineRule="atLeast"/>
        <w:jc w:val="center"/>
        <w:rPr>
          <w:rFonts w:ascii="Times New Roman" w:hAnsi="Times New Roman"/>
          <w:b/>
          <w:sz w:val="28"/>
          <w:szCs w:val="28"/>
        </w:rPr>
      </w:pPr>
      <w:r w:rsidRPr="00AE1CA4">
        <w:rPr>
          <w:rFonts w:ascii="Times New Roman" w:hAnsi="Times New Roman"/>
          <w:b/>
          <w:spacing w:val="-1"/>
          <w:sz w:val="28"/>
          <w:szCs w:val="28"/>
        </w:rPr>
        <w:t>Вариант 1.</w:t>
      </w:r>
    </w:p>
    <w:p w:rsidR="00AE1CA4" w:rsidRPr="00AE1CA4" w:rsidRDefault="00AE1CA4" w:rsidP="00AE1CA4">
      <w:pPr>
        <w:shd w:val="clear" w:color="auto" w:fill="FFFFFF"/>
        <w:tabs>
          <w:tab w:val="left" w:pos="360"/>
          <w:tab w:val="left" w:pos="797"/>
        </w:tabs>
        <w:spacing w:after="0" w:line="23" w:lineRule="atLeast"/>
        <w:ind w:left="360" w:firstLine="34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AE1CA4">
        <w:rPr>
          <w:rFonts w:ascii="Times New Roman" w:hAnsi="Times New Roman"/>
          <w:sz w:val="28"/>
          <w:szCs w:val="28"/>
        </w:rPr>
        <w:t>Социально-правовые и технико-экономические вопросы.</w:t>
      </w:r>
    </w:p>
    <w:p w:rsidR="00AE1CA4" w:rsidRPr="00AE1CA4" w:rsidRDefault="00AE1CA4" w:rsidP="00AE1CA4">
      <w:pPr>
        <w:widowControl w:val="0"/>
        <w:shd w:val="clear" w:color="auto" w:fill="FFFFFF"/>
        <w:tabs>
          <w:tab w:val="left" w:pos="360"/>
          <w:tab w:val="left" w:pos="710"/>
        </w:tabs>
        <w:autoSpaceDE w:val="0"/>
        <w:autoSpaceDN w:val="0"/>
        <w:adjustRightInd w:val="0"/>
        <w:spacing w:after="0" w:line="23" w:lineRule="atLeast"/>
        <w:ind w:left="360" w:firstLine="349"/>
        <w:jc w:val="both"/>
        <w:rPr>
          <w:rFonts w:ascii="Times New Roman" w:hAnsi="Times New Roman"/>
          <w:spacing w:val="-15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AE1CA4">
        <w:rPr>
          <w:rFonts w:ascii="Times New Roman" w:hAnsi="Times New Roman"/>
          <w:sz w:val="28"/>
          <w:szCs w:val="28"/>
        </w:rPr>
        <w:t>Реконструкция общественных зданий.</w:t>
      </w:r>
    </w:p>
    <w:p w:rsidR="00AE1CA4" w:rsidRPr="00AE1CA4" w:rsidRDefault="00AE1CA4" w:rsidP="00AE1CA4">
      <w:pPr>
        <w:widowControl w:val="0"/>
        <w:shd w:val="clear" w:color="auto" w:fill="FFFFFF"/>
        <w:tabs>
          <w:tab w:val="left" w:pos="0"/>
          <w:tab w:val="left" w:pos="360"/>
          <w:tab w:val="left" w:pos="710"/>
        </w:tabs>
        <w:autoSpaceDE w:val="0"/>
        <w:autoSpaceDN w:val="0"/>
        <w:adjustRightInd w:val="0"/>
        <w:spacing w:after="0" w:line="23" w:lineRule="atLeast"/>
        <w:ind w:left="360" w:firstLine="349"/>
        <w:jc w:val="both"/>
        <w:rPr>
          <w:rFonts w:ascii="Times New Roman" w:hAnsi="Times New Roman"/>
          <w:spacing w:val="-15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AE1CA4">
        <w:rPr>
          <w:rFonts w:ascii="Times New Roman" w:hAnsi="Times New Roman"/>
          <w:sz w:val="28"/>
          <w:szCs w:val="28"/>
        </w:rPr>
        <w:t>Реконструкция крыш.</w:t>
      </w:r>
    </w:p>
    <w:p w:rsidR="00AE1CA4" w:rsidRPr="00AE1CA4" w:rsidRDefault="00AE1CA4" w:rsidP="00AE1CA4">
      <w:pPr>
        <w:tabs>
          <w:tab w:val="left" w:pos="360"/>
        </w:tabs>
        <w:spacing w:after="0"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AE1CA4">
        <w:rPr>
          <w:rFonts w:ascii="Times New Roman" w:hAnsi="Times New Roman"/>
          <w:sz w:val="28"/>
          <w:szCs w:val="28"/>
        </w:rPr>
        <w:t xml:space="preserve">Задача. Определить трудоёмкость следующих работ при </w:t>
      </w:r>
      <w:r>
        <w:rPr>
          <w:rFonts w:ascii="Times New Roman" w:hAnsi="Times New Roman"/>
          <w:sz w:val="28"/>
          <w:szCs w:val="28"/>
        </w:rPr>
        <w:t>выборочном ремонте р</w:t>
      </w:r>
      <w:r w:rsidRPr="00AE1CA4">
        <w:rPr>
          <w:rFonts w:ascii="Times New Roman" w:hAnsi="Times New Roman"/>
          <w:sz w:val="28"/>
          <w:szCs w:val="28"/>
        </w:rPr>
        <w:t>улонной кровли жилого дома:</w:t>
      </w:r>
    </w:p>
    <w:p w:rsidR="00AE1CA4" w:rsidRPr="00AE1CA4" w:rsidRDefault="00AE1CA4" w:rsidP="005C63D6">
      <w:pPr>
        <w:numPr>
          <w:ilvl w:val="0"/>
          <w:numId w:val="13"/>
        </w:numPr>
        <w:spacing w:after="0" w:line="23" w:lineRule="atLeast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E1CA4">
        <w:rPr>
          <w:rFonts w:ascii="Times New Roman" w:hAnsi="Times New Roman"/>
          <w:sz w:val="28"/>
          <w:szCs w:val="28"/>
        </w:rPr>
        <w:t xml:space="preserve">снятие пришедшего в негодность покрытия из рулонных материалов – </w:t>
      </w:r>
      <w:smartTag w:uri="urn:schemas-microsoft-com:office:smarttags" w:element="metricconverter">
        <w:smartTagPr>
          <w:attr w:name="ProductID" w:val="108 м2"/>
        </w:smartTagPr>
        <w:r w:rsidRPr="00AE1CA4">
          <w:rPr>
            <w:rFonts w:ascii="Times New Roman" w:hAnsi="Times New Roman"/>
            <w:sz w:val="28"/>
            <w:szCs w:val="28"/>
          </w:rPr>
          <w:t>108 м</w:t>
        </w:r>
        <w:r w:rsidRPr="00AE1CA4">
          <w:rPr>
            <w:rFonts w:ascii="Times New Roman" w:hAnsi="Times New Roman"/>
            <w:sz w:val="28"/>
            <w:szCs w:val="28"/>
            <w:vertAlign w:val="superscript"/>
          </w:rPr>
          <w:t>2</w:t>
        </w:r>
      </w:smartTag>
      <w:r w:rsidRPr="00AE1CA4">
        <w:rPr>
          <w:rFonts w:ascii="Times New Roman" w:hAnsi="Times New Roman"/>
          <w:sz w:val="28"/>
          <w:szCs w:val="28"/>
        </w:rPr>
        <w:t>;</w:t>
      </w:r>
    </w:p>
    <w:p w:rsidR="00AE1CA4" w:rsidRPr="00AE1CA4" w:rsidRDefault="00AE1CA4" w:rsidP="005C63D6">
      <w:pPr>
        <w:numPr>
          <w:ilvl w:val="0"/>
          <w:numId w:val="13"/>
        </w:numPr>
        <w:spacing w:after="0" w:line="23" w:lineRule="atLeast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E1CA4">
        <w:rPr>
          <w:rFonts w:ascii="Times New Roman" w:hAnsi="Times New Roman"/>
          <w:sz w:val="28"/>
          <w:szCs w:val="28"/>
        </w:rPr>
        <w:t xml:space="preserve">заделка выбоин в цементной стяжке площадью до </w:t>
      </w:r>
      <w:smartTag w:uri="urn:schemas-microsoft-com:office:smarttags" w:element="metricconverter">
        <w:smartTagPr>
          <w:attr w:name="ProductID" w:val="1 м2"/>
        </w:smartTagPr>
        <w:r w:rsidRPr="00AE1CA4">
          <w:rPr>
            <w:rFonts w:ascii="Times New Roman" w:hAnsi="Times New Roman"/>
            <w:sz w:val="28"/>
            <w:szCs w:val="28"/>
          </w:rPr>
          <w:t>1 м</w:t>
        </w:r>
        <w:r w:rsidRPr="00AE1CA4">
          <w:rPr>
            <w:rFonts w:ascii="Times New Roman" w:hAnsi="Times New Roman"/>
            <w:sz w:val="28"/>
            <w:szCs w:val="28"/>
            <w:vertAlign w:val="superscript"/>
          </w:rPr>
          <w:t>2</w:t>
        </w:r>
      </w:smartTag>
      <w:r w:rsidRPr="00AE1CA4">
        <w:rPr>
          <w:rFonts w:ascii="Times New Roman" w:hAnsi="Times New Roman"/>
          <w:sz w:val="28"/>
          <w:szCs w:val="28"/>
        </w:rPr>
        <w:t xml:space="preserve"> – 80 мест;</w:t>
      </w:r>
    </w:p>
    <w:p w:rsidR="00AE1CA4" w:rsidRPr="00AE1CA4" w:rsidRDefault="00AE1CA4" w:rsidP="005C63D6">
      <w:pPr>
        <w:numPr>
          <w:ilvl w:val="0"/>
          <w:numId w:val="13"/>
        </w:numPr>
        <w:spacing w:after="0" w:line="23" w:lineRule="atLeast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E1CA4">
        <w:rPr>
          <w:rFonts w:ascii="Times New Roman" w:hAnsi="Times New Roman"/>
          <w:sz w:val="28"/>
          <w:szCs w:val="28"/>
        </w:rPr>
        <w:t xml:space="preserve">огрунтовка цементной стяжки битумной мастикой — </w:t>
      </w:r>
      <w:smartTag w:uri="urn:schemas-microsoft-com:office:smarttags" w:element="metricconverter">
        <w:smartTagPr>
          <w:attr w:name="ProductID" w:val="108 м2"/>
        </w:smartTagPr>
        <w:r w:rsidRPr="00AE1CA4">
          <w:rPr>
            <w:rFonts w:ascii="Times New Roman" w:hAnsi="Times New Roman"/>
            <w:sz w:val="28"/>
            <w:szCs w:val="28"/>
          </w:rPr>
          <w:t>108 м</w:t>
        </w:r>
        <w:r w:rsidRPr="00AE1CA4">
          <w:rPr>
            <w:rFonts w:ascii="Times New Roman" w:hAnsi="Times New Roman"/>
            <w:sz w:val="28"/>
            <w:szCs w:val="28"/>
            <w:vertAlign w:val="superscript"/>
          </w:rPr>
          <w:t>2</w:t>
        </w:r>
      </w:smartTag>
      <w:r w:rsidRPr="00AE1CA4">
        <w:rPr>
          <w:rFonts w:ascii="Times New Roman" w:hAnsi="Times New Roman"/>
          <w:sz w:val="28"/>
          <w:szCs w:val="28"/>
        </w:rPr>
        <w:t>;</w:t>
      </w:r>
    </w:p>
    <w:p w:rsidR="00AE1CA4" w:rsidRPr="00AE1CA4" w:rsidRDefault="00AE1CA4" w:rsidP="005C63D6">
      <w:pPr>
        <w:numPr>
          <w:ilvl w:val="0"/>
          <w:numId w:val="13"/>
        </w:numPr>
        <w:spacing w:after="0" w:line="23" w:lineRule="atLeast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E1CA4">
        <w:rPr>
          <w:rFonts w:ascii="Times New Roman" w:hAnsi="Times New Roman"/>
          <w:sz w:val="28"/>
          <w:szCs w:val="28"/>
        </w:rPr>
        <w:t xml:space="preserve">ремонт местами рулонного покрытия — </w:t>
      </w:r>
      <w:smartTag w:uri="urn:schemas-microsoft-com:office:smarttags" w:element="metricconverter">
        <w:smartTagPr>
          <w:attr w:name="ProductID" w:val="432 м2"/>
        </w:smartTagPr>
        <w:r w:rsidRPr="00AE1CA4">
          <w:rPr>
            <w:rFonts w:ascii="Times New Roman" w:hAnsi="Times New Roman"/>
            <w:sz w:val="28"/>
            <w:szCs w:val="28"/>
          </w:rPr>
          <w:t>432 м</w:t>
        </w:r>
        <w:r w:rsidRPr="00AE1CA4">
          <w:rPr>
            <w:rFonts w:ascii="Times New Roman" w:hAnsi="Times New Roman"/>
            <w:sz w:val="28"/>
            <w:szCs w:val="28"/>
            <w:vertAlign w:val="superscript"/>
          </w:rPr>
          <w:t>2</w:t>
        </w:r>
      </w:smartTag>
      <w:r w:rsidRPr="00AE1CA4">
        <w:rPr>
          <w:rFonts w:ascii="Times New Roman" w:hAnsi="Times New Roman"/>
          <w:sz w:val="28"/>
          <w:szCs w:val="28"/>
        </w:rPr>
        <w:t>.</w:t>
      </w:r>
    </w:p>
    <w:p w:rsidR="00AE1CA4" w:rsidRPr="00AE1CA4" w:rsidRDefault="00AE1CA4" w:rsidP="00AE1CA4">
      <w:pPr>
        <w:shd w:val="clear" w:color="auto" w:fill="FFFFFF"/>
        <w:spacing w:after="0" w:line="23" w:lineRule="atLeast"/>
        <w:jc w:val="center"/>
        <w:rPr>
          <w:rFonts w:ascii="Times New Roman" w:hAnsi="Times New Roman"/>
          <w:b/>
          <w:sz w:val="28"/>
          <w:szCs w:val="28"/>
        </w:rPr>
      </w:pPr>
      <w:r w:rsidRPr="00AE1CA4">
        <w:rPr>
          <w:rFonts w:ascii="Times New Roman" w:hAnsi="Times New Roman"/>
          <w:b/>
          <w:spacing w:val="-1"/>
          <w:sz w:val="28"/>
          <w:szCs w:val="28"/>
        </w:rPr>
        <w:t>Вариант 2.</w:t>
      </w:r>
    </w:p>
    <w:p w:rsidR="00AE1CA4" w:rsidRPr="00AE1CA4" w:rsidRDefault="00AE1CA4" w:rsidP="00AE1CA4">
      <w:pPr>
        <w:widowControl w:val="0"/>
        <w:shd w:val="clear" w:color="auto" w:fill="FFFFFF"/>
        <w:tabs>
          <w:tab w:val="left" w:pos="792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pacing w:val="-28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AE1CA4">
        <w:rPr>
          <w:rFonts w:ascii="Times New Roman" w:hAnsi="Times New Roman"/>
          <w:sz w:val="28"/>
          <w:szCs w:val="28"/>
        </w:rPr>
        <w:t>Нормативные и фактические сроки эксплуатации зданий.</w:t>
      </w:r>
    </w:p>
    <w:p w:rsidR="00AE1CA4" w:rsidRPr="00AE1CA4" w:rsidRDefault="00AE1CA4" w:rsidP="00AE1CA4">
      <w:pPr>
        <w:widowControl w:val="0"/>
        <w:shd w:val="clear" w:color="auto" w:fill="FFFFFF"/>
        <w:tabs>
          <w:tab w:val="left" w:pos="792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pacing w:val="-15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AE1CA4">
        <w:rPr>
          <w:rFonts w:ascii="Times New Roman" w:hAnsi="Times New Roman"/>
          <w:sz w:val="28"/>
          <w:szCs w:val="28"/>
        </w:rPr>
        <w:t>Надстройка зданий.</w:t>
      </w:r>
    </w:p>
    <w:p w:rsidR="00AE1CA4" w:rsidRPr="00AE1CA4" w:rsidRDefault="00AE1CA4" w:rsidP="00AE1CA4">
      <w:pPr>
        <w:widowControl w:val="0"/>
        <w:shd w:val="clear" w:color="auto" w:fill="FFFFFF"/>
        <w:tabs>
          <w:tab w:val="left" w:pos="792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AE1CA4">
        <w:rPr>
          <w:rFonts w:ascii="Times New Roman" w:hAnsi="Times New Roman"/>
          <w:sz w:val="28"/>
          <w:szCs w:val="28"/>
        </w:rPr>
        <w:t>Земляные работы при реконструкции.</w:t>
      </w:r>
    </w:p>
    <w:p w:rsidR="00AE1CA4" w:rsidRPr="00AE1CA4" w:rsidRDefault="00AE1CA4" w:rsidP="00AE1CA4">
      <w:pPr>
        <w:spacing w:after="0"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AE1CA4">
        <w:rPr>
          <w:rFonts w:ascii="Times New Roman" w:hAnsi="Times New Roman"/>
          <w:sz w:val="28"/>
          <w:szCs w:val="28"/>
        </w:rPr>
        <w:lastRenderedPageBreak/>
        <w:t>Задача. Определить норму расхода перечисленных ниже материалов на 2 млн. рублей ремонтно-строительных работ при капитальном ремонте жилого дома:</w:t>
      </w:r>
    </w:p>
    <w:p w:rsidR="00AE1CA4" w:rsidRPr="00AE1CA4" w:rsidRDefault="00AE1CA4" w:rsidP="005C63D6">
      <w:pPr>
        <w:numPr>
          <w:ilvl w:val="0"/>
          <w:numId w:val="19"/>
        </w:numPr>
        <w:spacing w:after="0" w:line="23" w:lineRule="atLeast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E1CA4">
        <w:rPr>
          <w:rFonts w:ascii="Times New Roman" w:hAnsi="Times New Roman"/>
          <w:sz w:val="28"/>
          <w:szCs w:val="28"/>
        </w:rPr>
        <w:t>тонн цемента;</w:t>
      </w:r>
    </w:p>
    <w:p w:rsidR="00AE1CA4" w:rsidRPr="00AE1CA4" w:rsidRDefault="00AE1CA4" w:rsidP="005C63D6">
      <w:pPr>
        <w:numPr>
          <w:ilvl w:val="0"/>
          <w:numId w:val="19"/>
        </w:numPr>
        <w:spacing w:after="0" w:line="23" w:lineRule="atLeast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E1CA4">
        <w:rPr>
          <w:rFonts w:ascii="Times New Roman" w:hAnsi="Times New Roman"/>
          <w:sz w:val="28"/>
          <w:szCs w:val="28"/>
        </w:rPr>
        <w:t>м</w:t>
      </w:r>
      <w:r w:rsidRPr="00AE1CA4">
        <w:rPr>
          <w:rFonts w:ascii="Times New Roman" w:hAnsi="Times New Roman"/>
          <w:sz w:val="28"/>
          <w:szCs w:val="28"/>
          <w:vertAlign w:val="superscript"/>
        </w:rPr>
        <w:t xml:space="preserve">2 </w:t>
      </w:r>
      <w:r w:rsidRPr="00AE1CA4">
        <w:rPr>
          <w:rFonts w:ascii="Times New Roman" w:hAnsi="Times New Roman"/>
          <w:sz w:val="28"/>
          <w:szCs w:val="28"/>
        </w:rPr>
        <w:t>стекла</w:t>
      </w:r>
    </w:p>
    <w:p w:rsidR="00AE1CA4" w:rsidRPr="00AE1CA4" w:rsidRDefault="00AE1CA4" w:rsidP="005C63D6">
      <w:pPr>
        <w:numPr>
          <w:ilvl w:val="0"/>
          <w:numId w:val="19"/>
        </w:numPr>
        <w:spacing w:after="0" w:line="23" w:lineRule="atLeast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E1CA4">
        <w:rPr>
          <w:rFonts w:ascii="Times New Roman" w:hAnsi="Times New Roman"/>
          <w:sz w:val="28"/>
          <w:szCs w:val="28"/>
        </w:rPr>
        <w:t>штук унитазов, умывальников, раковин, моек и ванн.</w:t>
      </w:r>
    </w:p>
    <w:p w:rsidR="00AE1CA4" w:rsidRPr="00AE1CA4" w:rsidRDefault="00AE1CA4" w:rsidP="00AE1CA4">
      <w:pPr>
        <w:shd w:val="clear" w:color="auto" w:fill="FFFFFF"/>
        <w:spacing w:after="0" w:line="23" w:lineRule="atLeast"/>
        <w:jc w:val="center"/>
        <w:rPr>
          <w:rFonts w:ascii="Times New Roman" w:hAnsi="Times New Roman"/>
          <w:b/>
          <w:sz w:val="28"/>
          <w:szCs w:val="28"/>
        </w:rPr>
      </w:pPr>
      <w:r w:rsidRPr="00AE1CA4">
        <w:rPr>
          <w:rFonts w:ascii="Times New Roman" w:hAnsi="Times New Roman"/>
          <w:b/>
          <w:spacing w:val="-1"/>
          <w:sz w:val="28"/>
          <w:szCs w:val="28"/>
        </w:rPr>
        <w:t>Вариант 3.</w:t>
      </w:r>
    </w:p>
    <w:p w:rsidR="00AE1CA4" w:rsidRPr="00AE1CA4" w:rsidRDefault="00AE1CA4" w:rsidP="00AE1CA4">
      <w:pPr>
        <w:widowControl w:val="0"/>
        <w:shd w:val="clear" w:color="auto" w:fill="FFFFFF"/>
        <w:tabs>
          <w:tab w:val="left" w:pos="797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pacing w:val="-28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1. </w:t>
      </w:r>
      <w:r w:rsidRPr="00AE1CA4">
        <w:rPr>
          <w:rFonts w:ascii="Times New Roman" w:hAnsi="Times New Roman"/>
          <w:spacing w:val="-1"/>
          <w:sz w:val="28"/>
          <w:szCs w:val="28"/>
        </w:rPr>
        <w:t xml:space="preserve">Общие принципы реконструкции застройки с учётом градостроительных и </w:t>
      </w:r>
      <w:r w:rsidRPr="00AE1CA4">
        <w:rPr>
          <w:rFonts w:ascii="Times New Roman" w:hAnsi="Times New Roman"/>
          <w:sz w:val="28"/>
          <w:szCs w:val="28"/>
        </w:rPr>
        <w:t>архитектурных требований.</w:t>
      </w:r>
    </w:p>
    <w:p w:rsidR="00AE1CA4" w:rsidRPr="00AE1CA4" w:rsidRDefault="00AE1CA4" w:rsidP="00AE1CA4">
      <w:pPr>
        <w:widowControl w:val="0"/>
        <w:shd w:val="clear" w:color="auto" w:fill="FFFFFF"/>
        <w:tabs>
          <w:tab w:val="left" w:pos="797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AE1CA4">
        <w:rPr>
          <w:rFonts w:ascii="Times New Roman" w:hAnsi="Times New Roman"/>
          <w:sz w:val="28"/>
          <w:szCs w:val="28"/>
        </w:rPr>
        <w:t>Усиление оснований эксплуатируемых зданий.</w:t>
      </w:r>
    </w:p>
    <w:p w:rsidR="00AE1CA4" w:rsidRPr="00AE1CA4" w:rsidRDefault="00AE1CA4" w:rsidP="00AE1CA4">
      <w:pPr>
        <w:widowControl w:val="0"/>
        <w:shd w:val="clear" w:color="auto" w:fill="FFFFFF"/>
        <w:tabs>
          <w:tab w:val="left" w:pos="797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pacing w:val="-1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AE1CA4">
        <w:rPr>
          <w:rFonts w:ascii="Times New Roman" w:hAnsi="Times New Roman"/>
          <w:sz w:val="28"/>
          <w:szCs w:val="28"/>
        </w:rPr>
        <w:t>Пристройки к зданиям и встройки.</w:t>
      </w:r>
    </w:p>
    <w:p w:rsidR="00AE1CA4" w:rsidRPr="00AE1CA4" w:rsidRDefault="00AE1CA4" w:rsidP="00AE1CA4">
      <w:pPr>
        <w:spacing w:after="0" w:line="23" w:lineRule="atLeast"/>
        <w:jc w:val="both"/>
        <w:rPr>
          <w:rFonts w:ascii="Times New Roman" w:hAnsi="Times New Roman"/>
          <w:sz w:val="28"/>
          <w:szCs w:val="28"/>
        </w:rPr>
      </w:pPr>
      <w:r w:rsidRPr="00AE1CA4">
        <w:rPr>
          <w:rFonts w:ascii="Times New Roman" w:hAnsi="Times New Roman"/>
          <w:sz w:val="28"/>
          <w:szCs w:val="28"/>
        </w:rPr>
        <w:t xml:space="preserve">Задача. Определить нормативную продолжительность следующих работ по ремонту однокомнатной квартиры общей площадью до </w:t>
      </w:r>
      <w:smartTag w:uri="urn:schemas-microsoft-com:office:smarttags" w:element="metricconverter">
        <w:smartTagPr>
          <w:attr w:name="ProductID" w:val="35 м2"/>
        </w:smartTagPr>
        <w:r w:rsidRPr="00AE1CA4">
          <w:rPr>
            <w:rFonts w:ascii="Times New Roman" w:hAnsi="Times New Roman"/>
            <w:sz w:val="28"/>
            <w:szCs w:val="28"/>
          </w:rPr>
          <w:t>35 м</w:t>
        </w:r>
        <w:r w:rsidRPr="00AE1CA4">
          <w:rPr>
            <w:rFonts w:ascii="Times New Roman" w:hAnsi="Times New Roman"/>
            <w:sz w:val="28"/>
            <w:szCs w:val="28"/>
            <w:vertAlign w:val="superscript"/>
          </w:rPr>
          <w:t>2</w:t>
        </w:r>
      </w:smartTag>
      <w:r w:rsidRPr="00AE1CA4">
        <w:rPr>
          <w:rFonts w:ascii="Times New Roman" w:hAnsi="Times New Roman"/>
          <w:sz w:val="28"/>
          <w:szCs w:val="28"/>
        </w:rPr>
        <w:t xml:space="preserve"> по заказам населения:</w:t>
      </w:r>
    </w:p>
    <w:p w:rsidR="00AE1CA4" w:rsidRPr="00AE1CA4" w:rsidRDefault="00AE1CA4" w:rsidP="005C63D6">
      <w:pPr>
        <w:numPr>
          <w:ilvl w:val="0"/>
          <w:numId w:val="21"/>
        </w:numPr>
        <w:spacing w:after="0" w:line="23" w:lineRule="atLeast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AE1CA4">
        <w:rPr>
          <w:rFonts w:ascii="Times New Roman" w:hAnsi="Times New Roman"/>
          <w:sz w:val="28"/>
          <w:szCs w:val="28"/>
        </w:rPr>
        <w:t>смена паркета (с разборкой старого) по готовому основанию на рейках без фриза с острожкой и циклёвкой;</w:t>
      </w:r>
    </w:p>
    <w:p w:rsidR="00AE1CA4" w:rsidRPr="00AE1CA4" w:rsidRDefault="00AE1CA4" w:rsidP="005C63D6">
      <w:pPr>
        <w:numPr>
          <w:ilvl w:val="0"/>
          <w:numId w:val="21"/>
        </w:numPr>
        <w:spacing w:after="0" w:line="23" w:lineRule="atLeast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AE1CA4">
        <w:rPr>
          <w:rFonts w:ascii="Times New Roman" w:hAnsi="Times New Roman"/>
          <w:sz w:val="28"/>
          <w:szCs w:val="28"/>
        </w:rPr>
        <w:t>покрытие паркета лаком за 3 раза;</w:t>
      </w:r>
    </w:p>
    <w:p w:rsidR="00AE1CA4" w:rsidRPr="00AE1CA4" w:rsidRDefault="00AE1CA4" w:rsidP="005C63D6">
      <w:pPr>
        <w:numPr>
          <w:ilvl w:val="0"/>
          <w:numId w:val="21"/>
        </w:numPr>
        <w:spacing w:after="0" w:line="23" w:lineRule="atLeast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AE1CA4">
        <w:rPr>
          <w:rFonts w:ascii="Times New Roman" w:hAnsi="Times New Roman"/>
          <w:sz w:val="28"/>
          <w:szCs w:val="28"/>
        </w:rPr>
        <w:t>обивка дверей с одной стороны винилискожей со снятием и навеской полотен;</w:t>
      </w:r>
    </w:p>
    <w:p w:rsidR="00AE1CA4" w:rsidRPr="00AE1CA4" w:rsidRDefault="00AE1CA4" w:rsidP="00AE1CA4">
      <w:pPr>
        <w:shd w:val="clear" w:color="auto" w:fill="FFFFFF"/>
        <w:spacing w:after="0" w:line="23" w:lineRule="atLeast"/>
        <w:jc w:val="center"/>
        <w:rPr>
          <w:rFonts w:ascii="Times New Roman" w:hAnsi="Times New Roman"/>
          <w:b/>
          <w:sz w:val="28"/>
          <w:szCs w:val="28"/>
        </w:rPr>
      </w:pPr>
      <w:r w:rsidRPr="00AE1CA4">
        <w:rPr>
          <w:rFonts w:ascii="Times New Roman" w:hAnsi="Times New Roman"/>
          <w:b/>
          <w:spacing w:val="-1"/>
          <w:sz w:val="28"/>
          <w:szCs w:val="28"/>
        </w:rPr>
        <w:t>Вариант 4.</w:t>
      </w:r>
    </w:p>
    <w:p w:rsidR="00AE1CA4" w:rsidRPr="00AE1CA4" w:rsidRDefault="00AE1CA4" w:rsidP="00AE1CA4">
      <w:pPr>
        <w:widowControl w:val="0"/>
        <w:shd w:val="clear" w:color="auto" w:fill="FFFFFF"/>
        <w:tabs>
          <w:tab w:val="left" w:pos="802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pacing w:val="-2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AE1CA4">
        <w:rPr>
          <w:rFonts w:ascii="Times New Roman" w:hAnsi="Times New Roman"/>
          <w:sz w:val="28"/>
          <w:szCs w:val="28"/>
        </w:rPr>
        <w:t>Типичные виды (схемы) исторической застройки.</w:t>
      </w:r>
    </w:p>
    <w:p w:rsidR="00AE1CA4" w:rsidRPr="00AE1CA4" w:rsidRDefault="00AE1CA4" w:rsidP="00AE1CA4">
      <w:pPr>
        <w:widowControl w:val="0"/>
        <w:shd w:val="clear" w:color="auto" w:fill="FFFFFF"/>
        <w:tabs>
          <w:tab w:val="left" w:pos="802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pacing w:val="-15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AE1CA4">
        <w:rPr>
          <w:rFonts w:ascii="Times New Roman" w:hAnsi="Times New Roman"/>
          <w:sz w:val="28"/>
          <w:szCs w:val="28"/>
        </w:rPr>
        <w:t>Производство работ при реконструкции оснований и фундаментов.</w:t>
      </w:r>
    </w:p>
    <w:p w:rsidR="00AE1CA4" w:rsidRPr="00AE1CA4" w:rsidRDefault="00AE1CA4" w:rsidP="00AE1CA4">
      <w:pPr>
        <w:widowControl w:val="0"/>
        <w:shd w:val="clear" w:color="auto" w:fill="FFFFFF"/>
        <w:tabs>
          <w:tab w:val="left" w:pos="802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pacing w:val="-15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AE1CA4">
        <w:rPr>
          <w:rFonts w:ascii="Times New Roman" w:hAnsi="Times New Roman"/>
          <w:sz w:val="28"/>
          <w:szCs w:val="28"/>
        </w:rPr>
        <w:t>Ремонт, усиление и замена лестниц и балконов.</w:t>
      </w:r>
    </w:p>
    <w:p w:rsidR="00AE1CA4" w:rsidRPr="00AE1CA4" w:rsidRDefault="00AE1CA4" w:rsidP="00AE1CA4">
      <w:pPr>
        <w:spacing w:after="0"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AE1CA4">
        <w:rPr>
          <w:rFonts w:ascii="Times New Roman" w:hAnsi="Times New Roman"/>
          <w:sz w:val="28"/>
          <w:szCs w:val="28"/>
        </w:rPr>
        <w:t xml:space="preserve">Задача. Определить нормативную продолжительность выполнения следующего комплекса ремонтных работ в двухкомнатной квартире общей площадью до </w:t>
      </w:r>
      <w:smartTag w:uri="urn:schemas-microsoft-com:office:smarttags" w:element="metricconverter">
        <w:smartTagPr>
          <w:attr w:name="ProductID" w:val="55 м2"/>
        </w:smartTagPr>
        <w:r w:rsidRPr="00AE1CA4">
          <w:rPr>
            <w:rFonts w:ascii="Times New Roman" w:hAnsi="Times New Roman"/>
            <w:sz w:val="28"/>
            <w:szCs w:val="28"/>
          </w:rPr>
          <w:t>55 м</w:t>
        </w:r>
        <w:r w:rsidRPr="00AE1CA4">
          <w:rPr>
            <w:rFonts w:ascii="Times New Roman" w:hAnsi="Times New Roman"/>
            <w:sz w:val="28"/>
            <w:szCs w:val="28"/>
            <w:vertAlign w:val="superscript"/>
          </w:rPr>
          <w:t>2</w:t>
        </w:r>
      </w:smartTag>
      <w:r w:rsidRPr="00AE1CA4">
        <w:rPr>
          <w:rFonts w:ascii="Times New Roman" w:hAnsi="Times New Roman"/>
          <w:sz w:val="28"/>
          <w:szCs w:val="28"/>
        </w:rPr>
        <w:t xml:space="preserve"> жилого дома, находящемся на правах государственной собственности:</w:t>
      </w:r>
    </w:p>
    <w:p w:rsidR="00AE1CA4" w:rsidRPr="00AE1CA4" w:rsidRDefault="00AE1CA4" w:rsidP="005C63D6">
      <w:pPr>
        <w:numPr>
          <w:ilvl w:val="0"/>
          <w:numId w:val="17"/>
        </w:numPr>
        <w:tabs>
          <w:tab w:val="left" w:pos="851"/>
        </w:tabs>
        <w:spacing w:after="0" w:line="23" w:lineRule="atLeast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E1CA4">
        <w:rPr>
          <w:rFonts w:ascii="Times New Roman" w:hAnsi="Times New Roman"/>
          <w:sz w:val="28"/>
          <w:szCs w:val="28"/>
        </w:rPr>
        <w:t>окраска стен и потолков клеевыми и масляными составами с подготовкой поверхностей;</w:t>
      </w:r>
    </w:p>
    <w:p w:rsidR="00AE1CA4" w:rsidRPr="00AE1CA4" w:rsidRDefault="00AE1CA4" w:rsidP="005C63D6">
      <w:pPr>
        <w:numPr>
          <w:ilvl w:val="0"/>
          <w:numId w:val="17"/>
        </w:numPr>
        <w:tabs>
          <w:tab w:val="left" w:pos="851"/>
        </w:tabs>
        <w:spacing w:after="0" w:line="23" w:lineRule="atLeast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E1CA4">
        <w:rPr>
          <w:rFonts w:ascii="Times New Roman" w:hAnsi="Times New Roman"/>
          <w:sz w:val="28"/>
          <w:szCs w:val="28"/>
        </w:rPr>
        <w:t>оклейка стен обоями с предварительной подготовкой стен;</w:t>
      </w:r>
    </w:p>
    <w:p w:rsidR="00AE1CA4" w:rsidRPr="00AE1CA4" w:rsidRDefault="00AE1CA4" w:rsidP="005C63D6">
      <w:pPr>
        <w:numPr>
          <w:ilvl w:val="0"/>
          <w:numId w:val="17"/>
        </w:numPr>
        <w:tabs>
          <w:tab w:val="left" w:pos="851"/>
        </w:tabs>
        <w:spacing w:after="0" w:line="23" w:lineRule="atLeast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E1CA4">
        <w:rPr>
          <w:rFonts w:ascii="Times New Roman" w:hAnsi="Times New Roman"/>
          <w:sz w:val="28"/>
          <w:szCs w:val="28"/>
        </w:rPr>
        <w:t>окраска масляными составами с подготовкой поверхности трубопроводов, отопительных приборов, ванн и др. элементов инженерного оборудования, столярных изделий.</w:t>
      </w:r>
    </w:p>
    <w:p w:rsidR="00AE1CA4" w:rsidRPr="00AE1CA4" w:rsidRDefault="00AE1CA4" w:rsidP="00AE1CA4">
      <w:pPr>
        <w:shd w:val="clear" w:color="auto" w:fill="FFFFFF"/>
        <w:spacing w:after="0" w:line="23" w:lineRule="atLeast"/>
        <w:jc w:val="center"/>
        <w:rPr>
          <w:rFonts w:ascii="Times New Roman" w:hAnsi="Times New Roman"/>
          <w:b/>
          <w:sz w:val="28"/>
          <w:szCs w:val="28"/>
        </w:rPr>
      </w:pPr>
      <w:r w:rsidRPr="00AE1CA4">
        <w:rPr>
          <w:rFonts w:ascii="Times New Roman" w:hAnsi="Times New Roman"/>
          <w:b/>
          <w:spacing w:val="-1"/>
          <w:sz w:val="28"/>
          <w:szCs w:val="28"/>
        </w:rPr>
        <w:t>Вариант 5.</w:t>
      </w:r>
    </w:p>
    <w:p w:rsidR="00AE1CA4" w:rsidRPr="00AE1CA4" w:rsidRDefault="00AE1CA4" w:rsidP="00AE1CA4">
      <w:pPr>
        <w:widowControl w:val="0"/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pacing w:val="-28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AE1CA4">
        <w:rPr>
          <w:rFonts w:ascii="Times New Roman" w:hAnsi="Times New Roman"/>
          <w:sz w:val="28"/>
          <w:szCs w:val="28"/>
        </w:rPr>
        <w:t>Перспективные направления в реконструкции зданий.</w:t>
      </w:r>
    </w:p>
    <w:p w:rsidR="00AE1CA4" w:rsidRPr="00AE1CA4" w:rsidRDefault="00AE1CA4" w:rsidP="00AE1CA4">
      <w:pPr>
        <w:widowControl w:val="0"/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AE1CA4">
        <w:rPr>
          <w:rFonts w:ascii="Times New Roman" w:hAnsi="Times New Roman"/>
          <w:sz w:val="28"/>
          <w:szCs w:val="28"/>
        </w:rPr>
        <w:t>Восстановление и усиление перекрытий.</w:t>
      </w:r>
    </w:p>
    <w:p w:rsidR="00AE1CA4" w:rsidRPr="00AE1CA4" w:rsidRDefault="00AE1CA4" w:rsidP="00AE1CA4">
      <w:pPr>
        <w:widowControl w:val="0"/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pacing w:val="-1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AE1CA4">
        <w:rPr>
          <w:rFonts w:ascii="Times New Roman" w:hAnsi="Times New Roman"/>
          <w:sz w:val="28"/>
          <w:szCs w:val="28"/>
        </w:rPr>
        <w:t>Проектная документация на реконструкцию здания.</w:t>
      </w:r>
    </w:p>
    <w:p w:rsidR="00AE1CA4" w:rsidRPr="00AE1CA4" w:rsidRDefault="00AE1CA4" w:rsidP="00AE1CA4">
      <w:pPr>
        <w:spacing w:after="0"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AE1CA4">
        <w:rPr>
          <w:rFonts w:ascii="Times New Roman" w:hAnsi="Times New Roman"/>
          <w:sz w:val="28"/>
          <w:szCs w:val="28"/>
        </w:rPr>
        <w:t>Задача. Определить трудоёмкость и стоимость следующих работ:</w:t>
      </w:r>
    </w:p>
    <w:p w:rsidR="00AE1CA4" w:rsidRPr="00AE1CA4" w:rsidRDefault="00AE1CA4" w:rsidP="005C63D6">
      <w:pPr>
        <w:numPr>
          <w:ilvl w:val="0"/>
          <w:numId w:val="14"/>
        </w:numPr>
        <w:tabs>
          <w:tab w:val="left" w:pos="709"/>
        </w:tabs>
        <w:spacing w:after="0" w:line="23" w:lineRule="atLeast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E1CA4">
        <w:rPr>
          <w:rFonts w:ascii="Times New Roman" w:hAnsi="Times New Roman"/>
          <w:sz w:val="28"/>
          <w:szCs w:val="28"/>
        </w:rPr>
        <w:t xml:space="preserve">разборка чистых дощатых полов с плинтусами – </w:t>
      </w:r>
      <w:smartTag w:uri="urn:schemas-microsoft-com:office:smarttags" w:element="metricconverter">
        <w:smartTagPr>
          <w:attr w:name="ProductID" w:val="36 м2"/>
        </w:smartTagPr>
        <w:r w:rsidRPr="00AE1CA4">
          <w:rPr>
            <w:rFonts w:ascii="Times New Roman" w:hAnsi="Times New Roman"/>
            <w:sz w:val="28"/>
            <w:szCs w:val="28"/>
          </w:rPr>
          <w:t>36 м</w:t>
        </w:r>
        <w:r w:rsidRPr="00AE1CA4">
          <w:rPr>
            <w:rFonts w:ascii="Times New Roman" w:hAnsi="Times New Roman"/>
            <w:sz w:val="28"/>
            <w:szCs w:val="28"/>
            <w:vertAlign w:val="superscript"/>
          </w:rPr>
          <w:t>2</w:t>
        </w:r>
      </w:smartTag>
      <w:r w:rsidRPr="00AE1CA4">
        <w:rPr>
          <w:rFonts w:ascii="Times New Roman" w:hAnsi="Times New Roman"/>
          <w:sz w:val="28"/>
          <w:szCs w:val="28"/>
        </w:rPr>
        <w:t>;</w:t>
      </w:r>
    </w:p>
    <w:p w:rsidR="00AE1CA4" w:rsidRPr="00AE1CA4" w:rsidRDefault="00AE1CA4" w:rsidP="005C63D6">
      <w:pPr>
        <w:numPr>
          <w:ilvl w:val="0"/>
          <w:numId w:val="14"/>
        </w:numPr>
        <w:tabs>
          <w:tab w:val="left" w:pos="709"/>
        </w:tabs>
        <w:spacing w:after="0" w:line="23" w:lineRule="atLeast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E1CA4">
        <w:rPr>
          <w:rFonts w:ascii="Times New Roman" w:hAnsi="Times New Roman"/>
          <w:sz w:val="28"/>
          <w:szCs w:val="28"/>
        </w:rPr>
        <w:t xml:space="preserve">смена досок в полах – </w:t>
      </w:r>
      <w:smartTag w:uri="urn:schemas-microsoft-com:office:smarttags" w:element="metricconverter">
        <w:smartTagPr>
          <w:attr w:name="ProductID" w:val="15 м"/>
        </w:smartTagPr>
        <w:r w:rsidRPr="00AE1CA4">
          <w:rPr>
            <w:rFonts w:ascii="Times New Roman" w:hAnsi="Times New Roman"/>
            <w:sz w:val="28"/>
            <w:szCs w:val="28"/>
          </w:rPr>
          <w:t>15 м</w:t>
        </w:r>
      </w:smartTag>
      <w:r w:rsidRPr="00AE1CA4">
        <w:rPr>
          <w:rFonts w:ascii="Times New Roman" w:hAnsi="Times New Roman"/>
          <w:sz w:val="28"/>
          <w:szCs w:val="28"/>
        </w:rPr>
        <w:t xml:space="preserve"> уложенных досок;</w:t>
      </w:r>
    </w:p>
    <w:p w:rsidR="00AE1CA4" w:rsidRPr="00AE1CA4" w:rsidRDefault="00AE1CA4" w:rsidP="005C63D6">
      <w:pPr>
        <w:numPr>
          <w:ilvl w:val="0"/>
          <w:numId w:val="14"/>
        </w:numPr>
        <w:tabs>
          <w:tab w:val="left" w:pos="709"/>
        </w:tabs>
        <w:spacing w:after="0" w:line="23" w:lineRule="atLeast"/>
        <w:ind w:left="0" w:firstLine="426"/>
        <w:jc w:val="both"/>
        <w:rPr>
          <w:rFonts w:ascii="Times New Roman" w:hAnsi="Times New Roman"/>
          <w:spacing w:val="-14"/>
          <w:sz w:val="28"/>
          <w:szCs w:val="28"/>
        </w:rPr>
      </w:pPr>
      <w:r w:rsidRPr="00AE1CA4">
        <w:rPr>
          <w:rFonts w:ascii="Times New Roman" w:hAnsi="Times New Roman"/>
          <w:sz w:val="28"/>
          <w:szCs w:val="28"/>
        </w:rPr>
        <w:t xml:space="preserve">перестилка чистых окрашенных дощатых полов в шпунт и гребень (без фриза) с выравниванием лаг, изготовлением и пришивкой подкладок и с острожкой – </w:t>
      </w:r>
      <w:smartTag w:uri="urn:schemas-microsoft-com:office:smarttags" w:element="metricconverter">
        <w:smartTagPr>
          <w:attr w:name="ProductID" w:val="50 м2"/>
        </w:smartTagPr>
        <w:r w:rsidRPr="00AE1CA4">
          <w:rPr>
            <w:rFonts w:ascii="Times New Roman" w:hAnsi="Times New Roman"/>
            <w:sz w:val="28"/>
            <w:szCs w:val="28"/>
          </w:rPr>
          <w:t>50 м</w:t>
        </w:r>
        <w:r w:rsidRPr="00AE1CA4">
          <w:rPr>
            <w:rFonts w:ascii="Times New Roman" w:hAnsi="Times New Roman"/>
            <w:sz w:val="28"/>
            <w:szCs w:val="28"/>
            <w:vertAlign w:val="superscript"/>
          </w:rPr>
          <w:t>2</w:t>
        </w:r>
      </w:smartTag>
    </w:p>
    <w:p w:rsidR="00AE1CA4" w:rsidRPr="00AE1CA4" w:rsidRDefault="00AE1CA4" w:rsidP="00522F9A">
      <w:pPr>
        <w:shd w:val="clear" w:color="auto" w:fill="FFFFFF"/>
        <w:spacing w:after="0" w:line="23" w:lineRule="atLeast"/>
        <w:jc w:val="center"/>
        <w:rPr>
          <w:rFonts w:ascii="Times New Roman" w:hAnsi="Times New Roman"/>
          <w:b/>
          <w:sz w:val="28"/>
          <w:szCs w:val="28"/>
        </w:rPr>
      </w:pPr>
      <w:r w:rsidRPr="00AE1CA4">
        <w:rPr>
          <w:rFonts w:ascii="Times New Roman" w:hAnsi="Times New Roman"/>
          <w:b/>
          <w:spacing w:val="-3"/>
          <w:sz w:val="28"/>
          <w:szCs w:val="28"/>
        </w:rPr>
        <w:t>Вариант 6.</w:t>
      </w:r>
    </w:p>
    <w:p w:rsidR="00AE1CA4" w:rsidRPr="00AE1CA4" w:rsidRDefault="00522F9A" w:rsidP="00522F9A">
      <w:pPr>
        <w:widowControl w:val="0"/>
        <w:shd w:val="clear" w:color="auto" w:fill="FFFFFF"/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pacing w:val="-26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1. </w:t>
      </w:r>
      <w:r w:rsidR="00AE1CA4" w:rsidRPr="00AE1CA4">
        <w:rPr>
          <w:rFonts w:ascii="Times New Roman" w:hAnsi="Times New Roman"/>
          <w:spacing w:val="-1"/>
          <w:sz w:val="28"/>
          <w:szCs w:val="28"/>
        </w:rPr>
        <w:t xml:space="preserve">Общие принципы обследования зданий и выполнения технических </w:t>
      </w:r>
      <w:r w:rsidR="00AE1CA4" w:rsidRPr="00AE1CA4">
        <w:rPr>
          <w:rFonts w:ascii="Times New Roman" w:hAnsi="Times New Roman"/>
          <w:sz w:val="28"/>
          <w:szCs w:val="28"/>
        </w:rPr>
        <w:t>изысканий.</w:t>
      </w:r>
    </w:p>
    <w:p w:rsidR="00AE1CA4" w:rsidRPr="00AE1CA4" w:rsidRDefault="00522F9A" w:rsidP="00522F9A">
      <w:pPr>
        <w:widowControl w:val="0"/>
        <w:shd w:val="clear" w:color="auto" w:fill="FFFFFF"/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AE1CA4" w:rsidRPr="00AE1CA4">
        <w:rPr>
          <w:rFonts w:ascii="Times New Roman" w:hAnsi="Times New Roman"/>
          <w:sz w:val="28"/>
          <w:szCs w:val="28"/>
        </w:rPr>
        <w:t>Передвижение и подъём зданий и сооружений.</w:t>
      </w:r>
    </w:p>
    <w:p w:rsidR="00AE1CA4" w:rsidRPr="00AE1CA4" w:rsidRDefault="00522F9A" w:rsidP="00522F9A">
      <w:pPr>
        <w:widowControl w:val="0"/>
        <w:shd w:val="clear" w:color="auto" w:fill="FFFFFF"/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pacing w:val="-1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AE1CA4" w:rsidRPr="00AE1CA4">
        <w:rPr>
          <w:rFonts w:ascii="Times New Roman" w:hAnsi="Times New Roman"/>
          <w:sz w:val="28"/>
          <w:szCs w:val="28"/>
        </w:rPr>
        <w:t>Реставрация зданий и сооружений.</w:t>
      </w:r>
    </w:p>
    <w:p w:rsidR="00AE1CA4" w:rsidRPr="00AE1CA4" w:rsidRDefault="00AE1CA4" w:rsidP="00522F9A">
      <w:pPr>
        <w:spacing w:after="0"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AE1CA4">
        <w:rPr>
          <w:rFonts w:ascii="Times New Roman" w:hAnsi="Times New Roman"/>
          <w:sz w:val="28"/>
          <w:szCs w:val="28"/>
        </w:rPr>
        <w:lastRenderedPageBreak/>
        <w:t>Задача. Определить нормативную продолжительность проведения ремонта инженерного оборудования в однокомнатной квартире. Предусматривается выполнение следующих работ:</w:t>
      </w:r>
    </w:p>
    <w:p w:rsidR="00AE1CA4" w:rsidRPr="00AE1CA4" w:rsidRDefault="00AE1CA4" w:rsidP="005C63D6">
      <w:pPr>
        <w:numPr>
          <w:ilvl w:val="0"/>
          <w:numId w:val="18"/>
        </w:numPr>
        <w:tabs>
          <w:tab w:val="left" w:pos="709"/>
        </w:tabs>
        <w:spacing w:after="0" w:line="23" w:lineRule="atLeast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E1CA4">
        <w:rPr>
          <w:rFonts w:ascii="Times New Roman" w:hAnsi="Times New Roman"/>
          <w:sz w:val="28"/>
          <w:szCs w:val="28"/>
        </w:rPr>
        <w:t>смена ванны, унитаза, смывного бачка, раковин, мойки, смесителей, отдельных участков чугунных канализационных труб, отдельных участков стальных и газовых труб;</w:t>
      </w:r>
    </w:p>
    <w:p w:rsidR="00AE1CA4" w:rsidRPr="00AE1CA4" w:rsidRDefault="00AE1CA4" w:rsidP="005C63D6">
      <w:pPr>
        <w:numPr>
          <w:ilvl w:val="0"/>
          <w:numId w:val="18"/>
        </w:numPr>
        <w:tabs>
          <w:tab w:val="left" w:pos="709"/>
        </w:tabs>
        <w:spacing w:after="0" w:line="23" w:lineRule="atLeast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E1CA4">
        <w:rPr>
          <w:rFonts w:ascii="Times New Roman" w:hAnsi="Times New Roman"/>
          <w:sz w:val="28"/>
          <w:szCs w:val="28"/>
        </w:rPr>
        <w:t>смена и установка полотенцесушителей, конвекторов и других видов отопительных приборов, установка или снятие отдельных секций радиаторов, прочистка и промывка радиаторов, сборка и установка защитных радиаторных решёток;</w:t>
      </w:r>
    </w:p>
    <w:p w:rsidR="00AE1CA4" w:rsidRPr="00AE1CA4" w:rsidRDefault="00AE1CA4" w:rsidP="005C63D6">
      <w:pPr>
        <w:widowControl w:val="0"/>
        <w:numPr>
          <w:ilvl w:val="0"/>
          <w:numId w:val="18"/>
        </w:numPr>
        <w:shd w:val="clear" w:color="auto" w:fill="FFFFFF"/>
        <w:tabs>
          <w:tab w:val="left" w:pos="360"/>
          <w:tab w:val="left" w:pos="709"/>
        </w:tabs>
        <w:autoSpaceDE w:val="0"/>
        <w:autoSpaceDN w:val="0"/>
        <w:adjustRightInd w:val="0"/>
        <w:spacing w:after="0" w:line="23" w:lineRule="atLeast"/>
        <w:ind w:left="0" w:firstLine="567"/>
        <w:jc w:val="both"/>
        <w:rPr>
          <w:rFonts w:ascii="Times New Roman" w:hAnsi="Times New Roman"/>
          <w:spacing w:val="-14"/>
          <w:sz w:val="28"/>
          <w:szCs w:val="28"/>
        </w:rPr>
      </w:pPr>
      <w:r w:rsidRPr="00AE1CA4">
        <w:rPr>
          <w:rFonts w:ascii="Times New Roman" w:hAnsi="Times New Roman"/>
          <w:sz w:val="28"/>
          <w:szCs w:val="28"/>
        </w:rPr>
        <w:t>смена и прокладка электропроводов, монтаж выключателей, переключателей, штепсельных розеток, смена однофазных счётчиков, демонтаж и монтаж светильников, кухонных вентиляторов, установка электрозвонков и кнопок с прокладкой проводов, смена кулинарной электроплиты.</w:t>
      </w:r>
    </w:p>
    <w:p w:rsidR="00AE1CA4" w:rsidRPr="00AE1CA4" w:rsidRDefault="00AE1CA4" w:rsidP="00522F9A">
      <w:pPr>
        <w:shd w:val="clear" w:color="auto" w:fill="FFFFFF"/>
        <w:spacing w:after="0" w:line="23" w:lineRule="atLeast"/>
        <w:jc w:val="center"/>
        <w:rPr>
          <w:rFonts w:ascii="Times New Roman" w:hAnsi="Times New Roman"/>
          <w:b/>
          <w:sz w:val="28"/>
          <w:szCs w:val="28"/>
        </w:rPr>
      </w:pPr>
      <w:r w:rsidRPr="00AE1CA4">
        <w:rPr>
          <w:rFonts w:ascii="Times New Roman" w:hAnsi="Times New Roman"/>
          <w:b/>
          <w:spacing w:val="-1"/>
          <w:sz w:val="28"/>
          <w:szCs w:val="28"/>
        </w:rPr>
        <w:t>Вариант 7.</w:t>
      </w:r>
    </w:p>
    <w:p w:rsidR="00AE1CA4" w:rsidRPr="00AE1CA4" w:rsidRDefault="00522F9A" w:rsidP="00522F9A">
      <w:pPr>
        <w:widowControl w:val="0"/>
        <w:shd w:val="clear" w:color="auto" w:fill="FFFFFF"/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pacing w:val="-28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1. </w:t>
      </w:r>
      <w:r w:rsidR="00AE1CA4" w:rsidRPr="00AE1CA4">
        <w:rPr>
          <w:rFonts w:ascii="Times New Roman" w:hAnsi="Times New Roman"/>
          <w:spacing w:val="-1"/>
          <w:sz w:val="28"/>
          <w:szCs w:val="28"/>
        </w:rPr>
        <w:t xml:space="preserve">Классификация гражданских зданий. Планировочные особенности </w:t>
      </w:r>
      <w:r w:rsidR="00AE1CA4" w:rsidRPr="00AE1CA4">
        <w:rPr>
          <w:rFonts w:ascii="Times New Roman" w:hAnsi="Times New Roman"/>
          <w:sz w:val="28"/>
          <w:szCs w:val="28"/>
        </w:rPr>
        <w:t>реконструируемых зданий.</w:t>
      </w:r>
    </w:p>
    <w:p w:rsidR="00AE1CA4" w:rsidRPr="00AE1CA4" w:rsidRDefault="00522F9A" w:rsidP="00522F9A">
      <w:pPr>
        <w:widowControl w:val="0"/>
        <w:shd w:val="clear" w:color="auto" w:fill="FFFFFF"/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AE1CA4" w:rsidRPr="00AE1CA4">
        <w:rPr>
          <w:rFonts w:ascii="Times New Roman" w:hAnsi="Times New Roman"/>
          <w:sz w:val="28"/>
          <w:szCs w:val="28"/>
        </w:rPr>
        <w:t>Восстановление и улучшение эксплуатационных свойств стен зданий.</w:t>
      </w:r>
    </w:p>
    <w:p w:rsidR="00AE1CA4" w:rsidRPr="00AE1CA4" w:rsidRDefault="00522F9A" w:rsidP="00522F9A">
      <w:pPr>
        <w:widowControl w:val="0"/>
        <w:shd w:val="clear" w:color="auto" w:fill="FFFFFF"/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pacing w:val="-15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3. </w:t>
      </w:r>
      <w:r w:rsidR="00AE1CA4" w:rsidRPr="00AE1CA4">
        <w:rPr>
          <w:rFonts w:ascii="Times New Roman" w:hAnsi="Times New Roman"/>
          <w:spacing w:val="-1"/>
          <w:sz w:val="28"/>
          <w:szCs w:val="28"/>
        </w:rPr>
        <w:t xml:space="preserve">Вопросы градостроительной экологии, решаемые при реконструкции </w:t>
      </w:r>
      <w:r w:rsidR="00AE1CA4" w:rsidRPr="00AE1CA4">
        <w:rPr>
          <w:rFonts w:ascii="Times New Roman" w:hAnsi="Times New Roman"/>
          <w:sz w:val="28"/>
          <w:szCs w:val="28"/>
        </w:rPr>
        <w:t>городской застройки.</w:t>
      </w:r>
    </w:p>
    <w:p w:rsidR="00AE1CA4" w:rsidRPr="00AE1CA4" w:rsidRDefault="00AE1CA4" w:rsidP="00522F9A">
      <w:pPr>
        <w:spacing w:after="0"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AE1CA4">
        <w:rPr>
          <w:rFonts w:ascii="Times New Roman" w:hAnsi="Times New Roman"/>
          <w:sz w:val="28"/>
          <w:szCs w:val="28"/>
        </w:rPr>
        <w:t>Задача. Определить трудоёмкость и стоимость следующих работ:</w:t>
      </w:r>
    </w:p>
    <w:p w:rsidR="00AE1CA4" w:rsidRPr="00AE1CA4" w:rsidRDefault="00AE1CA4" w:rsidP="005C63D6">
      <w:pPr>
        <w:numPr>
          <w:ilvl w:val="0"/>
          <w:numId w:val="15"/>
        </w:numPr>
        <w:tabs>
          <w:tab w:val="left" w:pos="709"/>
        </w:tabs>
        <w:spacing w:after="0" w:line="23" w:lineRule="atLeast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E1CA4">
        <w:rPr>
          <w:rFonts w:ascii="Times New Roman" w:hAnsi="Times New Roman"/>
          <w:sz w:val="28"/>
          <w:szCs w:val="28"/>
        </w:rPr>
        <w:t xml:space="preserve">снятие старого линолеума – </w:t>
      </w:r>
      <w:smartTag w:uri="urn:schemas-microsoft-com:office:smarttags" w:element="metricconverter">
        <w:smartTagPr>
          <w:attr w:name="ProductID" w:val="50 м2"/>
        </w:smartTagPr>
        <w:r w:rsidRPr="00AE1CA4">
          <w:rPr>
            <w:rFonts w:ascii="Times New Roman" w:hAnsi="Times New Roman"/>
            <w:sz w:val="28"/>
            <w:szCs w:val="28"/>
          </w:rPr>
          <w:t>50 м</w:t>
        </w:r>
        <w:r w:rsidRPr="00AE1CA4">
          <w:rPr>
            <w:rFonts w:ascii="Times New Roman" w:hAnsi="Times New Roman"/>
            <w:sz w:val="28"/>
            <w:szCs w:val="28"/>
            <w:vertAlign w:val="superscript"/>
          </w:rPr>
          <w:t>2</w:t>
        </w:r>
      </w:smartTag>
      <w:r w:rsidRPr="00AE1CA4">
        <w:rPr>
          <w:rFonts w:ascii="Times New Roman" w:hAnsi="Times New Roman"/>
          <w:sz w:val="28"/>
          <w:szCs w:val="28"/>
        </w:rPr>
        <w:t>;</w:t>
      </w:r>
    </w:p>
    <w:p w:rsidR="00AE1CA4" w:rsidRPr="00AE1CA4" w:rsidRDefault="00AE1CA4" w:rsidP="005C63D6">
      <w:pPr>
        <w:numPr>
          <w:ilvl w:val="0"/>
          <w:numId w:val="15"/>
        </w:numPr>
        <w:tabs>
          <w:tab w:val="left" w:pos="709"/>
        </w:tabs>
        <w:spacing w:after="0" w:line="23" w:lineRule="atLeast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E1CA4">
        <w:rPr>
          <w:rFonts w:ascii="Times New Roman" w:hAnsi="Times New Roman"/>
          <w:sz w:val="28"/>
          <w:szCs w:val="28"/>
        </w:rPr>
        <w:t xml:space="preserve">ремонт покрытия полов из линолеума и релина с использованием готового </w:t>
      </w:r>
    </w:p>
    <w:p w:rsidR="00AE1CA4" w:rsidRPr="00AE1CA4" w:rsidRDefault="00AE1CA4" w:rsidP="00522F9A">
      <w:pPr>
        <w:tabs>
          <w:tab w:val="left" w:pos="709"/>
        </w:tabs>
        <w:spacing w:after="0" w:line="23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AE1CA4">
        <w:rPr>
          <w:rFonts w:ascii="Times New Roman" w:hAnsi="Times New Roman"/>
          <w:sz w:val="28"/>
          <w:szCs w:val="28"/>
        </w:rPr>
        <w:t xml:space="preserve">клея – </w:t>
      </w:r>
      <w:smartTag w:uri="urn:schemas-microsoft-com:office:smarttags" w:element="metricconverter">
        <w:smartTagPr>
          <w:attr w:name="ProductID" w:val="46 м2"/>
        </w:smartTagPr>
        <w:r w:rsidRPr="00AE1CA4">
          <w:rPr>
            <w:rFonts w:ascii="Times New Roman" w:hAnsi="Times New Roman"/>
            <w:sz w:val="28"/>
            <w:szCs w:val="28"/>
          </w:rPr>
          <w:t>46 м</w:t>
        </w:r>
        <w:r w:rsidRPr="00AE1CA4">
          <w:rPr>
            <w:rFonts w:ascii="Times New Roman" w:hAnsi="Times New Roman"/>
            <w:sz w:val="28"/>
            <w:szCs w:val="28"/>
            <w:vertAlign w:val="superscript"/>
          </w:rPr>
          <w:t>2</w:t>
        </w:r>
      </w:smartTag>
      <w:r w:rsidRPr="00AE1CA4">
        <w:rPr>
          <w:rFonts w:ascii="Times New Roman" w:hAnsi="Times New Roman"/>
          <w:sz w:val="28"/>
          <w:szCs w:val="28"/>
        </w:rPr>
        <w:t>;</w:t>
      </w:r>
    </w:p>
    <w:p w:rsidR="00AE1CA4" w:rsidRPr="00AE1CA4" w:rsidRDefault="00AE1CA4" w:rsidP="005C63D6">
      <w:pPr>
        <w:numPr>
          <w:ilvl w:val="0"/>
          <w:numId w:val="16"/>
        </w:numPr>
        <w:tabs>
          <w:tab w:val="clear" w:pos="1789"/>
          <w:tab w:val="left" w:pos="709"/>
          <w:tab w:val="num" w:pos="1440"/>
        </w:tabs>
        <w:spacing w:after="0" w:line="23" w:lineRule="atLeast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E1CA4">
        <w:rPr>
          <w:rFonts w:ascii="Times New Roman" w:hAnsi="Times New Roman"/>
          <w:sz w:val="28"/>
          <w:szCs w:val="28"/>
        </w:rPr>
        <w:t>снятие и навеска дверных полотен (без снятия петель) – 5 полотен;</w:t>
      </w:r>
    </w:p>
    <w:p w:rsidR="00AE1CA4" w:rsidRPr="00AE1CA4" w:rsidRDefault="00AE1CA4" w:rsidP="005C63D6">
      <w:pPr>
        <w:numPr>
          <w:ilvl w:val="0"/>
          <w:numId w:val="16"/>
        </w:numPr>
        <w:tabs>
          <w:tab w:val="left" w:pos="709"/>
        </w:tabs>
        <w:spacing w:after="0" w:line="23" w:lineRule="atLeast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E1CA4">
        <w:rPr>
          <w:rFonts w:ascii="Times New Roman" w:hAnsi="Times New Roman"/>
          <w:sz w:val="28"/>
          <w:szCs w:val="28"/>
        </w:rPr>
        <w:t>пристрожка полотен по кромкам – 5 полотен.</w:t>
      </w:r>
    </w:p>
    <w:p w:rsidR="00AE1CA4" w:rsidRPr="00AE1CA4" w:rsidRDefault="00AE1CA4" w:rsidP="00522F9A">
      <w:pPr>
        <w:shd w:val="clear" w:color="auto" w:fill="FFFFFF"/>
        <w:spacing w:after="0" w:line="23" w:lineRule="atLeast"/>
        <w:jc w:val="center"/>
        <w:rPr>
          <w:rFonts w:ascii="Times New Roman" w:hAnsi="Times New Roman"/>
          <w:b/>
          <w:sz w:val="28"/>
          <w:szCs w:val="28"/>
        </w:rPr>
      </w:pPr>
      <w:r w:rsidRPr="00AE1CA4">
        <w:rPr>
          <w:rFonts w:ascii="Times New Roman" w:hAnsi="Times New Roman"/>
          <w:b/>
          <w:spacing w:val="-1"/>
          <w:sz w:val="28"/>
          <w:szCs w:val="28"/>
        </w:rPr>
        <w:t>Вариант 8.</w:t>
      </w:r>
    </w:p>
    <w:p w:rsidR="00AE1CA4" w:rsidRPr="00AE1CA4" w:rsidRDefault="00522F9A" w:rsidP="00522F9A">
      <w:pPr>
        <w:widowControl w:val="0"/>
        <w:shd w:val="clear" w:color="auto" w:fill="FFFFFF"/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pacing w:val="-28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1. </w:t>
      </w:r>
      <w:r w:rsidR="00AE1CA4" w:rsidRPr="00AE1CA4">
        <w:rPr>
          <w:rFonts w:ascii="Times New Roman" w:hAnsi="Times New Roman"/>
          <w:spacing w:val="-1"/>
          <w:sz w:val="28"/>
          <w:szCs w:val="28"/>
        </w:rPr>
        <w:t xml:space="preserve">Нормативные требования к жилым зданиям. Устройство современных </w:t>
      </w:r>
      <w:r w:rsidR="00AE1CA4" w:rsidRPr="00AE1CA4">
        <w:rPr>
          <w:rFonts w:ascii="Times New Roman" w:hAnsi="Times New Roman"/>
          <w:sz w:val="28"/>
          <w:szCs w:val="28"/>
        </w:rPr>
        <w:t>квартир в реконструируемых зданиях.</w:t>
      </w:r>
    </w:p>
    <w:p w:rsidR="00AE1CA4" w:rsidRPr="00AE1CA4" w:rsidRDefault="00522F9A" w:rsidP="00522F9A">
      <w:pPr>
        <w:widowControl w:val="0"/>
        <w:shd w:val="clear" w:color="auto" w:fill="FFFFFF"/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AE1CA4" w:rsidRPr="00AE1CA4">
        <w:rPr>
          <w:rFonts w:ascii="Times New Roman" w:hAnsi="Times New Roman"/>
          <w:sz w:val="28"/>
          <w:szCs w:val="28"/>
        </w:rPr>
        <w:t>Ремонт и усиление перекрытий при реконструкции зданий.</w:t>
      </w:r>
    </w:p>
    <w:p w:rsidR="00AE1CA4" w:rsidRPr="00AE1CA4" w:rsidRDefault="00522F9A" w:rsidP="00522F9A">
      <w:pPr>
        <w:widowControl w:val="0"/>
        <w:shd w:val="clear" w:color="auto" w:fill="FFFFFF"/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pacing w:val="-1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AE1CA4" w:rsidRPr="00AE1CA4">
        <w:rPr>
          <w:rFonts w:ascii="Times New Roman" w:hAnsi="Times New Roman"/>
          <w:sz w:val="28"/>
          <w:szCs w:val="28"/>
        </w:rPr>
        <w:t>Организация работ при реконструкции зданий.</w:t>
      </w:r>
    </w:p>
    <w:p w:rsidR="00AE1CA4" w:rsidRPr="00AE1CA4" w:rsidRDefault="00AE1CA4" w:rsidP="00522F9A">
      <w:pPr>
        <w:spacing w:after="0"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AE1CA4">
        <w:rPr>
          <w:rFonts w:ascii="Times New Roman" w:hAnsi="Times New Roman"/>
          <w:sz w:val="28"/>
          <w:szCs w:val="28"/>
        </w:rPr>
        <w:t>Задача. Определить трудоёмкость и стоимость следующих работ:</w:t>
      </w:r>
    </w:p>
    <w:p w:rsidR="00AE1CA4" w:rsidRPr="00AE1CA4" w:rsidRDefault="00AE1CA4" w:rsidP="005C63D6">
      <w:pPr>
        <w:numPr>
          <w:ilvl w:val="0"/>
          <w:numId w:val="22"/>
        </w:numPr>
        <w:tabs>
          <w:tab w:val="left" w:pos="993"/>
        </w:tabs>
        <w:spacing w:after="0" w:line="23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1CA4">
        <w:rPr>
          <w:rFonts w:ascii="Times New Roman" w:hAnsi="Times New Roman"/>
          <w:sz w:val="28"/>
          <w:szCs w:val="28"/>
        </w:rPr>
        <w:t>укрепление стропильных ног расшивкой их досками с 2</w:t>
      </w:r>
      <w:r w:rsidRPr="00AE1CA4">
        <w:rPr>
          <w:rFonts w:ascii="Times New Roman" w:hAnsi="Times New Roman"/>
          <w:sz w:val="28"/>
          <w:szCs w:val="28"/>
          <w:vertAlign w:val="superscript"/>
        </w:rPr>
        <w:t>х</w:t>
      </w:r>
      <w:r w:rsidRPr="00AE1CA4">
        <w:rPr>
          <w:rFonts w:ascii="Times New Roman" w:hAnsi="Times New Roman"/>
          <w:sz w:val="28"/>
          <w:szCs w:val="28"/>
        </w:rPr>
        <w:t xml:space="preserve"> сторон – </w:t>
      </w:r>
      <w:smartTag w:uri="urn:schemas-microsoft-com:office:smarttags" w:element="metricconverter">
        <w:smartTagPr>
          <w:attr w:name="ProductID" w:val="120 м"/>
        </w:smartTagPr>
        <w:r w:rsidRPr="00AE1CA4">
          <w:rPr>
            <w:rFonts w:ascii="Times New Roman" w:hAnsi="Times New Roman"/>
            <w:sz w:val="28"/>
            <w:szCs w:val="28"/>
          </w:rPr>
          <w:t>120 м</w:t>
        </w:r>
      </w:smartTag>
      <w:r w:rsidRPr="00AE1CA4">
        <w:rPr>
          <w:rFonts w:ascii="Times New Roman" w:hAnsi="Times New Roman"/>
          <w:sz w:val="28"/>
          <w:szCs w:val="28"/>
        </w:rPr>
        <w:t xml:space="preserve"> укреплённой части;</w:t>
      </w:r>
    </w:p>
    <w:p w:rsidR="00AE1CA4" w:rsidRPr="00AE1CA4" w:rsidRDefault="00AE1CA4" w:rsidP="005C63D6">
      <w:pPr>
        <w:numPr>
          <w:ilvl w:val="0"/>
          <w:numId w:val="22"/>
        </w:numPr>
        <w:tabs>
          <w:tab w:val="left" w:pos="993"/>
        </w:tabs>
        <w:spacing w:after="0" w:line="23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1CA4">
        <w:rPr>
          <w:rFonts w:ascii="Times New Roman" w:hAnsi="Times New Roman"/>
          <w:sz w:val="28"/>
          <w:szCs w:val="28"/>
        </w:rPr>
        <w:t xml:space="preserve">смена местами обрешётки а) из брусков толщиной </w:t>
      </w:r>
      <w:smartTag w:uri="urn:schemas-microsoft-com:office:smarttags" w:element="metricconverter">
        <w:smartTagPr>
          <w:attr w:name="ProductID" w:val="50 мм"/>
        </w:smartTagPr>
        <w:r w:rsidRPr="00AE1CA4">
          <w:rPr>
            <w:rFonts w:ascii="Times New Roman" w:hAnsi="Times New Roman"/>
            <w:sz w:val="28"/>
            <w:szCs w:val="28"/>
          </w:rPr>
          <w:t>50 мм</w:t>
        </w:r>
      </w:smartTag>
      <w:r w:rsidRPr="00AE1CA4">
        <w:rPr>
          <w:rFonts w:ascii="Times New Roman" w:hAnsi="Times New Roman"/>
          <w:sz w:val="28"/>
          <w:szCs w:val="28"/>
        </w:rPr>
        <w:t xml:space="preserve"> – </w:t>
      </w:r>
      <w:smartTag w:uri="urn:schemas-microsoft-com:office:smarttags" w:element="metricconverter">
        <w:smartTagPr>
          <w:attr w:name="ProductID" w:val="50 м2"/>
        </w:smartTagPr>
        <w:r w:rsidRPr="00AE1CA4">
          <w:rPr>
            <w:rFonts w:ascii="Times New Roman" w:hAnsi="Times New Roman"/>
            <w:sz w:val="28"/>
            <w:szCs w:val="28"/>
          </w:rPr>
          <w:t>50 м</w:t>
        </w:r>
        <w:r w:rsidRPr="00AE1CA4">
          <w:rPr>
            <w:rFonts w:ascii="Times New Roman" w:hAnsi="Times New Roman"/>
            <w:sz w:val="28"/>
            <w:szCs w:val="28"/>
            <w:vertAlign w:val="superscript"/>
          </w:rPr>
          <w:t>2</w:t>
        </w:r>
      </w:smartTag>
      <w:r w:rsidRPr="00AE1CA4">
        <w:rPr>
          <w:rFonts w:ascii="Times New Roman" w:hAnsi="Times New Roman"/>
          <w:sz w:val="28"/>
          <w:szCs w:val="28"/>
        </w:rPr>
        <w:t xml:space="preserve">; б) из досок толщиной </w:t>
      </w:r>
      <w:smartTag w:uri="urn:schemas-microsoft-com:office:smarttags" w:element="metricconverter">
        <w:smartTagPr>
          <w:attr w:name="ProductID" w:val="50 мм"/>
        </w:smartTagPr>
        <w:r w:rsidRPr="00AE1CA4">
          <w:rPr>
            <w:rFonts w:ascii="Times New Roman" w:hAnsi="Times New Roman"/>
            <w:sz w:val="28"/>
            <w:szCs w:val="28"/>
          </w:rPr>
          <w:t>50 мм</w:t>
        </w:r>
      </w:smartTag>
      <w:r w:rsidRPr="00AE1CA4">
        <w:rPr>
          <w:rFonts w:ascii="Times New Roman" w:hAnsi="Times New Roman"/>
          <w:sz w:val="28"/>
          <w:szCs w:val="28"/>
        </w:rPr>
        <w:t xml:space="preserve"> сплошным настилом – </w:t>
      </w:r>
      <w:smartTag w:uri="urn:schemas-microsoft-com:office:smarttags" w:element="metricconverter">
        <w:smartTagPr>
          <w:attr w:name="ProductID" w:val="30 м2"/>
        </w:smartTagPr>
        <w:r w:rsidRPr="00AE1CA4">
          <w:rPr>
            <w:rFonts w:ascii="Times New Roman" w:hAnsi="Times New Roman"/>
            <w:sz w:val="28"/>
            <w:szCs w:val="28"/>
          </w:rPr>
          <w:t>30 м</w:t>
        </w:r>
        <w:r w:rsidRPr="00AE1CA4">
          <w:rPr>
            <w:rFonts w:ascii="Times New Roman" w:hAnsi="Times New Roman"/>
            <w:sz w:val="28"/>
            <w:szCs w:val="28"/>
            <w:vertAlign w:val="superscript"/>
          </w:rPr>
          <w:t>2</w:t>
        </w:r>
      </w:smartTag>
      <w:r w:rsidRPr="00AE1CA4">
        <w:rPr>
          <w:rFonts w:ascii="Times New Roman" w:hAnsi="Times New Roman"/>
          <w:sz w:val="28"/>
          <w:szCs w:val="28"/>
        </w:rPr>
        <w:t>;</w:t>
      </w:r>
    </w:p>
    <w:p w:rsidR="00AE1CA4" w:rsidRPr="00AE1CA4" w:rsidRDefault="00AE1CA4" w:rsidP="005C63D6">
      <w:pPr>
        <w:numPr>
          <w:ilvl w:val="0"/>
          <w:numId w:val="22"/>
        </w:numPr>
        <w:tabs>
          <w:tab w:val="left" w:pos="993"/>
        </w:tabs>
        <w:spacing w:after="0" w:line="23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1CA4">
        <w:rPr>
          <w:rFonts w:ascii="Times New Roman" w:hAnsi="Times New Roman"/>
          <w:sz w:val="28"/>
          <w:szCs w:val="28"/>
        </w:rPr>
        <w:t>смена отдельных мест кровли из волнистых асбестоцементных листов – 50</w:t>
      </w:r>
      <w:r w:rsidR="00522F9A">
        <w:rPr>
          <w:rFonts w:ascii="Times New Roman" w:hAnsi="Times New Roman"/>
          <w:sz w:val="28"/>
          <w:szCs w:val="28"/>
        </w:rPr>
        <w:t> </w:t>
      </w:r>
      <w:r w:rsidRPr="00AE1CA4">
        <w:rPr>
          <w:rFonts w:ascii="Times New Roman" w:hAnsi="Times New Roman"/>
          <w:sz w:val="28"/>
          <w:szCs w:val="28"/>
        </w:rPr>
        <w:t>м</w:t>
      </w:r>
      <w:r w:rsidRPr="00AE1CA4">
        <w:rPr>
          <w:rFonts w:ascii="Times New Roman" w:hAnsi="Times New Roman"/>
          <w:sz w:val="28"/>
          <w:szCs w:val="28"/>
          <w:vertAlign w:val="superscript"/>
        </w:rPr>
        <w:t>2</w:t>
      </w:r>
      <w:r w:rsidRPr="00AE1CA4">
        <w:rPr>
          <w:rFonts w:ascii="Times New Roman" w:hAnsi="Times New Roman"/>
          <w:sz w:val="28"/>
          <w:szCs w:val="28"/>
        </w:rPr>
        <w:t>.</w:t>
      </w:r>
    </w:p>
    <w:p w:rsidR="00AE1CA4" w:rsidRPr="00522F9A" w:rsidRDefault="00AE1CA4" w:rsidP="00522F9A">
      <w:pPr>
        <w:shd w:val="clear" w:color="auto" w:fill="FFFFFF"/>
        <w:spacing w:after="0" w:line="23" w:lineRule="atLeast"/>
        <w:jc w:val="center"/>
        <w:rPr>
          <w:rFonts w:ascii="Times New Roman" w:hAnsi="Times New Roman"/>
          <w:b/>
          <w:spacing w:val="-1"/>
          <w:sz w:val="28"/>
          <w:szCs w:val="28"/>
        </w:rPr>
      </w:pPr>
      <w:r w:rsidRPr="00522F9A">
        <w:rPr>
          <w:rFonts w:ascii="Times New Roman" w:hAnsi="Times New Roman"/>
          <w:b/>
          <w:spacing w:val="-1"/>
          <w:sz w:val="28"/>
          <w:szCs w:val="28"/>
        </w:rPr>
        <w:t>Вариант 9.</w:t>
      </w:r>
    </w:p>
    <w:p w:rsidR="00AE1CA4" w:rsidRPr="00AE1CA4" w:rsidRDefault="00522F9A" w:rsidP="00522F9A">
      <w:pPr>
        <w:widowControl w:val="0"/>
        <w:shd w:val="clear" w:color="auto" w:fill="FFFFFF"/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pacing w:val="-2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AE1CA4" w:rsidRPr="00AE1CA4">
        <w:rPr>
          <w:rFonts w:ascii="Times New Roman" w:hAnsi="Times New Roman"/>
          <w:sz w:val="28"/>
          <w:szCs w:val="28"/>
        </w:rPr>
        <w:t>Особенности конструкций зданий различных периодов постройки.</w:t>
      </w:r>
    </w:p>
    <w:p w:rsidR="00AE1CA4" w:rsidRPr="00AE1CA4" w:rsidRDefault="00522F9A" w:rsidP="00522F9A">
      <w:pPr>
        <w:widowControl w:val="0"/>
        <w:shd w:val="clear" w:color="auto" w:fill="FFFFFF"/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AE1CA4" w:rsidRPr="00AE1CA4">
        <w:rPr>
          <w:rFonts w:ascii="Times New Roman" w:hAnsi="Times New Roman"/>
          <w:sz w:val="28"/>
          <w:szCs w:val="28"/>
        </w:rPr>
        <w:t>Состав проекта производства работ при реконструкции.</w:t>
      </w:r>
    </w:p>
    <w:p w:rsidR="00AE1CA4" w:rsidRPr="00AE1CA4" w:rsidRDefault="00522F9A" w:rsidP="00522F9A">
      <w:pPr>
        <w:widowControl w:val="0"/>
        <w:shd w:val="clear" w:color="auto" w:fill="FFFFFF"/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pacing w:val="-15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3. </w:t>
      </w:r>
      <w:r w:rsidR="00AE1CA4" w:rsidRPr="00AE1CA4">
        <w:rPr>
          <w:rFonts w:ascii="Times New Roman" w:hAnsi="Times New Roman"/>
          <w:spacing w:val="-1"/>
          <w:sz w:val="28"/>
          <w:szCs w:val="28"/>
        </w:rPr>
        <w:t>Производство работ при реконструкции и ремонте перегородок, фасадов.</w:t>
      </w:r>
    </w:p>
    <w:p w:rsidR="00AE1CA4" w:rsidRPr="00AE1CA4" w:rsidRDefault="00AE1CA4" w:rsidP="00522F9A">
      <w:pPr>
        <w:spacing w:after="0"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AE1CA4">
        <w:rPr>
          <w:rFonts w:ascii="Times New Roman" w:hAnsi="Times New Roman"/>
          <w:sz w:val="28"/>
          <w:szCs w:val="28"/>
        </w:rPr>
        <w:lastRenderedPageBreak/>
        <w:t>Задача. Определить нормы расхода перечисленных ниже материалов на техническое обслуживание и текущий ремонт объектов коммунального хозяйства на 3 млн. рублей балансовой стоимости основных фондов:</w:t>
      </w:r>
    </w:p>
    <w:p w:rsidR="00AE1CA4" w:rsidRPr="00AE1CA4" w:rsidRDefault="00AE1CA4" w:rsidP="005C63D6">
      <w:pPr>
        <w:numPr>
          <w:ilvl w:val="0"/>
          <w:numId w:val="20"/>
        </w:numPr>
        <w:tabs>
          <w:tab w:val="left" w:pos="993"/>
        </w:tabs>
        <w:spacing w:after="0" w:line="23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1CA4">
        <w:rPr>
          <w:rFonts w:ascii="Times New Roman" w:hAnsi="Times New Roman"/>
          <w:sz w:val="28"/>
          <w:szCs w:val="28"/>
        </w:rPr>
        <w:t>тонн цемента</w:t>
      </w:r>
    </w:p>
    <w:p w:rsidR="00AE1CA4" w:rsidRPr="00AE1CA4" w:rsidRDefault="00AE1CA4" w:rsidP="005C63D6">
      <w:pPr>
        <w:numPr>
          <w:ilvl w:val="0"/>
          <w:numId w:val="20"/>
        </w:numPr>
        <w:tabs>
          <w:tab w:val="left" w:pos="993"/>
        </w:tabs>
        <w:spacing w:after="0" w:line="23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1CA4">
        <w:rPr>
          <w:rFonts w:ascii="Times New Roman" w:hAnsi="Times New Roman"/>
          <w:sz w:val="28"/>
          <w:szCs w:val="28"/>
        </w:rPr>
        <w:t>м</w:t>
      </w:r>
      <w:r w:rsidRPr="00AE1CA4">
        <w:rPr>
          <w:rFonts w:ascii="Times New Roman" w:hAnsi="Times New Roman"/>
          <w:sz w:val="28"/>
          <w:szCs w:val="28"/>
          <w:vertAlign w:val="superscript"/>
        </w:rPr>
        <w:t xml:space="preserve">2 </w:t>
      </w:r>
      <w:r w:rsidRPr="00AE1CA4">
        <w:rPr>
          <w:rFonts w:ascii="Times New Roman" w:hAnsi="Times New Roman"/>
          <w:sz w:val="28"/>
          <w:szCs w:val="28"/>
        </w:rPr>
        <w:t>стекла</w:t>
      </w:r>
    </w:p>
    <w:p w:rsidR="00AE1CA4" w:rsidRPr="00AE1CA4" w:rsidRDefault="00AE1CA4" w:rsidP="005C63D6">
      <w:pPr>
        <w:numPr>
          <w:ilvl w:val="0"/>
          <w:numId w:val="20"/>
        </w:numPr>
        <w:tabs>
          <w:tab w:val="left" w:pos="993"/>
        </w:tabs>
        <w:spacing w:after="0" w:line="23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1CA4">
        <w:rPr>
          <w:rFonts w:ascii="Times New Roman" w:hAnsi="Times New Roman"/>
          <w:sz w:val="28"/>
          <w:szCs w:val="28"/>
        </w:rPr>
        <w:t>м</w:t>
      </w:r>
      <w:r w:rsidRPr="00AE1CA4">
        <w:rPr>
          <w:rFonts w:ascii="Times New Roman" w:hAnsi="Times New Roman"/>
          <w:sz w:val="28"/>
          <w:szCs w:val="28"/>
          <w:vertAlign w:val="superscript"/>
        </w:rPr>
        <w:t>3</w:t>
      </w:r>
      <w:r w:rsidRPr="00AE1CA4">
        <w:rPr>
          <w:rFonts w:ascii="Times New Roman" w:hAnsi="Times New Roman"/>
          <w:sz w:val="28"/>
          <w:szCs w:val="28"/>
        </w:rPr>
        <w:t xml:space="preserve"> лесных материалов в пересчёте на круглый лес.</w:t>
      </w:r>
    </w:p>
    <w:p w:rsidR="00AE1CA4" w:rsidRPr="00522F9A" w:rsidRDefault="00AE1CA4" w:rsidP="00522F9A">
      <w:pPr>
        <w:shd w:val="clear" w:color="auto" w:fill="FFFFFF"/>
        <w:spacing w:after="0" w:line="23" w:lineRule="atLeast"/>
        <w:jc w:val="center"/>
        <w:rPr>
          <w:rFonts w:ascii="Times New Roman" w:hAnsi="Times New Roman"/>
          <w:b/>
          <w:spacing w:val="-1"/>
          <w:sz w:val="28"/>
          <w:szCs w:val="28"/>
        </w:rPr>
      </w:pPr>
      <w:r w:rsidRPr="00522F9A">
        <w:rPr>
          <w:rFonts w:ascii="Times New Roman" w:hAnsi="Times New Roman"/>
          <w:b/>
          <w:spacing w:val="-1"/>
          <w:sz w:val="28"/>
          <w:szCs w:val="28"/>
        </w:rPr>
        <w:t>Вариант 10.</w:t>
      </w:r>
    </w:p>
    <w:p w:rsidR="00AE1CA4" w:rsidRPr="00AE1CA4" w:rsidRDefault="00522F9A" w:rsidP="00522F9A">
      <w:pPr>
        <w:widowControl w:val="0"/>
        <w:shd w:val="clear" w:color="auto" w:fill="FFFFFF"/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pacing w:val="-23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1. </w:t>
      </w:r>
      <w:r w:rsidR="00AE1CA4" w:rsidRPr="00AE1CA4">
        <w:rPr>
          <w:rFonts w:ascii="Times New Roman" w:hAnsi="Times New Roman"/>
          <w:spacing w:val="-1"/>
          <w:sz w:val="28"/>
          <w:szCs w:val="28"/>
        </w:rPr>
        <w:t xml:space="preserve">Охрана труда и техника безопасности при выполнении работ в условиях </w:t>
      </w:r>
      <w:r w:rsidR="00AE1CA4" w:rsidRPr="00AE1CA4">
        <w:rPr>
          <w:rFonts w:ascii="Times New Roman" w:hAnsi="Times New Roman"/>
          <w:sz w:val="28"/>
          <w:szCs w:val="28"/>
        </w:rPr>
        <w:t>реконструкции.</w:t>
      </w:r>
    </w:p>
    <w:p w:rsidR="00AE1CA4" w:rsidRPr="00AE1CA4" w:rsidRDefault="00522F9A" w:rsidP="00522F9A">
      <w:pPr>
        <w:widowControl w:val="0"/>
        <w:shd w:val="clear" w:color="auto" w:fill="FFFFFF"/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AE1CA4" w:rsidRPr="00AE1CA4">
        <w:rPr>
          <w:rFonts w:ascii="Times New Roman" w:hAnsi="Times New Roman"/>
          <w:sz w:val="28"/>
          <w:szCs w:val="28"/>
        </w:rPr>
        <w:t>Управление реконструкцией.</w:t>
      </w:r>
    </w:p>
    <w:p w:rsidR="00AE1CA4" w:rsidRPr="00AE1CA4" w:rsidRDefault="00522F9A" w:rsidP="00522F9A">
      <w:pPr>
        <w:widowControl w:val="0"/>
        <w:shd w:val="clear" w:color="auto" w:fill="FFFFFF"/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pacing w:val="-1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AE1CA4" w:rsidRPr="00AE1CA4">
        <w:rPr>
          <w:rFonts w:ascii="Times New Roman" w:hAnsi="Times New Roman"/>
          <w:sz w:val="28"/>
          <w:szCs w:val="28"/>
        </w:rPr>
        <w:t>Состав работ при ремонте кирпичных стен.</w:t>
      </w:r>
    </w:p>
    <w:p w:rsidR="00AE1CA4" w:rsidRPr="00AE1CA4" w:rsidRDefault="00AE1CA4" w:rsidP="00522F9A">
      <w:pPr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AE1CA4">
        <w:rPr>
          <w:rFonts w:ascii="Times New Roman" w:hAnsi="Times New Roman"/>
          <w:sz w:val="28"/>
          <w:szCs w:val="28"/>
        </w:rPr>
        <w:t xml:space="preserve">Задача. Определить нормативную продолжительность выполнения следующего комплекса ремонтных работ в трёхкомнатной квартире общей площадью до </w:t>
      </w:r>
      <w:smartTag w:uri="urn:schemas-microsoft-com:office:smarttags" w:element="metricconverter">
        <w:smartTagPr>
          <w:attr w:name="ProductID" w:val="65 м2"/>
        </w:smartTagPr>
        <w:r w:rsidRPr="00AE1CA4">
          <w:rPr>
            <w:rFonts w:ascii="Times New Roman" w:hAnsi="Times New Roman"/>
            <w:sz w:val="28"/>
            <w:szCs w:val="28"/>
          </w:rPr>
          <w:t>65 м</w:t>
        </w:r>
        <w:r w:rsidRPr="00AE1CA4">
          <w:rPr>
            <w:rFonts w:ascii="Times New Roman" w:hAnsi="Times New Roman"/>
            <w:sz w:val="28"/>
            <w:szCs w:val="28"/>
            <w:vertAlign w:val="superscript"/>
          </w:rPr>
          <w:t>2</w:t>
        </w:r>
      </w:smartTag>
      <w:r w:rsidRPr="00AE1CA4">
        <w:rPr>
          <w:rFonts w:ascii="Times New Roman" w:hAnsi="Times New Roman"/>
          <w:sz w:val="28"/>
          <w:szCs w:val="28"/>
        </w:rPr>
        <w:t xml:space="preserve"> жилого дома, находящемся на правах государственной собственности:</w:t>
      </w:r>
    </w:p>
    <w:p w:rsidR="00AE1CA4" w:rsidRPr="00AE1CA4" w:rsidRDefault="00AE1CA4" w:rsidP="005C63D6">
      <w:pPr>
        <w:numPr>
          <w:ilvl w:val="0"/>
          <w:numId w:val="17"/>
        </w:numPr>
        <w:tabs>
          <w:tab w:val="left" w:pos="709"/>
        </w:tabs>
        <w:spacing w:after="0" w:line="23" w:lineRule="atLeast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E1CA4">
        <w:rPr>
          <w:rFonts w:ascii="Times New Roman" w:hAnsi="Times New Roman"/>
          <w:sz w:val="28"/>
          <w:szCs w:val="28"/>
        </w:rPr>
        <w:t>окраска стен и потолков клеевыми и масляными составами с подготовкой поверхностей;</w:t>
      </w:r>
    </w:p>
    <w:p w:rsidR="00AE1CA4" w:rsidRPr="00AE1CA4" w:rsidRDefault="00AE1CA4" w:rsidP="005C63D6">
      <w:pPr>
        <w:numPr>
          <w:ilvl w:val="0"/>
          <w:numId w:val="17"/>
        </w:numPr>
        <w:tabs>
          <w:tab w:val="left" w:pos="709"/>
        </w:tabs>
        <w:spacing w:after="0" w:line="23" w:lineRule="atLeast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E1CA4">
        <w:rPr>
          <w:rFonts w:ascii="Times New Roman" w:hAnsi="Times New Roman"/>
          <w:sz w:val="28"/>
          <w:szCs w:val="28"/>
        </w:rPr>
        <w:t>оклейка стен обоями с предварительной подготовкой стен;</w:t>
      </w:r>
    </w:p>
    <w:p w:rsidR="00AE1CA4" w:rsidRPr="00AE1CA4" w:rsidRDefault="00AE1CA4" w:rsidP="005C63D6">
      <w:pPr>
        <w:numPr>
          <w:ilvl w:val="0"/>
          <w:numId w:val="17"/>
        </w:numPr>
        <w:tabs>
          <w:tab w:val="left" w:pos="709"/>
        </w:tabs>
        <w:spacing w:after="0" w:line="23" w:lineRule="atLeast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E1CA4">
        <w:rPr>
          <w:rFonts w:ascii="Times New Roman" w:hAnsi="Times New Roman"/>
          <w:sz w:val="28"/>
          <w:szCs w:val="28"/>
        </w:rPr>
        <w:t>окраска масляными составами с подготовкой поверхности трубопроводов, отопительных приборов, ванн и др. элементов инженерного оборудования, столярных изделий.</w:t>
      </w:r>
    </w:p>
    <w:p w:rsidR="008D764B" w:rsidRDefault="008D764B" w:rsidP="00FB4489">
      <w:pPr>
        <w:spacing w:after="0"/>
        <w:ind w:firstLineChars="253" w:firstLine="708"/>
        <w:jc w:val="both"/>
        <w:rPr>
          <w:rFonts w:ascii="Times New Roman" w:hAnsi="Times New Roman"/>
          <w:sz w:val="28"/>
          <w:szCs w:val="28"/>
        </w:rPr>
      </w:pPr>
    </w:p>
    <w:p w:rsidR="000B7F66" w:rsidRDefault="000B7F66" w:rsidP="00FB4489">
      <w:pPr>
        <w:spacing w:after="0"/>
        <w:ind w:firstLineChars="253" w:firstLine="708"/>
        <w:jc w:val="both"/>
        <w:rPr>
          <w:rFonts w:ascii="Times New Roman" w:hAnsi="Times New Roman"/>
          <w:sz w:val="28"/>
          <w:szCs w:val="28"/>
        </w:rPr>
      </w:pPr>
    </w:p>
    <w:p w:rsidR="000B7F66" w:rsidRDefault="000B7F66" w:rsidP="00FB4489">
      <w:pPr>
        <w:spacing w:after="0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8D764B" w:rsidRPr="00806B00" w:rsidRDefault="008D764B" w:rsidP="00FB4489">
      <w:pPr>
        <w:spacing w:after="0"/>
        <w:ind w:firstLineChars="253" w:firstLine="708"/>
        <w:jc w:val="both"/>
        <w:rPr>
          <w:rFonts w:ascii="Times New Roman" w:hAnsi="Times New Roman"/>
          <w:sz w:val="28"/>
          <w:szCs w:val="28"/>
        </w:rPr>
      </w:pPr>
    </w:p>
    <w:sectPr w:rsidR="008D764B" w:rsidRPr="00806B00" w:rsidSect="00C33459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63D6" w:rsidRDefault="005C63D6" w:rsidP="00E8672E">
      <w:pPr>
        <w:spacing w:after="0" w:line="240" w:lineRule="auto"/>
      </w:pPr>
      <w:r>
        <w:separator/>
      </w:r>
    </w:p>
  </w:endnote>
  <w:endnote w:type="continuationSeparator" w:id="0">
    <w:p w:rsidR="005C63D6" w:rsidRDefault="005C63D6" w:rsidP="00E86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1CA4" w:rsidRDefault="00AE1CA4" w:rsidP="009536C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E1CA4" w:rsidRDefault="00AE1CA4" w:rsidP="00982E6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1CA4" w:rsidRDefault="00AE1CA4" w:rsidP="009536C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B7F66">
      <w:rPr>
        <w:rStyle w:val="a7"/>
        <w:noProof/>
      </w:rPr>
      <w:t>52</w:t>
    </w:r>
    <w:r>
      <w:rPr>
        <w:rStyle w:val="a7"/>
      </w:rPr>
      <w:fldChar w:fldCharType="end"/>
    </w:r>
  </w:p>
  <w:p w:rsidR="00AE1CA4" w:rsidRDefault="00AE1CA4" w:rsidP="00982E64">
    <w:pPr>
      <w:pStyle w:val="a5"/>
      <w:ind w:right="360"/>
      <w:jc w:val="right"/>
    </w:pPr>
  </w:p>
  <w:p w:rsidR="00AE1CA4" w:rsidRDefault="00AE1CA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63D6" w:rsidRDefault="005C63D6" w:rsidP="00E8672E">
      <w:pPr>
        <w:spacing w:after="0" w:line="240" w:lineRule="auto"/>
      </w:pPr>
      <w:r>
        <w:separator/>
      </w:r>
    </w:p>
  </w:footnote>
  <w:footnote w:type="continuationSeparator" w:id="0">
    <w:p w:rsidR="005C63D6" w:rsidRDefault="005C63D6" w:rsidP="00E867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807" w:hanging="360"/>
      </w:pPr>
      <w:rPr>
        <w:rFonts w:ascii="Symbol" w:hAnsi="Symbol" w:hint="default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807"/>
        </w:tabs>
        <w:ind w:left="807" w:hanging="360"/>
      </w:pPr>
      <w:rPr>
        <w:rFonts w:ascii="Symbol" w:hAnsi="Symbol" w:hint="default"/>
      </w:r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8"/>
        <w:szCs w:val="28"/>
      </w:r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3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4" w15:restartNumberingAfterBreak="0">
    <w:nsid w:val="0E5576A9"/>
    <w:multiLevelType w:val="hybridMultilevel"/>
    <w:tmpl w:val="FFA4D27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0EC41DB7"/>
    <w:multiLevelType w:val="hybridMultilevel"/>
    <w:tmpl w:val="7890870E"/>
    <w:lvl w:ilvl="0" w:tplc="86363C52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16" w15:restartNumberingAfterBreak="0">
    <w:nsid w:val="10900B65"/>
    <w:multiLevelType w:val="hybridMultilevel"/>
    <w:tmpl w:val="1988BED4"/>
    <w:lvl w:ilvl="0" w:tplc="45240D3C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17" w15:restartNumberingAfterBreak="0">
    <w:nsid w:val="28366CF2"/>
    <w:multiLevelType w:val="hybridMultilevel"/>
    <w:tmpl w:val="3ED4D8E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AEF3B13"/>
    <w:multiLevelType w:val="hybridMultilevel"/>
    <w:tmpl w:val="2A4A9F9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C160A4F"/>
    <w:multiLevelType w:val="hybridMultilevel"/>
    <w:tmpl w:val="3EDA84A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AD23EA2"/>
    <w:multiLevelType w:val="hybridMultilevel"/>
    <w:tmpl w:val="0576CF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094C8D"/>
    <w:multiLevelType w:val="hybridMultilevel"/>
    <w:tmpl w:val="48C28FC4"/>
    <w:lvl w:ilvl="0" w:tplc="3E7EF1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E8F7B62"/>
    <w:multiLevelType w:val="hybridMultilevel"/>
    <w:tmpl w:val="D17E4E0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F0D7DA9"/>
    <w:multiLevelType w:val="hybridMultilevel"/>
    <w:tmpl w:val="B4F497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1240DA"/>
    <w:multiLevelType w:val="hybridMultilevel"/>
    <w:tmpl w:val="59BCE4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75536F"/>
    <w:multiLevelType w:val="hybridMultilevel"/>
    <w:tmpl w:val="04F22732"/>
    <w:lvl w:ilvl="0" w:tplc="289648FA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26" w15:restartNumberingAfterBreak="0">
    <w:nsid w:val="618D2477"/>
    <w:multiLevelType w:val="hybridMultilevel"/>
    <w:tmpl w:val="6A70B088"/>
    <w:lvl w:ilvl="0" w:tplc="9724B110">
      <w:start w:val="1"/>
      <w:numFmt w:val="decimal"/>
      <w:lvlText w:val="%1."/>
      <w:lvlJc w:val="left"/>
      <w:pPr>
        <w:tabs>
          <w:tab w:val="num" w:pos="1710"/>
        </w:tabs>
        <w:ind w:left="1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30"/>
        </w:tabs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0"/>
        </w:tabs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0"/>
        </w:tabs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0"/>
        </w:tabs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0"/>
        </w:tabs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0"/>
        </w:tabs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0"/>
        </w:tabs>
        <w:ind w:left="7470" w:hanging="180"/>
      </w:pPr>
    </w:lvl>
  </w:abstractNum>
  <w:abstractNum w:abstractNumId="27" w15:restartNumberingAfterBreak="0">
    <w:nsid w:val="618E58DA"/>
    <w:multiLevelType w:val="hybridMultilevel"/>
    <w:tmpl w:val="26EC8A28"/>
    <w:lvl w:ilvl="0" w:tplc="AE580FCA">
      <w:start w:val="1"/>
      <w:numFmt w:val="decimal"/>
      <w:lvlText w:val="%1."/>
      <w:lvlJc w:val="left"/>
      <w:pPr>
        <w:tabs>
          <w:tab w:val="num" w:pos="1710"/>
        </w:tabs>
        <w:ind w:left="1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30"/>
        </w:tabs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0"/>
        </w:tabs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0"/>
        </w:tabs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0"/>
        </w:tabs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0"/>
        </w:tabs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0"/>
        </w:tabs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0"/>
        </w:tabs>
        <w:ind w:left="7470" w:hanging="180"/>
      </w:pPr>
    </w:lvl>
  </w:abstractNum>
  <w:abstractNum w:abstractNumId="28" w15:restartNumberingAfterBreak="0">
    <w:nsid w:val="684B60D8"/>
    <w:multiLevelType w:val="hybridMultilevel"/>
    <w:tmpl w:val="BE4ABA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376776"/>
    <w:multiLevelType w:val="hybridMultilevel"/>
    <w:tmpl w:val="C3C02D6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FA730B4"/>
    <w:multiLevelType w:val="hybridMultilevel"/>
    <w:tmpl w:val="3E0CD7B6"/>
    <w:lvl w:ilvl="0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2D0670D"/>
    <w:multiLevelType w:val="hybridMultilevel"/>
    <w:tmpl w:val="F3500B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D656BE"/>
    <w:multiLevelType w:val="hybridMultilevel"/>
    <w:tmpl w:val="BFB071AA"/>
    <w:lvl w:ilvl="0" w:tplc="F864A3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A8B0BA3"/>
    <w:multiLevelType w:val="hybridMultilevel"/>
    <w:tmpl w:val="28547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D3117D"/>
    <w:multiLevelType w:val="hybridMultilevel"/>
    <w:tmpl w:val="8F3A1C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206133"/>
    <w:multiLevelType w:val="hybridMultilevel"/>
    <w:tmpl w:val="0AB647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3"/>
  </w:num>
  <w:num w:numId="3">
    <w:abstractNumId w:val="23"/>
  </w:num>
  <w:num w:numId="4">
    <w:abstractNumId w:val="35"/>
  </w:num>
  <w:num w:numId="5">
    <w:abstractNumId w:val="24"/>
  </w:num>
  <w:num w:numId="6">
    <w:abstractNumId w:val="21"/>
  </w:num>
  <w:num w:numId="7">
    <w:abstractNumId w:val="27"/>
  </w:num>
  <w:num w:numId="8">
    <w:abstractNumId w:val="16"/>
  </w:num>
  <w:num w:numId="9">
    <w:abstractNumId w:val="25"/>
  </w:num>
  <w:num w:numId="10">
    <w:abstractNumId w:val="15"/>
  </w:num>
  <w:num w:numId="11">
    <w:abstractNumId w:val="26"/>
  </w:num>
  <w:num w:numId="12">
    <w:abstractNumId w:val="32"/>
  </w:num>
  <w:num w:numId="13">
    <w:abstractNumId w:val="29"/>
  </w:num>
  <w:num w:numId="14">
    <w:abstractNumId w:val="18"/>
  </w:num>
  <w:num w:numId="15">
    <w:abstractNumId w:val="14"/>
  </w:num>
  <w:num w:numId="16">
    <w:abstractNumId w:val="30"/>
  </w:num>
  <w:num w:numId="17">
    <w:abstractNumId w:val="19"/>
  </w:num>
  <w:num w:numId="18">
    <w:abstractNumId w:val="17"/>
  </w:num>
  <w:num w:numId="19">
    <w:abstractNumId w:val="22"/>
  </w:num>
  <w:num w:numId="20">
    <w:abstractNumId w:val="28"/>
  </w:num>
  <w:num w:numId="21">
    <w:abstractNumId w:val="31"/>
  </w:num>
  <w:num w:numId="22">
    <w:abstractNumId w:val="3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4FB8"/>
    <w:rsid w:val="00003C2C"/>
    <w:rsid w:val="0001438A"/>
    <w:rsid w:val="00036C76"/>
    <w:rsid w:val="000564B4"/>
    <w:rsid w:val="000A115A"/>
    <w:rsid w:val="000B7F66"/>
    <w:rsid w:val="00115B2E"/>
    <w:rsid w:val="0011726C"/>
    <w:rsid w:val="00133F90"/>
    <w:rsid w:val="00151257"/>
    <w:rsid w:val="00155E95"/>
    <w:rsid w:val="00171FC1"/>
    <w:rsid w:val="00173C04"/>
    <w:rsid w:val="001773E9"/>
    <w:rsid w:val="001840FF"/>
    <w:rsid w:val="00184AE9"/>
    <w:rsid w:val="00185FDD"/>
    <w:rsid w:val="00187AB2"/>
    <w:rsid w:val="00191D4B"/>
    <w:rsid w:val="001A6DB9"/>
    <w:rsid w:val="001C0FF3"/>
    <w:rsid w:val="001D3202"/>
    <w:rsid w:val="001D35B4"/>
    <w:rsid w:val="00206FA6"/>
    <w:rsid w:val="002279D6"/>
    <w:rsid w:val="00271C8E"/>
    <w:rsid w:val="00273EAB"/>
    <w:rsid w:val="0027660D"/>
    <w:rsid w:val="00277C03"/>
    <w:rsid w:val="00281669"/>
    <w:rsid w:val="00296C8F"/>
    <w:rsid w:val="002A37EA"/>
    <w:rsid w:val="002B77A9"/>
    <w:rsid w:val="002E244D"/>
    <w:rsid w:val="00311FF1"/>
    <w:rsid w:val="00313FCB"/>
    <w:rsid w:val="00325DC7"/>
    <w:rsid w:val="003322AA"/>
    <w:rsid w:val="00332875"/>
    <w:rsid w:val="00351349"/>
    <w:rsid w:val="00367D63"/>
    <w:rsid w:val="00371DFE"/>
    <w:rsid w:val="0038111D"/>
    <w:rsid w:val="00390D24"/>
    <w:rsid w:val="003B0B16"/>
    <w:rsid w:val="003B1E85"/>
    <w:rsid w:val="003B1F73"/>
    <w:rsid w:val="003B2171"/>
    <w:rsid w:val="003B51C1"/>
    <w:rsid w:val="003B7A0D"/>
    <w:rsid w:val="003C10A1"/>
    <w:rsid w:val="00416FC3"/>
    <w:rsid w:val="004209B9"/>
    <w:rsid w:val="00437C19"/>
    <w:rsid w:val="00452A16"/>
    <w:rsid w:val="00454DDD"/>
    <w:rsid w:val="00482CD3"/>
    <w:rsid w:val="00487094"/>
    <w:rsid w:val="004A0F5C"/>
    <w:rsid w:val="004A4AB1"/>
    <w:rsid w:val="004C75E2"/>
    <w:rsid w:val="004F309F"/>
    <w:rsid w:val="004F4243"/>
    <w:rsid w:val="00517B1F"/>
    <w:rsid w:val="00522F9A"/>
    <w:rsid w:val="0053506C"/>
    <w:rsid w:val="00555A5A"/>
    <w:rsid w:val="005621AF"/>
    <w:rsid w:val="00575482"/>
    <w:rsid w:val="0058597E"/>
    <w:rsid w:val="005860DE"/>
    <w:rsid w:val="005A02B8"/>
    <w:rsid w:val="005A24CC"/>
    <w:rsid w:val="005A7F86"/>
    <w:rsid w:val="005B2848"/>
    <w:rsid w:val="005C0BBF"/>
    <w:rsid w:val="005C63D6"/>
    <w:rsid w:val="005D4003"/>
    <w:rsid w:val="005E0145"/>
    <w:rsid w:val="005E4351"/>
    <w:rsid w:val="00602A38"/>
    <w:rsid w:val="00607D0D"/>
    <w:rsid w:val="006316D0"/>
    <w:rsid w:val="0065092A"/>
    <w:rsid w:val="00660F00"/>
    <w:rsid w:val="00664E0E"/>
    <w:rsid w:val="006729EB"/>
    <w:rsid w:val="006774C5"/>
    <w:rsid w:val="006879AD"/>
    <w:rsid w:val="00697A54"/>
    <w:rsid w:val="006A11F9"/>
    <w:rsid w:val="006A37E4"/>
    <w:rsid w:val="006A784E"/>
    <w:rsid w:val="006F1FC9"/>
    <w:rsid w:val="0071400B"/>
    <w:rsid w:val="007151E6"/>
    <w:rsid w:val="007212B2"/>
    <w:rsid w:val="00734338"/>
    <w:rsid w:val="00735E68"/>
    <w:rsid w:val="00757E5F"/>
    <w:rsid w:val="00760B2B"/>
    <w:rsid w:val="007625C2"/>
    <w:rsid w:val="007634C0"/>
    <w:rsid w:val="0077144F"/>
    <w:rsid w:val="00774A5E"/>
    <w:rsid w:val="00783AC9"/>
    <w:rsid w:val="0078540E"/>
    <w:rsid w:val="007A48DB"/>
    <w:rsid w:val="007A5055"/>
    <w:rsid w:val="007B1064"/>
    <w:rsid w:val="007C0B4E"/>
    <w:rsid w:val="007C0BE1"/>
    <w:rsid w:val="007C342D"/>
    <w:rsid w:val="007C3DCE"/>
    <w:rsid w:val="007C7C8B"/>
    <w:rsid w:val="007E28DB"/>
    <w:rsid w:val="00806B00"/>
    <w:rsid w:val="008143BE"/>
    <w:rsid w:val="00830446"/>
    <w:rsid w:val="008355EF"/>
    <w:rsid w:val="0083639A"/>
    <w:rsid w:val="00850482"/>
    <w:rsid w:val="0085408A"/>
    <w:rsid w:val="00872016"/>
    <w:rsid w:val="008840E3"/>
    <w:rsid w:val="00892D46"/>
    <w:rsid w:val="008A20BB"/>
    <w:rsid w:val="008B2D7A"/>
    <w:rsid w:val="008D4F9C"/>
    <w:rsid w:val="008D764B"/>
    <w:rsid w:val="0090046B"/>
    <w:rsid w:val="00916E3E"/>
    <w:rsid w:val="00923987"/>
    <w:rsid w:val="00931603"/>
    <w:rsid w:val="009341C1"/>
    <w:rsid w:val="009536C9"/>
    <w:rsid w:val="00960C2A"/>
    <w:rsid w:val="0096312F"/>
    <w:rsid w:val="00965253"/>
    <w:rsid w:val="009732CC"/>
    <w:rsid w:val="00973527"/>
    <w:rsid w:val="00982E64"/>
    <w:rsid w:val="00995B5A"/>
    <w:rsid w:val="009A7373"/>
    <w:rsid w:val="009B2953"/>
    <w:rsid w:val="009C71A5"/>
    <w:rsid w:val="009D0B54"/>
    <w:rsid w:val="009D0DB8"/>
    <w:rsid w:val="009D4FB8"/>
    <w:rsid w:val="009E76A7"/>
    <w:rsid w:val="009F70B5"/>
    <w:rsid w:val="00A02CA6"/>
    <w:rsid w:val="00A044D3"/>
    <w:rsid w:val="00A06405"/>
    <w:rsid w:val="00A16FB6"/>
    <w:rsid w:val="00A32BEE"/>
    <w:rsid w:val="00A3721D"/>
    <w:rsid w:val="00A45697"/>
    <w:rsid w:val="00A47A5E"/>
    <w:rsid w:val="00A970CD"/>
    <w:rsid w:val="00AB54EF"/>
    <w:rsid w:val="00AB753A"/>
    <w:rsid w:val="00AE1CA4"/>
    <w:rsid w:val="00B13C85"/>
    <w:rsid w:val="00B15176"/>
    <w:rsid w:val="00B20E43"/>
    <w:rsid w:val="00B27438"/>
    <w:rsid w:val="00B34A14"/>
    <w:rsid w:val="00B37C61"/>
    <w:rsid w:val="00B52515"/>
    <w:rsid w:val="00B61A84"/>
    <w:rsid w:val="00B61EDE"/>
    <w:rsid w:val="00B62653"/>
    <w:rsid w:val="00B70008"/>
    <w:rsid w:val="00B73329"/>
    <w:rsid w:val="00B84D27"/>
    <w:rsid w:val="00BB4897"/>
    <w:rsid w:val="00BE62E0"/>
    <w:rsid w:val="00BF183D"/>
    <w:rsid w:val="00C035B2"/>
    <w:rsid w:val="00C050E7"/>
    <w:rsid w:val="00C056B8"/>
    <w:rsid w:val="00C33459"/>
    <w:rsid w:val="00C45599"/>
    <w:rsid w:val="00C579F2"/>
    <w:rsid w:val="00C61629"/>
    <w:rsid w:val="00C75013"/>
    <w:rsid w:val="00C8562E"/>
    <w:rsid w:val="00C91FAB"/>
    <w:rsid w:val="00C926E9"/>
    <w:rsid w:val="00C92F3E"/>
    <w:rsid w:val="00C93CC7"/>
    <w:rsid w:val="00CA7828"/>
    <w:rsid w:val="00CB09E0"/>
    <w:rsid w:val="00CD0D6B"/>
    <w:rsid w:val="00CF1C1B"/>
    <w:rsid w:val="00D11BD3"/>
    <w:rsid w:val="00D17DA8"/>
    <w:rsid w:val="00D208FF"/>
    <w:rsid w:val="00D2459E"/>
    <w:rsid w:val="00D40CB8"/>
    <w:rsid w:val="00D43DAD"/>
    <w:rsid w:val="00D67913"/>
    <w:rsid w:val="00D72A8B"/>
    <w:rsid w:val="00D83DBC"/>
    <w:rsid w:val="00DA3CF0"/>
    <w:rsid w:val="00DB667E"/>
    <w:rsid w:val="00DC062B"/>
    <w:rsid w:val="00DC3FB7"/>
    <w:rsid w:val="00DD5FE9"/>
    <w:rsid w:val="00E00F4D"/>
    <w:rsid w:val="00E27AF5"/>
    <w:rsid w:val="00E50FED"/>
    <w:rsid w:val="00E52EE4"/>
    <w:rsid w:val="00E54560"/>
    <w:rsid w:val="00E71C7F"/>
    <w:rsid w:val="00E8186C"/>
    <w:rsid w:val="00E84DF5"/>
    <w:rsid w:val="00E8631B"/>
    <w:rsid w:val="00E8672E"/>
    <w:rsid w:val="00EA3EC8"/>
    <w:rsid w:val="00EC7851"/>
    <w:rsid w:val="00EE1E0F"/>
    <w:rsid w:val="00F2107C"/>
    <w:rsid w:val="00F31A2C"/>
    <w:rsid w:val="00F32483"/>
    <w:rsid w:val="00F3596A"/>
    <w:rsid w:val="00F572A8"/>
    <w:rsid w:val="00F93593"/>
    <w:rsid w:val="00FA0A90"/>
    <w:rsid w:val="00FB4489"/>
    <w:rsid w:val="00FB7C1B"/>
    <w:rsid w:val="00FE300F"/>
    <w:rsid w:val="00FE3526"/>
    <w:rsid w:val="00FF1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88"/>
    <o:shapelayout v:ext="edit">
      <o:idmap v:ext="edit" data="1"/>
    </o:shapelayout>
  </w:shapeDefaults>
  <w:decimalSymbol w:val=","/>
  <w:listSeparator w:val=";"/>
  <w15:docId w15:val="{B01D6B62-40C2-4235-8D66-2CED850BB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351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5E4351"/>
    <w:pPr>
      <w:keepNext/>
      <w:spacing w:before="240" w:after="60" w:line="240" w:lineRule="auto"/>
      <w:outlineLvl w:val="0"/>
    </w:pPr>
    <w:rPr>
      <w:rFonts w:ascii="Arial" w:eastAsia="Calibri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5E4351"/>
    <w:pPr>
      <w:keepNext/>
      <w:spacing w:before="240" w:after="60" w:line="240" w:lineRule="auto"/>
      <w:outlineLvl w:val="1"/>
    </w:pPr>
    <w:rPr>
      <w:rFonts w:ascii="Arial" w:eastAsia="Calibri" w:hAnsi="Arial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5E4351"/>
    <w:pPr>
      <w:keepNext/>
      <w:spacing w:before="240" w:after="60" w:line="240" w:lineRule="auto"/>
      <w:outlineLvl w:val="2"/>
    </w:pPr>
    <w:rPr>
      <w:rFonts w:ascii="Arial" w:eastAsia="Calibri" w:hAnsi="Arial"/>
      <w:b/>
      <w:sz w:val="26"/>
      <w:szCs w:val="20"/>
    </w:rPr>
  </w:style>
  <w:style w:type="paragraph" w:styleId="4">
    <w:name w:val="heading 4"/>
    <w:basedOn w:val="3"/>
    <w:next w:val="a"/>
    <w:link w:val="40"/>
    <w:uiPriority w:val="99"/>
    <w:qFormat/>
    <w:rsid w:val="005E4351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E4351"/>
    <w:rPr>
      <w:rFonts w:ascii="Arial" w:hAnsi="Arial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locked/>
    <w:rsid w:val="005E4351"/>
    <w:rPr>
      <w:rFonts w:ascii="Arial" w:hAnsi="Arial" w:cs="Times New Roman"/>
      <w:b/>
      <w:i/>
      <w:sz w:val="28"/>
    </w:rPr>
  </w:style>
  <w:style w:type="character" w:customStyle="1" w:styleId="30">
    <w:name w:val="Заголовок 3 Знак"/>
    <w:link w:val="3"/>
    <w:uiPriority w:val="99"/>
    <w:locked/>
    <w:rsid w:val="005E4351"/>
    <w:rPr>
      <w:rFonts w:ascii="Arial" w:hAnsi="Arial" w:cs="Times New Roman"/>
      <w:b/>
      <w:sz w:val="26"/>
    </w:rPr>
  </w:style>
  <w:style w:type="character" w:customStyle="1" w:styleId="40">
    <w:name w:val="Заголовок 4 Знак"/>
    <w:link w:val="4"/>
    <w:uiPriority w:val="99"/>
    <w:locked/>
    <w:rsid w:val="005E4351"/>
    <w:rPr>
      <w:rFonts w:ascii="Times New Roman" w:hAnsi="Times New Roman" w:cs="Times New Roman"/>
      <w:b/>
      <w:sz w:val="24"/>
    </w:rPr>
  </w:style>
  <w:style w:type="paragraph" w:styleId="a3">
    <w:name w:val="Body Text"/>
    <w:basedOn w:val="a"/>
    <w:link w:val="a4"/>
    <w:uiPriority w:val="99"/>
    <w:rsid w:val="005E4351"/>
    <w:pPr>
      <w:spacing w:after="0" w:line="240" w:lineRule="auto"/>
    </w:pPr>
    <w:rPr>
      <w:rFonts w:ascii="Times New Roman" w:eastAsia="Calibri" w:hAnsi="Times New Roman"/>
      <w:sz w:val="24"/>
      <w:szCs w:val="20"/>
    </w:rPr>
  </w:style>
  <w:style w:type="character" w:customStyle="1" w:styleId="a4">
    <w:name w:val="Основной текст Знак"/>
    <w:link w:val="a3"/>
    <w:uiPriority w:val="99"/>
    <w:locked/>
    <w:rsid w:val="005E4351"/>
    <w:rPr>
      <w:rFonts w:ascii="Times New Roman" w:hAnsi="Times New Roman" w:cs="Times New Roman"/>
      <w:sz w:val="24"/>
    </w:rPr>
  </w:style>
  <w:style w:type="paragraph" w:styleId="21">
    <w:name w:val="Body Text 2"/>
    <w:basedOn w:val="a"/>
    <w:link w:val="22"/>
    <w:uiPriority w:val="99"/>
    <w:rsid w:val="005E4351"/>
    <w:pPr>
      <w:spacing w:after="0" w:line="240" w:lineRule="auto"/>
      <w:ind w:right="-57"/>
      <w:jc w:val="both"/>
    </w:pPr>
    <w:rPr>
      <w:rFonts w:ascii="Times New Roman" w:eastAsia="Calibri" w:hAnsi="Times New Roman"/>
      <w:sz w:val="24"/>
      <w:szCs w:val="20"/>
    </w:rPr>
  </w:style>
  <w:style w:type="character" w:customStyle="1" w:styleId="22">
    <w:name w:val="Основной текст 2 Знак"/>
    <w:link w:val="21"/>
    <w:uiPriority w:val="99"/>
    <w:locked/>
    <w:rsid w:val="005E4351"/>
    <w:rPr>
      <w:rFonts w:ascii="Times New Roman" w:hAnsi="Times New Roman" w:cs="Times New Roman"/>
      <w:sz w:val="24"/>
    </w:rPr>
  </w:style>
  <w:style w:type="character" w:customStyle="1" w:styleId="blk">
    <w:name w:val="blk"/>
    <w:uiPriority w:val="99"/>
    <w:rsid w:val="005E4351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5E4351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Calibri" w:hAnsi="Times New Roman"/>
      <w:sz w:val="24"/>
      <w:szCs w:val="20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5"/>
    <w:uiPriority w:val="99"/>
    <w:locked/>
    <w:rsid w:val="005E4351"/>
    <w:rPr>
      <w:rFonts w:ascii="Times New Roman" w:hAnsi="Times New Roman" w:cs="Times New Roman"/>
      <w:sz w:val="24"/>
    </w:rPr>
  </w:style>
  <w:style w:type="character" w:styleId="a7">
    <w:name w:val="page number"/>
    <w:uiPriority w:val="99"/>
    <w:rsid w:val="005E4351"/>
    <w:rPr>
      <w:rFonts w:cs="Times New Roman"/>
    </w:rPr>
  </w:style>
  <w:style w:type="paragraph" w:styleId="a8">
    <w:name w:val="Normal (Web)"/>
    <w:basedOn w:val="a"/>
    <w:link w:val="a9"/>
    <w:uiPriority w:val="99"/>
    <w:rsid w:val="005E4351"/>
    <w:pPr>
      <w:widowControl w:val="0"/>
      <w:spacing w:after="0" w:line="240" w:lineRule="auto"/>
    </w:pPr>
    <w:rPr>
      <w:sz w:val="24"/>
      <w:szCs w:val="20"/>
      <w:lang w:val="en-US" w:eastAsia="nl-NL"/>
    </w:rPr>
  </w:style>
  <w:style w:type="paragraph" w:styleId="aa">
    <w:name w:val="footnote text"/>
    <w:basedOn w:val="a"/>
    <w:link w:val="ab"/>
    <w:uiPriority w:val="99"/>
    <w:rsid w:val="005E4351"/>
    <w:pPr>
      <w:spacing w:after="0" w:line="240" w:lineRule="auto"/>
    </w:pPr>
    <w:rPr>
      <w:rFonts w:ascii="Times New Roman" w:eastAsia="Calibri" w:hAnsi="Times New Roman"/>
      <w:sz w:val="20"/>
      <w:szCs w:val="20"/>
      <w:lang w:val="en-US"/>
    </w:rPr>
  </w:style>
  <w:style w:type="character" w:customStyle="1" w:styleId="FootnoteTextChar">
    <w:name w:val="Footnote Text Char"/>
    <w:uiPriority w:val="99"/>
    <w:locked/>
    <w:rsid w:val="005E4351"/>
    <w:rPr>
      <w:rFonts w:ascii="Times New Roman" w:hAnsi="Times New Roman" w:cs="Times New Roman"/>
      <w:sz w:val="20"/>
      <w:lang w:eastAsia="ru-RU"/>
    </w:rPr>
  </w:style>
  <w:style w:type="character" w:customStyle="1" w:styleId="ab">
    <w:name w:val="Текст сноски Знак"/>
    <w:link w:val="aa"/>
    <w:uiPriority w:val="99"/>
    <w:locked/>
    <w:rsid w:val="005E4351"/>
    <w:rPr>
      <w:rFonts w:ascii="Times New Roman" w:hAnsi="Times New Roman"/>
      <w:sz w:val="20"/>
      <w:lang w:val="en-US"/>
    </w:rPr>
  </w:style>
  <w:style w:type="character" w:styleId="ac">
    <w:name w:val="footnote reference"/>
    <w:uiPriority w:val="99"/>
    <w:rsid w:val="005E4351"/>
    <w:rPr>
      <w:rFonts w:cs="Times New Roman"/>
      <w:vertAlign w:val="superscript"/>
    </w:rPr>
  </w:style>
  <w:style w:type="paragraph" w:styleId="23">
    <w:name w:val="List 2"/>
    <w:basedOn w:val="a"/>
    <w:uiPriority w:val="99"/>
    <w:rsid w:val="005E4351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character" w:styleId="ad">
    <w:name w:val="Hyperlink"/>
    <w:uiPriority w:val="99"/>
    <w:rsid w:val="005E4351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rsid w:val="005E4351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24">
    <w:name w:val="toc 2"/>
    <w:basedOn w:val="a"/>
    <w:next w:val="a"/>
    <w:autoRedefine/>
    <w:uiPriority w:val="99"/>
    <w:rsid w:val="005E4351"/>
    <w:pPr>
      <w:spacing w:before="120" w:after="0" w:line="240" w:lineRule="auto"/>
      <w:ind w:left="240"/>
    </w:pPr>
    <w:rPr>
      <w:rFonts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99"/>
    <w:rsid w:val="005E4351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paragraph" w:styleId="ae">
    <w:name w:val="List Paragraph"/>
    <w:basedOn w:val="a"/>
    <w:uiPriority w:val="34"/>
    <w:qFormat/>
    <w:rsid w:val="005E4351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f">
    <w:name w:val="Emphasis"/>
    <w:uiPriority w:val="99"/>
    <w:qFormat/>
    <w:rsid w:val="005E4351"/>
    <w:rPr>
      <w:rFonts w:cs="Times New Roman"/>
      <w:i/>
    </w:rPr>
  </w:style>
  <w:style w:type="paragraph" w:styleId="af0">
    <w:name w:val="Balloon Text"/>
    <w:basedOn w:val="a"/>
    <w:link w:val="af1"/>
    <w:uiPriority w:val="99"/>
    <w:rsid w:val="005E4351"/>
    <w:pPr>
      <w:spacing w:after="0" w:line="240" w:lineRule="auto"/>
    </w:pPr>
    <w:rPr>
      <w:rFonts w:ascii="Segoe UI" w:eastAsia="Calibri" w:hAnsi="Segoe UI"/>
      <w:sz w:val="18"/>
      <w:szCs w:val="20"/>
    </w:rPr>
  </w:style>
  <w:style w:type="character" w:customStyle="1" w:styleId="af1">
    <w:name w:val="Текст выноски Знак"/>
    <w:link w:val="af0"/>
    <w:uiPriority w:val="99"/>
    <w:locked/>
    <w:rsid w:val="005E4351"/>
    <w:rPr>
      <w:rFonts w:ascii="Segoe UI" w:hAnsi="Segoe UI" w:cs="Times New Roman"/>
      <w:sz w:val="18"/>
    </w:rPr>
  </w:style>
  <w:style w:type="paragraph" w:customStyle="1" w:styleId="ConsPlusNormal">
    <w:name w:val="ConsPlusNormal"/>
    <w:uiPriority w:val="99"/>
    <w:rsid w:val="005E435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header"/>
    <w:basedOn w:val="a"/>
    <w:link w:val="af3"/>
    <w:uiPriority w:val="99"/>
    <w:rsid w:val="005E4351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0"/>
    </w:rPr>
  </w:style>
  <w:style w:type="character" w:customStyle="1" w:styleId="af3">
    <w:name w:val="Верхний колонтитул Знак"/>
    <w:link w:val="af2"/>
    <w:uiPriority w:val="99"/>
    <w:locked/>
    <w:rsid w:val="005E4351"/>
    <w:rPr>
      <w:rFonts w:ascii="Times New Roman" w:hAnsi="Times New Roman" w:cs="Times New Roman"/>
      <w:sz w:val="24"/>
    </w:rPr>
  </w:style>
  <w:style w:type="character" w:customStyle="1" w:styleId="110">
    <w:name w:val="Текст примечания Знак11"/>
    <w:uiPriority w:val="99"/>
    <w:rsid w:val="005E4351"/>
    <w:rPr>
      <w:sz w:val="20"/>
    </w:rPr>
  </w:style>
  <w:style w:type="paragraph" w:styleId="af4">
    <w:name w:val="annotation text"/>
    <w:basedOn w:val="a"/>
    <w:link w:val="af5"/>
    <w:uiPriority w:val="99"/>
    <w:rsid w:val="005E4351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5">
    <w:name w:val="Текст примечания Знак"/>
    <w:link w:val="af4"/>
    <w:uiPriority w:val="99"/>
    <w:locked/>
    <w:rsid w:val="005E4351"/>
    <w:rPr>
      <w:rFonts w:ascii="Calibri" w:hAnsi="Calibri" w:cs="Times New Roman"/>
      <w:sz w:val="20"/>
    </w:rPr>
  </w:style>
  <w:style w:type="character" w:customStyle="1" w:styleId="12">
    <w:name w:val="Текст примечания Знак1"/>
    <w:uiPriority w:val="99"/>
    <w:semiHidden/>
    <w:rsid w:val="005E4351"/>
    <w:rPr>
      <w:sz w:val="20"/>
    </w:rPr>
  </w:style>
  <w:style w:type="character" w:customStyle="1" w:styleId="111">
    <w:name w:val="Тема примечания Знак11"/>
    <w:uiPriority w:val="99"/>
    <w:rsid w:val="005E4351"/>
    <w:rPr>
      <w:b/>
      <w:sz w:val="20"/>
    </w:rPr>
  </w:style>
  <w:style w:type="paragraph" w:styleId="af6">
    <w:name w:val="annotation subject"/>
    <w:basedOn w:val="af4"/>
    <w:next w:val="af4"/>
    <w:link w:val="af7"/>
    <w:uiPriority w:val="99"/>
    <w:rsid w:val="005E4351"/>
    <w:rPr>
      <w:rFonts w:ascii="Times New Roman" w:hAnsi="Times New Roman"/>
      <w:b/>
    </w:rPr>
  </w:style>
  <w:style w:type="character" w:customStyle="1" w:styleId="af7">
    <w:name w:val="Тема примечания Знак"/>
    <w:link w:val="af6"/>
    <w:uiPriority w:val="99"/>
    <w:locked/>
    <w:rsid w:val="005E4351"/>
    <w:rPr>
      <w:rFonts w:ascii="Times New Roman" w:hAnsi="Times New Roman" w:cs="Times New Roman"/>
      <w:b/>
      <w:sz w:val="20"/>
    </w:rPr>
  </w:style>
  <w:style w:type="character" w:customStyle="1" w:styleId="13">
    <w:name w:val="Тема примечания Знак1"/>
    <w:uiPriority w:val="99"/>
    <w:semiHidden/>
    <w:rsid w:val="005E4351"/>
    <w:rPr>
      <w:b/>
      <w:sz w:val="20"/>
    </w:rPr>
  </w:style>
  <w:style w:type="paragraph" w:styleId="25">
    <w:name w:val="Body Text Indent 2"/>
    <w:basedOn w:val="a"/>
    <w:link w:val="26"/>
    <w:uiPriority w:val="99"/>
    <w:rsid w:val="005E4351"/>
    <w:pPr>
      <w:spacing w:after="120" w:line="480" w:lineRule="auto"/>
      <w:ind w:left="283"/>
    </w:pPr>
    <w:rPr>
      <w:rFonts w:ascii="Times New Roman" w:eastAsia="Calibri" w:hAnsi="Times New Roman"/>
      <w:sz w:val="24"/>
      <w:szCs w:val="20"/>
    </w:rPr>
  </w:style>
  <w:style w:type="character" w:customStyle="1" w:styleId="26">
    <w:name w:val="Основной текст с отступом 2 Знак"/>
    <w:link w:val="25"/>
    <w:uiPriority w:val="99"/>
    <w:locked/>
    <w:rsid w:val="005E4351"/>
    <w:rPr>
      <w:rFonts w:ascii="Times New Roman" w:hAnsi="Times New Roman" w:cs="Times New Roman"/>
      <w:sz w:val="24"/>
    </w:rPr>
  </w:style>
  <w:style w:type="character" w:customStyle="1" w:styleId="apple-converted-space">
    <w:name w:val="apple-converted-space"/>
    <w:uiPriority w:val="99"/>
    <w:rsid w:val="005E4351"/>
  </w:style>
  <w:style w:type="character" w:customStyle="1" w:styleId="af8">
    <w:name w:val="Цветовое выделение"/>
    <w:uiPriority w:val="99"/>
    <w:rsid w:val="005E4351"/>
    <w:rPr>
      <w:b/>
      <w:color w:val="26282F"/>
    </w:rPr>
  </w:style>
  <w:style w:type="character" w:customStyle="1" w:styleId="af9">
    <w:name w:val="Гипертекстовая ссылка"/>
    <w:uiPriority w:val="99"/>
    <w:rsid w:val="005E4351"/>
    <w:rPr>
      <w:b/>
      <w:color w:val="106BBE"/>
    </w:rPr>
  </w:style>
  <w:style w:type="character" w:customStyle="1" w:styleId="afa">
    <w:name w:val="Активная гипертекстовая ссылка"/>
    <w:uiPriority w:val="99"/>
    <w:rsid w:val="005E4351"/>
    <w:rPr>
      <w:b/>
      <w:color w:val="106BBE"/>
      <w:u w:val="single"/>
    </w:rPr>
  </w:style>
  <w:style w:type="paragraph" w:customStyle="1" w:styleId="afb">
    <w:name w:val="Внимание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c">
    <w:name w:val="Внимание: криминал!!"/>
    <w:basedOn w:val="afb"/>
    <w:next w:val="a"/>
    <w:uiPriority w:val="99"/>
    <w:rsid w:val="005E4351"/>
  </w:style>
  <w:style w:type="paragraph" w:customStyle="1" w:styleId="afd">
    <w:name w:val="Внимание: недобросовестность!"/>
    <w:basedOn w:val="afb"/>
    <w:next w:val="a"/>
    <w:uiPriority w:val="99"/>
    <w:rsid w:val="005E4351"/>
  </w:style>
  <w:style w:type="character" w:customStyle="1" w:styleId="afe">
    <w:name w:val="Выделение для Базового Поиска"/>
    <w:uiPriority w:val="99"/>
    <w:rsid w:val="005E4351"/>
    <w:rPr>
      <w:b/>
      <w:color w:val="0058A9"/>
    </w:rPr>
  </w:style>
  <w:style w:type="character" w:customStyle="1" w:styleId="aff">
    <w:name w:val="Выделение для Базового Поиска (курсив)"/>
    <w:uiPriority w:val="99"/>
    <w:rsid w:val="005E4351"/>
    <w:rPr>
      <w:b/>
      <w:i/>
      <w:color w:val="0058A9"/>
    </w:rPr>
  </w:style>
  <w:style w:type="paragraph" w:customStyle="1" w:styleId="aff0">
    <w:name w:val="Дочерний элемент списка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1">
    <w:name w:val="Основное меню (преемственное)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4">
    <w:name w:val="Заголовок1"/>
    <w:basedOn w:val="aff1"/>
    <w:next w:val="a"/>
    <w:uiPriority w:val="99"/>
    <w:rsid w:val="005E4351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5E4351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character" w:customStyle="1" w:styleId="aff5">
    <w:name w:val="Заголовок своего сообщения"/>
    <w:uiPriority w:val="99"/>
    <w:rsid w:val="005E4351"/>
    <w:rPr>
      <w:b/>
      <w:color w:val="26282F"/>
    </w:rPr>
  </w:style>
  <w:style w:type="paragraph" w:customStyle="1" w:styleId="aff6">
    <w:name w:val="Заголовок статьи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character" w:customStyle="1" w:styleId="aff7">
    <w:name w:val="Заголовок чужого сообщения"/>
    <w:uiPriority w:val="99"/>
    <w:rsid w:val="005E4351"/>
    <w:rPr>
      <w:b/>
      <w:color w:val="FF0000"/>
    </w:rPr>
  </w:style>
  <w:style w:type="paragraph" w:customStyle="1" w:styleId="aff8">
    <w:name w:val="Заголовок ЭР (левое окно)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9">
    <w:name w:val="Заголовок ЭР (правое окно)"/>
    <w:basedOn w:val="aff8"/>
    <w:next w:val="a"/>
    <w:uiPriority w:val="99"/>
    <w:rsid w:val="005E4351"/>
    <w:pPr>
      <w:spacing w:after="0"/>
      <w:jc w:val="left"/>
    </w:pPr>
  </w:style>
  <w:style w:type="paragraph" w:customStyle="1" w:styleId="affa">
    <w:name w:val="Интерактивный заголовок"/>
    <w:basedOn w:val="14"/>
    <w:next w:val="a"/>
    <w:uiPriority w:val="99"/>
    <w:rsid w:val="005E4351"/>
    <w:rPr>
      <w:u w:val="single"/>
    </w:rPr>
  </w:style>
  <w:style w:type="paragraph" w:customStyle="1" w:styleId="affb">
    <w:name w:val="Текст информации об изменениях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c">
    <w:name w:val="Информация об изменениях"/>
    <w:basedOn w:val="affb"/>
    <w:next w:val="a"/>
    <w:uiPriority w:val="99"/>
    <w:rsid w:val="005E435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e">
    <w:name w:val="Комментарий"/>
    <w:basedOn w:val="affd"/>
    <w:next w:val="a"/>
    <w:uiPriority w:val="99"/>
    <w:rsid w:val="005E435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uiPriority w:val="99"/>
    <w:rsid w:val="005E4351"/>
    <w:rPr>
      <w:i/>
      <w:iCs/>
    </w:rPr>
  </w:style>
  <w:style w:type="paragraph" w:customStyle="1" w:styleId="afff0">
    <w:name w:val="Текст (лев. подпись)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1">
    <w:name w:val="Колонтитул (левый)"/>
    <w:basedOn w:val="afff0"/>
    <w:next w:val="a"/>
    <w:uiPriority w:val="99"/>
    <w:rsid w:val="005E4351"/>
    <w:rPr>
      <w:sz w:val="14"/>
      <w:szCs w:val="14"/>
    </w:rPr>
  </w:style>
  <w:style w:type="paragraph" w:customStyle="1" w:styleId="afff2">
    <w:name w:val="Текст (прав. подпись)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3">
    <w:name w:val="Колонтитул (правый)"/>
    <w:basedOn w:val="afff2"/>
    <w:next w:val="a"/>
    <w:uiPriority w:val="99"/>
    <w:rsid w:val="005E4351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uiPriority w:val="99"/>
    <w:rsid w:val="005E4351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"/>
    <w:uiPriority w:val="99"/>
    <w:rsid w:val="005E4351"/>
  </w:style>
  <w:style w:type="paragraph" w:customStyle="1" w:styleId="afff6">
    <w:name w:val="Моноширинный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7">
    <w:name w:val="Найденные слова"/>
    <w:uiPriority w:val="99"/>
    <w:rsid w:val="005E4351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character" w:customStyle="1" w:styleId="afff9">
    <w:name w:val="Не вступил в силу"/>
    <w:uiPriority w:val="99"/>
    <w:rsid w:val="005E4351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"/>
    <w:uiPriority w:val="99"/>
    <w:rsid w:val="005E4351"/>
    <w:pPr>
      <w:ind w:firstLine="118"/>
    </w:pPr>
  </w:style>
  <w:style w:type="paragraph" w:customStyle="1" w:styleId="afffb">
    <w:name w:val="Нормальный (таблица)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c">
    <w:name w:val="Таблицы (моноширинный)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d">
    <w:name w:val="Оглавление"/>
    <w:basedOn w:val="afffc"/>
    <w:next w:val="a"/>
    <w:uiPriority w:val="99"/>
    <w:rsid w:val="005E4351"/>
    <w:pPr>
      <w:ind w:left="140"/>
    </w:pPr>
  </w:style>
  <w:style w:type="character" w:customStyle="1" w:styleId="afffe">
    <w:name w:val="Опечатки"/>
    <w:uiPriority w:val="99"/>
    <w:rsid w:val="005E4351"/>
    <w:rPr>
      <w:color w:val="FF0000"/>
    </w:rPr>
  </w:style>
  <w:style w:type="paragraph" w:customStyle="1" w:styleId="affff">
    <w:name w:val="Переменная часть"/>
    <w:basedOn w:val="aff1"/>
    <w:next w:val="a"/>
    <w:uiPriority w:val="99"/>
    <w:rsid w:val="005E4351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5E4351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"/>
    <w:uiPriority w:val="99"/>
    <w:rsid w:val="005E4351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rsid w:val="005E4351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3">
    <w:name w:val="Постоянная часть"/>
    <w:basedOn w:val="aff1"/>
    <w:next w:val="a"/>
    <w:uiPriority w:val="99"/>
    <w:rsid w:val="005E4351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5">
    <w:name w:val="Пример."/>
    <w:basedOn w:val="afb"/>
    <w:next w:val="a"/>
    <w:uiPriority w:val="99"/>
    <w:rsid w:val="005E4351"/>
  </w:style>
  <w:style w:type="paragraph" w:customStyle="1" w:styleId="affff6">
    <w:name w:val="Примечание."/>
    <w:basedOn w:val="afb"/>
    <w:next w:val="a"/>
    <w:uiPriority w:val="99"/>
    <w:rsid w:val="005E4351"/>
  </w:style>
  <w:style w:type="character" w:customStyle="1" w:styleId="affff7">
    <w:name w:val="Продолжение ссылки"/>
    <w:uiPriority w:val="99"/>
    <w:rsid w:val="005E4351"/>
  </w:style>
  <w:style w:type="paragraph" w:customStyle="1" w:styleId="affff8">
    <w:name w:val="Словарная статья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character" w:customStyle="1" w:styleId="affff9">
    <w:name w:val="Сравнение редакций"/>
    <w:uiPriority w:val="99"/>
    <w:rsid w:val="005E4351"/>
    <w:rPr>
      <w:b/>
      <w:color w:val="26282F"/>
    </w:rPr>
  </w:style>
  <w:style w:type="character" w:customStyle="1" w:styleId="affffa">
    <w:name w:val="Сравнение редакций. Добавленный фрагмент"/>
    <w:uiPriority w:val="99"/>
    <w:rsid w:val="005E4351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5E4351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fd">
    <w:name w:val="Ссылка на утративший силу документ"/>
    <w:uiPriority w:val="99"/>
    <w:rsid w:val="005E4351"/>
    <w:rPr>
      <w:b/>
      <w:color w:val="749232"/>
    </w:rPr>
  </w:style>
  <w:style w:type="paragraph" w:customStyle="1" w:styleId="affffe">
    <w:name w:val="Текст в таблице"/>
    <w:basedOn w:val="afffb"/>
    <w:next w:val="a"/>
    <w:uiPriority w:val="99"/>
    <w:rsid w:val="005E4351"/>
    <w:pPr>
      <w:ind w:firstLine="500"/>
    </w:pPr>
  </w:style>
  <w:style w:type="paragraph" w:customStyle="1" w:styleId="afffff">
    <w:name w:val="Текст ЭР (см. также)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0">
    <w:name w:val="Технический комментарий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character" w:customStyle="1" w:styleId="afffff1">
    <w:name w:val="Утратил силу"/>
    <w:uiPriority w:val="99"/>
    <w:rsid w:val="005E4351"/>
    <w:rPr>
      <w:b/>
      <w:strike/>
      <w:color w:val="666600"/>
    </w:rPr>
  </w:style>
  <w:style w:type="paragraph" w:customStyle="1" w:styleId="afffff2">
    <w:name w:val="Формула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3">
    <w:name w:val="Центрированный (таблица)"/>
    <w:basedOn w:val="afffb"/>
    <w:next w:val="a"/>
    <w:uiPriority w:val="99"/>
    <w:rsid w:val="005E4351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5E435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afffff4">
    <w:name w:val="annotation reference"/>
    <w:uiPriority w:val="99"/>
    <w:rsid w:val="005E4351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99"/>
    <w:rsid w:val="005E4351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">
    <w:name w:val="toc 5"/>
    <w:basedOn w:val="a"/>
    <w:next w:val="a"/>
    <w:autoRedefine/>
    <w:uiPriority w:val="99"/>
    <w:rsid w:val="005E4351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6">
    <w:name w:val="toc 6"/>
    <w:basedOn w:val="a"/>
    <w:next w:val="a"/>
    <w:autoRedefine/>
    <w:uiPriority w:val="99"/>
    <w:rsid w:val="005E4351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5E4351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5E4351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5E4351"/>
    <w:pPr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a"/>
    <w:uiPriority w:val="99"/>
    <w:rsid w:val="005E43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ffff5">
    <w:name w:val="Table Grid"/>
    <w:basedOn w:val="a1"/>
    <w:uiPriority w:val="99"/>
    <w:rsid w:val="005E435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6">
    <w:name w:val="endnote text"/>
    <w:basedOn w:val="a"/>
    <w:link w:val="afffff7"/>
    <w:uiPriority w:val="99"/>
    <w:semiHidden/>
    <w:rsid w:val="005E4351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ffff7">
    <w:name w:val="Текст концевой сноски Знак"/>
    <w:link w:val="afffff6"/>
    <w:uiPriority w:val="99"/>
    <w:semiHidden/>
    <w:locked/>
    <w:rsid w:val="005E4351"/>
    <w:rPr>
      <w:rFonts w:ascii="Calibri" w:hAnsi="Calibri" w:cs="Times New Roman"/>
      <w:sz w:val="20"/>
    </w:rPr>
  </w:style>
  <w:style w:type="character" w:styleId="afffff8">
    <w:name w:val="endnote reference"/>
    <w:uiPriority w:val="99"/>
    <w:semiHidden/>
    <w:rsid w:val="005E4351"/>
    <w:rPr>
      <w:rFonts w:cs="Times New Roman"/>
      <w:vertAlign w:val="superscript"/>
    </w:rPr>
  </w:style>
  <w:style w:type="table" w:customStyle="1" w:styleId="15">
    <w:name w:val="Сетка таблицы1"/>
    <w:uiPriority w:val="99"/>
    <w:rsid w:val="005E4351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9">
    <w:name w:val="Body Text Indent"/>
    <w:basedOn w:val="a"/>
    <w:link w:val="afffffa"/>
    <w:uiPriority w:val="99"/>
    <w:rsid w:val="005E4351"/>
    <w:pPr>
      <w:spacing w:after="120"/>
      <w:ind w:left="283"/>
    </w:pPr>
    <w:rPr>
      <w:rFonts w:eastAsia="Calibri"/>
      <w:sz w:val="20"/>
      <w:szCs w:val="20"/>
    </w:rPr>
  </w:style>
  <w:style w:type="character" w:customStyle="1" w:styleId="afffffa">
    <w:name w:val="Основной текст с отступом Знак"/>
    <w:link w:val="afffff9"/>
    <w:uiPriority w:val="99"/>
    <w:locked/>
    <w:rsid w:val="005E4351"/>
    <w:rPr>
      <w:rFonts w:ascii="Calibri" w:hAnsi="Calibri" w:cs="Times New Roman"/>
      <w:lang w:eastAsia="ru-RU"/>
    </w:rPr>
  </w:style>
  <w:style w:type="paragraph" w:styleId="afffffb">
    <w:name w:val="Subtitle"/>
    <w:basedOn w:val="a"/>
    <w:next w:val="a"/>
    <w:link w:val="afffffc"/>
    <w:uiPriority w:val="99"/>
    <w:qFormat/>
    <w:rsid w:val="005E4351"/>
    <w:pPr>
      <w:numPr>
        <w:ilvl w:val="1"/>
      </w:numPr>
    </w:pPr>
    <w:rPr>
      <w:rFonts w:ascii="Calibri Light" w:eastAsia="Calibri" w:hAnsi="Calibri Light"/>
      <w:i/>
      <w:color w:val="5B9BD5"/>
      <w:spacing w:val="15"/>
      <w:sz w:val="24"/>
      <w:szCs w:val="20"/>
    </w:rPr>
  </w:style>
  <w:style w:type="character" w:customStyle="1" w:styleId="afffffc">
    <w:name w:val="Подзаголовок Знак"/>
    <w:link w:val="afffffb"/>
    <w:uiPriority w:val="99"/>
    <w:locked/>
    <w:rsid w:val="005E4351"/>
    <w:rPr>
      <w:rFonts w:ascii="Calibri Light" w:hAnsi="Calibri Light" w:cs="Times New Roman"/>
      <w:i/>
      <w:color w:val="5B9BD5"/>
      <w:spacing w:val="15"/>
      <w:sz w:val="24"/>
      <w:lang w:eastAsia="ru-RU"/>
    </w:rPr>
  </w:style>
  <w:style w:type="character" w:styleId="afffffd">
    <w:name w:val="Strong"/>
    <w:uiPriority w:val="99"/>
    <w:qFormat/>
    <w:rsid w:val="005E4351"/>
    <w:rPr>
      <w:rFonts w:cs="Times New Roman"/>
      <w:b/>
    </w:rPr>
  </w:style>
  <w:style w:type="paragraph" w:customStyle="1" w:styleId="afffffe">
    <w:name w:val="Стиль"/>
    <w:uiPriority w:val="99"/>
    <w:rsid w:val="005E435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customStyle="1" w:styleId="FontStyle46">
    <w:name w:val="Font Style46"/>
    <w:uiPriority w:val="99"/>
    <w:rsid w:val="005E4351"/>
    <w:rPr>
      <w:rFonts w:ascii="Times New Roman" w:hAnsi="Times New Roman"/>
      <w:sz w:val="26"/>
    </w:rPr>
  </w:style>
  <w:style w:type="character" w:customStyle="1" w:styleId="27">
    <w:name w:val="Основной текст2"/>
    <w:uiPriority w:val="99"/>
    <w:rsid w:val="005E4351"/>
    <w:rPr>
      <w:rFonts w:ascii="Times New Roman" w:hAnsi="Times New Roman"/>
      <w:color w:val="000000"/>
      <w:w w:val="100"/>
      <w:position w:val="0"/>
      <w:sz w:val="26"/>
      <w:u w:val="none"/>
      <w:lang w:val="ru-RU" w:eastAsia="ru-RU"/>
    </w:rPr>
  </w:style>
  <w:style w:type="character" w:customStyle="1" w:styleId="match">
    <w:name w:val="match"/>
    <w:uiPriority w:val="99"/>
    <w:rsid w:val="005E4351"/>
  </w:style>
  <w:style w:type="paragraph" w:customStyle="1" w:styleId="headertext">
    <w:name w:val="headertext"/>
    <w:basedOn w:val="a"/>
    <w:uiPriority w:val="99"/>
    <w:rsid w:val="005E43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5E43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mailrucssattributepostfix">
    <w:name w:val="msonormal_mailru_css_attribute_postfix"/>
    <w:basedOn w:val="a"/>
    <w:uiPriority w:val="99"/>
    <w:rsid w:val="005E43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6">
    <w:name w:val="Абзац списка1"/>
    <w:basedOn w:val="a"/>
    <w:uiPriority w:val="99"/>
    <w:rsid w:val="005E4351"/>
    <w:pPr>
      <w:spacing w:after="0" w:line="240" w:lineRule="auto"/>
      <w:ind w:left="720"/>
    </w:pPr>
    <w:rPr>
      <w:rFonts w:ascii="Times New Roman" w:hAnsi="Times New Roman"/>
      <w:sz w:val="24"/>
      <w:szCs w:val="24"/>
    </w:rPr>
  </w:style>
  <w:style w:type="table" w:customStyle="1" w:styleId="28">
    <w:name w:val="Сетка таблицы2"/>
    <w:uiPriority w:val="99"/>
    <w:rsid w:val="005E4351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99"/>
    <w:rsid w:val="005E4351"/>
    <w:pPr>
      <w:widowControl w:val="0"/>
      <w:spacing w:after="0" w:line="240" w:lineRule="auto"/>
      <w:ind w:left="103"/>
    </w:pPr>
    <w:rPr>
      <w:rFonts w:ascii="Times New Roman" w:hAnsi="Times New Roman"/>
      <w:lang w:val="en-US" w:eastAsia="en-US"/>
    </w:rPr>
  </w:style>
  <w:style w:type="character" w:customStyle="1" w:styleId="Bodytext2115pt">
    <w:name w:val="Body text (2) + 11.5 pt"/>
    <w:aliases w:val="Not Bold"/>
    <w:uiPriority w:val="99"/>
    <w:rsid w:val="005E4351"/>
    <w:rPr>
      <w:rFonts w:ascii="Times New Roman" w:hAnsi="Times New Roman"/>
      <w:b/>
      <w:color w:val="000000"/>
      <w:spacing w:val="0"/>
      <w:w w:val="100"/>
      <w:position w:val="0"/>
      <w:sz w:val="23"/>
      <w:u w:val="none"/>
      <w:lang w:val="ru-RU" w:eastAsia="ru-RU"/>
    </w:rPr>
  </w:style>
  <w:style w:type="paragraph" w:styleId="32">
    <w:name w:val="Body Text 3"/>
    <w:basedOn w:val="a"/>
    <w:link w:val="33"/>
    <w:uiPriority w:val="99"/>
    <w:rsid w:val="005E4351"/>
    <w:pPr>
      <w:spacing w:after="120"/>
    </w:pPr>
    <w:rPr>
      <w:rFonts w:eastAsia="Calibri"/>
      <w:sz w:val="16"/>
      <w:szCs w:val="20"/>
    </w:rPr>
  </w:style>
  <w:style w:type="character" w:customStyle="1" w:styleId="33">
    <w:name w:val="Основной текст 3 Знак"/>
    <w:link w:val="32"/>
    <w:uiPriority w:val="99"/>
    <w:locked/>
    <w:rsid w:val="005E4351"/>
    <w:rPr>
      <w:rFonts w:ascii="Calibri" w:hAnsi="Calibri" w:cs="Times New Roman"/>
      <w:sz w:val="16"/>
      <w:lang w:eastAsia="ru-RU"/>
    </w:rPr>
  </w:style>
  <w:style w:type="table" w:customStyle="1" w:styleId="34">
    <w:name w:val="Сетка таблицы3"/>
    <w:uiPriority w:val="99"/>
    <w:rsid w:val="005E435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9">
    <w:name w:val="Font Style49"/>
    <w:uiPriority w:val="99"/>
    <w:rsid w:val="005E4351"/>
    <w:rPr>
      <w:rFonts w:ascii="Times New Roman" w:hAnsi="Times New Roman"/>
      <w:sz w:val="22"/>
    </w:rPr>
  </w:style>
  <w:style w:type="paragraph" w:customStyle="1" w:styleId="Style32">
    <w:name w:val="Style32"/>
    <w:basedOn w:val="a"/>
    <w:uiPriority w:val="99"/>
    <w:rsid w:val="005E4351"/>
    <w:pPr>
      <w:widowControl w:val="0"/>
      <w:autoSpaceDE w:val="0"/>
      <w:autoSpaceDN w:val="0"/>
      <w:adjustRightInd w:val="0"/>
      <w:spacing w:after="0" w:line="275" w:lineRule="exact"/>
    </w:pPr>
    <w:rPr>
      <w:rFonts w:ascii="Times New Roman" w:hAnsi="Times New Roman"/>
      <w:sz w:val="24"/>
      <w:szCs w:val="24"/>
    </w:rPr>
  </w:style>
  <w:style w:type="table" w:customStyle="1" w:styleId="42">
    <w:name w:val="Сетка таблицы4"/>
    <w:uiPriority w:val="99"/>
    <w:rsid w:val="005E43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uiPriority w:val="99"/>
    <w:rsid w:val="005E43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бычный (веб) Знак"/>
    <w:link w:val="a8"/>
    <w:uiPriority w:val="99"/>
    <w:locked/>
    <w:rsid w:val="003B1F73"/>
    <w:rPr>
      <w:rFonts w:eastAsia="Times New Roman"/>
      <w:sz w:val="24"/>
      <w:lang w:val="en-US" w:eastAsia="nl-NL"/>
    </w:rPr>
  </w:style>
  <w:style w:type="paragraph" w:customStyle="1" w:styleId="29">
    <w:name w:val="Абзац списка2"/>
    <w:basedOn w:val="a"/>
    <w:uiPriority w:val="99"/>
    <w:rsid w:val="001A6DB9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039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39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3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39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39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3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3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3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3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39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39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39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39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39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39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oleObject" Target="embeddings/oleObject3.bin"/><Relationship Id="rId18" Type="http://schemas.openxmlformats.org/officeDocument/2006/relationships/image" Target="media/image5.wmf"/><Relationship Id="rId26" Type="http://schemas.openxmlformats.org/officeDocument/2006/relationships/image" Target="media/image9.wmf"/><Relationship Id="rId39" Type="http://schemas.openxmlformats.org/officeDocument/2006/relationships/image" Target="media/image18.png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4.gif"/><Relationship Id="rId7" Type="http://schemas.openxmlformats.org/officeDocument/2006/relationships/footer" Target="footer1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3.gif"/><Relationship Id="rId38" Type="http://schemas.openxmlformats.org/officeDocument/2006/relationships/image" Target="media/image17.png"/><Relationship Id="rId2" Type="http://schemas.openxmlformats.org/officeDocument/2006/relationships/styles" Target="styles.xml"/><Relationship Id="rId16" Type="http://schemas.openxmlformats.org/officeDocument/2006/relationships/image" Target="media/image4.wmf"/><Relationship Id="rId20" Type="http://schemas.openxmlformats.org/officeDocument/2006/relationships/image" Target="media/image6.wmf"/><Relationship Id="rId29" Type="http://schemas.openxmlformats.org/officeDocument/2006/relationships/oleObject" Target="embeddings/oleObject11.bin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wmf"/><Relationship Id="rId24" Type="http://schemas.openxmlformats.org/officeDocument/2006/relationships/image" Target="media/image8.wmf"/><Relationship Id="rId32" Type="http://schemas.openxmlformats.org/officeDocument/2006/relationships/image" Target="media/image12.gif"/><Relationship Id="rId37" Type="http://schemas.openxmlformats.org/officeDocument/2006/relationships/image" Target="media/image16.png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0.wmf"/><Relationship Id="rId36" Type="http://schemas.openxmlformats.org/officeDocument/2006/relationships/oleObject" Target="embeddings/oleObject13.bin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image" Target="media/image3.wmf"/><Relationship Id="rId22" Type="http://schemas.openxmlformats.org/officeDocument/2006/relationships/image" Target="media/image7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1.wmf"/><Relationship Id="rId35" Type="http://schemas.openxmlformats.org/officeDocument/2006/relationships/image" Target="media/image1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1242</TotalTime>
  <Pages>54</Pages>
  <Words>14189</Words>
  <Characters>80882</Characters>
  <Application>Microsoft Office Word</Application>
  <DocSecurity>0</DocSecurity>
  <Lines>674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user</cp:lastModifiedBy>
  <cp:revision>94</cp:revision>
  <cp:lastPrinted>2021-12-19T09:24:00Z</cp:lastPrinted>
  <dcterms:created xsi:type="dcterms:W3CDTF">2021-12-08T13:02:00Z</dcterms:created>
  <dcterms:modified xsi:type="dcterms:W3CDTF">2022-02-21T08:24:00Z</dcterms:modified>
</cp:coreProperties>
</file>