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5" w:type="dxa"/>
        <w:jc w:val="center"/>
        <w:tblLayout w:type="fixed"/>
        <w:tblLook w:val="01E0" w:firstRow="1" w:lastRow="1" w:firstColumn="1" w:lastColumn="1" w:noHBand="0" w:noVBand="0"/>
      </w:tblPr>
      <w:tblGrid>
        <w:gridCol w:w="10425"/>
      </w:tblGrid>
      <w:tr w:rsidR="00DB53B7" w:rsidRPr="00271C8E" w:rsidTr="0085408A">
        <w:trPr>
          <w:jc w:val="center"/>
        </w:trPr>
        <w:tc>
          <w:tcPr>
            <w:tcW w:w="10425" w:type="dxa"/>
            <w:tcFitText/>
            <w:vAlign w:val="center"/>
          </w:tcPr>
          <w:p w:rsidR="00DB53B7" w:rsidRPr="007C0BE1" w:rsidRDefault="00DB53B7" w:rsidP="00271C8E">
            <w:pPr>
              <w:spacing w:after="0"/>
              <w:jc w:val="center"/>
              <w:rPr>
                <w:rFonts w:ascii="Times New Roman" w:hAnsi="Times New Roman"/>
              </w:rPr>
            </w:pPr>
            <w:r w:rsidRPr="007C0BE1">
              <w:rPr>
                <w:rFonts w:ascii="Times New Roman" w:hAnsi="Times New Roman"/>
                <w:spacing w:val="25"/>
              </w:rPr>
              <w:t>МИНИСТЕРСТВО НАУКИ И ВЫСШЕГО ОБРАЗОВАНИЯ РОССИЙСКОЙ ФЕДЕРАЦИ</w:t>
            </w:r>
            <w:r w:rsidRPr="007C0BE1">
              <w:rPr>
                <w:rFonts w:ascii="Times New Roman" w:hAnsi="Times New Roman"/>
                <w:spacing w:val="36"/>
              </w:rPr>
              <w:t>И</w:t>
            </w:r>
          </w:p>
          <w:p w:rsidR="00DB53B7" w:rsidRPr="007C0BE1" w:rsidRDefault="00DB53B7" w:rsidP="00271C8E">
            <w:pPr>
              <w:spacing w:after="0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454696">
              <w:rPr>
                <w:rFonts w:ascii="Times New Roman" w:hAnsi="Times New Roman"/>
                <w:caps/>
                <w:spacing w:val="23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454696">
              <w:rPr>
                <w:rFonts w:ascii="Times New Roman" w:hAnsi="Times New Roman"/>
                <w:caps/>
                <w:spacing w:val="41"/>
                <w:sz w:val="15"/>
                <w:szCs w:val="15"/>
              </w:rPr>
              <w:t>я</w:t>
            </w:r>
          </w:p>
          <w:p w:rsidR="00DB53B7" w:rsidRPr="00271C8E" w:rsidRDefault="00DB53B7" w:rsidP="00271C8E">
            <w:pPr>
              <w:spacing w:after="0"/>
              <w:jc w:val="center"/>
              <w:rPr>
                <w:rFonts w:ascii="Times New Roman" w:hAnsi="Times New Roman"/>
                <w:spacing w:val="20"/>
              </w:rPr>
            </w:pPr>
            <w:r w:rsidRPr="00454696">
              <w:rPr>
                <w:rFonts w:ascii="Times New Roman" w:hAnsi="Times New Roman"/>
                <w:spacing w:val="66"/>
              </w:rPr>
              <w:t>«Национальный исследовательский ядерный университет «МИФИ</w:t>
            </w:r>
            <w:r w:rsidRPr="00454696">
              <w:rPr>
                <w:rFonts w:ascii="Times New Roman" w:hAnsi="Times New Roman"/>
                <w:spacing w:val="25"/>
              </w:rPr>
              <w:t>»</w:t>
            </w:r>
          </w:p>
        </w:tc>
      </w:tr>
      <w:tr w:rsidR="00DB53B7" w:rsidRPr="00271C8E" w:rsidTr="0085408A">
        <w:trPr>
          <w:jc w:val="center"/>
        </w:trPr>
        <w:tc>
          <w:tcPr>
            <w:tcW w:w="10425" w:type="dxa"/>
          </w:tcPr>
          <w:p w:rsidR="00DB53B7" w:rsidRPr="00271C8E" w:rsidRDefault="00DB53B7" w:rsidP="00271C8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1C8E">
              <w:rPr>
                <w:rFonts w:ascii="Times New Roman" w:hAnsi="Times New Roman"/>
                <w:b/>
                <w:sz w:val="28"/>
                <w:szCs w:val="28"/>
              </w:rPr>
              <w:t>Озерский технологический институт</w:t>
            </w:r>
            <w:r w:rsidRPr="00271C8E">
              <w:rPr>
                <w:rFonts w:ascii="Times New Roman" w:hAnsi="Times New Roman"/>
                <w:b/>
              </w:rPr>
              <w:t xml:space="preserve"> </w:t>
            </w:r>
            <w:r w:rsidRPr="00271C8E">
              <w:rPr>
                <w:rFonts w:ascii="Times New Roman" w:hAnsi="Times New Roman"/>
                <w:b/>
                <w:sz w:val="28"/>
                <w:szCs w:val="28"/>
              </w:rPr>
              <w:t xml:space="preserve">– </w:t>
            </w:r>
          </w:p>
          <w:p w:rsidR="00DB53B7" w:rsidRPr="00271C8E" w:rsidRDefault="00DB53B7" w:rsidP="00271C8E">
            <w:pPr>
              <w:spacing w:after="0"/>
              <w:jc w:val="center"/>
              <w:rPr>
                <w:rFonts w:ascii="Times New Roman" w:hAnsi="Times New Roman"/>
              </w:rPr>
            </w:pPr>
            <w:r w:rsidRPr="00271C8E">
              <w:rPr>
                <w:rFonts w:ascii="Times New Roman" w:hAnsi="Times New Roman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DB53B7" w:rsidRPr="00271C8E" w:rsidRDefault="00DB53B7" w:rsidP="00271C8E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1C8E">
              <w:rPr>
                <w:rFonts w:ascii="Times New Roman" w:hAnsi="Times New Roman"/>
                <w:b/>
                <w:sz w:val="26"/>
                <w:szCs w:val="26"/>
              </w:rPr>
              <w:t>(ОТИ НИЯУ МИФИ)</w:t>
            </w:r>
            <w:r w:rsidRPr="00271C8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B53B7" w:rsidRPr="00271C8E" w:rsidRDefault="00DB53B7" w:rsidP="00271C8E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B53B7" w:rsidRPr="00271C8E" w:rsidRDefault="00DB53B7" w:rsidP="00271C8E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B53B7" w:rsidRPr="00271C8E" w:rsidRDefault="00DB53B7" w:rsidP="00271C8E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B53B7" w:rsidRPr="00271C8E" w:rsidRDefault="00DB53B7" w:rsidP="00271C8E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B53B7" w:rsidRPr="00271C8E" w:rsidRDefault="00DB53B7" w:rsidP="00271C8E">
            <w:pPr>
              <w:spacing w:after="0"/>
              <w:ind w:firstLine="6594"/>
              <w:rPr>
                <w:rFonts w:ascii="Times New Roman" w:hAnsi="Times New Roman"/>
                <w:sz w:val="28"/>
              </w:rPr>
            </w:pPr>
            <w:r w:rsidRPr="00271C8E">
              <w:rPr>
                <w:rFonts w:ascii="Times New Roman" w:hAnsi="Times New Roman"/>
                <w:sz w:val="28"/>
              </w:rPr>
              <w:t>УТВЕРЖДАЮ</w:t>
            </w:r>
          </w:p>
          <w:p w:rsidR="00DB53B7" w:rsidRPr="00271C8E" w:rsidRDefault="00454696" w:rsidP="00271C8E">
            <w:pPr>
              <w:spacing w:after="0"/>
              <w:ind w:firstLine="659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 ОТИ НИЯУ МИФИ</w:t>
            </w:r>
          </w:p>
          <w:p w:rsidR="00DB53B7" w:rsidRPr="00271C8E" w:rsidRDefault="00DB53B7" w:rsidP="00271C8E">
            <w:pPr>
              <w:spacing w:after="0"/>
              <w:ind w:firstLine="6594"/>
              <w:rPr>
                <w:rFonts w:ascii="Times New Roman" w:hAnsi="Times New Roman"/>
                <w:sz w:val="28"/>
              </w:rPr>
            </w:pPr>
            <w:r w:rsidRPr="00271C8E">
              <w:rPr>
                <w:rFonts w:ascii="Times New Roman" w:hAnsi="Times New Roman"/>
                <w:sz w:val="28"/>
              </w:rPr>
              <w:t xml:space="preserve">____________ </w:t>
            </w:r>
            <w:r w:rsidR="00454696">
              <w:rPr>
                <w:rFonts w:ascii="Times New Roman" w:hAnsi="Times New Roman"/>
                <w:sz w:val="28"/>
              </w:rPr>
              <w:t>И.А. Иванова</w:t>
            </w:r>
          </w:p>
          <w:p w:rsidR="00DB53B7" w:rsidRPr="00271C8E" w:rsidRDefault="00DB53B7" w:rsidP="00271C8E">
            <w:pPr>
              <w:spacing w:after="0"/>
              <w:ind w:firstLine="6594"/>
              <w:rPr>
                <w:rFonts w:ascii="Times New Roman" w:hAnsi="Times New Roman"/>
                <w:sz w:val="26"/>
                <w:szCs w:val="26"/>
              </w:rPr>
            </w:pPr>
            <w:r w:rsidRPr="00271C8E">
              <w:rPr>
                <w:rFonts w:ascii="Times New Roman" w:hAnsi="Times New Roman"/>
                <w:sz w:val="28"/>
              </w:rPr>
              <w:t>«_</w:t>
            </w:r>
            <w:r w:rsidR="00454696">
              <w:rPr>
                <w:rFonts w:ascii="Times New Roman" w:hAnsi="Times New Roman"/>
                <w:sz w:val="28"/>
              </w:rPr>
              <w:t>_</w:t>
            </w:r>
            <w:bookmarkStart w:id="0" w:name="_GoBack"/>
            <w:bookmarkEnd w:id="0"/>
            <w:r w:rsidRPr="00271C8E">
              <w:rPr>
                <w:rFonts w:ascii="Times New Roman" w:hAnsi="Times New Roman"/>
                <w:sz w:val="28"/>
              </w:rPr>
              <w:t xml:space="preserve">_» ______________ 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271C8E">
                <w:rPr>
                  <w:rFonts w:ascii="Times New Roman" w:hAnsi="Times New Roman"/>
                  <w:sz w:val="28"/>
                </w:rPr>
                <w:t>2021 г</w:t>
              </w:r>
            </w:smartTag>
            <w:r w:rsidRPr="00271C8E">
              <w:rPr>
                <w:rFonts w:ascii="Times New Roman" w:hAnsi="Times New Roman"/>
                <w:sz w:val="28"/>
              </w:rPr>
              <w:t>.</w:t>
            </w:r>
          </w:p>
        </w:tc>
      </w:tr>
    </w:tbl>
    <w:p w:rsidR="00DB53B7" w:rsidRPr="00C579F2" w:rsidRDefault="00DB53B7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B53B7" w:rsidRPr="00C579F2" w:rsidRDefault="00DB53B7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B53B7" w:rsidRPr="00271C8E" w:rsidRDefault="00DB53B7" w:rsidP="005E4351">
      <w:pPr>
        <w:jc w:val="center"/>
        <w:rPr>
          <w:rFonts w:ascii="Times New Roman" w:hAnsi="Times New Roman"/>
          <w:b/>
          <w:sz w:val="28"/>
          <w:szCs w:val="28"/>
        </w:rPr>
      </w:pPr>
      <w:r w:rsidRPr="00271C8E">
        <w:rPr>
          <w:rFonts w:ascii="Times New Roman" w:hAnsi="Times New Roman"/>
          <w:b/>
          <w:sz w:val="28"/>
          <w:szCs w:val="28"/>
        </w:rPr>
        <w:t>РАБОЧАЯ ПРОГРАММА ПРОФЕССИОНАЛЬНОГО МОДУЛЯ</w:t>
      </w:r>
    </w:p>
    <w:p w:rsidR="00DB53B7" w:rsidRPr="00271C8E" w:rsidRDefault="00DB53B7" w:rsidP="005E4351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271C8E">
        <w:rPr>
          <w:rFonts w:ascii="Times New Roman" w:hAnsi="Times New Roman"/>
          <w:b/>
          <w:sz w:val="28"/>
          <w:szCs w:val="28"/>
          <w:lang w:eastAsia="en-US"/>
        </w:rPr>
        <w:t>ПМ.0</w:t>
      </w:r>
      <w:r>
        <w:rPr>
          <w:rFonts w:ascii="Times New Roman" w:hAnsi="Times New Roman"/>
          <w:b/>
          <w:sz w:val="28"/>
          <w:szCs w:val="28"/>
          <w:lang w:eastAsia="en-US"/>
        </w:rPr>
        <w:t>2</w:t>
      </w:r>
      <w:r w:rsidRPr="00271C8E">
        <w:rPr>
          <w:rFonts w:ascii="Times New Roman" w:hAnsi="Times New Roman"/>
          <w:b/>
          <w:sz w:val="28"/>
          <w:szCs w:val="28"/>
          <w:lang w:eastAsia="en-US"/>
        </w:rPr>
        <w:t xml:space="preserve"> «</w:t>
      </w:r>
      <w:r w:rsidRPr="00AA4BF9">
        <w:rPr>
          <w:rFonts w:ascii="Times New Roman" w:hAnsi="Times New Roman"/>
          <w:b/>
          <w:bCs/>
          <w:spacing w:val="-1"/>
          <w:sz w:val="28"/>
          <w:szCs w:val="28"/>
        </w:rPr>
        <w:t xml:space="preserve">Выполнение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технологических процессов на объекте капитального строительства</w:t>
      </w:r>
      <w:r w:rsidRPr="00271C8E">
        <w:rPr>
          <w:rFonts w:ascii="Times New Roman" w:hAnsi="Times New Roman"/>
          <w:b/>
          <w:sz w:val="28"/>
          <w:szCs w:val="28"/>
        </w:rPr>
        <w:t>»</w:t>
      </w:r>
    </w:p>
    <w:p w:rsidR="00DB53B7" w:rsidRPr="00252B22" w:rsidRDefault="00DB53B7" w:rsidP="005E435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для специальности 08.02.01 </w:t>
      </w:r>
      <w:r w:rsidRPr="00252B22">
        <w:rPr>
          <w:rFonts w:ascii="Times New Roman" w:hAnsi="Times New Roman"/>
          <w:b/>
          <w:sz w:val="24"/>
          <w:szCs w:val="24"/>
        </w:rPr>
        <w:t>«Строительство и эксплуатация зданий и сооружений»</w:t>
      </w:r>
    </w:p>
    <w:p w:rsidR="00DB53B7" w:rsidRPr="00AA4BF9" w:rsidRDefault="00DB53B7" w:rsidP="005E4351">
      <w:pPr>
        <w:jc w:val="center"/>
        <w:rPr>
          <w:rFonts w:ascii="Times New Roman" w:hAnsi="Times New Roman"/>
          <w:b/>
          <w:sz w:val="28"/>
          <w:szCs w:val="28"/>
        </w:rPr>
      </w:pPr>
    </w:p>
    <w:p w:rsidR="00DB53B7" w:rsidRPr="00C579F2" w:rsidRDefault="00DB53B7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B53B7" w:rsidRDefault="00DB53B7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B53B7" w:rsidRDefault="00DB53B7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B53B7" w:rsidRDefault="00DB53B7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B53B7" w:rsidRDefault="00DB53B7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B53B7" w:rsidRDefault="00DB53B7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B53B7" w:rsidRDefault="00DB53B7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B53B7" w:rsidRDefault="00DB53B7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B53B7" w:rsidRDefault="00DB53B7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B53B7" w:rsidRPr="00271C8E" w:rsidRDefault="00DB53B7" w:rsidP="005E4351">
      <w:pPr>
        <w:jc w:val="center"/>
        <w:rPr>
          <w:rFonts w:ascii="Times New Roman" w:hAnsi="Times New Roman"/>
          <w:sz w:val="28"/>
          <w:szCs w:val="28"/>
        </w:rPr>
      </w:pPr>
      <w:r w:rsidRPr="00271C8E">
        <w:rPr>
          <w:rFonts w:ascii="Times New Roman" w:hAnsi="Times New Roman"/>
          <w:sz w:val="28"/>
          <w:szCs w:val="28"/>
        </w:rPr>
        <w:t>2021</w:t>
      </w:r>
    </w:p>
    <w:p w:rsidR="00DB53B7" w:rsidRDefault="00DB53B7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br w:type="page"/>
      </w:r>
    </w:p>
    <w:tbl>
      <w:tblPr>
        <w:tblW w:w="9747" w:type="dxa"/>
        <w:tblLook w:val="00A0" w:firstRow="1" w:lastRow="0" w:firstColumn="1" w:lastColumn="0" w:noHBand="0" w:noVBand="0"/>
      </w:tblPr>
      <w:tblGrid>
        <w:gridCol w:w="4785"/>
        <w:gridCol w:w="4962"/>
      </w:tblGrid>
      <w:tr w:rsidR="00DB53B7" w:rsidRPr="00271C8E" w:rsidTr="0085408A">
        <w:tc>
          <w:tcPr>
            <w:tcW w:w="4785" w:type="dxa"/>
          </w:tcPr>
          <w:p w:rsidR="00DB53B7" w:rsidRPr="00271C8E" w:rsidRDefault="00DB53B7" w:rsidP="00271C8E">
            <w:pPr>
              <w:suppressLineNumbers/>
              <w:spacing w:after="0"/>
              <w:rPr>
                <w:rFonts w:ascii="Times New Roman" w:hAnsi="Times New Roman"/>
                <w:sz w:val="28"/>
                <w:szCs w:val="20"/>
              </w:rPr>
            </w:pPr>
            <w:r w:rsidRPr="00271C8E">
              <w:rPr>
                <w:rFonts w:ascii="Times New Roman" w:hAnsi="Times New Roman"/>
                <w:sz w:val="28"/>
                <w:szCs w:val="20"/>
              </w:rPr>
              <w:t xml:space="preserve">ОДОБРЕНА </w:t>
            </w:r>
          </w:p>
          <w:p w:rsidR="00DB53B7" w:rsidRPr="00271C8E" w:rsidRDefault="00DB53B7" w:rsidP="00271C8E">
            <w:pPr>
              <w:suppressLineNumbers/>
              <w:spacing w:after="0"/>
              <w:rPr>
                <w:rFonts w:ascii="Times New Roman" w:hAnsi="Times New Roman"/>
                <w:sz w:val="28"/>
                <w:szCs w:val="20"/>
              </w:rPr>
            </w:pPr>
            <w:r w:rsidRPr="00271C8E">
              <w:rPr>
                <w:rFonts w:ascii="Times New Roman" w:hAnsi="Times New Roman"/>
                <w:sz w:val="28"/>
                <w:szCs w:val="20"/>
              </w:rPr>
              <w:t>Предметной (цикловой) комиссией</w:t>
            </w:r>
          </w:p>
          <w:p w:rsidR="00DB53B7" w:rsidRPr="00271C8E" w:rsidRDefault="00DB53B7" w:rsidP="00271C8E">
            <w:pPr>
              <w:suppressLineNumbers/>
              <w:spacing w:after="0"/>
              <w:rPr>
                <w:rFonts w:ascii="Times New Roman" w:hAnsi="Times New Roman"/>
                <w:sz w:val="28"/>
                <w:szCs w:val="20"/>
                <w:u w:val="single"/>
              </w:rPr>
            </w:pPr>
            <w:r w:rsidRPr="00271C8E">
              <w:rPr>
                <w:rFonts w:ascii="Times New Roman" w:hAnsi="Times New Roman"/>
                <w:sz w:val="28"/>
                <w:szCs w:val="20"/>
                <w:u w:val="single"/>
              </w:rPr>
              <w:t>Строительства и эксплуатации зданий и сооружений</w:t>
            </w:r>
          </w:p>
          <w:p w:rsidR="00DB53B7" w:rsidRPr="00271C8E" w:rsidRDefault="00DB53B7" w:rsidP="00271C8E">
            <w:pPr>
              <w:suppressLineNumbers/>
              <w:spacing w:after="0"/>
              <w:rPr>
                <w:rFonts w:ascii="Times New Roman" w:hAnsi="Times New Roman"/>
                <w:sz w:val="28"/>
                <w:szCs w:val="20"/>
              </w:rPr>
            </w:pPr>
            <w:r w:rsidRPr="00271C8E">
              <w:rPr>
                <w:rFonts w:ascii="Times New Roman" w:hAnsi="Times New Roman"/>
                <w:sz w:val="28"/>
                <w:szCs w:val="20"/>
              </w:rPr>
              <w:t xml:space="preserve">Протокол № </w:t>
            </w:r>
            <w:r w:rsidRPr="00271C8E">
              <w:rPr>
                <w:rFonts w:ascii="Times New Roman" w:hAnsi="Times New Roman"/>
                <w:sz w:val="28"/>
                <w:szCs w:val="20"/>
                <w:u w:val="single"/>
              </w:rPr>
              <w:t>1</w:t>
            </w:r>
          </w:p>
          <w:p w:rsidR="00DB53B7" w:rsidRPr="00271C8E" w:rsidRDefault="00DB53B7" w:rsidP="00271C8E">
            <w:pPr>
              <w:suppressLineNumbers/>
              <w:spacing w:after="0"/>
              <w:rPr>
                <w:rFonts w:ascii="Times New Roman" w:hAnsi="Times New Roman"/>
                <w:sz w:val="28"/>
                <w:szCs w:val="20"/>
              </w:rPr>
            </w:pPr>
            <w:r w:rsidRPr="00271C8E">
              <w:rPr>
                <w:rFonts w:ascii="Times New Roman" w:hAnsi="Times New Roman"/>
                <w:sz w:val="28"/>
                <w:szCs w:val="20"/>
              </w:rPr>
              <w:t>от «</w:t>
            </w:r>
            <w:r w:rsidRPr="00271C8E">
              <w:rPr>
                <w:rFonts w:ascii="Times New Roman" w:hAnsi="Times New Roman"/>
                <w:sz w:val="28"/>
                <w:szCs w:val="20"/>
                <w:u w:val="single"/>
              </w:rPr>
              <w:t>31</w:t>
            </w:r>
            <w:r w:rsidRPr="00271C8E">
              <w:rPr>
                <w:rFonts w:ascii="Times New Roman" w:hAnsi="Times New Roman"/>
                <w:sz w:val="28"/>
                <w:szCs w:val="20"/>
              </w:rPr>
              <w:t xml:space="preserve">» </w:t>
            </w:r>
            <w:r w:rsidRPr="00271C8E">
              <w:rPr>
                <w:rFonts w:ascii="Times New Roman" w:hAnsi="Times New Roman"/>
                <w:sz w:val="28"/>
                <w:szCs w:val="20"/>
                <w:u w:val="single"/>
              </w:rPr>
              <w:t>августа</w:t>
            </w:r>
            <w:r w:rsidRPr="00271C8E">
              <w:rPr>
                <w:rFonts w:ascii="Times New Roman" w:hAnsi="Times New Roman"/>
                <w:sz w:val="28"/>
                <w:szCs w:val="20"/>
              </w:rPr>
              <w:t xml:space="preserve"> 2021г. </w:t>
            </w:r>
          </w:p>
          <w:p w:rsidR="00DB53B7" w:rsidRPr="00271C8E" w:rsidRDefault="00DB53B7" w:rsidP="00271C8E">
            <w:pPr>
              <w:suppressLineNumbers/>
              <w:spacing w:after="0"/>
              <w:rPr>
                <w:rFonts w:ascii="Times New Roman" w:hAnsi="Times New Roman"/>
                <w:sz w:val="28"/>
                <w:szCs w:val="20"/>
              </w:rPr>
            </w:pPr>
            <w:r w:rsidRPr="00271C8E">
              <w:rPr>
                <w:rFonts w:ascii="Times New Roman" w:hAnsi="Times New Roman"/>
                <w:sz w:val="28"/>
                <w:szCs w:val="20"/>
              </w:rPr>
              <w:t>Председатель ПЦК</w:t>
            </w:r>
          </w:p>
          <w:p w:rsidR="00DB53B7" w:rsidRPr="00271C8E" w:rsidRDefault="00DB53B7" w:rsidP="00271C8E">
            <w:pPr>
              <w:suppressLineNumbers/>
              <w:spacing w:after="0"/>
              <w:rPr>
                <w:rFonts w:ascii="Times New Roman" w:hAnsi="Times New Roman"/>
                <w:sz w:val="28"/>
                <w:szCs w:val="20"/>
              </w:rPr>
            </w:pPr>
            <w:r w:rsidRPr="00271C8E">
              <w:rPr>
                <w:rFonts w:ascii="Times New Roman" w:hAnsi="Times New Roman"/>
                <w:sz w:val="28"/>
                <w:szCs w:val="20"/>
              </w:rPr>
              <w:t>_____________А.И. Баранов</w:t>
            </w:r>
          </w:p>
        </w:tc>
        <w:tc>
          <w:tcPr>
            <w:tcW w:w="4962" w:type="dxa"/>
          </w:tcPr>
          <w:p w:rsidR="00DB53B7" w:rsidRPr="00271C8E" w:rsidRDefault="00DB53B7" w:rsidP="00271C8E">
            <w:pPr>
              <w:suppressLineNumbers/>
              <w:spacing w:after="0"/>
              <w:rPr>
                <w:rFonts w:ascii="Times New Roman" w:hAnsi="Times New Roman"/>
                <w:sz w:val="28"/>
                <w:szCs w:val="20"/>
              </w:rPr>
            </w:pPr>
            <w:r w:rsidRPr="00271C8E">
              <w:rPr>
                <w:rFonts w:ascii="Times New Roman" w:hAnsi="Times New Roman"/>
                <w:sz w:val="28"/>
                <w:szCs w:val="20"/>
              </w:rPr>
              <w:t>Рабочая программа разработана на основе Федерального государственного образовательного стандарта по специальности среднего профессионального образования</w:t>
            </w:r>
          </w:p>
          <w:p w:rsidR="00DB53B7" w:rsidRPr="00271C8E" w:rsidRDefault="00DB53B7" w:rsidP="00325D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4A4AB1">
              <w:rPr>
                <w:rFonts w:ascii="Times New Roman" w:hAnsi="Times New Roman"/>
                <w:sz w:val="28"/>
                <w:szCs w:val="28"/>
              </w:rPr>
              <w:t>08.02.01 «Строительство и эксплуатация зданий и сооружений»</w:t>
            </w:r>
            <w:r w:rsidRPr="00AB54EF">
              <w:rPr>
                <w:rFonts w:ascii="Times New Roman" w:hAnsi="Times New Roman"/>
                <w:sz w:val="28"/>
                <w:szCs w:val="20"/>
              </w:rPr>
              <w:t xml:space="preserve">, утвержденного приказом Министерства образования и науки Российской Федерации от 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D72A8B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D72A8B">
              <w:rPr>
                <w:rFonts w:ascii="Times New Roman" w:hAnsi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D72A8B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 w:rsidRPr="00D72A8B">
              <w:rPr>
                <w:rFonts w:ascii="Times New Roman" w:hAnsi="Times New Roman"/>
                <w:sz w:val="28"/>
                <w:szCs w:val="20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0"/>
              </w:rPr>
              <w:t>2</w:t>
            </w:r>
          </w:p>
        </w:tc>
      </w:tr>
    </w:tbl>
    <w:p w:rsidR="00DB53B7" w:rsidRDefault="00DB53B7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B53B7" w:rsidRDefault="00DB53B7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B53B7" w:rsidRDefault="00DB53B7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B53B7" w:rsidRDefault="00DB53B7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B53B7" w:rsidRPr="00271C8E" w:rsidRDefault="00DB53B7" w:rsidP="00271C8E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/>
          <w:sz w:val="28"/>
          <w:szCs w:val="28"/>
        </w:rPr>
      </w:pPr>
      <w:r w:rsidRPr="00271C8E">
        <w:rPr>
          <w:rFonts w:ascii="Times New Roman" w:eastAsia="HiddenHorzOCR" w:hAnsi="Times New Roman"/>
          <w:sz w:val="28"/>
          <w:szCs w:val="28"/>
        </w:rPr>
        <w:t>Составитель рабочей программы</w:t>
      </w:r>
      <w:r w:rsidRPr="00271C8E">
        <w:rPr>
          <w:rFonts w:ascii="Times New Roman" w:hAnsi="Times New Roman"/>
        </w:rPr>
        <w:t>:</w:t>
      </w:r>
      <w:r w:rsidRPr="00271C8E">
        <w:rPr>
          <w:rFonts w:ascii="Times New Roman" w:eastAsia="HiddenHorzOCR" w:hAnsi="Times New Roman"/>
          <w:sz w:val="28"/>
          <w:szCs w:val="28"/>
        </w:rPr>
        <w:t xml:space="preserve"> </w:t>
      </w:r>
    </w:p>
    <w:p w:rsidR="00DB53B7" w:rsidRPr="00271C8E" w:rsidRDefault="00DB53B7" w:rsidP="00271C8E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/>
          <w:sz w:val="28"/>
          <w:szCs w:val="28"/>
          <w:u w:val="single"/>
        </w:rPr>
      </w:pPr>
      <w:r>
        <w:rPr>
          <w:rFonts w:ascii="Times New Roman" w:eastAsia="HiddenHorzOCR" w:hAnsi="Times New Roman"/>
          <w:sz w:val="28"/>
          <w:szCs w:val="28"/>
          <w:u w:val="single"/>
        </w:rPr>
        <w:t>Баранов А.И</w:t>
      </w:r>
      <w:r w:rsidRPr="00271C8E">
        <w:rPr>
          <w:rFonts w:ascii="Times New Roman" w:eastAsia="HiddenHorzOCR" w:hAnsi="Times New Roman"/>
          <w:sz w:val="28"/>
          <w:szCs w:val="28"/>
          <w:u w:val="single"/>
        </w:rPr>
        <w:t>., преподаватель ОТИ НИЯУ МИФИ</w:t>
      </w:r>
    </w:p>
    <w:p w:rsidR="00DB53B7" w:rsidRPr="00271C8E" w:rsidRDefault="00DB53B7" w:rsidP="00271C8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271C8E">
        <w:rPr>
          <w:rFonts w:ascii="Times New Roman" w:hAnsi="Times New Roman"/>
          <w:i/>
          <w:sz w:val="20"/>
          <w:szCs w:val="20"/>
        </w:rPr>
        <w:t>Ф.И.О., ученая степень, звание, должность</w:t>
      </w:r>
    </w:p>
    <w:p w:rsidR="00DB53B7" w:rsidRPr="00271C8E" w:rsidRDefault="00DB53B7" w:rsidP="00271C8E">
      <w:pPr>
        <w:spacing w:after="0"/>
        <w:rPr>
          <w:rFonts w:ascii="Times New Roman" w:hAnsi="Times New Roman"/>
          <w:i/>
          <w:sz w:val="20"/>
          <w:szCs w:val="20"/>
        </w:rPr>
      </w:pPr>
    </w:p>
    <w:p w:rsidR="00DB53B7" w:rsidRPr="00271C8E" w:rsidRDefault="00DB53B7" w:rsidP="00271C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</w:rPr>
      </w:pPr>
    </w:p>
    <w:p w:rsidR="00DB53B7" w:rsidRPr="00271C8E" w:rsidRDefault="00DB53B7" w:rsidP="00271C8E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/>
          <w:sz w:val="28"/>
          <w:szCs w:val="28"/>
        </w:rPr>
      </w:pPr>
    </w:p>
    <w:p w:rsidR="00DB53B7" w:rsidRPr="00271C8E" w:rsidRDefault="00DB53B7" w:rsidP="00271C8E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/>
          <w:sz w:val="28"/>
          <w:szCs w:val="28"/>
        </w:rPr>
      </w:pPr>
    </w:p>
    <w:p w:rsidR="00DB53B7" w:rsidRPr="00271C8E" w:rsidRDefault="00DB53B7" w:rsidP="00271C8E">
      <w:pPr>
        <w:spacing w:after="0"/>
        <w:rPr>
          <w:rFonts w:ascii="Times New Roman" w:hAnsi="Times New Roman"/>
          <w:b/>
        </w:rPr>
      </w:pPr>
      <w:r w:rsidRPr="00271C8E">
        <w:rPr>
          <w:rFonts w:ascii="Times New Roman" w:hAnsi="Times New Roman"/>
          <w:b/>
        </w:rPr>
        <w:t xml:space="preserve">Рецензент: </w:t>
      </w:r>
    </w:p>
    <w:p w:rsidR="00DB53B7" w:rsidRPr="00271C8E" w:rsidRDefault="00DB53B7" w:rsidP="00271C8E">
      <w:pPr>
        <w:spacing w:after="0"/>
        <w:ind w:firstLine="180"/>
        <w:rPr>
          <w:rFonts w:ascii="Times New Roman" w:hAnsi="Times New Roman"/>
          <w:sz w:val="20"/>
        </w:rPr>
      </w:pPr>
      <w:r w:rsidRPr="00271C8E">
        <w:rPr>
          <w:rFonts w:ascii="Times New Roman" w:hAnsi="Times New Roman"/>
        </w:rPr>
        <w:t>____________________            ___________________          _________________________</w:t>
      </w:r>
    </w:p>
    <w:p w:rsidR="00DB53B7" w:rsidRPr="00271C8E" w:rsidRDefault="00DB53B7" w:rsidP="00271C8E">
      <w:pPr>
        <w:tabs>
          <w:tab w:val="left" w:pos="6225"/>
        </w:tabs>
        <w:spacing w:after="0"/>
        <w:rPr>
          <w:rFonts w:ascii="Times New Roman" w:hAnsi="Times New Roman"/>
        </w:rPr>
      </w:pPr>
      <w:r w:rsidRPr="00271C8E">
        <w:rPr>
          <w:rFonts w:ascii="Times New Roman" w:hAnsi="Times New Roman"/>
        </w:rPr>
        <w:t xml:space="preserve">    (место работы)                         (занимаемая должность)              (инициалы, фамилия)</w:t>
      </w:r>
    </w:p>
    <w:p w:rsidR="00DB53B7" w:rsidRPr="00271C8E" w:rsidRDefault="00DB53B7" w:rsidP="00271C8E">
      <w:pPr>
        <w:spacing w:after="0"/>
        <w:ind w:firstLine="180"/>
        <w:rPr>
          <w:rFonts w:ascii="Times New Roman" w:hAnsi="Times New Roman"/>
        </w:rPr>
      </w:pPr>
    </w:p>
    <w:p w:rsidR="00DB53B7" w:rsidRPr="00271C8E" w:rsidRDefault="00DB53B7" w:rsidP="00271C8E">
      <w:pPr>
        <w:spacing w:after="0"/>
        <w:ind w:firstLine="180"/>
        <w:rPr>
          <w:rFonts w:ascii="Times New Roman" w:hAnsi="Times New Roman"/>
        </w:rPr>
      </w:pPr>
    </w:p>
    <w:p w:rsidR="00DB53B7" w:rsidRDefault="00DB53B7" w:rsidP="00271C8E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DB53B7" w:rsidRPr="00C579F2" w:rsidRDefault="00DB53B7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B53B7" w:rsidRPr="00C579F2" w:rsidRDefault="00DB53B7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B53B7" w:rsidRDefault="00DB53B7" w:rsidP="005E4351">
      <w:pPr>
        <w:jc w:val="both"/>
        <w:rPr>
          <w:rFonts w:ascii="Times New Roman" w:hAnsi="Times New Roman"/>
        </w:rPr>
        <w:sectPr w:rsidR="00DB53B7" w:rsidSect="004A0F5C">
          <w:footerReference w:type="default" r:id="rId7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DB53B7" w:rsidRPr="00271C8E" w:rsidRDefault="00DB53B7" w:rsidP="005E4351">
      <w:pPr>
        <w:tabs>
          <w:tab w:val="left" w:pos="2011"/>
        </w:tabs>
        <w:jc w:val="center"/>
        <w:rPr>
          <w:rFonts w:ascii="Times New Roman" w:hAnsi="Times New Roman"/>
          <w:sz w:val="28"/>
          <w:szCs w:val="28"/>
        </w:rPr>
      </w:pPr>
      <w:r w:rsidRPr="00271C8E">
        <w:rPr>
          <w:rFonts w:ascii="Times New Roman" w:hAnsi="Times New Roman"/>
          <w:sz w:val="28"/>
          <w:szCs w:val="28"/>
        </w:rPr>
        <w:lastRenderedPageBreak/>
        <w:t>СОДЕРЖАНИЕ</w:t>
      </w:r>
    </w:p>
    <w:p w:rsidR="00DB53B7" w:rsidRPr="00931603" w:rsidRDefault="00DB53B7" w:rsidP="005E4351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34"/>
        <w:gridCol w:w="9212"/>
        <w:gridCol w:w="675"/>
      </w:tblGrid>
      <w:tr w:rsidR="00DB53B7" w:rsidRPr="00CB09E0" w:rsidTr="0085408A">
        <w:tc>
          <w:tcPr>
            <w:tcW w:w="534" w:type="dxa"/>
          </w:tcPr>
          <w:p w:rsidR="00DB53B7" w:rsidRPr="001840FF" w:rsidRDefault="00DB53B7" w:rsidP="00CB09E0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 w:rsidRPr="001840FF">
              <w:rPr>
                <w:b w:val="0"/>
                <w:sz w:val="28"/>
                <w:szCs w:val="28"/>
              </w:rPr>
              <w:t>1.</w:t>
            </w:r>
          </w:p>
        </w:tc>
        <w:tc>
          <w:tcPr>
            <w:tcW w:w="9213" w:type="dxa"/>
          </w:tcPr>
          <w:p w:rsidR="00DB53B7" w:rsidRPr="001840FF" w:rsidRDefault="00DB53B7" w:rsidP="00CB09E0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 w:rsidRPr="001840FF">
              <w:rPr>
                <w:b w:val="0"/>
                <w:sz w:val="28"/>
                <w:szCs w:val="28"/>
              </w:rPr>
              <w:t>Паспорт рабочей программы профессионального модуля....……..………….</w:t>
            </w:r>
          </w:p>
        </w:tc>
        <w:tc>
          <w:tcPr>
            <w:tcW w:w="675" w:type="dxa"/>
          </w:tcPr>
          <w:p w:rsidR="00DB53B7" w:rsidRPr="001840FF" w:rsidRDefault="00DB53B7" w:rsidP="00CB09E0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 w:rsidRPr="001840FF">
              <w:rPr>
                <w:b w:val="0"/>
                <w:sz w:val="28"/>
                <w:szCs w:val="28"/>
              </w:rPr>
              <w:t>4</w:t>
            </w:r>
          </w:p>
        </w:tc>
      </w:tr>
      <w:tr w:rsidR="00DB53B7" w:rsidRPr="00CB09E0" w:rsidTr="0085408A">
        <w:tc>
          <w:tcPr>
            <w:tcW w:w="534" w:type="dxa"/>
          </w:tcPr>
          <w:p w:rsidR="00DB53B7" w:rsidRPr="001840FF" w:rsidRDefault="00DB53B7" w:rsidP="00CB09E0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 w:rsidRPr="001840FF">
              <w:rPr>
                <w:b w:val="0"/>
                <w:sz w:val="28"/>
                <w:szCs w:val="28"/>
              </w:rPr>
              <w:t>2.</w:t>
            </w:r>
          </w:p>
        </w:tc>
        <w:tc>
          <w:tcPr>
            <w:tcW w:w="9213" w:type="dxa"/>
          </w:tcPr>
          <w:p w:rsidR="00DB53B7" w:rsidRPr="001840FF" w:rsidRDefault="00DB53B7" w:rsidP="00CB09E0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 w:rsidRPr="001840FF">
              <w:rPr>
                <w:b w:val="0"/>
                <w:sz w:val="28"/>
                <w:szCs w:val="28"/>
              </w:rPr>
              <w:t>Структура и содержание профессионального модуля…..……………………</w:t>
            </w:r>
          </w:p>
        </w:tc>
        <w:tc>
          <w:tcPr>
            <w:tcW w:w="675" w:type="dxa"/>
          </w:tcPr>
          <w:p w:rsidR="00DB53B7" w:rsidRPr="001840FF" w:rsidRDefault="00DB53B7" w:rsidP="00CB09E0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10</w:t>
            </w:r>
          </w:p>
        </w:tc>
      </w:tr>
      <w:tr w:rsidR="00DB53B7" w:rsidRPr="00CB09E0" w:rsidTr="0085408A">
        <w:tc>
          <w:tcPr>
            <w:tcW w:w="534" w:type="dxa"/>
          </w:tcPr>
          <w:p w:rsidR="00DB53B7" w:rsidRPr="001840FF" w:rsidRDefault="00DB53B7" w:rsidP="00CB09E0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 w:rsidRPr="001840FF">
              <w:rPr>
                <w:b w:val="0"/>
                <w:sz w:val="28"/>
                <w:szCs w:val="28"/>
              </w:rPr>
              <w:t>3.</w:t>
            </w:r>
          </w:p>
        </w:tc>
        <w:tc>
          <w:tcPr>
            <w:tcW w:w="9213" w:type="dxa"/>
          </w:tcPr>
          <w:p w:rsidR="00DB53B7" w:rsidRPr="001840FF" w:rsidRDefault="00DB53B7" w:rsidP="00CB09E0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 w:rsidRPr="001840FF">
              <w:rPr>
                <w:b w:val="0"/>
                <w:sz w:val="28"/>
                <w:szCs w:val="28"/>
              </w:rPr>
              <w:t>Условия реализации профессионального модуля….…………………………</w:t>
            </w:r>
          </w:p>
        </w:tc>
        <w:tc>
          <w:tcPr>
            <w:tcW w:w="675" w:type="dxa"/>
          </w:tcPr>
          <w:p w:rsidR="00DB53B7" w:rsidRPr="001840FF" w:rsidRDefault="00DB53B7" w:rsidP="009C71A5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33</w:t>
            </w:r>
          </w:p>
        </w:tc>
      </w:tr>
      <w:tr w:rsidR="00DB53B7" w:rsidRPr="00CB09E0" w:rsidTr="0085408A">
        <w:tc>
          <w:tcPr>
            <w:tcW w:w="534" w:type="dxa"/>
          </w:tcPr>
          <w:p w:rsidR="00DB53B7" w:rsidRPr="001840FF" w:rsidRDefault="00DB53B7" w:rsidP="00CB09E0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 w:rsidRPr="001840FF">
              <w:rPr>
                <w:b w:val="0"/>
                <w:sz w:val="28"/>
                <w:szCs w:val="28"/>
              </w:rPr>
              <w:t>4.</w:t>
            </w:r>
          </w:p>
        </w:tc>
        <w:tc>
          <w:tcPr>
            <w:tcW w:w="9213" w:type="dxa"/>
          </w:tcPr>
          <w:p w:rsidR="00DB53B7" w:rsidRPr="001840FF" w:rsidRDefault="00DB53B7" w:rsidP="00CB09E0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 w:rsidRPr="001840FF">
              <w:rPr>
                <w:b w:val="0"/>
                <w:sz w:val="28"/>
                <w:szCs w:val="28"/>
              </w:rPr>
              <w:t>Контроль и оценка результатов освоения профессионального модуля..……</w:t>
            </w:r>
          </w:p>
        </w:tc>
        <w:tc>
          <w:tcPr>
            <w:tcW w:w="675" w:type="dxa"/>
          </w:tcPr>
          <w:p w:rsidR="00DB53B7" w:rsidRPr="001840FF" w:rsidRDefault="00DB53B7" w:rsidP="00E8672E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35</w:t>
            </w:r>
          </w:p>
        </w:tc>
      </w:tr>
    </w:tbl>
    <w:p w:rsidR="00DB53B7" w:rsidRPr="00931603" w:rsidRDefault="00DB53B7" w:rsidP="005E4351">
      <w:pPr>
        <w:jc w:val="both"/>
        <w:rPr>
          <w:rFonts w:ascii="Times New Roman" w:hAnsi="Times New Roman"/>
          <w:b/>
        </w:rPr>
      </w:pPr>
    </w:p>
    <w:p w:rsidR="00DB53B7" w:rsidRDefault="00DB53B7" w:rsidP="005E4351">
      <w:pPr>
        <w:jc w:val="both"/>
        <w:rPr>
          <w:rFonts w:ascii="Times New Roman" w:hAnsi="Times New Roman"/>
        </w:rPr>
      </w:pPr>
    </w:p>
    <w:p w:rsidR="00DB53B7" w:rsidRDefault="00DB53B7" w:rsidP="005E4351">
      <w:pPr>
        <w:jc w:val="both"/>
        <w:rPr>
          <w:rFonts w:ascii="Times New Roman" w:hAnsi="Times New Roman"/>
        </w:rPr>
      </w:pPr>
    </w:p>
    <w:p w:rsidR="00DB53B7" w:rsidRDefault="00DB53B7" w:rsidP="005E4351">
      <w:pPr>
        <w:jc w:val="both"/>
        <w:rPr>
          <w:rFonts w:ascii="Times New Roman" w:hAnsi="Times New Roman"/>
        </w:rPr>
      </w:pPr>
    </w:p>
    <w:p w:rsidR="00DB53B7" w:rsidRPr="00FE3526" w:rsidRDefault="00DB53B7" w:rsidP="005E4351">
      <w:pPr>
        <w:rPr>
          <w:rFonts w:ascii="Times New Roman" w:hAnsi="Times New Roman"/>
        </w:rPr>
      </w:pPr>
    </w:p>
    <w:p w:rsidR="00DB53B7" w:rsidRPr="00FE3526" w:rsidRDefault="00DB53B7" w:rsidP="005E4351">
      <w:pPr>
        <w:rPr>
          <w:rFonts w:ascii="Times New Roman" w:hAnsi="Times New Roman"/>
        </w:rPr>
      </w:pPr>
    </w:p>
    <w:p w:rsidR="00DB53B7" w:rsidRPr="00FE3526" w:rsidRDefault="00DB53B7" w:rsidP="005E4351">
      <w:pPr>
        <w:rPr>
          <w:rFonts w:ascii="Times New Roman" w:hAnsi="Times New Roman"/>
        </w:rPr>
      </w:pPr>
    </w:p>
    <w:p w:rsidR="00DB53B7" w:rsidRPr="00FE3526" w:rsidRDefault="00DB53B7" w:rsidP="005E4351">
      <w:pPr>
        <w:rPr>
          <w:rFonts w:ascii="Times New Roman" w:hAnsi="Times New Roman"/>
        </w:rPr>
      </w:pPr>
    </w:p>
    <w:p w:rsidR="00DB53B7" w:rsidRDefault="00DB53B7" w:rsidP="005E4351">
      <w:pPr>
        <w:tabs>
          <w:tab w:val="left" w:pos="1680"/>
        </w:tabs>
        <w:rPr>
          <w:rFonts w:ascii="Times New Roman" w:hAnsi="Times New Roman"/>
        </w:rPr>
      </w:pPr>
    </w:p>
    <w:p w:rsidR="00DB53B7" w:rsidRDefault="00DB53B7" w:rsidP="005E4351">
      <w:pPr>
        <w:tabs>
          <w:tab w:val="left" w:pos="1680"/>
        </w:tabs>
        <w:rPr>
          <w:rFonts w:ascii="Times New Roman" w:hAnsi="Times New Roman"/>
        </w:rPr>
      </w:pPr>
    </w:p>
    <w:p w:rsidR="00DB53B7" w:rsidRDefault="00DB53B7" w:rsidP="005E4351">
      <w:pPr>
        <w:tabs>
          <w:tab w:val="left" w:pos="1680"/>
        </w:tabs>
        <w:rPr>
          <w:rFonts w:ascii="Times New Roman" w:hAnsi="Times New Roman"/>
        </w:rPr>
      </w:pPr>
    </w:p>
    <w:p w:rsidR="00DB53B7" w:rsidRDefault="00DB53B7" w:rsidP="005E4351">
      <w:pPr>
        <w:tabs>
          <w:tab w:val="left" w:pos="1680"/>
        </w:tabs>
        <w:rPr>
          <w:rFonts w:ascii="Times New Roman" w:hAnsi="Times New Roman"/>
        </w:rPr>
      </w:pPr>
    </w:p>
    <w:p w:rsidR="00DB53B7" w:rsidRDefault="00DB53B7" w:rsidP="005E4351">
      <w:pPr>
        <w:tabs>
          <w:tab w:val="left" w:pos="1680"/>
        </w:tabs>
        <w:rPr>
          <w:rFonts w:ascii="Times New Roman" w:hAnsi="Times New Roman"/>
        </w:rPr>
      </w:pPr>
    </w:p>
    <w:p w:rsidR="00DB53B7" w:rsidRDefault="00DB53B7" w:rsidP="005E4351">
      <w:pPr>
        <w:tabs>
          <w:tab w:val="left" w:pos="1680"/>
        </w:tabs>
        <w:rPr>
          <w:rFonts w:ascii="Times New Roman" w:hAnsi="Times New Roman"/>
        </w:rPr>
      </w:pPr>
    </w:p>
    <w:p w:rsidR="00DB53B7" w:rsidRDefault="00DB53B7" w:rsidP="005E4351">
      <w:pPr>
        <w:tabs>
          <w:tab w:val="left" w:pos="1680"/>
        </w:tabs>
        <w:rPr>
          <w:rFonts w:ascii="Times New Roman" w:hAnsi="Times New Roman"/>
        </w:rPr>
      </w:pPr>
    </w:p>
    <w:p w:rsidR="00DB53B7" w:rsidRDefault="00DB53B7" w:rsidP="005E4351">
      <w:pPr>
        <w:tabs>
          <w:tab w:val="left" w:pos="1680"/>
        </w:tabs>
        <w:rPr>
          <w:rFonts w:ascii="Times New Roman" w:hAnsi="Times New Roman"/>
        </w:rPr>
      </w:pPr>
    </w:p>
    <w:p w:rsidR="00DB53B7" w:rsidRDefault="00DB53B7" w:rsidP="005E4351">
      <w:pPr>
        <w:tabs>
          <w:tab w:val="left" w:pos="1680"/>
        </w:tabs>
        <w:rPr>
          <w:rFonts w:ascii="Times New Roman" w:hAnsi="Times New Roman"/>
        </w:rPr>
      </w:pPr>
    </w:p>
    <w:p w:rsidR="00DB53B7" w:rsidRDefault="00DB53B7" w:rsidP="005E4351">
      <w:pPr>
        <w:tabs>
          <w:tab w:val="left" w:pos="1680"/>
        </w:tabs>
        <w:rPr>
          <w:rFonts w:ascii="Times New Roman" w:hAnsi="Times New Roman"/>
        </w:rPr>
      </w:pPr>
    </w:p>
    <w:p w:rsidR="00DB53B7" w:rsidRDefault="00DB53B7" w:rsidP="005E4351">
      <w:pPr>
        <w:tabs>
          <w:tab w:val="left" w:pos="1680"/>
        </w:tabs>
        <w:rPr>
          <w:rFonts w:ascii="Times New Roman" w:hAnsi="Times New Roman"/>
        </w:rPr>
      </w:pPr>
    </w:p>
    <w:p w:rsidR="00DB53B7" w:rsidRDefault="00DB53B7" w:rsidP="005E4351">
      <w:pPr>
        <w:tabs>
          <w:tab w:val="left" w:pos="1680"/>
        </w:tabs>
        <w:rPr>
          <w:rFonts w:ascii="Times New Roman" w:hAnsi="Times New Roman"/>
        </w:rPr>
      </w:pPr>
    </w:p>
    <w:p w:rsidR="00DB53B7" w:rsidRDefault="00DB53B7" w:rsidP="005E4351">
      <w:pPr>
        <w:tabs>
          <w:tab w:val="left" w:pos="1680"/>
        </w:tabs>
        <w:rPr>
          <w:rFonts w:ascii="Times New Roman" w:hAnsi="Times New Roman"/>
        </w:rPr>
      </w:pPr>
    </w:p>
    <w:p w:rsidR="00DB53B7" w:rsidRPr="00575482" w:rsidRDefault="00DB53B7" w:rsidP="00C926E9">
      <w:pPr>
        <w:spacing w:after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</w:rPr>
        <w:br w:type="page"/>
      </w:r>
      <w:r w:rsidRPr="00575482">
        <w:rPr>
          <w:rFonts w:ascii="Times New Roman" w:hAnsi="Times New Roman"/>
          <w:b/>
          <w:sz w:val="28"/>
          <w:szCs w:val="28"/>
        </w:rPr>
        <w:lastRenderedPageBreak/>
        <w:t>1. П</w:t>
      </w:r>
      <w:r>
        <w:rPr>
          <w:rFonts w:ascii="Times New Roman" w:hAnsi="Times New Roman"/>
          <w:b/>
          <w:sz w:val="28"/>
          <w:szCs w:val="28"/>
        </w:rPr>
        <w:t>аспорт</w:t>
      </w:r>
      <w:r w:rsidRPr="0057548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рабочей программы</w:t>
      </w:r>
      <w:r w:rsidRPr="0057548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профессионального модуля</w:t>
      </w:r>
    </w:p>
    <w:p w:rsidR="00DB53B7" w:rsidRDefault="00DB53B7" w:rsidP="00C926E9">
      <w:pPr>
        <w:suppressAutoHyphens/>
        <w:spacing w:before="120" w:after="120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 Область применения программы</w:t>
      </w:r>
    </w:p>
    <w:p w:rsidR="00DB53B7" w:rsidRDefault="00DB53B7" w:rsidP="00077F86">
      <w:pPr>
        <w:suppressAutoHyphens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77F86">
        <w:rPr>
          <w:rFonts w:ascii="Times New Roman" w:hAnsi="Times New Roman"/>
          <w:sz w:val="28"/>
          <w:szCs w:val="28"/>
        </w:rPr>
        <w:t xml:space="preserve">Рабочая программа профессионального модуля является частью рабочей программы подготовки специалистов среднего звена в соответствии с ФГОС СПО по специальности </w:t>
      </w:r>
      <w:r w:rsidRPr="00077F86">
        <w:rPr>
          <w:rFonts w:ascii="Times New Roman" w:hAnsi="Times New Roman"/>
          <w:b/>
          <w:sz w:val="28"/>
          <w:szCs w:val="28"/>
        </w:rPr>
        <w:t>08.02.01 Строительство и эксплуатация зданий и сооружений</w:t>
      </w:r>
      <w:r w:rsidRPr="00077F86">
        <w:rPr>
          <w:rFonts w:ascii="Times New Roman" w:hAnsi="Times New Roman"/>
          <w:sz w:val="28"/>
          <w:szCs w:val="28"/>
        </w:rPr>
        <w:t xml:space="preserve">, входящей в состав укрупненной группы профессий </w:t>
      </w:r>
      <w:r w:rsidRPr="00077F86">
        <w:rPr>
          <w:rFonts w:ascii="Times New Roman" w:hAnsi="Times New Roman"/>
          <w:b/>
          <w:sz w:val="28"/>
          <w:szCs w:val="28"/>
        </w:rPr>
        <w:t>08.00.00 Техника и технологии строительства</w:t>
      </w:r>
      <w:r w:rsidRPr="00077F86">
        <w:rPr>
          <w:rFonts w:ascii="Times New Roman" w:hAnsi="Times New Roman"/>
          <w:sz w:val="28"/>
          <w:szCs w:val="28"/>
        </w:rPr>
        <w:t xml:space="preserve">, в части освоения основного вида деятельности: </w:t>
      </w:r>
      <w:r w:rsidRPr="00077F86">
        <w:rPr>
          <w:rFonts w:ascii="Times New Roman" w:hAnsi="Times New Roman"/>
          <w:b/>
          <w:i/>
          <w:sz w:val="28"/>
          <w:szCs w:val="28"/>
        </w:rPr>
        <w:t>Выполнение технологических процессов на объекте капитального строительства</w:t>
      </w:r>
      <w:r w:rsidRPr="00077F86">
        <w:rPr>
          <w:rFonts w:ascii="Times New Roman" w:hAnsi="Times New Roman"/>
          <w:sz w:val="28"/>
          <w:szCs w:val="28"/>
        </w:rPr>
        <w:t xml:space="preserve"> и соответствующих профессиональных компетенций (ПК):</w:t>
      </w:r>
    </w:p>
    <w:p w:rsidR="00DB53B7" w:rsidRDefault="00DB53B7" w:rsidP="00077F86">
      <w:pPr>
        <w:suppressAutoHyphens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77F86">
        <w:rPr>
          <w:rFonts w:ascii="Times New Roman" w:hAnsi="Times New Roman"/>
          <w:sz w:val="28"/>
          <w:szCs w:val="28"/>
        </w:rPr>
        <w:t>ПК 2.1. Выполнять подготовительные работы на строительной площадке</w:t>
      </w:r>
      <w:r>
        <w:rPr>
          <w:rFonts w:ascii="Times New Roman" w:hAnsi="Times New Roman"/>
          <w:sz w:val="28"/>
          <w:szCs w:val="28"/>
        </w:rPr>
        <w:t>.</w:t>
      </w:r>
    </w:p>
    <w:p w:rsidR="00DB53B7" w:rsidRDefault="00DB53B7" w:rsidP="00077F86">
      <w:pPr>
        <w:suppressAutoHyphens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77F86">
        <w:rPr>
          <w:rFonts w:ascii="Times New Roman" w:hAnsi="Times New Roman"/>
          <w:sz w:val="28"/>
          <w:szCs w:val="28"/>
        </w:rPr>
        <w:t>ПК 2.2. Выполнять строительно-монтажные, в том числе отделочные работы на объекте капитального строительства</w:t>
      </w:r>
      <w:r>
        <w:rPr>
          <w:rFonts w:ascii="Times New Roman" w:hAnsi="Times New Roman"/>
          <w:sz w:val="28"/>
          <w:szCs w:val="28"/>
        </w:rPr>
        <w:t>.</w:t>
      </w:r>
    </w:p>
    <w:p w:rsidR="00DB53B7" w:rsidRDefault="00DB53B7" w:rsidP="00077F86">
      <w:pPr>
        <w:suppressAutoHyphens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77F86">
        <w:rPr>
          <w:rFonts w:ascii="Times New Roman" w:hAnsi="Times New Roman"/>
          <w:sz w:val="28"/>
          <w:szCs w:val="28"/>
        </w:rPr>
        <w:t>ПК 2.3. Проводить оперативный учет объемов выполняемых работ и</w:t>
      </w:r>
      <w:r>
        <w:rPr>
          <w:rFonts w:ascii="Times New Roman" w:hAnsi="Times New Roman"/>
          <w:sz w:val="28"/>
          <w:szCs w:val="28"/>
        </w:rPr>
        <w:t xml:space="preserve"> расходов материальных ресурсов.</w:t>
      </w:r>
    </w:p>
    <w:p w:rsidR="00DB53B7" w:rsidRDefault="00DB53B7" w:rsidP="00077F86">
      <w:pPr>
        <w:suppressAutoHyphens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77F86">
        <w:rPr>
          <w:rFonts w:ascii="Times New Roman" w:hAnsi="Times New Roman"/>
          <w:sz w:val="28"/>
          <w:szCs w:val="28"/>
        </w:rPr>
        <w:t>ПК 2.4. Осуществлять мероприятия по контролю качества выполняемых работ и расходуемых материалов</w:t>
      </w:r>
      <w:r>
        <w:rPr>
          <w:rFonts w:ascii="Times New Roman" w:hAnsi="Times New Roman"/>
          <w:sz w:val="28"/>
          <w:szCs w:val="28"/>
        </w:rPr>
        <w:t>.</w:t>
      </w:r>
    </w:p>
    <w:p w:rsidR="00DB53B7" w:rsidRPr="00077F86" w:rsidRDefault="00DB53B7" w:rsidP="00F93593">
      <w:pPr>
        <w:suppressAutoHyphens/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077F86">
        <w:rPr>
          <w:rFonts w:ascii="Times New Roman" w:hAnsi="Times New Roman"/>
          <w:sz w:val="28"/>
          <w:szCs w:val="28"/>
        </w:rPr>
        <w:t>Рабочая программа профессионального модуля может быть использована в дополнительном профессиональном образовании и профессиональной подготовке работников в области строительства при наличии среднего (полного) общего образования. Опыт работы не требуется.</w:t>
      </w:r>
    </w:p>
    <w:p w:rsidR="00DB53B7" w:rsidRPr="00575482" w:rsidRDefault="00DB53B7" w:rsidP="00C926E9">
      <w:pPr>
        <w:suppressAutoHyphens/>
        <w:spacing w:before="120" w:after="12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57548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2</w:t>
      </w:r>
      <w:r w:rsidRPr="00575482">
        <w:rPr>
          <w:rFonts w:ascii="Times New Roman" w:hAnsi="Times New Roman"/>
          <w:b/>
          <w:sz w:val="28"/>
          <w:szCs w:val="28"/>
        </w:rPr>
        <w:t xml:space="preserve"> Цел</w:t>
      </w:r>
      <w:r>
        <w:rPr>
          <w:rFonts w:ascii="Times New Roman" w:hAnsi="Times New Roman"/>
          <w:b/>
          <w:sz w:val="28"/>
          <w:szCs w:val="28"/>
        </w:rPr>
        <w:t>и</w:t>
      </w:r>
      <w:r w:rsidRPr="00575482">
        <w:rPr>
          <w:rFonts w:ascii="Times New Roman" w:hAnsi="Times New Roman"/>
          <w:b/>
          <w:sz w:val="28"/>
          <w:szCs w:val="28"/>
        </w:rPr>
        <w:t xml:space="preserve"> и планируемые результаты ос</w:t>
      </w:r>
      <w:r>
        <w:rPr>
          <w:rFonts w:ascii="Times New Roman" w:hAnsi="Times New Roman"/>
          <w:b/>
          <w:sz w:val="28"/>
          <w:szCs w:val="28"/>
        </w:rPr>
        <w:t>воения профессионального модуля</w:t>
      </w:r>
    </w:p>
    <w:p w:rsidR="00DB53B7" w:rsidRDefault="00DB53B7" w:rsidP="009A1CD1">
      <w:pPr>
        <w:suppressAutoHyphens/>
        <w:spacing w:before="120"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С целью овладения указанным видом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DB53B7" w:rsidRPr="00252B22" w:rsidRDefault="00DB53B7" w:rsidP="009A1CD1">
      <w:pPr>
        <w:suppressAutoHyphens/>
        <w:spacing w:before="120" w:after="12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52B22"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DB53B7" w:rsidRDefault="00DB53B7" w:rsidP="00CE5167">
      <w:pPr>
        <w:numPr>
          <w:ilvl w:val="0"/>
          <w:numId w:val="6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подготовки строительной площадки, участков производств строительных работ и рабочих мест в соответствии с требованиями технологического процесса, охраны труда, пожарной безопасности и охраны окружающей среды;</w:t>
      </w:r>
    </w:p>
    <w:p w:rsidR="00DB53B7" w:rsidRDefault="00DB53B7" w:rsidP="00CE5167">
      <w:pPr>
        <w:numPr>
          <w:ilvl w:val="0"/>
          <w:numId w:val="6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определени</w:t>
      </w:r>
      <w:r>
        <w:rPr>
          <w:rFonts w:ascii="Times New Roman" w:hAnsi="Times New Roman"/>
          <w:sz w:val="28"/>
          <w:szCs w:val="28"/>
        </w:rPr>
        <w:t>я</w:t>
      </w:r>
      <w:r w:rsidRPr="004F5433">
        <w:rPr>
          <w:rFonts w:ascii="Times New Roman" w:hAnsi="Times New Roman"/>
          <w:sz w:val="28"/>
          <w:szCs w:val="28"/>
        </w:rPr>
        <w:t xml:space="preserve"> перечня работ по обеспечению безопасности строительной площадки;</w:t>
      </w:r>
    </w:p>
    <w:p w:rsidR="00DB53B7" w:rsidRDefault="00DB53B7" w:rsidP="00CE5167">
      <w:pPr>
        <w:numPr>
          <w:ilvl w:val="0"/>
          <w:numId w:val="6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организации и выполнении производства строительно-монтажных, в том числе отделочных работ, работ по тепло- и звукоизоляции, огнезащите и антивандальной защите на объекте капитального строительства;</w:t>
      </w:r>
    </w:p>
    <w:p w:rsidR="00DB53B7" w:rsidRDefault="00DB53B7" w:rsidP="00CE5167">
      <w:pPr>
        <w:numPr>
          <w:ilvl w:val="0"/>
          <w:numId w:val="6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определения перечня работ по организации и выполнени</w:t>
      </w:r>
      <w:r>
        <w:rPr>
          <w:rFonts w:ascii="Times New Roman" w:hAnsi="Times New Roman"/>
          <w:sz w:val="28"/>
          <w:szCs w:val="28"/>
        </w:rPr>
        <w:t>ю</w:t>
      </w:r>
      <w:r w:rsidRPr="004F5433">
        <w:rPr>
          <w:rFonts w:ascii="Times New Roman" w:hAnsi="Times New Roman"/>
          <w:sz w:val="28"/>
          <w:szCs w:val="28"/>
        </w:rPr>
        <w:t xml:space="preserve"> производства строительно-монтажных, в том числе отделочных работ, работ по тепло- и </w:t>
      </w:r>
      <w:r w:rsidRPr="004F5433">
        <w:rPr>
          <w:rFonts w:ascii="Times New Roman" w:hAnsi="Times New Roman"/>
          <w:sz w:val="28"/>
          <w:szCs w:val="28"/>
        </w:rPr>
        <w:lastRenderedPageBreak/>
        <w:t>звукоизоляции, огнезащите и антивандальной защите на объекте капитального строительства;</w:t>
      </w:r>
    </w:p>
    <w:p w:rsidR="00DB53B7" w:rsidRDefault="00DB53B7" w:rsidP="00CE5167">
      <w:pPr>
        <w:numPr>
          <w:ilvl w:val="0"/>
          <w:numId w:val="6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определения потребности производства строительно-монтажных работ, в том числе отделочных работ, на объекте капитального строительства в материально-технических ресурсах;</w:t>
      </w:r>
    </w:p>
    <w:p w:rsidR="00DB53B7" w:rsidRDefault="00DB53B7" w:rsidP="00CE5167">
      <w:pPr>
        <w:numPr>
          <w:ilvl w:val="0"/>
          <w:numId w:val="6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оформлени</w:t>
      </w:r>
      <w:r>
        <w:rPr>
          <w:rFonts w:ascii="Times New Roman" w:hAnsi="Times New Roman"/>
          <w:sz w:val="28"/>
          <w:szCs w:val="28"/>
        </w:rPr>
        <w:t>я</w:t>
      </w:r>
      <w:r w:rsidRPr="004F5433">
        <w:rPr>
          <w:rFonts w:ascii="Times New Roman" w:hAnsi="Times New Roman"/>
          <w:sz w:val="28"/>
          <w:szCs w:val="28"/>
        </w:rPr>
        <w:t xml:space="preserve"> заявки, приемке, распределении, учёте и хранении материально-технических ресурсов для производства строительных работ;</w:t>
      </w:r>
    </w:p>
    <w:p w:rsidR="00DB53B7" w:rsidRDefault="00DB53B7" w:rsidP="00CE5167">
      <w:pPr>
        <w:numPr>
          <w:ilvl w:val="0"/>
          <w:numId w:val="6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контрол</w:t>
      </w:r>
      <w:r>
        <w:rPr>
          <w:rFonts w:ascii="Times New Roman" w:hAnsi="Times New Roman"/>
          <w:sz w:val="28"/>
          <w:szCs w:val="28"/>
        </w:rPr>
        <w:t>я</w:t>
      </w:r>
      <w:r w:rsidRPr="004F5433">
        <w:rPr>
          <w:rFonts w:ascii="Times New Roman" w:hAnsi="Times New Roman"/>
          <w:sz w:val="28"/>
          <w:szCs w:val="28"/>
        </w:rPr>
        <w:t xml:space="preserve"> качества и объема количества материально-технических ресурсов для производства строительных работ;</w:t>
      </w:r>
    </w:p>
    <w:p w:rsidR="00DB53B7" w:rsidRDefault="00DB53B7" w:rsidP="00CE5167">
      <w:pPr>
        <w:numPr>
          <w:ilvl w:val="0"/>
          <w:numId w:val="6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 xml:space="preserve">контроля качества и объема количества материально-технических ресурсов для </w:t>
      </w:r>
      <w:r>
        <w:rPr>
          <w:rFonts w:ascii="Times New Roman" w:hAnsi="Times New Roman"/>
          <w:sz w:val="28"/>
          <w:szCs w:val="28"/>
        </w:rPr>
        <w:t>производства строительных работ;</w:t>
      </w:r>
    </w:p>
    <w:p w:rsidR="00DB53B7" w:rsidRPr="00252B22" w:rsidRDefault="00DB53B7" w:rsidP="009A1CD1">
      <w:pPr>
        <w:suppressAutoHyphens/>
        <w:spacing w:before="120" w:after="12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52B22">
        <w:rPr>
          <w:rFonts w:ascii="Times New Roman" w:hAnsi="Times New Roman"/>
          <w:b/>
          <w:sz w:val="28"/>
          <w:szCs w:val="28"/>
        </w:rPr>
        <w:t>уметь:</w:t>
      </w:r>
    </w:p>
    <w:p w:rsidR="00DB53B7" w:rsidRDefault="00DB53B7" w:rsidP="00CE5167">
      <w:pPr>
        <w:numPr>
          <w:ilvl w:val="0"/>
          <w:numId w:val="7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читать проектно-технологическую документацию;</w:t>
      </w:r>
    </w:p>
    <w:p w:rsidR="00DB53B7" w:rsidRDefault="00DB53B7" w:rsidP="00CE5167">
      <w:pPr>
        <w:numPr>
          <w:ilvl w:val="0"/>
          <w:numId w:val="7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осуществлять планировку и разметку участка производства строительных работ на объекте капитального строительства;</w:t>
      </w:r>
    </w:p>
    <w:p w:rsidR="00DB53B7" w:rsidRDefault="00DB53B7" w:rsidP="00CE5167">
      <w:pPr>
        <w:numPr>
          <w:ilvl w:val="0"/>
          <w:numId w:val="7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осуществлять производство строительно-монтажных, в том числе отделочных работ в соответствии с требованиями нормативно-технической документации, требованиями договора, рабочими чертежами и проектом производства работ;</w:t>
      </w:r>
    </w:p>
    <w:p w:rsidR="00DB53B7" w:rsidRDefault="00DB53B7" w:rsidP="00CE5167">
      <w:pPr>
        <w:numPr>
          <w:ilvl w:val="0"/>
          <w:numId w:val="7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осуществлять документальное сопровождение производства строительных работ (журналы производства работ, акты выполненных работ);</w:t>
      </w:r>
    </w:p>
    <w:p w:rsidR="00DB53B7" w:rsidRDefault="00DB53B7" w:rsidP="00CE5167">
      <w:pPr>
        <w:numPr>
          <w:ilvl w:val="0"/>
          <w:numId w:val="7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распределять машины и средства малой механизации по типам, назначению, видам выполняемых работ;</w:t>
      </w:r>
    </w:p>
    <w:p w:rsidR="00DB53B7" w:rsidRDefault="00DB53B7" w:rsidP="00CE5167">
      <w:pPr>
        <w:numPr>
          <w:ilvl w:val="0"/>
          <w:numId w:val="7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проводить обмерные работы;</w:t>
      </w:r>
    </w:p>
    <w:p w:rsidR="00DB53B7" w:rsidRDefault="00DB53B7" w:rsidP="00CE5167">
      <w:pPr>
        <w:numPr>
          <w:ilvl w:val="0"/>
          <w:numId w:val="7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определять объемы выполняемых строительно-монтажных, в том числе и отделочных работ;</w:t>
      </w:r>
    </w:p>
    <w:p w:rsidR="00DB53B7" w:rsidRDefault="00DB53B7" w:rsidP="00CE5167">
      <w:pPr>
        <w:numPr>
          <w:ilvl w:val="0"/>
          <w:numId w:val="7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определять перечень работ по обеспечению безопасности участка производства строительных работ;</w:t>
      </w:r>
    </w:p>
    <w:p w:rsidR="00DB53B7" w:rsidRDefault="00DB53B7" w:rsidP="00CE5167">
      <w:pPr>
        <w:numPr>
          <w:ilvl w:val="0"/>
          <w:numId w:val="7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обеспечивать приемку и хранение материалов, изделий, конструкций в соответствии с нормативно-технической документацией;</w:t>
      </w:r>
    </w:p>
    <w:p w:rsidR="00DB53B7" w:rsidRDefault="00DB53B7" w:rsidP="00CE5167">
      <w:pPr>
        <w:numPr>
          <w:ilvl w:val="0"/>
          <w:numId w:val="7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формировать и поддерживать систему учетно-отчетной документации по движению (приходу, расходу) материально-технических ресурсов на складе;</w:t>
      </w:r>
    </w:p>
    <w:p w:rsidR="00DB53B7" w:rsidRDefault="00DB53B7" w:rsidP="00CE5167">
      <w:pPr>
        <w:numPr>
          <w:ilvl w:val="0"/>
          <w:numId w:val="7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осуществлять документальное оформление заявки, приемки, распределения, учета и хранения материально-технических ресурсов (заявки, ведомости расхода и списания материальных ценностей);</w:t>
      </w:r>
    </w:p>
    <w:p w:rsidR="00DB53B7" w:rsidRDefault="00DB53B7" w:rsidP="00CE5167">
      <w:pPr>
        <w:numPr>
          <w:ilvl w:val="0"/>
          <w:numId w:val="7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калькулировать сметную, плановую, фактическую себестоимость строительных работ на основе утвержденной документации;</w:t>
      </w:r>
    </w:p>
    <w:p w:rsidR="00DB53B7" w:rsidRDefault="00DB53B7" w:rsidP="00CE5167">
      <w:pPr>
        <w:numPr>
          <w:ilvl w:val="0"/>
          <w:numId w:val="7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lastRenderedPageBreak/>
        <w:t>определять величину прямых и косвенных затрат в составе сметной, плановой, фактической себестоимости строительных работ на основе утвержденной документации;</w:t>
      </w:r>
    </w:p>
    <w:p w:rsidR="00DB53B7" w:rsidRDefault="00DB53B7" w:rsidP="00CE5167">
      <w:pPr>
        <w:numPr>
          <w:ilvl w:val="0"/>
          <w:numId w:val="7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оформлять периодическую отчетную документацию по контролю использования сметных лимитов</w:t>
      </w:r>
      <w:r>
        <w:rPr>
          <w:rFonts w:ascii="Times New Roman" w:hAnsi="Times New Roman"/>
          <w:sz w:val="28"/>
          <w:szCs w:val="28"/>
        </w:rPr>
        <w:t>;</w:t>
      </w:r>
    </w:p>
    <w:p w:rsidR="00DB53B7" w:rsidRDefault="00DB53B7" w:rsidP="00CE5167">
      <w:pPr>
        <w:numPr>
          <w:ilvl w:val="0"/>
          <w:numId w:val="7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осуществлять визуальный и инструментальный (геодезический) контроль положений элементов, конструкций, частей и элементов отделки объекта капитального строительства (строения, сооружения), инженерных сетей;</w:t>
      </w:r>
    </w:p>
    <w:p w:rsidR="00DB53B7" w:rsidRDefault="00DB53B7" w:rsidP="00CE5167">
      <w:pPr>
        <w:numPr>
          <w:ilvl w:val="0"/>
          <w:numId w:val="7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распознавать различные виды дефектов отделочных, изоляционных и защитных покрытий по результатам измерительного и инстру</w:t>
      </w:r>
      <w:r>
        <w:rPr>
          <w:rFonts w:ascii="Times New Roman" w:hAnsi="Times New Roman"/>
          <w:sz w:val="28"/>
          <w:szCs w:val="28"/>
        </w:rPr>
        <w:t>ментального контроля;</w:t>
      </w:r>
    </w:p>
    <w:p w:rsidR="00DB53B7" w:rsidRDefault="00DB53B7" w:rsidP="00CE5167">
      <w:pPr>
        <w:numPr>
          <w:ilvl w:val="0"/>
          <w:numId w:val="7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вести операционный контроль технологической последовательности производства строительно-монтажных, в том числе отделочных работ, устраняя нарушения технологии и обеспечивая качество строительных работ в соответствии с нормативно-технической документацией;</w:t>
      </w:r>
    </w:p>
    <w:p w:rsidR="00DB53B7" w:rsidRDefault="00DB53B7" w:rsidP="00CE5167">
      <w:pPr>
        <w:numPr>
          <w:ilvl w:val="0"/>
          <w:numId w:val="7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осуществлять документальное сопровождение результатов операционного контроля качества работ (журнал операционного контроля качества работ, акты скрытых работ, акты промежуточной при</w:t>
      </w:r>
      <w:r>
        <w:rPr>
          <w:rFonts w:ascii="Times New Roman" w:hAnsi="Times New Roman"/>
          <w:sz w:val="28"/>
          <w:szCs w:val="28"/>
        </w:rPr>
        <w:t>емки ответственных конструкций);</w:t>
      </w:r>
    </w:p>
    <w:p w:rsidR="00DB53B7" w:rsidRPr="00252B22" w:rsidRDefault="00DB53B7" w:rsidP="009A1CD1">
      <w:pPr>
        <w:suppressAutoHyphens/>
        <w:spacing w:before="120" w:after="12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52B22">
        <w:rPr>
          <w:rFonts w:ascii="Times New Roman" w:hAnsi="Times New Roman"/>
          <w:b/>
          <w:sz w:val="28"/>
          <w:szCs w:val="28"/>
        </w:rPr>
        <w:t>знать:</w:t>
      </w:r>
    </w:p>
    <w:p w:rsidR="00DB53B7" w:rsidRDefault="00DB53B7" w:rsidP="00CE5167">
      <w:pPr>
        <w:numPr>
          <w:ilvl w:val="0"/>
          <w:numId w:val="8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требования нормативных технических документов, определяющих состав и порядок обустройства строительной площадки;</w:t>
      </w:r>
    </w:p>
    <w:p w:rsidR="00DB53B7" w:rsidRDefault="00DB53B7" w:rsidP="00CE5167">
      <w:pPr>
        <w:numPr>
          <w:ilvl w:val="0"/>
          <w:numId w:val="8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правила транспортировки, складирования и хранения различных видов материально-технических ресурсов</w:t>
      </w:r>
      <w:r>
        <w:rPr>
          <w:rFonts w:ascii="Times New Roman" w:hAnsi="Times New Roman"/>
          <w:sz w:val="28"/>
          <w:szCs w:val="28"/>
        </w:rPr>
        <w:t>;</w:t>
      </w:r>
    </w:p>
    <w:p w:rsidR="00DB53B7" w:rsidRDefault="00DB53B7" w:rsidP="00CE5167">
      <w:pPr>
        <w:numPr>
          <w:ilvl w:val="0"/>
          <w:numId w:val="8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требования нормативных технических документов к производству строительно-монтажных, в том числе отделочных работ на объекте капитального строительства;</w:t>
      </w:r>
    </w:p>
    <w:p w:rsidR="00DB53B7" w:rsidRDefault="00DB53B7" w:rsidP="00CE5167">
      <w:pPr>
        <w:numPr>
          <w:ilvl w:val="0"/>
          <w:numId w:val="8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технологии производства строительно-монтажных работ</w:t>
      </w:r>
      <w:r>
        <w:rPr>
          <w:rFonts w:ascii="Times New Roman" w:hAnsi="Times New Roman"/>
          <w:sz w:val="28"/>
          <w:szCs w:val="28"/>
        </w:rPr>
        <w:t>,</w:t>
      </w:r>
      <w:r w:rsidRPr="004F5433">
        <w:rPr>
          <w:rFonts w:ascii="Times New Roman" w:hAnsi="Times New Roman"/>
          <w:sz w:val="28"/>
          <w:szCs w:val="28"/>
        </w:rPr>
        <w:t xml:space="preserve"> в том числе отделочных работ, работ по тепло- и звукоизоляции, огнезащите и антивандальной защите;</w:t>
      </w:r>
    </w:p>
    <w:p w:rsidR="00DB53B7" w:rsidRDefault="00DB53B7" w:rsidP="00CE5167">
      <w:pPr>
        <w:numPr>
          <w:ilvl w:val="0"/>
          <w:numId w:val="8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технологии, виды и способы устройства систем электрохимической защиты;</w:t>
      </w:r>
    </w:p>
    <w:p w:rsidR="00DB53B7" w:rsidRDefault="00DB53B7" w:rsidP="00CE5167">
      <w:pPr>
        <w:numPr>
          <w:ilvl w:val="0"/>
          <w:numId w:val="8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технологии катодной защиты объектов;</w:t>
      </w:r>
    </w:p>
    <w:p w:rsidR="00DB53B7" w:rsidRDefault="00DB53B7" w:rsidP="00CE5167">
      <w:pPr>
        <w:numPr>
          <w:ilvl w:val="0"/>
          <w:numId w:val="8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правила транспортировки, складирования и хранения различных видов материально-технических ресурсов;</w:t>
      </w:r>
    </w:p>
    <w:p w:rsidR="00DB53B7" w:rsidRDefault="00DB53B7" w:rsidP="00CE5167">
      <w:pPr>
        <w:numPr>
          <w:ilvl w:val="0"/>
          <w:numId w:val="8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требования нормативной технической и проектной документации к составу и качеству производства строительных работ на объекте капитального строительства</w:t>
      </w:r>
      <w:r>
        <w:rPr>
          <w:rFonts w:ascii="Times New Roman" w:hAnsi="Times New Roman"/>
          <w:sz w:val="28"/>
          <w:szCs w:val="28"/>
        </w:rPr>
        <w:t>;</w:t>
      </w:r>
    </w:p>
    <w:p w:rsidR="00DB53B7" w:rsidRDefault="00DB53B7" w:rsidP="00CE5167">
      <w:pPr>
        <w:numPr>
          <w:ilvl w:val="0"/>
          <w:numId w:val="8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методы определения видов, сложности и объемов строительных работ и производственных заданий;</w:t>
      </w:r>
    </w:p>
    <w:p w:rsidR="00DB53B7" w:rsidRDefault="00DB53B7" w:rsidP="00CE5167">
      <w:pPr>
        <w:numPr>
          <w:ilvl w:val="0"/>
          <w:numId w:val="8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требования законодательства Российской Федерации к порядку приёма- передачи законченных объектов капитального строительства и этапов комплексов работ;</w:t>
      </w:r>
    </w:p>
    <w:p w:rsidR="00DB53B7" w:rsidRDefault="00DB53B7" w:rsidP="00CE5167">
      <w:pPr>
        <w:numPr>
          <w:ilvl w:val="0"/>
          <w:numId w:val="8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требования нормативных технических документов к порядку приемки скрытых работ и строительных конструкций, влияющих на безопасность объекта капитального строительства, технические условия и национальные стандарты на принимаемые работы;</w:t>
      </w:r>
    </w:p>
    <w:p w:rsidR="00DB53B7" w:rsidRDefault="00DB53B7" w:rsidP="00CE5167">
      <w:pPr>
        <w:numPr>
          <w:ilvl w:val="0"/>
          <w:numId w:val="8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особенности производства строительных работ на опасных, технически сложных и уникальных объектах капитального строительства;</w:t>
      </w:r>
    </w:p>
    <w:p w:rsidR="00DB53B7" w:rsidRDefault="00DB53B7" w:rsidP="00CE5167">
      <w:pPr>
        <w:numPr>
          <w:ilvl w:val="0"/>
          <w:numId w:val="8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нормы по защите от коррозии опасных производственных объектов, а также межгосударственные и отраслевые стандарты;</w:t>
      </w:r>
    </w:p>
    <w:p w:rsidR="00DB53B7" w:rsidRDefault="00DB53B7" w:rsidP="00CE5167">
      <w:pPr>
        <w:numPr>
          <w:ilvl w:val="0"/>
          <w:numId w:val="8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правила и порядок наладки и регулирования оборудования электрохимической защиты;</w:t>
      </w:r>
    </w:p>
    <w:p w:rsidR="00DB53B7" w:rsidRDefault="00DB53B7" w:rsidP="00CE5167">
      <w:pPr>
        <w:numPr>
          <w:ilvl w:val="0"/>
          <w:numId w:val="8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порядок оформления заявок на строительные материалы, изделия и конструкции, оборудование (инструменты, инвентарные приспособления), строительную технику (машины и механизмы);</w:t>
      </w:r>
    </w:p>
    <w:p w:rsidR="00DB53B7" w:rsidRDefault="00DB53B7" w:rsidP="00CE5167">
      <w:pPr>
        <w:numPr>
          <w:ilvl w:val="0"/>
          <w:numId w:val="8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рациональное применение строительных машин и средств малой механизации;</w:t>
      </w:r>
    </w:p>
    <w:p w:rsidR="00DB53B7" w:rsidRDefault="00DB53B7" w:rsidP="00CE5167">
      <w:pPr>
        <w:numPr>
          <w:ilvl w:val="0"/>
          <w:numId w:val="8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правила содержания и эксплуатации техники и оборудования;</w:t>
      </w:r>
    </w:p>
    <w:p w:rsidR="00DB53B7" w:rsidRDefault="00DB53B7" w:rsidP="00CE5167">
      <w:pPr>
        <w:numPr>
          <w:ilvl w:val="0"/>
          <w:numId w:val="8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правила ведения исполнительной и учетной документации при производстве строительных работ</w:t>
      </w:r>
      <w:r>
        <w:rPr>
          <w:rFonts w:ascii="Times New Roman" w:hAnsi="Times New Roman"/>
          <w:sz w:val="28"/>
          <w:szCs w:val="28"/>
        </w:rPr>
        <w:t>;</w:t>
      </w:r>
    </w:p>
    <w:p w:rsidR="00DB53B7" w:rsidRDefault="00DB53B7" w:rsidP="00CE5167">
      <w:pPr>
        <w:numPr>
          <w:ilvl w:val="0"/>
          <w:numId w:val="8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методы и средства устранения дефектов результатов производства строительных работ;</w:t>
      </w:r>
    </w:p>
    <w:p w:rsidR="00DB53B7" w:rsidRDefault="00DB53B7" w:rsidP="00CE5167">
      <w:pPr>
        <w:numPr>
          <w:ilvl w:val="0"/>
          <w:numId w:val="8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методы профилактики дефектов систем защитных покрытий;</w:t>
      </w:r>
    </w:p>
    <w:p w:rsidR="00DB53B7" w:rsidRDefault="00DB53B7" w:rsidP="00CE5167">
      <w:pPr>
        <w:numPr>
          <w:ilvl w:val="0"/>
          <w:numId w:val="8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перспективные организационные, технологические и технические решения в области производства строительных работ;</w:t>
      </w:r>
    </w:p>
    <w:p w:rsidR="00DB53B7" w:rsidRDefault="00DB53B7" w:rsidP="00CE5167">
      <w:pPr>
        <w:numPr>
          <w:ilvl w:val="0"/>
          <w:numId w:val="8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основания и порядок принятия решений о консервации незавершенного объекта капитального строительства;</w:t>
      </w:r>
    </w:p>
    <w:p w:rsidR="00DB53B7" w:rsidRDefault="00DB53B7" w:rsidP="00CE5167">
      <w:pPr>
        <w:numPr>
          <w:ilvl w:val="0"/>
          <w:numId w:val="8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состав работ по консервации незавершенного объекта капитального строительства и порядок их документального оформления</w:t>
      </w:r>
      <w:r>
        <w:rPr>
          <w:rFonts w:ascii="Times New Roman" w:hAnsi="Times New Roman"/>
          <w:sz w:val="28"/>
          <w:szCs w:val="28"/>
        </w:rPr>
        <w:t>;</w:t>
      </w:r>
    </w:p>
    <w:p w:rsidR="00DB53B7" w:rsidRDefault="00DB53B7" w:rsidP="00CE5167">
      <w:pPr>
        <w:numPr>
          <w:ilvl w:val="0"/>
          <w:numId w:val="8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требования нормативной технической и проектной документации к составу и качеству производства строительных работ на объекте капитального строительства;</w:t>
      </w:r>
    </w:p>
    <w:p w:rsidR="00DB53B7" w:rsidRDefault="00DB53B7" w:rsidP="00CE5167">
      <w:pPr>
        <w:numPr>
          <w:ilvl w:val="0"/>
          <w:numId w:val="8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современную методическую и сметно-нормативную базу ценообразования в строительстве</w:t>
      </w:r>
      <w:r>
        <w:rPr>
          <w:rFonts w:ascii="Times New Roman" w:hAnsi="Times New Roman"/>
          <w:sz w:val="28"/>
          <w:szCs w:val="28"/>
        </w:rPr>
        <w:t>;</w:t>
      </w:r>
    </w:p>
    <w:p w:rsidR="00DB53B7" w:rsidRDefault="00DB53B7" w:rsidP="00CE5167">
      <w:pPr>
        <w:numPr>
          <w:ilvl w:val="0"/>
          <w:numId w:val="8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содержание и основные этапы выполнения геодезических разбивочных работ;</w:t>
      </w:r>
    </w:p>
    <w:p w:rsidR="00DB53B7" w:rsidRDefault="00DB53B7" w:rsidP="00CE5167">
      <w:pPr>
        <w:numPr>
          <w:ilvl w:val="0"/>
          <w:numId w:val="8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методы визуального и инструментального контроля качества и объемов (количества) поставляемых материально-технических ресурсов;</w:t>
      </w:r>
    </w:p>
    <w:p w:rsidR="00DB53B7" w:rsidRDefault="00DB53B7" w:rsidP="00CE5167">
      <w:pPr>
        <w:numPr>
          <w:ilvl w:val="0"/>
          <w:numId w:val="8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требования нормативной технической и проектной документации к составу и качеству производства строительных работ на объекте капитального строительства;</w:t>
      </w:r>
    </w:p>
    <w:p w:rsidR="00DB53B7" w:rsidRDefault="00DB53B7" w:rsidP="00CE5167">
      <w:pPr>
        <w:numPr>
          <w:ilvl w:val="0"/>
          <w:numId w:val="8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требования нормативной технической и технологической документации к составу и содержанию операционного контроля строительных процессов и (или) производственных операций при производстве строительно-монтажных, в том числе отделочных работ;</w:t>
      </w:r>
    </w:p>
    <w:p w:rsidR="00DB53B7" w:rsidRDefault="00DB53B7" w:rsidP="00EE34B6">
      <w:pPr>
        <w:numPr>
          <w:ilvl w:val="0"/>
          <w:numId w:val="8"/>
        </w:numPr>
        <w:suppressAutoHyphens/>
        <w:spacing w:after="0"/>
        <w:ind w:left="0" w:firstLine="539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методы и средства инструментального контроля качества результатов производства строительно-монтажных, в том числе отделочных работ;</w:t>
      </w:r>
    </w:p>
    <w:p w:rsidR="00DB53B7" w:rsidRDefault="00DB53B7" w:rsidP="00CE5167">
      <w:pPr>
        <w:numPr>
          <w:ilvl w:val="0"/>
          <w:numId w:val="8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правила и порядок наладки и регулирования контрольно-измерительных инструментов, схемы операционного контроля качества строительно-монтажных, в том числе отделочных работ;</w:t>
      </w:r>
    </w:p>
    <w:p w:rsidR="00DB53B7" w:rsidRPr="004F5433" w:rsidRDefault="00DB53B7" w:rsidP="00CE5167">
      <w:pPr>
        <w:numPr>
          <w:ilvl w:val="0"/>
          <w:numId w:val="8"/>
        </w:numPr>
        <w:suppressAutoHyphens/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4F5433">
        <w:rPr>
          <w:rFonts w:ascii="Times New Roman" w:hAnsi="Times New Roman"/>
          <w:sz w:val="28"/>
          <w:szCs w:val="28"/>
        </w:rPr>
        <w:t>орядок составления внутренней отчетности по контролю качества строительно-монтажных, в том числе отделочных работ</w:t>
      </w:r>
      <w:r>
        <w:rPr>
          <w:rFonts w:ascii="Times New Roman" w:hAnsi="Times New Roman"/>
          <w:sz w:val="28"/>
          <w:szCs w:val="28"/>
        </w:rPr>
        <w:t>.</w:t>
      </w:r>
    </w:p>
    <w:p w:rsidR="00DB53B7" w:rsidRPr="00047340" w:rsidRDefault="00DB53B7" w:rsidP="009A1CD1">
      <w:pPr>
        <w:suppressAutoHyphens/>
        <w:spacing w:before="120"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047340">
        <w:rPr>
          <w:rFonts w:ascii="Times New Roman" w:hAnsi="Times New Roman"/>
          <w:sz w:val="28"/>
          <w:szCs w:val="28"/>
        </w:rPr>
        <w:t xml:space="preserve">Результатом освоения профессионального модуля является овладение обучающимися основным видом деятельности </w:t>
      </w:r>
      <w:r w:rsidRPr="00047340">
        <w:rPr>
          <w:rFonts w:ascii="Times New Roman" w:hAnsi="Times New Roman"/>
          <w:b/>
          <w:sz w:val="28"/>
          <w:szCs w:val="28"/>
        </w:rPr>
        <w:t>Выполнение технологических процессов на объекте капитального строительства</w:t>
      </w:r>
      <w:r w:rsidRPr="00047340">
        <w:rPr>
          <w:rFonts w:ascii="Times New Roman" w:hAnsi="Times New Roman"/>
          <w:sz w:val="28"/>
          <w:szCs w:val="28"/>
        </w:rPr>
        <w:t>, в том числе профессиональными (ПК) и общими (ОК) компетенциями: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9233"/>
      </w:tblGrid>
      <w:tr w:rsidR="00DB53B7" w:rsidRPr="00575482" w:rsidTr="00CD4861">
        <w:tc>
          <w:tcPr>
            <w:tcW w:w="1188" w:type="dxa"/>
          </w:tcPr>
          <w:p w:rsidR="00DB53B7" w:rsidRPr="00F32483" w:rsidRDefault="00DB53B7" w:rsidP="00CD486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2483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9233" w:type="dxa"/>
          </w:tcPr>
          <w:p w:rsidR="00DB53B7" w:rsidRPr="00F32483" w:rsidRDefault="00DB53B7" w:rsidP="00CD486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2483">
              <w:rPr>
                <w:rFonts w:ascii="Times New Roman" w:hAnsi="Times New Roman"/>
                <w:b/>
                <w:sz w:val="24"/>
                <w:szCs w:val="24"/>
              </w:rPr>
              <w:t>Наименование общих компетенций</w:t>
            </w:r>
          </w:p>
        </w:tc>
      </w:tr>
      <w:tr w:rsidR="00DB53B7" w:rsidRPr="00575482" w:rsidTr="00CD4861">
        <w:tc>
          <w:tcPr>
            <w:tcW w:w="1188" w:type="dxa"/>
          </w:tcPr>
          <w:p w:rsidR="00DB53B7" w:rsidRPr="00F32483" w:rsidRDefault="00DB53B7" w:rsidP="00CD486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233" w:type="dxa"/>
          </w:tcPr>
          <w:p w:rsidR="00DB53B7" w:rsidRPr="00F32483" w:rsidRDefault="00DB53B7" w:rsidP="00CD486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B53B7" w:rsidRPr="00575482" w:rsidTr="00510B76">
        <w:tc>
          <w:tcPr>
            <w:tcW w:w="1188" w:type="dxa"/>
            <w:vAlign w:val="center"/>
          </w:tcPr>
          <w:p w:rsidR="00DB53B7" w:rsidRPr="00510B76" w:rsidRDefault="00DB53B7" w:rsidP="00510B7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0B76">
              <w:rPr>
                <w:rFonts w:ascii="Times New Roman" w:hAnsi="Times New Roman"/>
                <w:sz w:val="24"/>
                <w:szCs w:val="24"/>
              </w:rPr>
              <w:t>ПК 2.1.</w:t>
            </w:r>
          </w:p>
        </w:tc>
        <w:tc>
          <w:tcPr>
            <w:tcW w:w="9233" w:type="dxa"/>
          </w:tcPr>
          <w:p w:rsidR="00DB53B7" w:rsidRPr="00510B76" w:rsidRDefault="00DB53B7" w:rsidP="0004734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10B76">
              <w:rPr>
                <w:rFonts w:ascii="Times New Roman" w:hAnsi="Times New Roman"/>
                <w:sz w:val="24"/>
                <w:szCs w:val="24"/>
              </w:rPr>
              <w:t>Выполнять подготовительные работы на строительной площадке</w:t>
            </w:r>
          </w:p>
        </w:tc>
      </w:tr>
      <w:tr w:rsidR="00DB53B7" w:rsidRPr="00575482" w:rsidTr="00510B76">
        <w:tc>
          <w:tcPr>
            <w:tcW w:w="1188" w:type="dxa"/>
            <w:vAlign w:val="center"/>
          </w:tcPr>
          <w:p w:rsidR="00DB53B7" w:rsidRPr="00510B76" w:rsidRDefault="00DB53B7" w:rsidP="00510B7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0B76">
              <w:rPr>
                <w:rFonts w:ascii="Times New Roman" w:hAnsi="Times New Roman"/>
                <w:sz w:val="24"/>
                <w:szCs w:val="24"/>
              </w:rPr>
              <w:t>ПК 2.2.</w:t>
            </w:r>
          </w:p>
        </w:tc>
        <w:tc>
          <w:tcPr>
            <w:tcW w:w="9233" w:type="dxa"/>
          </w:tcPr>
          <w:p w:rsidR="00DB53B7" w:rsidRPr="00510B76" w:rsidRDefault="00DB53B7" w:rsidP="0004734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10B76">
              <w:rPr>
                <w:rFonts w:ascii="Times New Roman" w:hAnsi="Times New Roman"/>
                <w:sz w:val="24"/>
                <w:szCs w:val="24"/>
              </w:rPr>
              <w:t>Выполнять строительно-монтажные, в том числе отделочные работы на объекте капитального строительства</w:t>
            </w:r>
          </w:p>
        </w:tc>
      </w:tr>
      <w:tr w:rsidR="00DB53B7" w:rsidRPr="00575482" w:rsidTr="00510B76">
        <w:tc>
          <w:tcPr>
            <w:tcW w:w="1188" w:type="dxa"/>
            <w:vAlign w:val="center"/>
          </w:tcPr>
          <w:p w:rsidR="00DB53B7" w:rsidRPr="00510B76" w:rsidRDefault="00DB53B7" w:rsidP="00510B7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0B76">
              <w:rPr>
                <w:rFonts w:ascii="Times New Roman" w:hAnsi="Times New Roman"/>
                <w:sz w:val="24"/>
                <w:szCs w:val="24"/>
              </w:rPr>
              <w:t>ПК 2.3.</w:t>
            </w:r>
          </w:p>
        </w:tc>
        <w:tc>
          <w:tcPr>
            <w:tcW w:w="9233" w:type="dxa"/>
          </w:tcPr>
          <w:p w:rsidR="00DB53B7" w:rsidRPr="00510B76" w:rsidRDefault="00DB53B7" w:rsidP="0004734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10B76">
              <w:rPr>
                <w:rFonts w:ascii="Times New Roman" w:hAnsi="Times New Roman"/>
                <w:sz w:val="24"/>
                <w:szCs w:val="24"/>
              </w:rPr>
              <w:t>Проводить оперативный учет объемов выполняемых работ и расходов материальных ресурсов</w:t>
            </w:r>
          </w:p>
        </w:tc>
      </w:tr>
      <w:tr w:rsidR="00DB53B7" w:rsidRPr="00575482" w:rsidTr="00510B76">
        <w:tc>
          <w:tcPr>
            <w:tcW w:w="1188" w:type="dxa"/>
            <w:vAlign w:val="center"/>
          </w:tcPr>
          <w:p w:rsidR="00DB53B7" w:rsidRPr="00510B76" w:rsidRDefault="00DB53B7" w:rsidP="00510B7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0B76">
              <w:rPr>
                <w:rFonts w:ascii="Times New Roman" w:hAnsi="Times New Roman"/>
                <w:sz w:val="24"/>
                <w:szCs w:val="24"/>
              </w:rPr>
              <w:t>ПК 2.4.</w:t>
            </w:r>
          </w:p>
        </w:tc>
        <w:tc>
          <w:tcPr>
            <w:tcW w:w="9233" w:type="dxa"/>
          </w:tcPr>
          <w:p w:rsidR="00DB53B7" w:rsidRPr="00510B76" w:rsidRDefault="00DB53B7" w:rsidP="0004734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10B76">
              <w:rPr>
                <w:rFonts w:ascii="Times New Roman" w:hAnsi="Times New Roman"/>
                <w:sz w:val="24"/>
                <w:szCs w:val="24"/>
              </w:rPr>
              <w:t>Осуществлять мероприятия по контролю качества выполняемых работ и расходуемых материалов</w:t>
            </w:r>
          </w:p>
        </w:tc>
      </w:tr>
      <w:tr w:rsidR="00DB53B7" w:rsidRPr="00575482" w:rsidTr="00CD4861">
        <w:tc>
          <w:tcPr>
            <w:tcW w:w="1188" w:type="dxa"/>
            <w:vAlign w:val="center"/>
          </w:tcPr>
          <w:p w:rsidR="00DB53B7" w:rsidRPr="00F32483" w:rsidRDefault="00DB53B7" w:rsidP="00CD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483">
              <w:rPr>
                <w:rFonts w:ascii="Times New Roman" w:hAnsi="Times New Roman"/>
                <w:sz w:val="24"/>
                <w:szCs w:val="24"/>
              </w:rPr>
              <w:t>ОК 1.</w:t>
            </w:r>
          </w:p>
        </w:tc>
        <w:tc>
          <w:tcPr>
            <w:tcW w:w="9233" w:type="dxa"/>
          </w:tcPr>
          <w:p w:rsidR="00DB53B7" w:rsidRPr="00F32483" w:rsidRDefault="00DB53B7" w:rsidP="00CD4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483">
              <w:rPr>
                <w:rFonts w:ascii="Times New Roman" w:hAnsi="Times New Roman"/>
                <w:color w:val="000000"/>
                <w:sz w:val="24"/>
                <w:szCs w:val="23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DB53B7" w:rsidRPr="00575482" w:rsidTr="00CD4861">
        <w:tc>
          <w:tcPr>
            <w:tcW w:w="1188" w:type="dxa"/>
            <w:vAlign w:val="center"/>
          </w:tcPr>
          <w:p w:rsidR="00DB53B7" w:rsidRPr="00F32483" w:rsidRDefault="00DB53B7" w:rsidP="00CD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483">
              <w:rPr>
                <w:rFonts w:ascii="Times New Roman" w:hAnsi="Times New Roman"/>
                <w:sz w:val="24"/>
                <w:szCs w:val="24"/>
              </w:rPr>
              <w:t>ОК 2.</w:t>
            </w:r>
          </w:p>
        </w:tc>
        <w:tc>
          <w:tcPr>
            <w:tcW w:w="9233" w:type="dxa"/>
          </w:tcPr>
          <w:p w:rsidR="00DB53B7" w:rsidRPr="00F32483" w:rsidRDefault="00DB53B7" w:rsidP="00CD4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483">
              <w:rPr>
                <w:rFonts w:ascii="Times New Roman" w:hAnsi="Times New Roman"/>
                <w:color w:val="000000"/>
                <w:sz w:val="24"/>
                <w:szCs w:val="23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DB53B7" w:rsidRPr="00575482" w:rsidTr="00CD4861">
        <w:tc>
          <w:tcPr>
            <w:tcW w:w="1188" w:type="dxa"/>
            <w:vAlign w:val="center"/>
          </w:tcPr>
          <w:p w:rsidR="00DB53B7" w:rsidRPr="00F32483" w:rsidRDefault="00DB53B7" w:rsidP="00CD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483">
              <w:rPr>
                <w:rFonts w:ascii="Times New Roman" w:hAnsi="Times New Roman"/>
                <w:sz w:val="24"/>
                <w:szCs w:val="24"/>
              </w:rPr>
              <w:t>ОК 3.</w:t>
            </w:r>
          </w:p>
        </w:tc>
        <w:tc>
          <w:tcPr>
            <w:tcW w:w="9233" w:type="dxa"/>
          </w:tcPr>
          <w:p w:rsidR="00DB53B7" w:rsidRPr="00F32483" w:rsidRDefault="00DB53B7" w:rsidP="00CD4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483">
              <w:rPr>
                <w:rFonts w:ascii="Times New Roman" w:hAnsi="Times New Roman"/>
                <w:color w:val="000000"/>
                <w:sz w:val="24"/>
                <w:szCs w:val="23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DB53B7" w:rsidRPr="00575482" w:rsidTr="00CD4861">
        <w:tc>
          <w:tcPr>
            <w:tcW w:w="1188" w:type="dxa"/>
            <w:vAlign w:val="center"/>
          </w:tcPr>
          <w:p w:rsidR="00DB53B7" w:rsidRPr="00F32483" w:rsidRDefault="00DB53B7" w:rsidP="00CD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483">
              <w:rPr>
                <w:rFonts w:ascii="Times New Roman" w:hAnsi="Times New Roman"/>
                <w:sz w:val="24"/>
                <w:szCs w:val="24"/>
              </w:rPr>
              <w:t>ОК 4.</w:t>
            </w:r>
          </w:p>
        </w:tc>
        <w:tc>
          <w:tcPr>
            <w:tcW w:w="9233" w:type="dxa"/>
          </w:tcPr>
          <w:p w:rsidR="00DB53B7" w:rsidRPr="00F32483" w:rsidRDefault="00DB53B7" w:rsidP="00CD4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483">
              <w:rPr>
                <w:rFonts w:ascii="Times New Roman" w:hAnsi="Times New Roman"/>
                <w:color w:val="000000"/>
                <w:sz w:val="24"/>
                <w:szCs w:val="23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DB53B7" w:rsidRPr="00575482" w:rsidTr="00CD4861">
        <w:tc>
          <w:tcPr>
            <w:tcW w:w="1188" w:type="dxa"/>
            <w:vAlign w:val="center"/>
          </w:tcPr>
          <w:p w:rsidR="00DB53B7" w:rsidRPr="00F32483" w:rsidRDefault="00DB53B7" w:rsidP="00CD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483">
              <w:rPr>
                <w:rFonts w:ascii="Times New Roman" w:hAnsi="Times New Roman"/>
                <w:sz w:val="24"/>
                <w:szCs w:val="24"/>
              </w:rPr>
              <w:t>ОК 5.</w:t>
            </w:r>
          </w:p>
        </w:tc>
        <w:tc>
          <w:tcPr>
            <w:tcW w:w="9233" w:type="dxa"/>
          </w:tcPr>
          <w:p w:rsidR="00DB53B7" w:rsidRPr="00F32483" w:rsidRDefault="00DB53B7" w:rsidP="00CD4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483">
              <w:rPr>
                <w:rFonts w:ascii="Times New Roman" w:hAnsi="Times New Roman"/>
                <w:color w:val="000000"/>
                <w:sz w:val="24"/>
                <w:szCs w:val="23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DB53B7" w:rsidRPr="00575482" w:rsidTr="00CD4861">
        <w:tc>
          <w:tcPr>
            <w:tcW w:w="1188" w:type="dxa"/>
            <w:vAlign w:val="center"/>
          </w:tcPr>
          <w:p w:rsidR="00DB53B7" w:rsidRPr="00F32483" w:rsidRDefault="00DB53B7" w:rsidP="00CD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483">
              <w:rPr>
                <w:rFonts w:ascii="Times New Roman" w:hAnsi="Times New Roman"/>
                <w:sz w:val="24"/>
                <w:szCs w:val="24"/>
              </w:rPr>
              <w:t>ОК 6.</w:t>
            </w:r>
          </w:p>
        </w:tc>
        <w:tc>
          <w:tcPr>
            <w:tcW w:w="9233" w:type="dxa"/>
          </w:tcPr>
          <w:p w:rsidR="00DB53B7" w:rsidRPr="00F32483" w:rsidRDefault="00DB53B7" w:rsidP="00CD4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483">
              <w:rPr>
                <w:rFonts w:ascii="Times New Roman" w:hAnsi="Times New Roman"/>
                <w:color w:val="000000"/>
                <w:sz w:val="24"/>
                <w:szCs w:val="23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DB53B7" w:rsidRPr="00575482" w:rsidTr="00CD4861">
        <w:tc>
          <w:tcPr>
            <w:tcW w:w="1188" w:type="dxa"/>
            <w:vAlign w:val="center"/>
          </w:tcPr>
          <w:p w:rsidR="00DB53B7" w:rsidRPr="00F32483" w:rsidRDefault="00DB53B7" w:rsidP="00CD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483">
              <w:rPr>
                <w:rFonts w:ascii="Times New Roman" w:hAnsi="Times New Roman"/>
                <w:sz w:val="24"/>
                <w:szCs w:val="24"/>
              </w:rPr>
              <w:t>ОК 7.</w:t>
            </w:r>
          </w:p>
        </w:tc>
        <w:tc>
          <w:tcPr>
            <w:tcW w:w="9233" w:type="dxa"/>
          </w:tcPr>
          <w:p w:rsidR="00DB53B7" w:rsidRPr="00F32483" w:rsidRDefault="00DB53B7" w:rsidP="00CD4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483">
              <w:rPr>
                <w:rFonts w:ascii="Times New Roman" w:hAnsi="Times New Roman"/>
                <w:color w:val="000000"/>
                <w:sz w:val="24"/>
                <w:szCs w:val="23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DB53B7" w:rsidRPr="00575482" w:rsidTr="00CD4861">
        <w:tc>
          <w:tcPr>
            <w:tcW w:w="1188" w:type="dxa"/>
            <w:vAlign w:val="center"/>
          </w:tcPr>
          <w:p w:rsidR="00DB53B7" w:rsidRPr="00F32483" w:rsidRDefault="00DB53B7" w:rsidP="00CD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483">
              <w:rPr>
                <w:rFonts w:ascii="Times New Roman" w:hAnsi="Times New Roman"/>
                <w:sz w:val="24"/>
                <w:szCs w:val="24"/>
              </w:rPr>
              <w:t>ОК 8.</w:t>
            </w:r>
          </w:p>
        </w:tc>
        <w:tc>
          <w:tcPr>
            <w:tcW w:w="9233" w:type="dxa"/>
          </w:tcPr>
          <w:p w:rsidR="00DB53B7" w:rsidRPr="00F32483" w:rsidRDefault="00DB53B7" w:rsidP="00CD4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483">
              <w:rPr>
                <w:rFonts w:ascii="Times New Roman" w:hAnsi="Times New Roman"/>
                <w:color w:val="000000"/>
                <w:sz w:val="24"/>
                <w:szCs w:val="23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DB53B7" w:rsidRPr="00575482" w:rsidTr="00CD4861">
        <w:tc>
          <w:tcPr>
            <w:tcW w:w="1188" w:type="dxa"/>
            <w:vAlign w:val="center"/>
          </w:tcPr>
          <w:p w:rsidR="00DB53B7" w:rsidRPr="00510B76" w:rsidRDefault="00DB53B7" w:rsidP="00510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233" w:type="dxa"/>
          </w:tcPr>
          <w:p w:rsidR="00DB53B7" w:rsidRPr="00510B76" w:rsidRDefault="00DB53B7" w:rsidP="00510B7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3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3"/>
              </w:rPr>
              <w:t>2</w:t>
            </w:r>
          </w:p>
        </w:tc>
      </w:tr>
      <w:tr w:rsidR="00DB53B7" w:rsidRPr="00575482" w:rsidTr="00CD4861">
        <w:tc>
          <w:tcPr>
            <w:tcW w:w="1188" w:type="dxa"/>
            <w:vAlign w:val="center"/>
          </w:tcPr>
          <w:p w:rsidR="00DB53B7" w:rsidRPr="00F32483" w:rsidRDefault="00DB53B7" w:rsidP="00CD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483">
              <w:rPr>
                <w:rFonts w:ascii="Times New Roman" w:hAnsi="Times New Roman"/>
                <w:sz w:val="24"/>
                <w:szCs w:val="24"/>
              </w:rPr>
              <w:t>ОК 9.</w:t>
            </w:r>
          </w:p>
        </w:tc>
        <w:tc>
          <w:tcPr>
            <w:tcW w:w="9233" w:type="dxa"/>
          </w:tcPr>
          <w:p w:rsidR="00DB53B7" w:rsidRPr="00F32483" w:rsidRDefault="00DB53B7" w:rsidP="00CD4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483">
              <w:rPr>
                <w:rFonts w:ascii="Times New Roman" w:hAnsi="Times New Roman"/>
                <w:color w:val="000000"/>
                <w:sz w:val="24"/>
                <w:szCs w:val="23"/>
              </w:rPr>
              <w:t>Использовать информационные технологии в профессиональной деятельности</w:t>
            </w:r>
          </w:p>
        </w:tc>
      </w:tr>
      <w:tr w:rsidR="00DB53B7" w:rsidRPr="00575482" w:rsidTr="00CD4861">
        <w:tc>
          <w:tcPr>
            <w:tcW w:w="1188" w:type="dxa"/>
            <w:vAlign w:val="center"/>
          </w:tcPr>
          <w:p w:rsidR="00DB53B7" w:rsidRPr="00F32483" w:rsidRDefault="00DB53B7" w:rsidP="00CD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483">
              <w:rPr>
                <w:rFonts w:ascii="Times New Roman" w:hAnsi="Times New Roman"/>
                <w:sz w:val="24"/>
                <w:szCs w:val="24"/>
              </w:rPr>
              <w:t>ОК 10.</w:t>
            </w:r>
          </w:p>
        </w:tc>
        <w:tc>
          <w:tcPr>
            <w:tcW w:w="9233" w:type="dxa"/>
          </w:tcPr>
          <w:p w:rsidR="00DB53B7" w:rsidRPr="00F32483" w:rsidRDefault="00DB53B7" w:rsidP="00CD4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483">
              <w:rPr>
                <w:rFonts w:ascii="Times New Roman" w:hAnsi="Times New Roman"/>
                <w:color w:val="000000"/>
                <w:sz w:val="24"/>
                <w:szCs w:val="23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DB53B7" w:rsidRPr="00575482" w:rsidTr="00CD4861">
        <w:tc>
          <w:tcPr>
            <w:tcW w:w="1188" w:type="dxa"/>
            <w:vAlign w:val="center"/>
          </w:tcPr>
          <w:p w:rsidR="00DB53B7" w:rsidRPr="00F32483" w:rsidRDefault="00DB53B7" w:rsidP="00CD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483">
              <w:rPr>
                <w:rFonts w:ascii="Times New Roman" w:hAnsi="Times New Roman"/>
                <w:sz w:val="24"/>
                <w:szCs w:val="24"/>
              </w:rPr>
              <w:t>ОК 11.</w:t>
            </w:r>
          </w:p>
        </w:tc>
        <w:tc>
          <w:tcPr>
            <w:tcW w:w="9233" w:type="dxa"/>
          </w:tcPr>
          <w:p w:rsidR="00DB53B7" w:rsidRPr="00F32483" w:rsidRDefault="00DB53B7" w:rsidP="00CD4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483">
              <w:rPr>
                <w:rFonts w:ascii="Times New Roman" w:hAnsi="Times New Roman"/>
                <w:color w:val="000000"/>
                <w:sz w:val="24"/>
                <w:szCs w:val="23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DB53B7" w:rsidRPr="00664E0E" w:rsidRDefault="00DB53B7" w:rsidP="009F70B5">
      <w:pPr>
        <w:spacing w:before="240" w:after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64E0E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3</w:t>
      </w:r>
      <w:r w:rsidRPr="00664E0E">
        <w:rPr>
          <w:rFonts w:ascii="Times New Roman" w:hAnsi="Times New Roman"/>
          <w:b/>
          <w:sz w:val="28"/>
          <w:szCs w:val="28"/>
        </w:rPr>
        <w:t xml:space="preserve"> Количество часов, отводимое на освоение </w:t>
      </w:r>
      <w:r>
        <w:rPr>
          <w:rFonts w:ascii="Times New Roman" w:hAnsi="Times New Roman"/>
          <w:b/>
          <w:sz w:val="28"/>
          <w:szCs w:val="28"/>
        </w:rPr>
        <w:t>ПМ 05</w:t>
      </w:r>
    </w:p>
    <w:p w:rsidR="00DB53B7" w:rsidRPr="00664E0E" w:rsidRDefault="00DB53B7" w:rsidP="009F70B5">
      <w:pPr>
        <w:spacing w:before="120" w:after="0"/>
        <w:ind w:firstLine="720"/>
        <w:jc w:val="both"/>
        <w:rPr>
          <w:rFonts w:ascii="Times New Roman" w:hAnsi="Times New Roman"/>
          <w:sz w:val="28"/>
          <w:szCs w:val="28"/>
          <w:u w:val="single"/>
        </w:rPr>
      </w:pPr>
      <w:r w:rsidRPr="00664E0E">
        <w:rPr>
          <w:rFonts w:ascii="Times New Roman" w:hAnsi="Times New Roman"/>
          <w:sz w:val="28"/>
          <w:szCs w:val="28"/>
        </w:rPr>
        <w:t xml:space="preserve">Всего часов </w:t>
      </w:r>
      <w:r>
        <w:rPr>
          <w:rFonts w:ascii="Times New Roman" w:hAnsi="Times New Roman"/>
          <w:sz w:val="28"/>
          <w:szCs w:val="28"/>
        </w:rPr>
        <w:t>–</w:t>
      </w:r>
      <w:r w:rsidRPr="00664E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>702</w:t>
      </w:r>
      <w:r w:rsidRPr="00664E0E">
        <w:rPr>
          <w:rFonts w:ascii="Times New Roman" w:hAnsi="Times New Roman"/>
          <w:sz w:val="28"/>
          <w:szCs w:val="28"/>
          <w:u w:val="single"/>
        </w:rPr>
        <w:t xml:space="preserve"> час</w:t>
      </w:r>
      <w:r>
        <w:rPr>
          <w:rFonts w:ascii="Times New Roman" w:hAnsi="Times New Roman"/>
          <w:sz w:val="28"/>
          <w:szCs w:val="28"/>
          <w:u w:val="single"/>
        </w:rPr>
        <w:t>а</w:t>
      </w:r>
    </w:p>
    <w:p w:rsidR="00DB53B7" w:rsidRDefault="00DB53B7" w:rsidP="00313FCB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64E0E">
        <w:rPr>
          <w:rFonts w:ascii="Times New Roman" w:hAnsi="Times New Roman"/>
          <w:sz w:val="28"/>
          <w:szCs w:val="28"/>
        </w:rPr>
        <w:t>Из них</w:t>
      </w:r>
      <w:r>
        <w:rPr>
          <w:rFonts w:ascii="Times New Roman" w:hAnsi="Times New Roman"/>
          <w:sz w:val="28"/>
          <w:szCs w:val="28"/>
        </w:rPr>
        <w:t>:</w:t>
      </w:r>
    </w:p>
    <w:p w:rsidR="00DB53B7" w:rsidRDefault="00DB53B7" w:rsidP="00664E0E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664E0E">
        <w:rPr>
          <w:rFonts w:ascii="Times New Roman" w:hAnsi="Times New Roman"/>
          <w:sz w:val="28"/>
          <w:szCs w:val="28"/>
        </w:rPr>
        <w:t xml:space="preserve">на освоение МДК </w:t>
      </w:r>
      <w:r>
        <w:rPr>
          <w:rFonts w:ascii="Times New Roman" w:hAnsi="Times New Roman"/>
          <w:sz w:val="28"/>
          <w:szCs w:val="28"/>
        </w:rPr>
        <w:t>–</w:t>
      </w:r>
      <w:r w:rsidRPr="00664E0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>448</w:t>
      </w:r>
      <w:r w:rsidRPr="00664E0E">
        <w:rPr>
          <w:rFonts w:ascii="Times New Roman" w:hAnsi="Times New Roman"/>
          <w:sz w:val="28"/>
          <w:szCs w:val="28"/>
          <w:u w:val="single"/>
        </w:rPr>
        <w:t xml:space="preserve"> час</w:t>
      </w:r>
      <w:r>
        <w:rPr>
          <w:rFonts w:ascii="Times New Roman" w:hAnsi="Times New Roman"/>
          <w:sz w:val="28"/>
          <w:szCs w:val="28"/>
          <w:u w:val="single"/>
        </w:rPr>
        <w:t>ов</w:t>
      </w:r>
    </w:p>
    <w:p w:rsidR="00DB53B7" w:rsidRPr="00510B76" w:rsidRDefault="00DB53B7" w:rsidP="00664E0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самостоятельную работу обучающихся – </w:t>
      </w:r>
      <w:r w:rsidRPr="00663553">
        <w:rPr>
          <w:rFonts w:ascii="Times New Roman" w:hAnsi="Times New Roman"/>
          <w:b/>
          <w:sz w:val="28"/>
          <w:szCs w:val="28"/>
          <w:u w:val="single"/>
        </w:rPr>
        <w:t>16</w:t>
      </w:r>
      <w:r w:rsidRPr="00510B76">
        <w:rPr>
          <w:rFonts w:ascii="Times New Roman" w:hAnsi="Times New Roman"/>
          <w:sz w:val="28"/>
          <w:szCs w:val="28"/>
          <w:u w:val="single"/>
        </w:rPr>
        <w:t xml:space="preserve"> часов</w:t>
      </w:r>
    </w:p>
    <w:p w:rsidR="00DB53B7" w:rsidRPr="00664E0E" w:rsidRDefault="00DB53B7" w:rsidP="00A365B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13FCB">
        <w:rPr>
          <w:rFonts w:ascii="Times New Roman" w:hAnsi="Times New Roman"/>
          <w:sz w:val="28"/>
          <w:szCs w:val="28"/>
        </w:rPr>
        <w:t>на учебную практику –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>36</w:t>
      </w:r>
      <w:r>
        <w:rPr>
          <w:rFonts w:ascii="Times New Roman" w:hAnsi="Times New Roman"/>
          <w:sz w:val="28"/>
          <w:szCs w:val="28"/>
          <w:u w:val="single"/>
        </w:rPr>
        <w:t xml:space="preserve"> часов</w:t>
      </w:r>
    </w:p>
    <w:p w:rsidR="00DB53B7" w:rsidRDefault="00DB53B7" w:rsidP="00664E0E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664E0E">
        <w:rPr>
          <w:rFonts w:ascii="Times New Roman" w:hAnsi="Times New Roman"/>
          <w:sz w:val="28"/>
          <w:szCs w:val="28"/>
        </w:rPr>
        <w:t xml:space="preserve">на производственную практику </w:t>
      </w:r>
      <w:r>
        <w:rPr>
          <w:rFonts w:ascii="Times New Roman" w:hAnsi="Times New Roman"/>
          <w:sz w:val="28"/>
          <w:szCs w:val="28"/>
        </w:rPr>
        <w:t>–</w:t>
      </w:r>
      <w:r w:rsidRPr="00664E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>180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664E0E">
        <w:rPr>
          <w:rFonts w:ascii="Times New Roman" w:hAnsi="Times New Roman"/>
          <w:sz w:val="28"/>
          <w:szCs w:val="28"/>
          <w:u w:val="single"/>
        </w:rPr>
        <w:t>час</w:t>
      </w:r>
      <w:r>
        <w:rPr>
          <w:rFonts w:ascii="Times New Roman" w:hAnsi="Times New Roman"/>
          <w:sz w:val="28"/>
          <w:szCs w:val="28"/>
          <w:u w:val="single"/>
        </w:rPr>
        <w:t>ов</w:t>
      </w:r>
    </w:p>
    <w:p w:rsidR="00DB53B7" w:rsidRDefault="00DB53B7" w:rsidP="00664E0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консультации – </w:t>
      </w:r>
      <w:r w:rsidRPr="00663553">
        <w:rPr>
          <w:rFonts w:ascii="Times New Roman" w:hAnsi="Times New Roman"/>
          <w:b/>
          <w:sz w:val="28"/>
          <w:szCs w:val="28"/>
          <w:u w:val="single"/>
        </w:rPr>
        <w:t>4</w:t>
      </w:r>
      <w:r w:rsidRPr="00510B76">
        <w:rPr>
          <w:rFonts w:ascii="Times New Roman" w:hAnsi="Times New Roman"/>
          <w:sz w:val="28"/>
          <w:szCs w:val="28"/>
          <w:u w:val="single"/>
        </w:rPr>
        <w:t xml:space="preserve"> часа</w:t>
      </w:r>
    </w:p>
    <w:p w:rsidR="00DB53B7" w:rsidRPr="00510B76" w:rsidRDefault="00DB53B7" w:rsidP="00664E0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экзамены по МДК – </w:t>
      </w:r>
      <w:r w:rsidRPr="00663553">
        <w:rPr>
          <w:rFonts w:ascii="Times New Roman" w:hAnsi="Times New Roman"/>
          <w:b/>
          <w:sz w:val="28"/>
          <w:szCs w:val="28"/>
          <w:u w:val="single"/>
        </w:rPr>
        <w:t>12</w:t>
      </w:r>
      <w:r w:rsidRPr="00510B76">
        <w:rPr>
          <w:rFonts w:ascii="Times New Roman" w:hAnsi="Times New Roman"/>
          <w:sz w:val="28"/>
          <w:szCs w:val="28"/>
          <w:u w:val="single"/>
        </w:rPr>
        <w:t xml:space="preserve"> часов</w:t>
      </w:r>
    </w:p>
    <w:p w:rsidR="00DB53B7" w:rsidRPr="00FE3526" w:rsidRDefault="00DB53B7" w:rsidP="00664E0E">
      <w:pPr>
        <w:spacing w:after="0"/>
        <w:jc w:val="both"/>
        <w:rPr>
          <w:rFonts w:ascii="Times New Roman" w:hAnsi="Times New Roman"/>
          <w:i/>
        </w:rPr>
      </w:pPr>
      <w:r w:rsidRPr="002C0720">
        <w:rPr>
          <w:rFonts w:ascii="Times New Roman" w:hAnsi="Times New Roman"/>
          <w:sz w:val="28"/>
          <w:szCs w:val="28"/>
        </w:rPr>
        <w:t>квалификационный экзамен –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663553">
        <w:rPr>
          <w:rFonts w:ascii="Times New Roman" w:hAnsi="Times New Roman"/>
          <w:b/>
          <w:sz w:val="28"/>
          <w:szCs w:val="28"/>
          <w:u w:val="single"/>
        </w:rPr>
        <w:t>6</w:t>
      </w:r>
      <w:r>
        <w:rPr>
          <w:rFonts w:ascii="Times New Roman" w:hAnsi="Times New Roman"/>
          <w:sz w:val="28"/>
          <w:szCs w:val="28"/>
          <w:u w:val="single"/>
        </w:rPr>
        <w:t xml:space="preserve"> часов</w:t>
      </w:r>
      <w:r w:rsidRPr="00313FCB">
        <w:rPr>
          <w:rFonts w:ascii="Times New Roman" w:hAnsi="Times New Roman"/>
          <w:sz w:val="28"/>
          <w:szCs w:val="28"/>
        </w:rPr>
        <w:t>.</w:t>
      </w:r>
    </w:p>
    <w:p w:rsidR="00DB53B7" w:rsidRDefault="00DB53B7" w:rsidP="005E4351">
      <w:pPr>
        <w:tabs>
          <w:tab w:val="left" w:pos="1680"/>
        </w:tabs>
        <w:rPr>
          <w:rFonts w:ascii="Times New Roman" w:hAnsi="Times New Roman"/>
        </w:rPr>
      </w:pPr>
    </w:p>
    <w:p w:rsidR="00DB53B7" w:rsidRDefault="00DB53B7" w:rsidP="005E4351">
      <w:pPr>
        <w:tabs>
          <w:tab w:val="left" w:pos="1680"/>
        </w:tabs>
        <w:rPr>
          <w:rFonts w:ascii="Times New Roman" w:hAnsi="Times New Roman"/>
        </w:rPr>
        <w:sectPr w:rsidR="00DB53B7" w:rsidSect="004A0F5C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DB53B7" w:rsidRPr="00313FCB" w:rsidRDefault="00DB53B7" w:rsidP="00313FCB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313FCB">
        <w:rPr>
          <w:rFonts w:ascii="Times New Roman" w:hAnsi="Times New Roman"/>
          <w:b/>
          <w:sz w:val="28"/>
          <w:szCs w:val="28"/>
        </w:rPr>
        <w:t>2 Структура и содержание профессионального модуля</w:t>
      </w:r>
    </w:p>
    <w:p w:rsidR="00DB53B7" w:rsidRPr="00FE3526" w:rsidRDefault="00DB53B7" w:rsidP="00313FCB">
      <w:pPr>
        <w:ind w:firstLine="720"/>
        <w:jc w:val="both"/>
        <w:rPr>
          <w:rFonts w:ascii="Times New Roman" w:hAnsi="Times New Roman"/>
          <w:b/>
        </w:rPr>
      </w:pPr>
      <w:r w:rsidRPr="00313FCB">
        <w:rPr>
          <w:rFonts w:ascii="Times New Roman" w:hAnsi="Times New Roman"/>
          <w:b/>
          <w:sz w:val="28"/>
          <w:szCs w:val="28"/>
        </w:rPr>
        <w:t>2.1 Структура профессионального модуля</w:t>
      </w:r>
    </w:p>
    <w:tbl>
      <w:tblPr>
        <w:tblW w:w="47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3250"/>
        <w:gridCol w:w="899"/>
        <w:gridCol w:w="902"/>
        <w:gridCol w:w="1444"/>
        <w:gridCol w:w="1081"/>
        <w:gridCol w:w="902"/>
        <w:gridCol w:w="899"/>
        <w:gridCol w:w="899"/>
        <w:gridCol w:w="902"/>
        <w:gridCol w:w="930"/>
      </w:tblGrid>
      <w:tr w:rsidR="00DB53B7" w:rsidRPr="00313FCB" w:rsidTr="00616B98">
        <w:trPr>
          <w:trHeight w:val="353"/>
          <w:jc w:val="center"/>
        </w:trPr>
        <w:tc>
          <w:tcPr>
            <w:tcW w:w="665" w:type="pct"/>
            <w:vMerge w:val="restart"/>
            <w:textDirection w:val="btLr"/>
            <w:vAlign w:val="center"/>
          </w:tcPr>
          <w:p w:rsidR="00DB53B7" w:rsidRPr="00313FCB" w:rsidRDefault="00DB53B7" w:rsidP="00313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Коды профессиональных общих компетенций</w:t>
            </w:r>
          </w:p>
        </w:tc>
        <w:tc>
          <w:tcPr>
            <w:tcW w:w="1162" w:type="pct"/>
            <w:vMerge w:val="restart"/>
            <w:textDirection w:val="btLr"/>
            <w:vAlign w:val="center"/>
          </w:tcPr>
          <w:p w:rsidR="00DB53B7" w:rsidRPr="00313FCB" w:rsidRDefault="00DB53B7" w:rsidP="00313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322" w:type="pct"/>
            <w:vMerge w:val="restart"/>
            <w:textDirection w:val="btLr"/>
            <w:vAlign w:val="center"/>
          </w:tcPr>
          <w:p w:rsidR="00DB53B7" w:rsidRPr="00313FCB" w:rsidRDefault="00DB53B7" w:rsidP="00313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13FCB">
              <w:rPr>
                <w:rFonts w:ascii="Times New Roman" w:hAnsi="Times New Roman"/>
                <w:iCs/>
                <w:sz w:val="24"/>
                <w:szCs w:val="24"/>
              </w:rPr>
              <w:t>Суммарный объем нагрузки, час.</w:t>
            </w:r>
          </w:p>
        </w:tc>
        <w:tc>
          <w:tcPr>
            <w:tcW w:w="2850" w:type="pct"/>
            <w:gridSpan w:val="8"/>
            <w:vAlign w:val="center"/>
          </w:tcPr>
          <w:p w:rsidR="00DB53B7" w:rsidRPr="00313FCB" w:rsidRDefault="00DB53B7" w:rsidP="00B61A84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Объем профессионального модуля, час.</w:t>
            </w:r>
          </w:p>
        </w:tc>
      </w:tr>
      <w:tr w:rsidR="00DB53B7" w:rsidRPr="00313FCB" w:rsidTr="00616B98">
        <w:trPr>
          <w:trHeight w:val="353"/>
          <w:jc w:val="center"/>
        </w:trPr>
        <w:tc>
          <w:tcPr>
            <w:tcW w:w="665" w:type="pct"/>
            <w:vMerge/>
            <w:vAlign w:val="center"/>
          </w:tcPr>
          <w:p w:rsidR="00DB53B7" w:rsidRPr="00313FCB" w:rsidRDefault="00DB53B7" w:rsidP="00B61A84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pct"/>
            <w:vMerge/>
            <w:vAlign w:val="center"/>
          </w:tcPr>
          <w:p w:rsidR="00DB53B7" w:rsidRPr="00313FCB" w:rsidRDefault="00DB53B7" w:rsidP="00B61A84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  <w:vAlign w:val="center"/>
          </w:tcPr>
          <w:p w:rsidR="00DB53B7" w:rsidRPr="00313FCB" w:rsidRDefault="00DB53B7" w:rsidP="00B61A84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72" w:type="pct"/>
            <w:gridSpan w:val="5"/>
            <w:vAlign w:val="center"/>
          </w:tcPr>
          <w:p w:rsidR="00DB53B7" w:rsidRPr="00313FCB" w:rsidRDefault="00DB53B7" w:rsidP="00B61A84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Работа обучающихся во взаимодействии с преподавателем</w:t>
            </w:r>
          </w:p>
        </w:tc>
        <w:tc>
          <w:tcPr>
            <w:tcW w:w="322" w:type="pct"/>
            <w:vMerge w:val="restart"/>
            <w:textDirection w:val="btLr"/>
            <w:vAlign w:val="center"/>
          </w:tcPr>
          <w:p w:rsidR="00DB53B7" w:rsidRPr="00313FCB" w:rsidRDefault="00DB53B7" w:rsidP="00313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23" w:type="pct"/>
            <w:vMerge w:val="restart"/>
            <w:textDirection w:val="btLr"/>
            <w:vAlign w:val="center"/>
          </w:tcPr>
          <w:p w:rsidR="00DB53B7" w:rsidRPr="00313FCB" w:rsidRDefault="00DB53B7" w:rsidP="00313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334" w:type="pct"/>
            <w:vMerge w:val="restart"/>
            <w:textDirection w:val="btLr"/>
            <w:vAlign w:val="center"/>
          </w:tcPr>
          <w:p w:rsidR="00DB53B7" w:rsidRPr="00313FCB" w:rsidRDefault="00DB53B7" w:rsidP="00313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  <w:tr w:rsidR="00DB53B7" w:rsidRPr="00313FCB" w:rsidTr="00616B98">
        <w:trPr>
          <w:jc w:val="center"/>
        </w:trPr>
        <w:tc>
          <w:tcPr>
            <w:tcW w:w="665" w:type="pct"/>
            <w:vMerge/>
          </w:tcPr>
          <w:p w:rsidR="00DB53B7" w:rsidRPr="00313FCB" w:rsidRDefault="00DB53B7" w:rsidP="00B61A8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62" w:type="pct"/>
            <w:vMerge/>
            <w:vAlign w:val="center"/>
          </w:tcPr>
          <w:p w:rsidR="00DB53B7" w:rsidRPr="00313FCB" w:rsidRDefault="00DB53B7" w:rsidP="00B61A8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22" w:type="pct"/>
            <w:vMerge/>
            <w:vAlign w:val="center"/>
          </w:tcPr>
          <w:p w:rsidR="00DB53B7" w:rsidRPr="00313FCB" w:rsidRDefault="00DB53B7" w:rsidP="00B61A84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227" w:type="pct"/>
            <w:gridSpan w:val="3"/>
            <w:vAlign w:val="center"/>
          </w:tcPr>
          <w:p w:rsidR="00DB53B7" w:rsidRPr="00313FCB" w:rsidRDefault="00DB53B7" w:rsidP="00B61A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Обучение по МДК</w:t>
            </w:r>
          </w:p>
        </w:tc>
        <w:tc>
          <w:tcPr>
            <w:tcW w:w="645" w:type="pct"/>
            <w:gridSpan w:val="2"/>
            <w:vMerge w:val="restart"/>
            <w:vAlign w:val="center"/>
          </w:tcPr>
          <w:p w:rsidR="00DB53B7" w:rsidRPr="00325DC7" w:rsidRDefault="00DB53B7" w:rsidP="00B61A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DC7">
              <w:rPr>
                <w:rFonts w:ascii="Times New Roman" w:hAnsi="Times New Roman"/>
                <w:sz w:val="24"/>
                <w:szCs w:val="24"/>
              </w:rPr>
              <w:t>Практики</w:t>
            </w:r>
          </w:p>
        </w:tc>
        <w:tc>
          <w:tcPr>
            <w:tcW w:w="322" w:type="pct"/>
            <w:vMerge/>
            <w:vAlign w:val="center"/>
          </w:tcPr>
          <w:p w:rsidR="00DB53B7" w:rsidRPr="00313FCB" w:rsidRDefault="00DB53B7" w:rsidP="00B61A8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23" w:type="pct"/>
            <w:vMerge/>
            <w:vAlign w:val="center"/>
          </w:tcPr>
          <w:p w:rsidR="00DB53B7" w:rsidRPr="00313FCB" w:rsidRDefault="00DB53B7" w:rsidP="00B61A8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34" w:type="pct"/>
            <w:vMerge/>
            <w:vAlign w:val="center"/>
          </w:tcPr>
          <w:p w:rsidR="00DB53B7" w:rsidRPr="00313FCB" w:rsidRDefault="00DB53B7" w:rsidP="00B61A8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B53B7" w:rsidRPr="00313FCB" w:rsidTr="00616B98">
        <w:trPr>
          <w:jc w:val="center"/>
        </w:trPr>
        <w:tc>
          <w:tcPr>
            <w:tcW w:w="665" w:type="pct"/>
            <w:vMerge/>
          </w:tcPr>
          <w:p w:rsidR="00DB53B7" w:rsidRPr="00313FCB" w:rsidRDefault="00DB53B7" w:rsidP="00B61A8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62" w:type="pct"/>
            <w:vMerge/>
            <w:vAlign w:val="center"/>
          </w:tcPr>
          <w:p w:rsidR="00DB53B7" w:rsidRPr="00313FCB" w:rsidRDefault="00DB53B7" w:rsidP="00B61A8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22" w:type="pct"/>
            <w:vMerge/>
            <w:vAlign w:val="center"/>
          </w:tcPr>
          <w:p w:rsidR="00DB53B7" w:rsidRPr="00313FCB" w:rsidRDefault="00DB53B7" w:rsidP="00B61A84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323" w:type="pct"/>
            <w:vMerge w:val="restart"/>
            <w:vAlign w:val="center"/>
          </w:tcPr>
          <w:p w:rsidR="00DB53B7" w:rsidRPr="00313FCB" w:rsidRDefault="00DB53B7" w:rsidP="00B61A84">
            <w:pPr>
              <w:suppressAutoHyphens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04" w:type="pct"/>
            <w:gridSpan w:val="2"/>
            <w:vAlign w:val="center"/>
          </w:tcPr>
          <w:p w:rsidR="00DB53B7" w:rsidRPr="00313FCB" w:rsidRDefault="00DB53B7" w:rsidP="00B61A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645" w:type="pct"/>
            <w:gridSpan w:val="2"/>
            <w:vMerge/>
            <w:vAlign w:val="center"/>
          </w:tcPr>
          <w:p w:rsidR="00DB53B7" w:rsidRPr="00313FCB" w:rsidRDefault="00DB53B7" w:rsidP="00B61A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22" w:type="pct"/>
            <w:vMerge/>
            <w:vAlign w:val="center"/>
          </w:tcPr>
          <w:p w:rsidR="00DB53B7" w:rsidRPr="00313FCB" w:rsidRDefault="00DB53B7" w:rsidP="00B61A8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23" w:type="pct"/>
            <w:vMerge/>
            <w:vAlign w:val="center"/>
          </w:tcPr>
          <w:p w:rsidR="00DB53B7" w:rsidRPr="00313FCB" w:rsidRDefault="00DB53B7" w:rsidP="00B61A8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34" w:type="pct"/>
            <w:vMerge/>
            <w:vAlign w:val="center"/>
          </w:tcPr>
          <w:p w:rsidR="00DB53B7" w:rsidRPr="00313FCB" w:rsidRDefault="00DB53B7" w:rsidP="00B61A8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B53B7" w:rsidRPr="00313FCB" w:rsidTr="00616B98">
        <w:trPr>
          <w:cantSplit/>
          <w:trHeight w:val="2294"/>
          <w:jc w:val="center"/>
        </w:trPr>
        <w:tc>
          <w:tcPr>
            <w:tcW w:w="665" w:type="pct"/>
            <w:vMerge/>
          </w:tcPr>
          <w:p w:rsidR="00DB53B7" w:rsidRPr="00313FCB" w:rsidRDefault="00DB53B7" w:rsidP="00B61A8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62" w:type="pct"/>
            <w:vMerge/>
            <w:vAlign w:val="center"/>
          </w:tcPr>
          <w:p w:rsidR="00DB53B7" w:rsidRPr="00313FCB" w:rsidRDefault="00DB53B7" w:rsidP="00B61A8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22" w:type="pct"/>
            <w:vMerge/>
            <w:vAlign w:val="center"/>
          </w:tcPr>
          <w:p w:rsidR="00DB53B7" w:rsidRPr="00313FCB" w:rsidRDefault="00DB53B7" w:rsidP="00B61A8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23" w:type="pct"/>
            <w:vMerge/>
            <w:vAlign w:val="center"/>
          </w:tcPr>
          <w:p w:rsidR="00DB53B7" w:rsidRPr="00313FCB" w:rsidRDefault="00DB53B7" w:rsidP="00B61A84">
            <w:pPr>
              <w:suppressAutoHyphens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7" w:type="pct"/>
            <w:textDirection w:val="btLr"/>
            <w:vAlign w:val="center"/>
          </w:tcPr>
          <w:p w:rsidR="00DB53B7" w:rsidRPr="00313FCB" w:rsidRDefault="00DB53B7" w:rsidP="00663553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color w:val="000000"/>
                <w:sz w:val="24"/>
                <w:szCs w:val="24"/>
              </w:rPr>
              <w:t>Лабораторных и практических занятий</w:t>
            </w:r>
          </w:p>
        </w:tc>
        <w:tc>
          <w:tcPr>
            <w:tcW w:w="387" w:type="pct"/>
            <w:textDirection w:val="btLr"/>
            <w:vAlign w:val="center"/>
          </w:tcPr>
          <w:p w:rsidR="00DB53B7" w:rsidRPr="00313FCB" w:rsidRDefault="00DB53B7" w:rsidP="00663553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color w:val="000000"/>
                <w:sz w:val="24"/>
                <w:szCs w:val="24"/>
              </w:rPr>
              <w:t>Курсовых работ (проектов)</w:t>
            </w:r>
          </w:p>
        </w:tc>
        <w:tc>
          <w:tcPr>
            <w:tcW w:w="323" w:type="pct"/>
            <w:textDirection w:val="btLr"/>
            <w:vAlign w:val="center"/>
          </w:tcPr>
          <w:p w:rsidR="00DB53B7" w:rsidRPr="00313FCB" w:rsidRDefault="00DB53B7" w:rsidP="00663553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Учебная</w:t>
            </w:r>
          </w:p>
        </w:tc>
        <w:tc>
          <w:tcPr>
            <w:tcW w:w="322" w:type="pct"/>
            <w:textDirection w:val="btLr"/>
            <w:vAlign w:val="center"/>
          </w:tcPr>
          <w:p w:rsidR="00DB53B7" w:rsidRPr="00313FCB" w:rsidRDefault="00DB53B7" w:rsidP="00663553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Производственная</w:t>
            </w:r>
          </w:p>
        </w:tc>
        <w:tc>
          <w:tcPr>
            <w:tcW w:w="322" w:type="pct"/>
            <w:vMerge/>
            <w:vAlign w:val="center"/>
          </w:tcPr>
          <w:p w:rsidR="00DB53B7" w:rsidRPr="00313FCB" w:rsidRDefault="00DB53B7" w:rsidP="00B61A8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23" w:type="pct"/>
            <w:vMerge/>
            <w:vAlign w:val="center"/>
          </w:tcPr>
          <w:p w:rsidR="00DB53B7" w:rsidRPr="00313FCB" w:rsidRDefault="00DB53B7" w:rsidP="00B61A8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34" w:type="pct"/>
            <w:vMerge/>
            <w:vAlign w:val="center"/>
          </w:tcPr>
          <w:p w:rsidR="00DB53B7" w:rsidRPr="00313FCB" w:rsidRDefault="00DB53B7" w:rsidP="00B61A8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B53B7" w:rsidRPr="00313FCB" w:rsidTr="00C70E4E">
        <w:trPr>
          <w:jc w:val="center"/>
        </w:trPr>
        <w:tc>
          <w:tcPr>
            <w:tcW w:w="665" w:type="pct"/>
            <w:vAlign w:val="center"/>
          </w:tcPr>
          <w:p w:rsidR="00DB53B7" w:rsidRPr="00313FCB" w:rsidRDefault="00DB53B7" w:rsidP="00C70E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2" w:type="pct"/>
            <w:vAlign w:val="center"/>
          </w:tcPr>
          <w:p w:rsidR="00DB53B7" w:rsidRPr="00313FCB" w:rsidRDefault="00DB53B7" w:rsidP="00C70E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2" w:type="pct"/>
            <w:vAlign w:val="center"/>
          </w:tcPr>
          <w:p w:rsidR="00DB53B7" w:rsidRPr="00313FCB" w:rsidRDefault="00DB53B7" w:rsidP="00C70E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3" w:type="pct"/>
            <w:vAlign w:val="center"/>
          </w:tcPr>
          <w:p w:rsidR="00DB53B7" w:rsidRPr="00313FCB" w:rsidRDefault="00DB53B7" w:rsidP="00C70E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7" w:type="pct"/>
            <w:vAlign w:val="center"/>
          </w:tcPr>
          <w:p w:rsidR="00DB53B7" w:rsidRPr="00313FCB" w:rsidRDefault="00DB53B7" w:rsidP="00C70E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7" w:type="pct"/>
            <w:vAlign w:val="center"/>
          </w:tcPr>
          <w:p w:rsidR="00DB53B7" w:rsidRPr="00313FCB" w:rsidRDefault="00DB53B7" w:rsidP="00C70E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3" w:type="pct"/>
            <w:vAlign w:val="center"/>
          </w:tcPr>
          <w:p w:rsidR="00DB53B7" w:rsidRPr="00313FCB" w:rsidRDefault="00DB53B7" w:rsidP="00C70E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2" w:type="pct"/>
            <w:vAlign w:val="center"/>
          </w:tcPr>
          <w:p w:rsidR="00DB53B7" w:rsidRPr="00313FCB" w:rsidRDefault="00DB53B7" w:rsidP="00C70E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2" w:type="pct"/>
            <w:vAlign w:val="center"/>
          </w:tcPr>
          <w:p w:rsidR="00DB53B7" w:rsidRPr="00313FCB" w:rsidRDefault="00DB53B7" w:rsidP="00C70E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3" w:type="pct"/>
            <w:vAlign w:val="center"/>
          </w:tcPr>
          <w:p w:rsidR="00DB53B7" w:rsidRPr="00313FCB" w:rsidRDefault="00DB53B7" w:rsidP="00C70E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34" w:type="pct"/>
            <w:vAlign w:val="center"/>
          </w:tcPr>
          <w:p w:rsidR="00DB53B7" w:rsidRPr="00313FCB" w:rsidRDefault="00DB53B7" w:rsidP="00C70E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B53B7" w:rsidRPr="00313FCB" w:rsidTr="00C70E4E">
        <w:trPr>
          <w:trHeight w:val="1298"/>
          <w:jc w:val="center"/>
        </w:trPr>
        <w:tc>
          <w:tcPr>
            <w:tcW w:w="665" w:type="pct"/>
            <w:vAlign w:val="center"/>
          </w:tcPr>
          <w:p w:rsidR="00DB53B7" w:rsidRPr="00616B98" w:rsidRDefault="00DB53B7" w:rsidP="00313F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B98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6B98">
              <w:rPr>
                <w:rFonts w:ascii="Times New Roman" w:hAnsi="Times New Roman"/>
                <w:sz w:val="24"/>
                <w:szCs w:val="24"/>
              </w:rPr>
              <w:t>2.1, ПК 2.2 ОК 1,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6B98">
              <w:rPr>
                <w:rFonts w:ascii="Times New Roman" w:hAnsi="Times New Roman"/>
                <w:sz w:val="24"/>
                <w:szCs w:val="24"/>
              </w:rPr>
              <w:t>2, 3,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6B98">
              <w:rPr>
                <w:rFonts w:ascii="Times New Roman" w:hAnsi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6B98">
              <w:rPr>
                <w:rFonts w:ascii="Times New Roman" w:hAnsi="Times New Roman"/>
                <w:sz w:val="24"/>
                <w:szCs w:val="24"/>
              </w:rPr>
              <w:t>5, 7,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</w:t>
            </w:r>
            <w:r w:rsidRPr="00616B9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6B98">
              <w:rPr>
                <w:rFonts w:ascii="Times New Roman" w:hAnsi="Times New Roman"/>
                <w:sz w:val="24"/>
                <w:szCs w:val="24"/>
              </w:rPr>
              <w:t>10,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6B9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62" w:type="pct"/>
            <w:vAlign w:val="center"/>
          </w:tcPr>
          <w:p w:rsidR="00DB53B7" w:rsidRPr="00663553" w:rsidRDefault="00DB53B7" w:rsidP="00B61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3553">
              <w:rPr>
                <w:rFonts w:ascii="Times New Roman" w:hAnsi="Times New Roman"/>
                <w:sz w:val="24"/>
                <w:szCs w:val="24"/>
              </w:rPr>
              <w:t xml:space="preserve">МДК 02.01 </w:t>
            </w:r>
            <w:r w:rsidRPr="00C70E4E">
              <w:rPr>
                <w:rFonts w:ascii="Times New Roman" w:hAnsi="Times New Roman"/>
                <w:sz w:val="24"/>
                <w:szCs w:val="24"/>
              </w:rPr>
              <w:t>Организация технологических процессов на объекте капитального строительства</w:t>
            </w:r>
          </w:p>
        </w:tc>
        <w:tc>
          <w:tcPr>
            <w:tcW w:w="322" w:type="pct"/>
            <w:vAlign w:val="center"/>
          </w:tcPr>
          <w:p w:rsidR="00DB53B7" w:rsidRPr="00313FCB" w:rsidRDefault="00DB53B7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340</w:t>
            </w:r>
          </w:p>
        </w:tc>
        <w:tc>
          <w:tcPr>
            <w:tcW w:w="323" w:type="pct"/>
            <w:vAlign w:val="center"/>
          </w:tcPr>
          <w:p w:rsidR="00DB53B7" w:rsidRPr="00313FCB" w:rsidRDefault="00DB53B7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320</w:t>
            </w:r>
          </w:p>
        </w:tc>
        <w:tc>
          <w:tcPr>
            <w:tcW w:w="517" w:type="pct"/>
            <w:vAlign w:val="center"/>
          </w:tcPr>
          <w:p w:rsidR="00DB53B7" w:rsidRPr="00313FCB" w:rsidRDefault="00DB53B7" w:rsidP="00B61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" w:type="pct"/>
            <w:vAlign w:val="center"/>
          </w:tcPr>
          <w:p w:rsidR="00DB53B7" w:rsidRPr="00313FCB" w:rsidRDefault="00DB53B7" w:rsidP="00B61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" w:type="pct"/>
            <w:vAlign w:val="center"/>
          </w:tcPr>
          <w:p w:rsidR="00DB53B7" w:rsidRPr="00313FCB" w:rsidRDefault="00DB53B7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2" w:type="pct"/>
            <w:vAlign w:val="center"/>
          </w:tcPr>
          <w:p w:rsidR="00DB53B7" w:rsidRPr="00313FCB" w:rsidRDefault="00DB53B7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2" w:type="pct"/>
            <w:vAlign w:val="center"/>
          </w:tcPr>
          <w:p w:rsidR="00DB53B7" w:rsidRPr="00313FCB" w:rsidRDefault="00DB53B7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23" w:type="pct"/>
            <w:vAlign w:val="center"/>
          </w:tcPr>
          <w:p w:rsidR="00DB53B7" w:rsidRPr="00313FCB" w:rsidRDefault="00DB53B7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34" w:type="pct"/>
            <w:vAlign w:val="center"/>
          </w:tcPr>
          <w:p w:rsidR="00DB53B7" w:rsidRPr="00313FCB" w:rsidRDefault="00DB53B7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DB53B7" w:rsidRPr="00313FCB" w:rsidTr="00C70E4E">
        <w:trPr>
          <w:trHeight w:val="1228"/>
          <w:jc w:val="center"/>
        </w:trPr>
        <w:tc>
          <w:tcPr>
            <w:tcW w:w="665" w:type="pct"/>
            <w:vAlign w:val="center"/>
          </w:tcPr>
          <w:p w:rsidR="00DB53B7" w:rsidRPr="00616B98" w:rsidRDefault="00DB53B7" w:rsidP="00313F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B98">
              <w:rPr>
                <w:rFonts w:ascii="Times New Roman" w:hAnsi="Times New Roman"/>
                <w:sz w:val="24"/>
                <w:szCs w:val="24"/>
              </w:rPr>
              <w:t>ПК 2.3, 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6B98">
              <w:rPr>
                <w:rFonts w:ascii="Times New Roman" w:hAnsi="Times New Roman"/>
                <w:sz w:val="24"/>
                <w:szCs w:val="24"/>
              </w:rPr>
              <w:t>2.4 ОК 1,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6B98">
              <w:rPr>
                <w:rFonts w:ascii="Times New Roman" w:hAnsi="Times New Roman"/>
                <w:sz w:val="24"/>
                <w:szCs w:val="24"/>
              </w:rPr>
              <w:t>2, 3,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6B98">
              <w:rPr>
                <w:rFonts w:ascii="Times New Roman" w:hAnsi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6B98">
              <w:rPr>
                <w:rFonts w:ascii="Times New Roman" w:hAnsi="Times New Roman"/>
                <w:sz w:val="24"/>
                <w:szCs w:val="24"/>
              </w:rPr>
              <w:t>5, 7,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6B98">
              <w:rPr>
                <w:rFonts w:ascii="Times New Roman" w:hAnsi="Times New Roman"/>
                <w:sz w:val="24"/>
                <w:szCs w:val="24"/>
              </w:rPr>
              <w:t>9,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6B98">
              <w:rPr>
                <w:rFonts w:ascii="Times New Roman" w:hAnsi="Times New Roman"/>
                <w:sz w:val="24"/>
                <w:szCs w:val="24"/>
              </w:rPr>
              <w:t>10,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6B9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62" w:type="pct"/>
            <w:vAlign w:val="center"/>
          </w:tcPr>
          <w:p w:rsidR="00DB53B7" w:rsidRPr="00663553" w:rsidRDefault="00DB53B7" w:rsidP="00B61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3553">
              <w:rPr>
                <w:rFonts w:ascii="Times New Roman" w:hAnsi="Times New Roman"/>
                <w:sz w:val="24"/>
                <w:szCs w:val="24"/>
              </w:rPr>
              <w:t>МДК 02.02 Учет и контроль технологических процессов</w:t>
            </w:r>
            <w:r w:rsidRPr="00C70E4E">
              <w:rPr>
                <w:rFonts w:ascii="Times New Roman" w:hAnsi="Times New Roman"/>
                <w:sz w:val="24"/>
                <w:szCs w:val="24"/>
              </w:rPr>
              <w:t xml:space="preserve"> на объекте капитального строительства</w:t>
            </w:r>
          </w:p>
        </w:tc>
        <w:tc>
          <w:tcPr>
            <w:tcW w:w="322" w:type="pct"/>
            <w:vAlign w:val="center"/>
          </w:tcPr>
          <w:p w:rsidR="00DB53B7" w:rsidRPr="00313FCB" w:rsidRDefault="00DB53B7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140</w:t>
            </w:r>
          </w:p>
        </w:tc>
        <w:tc>
          <w:tcPr>
            <w:tcW w:w="323" w:type="pct"/>
            <w:vAlign w:val="center"/>
          </w:tcPr>
          <w:p w:rsidR="00DB53B7" w:rsidRPr="00313FCB" w:rsidRDefault="00DB53B7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128</w:t>
            </w:r>
          </w:p>
        </w:tc>
        <w:tc>
          <w:tcPr>
            <w:tcW w:w="517" w:type="pct"/>
            <w:vAlign w:val="center"/>
          </w:tcPr>
          <w:p w:rsidR="00DB53B7" w:rsidRPr="00313FCB" w:rsidRDefault="00DB53B7" w:rsidP="00B61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" w:type="pct"/>
            <w:vAlign w:val="center"/>
          </w:tcPr>
          <w:p w:rsidR="00DB53B7" w:rsidRPr="00313FCB" w:rsidRDefault="00DB53B7" w:rsidP="00B61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" w:type="pct"/>
            <w:vAlign w:val="center"/>
          </w:tcPr>
          <w:p w:rsidR="00DB53B7" w:rsidRPr="00313FCB" w:rsidRDefault="00DB53B7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2" w:type="pct"/>
            <w:vAlign w:val="center"/>
          </w:tcPr>
          <w:p w:rsidR="00DB53B7" w:rsidRPr="00313FCB" w:rsidRDefault="00DB53B7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2" w:type="pct"/>
            <w:vAlign w:val="center"/>
          </w:tcPr>
          <w:p w:rsidR="00DB53B7" w:rsidRPr="00313FCB" w:rsidRDefault="00DB53B7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23" w:type="pct"/>
            <w:vAlign w:val="center"/>
          </w:tcPr>
          <w:p w:rsidR="00DB53B7" w:rsidRPr="00313FCB" w:rsidRDefault="00DB53B7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34" w:type="pct"/>
            <w:vAlign w:val="center"/>
          </w:tcPr>
          <w:p w:rsidR="00DB53B7" w:rsidRPr="00313FCB" w:rsidRDefault="00DB53B7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DB53B7" w:rsidRPr="00313FCB" w:rsidTr="00616B98">
        <w:trPr>
          <w:jc w:val="center"/>
        </w:trPr>
        <w:tc>
          <w:tcPr>
            <w:tcW w:w="665" w:type="pct"/>
            <w:vAlign w:val="center"/>
          </w:tcPr>
          <w:p w:rsidR="00DB53B7" w:rsidRPr="00616B98" w:rsidRDefault="00DB53B7" w:rsidP="00313F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B98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6B98">
              <w:rPr>
                <w:rFonts w:ascii="Times New Roman" w:hAnsi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6B98">
              <w:rPr>
                <w:rFonts w:ascii="Times New Roman" w:hAnsi="Times New Roman"/>
                <w:sz w:val="24"/>
                <w:szCs w:val="24"/>
              </w:rPr>
              <w:t>- ПК 2.4 ОК 1,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6B98">
              <w:rPr>
                <w:rFonts w:ascii="Times New Roman" w:hAnsi="Times New Roman"/>
                <w:sz w:val="24"/>
                <w:szCs w:val="24"/>
              </w:rPr>
              <w:t>2, 3,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6B98">
              <w:rPr>
                <w:rFonts w:ascii="Times New Roman" w:hAnsi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6B98">
              <w:rPr>
                <w:rFonts w:ascii="Times New Roman" w:hAnsi="Times New Roman"/>
                <w:sz w:val="24"/>
                <w:szCs w:val="24"/>
              </w:rPr>
              <w:t>5, 7,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6B98">
              <w:rPr>
                <w:rFonts w:ascii="Times New Roman" w:hAnsi="Times New Roman"/>
                <w:sz w:val="24"/>
                <w:szCs w:val="24"/>
              </w:rPr>
              <w:t>9,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6B98">
              <w:rPr>
                <w:rFonts w:ascii="Times New Roman" w:hAnsi="Times New Roman"/>
                <w:sz w:val="24"/>
                <w:szCs w:val="24"/>
              </w:rPr>
              <w:t>10,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6B9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62" w:type="pct"/>
            <w:vAlign w:val="center"/>
          </w:tcPr>
          <w:p w:rsidR="00DB53B7" w:rsidRPr="00313FCB" w:rsidRDefault="00DB53B7" w:rsidP="00B61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3FCB">
              <w:rPr>
                <w:rFonts w:ascii="Times New Roman" w:hAnsi="Times New Roman"/>
                <w:sz w:val="24"/>
                <w:szCs w:val="24"/>
                <w:lang w:eastAsia="en-US"/>
              </w:rPr>
              <w:t>Учебная практика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часов</w:t>
            </w:r>
          </w:p>
        </w:tc>
        <w:tc>
          <w:tcPr>
            <w:tcW w:w="322" w:type="pct"/>
            <w:vAlign w:val="center"/>
          </w:tcPr>
          <w:p w:rsidR="00DB53B7" w:rsidRPr="00313FCB" w:rsidRDefault="00DB53B7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323" w:type="pct"/>
            <w:vAlign w:val="center"/>
          </w:tcPr>
          <w:p w:rsidR="00DB53B7" w:rsidRPr="00313FCB" w:rsidRDefault="00DB53B7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" w:type="pct"/>
            <w:vAlign w:val="center"/>
          </w:tcPr>
          <w:p w:rsidR="00DB53B7" w:rsidRPr="00313FCB" w:rsidRDefault="00DB53B7" w:rsidP="00B61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" w:type="pct"/>
            <w:vAlign w:val="center"/>
          </w:tcPr>
          <w:p w:rsidR="00DB53B7" w:rsidRPr="00313FCB" w:rsidRDefault="00DB53B7" w:rsidP="00B61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" w:type="pct"/>
            <w:vAlign w:val="center"/>
          </w:tcPr>
          <w:p w:rsidR="00DB53B7" w:rsidRPr="00313FCB" w:rsidRDefault="00DB53B7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322" w:type="pct"/>
            <w:vAlign w:val="center"/>
          </w:tcPr>
          <w:p w:rsidR="00DB53B7" w:rsidRPr="00313FCB" w:rsidRDefault="00DB53B7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2" w:type="pct"/>
            <w:vAlign w:val="center"/>
          </w:tcPr>
          <w:p w:rsidR="00DB53B7" w:rsidRPr="00313FCB" w:rsidRDefault="00DB53B7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3" w:type="pct"/>
            <w:vAlign w:val="center"/>
          </w:tcPr>
          <w:p w:rsidR="00DB53B7" w:rsidRPr="00313FCB" w:rsidRDefault="00DB53B7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4" w:type="pct"/>
            <w:vAlign w:val="center"/>
          </w:tcPr>
          <w:p w:rsidR="00DB53B7" w:rsidRPr="00313FCB" w:rsidRDefault="00DB53B7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53B7" w:rsidRPr="00313FCB" w:rsidTr="00616B98">
        <w:trPr>
          <w:jc w:val="center"/>
        </w:trPr>
        <w:tc>
          <w:tcPr>
            <w:tcW w:w="665" w:type="pct"/>
            <w:vAlign w:val="center"/>
          </w:tcPr>
          <w:p w:rsidR="00DB53B7" w:rsidRPr="00616B98" w:rsidRDefault="00DB53B7" w:rsidP="00616B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B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2" w:type="pct"/>
            <w:vAlign w:val="center"/>
          </w:tcPr>
          <w:p w:rsidR="00DB53B7" w:rsidRPr="00616B98" w:rsidRDefault="00DB53B7" w:rsidP="00616B98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B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2" w:type="pct"/>
            <w:vAlign w:val="center"/>
          </w:tcPr>
          <w:p w:rsidR="00DB53B7" w:rsidRPr="00616B98" w:rsidRDefault="00DB53B7" w:rsidP="00616B98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B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3" w:type="pct"/>
            <w:vAlign w:val="center"/>
          </w:tcPr>
          <w:p w:rsidR="00DB53B7" w:rsidRPr="00616B98" w:rsidRDefault="00DB53B7" w:rsidP="00616B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B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7" w:type="pct"/>
            <w:vAlign w:val="center"/>
          </w:tcPr>
          <w:p w:rsidR="00DB53B7" w:rsidRPr="00616B98" w:rsidRDefault="00DB53B7" w:rsidP="00616B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B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7" w:type="pct"/>
            <w:vAlign w:val="center"/>
          </w:tcPr>
          <w:p w:rsidR="00DB53B7" w:rsidRPr="00616B98" w:rsidRDefault="00DB53B7" w:rsidP="00616B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B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3" w:type="pct"/>
            <w:vAlign w:val="center"/>
          </w:tcPr>
          <w:p w:rsidR="00DB53B7" w:rsidRPr="00616B98" w:rsidRDefault="00DB53B7" w:rsidP="00616B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B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2" w:type="pct"/>
            <w:vAlign w:val="center"/>
          </w:tcPr>
          <w:p w:rsidR="00DB53B7" w:rsidRPr="00616B98" w:rsidRDefault="00DB53B7" w:rsidP="00616B98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B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2" w:type="pct"/>
            <w:vAlign w:val="center"/>
          </w:tcPr>
          <w:p w:rsidR="00DB53B7" w:rsidRPr="00616B98" w:rsidRDefault="00DB53B7" w:rsidP="00616B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B9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3" w:type="pct"/>
            <w:vAlign w:val="center"/>
          </w:tcPr>
          <w:p w:rsidR="00DB53B7" w:rsidRPr="00616B98" w:rsidRDefault="00DB53B7" w:rsidP="00616B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B9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34" w:type="pct"/>
            <w:vAlign w:val="center"/>
          </w:tcPr>
          <w:p w:rsidR="00DB53B7" w:rsidRPr="00616B98" w:rsidRDefault="00DB53B7" w:rsidP="00616B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B9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B53B7" w:rsidRPr="00313FCB" w:rsidTr="00616B98">
        <w:trPr>
          <w:jc w:val="center"/>
        </w:trPr>
        <w:tc>
          <w:tcPr>
            <w:tcW w:w="665" w:type="pct"/>
            <w:vAlign w:val="center"/>
          </w:tcPr>
          <w:p w:rsidR="00DB53B7" w:rsidRPr="00616B98" w:rsidRDefault="00DB53B7" w:rsidP="00020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B98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6B98">
              <w:rPr>
                <w:rFonts w:ascii="Times New Roman" w:hAnsi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6B98">
              <w:rPr>
                <w:rFonts w:ascii="Times New Roman" w:hAnsi="Times New Roman"/>
                <w:sz w:val="24"/>
                <w:szCs w:val="24"/>
              </w:rPr>
              <w:t>- ПК 2.4 ОК 1,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6B98">
              <w:rPr>
                <w:rFonts w:ascii="Times New Roman" w:hAnsi="Times New Roman"/>
                <w:sz w:val="24"/>
                <w:szCs w:val="24"/>
              </w:rPr>
              <w:t>2, 3,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6B98">
              <w:rPr>
                <w:rFonts w:ascii="Times New Roman" w:hAnsi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6B98">
              <w:rPr>
                <w:rFonts w:ascii="Times New Roman" w:hAnsi="Times New Roman"/>
                <w:sz w:val="24"/>
                <w:szCs w:val="24"/>
              </w:rPr>
              <w:t>5, 7,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6B98">
              <w:rPr>
                <w:rFonts w:ascii="Times New Roman" w:hAnsi="Times New Roman"/>
                <w:sz w:val="24"/>
                <w:szCs w:val="24"/>
              </w:rPr>
              <w:t>9,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6B98">
              <w:rPr>
                <w:rFonts w:ascii="Times New Roman" w:hAnsi="Times New Roman"/>
                <w:sz w:val="24"/>
                <w:szCs w:val="24"/>
              </w:rPr>
              <w:t>10,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6B9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62" w:type="pct"/>
            <w:vAlign w:val="center"/>
          </w:tcPr>
          <w:p w:rsidR="00DB53B7" w:rsidRPr="00313FCB" w:rsidRDefault="00DB53B7" w:rsidP="000206F7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 xml:space="preserve">Производственная практика (по профилю специальности), часов </w:t>
            </w:r>
          </w:p>
        </w:tc>
        <w:tc>
          <w:tcPr>
            <w:tcW w:w="322" w:type="pct"/>
            <w:vAlign w:val="center"/>
          </w:tcPr>
          <w:p w:rsidR="00DB53B7" w:rsidRPr="00313FCB" w:rsidRDefault="00DB53B7" w:rsidP="000206F7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180</w:t>
            </w:r>
          </w:p>
        </w:tc>
        <w:tc>
          <w:tcPr>
            <w:tcW w:w="323" w:type="pct"/>
            <w:vAlign w:val="center"/>
          </w:tcPr>
          <w:p w:rsidR="00DB53B7" w:rsidRPr="00325DC7" w:rsidRDefault="00DB53B7" w:rsidP="000206F7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7" w:type="pct"/>
            <w:vAlign w:val="center"/>
          </w:tcPr>
          <w:p w:rsidR="00DB53B7" w:rsidRPr="00325DC7" w:rsidRDefault="00DB53B7" w:rsidP="000206F7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87" w:type="pct"/>
            <w:vAlign w:val="center"/>
          </w:tcPr>
          <w:p w:rsidR="00DB53B7" w:rsidRPr="00325DC7" w:rsidRDefault="00DB53B7" w:rsidP="000206F7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23" w:type="pct"/>
            <w:vAlign w:val="center"/>
          </w:tcPr>
          <w:p w:rsidR="00DB53B7" w:rsidRPr="00325DC7" w:rsidRDefault="00DB53B7" w:rsidP="000206F7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22" w:type="pct"/>
            <w:vAlign w:val="center"/>
          </w:tcPr>
          <w:p w:rsidR="00DB53B7" w:rsidRPr="00313FCB" w:rsidRDefault="00DB53B7" w:rsidP="000206F7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180</w:t>
            </w:r>
          </w:p>
        </w:tc>
        <w:tc>
          <w:tcPr>
            <w:tcW w:w="322" w:type="pct"/>
            <w:vAlign w:val="center"/>
          </w:tcPr>
          <w:p w:rsidR="00DB53B7" w:rsidRPr="00616B98" w:rsidRDefault="00DB53B7" w:rsidP="00616B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" w:type="pct"/>
            <w:vAlign w:val="center"/>
          </w:tcPr>
          <w:p w:rsidR="00DB53B7" w:rsidRPr="00616B98" w:rsidRDefault="00DB53B7" w:rsidP="00616B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vAlign w:val="center"/>
          </w:tcPr>
          <w:p w:rsidR="00DB53B7" w:rsidRPr="00616B98" w:rsidRDefault="00DB53B7" w:rsidP="00616B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53B7" w:rsidRPr="00313FCB" w:rsidTr="00616B98">
        <w:trPr>
          <w:jc w:val="center"/>
        </w:trPr>
        <w:tc>
          <w:tcPr>
            <w:tcW w:w="665" w:type="pct"/>
            <w:vAlign w:val="center"/>
          </w:tcPr>
          <w:p w:rsidR="00DB53B7" w:rsidRPr="00313FCB" w:rsidRDefault="00DB53B7" w:rsidP="002279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pct"/>
            <w:vAlign w:val="center"/>
          </w:tcPr>
          <w:p w:rsidR="00DB53B7" w:rsidRPr="00313FCB" w:rsidRDefault="00DB53B7" w:rsidP="00B61A84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Квалификационный экзамен ПМ.05.ЭК</w:t>
            </w:r>
          </w:p>
        </w:tc>
        <w:tc>
          <w:tcPr>
            <w:tcW w:w="322" w:type="pct"/>
            <w:vAlign w:val="center"/>
          </w:tcPr>
          <w:p w:rsidR="00DB53B7" w:rsidRDefault="00DB53B7" w:rsidP="00B61A84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23" w:type="pct"/>
            <w:vAlign w:val="center"/>
          </w:tcPr>
          <w:p w:rsidR="00DB53B7" w:rsidRPr="00325DC7" w:rsidRDefault="00DB53B7" w:rsidP="00B61A84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7" w:type="pct"/>
            <w:vAlign w:val="center"/>
          </w:tcPr>
          <w:p w:rsidR="00DB53B7" w:rsidRPr="00325DC7" w:rsidRDefault="00DB53B7" w:rsidP="00B61A84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87" w:type="pct"/>
            <w:vAlign w:val="center"/>
          </w:tcPr>
          <w:p w:rsidR="00DB53B7" w:rsidRPr="00325DC7" w:rsidRDefault="00DB53B7" w:rsidP="00B61A84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23" w:type="pct"/>
            <w:vAlign w:val="center"/>
          </w:tcPr>
          <w:p w:rsidR="00DB53B7" w:rsidRPr="00325DC7" w:rsidRDefault="00DB53B7" w:rsidP="00B61A84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22" w:type="pct"/>
            <w:vAlign w:val="center"/>
          </w:tcPr>
          <w:p w:rsidR="00DB53B7" w:rsidRDefault="00DB53B7" w:rsidP="00B61A84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2" w:type="pct"/>
            <w:vAlign w:val="center"/>
          </w:tcPr>
          <w:p w:rsidR="00DB53B7" w:rsidRPr="00313FCB" w:rsidRDefault="00DB53B7" w:rsidP="00B61A84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23" w:type="pct"/>
            <w:vAlign w:val="center"/>
          </w:tcPr>
          <w:p w:rsidR="00DB53B7" w:rsidRPr="00313FCB" w:rsidRDefault="00DB53B7" w:rsidP="00B61A84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34" w:type="pct"/>
            <w:vAlign w:val="center"/>
          </w:tcPr>
          <w:p w:rsidR="00DB53B7" w:rsidRPr="00616B98" w:rsidRDefault="00DB53B7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6B9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DB53B7" w:rsidRPr="00313FCB" w:rsidTr="00616B98">
        <w:trPr>
          <w:jc w:val="center"/>
        </w:trPr>
        <w:tc>
          <w:tcPr>
            <w:tcW w:w="1828" w:type="pct"/>
            <w:gridSpan w:val="2"/>
            <w:vAlign w:val="center"/>
          </w:tcPr>
          <w:p w:rsidR="00DB53B7" w:rsidRPr="00325DC7" w:rsidRDefault="00DB53B7" w:rsidP="00325DC7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25DC7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322" w:type="pct"/>
            <w:vAlign w:val="center"/>
          </w:tcPr>
          <w:p w:rsidR="00DB53B7" w:rsidRPr="00325DC7" w:rsidRDefault="00DB53B7" w:rsidP="00325DC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702</w:t>
            </w:r>
          </w:p>
        </w:tc>
        <w:tc>
          <w:tcPr>
            <w:tcW w:w="323" w:type="pct"/>
            <w:vAlign w:val="center"/>
          </w:tcPr>
          <w:p w:rsidR="00DB53B7" w:rsidRPr="00325DC7" w:rsidRDefault="00DB53B7" w:rsidP="00325DC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448</w:t>
            </w:r>
          </w:p>
        </w:tc>
        <w:tc>
          <w:tcPr>
            <w:tcW w:w="517" w:type="pct"/>
            <w:vAlign w:val="center"/>
          </w:tcPr>
          <w:p w:rsidR="00DB53B7" w:rsidRPr="00325DC7" w:rsidRDefault="00DB53B7" w:rsidP="00325D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" w:type="pct"/>
            <w:vAlign w:val="center"/>
          </w:tcPr>
          <w:p w:rsidR="00DB53B7" w:rsidRPr="00325DC7" w:rsidRDefault="00DB53B7" w:rsidP="00325DC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3" w:type="pct"/>
            <w:vAlign w:val="center"/>
          </w:tcPr>
          <w:p w:rsidR="00DB53B7" w:rsidRPr="00325DC7" w:rsidRDefault="00DB53B7" w:rsidP="00325DC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322" w:type="pct"/>
            <w:vAlign w:val="center"/>
          </w:tcPr>
          <w:p w:rsidR="00DB53B7" w:rsidRPr="00325DC7" w:rsidRDefault="00DB53B7" w:rsidP="00325DC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180</w:t>
            </w:r>
          </w:p>
        </w:tc>
        <w:tc>
          <w:tcPr>
            <w:tcW w:w="322" w:type="pct"/>
            <w:vAlign w:val="center"/>
          </w:tcPr>
          <w:p w:rsidR="00DB53B7" w:rsidRPr="00325DC7" w:rsidRDefault="00DB53B7" w:rsidP="00325DC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323" w:type="pct"/>
            <w:vAlign w:val="center"/>
          </w:tcPr>
          <w:p w:rsidR="00DB53B7" w:rsidRPr="00325DC7" w:rsidRDefault="00DB53B7" w:rsidP="00325DC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34" w:type="pct"/>
            <w:vAlign w:val="center"/>
          </w:tcPr>
          <w:p w:rsidR="00DB53B7" w:rsidRPr="00325DC7" w:rsidRDefault="00DB53B7" w:rsidP="00325DC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</w:tbl>
    <w:p w:rsidR="00DB53B7" w:rsidRPr="00FE3526" w:rsidRDefault="00DB53B7" w:rsidP="005E4351">
      <w:pPr>
        <w:suppressAutoHyphens/>
        <w:jc w:val="both"/>
        <w:rPr>
          <w:rFonts w:ascii="Times New Roman" w:hAnsi="Times New Roman"/>
          <w:i/>
        </w:rPr>
      </w:pPr>
    </w:p>
    <w:p w:rsidR="00DB53B7" w:rsidRPr="00616B98" w:rsidRDefault="00DB53B7" w:rsidP="00616B98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16B98">
        <w:rPr>
          <w:rFonts w:ascii="Times New Roman" w:hAnsi="Times New Roman"/>
          <w:sz w:val="28"/>
          <w:szCs w:val="28"/>
        </w:rPr>
        <w:t>Распределение учебной нагрузки по курсам и семестрам (часов):</w:t>
      </w:r>
    </w:p>
    <w:p w:rsidR="00DB53B7" w:rsidRDefault="00DB53B7" w:rsidP="00501D40">
      <w:pPr>
        <w:suppressAutoHyphens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01D40">
        <w:rPr>
          <w:rFonts w:ascii="Times New Roman" w:hAnsi="Times New Roman"/>
          <w:sz w:val="28"/>
          <w:szCs w:val="28"/>
        </w:rPr>
        <w:t>МДК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01D40">
        <w:rPr>
          <w:rFonts w:ascii="Times New Roman" w:hAnsi="Times New Roman"/>
          <w:sz w:val="28"/>
          <w:szCs w:val="28"/>
        </w:rPr>
        <w:t>02.01 изучается</w:t>
      </w:r>
    </w:p>
    <w:p w:rsidR="00DB53B7" w:rsidRDefault="00DB53B7" w:rsidP="00501D40">
      <w:pPr>
        <w:suppressAutoHyphens/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3 курсе в 5 семестре 152 часа, в 6 семестре 128 часов</w:t>
      </w:r>
    </w:p>
    <w:p w:rsidR="00DB53B7" w:rsidRPr="00501D40" w:rsidRDefault="00DB53B7" w:rsidP="00501D40">
      <w:pPr>
        <w:suppressAutoHyphens/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4 курсе в 7 семестре 60 часов</w:t>
      </w:r>
    </w:p>
    <w:p w:rsidR="00DB53B7" w:rsidRDefault="00DB53B7" w:rsidP="00501D40">
      <w:pPr>
        <w:suppressAutoHyphens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МДК 02.02 изучается</w:t>
      </w:r>
    </w:p>
    <w:p w:rsidR="00DB53B7" w:rsidRDefault="00DB53B7" w:rsidP="00501D40">
      <w:pPr>
        <w:suppressAutoHyphens/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3 курсе в 6 семестре 64 часа</w:t>
      </w:r>
    </w:p>
    <w:p w:rsidR="00DB53B7" w:rsidRPr="00501D40" w:rsidRDefault="00DB53B7" w:rsidP="00501D40">
      <w:pPr>
        <w:suppressAutoHyphens/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4 курсе в 7 семестре 76 часов.</w:t>
      </w:r>
    </w:p>
    <w:p w:rsidR="00DB53B7" w:rsidRPr="00616B98" w:rsidRDefault="00DB53B7" w:rsidP="00616B98">
      <w:pPr>
        <w:suppressAutoHyphens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DB53B7" w:rsidRPr="00735E68" w:rsidRDefault="00DB53B7" w:rsidP="00735E68">
      <w:pPr>
        <w:suppressAutoHyphens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</w:rPr>
        <w:br w:type="page"/>
      </w:r>
      <w:r w:rsidRPr="00735E68">
        <w:rPr>
          <w:rFonts w:ascii="Times New Roman" w:hAnsi="Times New Roman"/>
          <w:b/>
          <w:sz w:val="28"/>
          <w:szCs w:val="28"/>
        </w:rPr>
        <w:t>2.2 Тематический план и содержание профессионального модуля (ПМ)</w:t>
      </w:r>
    </w:p>
    <w:tbl>
      <w:tblPr>
        <w:tblW w:w="151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"/>
        <w:gridCol w:w="4853"/>
        <w:gridCol w:w="10"/>
        <w:gridCol w:w="7372"/>
        <w:gridCol w:w="1439"/>
        <w:gridCol w:w="1439"/>
      </w:tblGrid>
      <w:tr w:rsidR="00DB53B7" w:rsidRPr="00D43DAD" w:rsidTr="0051774A">
        <w:tc>
          <w:tcPr>
            <w:tcW w:w="4870" w:type="dxa"/>
            <w:gridSpan w:val="3"/>
            <w:vAlign w:val="center"/>
          </w:tcPr>
          <w:p w:rsidR="00DB53B7" w:rsidRPr="00D43DAD" w:rsidRDefault="00DB53B7" w:rsidP="00D43DAD">
            <w:pPr>
              <w:snapToGrid w:val="0"/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43D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7372" w:type="dxa"/>
            <w:vAlign w:val="center"/>
          </w:tcPr>
          <w:p w:rsidR="00DB53B7" w:rsidRPr="00D43DAD" w:rsidRDefault="00DB53B7" w:rsidP="00D43DAD">
            <w:pPr>
              <w:snapToGrid w:val="0"/>
              <w:spacing w:after="0" w:line="23" w:lineRule="atLeas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D43D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1439" w:type="dxa"/>
            <w:vAlign w:val="center"/>
          </w:tcPr>
          <w:p w:rsidR="00DB53B7" w:rsidRPr="00D43DAD" w:rsidRDefault="00DB53B7" w:rsidP="00A847DF">
            <w:pPr>
              <w:snapToGrid w:val="0"/>
              <w:spacing w:after="0" w:line="23" w:lineRule="atLeast"/>
              <w:ind w:right="17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43D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Объем</w:t>
            </w:r>
          </w:p>
          <w:p w:rsidR="00DB53B7" w:rsidRPr="00D43DAD" w:rsidRDefault="00DB53B7" w:rsidP="00A847DF">
            <w:pPr>
              <w:snapToGrid w:val="0"/>
              <w:spacing w:after="0" w:line="23" w:lineRule="atLeast"/>
              <w:ind w:right="17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43D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часов</w:t>
            </w:r>
          </w:p>
        </w:tc>
        <w:tc>
          <w:tcPr>
            <w:tcW w:w="1439" w:type="dxa"/>
            <w:vAlign w:val="center"/>
          </w:tcPr>
          <w:p w:rsidR="00DB53B7" w:rsidRPr="00641778" w:rsidRDefault="00DB53B7" w:rsidP="00D43DAD">
            <w:pPr>
              <w:snapToGrid w:val="0"/>
              <w:spacing w:after="0" w:line="23" w:lineRule="atLeast"/>
              <w:ind w:right="17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41778">
              <w:rPr>
                <w:rFonts w:ascii="Times New Roman" w:hAnsi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DB53B7" w:rsidRPr="00D43DAD" w:rsidTr="0051774A">
        <w:tc>
          <w:tcPr>
            <w:tcW w:w="4870" w:type="dxa"/>
            <w:gridSpan w:val="3"/>
          </w:tcPr>
          <w:p w:rsidR="00DB53B7" w:rsidRPr="00D43DAD" w:rsidRDefault="00DB53B7" w:rsidP="00D43DAD">
            <w:pPr>
              <w:snapToGri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43DA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372" w:type="dxa"/>
          </w:tcPr>
          <w:p w:rsidR="00DB53B7" w:rsidRPr="00D43DAD" w:rsidRDefault="00DB53B7" w:rsidP="00D43DAD">
            <w:pPr>
              <w:snapToGrid w:val="0"/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43D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9" w:type="dxa"/>
          </w:tcPr>
          <w:p w:rsidR="00DB53B7" w:rsidRPr="00D43DAD" w:rsidRDefault="00DB53B7" w:rsidP="00A847DF">
            <w:pPr>
              <w:snapToGrid w:val="0"/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43D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39" w:type="dxa"/>
          </w:tcPr>
          <w:p w:rsidR="00DB53B7" w:rsidRPr="00D43DAD" w:rsidRDefault="00DB53B7" w:rsidP="00D43DAD">
            <w:pPr>
              <w:snapToGrid w:val="0"/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trHeight w:val="513"/>
        </w:trPr>
        <w:tc>
          <w:tcPr>
            <w:tcW w:w="12242" w:type="dxa"/>
            <w:gridSpan w:val="4"/>
          </w:tcPr>
          <w:p w:rsidR="00DB53B7" w:rsidRPr="00D43DAD" w:rsidRDefault="00DB53B7" w:rsidP="00BA2518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43DAD">
              <w:rPr>
                <w:rFonts w:ascii="Times New Roman" w:hAnsi="Times New Roman"/>
                <w:b/>
                <w:sz w:val="24"/>
                <w:szCs w:val="24"/>
              </w:rPr>
              <w:t>МДК.0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D43DAD">
              <w:rPr>
                <w:rFonts w:ascii="Times New Roman" w:hAnsi="Times New Roman"/>
                <w:b/>
                <w:sz w:val="24"/>
                <w:szCs w:val="24"/>
              </w:rPr>
              <w:t>.01.</w:t>
            </w:r>
            <w:r w:rsidRPr="007D54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A2518">
              <w:rPr>
                <w:rFonts w:ascii="Times New Roman" w:hAnsi="Times New Roman"/>
                <w:b/>
                <w:sz w:val="24"/>
                <w:szCs w:val="24"/>
              </w:rPr>
              <w:t xml:space="preserve">Организация технологических процессов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на объекте капитального строительства</w:t>
            </w:r>
          </w:p>
        </w:tc>
        <w:tc>
          <w:tcPr>
            <w:tcW w:w="1439" w:type="dxa"/>
            <w:shd w:val="clear" w:color="auto" w:fill="FFFFFF"/>
          </w:tcPr>
          <w:p w:rsidR="00DB53B7" w:rsidRPr="00D43DAD" w:rsidRDefault="00DB53B7" w:rsidP="00D43DA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340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D43DA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trHeight w:val="253"/>
        </w:trPr>
        <w:tc>
          <w:tcPr>
            <w:tcW w:w="12242" w:type="dxa"/>
            <w:gridSpan w:val="4"/>
          </w:tcPr>
          <w:p w:rsidR="00DB53B7" w:rsidRPr="00D43DAD" w:rsidRDefault="00DB53B7" w:rsidP="00EE1E0F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1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Ведение подготовительных технологических процессов в строительном производстве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D43DA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D43DA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trHeight w:val="302"/>
        </w:trPr>
        <w:tc>
          <w:tcPr>
            <w:tcW w:w="4870" w:type="dxa"/>
            <w:gridSpan w:val="3"/>
            <w:vMerge w:val="restart"/>
          </w:tcPr>
          <w:p w:rsidR="00DB53B7" w:rsidRDefault="00DB53B7" w:rsidP="002275B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5192">
              <w:rPr>
                <w:rFonts w:ascii="Times New Roman" w:hAnsi="Times New Roman"/>
                <w:b/>
                <w:bCs/>
                <w:sz w:val="24"/>
                <w:szCs w:val="24"/>
              </w:rPr>
              <w:t>Тема 1.1</w:t>
            </w:r>
          </w:p>
          <w:p w:rsidR="00DB53B7" w:rsidRPr="00BA2518" w:rsidRDefault="00DB53B7" w:rsidP="002275B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A2518">
              <w:rPr>
                <w:rFonts w:ascii="Times New Roman" w:hAnsi="Times New Roman"/>
                <w:bCs/>
                <w:sz w:val="24"/>
                <w:szCs w:val="24"/>
              </w:rPr>
              <w:t>Основы инженерной геологии при производстве работ на строительной площадке</w:t>
            </w:r>
          </w:p>
        </w:tc>
        <w:tc>
          <w:tcPr>
            <w:tcW w:w="7372" w:type="dxa"/>
          </w:tcPr>
          <w:p w:rsidR="00DB53B7" w:rsidRPr="00C050E7" w:rsidRDefault="00DB53B7" w:rsidP="00C050E7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43D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учебного материала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C050E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39" w:type="dxa"/>
            <w:vMerge w:val="restart"/>
            <w:shd w:val="clear" w:color="auto" w:fill="FFFFFF"/>
            <w:vAlign w:val="center"/>
          </w:tcPr>
          <w:p w:rsidR="00DB53B7" w:rsidRPr="00C050E7" w:rsidRDefault="00DB53B7" w:rsidP="00A847D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1-2</w:t>
            </w: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trHeight w:val="1380"/>
        </w:trPr>
        <w:tc>
          <w:tcPr>
            <w:tcW w:w="4870" w:type="dxa"/>
            <w:gridSpan w:val="3"/>
            <w:vMerge/>
          </w:tcPr>
          <w:p w:rsidR="00DB53B7" w:rsidRPr="00C050E7" w:rsidRDefault="00DB53B7" w:rsidP="00C050E7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C050E7" w:rsidRDefault="00DB53B7" w:rsidP="00C050E7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6519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1.1.1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AF4A4A">
              <w:rPr>
                <w:rFonts w:ascii="Times New Roman" w:hAnsi="Times New Roman"/>
                <w:sz w:val="24"/>
                <w:szCs w:val="24"/>
                <w:lang w:eastAsia="en-US"/>
              </w:rPr>
              <w:t>Зональные и региональные элементы инженерно-геологических условий. Принципы разделения территорий на инженерно-геологические регионы, области и районы. Инженерно-геологические регионы и области на территории России. Метод построения геологического разреза по данным буровых скважин и горных выработок.</w:t>
            </w:r>
          </w:p>
        </w:tc>
        <w:tc>
          <w:tcPr>
            <w:tcW w:w="1439" w:type="dxa"/>
            <w:shd w:val="clear" w:color="auto" w:fill="FFFFFF"/>
          </w:tcPr>
          <w:p w:rsidR="00DB53B7" w:rsidRPr="00C050E7" w:rsidRDefault="00DB53B7" w:rsidP="00C050E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39" w:type="dxa"/>
            <w:vMerge/>
            <w:shd w:val="clear" w:color="auto" w:fill="FFFFFF"/>
            <w:vAlign w:val="center"/>
          </w:tcPr>
          <w:p w:rsidR="00DB53B7" w:rsidRPr="00C050E7" w:rsidRDefault="00DB53B7" w:rsidP="00A847D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trHeight w:val="1044"/>
        </w:trPr>
        <w:tc>
          <w:tcPr>
            <w:tcW w:w="4870" w:type="dxa"/>
            <w:gridSpan w:val="3"/>
            <w:vMerge/>
          </w:tcPr>
          <w:p w:rsidR="00DB53B7" w:rsidRPr="00C050E7" w:rsidRDefault="00DB53B7" w:rsidP="00C050E7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AF4A4A" w:rsidRDefault="00DB53B7" w:rsidP="00C050E7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519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1.1.2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AF4A4A">
              <w:rPr>
                <w:rFonts w:ascii="Times New Roman" w:hAnsi="Times New Roman"/>
                <w:sz w:val="24"/>
                <w:szCs w:val="24"/>
                <w:lang w:eastAsia="en-US"/>
              </w:rPr>
              <w:t>Построение геологического разреза по данным буровых скважин с отображением литологического состава, мощности, условий залегания пород, возраста пород, подземных вод, физико-геологических явлений. Описание геологического разреза.</w:t>
            </w:r>
          </w:p>
        </w:tc>
        <w:tc>
          <w:tcPr>
            <w:tcW w:w="1439" w:type="dxa"/>
            <w:shd w:val="clear" w:color="auto" w:fill="FFFFFF"/>
          </w:tcPr>
          <w:p w:rsidR="00DB53B7" w:rsidRPr="00C050E7" w:rsidRDefault="00DB53B7" w:rsidP="00C050E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9" w:type="dxa"/>
            <w:vMerge/>
            <w:shd w:val="clear" w:color="auto" w:fill="FFFFFF"/>
            <w:vAlign w:val="center"/>
          </w:tcPr>
          <w:p w:rsidR="00DB53B7" w:rsidRPr="00C050E7" w:rsidRDefault="00DB53B7" w:rsidP="00A847D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870" w:type="dxa"/>
            <w:gridSpan w:val="3"/>
            <w:vMerge w:val="restart"/>
          </w:tcPr>
          <w:p w:rsidR="00DB53B7" w:rsidRDefault="00DB53B7" w:rsidP="002275BA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C65192">
              <w:rPr>
                <w:rFonts w:ascii="Times New Roman" w:hAnsi="Times New Roman"/>
                <w:b/>
                <w:sz w:val="24"/>
                <w:szCs w:val="24"/>
              </w:rPr>
              <w:t>Тема 1.2</w:t>
            </w:r>
          </w:p>
          <w:p w:rsidR="00DB53B7" w:rsidRPr="00C050E7" w:rsidRDefault="00DB53B7" w:rsidP="002275BA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641778">
              <w:rPr>
                <w:rFonts w:ascii="Times New Roman" w:hAnsi="Times New Roman"/>
                <w:bCs/>
                <w:sz w:val="24"/>
                <w:szCs w:val="24"/>
              </w:rPr>
              <w:t>Свойства и показатели качества ст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роительных материалов и изделий</w:t>
            </w:r>
          </w:p>
        </w:tc>
        <w:tc>
          <w:tcPr>
            <w:tcW w:w="7372" w:type="dxa"/>
          </w:tcPr>
          <w:p w:rsidR="00DB53B7" w:rsidRPr="00C050E7" w:rsidRDefault="00DB53B7" w:rsidP="00C050E7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43D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учебного материала</w:t>
            </w:r>
          </w:p>
        </w:tc>
        <w:tc>
          <w:tcPr>
            <w:tcW w:w="1439" w:type="dxa"/>
            <w:shd w:val="clear" w:color="auto" w:fill="FFFFFF"/>
          </w:tcPr>
          <w:p w:rsidR="00DB53B7" w:rsidRPr="00A847DF" w:rsidRDefault="00DB53B7" w:rsidP="00C050E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847DF">
              <w:rPr>
                <w:rFonts w:ascii="Times New Roman" w:hAnsi="Times New Roman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1439" w:type="dxa"/>
            <w:vMerge w:val="restart"/>
            <w:shd w:val="clear" w:color="auto" w:fill="FFFFFF"/>
            <w:vAlign w:val="center"/>
          </w:tcPr>
          <w:p w:rsidR="00DB53B7" w:rsidRPr="00C050E7" w:rsidRDefault="00DB53B7" w:rsidP="00A847D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trHeight w:val="1010"/>
        </w:trPr>
        <w:tc>
          <w:tcPr>
            <w:tcW w:w="4870" w:type="dxa"/>
            <w:gridSpan w:val="3"/>
            <w:vMerge/>
          </w:tcPr>
          <w:p w:rsidR="00DB53B7" w:rsidRPr="00C050E7" w:rsidRDefault="00DB53B7" w:rsidP="00C050E7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C050E7" w:rsidRDefault="00DB53B7" w:rsidP="00C65192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65192">
              <w:rPr>
                <w:rFonts w:ascii="Times New Roman" w:hAnsi="Times New Roman"/>
                <w:b/>
                <w:bCs/>
                <w:sz w:val="24"/>
                <w:szCs w:val="24"/>
              </w:rPr>
              <w:t>1.2.1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078C5">
              <w:rPr>
                <w:rFonts w:ascii="Times New Roman" w:hAnsi="Times New Roman"/>
                <w:bCs/>
                <w:sz w:val="24"/>
                <w:szCs w:val="24"/>
              </w:rPr>
              <w:t>Основные принципы классификации строительных материалов по виду основного сырья (природные, искусственные), по способу производства, по функциональному назначению (конструкционные, конструкционно-отделочные, отделочные).</w:t>
            </w:r>
          </w:p>
        </w:tc>
        <w:tc>
          <w:tcPr>
            <w:tcW w:w="1439" w:type="dxa"/>
            <w:shd w:val="clear" w:color="auto" w:fill="FFFFFF"/>
          </w:tcPr>
          <w:p w:rsidR="00DB53B7" w:rsidRPr="00C050E7" w:rsidRDefault="00DB53B7" w:rsidP="00C050E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C050E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trHeight w:val="1010"/>
        </w:trPr>
        <w:tc>
          <w:tcPr>
            <w:tcW w:w="4870" w:type="dxa"/>
            <w:gridSpan w:val="3"/>
            <w:vMerge/>
          </w:tcPr>
          <w:p w:rsidR="00DB53B7" w:rsidRPr="00C050E7" w:rsidRDefault="00DB53B7" w:rsidP="00C050E7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C078C5" w:rsidRDefault="00DB53B7" w:rsidP="00C65192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192">
              <w:rPr>
                <w:rFonts w:ascii="Times New Roman" w:hAnsi="Times New Roman"/>
                <w:b/>
                <w:bCs/>
                <w:sz w:val="24"/>
                <w:szCs w:val="24"/>
              </w:rPr>
              <w:t>1.2.2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078C5">
              <w:rPr>
                <w:rFonts w:ascii="Times New Roman" w:hAnsi="Times New Roman"/>
                <w:bCs/>
                <w:sz w:val="24"/>
                <w:szCs w:val="24"/>
              </w:rPr>
              <w:t>Взаимосвязь свойств строительных материалов с рациональными областями их применения в конструкциях, в отделке зданий и сооружений и организации технологических процессов при строительстве, эксплуатации и реконструкции строительных объектов</w:t>
            </w:r>
          </w:p>
        </w:tc>
        <w:tc>
          <w:tcPr>
            <w:tcW w:w="1439" w:type="dxa"/>
            <w:shd w:val="clear" w:color="auto" w:fill="FFFFFF"/>
          </w:tcPr>
          <w:p w:rsidR="00DB53B7" w:rsidRPr="00C050E7" w:rsidRDefault="00DB53B7" w:rsidP="00C050E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C050E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trHeight w:val="528"/>
        </w:trPr>
        <w:tc>
          <w:tcPr>
            <w:tcW w:w="4870" w:type="dxa"/>
            <w:gridSpan w:val="3"/>
            <w:vMerge/>
          </w:tcPr>
          <w:p w:rsidR="00DB53B7" w:rsidRPr="00C050E7" w:rsidRDefault="00DB53B7" w:rsidP="00C050E7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C078C5" w:rsidRDefault="00DB53B7" w:rsidP="00C65192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192">
              <w:rPr>
                <w:rFonts w:ascii="Times New Roman" w:hAnsi="Times New Roman"/>
                <w:b/>
                <w:bCs/>
                <w:sz w:val="24"/>
                <w:szCs w:val="24"/>
              </w:rPr>
              <w:t>1.2.3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078C5">
              <w:rPr>
                <w:rFonts w:ascii="Times New Roman" w:hAnsi="Times New Roman"/>
                <w:bCs/>
                <w:sz w:val="24"/>
                <w:szCs w:val="24"/>
              </w:rPr>
              <w:t>Определения, методы и единицы измерения, сравнительные показатели важнейших эксплуатационно-технических свойств</w:t>
            </w:r>
          </w:p>
        </w:tc>
        <w:tc>
          <w:tcPr>
            <w:tcW w:w="1439" w:type="dxa"/>
            <w:shd w:val="clear" w:color="auto" w:fill="FFFFFF"/>
          </w:tcPr>
          <w:p w:rsidR="00DB53B7" w:rsidRPr="00C050E7" w:rsidRDefault="00DB53B7" w:rsidP="00C050E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C050E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trHeight w:val="169"/>
        </w:trPr>
        <w:tc>
          <w:tcPr>
            <w:tcW w:w="4870" w:type="dxa"/>
            <w:gridSpan w:val="3"/>
          </w:tcPr>
          <w:p w:rsidR="00DB53B7" w:rsidRPr="00CD4861" w:rsidRDefault="00DB53B7" w:rsidP="00CD486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72" w:type="dxa"/>
          </w:tcPr>
          <w:p w:rsidR="00DB53B7" w:rsidRPr="00CD4861" w:rsidRDefault="00DB53B7" w:rsidP="00CD486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CD48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39" w:type="dxa"/>
            <w:shd w:val="clear" w:color="auto" w:fill="FFFFFF"/>
          </w:tcPr>
          <w:p w:rsidR="00DB53B7" w:rsidRPr="00CD4861" w:rsidRDefault="00DB53B7" w:rsidP="00CD48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3" w:type="dxa"/>
            <w:gridSpan w:val="2"/>
            <w:vMerge w:val="restart"/>
          </w:tcPr>
          <w:p w:rsidR="00DB53B7" w:rsidRPr="00641778" w:rsidRDefault="00DB53B7" w:rsidP="00641778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641778" w:rsidRDefault="00DB53B7" w:rsidP="00641778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078C5">
              <w:rPr>
                <w:rFonts w:ascii="Times New Roman" w:hAnsi="Times New Roman"/>
                <w:bCs/>
                <w:sz w:val="24"/>
                <w:szCs w:val="24"/>
              </w:rPr>
              <w:t>(плотности, пористости, ги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r w:rsidRPr="00C078C5">
              <w:rPr>
                <w:rFonts w:ascii="Times New Roman" w:hAnsi="Times New Roman"/>
                <w:bCs/>
                <w:sz w:val="24"/>
                <w:szCs w:val="24"/>
              </w:rPr>
              <w:t>роскопичности, влажности, водопоглащения, влаго и водостойкости, термостойкости, огнестойкости, огнеупорности, звукопоглощения, прочности, пластичности, упругости, твердости, истираемости)</w:t>
            </w:r>
          </w:p>
        </w:tc>
        <w:tc>
          <w:tcPr>
            <w:tcW w:w="1439" w:type="dxa"/>
            <w:shd w:val="clear" w:color="auto" w:fill="FFFFFF"/>
          </w:tcPr>
          <w:p w:rsidR="00DB53B7" w:rsidRPr="00641778" w:rsidRDefault="00DB53B7" w:rsidP="00C651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 w:val="restart"/>
            <w:shd w:val="clear" w:color="auto" w:fill="FFFFFF"/>
            <w:vAlign w:val="center"/>
          </w:tcPr>
          <w:p w:rsidR="00DB53B7" w:rsidRPr="00641778" w:rsidRDefault="00DB53B7" w:rsidP="00A847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3" w:type="dxa"/>
            <w:gridSpan w:val="2"/>
            <w:vMerge/>
          </w:tcPr>
          <w:p w:rsidR="00DB53B7" w:rsidRPr="00641778" w:rsidRDefault="00DB53B7" w:rsidP="00641778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C078C5" w:rsidRDefault="00DB53B7" w:rsidP="00C65192">
            <w:pPr>
              <w:snapToGrid w:val="0"/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78C5">
              <w:rPr>
                <w:rFonts w:ascii="Times New Roman" w:hAnsi="Times New Roman"/>
                <w:b/>
                <w:bCs/>
                <w:sz w:val="24"/>
                <w:szCs w:val="24"/>
              </w:rPr>
              <w:t>1.2.4</w:t>
            </w:r>
            <w:r w:rsidRPr="00C6519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078C5">
              <w:rPr>
                <w:rFonts w:ascii="Times New Roman" w:hAnsi="Times New Roman"/>
                <w:bCs/>
                <w:sz w:val="24"/>
                <w:szCs w:val="24"/>
              </w:rPr>
              <w:t>Определения, методы измерения эстетических характеристик-формы, цвета и его параметров, фактуры, рисунка (текстуры). Понятие о качестве строительных материалов, суть проведения квалиметрического анализа</w:t>
            </w:r>
          </w:p>
        </w:tc>
        <w:tc>
          <w:tcPr>
            <w:tcW w:w="1439" w:type="dxa"/>
            <w:shd w:val="clear" w:color="auto" w:fill="FFFFFF"/>
          </w:tcPr>
          <w:p w:rsidR="00DB53B7" w:rsidRPr="00641778" w:rsidRDefault="00DB53B7" w:rsidP="00C651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641778" w:rsidRDefault="00DB53B7" w:rsidP="00C651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3" w:type="dxa"/>
            <w:gridSpan w:val="2"/>
            <w:vMerge/>
          </w:tcPr>
          <w:p w:rsidR="00DB53B7" w:rsidRPr="00641778" w:rsidRDefault="00DB53B7" w:rsidP="00641778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C078C5" w:rsidRDefault="00DB53B7" w:rsidP="00C65192">
            <w:pPr>
              <w:snapToGrid w:val="0"/>
              <w:spacing w:after="0" w:line="23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78C5">
              <w:rPr>
                <w:rFonts w:ascii="Times New Roman" w:hAnsi="Times New Roman"/>
                <w:b/>
                <w:bCs/>
                <w:sz w:val="24"/>
                <w:szCs w:val="24"/>
              </w:rPr>
              <w:t>1.2.5</w:t>
            </w:r>
            <w:r w:rsidRPr="00C6519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078C5">
              <w:rPr>
                <w:rFonts w:ascii="Times New Roman" w:hAnsi="Times New Roman"/>
                <w:bCs/>
                <w:sz w:val="24"/>
                <w:szCs w:val="24"/>
              </w:rPr>
              <w:t>Изменение свойств древесины в процессе строительства и эксплуатации зданий и сооружений. Контроль качества изделий и конструкций из древесины.</w:t>
            </w:r>
          </w:p>
        </w:tc>
        <w:tc>
          <w:tcPr>
            <w:tcW w:w="1439" w:type="dxa"/>
            <w:shd w:val="clear" w:color="auto" w:fill="FFFFFF"/>
          </w:tcPr>
          <w:p w:rsidR="00DB53B7" w:rsidRPr="00641778" w:rsidRDefault="00DB53B7" w:rsidP="00C651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641778" w:rsidRDefault="00DB53B7" w:rsidP="00C651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3" w:type="dxa"/>
            <w:gridSpan w:val="2"/>
            <w:vMerge/>
          </w:tcPr>
          <w:p w:rsidR="00DB53B7" w:rsidRPr="00641778" w:rsidRDefault="00DB53B7" w:rsidP="00641778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C078C5" w:rsidRDefault="00DB53B7" w:rsidP="00C65192">
            <w:pPr>
              <w:snapToGrid w:val="0"/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78C5">
              <w:rPr>
                <w:rFonts w:ascii="Times New Roman" w:hAnsi="Times New Roman"/>
                <w:b/>
                <w:bCs/>
                <w:sz w:val="24"/>
                <w:szCs w:val="24"/>
              </w:rPr>
              <w:t>1.2.6</w:t>
            </w:r>
            <w:r w:rsidRPr="00C6519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078C5">
              <w:rPr>
                <w:rFonts w:ascii="Times New Roman" w:hAnsi="Times New Roman"/>
                <w:bCs/>
                <w:sz w:val="24"/>
                <w:szCs w:val="24"/>
              </w:rPr>
              <w:t>Необходимые свойства природного камня при наружной и внутренней отделке, при изготовлении стеновых панелей, блоков, лестниц, полов. Свойства каменных материалов, влияющих на качество и срок эксплуатации конструкций.</w:t>
            </w:r>
          </w:p>
        </w:tc>
        <w:tc>
          <w:tcPr>
            <w:tcW w:w="1439" w:type="dxa"/>
            <w:shd w:val="clear" w:color="auto" w:fill="FFFFFF"/>
          </w:tcPr>
          <w:p w:rsidR="00DB53B7" w:rsidRPr="00641778" w:rsidRDefault="00DB53B7" w:rsidP="00C651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641778" w:rsidRDefault="00DB53B7" w:rsidP="00C651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3" w:type="dxa"/>
            <w:gridSpan w:val="2"/>
            <w:vMerge/>
          </w:tcPr>
          <w:p w:rsidR="00DB53B7" w:rsidRPr="00641778" w:rsidRDefault="00DB53B7" w:rsidP="00641778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C078C5" w:rsidRDefault="00DB53B7" w:rsidP="00C65192">
            <w:pPr>
              <w:snapToGrid w:val="0"/>
              <w:spacing w:after="0" w:line="23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78C5">
              <w:rPr>
                <w:rFonts w:ascii="Times New Roman" w:hAnsi="Times New Roman"/>
                <w:b/>
                <w:bCs/>
                <w:sz w:val="24"/>
                <w:szCs w:val="24"/>
              </w:rPr>
              <w:t>1.2.7</w:t>
            </w:r>
            <w:r w:rsidRPr="00C6519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078C5">
              <w:rPr>
                <w:rFonts w:ascii="Times New Roman" w:hAnsi="Times New Roman"/>
                <w:bCs/>
                <w:sz w:val="24"/>
                <w:szCs w:val="24"/>
              </w:rPr>
              <w:t>Свойства керамических материалов, влияющие на качество несущих элементов и производство кровельных работ, внутренних и наружных отделочных работ</w:t>
            </w:r>
          </w:p>
        </w:tc>
        <w:tc>
          <w:tcPr>
            <w:tcW w:w="1439" w:type="dxa"/>
            <w:shd w:val="clear" w:color="auto" w:fill="FFFFFF"/>
          </w:tcPr>
          <w:p w:rsidR="00DB53B7" w:rsidRPr="00641778" w:rsidRDefault="00DB53B7" w:rsidP="00C651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641778" w:rsidRDefault="00DB53B7" w:rsidP="00C651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3" w:type="dxa"/>
            <w:gridSpan w:val="2"/>
            <w:vMerge/>
          </w:tcPr>
          <w:p w:rsidR="00DB53B7" w:rsidRPr="00641778" w:rsidRDefault="00DB53B7" w:rsidP="00641778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C078C5" w:rsidRDefault="00DB53B7" w:rsidP="00C65192">
            <w:pPr>
              <w:snapToGrid w:val="0"/>
              <w:spacing w:after="0" w:line="23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78C5">
              <w:rPr>
                <w:rFonts w:ascii="Times New Roman" w:hAnsi="Times New Roman"/>
                <w:b/>
                <w:bCs/>
                <w:sz w:val="24"/>
                <w:szCs w:val="24"/>
              </w:rPr>
              <w:t>1.2.8</w:t>
            </w:r>
            <w:r w:rsidRPr="00C6519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078C5">
              <w:rPr>
                <w:rFonts w:ascii="Times New Roman" w:hAnsi="Times New Roman"/>
                <w:bCs/>
                <w:sz w:val="24"/>
                <w:szCs w:val="24"/>
              </w:rPr>
              <w:t>Применение стекла и изделий из стекла при строительстве общественных, гражданских и промышленных зданий, а так же помещений специального назначения</w:t>
            </w:r>
          </w:p>
        </w:tc>
        <w:tc>
          <w:tcPr>
            <w:tcW w:w="1439" w:type="dxa"/>
            <w:shd w:val="clear" w:color="auto" w:fill="FFFFFF"/>
          </w:tcPr>
          <w:p w:rsidR="00DB53B7" w:rsidRPr="00641778" w:rsidRDefault="00DB53B7" w:rsidP="00C651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641778" w:rsidRDefault="00DB53B7" w:rsidP="00C651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3" w:type="dxa"/>
            <w:gridSpan w:val="2"/>
            <w:vMerge/>
          </w:tcPr>
          <w:p w:rsidR="00DB53B7" w:rsidRPr="00641778" w:rsidRDefault="00DB53B7" w:rsidP="00641778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C078C5" w:rsidRDefault="00DB53B7" w:rsidP="00641778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078C5">
              <w:rPr>
                <w:rFonts w:ascii="Times New Roman" w:hAnsi="Times New Roman"/>
                <w:b/>
                <w:bCs/>
                <w:sz w:val="24"/>
                <w:szCs w:val="24"/>
              </w:rPr>
              <w:t>1.2.9</w:t>
            </w:r>
            <w:r w:rsidRPr="00C6519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078C5">
              <w:rPr>
                <w:rFonts w:ascii="Times New Roman" w:hAnsi="Times New Roman"/>
                <w:bCs/>
                <w:sz w:val="24"/>
                <w:szCs w:val="24"/>
              </w:rPr>
              <w:t>Свойства арматуры, влияющие на прочность и долговечность сборных и монолитных ж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елезо</w:t>
            </w:r>
            <w:r w:rsidRPr="00C078C5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етонных</w:t>
            </w:r>
            <w:r w:rsidRPr="00C078C5">
              <w:rPr>
                <w:rFonts w:ascii="Times New Roman" w:hAnsi="Times New Roman"/>
                <w:bCs/>
                <w:sz w:val="24"/>
                <w:szCs w:val="24"/>
              </w:rPr>
              <w:t xml:space="preserve"> конструкций</w:t>
            </w:r>
          </w:p>
        </w:tc>
        <w:tc>
          <w:tcPr>
            <w:tcW w:w="1439" w:type="dxa"/>
            <w:shd w:val="clear" w:color="auto" w:fill="FFFFFF"/>
          </w:tcPr>
          <w:p w:rsidR="00DB53B7" w:rsidRPr="00641778" w:rsidRDefault="00DB53B7" w:rsidP="00C651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641778" w:rsidRDefault="00DB53B7" w:rsidP="00C651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3" w:type="dxa"/>
            <w:gridSpan w:val="2"/>
            <w:vMerge/>
          </w:tcPr>
          <w:p w:rsidR="00DB53B7" w:rsidRPr="00641778" w:rsidRDefault="00DB53B7" w:rsidP="00641778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C078C5" w:rsidRDefault="00DB53B7" w:rsidP="00C65192">
            <w:pPr>
              <w:snapToGrid w:val="0"/>
              <w:spacing w:after="0" w:line="23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78C5">
              <w:rPr>
                <w:rFonts w:ascii="Times New Roman" w:hAnsi="Times New Roman"/>
                <w:b/>
                <w:bCs/>
                <w:sz w:val="24"/>
                <w:szCs w:val="24"/>
              </w:rPr>
              <w:t>1.2.10</w:t>
            </w:r>
            <w:r w:rsidRPr="00C6519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078C5">
              <w:rPr>
                <w:rFonts w:ascii="Times New Roman" w:hAnsi="Times New Roman"/>
                <w:bCs/>
                <w:sz w:val="24"/>
                <w:szCs w:val="24"/>
              </w:rPr>
              <w:t>Роль вяжущего 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ещест</w:t>
            </w:r>
            <w:r w:rsidRPr="00C078C5">
              <w:rPr>
                <w:rFonts w:ascii="Times New Roman" w:hAnsi="Times New Roman"/>
                <w:bCs/>
                <w:sz w:val="24"/>
                <w:szCs w:val="24"/>
              </w:rPr>
              <w:t xml:space="preserve">ва и его влияние на качество, прочность и долговечность бетонных 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железобетонных</w:t>
            </w:r>
            <w:r w:rsidRPr="00C078C5">
              <w:rPr>
                <w:rFonts w:ascii="Times New Roman" w:hAnsi="Times New Roman"/>
                <w:bCs/>
                <w:sz w:val="24"/>
                <w:szCs w:val="24"/>
              </w:rPr>
              <w:t xml:space="preserve"> конструкций. Растворные смеси, применяемые при кладке несущих и ненесущих конструкций. Соотношение марок кирпича и кладочных растворов, влияющих на прочность, долговечность жилых и промышленных зданий.</w:t>
            </w:r>
          </w:p>
        </w:tc>
        <w:tc>
          <w:tcPr>
            <w:tcW w:w="1439" w:type="dxa"/>
            <w:shd w:val="clear" w:color="auto" w:fill="FFFFFF"/>
          </w:tcPr>
          <w:p w:rsidR="00DB53B7" w:rsidRPr="00641778" w:rsidRDefault="00DB53B7" w:rsidP="00C651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641778" w:rsidRDefault="00DB53B7" w:rsidP="00C651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3" w:type="dxa"/>
            <w:gridSpan w:val="2"/>
            <w:vMerge/>
          </w:tcPr>
          <w:p w:rsidR="00DB53B7" w:rsidRPr="00641778" w:rsidRDefault="00DB53B7" w:rsidP="00641778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C078C5" w:rsidRDefault="00DB53B7" w:rsidP="00C65192">
            <w:pPr>
              <w:snapToGrid w:val="0"/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078C5">
              <w:rPr>
                <w:rFonts w:ascii="Times New Roman" w:hAnsi="Times New Roman"/>
                <w:b/>
                <w:bCs/>
                <w:sz w:val="24"/>
                <w:szCs w:val="24"/>
              </w:rPr>
              <w:t>1.2.11</w:t>
            </w:r>
            <w:r w:rsidRPr="00C6519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078C5">
              <w:rPr>
                <w:rFonts w:ascii="Times New Roman" w:hAnsi="Times New Roman"/>
                <w:bCs/>
                <w:sz w:val="24"/>
                <w:szCs w:val="24"/>
              </w:rPr>
              <w:t>Изменение свойств наружных отделочных растворов в процессе строительства и эксплуатации зданий и сооружений.</w:t>
            </w:r>
          </w:p>
        </w:tc>
        <w:tc>
          <w:tcPr>
            <w:tcW w:w="1439" w:type="dxa"/>
            <w:shd w:val="clear" w:color="auto" w:fill="FFFFFF"/>
          </w:tcPr>
          <w:p w:rsidR="00DB53B7" w:rsidRPr="00641778" w:rsidRDefault="00DB53B7" w:rsidP="00C651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641778" w:rsidRDefault="00DB53B7" w:rsidP="00C651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3" w:type="dxa"/>
            <w:gridSpan w:val="2"/>
          </w:tcPr>
          <w:p w:rsidR="00DB53B7" w:rsidRPr="00A847DF" w:rsidRDefault="00DB53B7" w:rsidP="00A847D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72" w:type="dxa"/>
          </w:tcPr>
          <w:p w:rsidR="00DB53B7" w:rsidRPr="00A847DF" w:rsidRDefault="00DB53B7" w:rsidP="00A847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9" w:type="dxa"/>
            <w:shd w:val="clear" w:color="auto" w:fill="FFFFFF"/>
          </w:tcPr>
          <w:p w:rsidR="00DB53B7" w:rsidRPr="00A847DF" w:rsidRDefault="00DB53B7" w:rsidP="00A847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39" w:type="dxa"/>
            <w:shd w:val="clear" w:color="auto" w:fill="FFFFFF"/>
          </w:tcPr>
          <w:p w:rsidR="00DB53B7" w:rsidRPr="00A847DF" w:rsidRDefault="00DB53B7" w:rsidP="00A847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3" w:type="dxa"/>
            <w:gridSpan w:val="2"/>
            <w:vMerge w:val="restart"/>
          </w:tcPr>
          <w:p w:rsidR="00DB53B7" w:rsidRPr="00641778" w:rsidRDefault="00DB53B7" w:rsidP="00641778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C078C5" w:rsidRDefault="00DB53B7" w:rsidP="00C65192">
            <w:pPr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078C5">
              <w:rPr>
                <w:rFonts w:ascii="Times New Roman" w:hAnsi="Times New Roman"/>
                <w:bCs/>
                <w:sz w:val="24"/>
                <w:szCs w:val="24"/>
              </w:rPr>
              <w:t>Влияние вяжущего на прочность и долговечность наружных и внутренних отделочных и декоративных работ.</w:t>
            </w:r>
          </w:p>
        </w:tc>
        <w:tc>
          <w:tcPr>
            <w:tcW w:w="1439" w:type="dxa"/>
            <w:shd w:val="clear" w:color="auto" w:fill="FFFFFF"/>
          </w:tcPr>
          <w:p w:rsidR="00DB53B7" w:rsidRPr="00641778" w:rsidRDefault="00DB53B7" w:rsidP="00C651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 w:val="restart"/>
            <w:shd w:val="clear" w:color="auto" w:fill="FFFFFF"/>
            <w:vAlign w:val="center"/>
          </w:tcPr>
          <w:p w:rsidR="00DB53B7" w:rsidRPr="00641778" w:rsidRDefault="00DB53B7" w:rsidP="00A847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3" w:type="dxa"/>
            <w:gridSpan w:val="2"/>
            <w:vMerge/>
          </w:tcPr>
          <w:p w:rsidR="00DB53B7" w:rsidRPr="00641778" w:rsidRDefault="00DB53B7" w:rsidP="00641778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C078C5" w:rsidRDefault="00DB53B7" w:rsidP="00C65192">
            <w:pPr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078C5">
              <w:rPr>
                <w:rFonts w:ascii="Times New Roman" w:hAnsi="Times New Roman"/>
                <w:b/>
                <w:bCs/>
                <w:sz w:val="24"/>
                <w:szCs w:val="24"/>
              </w:rPr>
              <w:t>1.2.12</w:t>
            </w:r>
            <w:r w:rsidRPr="00C078C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Прочность и долговечность бетонных изделий работающих в условиях повышенной влажности в процессе строительства и эксплуатации зданий и сооружений. Влияние пресных и агрессивных вод на срок эксплуатации конструкций.</w:t>
            </w:r>
          </w:p>
        </w:tc>
        <w:tc>
          <w:tcPr>
            <w:tcW w:w="1439" w:type="dxa"/>
            <w:shd w:val="clear" w:color="auto" w:fill="FFFFFF"/>
          </w:tcPr>
          <w:p w:rsidR="00DB53B7" w:rsidRPr="00641778" w:rsidRDefault="00DB53B7" w:rsidP="00C651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641778" w:rsidRDefault="00DB53B7" w:rsidP="00C651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3" w:type="dxa"/>
            <w:gridSpan w:val="2"/>
            <w:vMerge/>
          </w:tcPr>
          <w:p w:rsidR="00DB53B7" w:rsidRPr="00641778" w:rsidRDefault="00DB53B7" w:rsidP="00641778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C078C5" w:rsidRDefault="00DB53B7" w:rsidP="00C65192">
            <w:pPr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078C5">
              <w:rPr>
                <w:rFonts w:ascii="Times New Roman" w:hAnsi="Times New Roman"/>
                <w:b/>
                <w:bCs/>
                <w:sz w:val="24"/>
                <w:szCs w:val="24"/>
              </w:rPr>
              <w:t>1.2.13</w:t>
            </w:r>
            <w:r w:rsidRPr="00C6519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078C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Влияние состава материала на сборные и монолитные бетонные конструкции. Качество при строительстве и эксплуатации, реконструкции строительных объектов.</w:t>
            </w:r>
          </w:p>
        </w:tc>
        <w:tc>
          <w:tcPr>
            <w:tcW w:w="1439" w:type="dxa"/>
            <w:shd w:val="clear" w:color="auto" w:fill="FFFFFF"/>
          </w:tcPr>
          <w:p w:rsidR="00DB53B7" w:rsidRPr="00641778" w:rsidRDefault="00DB53B7" w:rsidP="00C651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641778" w:rsidRDefault="00DB53B7" w:rsidP="00C651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3" w:type="dxa"/>
            <w:gridSpan w:val="2"/>
            <w:vMerge/>
          </w:tcPr>
          <w:p w:rsidR="00DB53B7" w:rsidRPr="00641778" w:rsidRDefault="00DB53B7" w:rsidP="00641778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C078C5" w:rsidRDefault="00DB53B7" w:rsidP="00A847DF">
            <w:pPr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078C5">
              <w:rPr>
                <w:rFonts w:ascii="Times New Roman" w:hAnsi="Times New Roman"/>
                <w:b/>
                <w:bCs/>
                <w:sz w:val="24"/>
                <w:szCs w:val="24"/>
              </w:rPr>
              <w:t>1.2.14</w:t>
            </w:r>
            <w:r w:rsidRPr="00C078C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Свойства асбестоцементных и силикатных кровельных материалов несущих конструкций; внутренних ненесущих (гипсобетонных материалов, гипсокартонных материалов и изделий на основе магнезиальных вяжущих) влияющие на качество и технологические процессы при строительстве и эксплуатации и реконструкции строительных объектов.</w:t>
            </w:r>
          </w:p>
        </w:tc>
        <w:tc>
          <w:tcPr>
            <w:tcW w:w="1439" w:type="dxa"/>
            <w:shd w:val="clear" w:color="auto" w:fill="FFFFFF"/>
          </w:tcPr>
          <w:p w:rsidR="00DB53B7" w:rsidRPr="00641778" w:rsidRDefault="00DB53B7" w:rsidP="00A847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641778" w:rsidRDefault="00DB53B7" w:rsidP="006417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3" w:type="dxa"/>
            <w:gridSpan w:val="2"/>
            <w:vMerge/>
          </w:tcPr>
          <w:p w:rsidR="00DB53B7" w:rsidRPr="00641778" w:rsidRDefault="00DB53B7" w:rsidP="00641778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C078C5" w:rsidRDefault="00DB53B7" w:rsidP="00A847DF">
            <w:pPr>
              <w:spacing w:after="0" w:line="23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78C5">
              <w:rPr>
                <w:rFonts w:ascii="Times New Roman" w:hAnsi="Times New Roman"/>
                <w:b/>
                <w:bCs/>
                <w:sz w:val="24"/>
                <w:szCs w:val="24"/>
              </w:rPr>
              <w:t>1.2.15</w:t>
            </w:r>
            <w:r w:rsidRPr="00A847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078C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Укрепление грунтов в подготовительный период с целью сохранения работоспособности строительных объектов, влияние кровельных мастик на долговечность и качество кровли.</w:t>
            </w:r>
          </w:p>
        </w:tc>
        <w:tc>
          <w:tcPr>
            <w:tcW w:w="1439" w:type="dxa"/>
            <w:shd w:val="clear" w:color="auto" w:fill="FFFFFF"/>
          </w:tcPr>
          <w:p w:rsidR="00DB53B7" w:rsidRPr="00641778" w:rsidRDefault="00DB53B7" w:rsidP="00A847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641778" w:rsidRDefault="00DB53B7" w:rsidP="006417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3" w:type="dxa"/>
            <w:gridSpan w:val="2"/>
            <w:vMerge/>
          </w:tcPr>
          <w:p w:rsidR="00DB53B7" w:rsidRPr="00641778" w:rsidRDefault="00DB53B7" w:rsidP="00641778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C078C5" w:rsidRDefault="00DB53B7" w:rsidP="00A847DF">
            <w:pPr>
              <w:snapToGrid w:val="0"/>
              <w:spacing w:after="0" w:line="23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78C5">
              <w:rPr>
                <w:rFonts w:ascii="Times New Roman" w:hAnsi="Times New Roman"/>
                <w:b/>
                <w:bCs/>
                <w:sz w:val="24"/>
                <w:szCs w:val="24"/>
              </w:rPr>
              <w:t>1.2.16</w:t>
            </w:r>
            <w:r w:rsidRPr="00A847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078C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Свойства и применения новых кровельных и изоляционных: асфальтовых и дегтевых растворов и бетонов, рулонных кровельных материалов  на качество и сроки эксплуатации</w:t>
            </w:r>
          </w:p>
        </w:tc>
        <w:tc>
          <w:tcPr>
            <w:tcW w:w="1439" w:type="dxa"/>
            <w:shd w:val="clear" w:color="auto" w:fill="FFFFFF"/>
          </w:tcPr>
          <w:p w:rsidR="00DB53B7" w:rsidRPr="00641778" w:rsidRDefault="00DB53B7" w:rsidP="00A847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641778" w:rsidRDefault="00DB53B7" w:rsidP="006417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3" w:type="dxa"/>
            <w:gridSpan w:val="2"/>
            <w:vMerge/>
          </w:tcPr>
          <w:p w:rsidR="00DB53B7" w:rsidRPr="00641778" w:rsidRDefault="00DB53B7" w:rsidP="00641778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C078C5" w:rsidRDefault="00DB53B7" w:rsidP="00A847DF">
            <w:pPr>
              <w:snapToGrid w:val="0"/>
              <w:spacing w:after="0" w:line="23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78C5">
              <w:rPr>
                <w:rFonts w:ascii="Times New Roman" w:hAnsi="Times New Roman"/>
                <w:b/>
                <w:bCs/>
                <w:sz w:val="24"/>
                <w:szCs w:val="24"/>
              </w:rPr>
              <w:t>1.2.17</w:t>
            </w:r>
            <w:r w:rsidRPr="00A847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078C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Конструктивный выбор материалов для устройства полов в помещениях различного назначения. Качество.</w:t>
            </w:r>
          </w:p>
        </w:tc>
        <w:tc>
          <w:tcPr>
            <w:tcW w:w="1439" w:type="dxa"/>
            <w:shd w:val="clear" w:color="auto" w:fill="FFFFFF"/>
          </w:tcPr>
          <w:p w:rsidR="00DB53B7" w:rsidRPr="00641778" w:rsidRDefault="00DB53B7" w:rsidP="00A847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641778" w:rsidRDefault="00DB53B7" w:rsidP="006417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3" w:type="dxa"/>
            <w:gridSpan w:val="2"/>
            <w:vMerge/>
          </w:tcPr>
          <w:p w:rsidR="00DB53B7" w:rsidRPr="00641778" w:rsidRDefault="00DB53B7" w:rsidP="00641778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C078C5" w:rsidRDefault="00DB53B7" w:rsidP="00A847DF">
            <w:pPr>
              <w:snapToGrid w:val="0"/>
              <w:spacing w:after="0" w:line="23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78C5">
              <w:rPr>
                <w:rFonts w:ascii="Times New Roman" w:hAnsi="Times New Roman"/>
                <w:b/>
                <w:bCs/>
                <w:sz w:val="24"/>
                <w:szCs w:val="24"/>
              </w:rPr>
              <w:t>1.2.18</w:t>
            </w:r>
            <w:r w:rsidRPr="00A847D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078C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Конструктивный выбор  материалов для различных типов зданий в зависимости от этажности назначения и классификации по долговечности.</w:t>
            </w:r>
          </w:p>
        </w:tc>
        <w:tc>
          <w:tcPr>
            <w:tcW w:w="1439" w:type="dxa"/>
            <w:shd w:val="clear" w:color="auto" w:fill="FFFFFF"/>
          </w:tcPr>
          <w:p w:rsidR="00DB53B7" w:rsidRPr="00641778" w:rsidRDefault="00DB53B7" w:rsidP="00A847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641778" w:rsidRDefault="00DB53B7" w:rsidP="006417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3" w:type="dxa"/>
            <w:gridSpan w:val="2"/>
            <w:vMerge/>
          </w:tcPr>
          <w:p w:rsidR="00DB53B7" w:rsidRPr="00641778" w:rsidRDefault="00DB53B7" w:rsidP="00641778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C078C5" w:rsidRDefault="00DB53B7" w:rsidP="00A847DF">
            <w:pPr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078C5">
              <w:rPr>
                <w:rFonts w:ascii="Times New Roman" w:hAnsi="Times New Roman"/>
                <w:b/>
                <w:bCs/>
                <w:sz w:val="24"/>
                <w:szCs w:val="24"/>
              </w:rPr>
              <w:t>1.2.19</w:t>
            </w:r>
            <w:r w:rsidRPr="00C078C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Выбор отделочных материалов в зависимости от свойств по назначению классификации по долговечности и огнестойкости зданий согласно, нормативной документации.</w:t>
            </w:r>
          </w:p>
        </w:tc>
        <w:tc>
          <w:tcPr>
            <w:tcW w:w="1439" w:type="dxa"/>
            <w:shd w:val="clear" w:color="auto" w:fill="FFFFFF"/>
          </w:tcPr>
          <w:p w:rsidR="00DB53B7" w:rsidRPr="00641778" w:rsidRDefault="00DB53B7" w:rsidP="00A847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641778" w:rsidRDefault="00DB53B7" w:rsidP="006417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41"/>
        </w:trPr>
        <w:tc>
          <w:tcPr>
            <w:tcW w:w="4863" w:type="dxa"/>
            <w:gridSpan w:val="2"/>
            <w:vMerge w:val="restart"/>
          </w:tcPr>
          <w:p w:rsidR="00DB53B7" w:rsidRDefault="00DB53B7" w:rsidP="002275B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</w:t>
            </w:r>
            <w:r w:rsidRPr="00A847D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  <w:p w:rsidR="00DB53B7" w:rsidRPr="00641778" w:rsidRDefault="00DB53B7" w:rsidP="002275B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A847DF">
              <w:rPr>
                <w:rFonts w:ascii="Times New Roman" w:hAnsi="Times New Roman"/>
                <w:bCs/>
                <w:sz w:val="24"/>
                <w:szCs w:val="24"/>
              </w:rPr>
              <w:t xml:space="preserve">Основы электроснабжения и </w:t>
            </w:r>
          </w:p>
        </w:tc>
        <w:tc>
          <w:tcPr>
            <w:tcW w:w="7372" w:type="dxa"/>
          </w:tcPr>
          <w:p w:rsidR="00DB53B7" w:rsidRPr="00C078C5" w:rsidRDefault="00DB53B7" w:rsidP="00641778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D43D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учебного материала</w:t>
            </w:r>
          </w:p>
        </w:tc>
        <w:tc>
          <w:tcPr>
            <w:tcW w:w="1439" w:type="dxa"/>
            <w:shd w:val="clear" w:color="auto" w:fill="FFFFFF"/>
          </w:tcPr>
          <w:p w:rsidR="00DB53B7" w:rsidRPr="00641778" w:rsidRDefault="00DB53B7" w:rsidP="00A847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641778" w:rsidRDefault="00DB53B7" w:rsidP="006417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412"/>
        </w:trPr>
        <w:tc>
          <w:tcPr>
            <w:tcW w:w="4863" w:type="dxa"/>
            <w:gridSpan w:val="2"/>
            <w:vMerge/>
          </w:tcPr>
          <w:p w:rsidR="00DB53B7" w:rsidRDefault="00DB53B7" w:rsidP="00A847DF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C078C5" w:rsidRDefault="00DB53B7" w:rsidP="00A847DF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A4A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AF4A4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.1 </w:t>
            </w:r>
            <w:r w:rsidRPr="00A847DF">
              <w:rPr>
                <w:rFonts w:ascii="Times New Roman" w:hAnsi="Times New Roman"/>
                <w:bCs/>
                <w:sz w:val="24"/>
                <w:szCs w:val="24"/>
              </w:rPr>
              <w:t>Основы электроснабжения строительной площадки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39" w:type="dxa"/>
            <w:shd w:val="clear" w:color="auto" w:fill="FFFFFF"/>
          </w:tcPr>
          <w:p w:rsidR="00DB53B7" w:rsidRPr="00641778" w:rsidRDefault="00DB53B7" w:rsidP="00A847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641778" w:rsidRDefault="00DB53B7" w:rsidP="006417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3" w:type="dxa"/>
            <w:gridSpan w:val="2"/>
          </w:tcPr>
          <w:p w:rsidR="00DB53B7" w:rsidRPr="00DD5E2C" w:rsidRDefault="00DB53B7" w:rsidP="00DD5E2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72" w:type="dxa"/>
          </w:tcPr>
          <w:p w:rsidR="00DB53B7" w:rsidRPr="00DD5E2C" w:rsidRDefault="00DB53B7" w:rsidP="00DD5E2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39" w:type="dxa"/>
            <w:shd w:val="clear" w:color="auto" w:fill="FFFFFF"/>
          </w:tcPr>
          <w:p w:rsidR="00DB53B7" w:rsidRPr="00DD5E2C" w:rsidRDefault="00DB53B7" w:rsidP="00DD5E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39" w:type="dxa"/>
            <w:shd w:val="clear" w:color="auto" w:fill="FFFFFF"/>
          </w:tcPr>
          <w:p w:rsidR="00DB53B7" w:rsidRPr="00DD5E2C" w:rsidRDefault="00DB53B7" w:rsidP="00DD5E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3" w:type="dxa"/>
            <w:gridSpan w:val="2"/>
            <w:vMerge w:val="restart"/>
          </w:tcPr>
          <w:p w:rsidR="00DB53B7" w:rsidRPr="00641778" w:rsidRDefault="00DB53B7" w:rsidP="002275B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A847DF">
              <w:rPr>
                <w:rFonts w:ascii="Times New Roman" w:hAnsi="Times New Roman"/>
                <w:bCs/>
                <w:sz w:val="24"/>
                <w:szCs w:val="24"/>
              </w:rPr>
              <w:t>энергосберегающие технологии на строительной площадке</w:t>
            </w:r>
          </w:p>
        </w:tc>
        <w:tc>
          <w:tcPr>
            <w:tcW w:w="7372" w:type="dxa"/>
          </w:tcPr>
          <w:p w:rsidR="00DB53B7" w:rsidRPr="00C078C5" w:rsidRDefault="00DB53B7" w:rsidP="00DD5E2C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AF4A4A">
              <w:rPr>
                <w:rFonts w:ascii="Times New Roman" w:hAnsi="Times New Roman"/>
                <w:sz w:val="24"/>
                <w:szCs w:val="24"/>
              </w:rPr>
              <w:t>лектрические машины</w:t>
            </w:r>
            <w:r>
              <w:rPr>
                <w:rFonts w:ascii="Times New Roman" w:hAnsi="Times New Roman"/>
                <w:sz w:val="24"/>
                <w:szCs w:val="24"/>
              </w:rPr>
              <w:t>, о</w:t>
            </w:r>
            <w:r w:rsidRPr="00AF4A4A">
              <w:rPr>
                <w:rFonts w:ascii="Times New Roman" w:hAnsi="Times New Roman"/>
                <w:sz w:val="24"/>
                <w:szCs w:val="24"/>
              </w:rPr>
              <w:t>сновы электропривода</w:t>
            </w:r>
            <w:r>
              <w:rPr>
                <w:rFonts w:ascii="Times New Roman" w:hAnsi="Times New Roman"/>
                <w:sz w:val="24"/>
                <w:szCs w:val="24"/>
              </w:rPr>
              <w:t>, э</w:t>
            </w:r>
            <w:r w:rsidRPr="00AF4A4A">
              <w:rPr>
                <w:rFonts w:ascii="Times New Roman" w:hAnsi="Times New Roman"/>
                <w:sz w:val="24"/>
                <w:szCs w:val="24"/>
              </w:rPr>
              <w:t>лектрическое оборудование строительных площадок</w:t>
            </w:r>
            <w:r>
              <w:rPr>
                <w:rFonts w:ascii="Times New Roman" w:hAnsi="Times New Roman"/>
                <w:sz w:val="24"/>
                <w:szCs w:val="24"/>
              </w:rPr>
              <w:t>, э</w:t>
            </w:r>
            <w:r w:rsidRPr="00AF4A4A">
              <w:rPr>
                <w:rFonts w:ascii="Times New Roman" w:hAnsi="Times New Roman"/>
                <w:sz w:val="24"/>
                <w:szCs w:val="24"/>
              </w:rPr>
              <w:t>лектрические сети и освещение строительной площадки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39" w:type="dxa"/>
            <w:shd w:val="clear" w:color="auto" w:fill="FFFFFF"/>
          </w:tcPr>
          <w:p w:rsidR="00DB53B7" w:rsidRPr="00641778" w:rsidRDefault="00DB53B7" w:rsidP="00DD5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 w:val="restart"/>
            <w:shd w:val="clear" w:color="auto" w:fill="FFFFFF"/>
            <w:vAlign w:val="center"/>
          </w:tcPr>
          <w:p w:rsidR="00DB53B7" w:rsidRPr="00641778" w:rsidRDefault="00DB53B7" w:rsidP="00CF64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3" w:type="dxa"/>
            <w:gridSpan w:val="2"/>
            <w:vMerge/>
          </w:tcPr>
          <w:p w:rsidR="00DB53B7" w:rsidRPr="00641778" w:rsidRDefault="00DB53B7" w:rsidP="00641778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C078C5" w:rsidRDefault="00DB53B7" w:rsidP="00DD5E2C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A4A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AF4A4A">
              <w:rPr>
                <w:rFonts w:ascii="Times New Roman" w:hAnsi="Times New Roman"/>
                <w:b/>
                <w:bCs/>
                <w:sz w:val="24"/>
                <w:szCs w:val="24"/>
              </w:rPr>
              <w:t>.2</w:t>
            </w:r>
            <w:r w:rsidRPr="00DD5E2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D5E2C">
              <w:rPr>
                <w:rFonts w:ascii="Times New Roman" w:hAnsi="Times New Roman"/>
                <w:sz w:val="24"/>
                <w:szCs w:val="24"/>
              </w:rPr>
              <w:t>Энергосберегающие технологии на строительной площадке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</w:t>
            </w:r>
            <w:r w:rsidRPr="00AF4A4A">
              <w:rPr>
                <w:rFonts w:ascii="Times New Roman" w:hAnsi="Times New Roman"/>
                <w:sz w:val="24"/>
                <w:szCs w:val="24"/>
              </w:rPr>
              <w:t>ыбор оптимального электрооборудования</w:t>
            </w:r>
            <w:r>
              <w:rPr>
                <w:rFonts w:ascii="Times New Roman" w:hAnsi="Times New Roman"/>
                <w:sz w:val="24"/>
                <w:szCs w:val="24"/>
              </w:rPr>
              <w:t>, в</w:t>
            </w:r>
            <w:r w:rsidRPr="00AF4A4A">
              <w:rPr>
                <w:rFonts w:ascii="Times New Roman" w:hAnsi="Times New Roman"/>
                <w:sz w:val="24"/>
                <w:szCs w:val="24"/>
              </w:rPr>
              <w:t>ыбор оптимальных схем электроснабжения</w:t>
            </w:r>
            <w:r>
              <w:rPr>
                <w:rFonts w:ascii="Times New Roman" w:hAnsi="Times New Roman"/>
                <w:sz w:val="24"/>
                <w:szCs w:val="24"/>
              </w:rPr>
              <w:t>, э</w:t>
            </w:r>
            <w:r w:rsidRPr="00AF4A4A">
              <w:rPr>
                <w:rFonts w:ascii="Times New Roman" w:hAnsi="Times New Roman"/>
                <w:sz w:val="24"/>
                <w:szCs w:val="24"/>
              </w:rPr>
              <w:t>кономии электроэнергии</w:t>
            </w:r>
            <w:r>
              <w:rPr>
                <w:rFonts w:ascii="Times New Roman" w:hAnsi="Times New Roman"/>
                <w:sz w:val="24"/>
                <w:szCs w:val="24"/>
              </w:rPr>
              <w:t>, э</w:t>
            </w:r>
            <w:r w:rsidRPr="00AF4A4A">
              <w:rPr>
                <w:rFonts w:ascii="Times New Roman" w:hAnsi="Times New Roman"/>
                <w:sz w:val="24"/>
                <w:szCs w:val="24"/>
              </w:rPr>
              <w:t>лектробезопасность на строительной площадке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39" w:type="dxa"/>
            <w:shd w:val="clear" w:color="auto" w:fill="FFFFFF"/>
          </w:tcPr>
          <w:p w:rsidR="00DB53B7" w:rsidRPr="00641778" w:rsidRDefault="00DB53B7" w:rsidP="00DD5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641778" w:rsidRDefault="00DB53B7" w:rsidP="00DD5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3" w:type="dxa"/>
            <w:gridSpan w:val="2"/>
            <w:vMerge w:val="restart"/>
          </w:tcPr>
          <w:p w:rsidR="00DB53B7" w:rsidRDefault="00DB53B7" w:rsidP="002275B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78C5">
              <w:rPr>
                <w:rFonts w:ascii="Times New Roman" w:hAnsi="Times New Roman"/>
                <w:b/>
                <w:bCs/>
                <w:sz w:val="24"/>
                <w:szCs w:val="24"/>
              </w:rPr>
              <w:t>Тема 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  <w:p w:rsidR="00DB53B7" w:rsidRPr="00641778" w:rsidRDefault="00DB53B7" w:rsidP="002275B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DD5E2C">
              <w:rPr>
                <w:rFonts w:ascii="Times New Roman" w:hAnsi="Times New Roman"/>
                <w:bCs/>
                <w:sz w:val="24"/>
                <w:szCs w:val="24"/>
              </w:rPr>
              <w:t>Геодезическое сопровождение при выполнении работ подготовительного периода</w:t>
            </w:r>
          </w:p>
        </w:tc>
        <w:tc>
          <w:tcPr>
            <w:tcW w:w="7372" w:type="dxa"/>
          </w:tcPr>
          <w:p w:rsidR="00DB53B7" w:rsidRPr="00C078C5" w:rsidRDefault="00DB53B7" w:rsidP="00641778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D43D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Pr="00641778" w:rsidRDefault="00DB53B7" w:rsidP="00DD5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641778" w:rsidRDefault="00DB53B7" w:rsidP="00DD5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3" w:type="dxa"/>
            <w:gridSpan w:val="2"/>
            <w:vMerge/>
          </w:tcPr>
          <w:p w:rsidR="00DB53B7" w:rsidRPr="00641778" w:rsidRDefault="00DB53B7" w:rsidP="00641778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C078C5" w:rsidRDefault="00DB53B7" w:rsidP="00CF64C4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078C5">
              <w:rPr>
                <w:rFonts w:ascii="Times New Roman" w:hAnsi="Times New Roman"/>
                <w:bCs/>
                <w:sz w:val="24"/>
                <w:szCs w:val="24"/>
              </w:rPr>
              <w:t>Основные задачи геодезического обеспечения строительства. Состав геодезических работ в подготовительный период, создание опорной геодезической сети на строительной площадке, устройство дорог. Проектирование вертикальной планировки площадки с соблюдением баланса земляных работ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641778" w:rsidRDefault="00DB53B7" w:rsidP="00DD5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641778" w:rsidRDefault="00DB53B7" w:rsidP="00DD5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12235" w:type="dxa"/>
            <w:gridSpan w:val="3"/>
          </w:tcPr>
          <w:p w:rsidR="00DB53B7" w:rsidRPr="00AE642D" w:rsidRDefault="00DB53B7" w:rsidP="00641778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DB53B7" w:rsidRPr="00C078C5" w:rsidRDefault="00DB53B7" w:rsidP="00641778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96D99">
              <w:rPr>
                <w:rFonts w:ascii="Times New Roman" w:hAnsi="Times New Roman"/>
                <w:sz w:val="24"/>
                <w:szCs w:val="24"/>
                <w:lang w:eastAsia="en-US"/>
              </w:rPr>
              <w:t>Систематическая проработка конспектов занятий, учебной и нормативной литературы.</w:t>
            </w:r>
          </w:p>
        </w:tc>
        <w:tc>
          <w:tcPr>
            <w:tcW w:w="1439" w:type="dxa"/>
            <w:shd w:val="clear" w:color="auto" w:fill="FFFFFF"/>
          </w:tcPr>
          <w:p w:rsidR="00DB53B7" w:rsidRPr="00641778" w:rsidRDefault="00DB53B7" w:rsidP="00DD5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39" w:type="dxa"/>
            <w:shd w:val="clear" w:color="auto" w:fill="FFFFFF"/>
          </w:tcPr>
          <w:p w:rsidR="00DB53B7" w:rsidRPr="00641778" w:rsidRDefault="00DB53B7" w:rsidP="00DD5E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E707C1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94"/>
        </w:trPr>
        <w:tc>
          <w:tcPr>
            <w:tcW w:w="12235" w:type="dxa"/>
            <w:gridSpan w:val="3"/>
            <w:vAlign w:val="center"/>
          </w:tcPr>
          <w:p w:rsidR="00DB53B7" w:rsidRDefault="00DB53B7" w:rsidP="00D84277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2 </w:t>
            </w:r>
            <w:r w:rsidRPr="002275BA">
              <w:rPr>
                <w:rFonts w:ascii="Times New Roman" w:hAnsi="Times New Roman"/>
                <w:b/>
                <w:bCs/>
                <w:sz w:val="24"/>
                <w:szCs w:val="24"/>
              </w:rPr>
              <w:t>Строительные машины и средства малой механизации</w:t>
            </w:r>
          </w:p>
        </w:tc>
        <w:tc>
          <w:tcPr>
            <w:tcW w:w="1439" w:type="dxa"/>
            <w:shd w:val="clear" w:color="auto" w:fill="FFFFFF"/>
          </w:tcPr>
          <w:p w:rsidR="00DB53B7" w:rsidRPr="00CD4861" w:rsidRDefault="00DB53B7" w:rsidP="00CD4861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1439" w:type="dxa"/>
            <w:shd w:val="clear" w:color="auto" w:fill="FFFFFF"/>
            <w:vAlign w:val="center"/>
          </w:tcPr>
          <w:p w:rsidR="00DB53B7" w:rsidRPr="00E707C1" w:rsidRDefault="00DB53B7" w:rsidP="00E707C1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F149E9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94"/>
        </w:trPr>
        <w:tc>
          <w:tcPr>
            <w:tcW w:w="4853" w:type="dxa"/>
            <w:vMerge w:val="restart"/>
          </w:tcPr>
          <w:p w:rsidR="00DB53B7" w:rsidRDefault="00DB53B7" w:rsidP="00E707C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78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C078C5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  <w:p w:rsidR="00DB53B7" w:rsidRDefault="00DB53B7" w:rsidP="00E707C1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CF64C4">
              <w:rPr>
                <w:rFonts w:ascii="Times New Roman" w:hAnsi="Times New Roman"/>
                <w:bCs/>
                <w:sz w:val="24"/>
                <w:szCs w:val="24"/>
              </w:rPr>
              <w:t>Общие сведения о строительных машинах. Детали машин</w:t>
            </w:r>
          </w:p>
        </w:tc>
        <w:tc>
          <w:tcPr>
            <w:tcW w:w="7382" w:type="dxa"/>
            <w:gridSpan w:val="2"/>
            <w:vAlign w:val="center"/>
          </w:tcPr>
          <w:p w:rsidR="00DB53B7" w:rsidRDefault="00DB53B7" w:rsidP="00E707C1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D43D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учебного материала</w:t>
            </w:r>
          </w:p>
        </w:tc>
        <w:tc>
          <w:tcPr>
            <w:tcW w:w="1439" w:type="dxa"/>
            <w:shd w:val="clear" w:color="auto" w:fill="FFFFFF"/>
          </w:tcPr>
          <w:p w:rsidR="00DB53B7" w:rsidRPr="00E707C1" w:rsidRDefault="00DB53B7" w:rsidP="00CD4861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707C1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39" w:type="dxa"/>
            <w:vMerge w:val="restart"/>
            <w:shd w:val="clear" w:color="auto" w:fill="FFFFFF"/>
            <w:vAlign w:val="center"/>
          </w:tcPr>
          <w:p w:rsidR="00DB53B7" w:rsidRPr="00CD4861" w:rsidRDefault="00DB53B7" w:rsidP="00F149E9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707C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DB53B7" w:rsidRPr="00D43DAD" w:rsidTr="00E707C1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94"/>
        </w:trPr>
        <w:tc>
          <w:tcPr>
            <w:tcW w:w="4853" w:type="dxa"/>
            <w:vMerge/>
            <w:vAlign w:val="center"/>
          </w:tcPr>
          <w:p w:rsidR="00DB53B7" w:rsidRDefault="00DB53B7" w:rsidP="00D84277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82" w:type="dxa"/>
            <w:gridSpan w:val="2"/>
            <w:vAlign w:val="center"/>
          </w:tcPr>
          <w:p w:rsidR="00DB53B7" w:rsidRDefault="00DB53B7" w:rsidP="00E707C1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CF64C4">
              <w:rPr>
                <w:rFonts w:ascii="Times New Roman" w:hAnsi="Times New Roman"/>
                <w:bCs/>
                <w:sz w:val="24"/>
                <w:szCs w:val="24"/>
              </w:rPr>
              <w:t>Общая классификация строительных машин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C078C5">
              <w:rPr>
                <w:rFonts w:ascii="Times New Roman" w:hAnsi="Times New Roman"/>
                <w:sz w:val="24"/>
                <w:szCs w:val="24"/>
              </w:rPr>
              <w:t xml:space="preserve"> Структура, рабочие движения</w:t>
            </w:r>
          </w:p>
        </w:tc>
        <w:tc>
          <w:tcPr>
            <w:tcW w:w="1439" w:type="dxa"/>
            <w:shd w:val="clear" w:color="auto" w:fill="FFFFFF"/>
          </w:tcPr>
          <w:p w:rsidR="00DB53B7" w:rsidRPr="00E707C1" w:rsidRDefault="00DB53B7" w:rsidP="00CD4861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707C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D4861" w:rsidRDefault="00DB53B7" w:rsidP="00CD4861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B53B7" w:rsidRPr="00D43DAD" w:rsidTr="00E707C1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94"/>
        </w:trPr>
        <w:tc>
          <w:tcPr>
            <w:tcW w:w="4853" w:type="dxa"/>
            <w:vMerge/>
            <w:vAlign w:val="center"/>
          </w:tcPr>
          <w:p w:rsidR="00DB53B7" w:rsidRDefault="00DB53B7" w:rsidP="00D84277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82" w:type="dxa"/>
            <w:gridSpan w:val="2"/>
            <w:vAlign w:val="center"/>
          </w:tcPr>
          <w:p w:rsidR="00DB53B7" w:rsidRPr="00CF64C4" w:rsidRDefault="00DB53B7" w:rsidP="00E707C1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64C4">
              <w:rPr>
                <w:rFonts w:ascii="Times New Roman" w:hAnsi="Times New Roman"/>
                <w:bCs/>
                <w:sz w:val="24"/>
                <w:szCs w:val="24"/>
              </w:rPr>
              <w:t>Общие сведения о деталях строительных машин.</w:t>
            </w:r>
          </w:p>
          <w:p w:rsidR="00DB53B7" w:rsidRPr="00C078C5" w:rsidRDefault="00DB53B7" w:rsidP="00E707C1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8C5">
              <w:rPr>
                <w:rFonts w:ascii="Times New Roman" w:hAnsi="Times New Roman"/>
                <w:sz w:val="24"/>
                <w:szCs w:val="24"/>
              </w:rPr>
              <w:t>Силовое оборудование. Двигатели внутреннего сгорания,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Типы электрических двигателей.</w:t>
            </w:r>
          </w:p>
          <w:p w:rsidR="00DB53B7" w:rsidRPr="00C078C5" w:rsidRDefault="00DB53B7" w:rsidP="00E707C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8C5">
              <w:rPr>
                <w:rFonts w:ascii="Times New Roman" w:hAnsi="Times New Roman"/>
                <w:sz w:val="24"/>
                <w:szCs w:val="24"/>
              </w:rPr>
              <w:t>Валы, оси, подшипники, приводные и сцепные муфты, тормоза. Назначение, ви</w:t>
            </w:r>
            <w:r>
              <w:rPr>
                <w:rFonts w:ascii="Times New Roman" w:hAnsi="Times New Roman"/>
                <w:sz w:val="24"/>
                <w:szCs w:val="24"/>
              </w:rPr>
              <w:t>ды, устройство и принцип работы.</w:t>
            </w:r>
          </w:p>
          <w:p w:rsidR="00DB53B7" w:rsidRPr="00C078C5" w:rsidRDefault="00DB53B7" w:rsidP="00E707C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8C5">
              <w:rPr>
                <w:rFonts w:ascii="Times New Roman" w:hAnsi="Times New Roman"/>
                <w:sz w:val="24"/>
                <w:szCs w:val="24"/>
              </w:rPr>
              <w:t xml:space="preserve">Виды трансмиссий. Условие функционирования трансмиссии. Виды механических передач, их классификация. </w:t>
            </w:r>
            <w:r>
              <w:rPr>
                <w:rFonts w:ascii="Times New Roman" w:hAnsi="Times New Roman"/>
                <w:sz w:val="24"/>
                <w:szCs w:val="24"/>
              </w:rPr>
              <w:t>Редукторы, их назначение.</w:t>
            </w:r>
          </w:p>
          <w:p w:rsidR="00DB53B7" w:rsidRDefault="00DB53B7" w:rsidP="00E707C1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C078C5">
              <w:rPr>
                <w:rFonts w:ascii="Times New Roman" w:hAnsi="Times New Roman"/>
                <w:sz w:val="24"/>
                <w:szCs w:val="24"/>
              </w:rPr>
              <w:t>Назначение систем управления, их классификация, структура. Структура гидравлического привода. Состав гидропередачи. Порядок преобразования энергии в гидропередачах.</w:t>
            </w:r>
          </w:p>
        </w:tc>
        <w:tc>
          <w:tcPr>
            <w:tcW w:w="1439" w:type="dxa"/>
            <w:shd w:val="clear" w:color="auto" w:fill="FFFFFF"/>
          </w:tcPr>
          <w:p w:rsidR="00DB53B7" w:rsidRPr="00E707C1" w:rsidRDefault="00DB53B7" w:rsidP="00CD4861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707C1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D4861" w:rsidRDefault="00DB53B7" w:rsidP="00CD4861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B53B7" w:rsidRPr="00D43DAD" w:rsidTr="00E707C1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94"/>
        </w:trPr>
        <w:tc>
          <w:tcPr>
            <w:tcW w:w="4853" w:type="dxa"/>
            <w:vMerge/>
            <w:vAlign w:val="center"/>
          </w:tcPr>
          <w:p w:rsidR="00DB53B7" w:rsidRDefault="00DB53B7" w:rsidP="00D84277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82" w:type="dxa"/>
            <w:gridSpan w:val="2"/>
            <w:vAlign w:val="center"/>
          </w:tcPr>
          <w:p w:rsidR="00DB53B7" w:rsidRDefault="00DB53B7" w:rsidP="00E707C1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CF64C4">
              <w:rPr>
                <w:rFonts w:ascii="Times New Roman" w:hAnsi="Times New Roman"/>
                <w:bCs/>
                <w:sz w:val="24"/>
                <w:szCs w:val="24"/>
              </w:rPr>
              <w:t xml:space="preserve">Технические средства автоматики и основы автоматического </w:t>
            </w:r>
          </w:p>
        </w:tc>
        <w:tc>
          <w:tcPr>
            <w:tcW w:w="1439" w:type="dxa"/>
            <w:shd w:val="clear" w:color="auto" w:fill="FFFFFF"/>
          </w:tcPr>
          <w:p w:rsidR="00DB53B7" w:rsidRPr="00E707C1" w:rsidRDefault="00DB53B7" w:rsidP="00CD4861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707C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D4861" w:rsidRDefault="00DB53B7" w:rsidP="00CD4861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B53B7" w:rsidRPr="00D43DAD" w:rsidTr="00E707C1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94"/>
        </w:trPr>
        <w:tc>
          <w:tcPr>
            <w:tcW w:w="4853" w:type="dxa"/>
            <w:vAlign w:val="center"/>
          </w:tcPr>
          <w:p w:rsidR="00DB53B7" w:rsidRDefault="00DB53B7" w:rsidP="00E707C1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382" w:type="dxa"/>
            <w:gridSpan w:val="2"/>
            <w:vAlign w:val="center"/>
          </w:tcPr>
          <w:p w:rsidR="00DB53B7" w:rsidRPr="00E707C1" w:rsidRDefault="00DB53B7" w:rsidP="00E707C1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07C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39" w:type="dxa"/>
            <w:shd w:val="clear" w:color="auto" w:fill="FFFFFF"/>
          </w:tcPr>
          <w:p w:rsidR="00DB53B7" w:rsidRPr="00E707C1" w:rsidRDefault="00DB53B7" w:rsidP="00E707C1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707C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39" w:type="dxa"/>
            <w:shd w:val="clear" w:color="auto" w:fill="FFFFFF"/>
          </w:tcPr>
          <w:p w:rsidR="00DB53B7" w:rsidRPr="00CD4861" w:rsidRDefault="00DB53B7" w:rsidP="00E707C1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DB53B7" w:rsidRPr="00D43DAD" w:rsidTr="00F149E9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94"/>
        </w:trPr>
        <w:tc>
          <w:tcPr>
            <w:tcW w:w="4853" w:type="dxa"/>
            <w:vAlign w:val="center"/>
          </w:tcPr>
          <w:p w:rsidR="00DB53B7" w:rsidRDefault="00DB53B7" w:rsidP="00D84277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82" w:type="dxa"/>
            <w:gridSpan w:val="2"/>
            <w:vAlign w:val="center"/>
          </w:tcPr>
          <w:p w:rsidR="00DB53B7" w:rsidRPr="00CF64C4" w:rsidRDefault="00DB53B7" w:rsidP="00E707C1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F64C4">
              <w:rPr>
                <w:rFonts w:ascii="Times New Roman" w:hAnsi="Times New Roman"/>
                <w:bCs/>
                <w:sz w:val="24"/>
                <w:szCs w:val="24"/>
              </w:rPr>
              <w:t>регулирования.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078C5">
              <w:rPr>
                <w:rFonts w:ascii="Times New Roman" w:hAnsi="Times New Roman"/>
                <w:sz w:val="24"/>
                <w:szCs w:val="24"/>
              </w:rPr>
              <w:t>Определение автоматизации строительных машин, автоматического управления, автоматического контроля и автоматического регулирования. Классификация автоматических систем. Назначение датчиков и усилителей, их классификация, виды, основные характеристики. Понятие о коэффициенте усиления.</w:t>
            </w:r>
          </w:p>
        </w:tc>
        <w:tc>
          <w:tcPr>
            <w:tcW w:w="1439" w:type="dxa"/>
            <w:shd w:val="clear" w:color="auto" w:fill="FFFFFF"/>
          </w:tcPr>
          <w:p w:rsidR="00DB53B7" w:rsidRPr="00E707C1" w:rsidRDefault="00DB53B7" w:rsidP="00CD4861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 w:val="restart"/>
            <w:shd w:val="clear" w:color="auto" w:fill="FFFFFF"/>
            <w:vAlign w:val="center"/>
          </w:tcPr>
          <w:p w:rsidR="00DB53B7" w:rsidRPr="00CD4861" w:rsidRDefault="00DB53B7" w:rsidP="00F149E9">
            <w:pPr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87"/>
        </w:trPr>
        <w:tc>
          <w:tcPr>
            <w:tcW w:w="4863" w:type="dxa"/>
            <w:gridSpan w:val="2"/>
            <w:vMerge w:val="restart"/>
          </w:tcPr>
          <w:p w:rsidR="00DB53B7" w:rsidRDefault="00DB53B7" w:rsidP="002275BA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6D99">
              <w:rPr>
                <w:rFonts w:ascii="Times New Roman" w:hAnsi="Times New Roman"/>
                <w:b/>
                <w:bCs/>
                <w:sz w:val="24"/>
                <w:szCs w:val="24"/>
              </w:rPr>
              <w:t>Тема 2.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  <w:p w:rsidR="00DB53B7" w:rsidRPr="00C050E7" w:rsidRDefault="00DB53B7" w:rsidP="002275BA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275BA">
              <w:rPr>
                <w:rFonts w:ascii="Times New Roman" w:hAnsi="Times New Roman"/>
                <w:bCs/>
                <w:sz w:val="24"/>
                <w:szCs w:val="24"/>
              </w:rPr>
              <w:t>Ходовое оборудование строительных машин</w:t>
            </w:r>
          </w:p>
        </w:tc>
        <w:tc>
          <w:tcPr>
            <w:tcW w:w="7372" w:type="dxa"/>
          </w:tcPr>
          <w:p w:rsidR="00DB53B7" w:rsidRPr="00C050E7" w:rsidRDefault="00DB53B7" w:rsidP="00C050E7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43D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Default="00DB53B7" w:rsidP="00C050E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9" w:type="dxa"/>
            <w:vMerge/>
            <w:shd w:val="clear" w:color="auto" w:fill="FFFFFF"/>
            <w:vAlign w:val="center"/>
          </w:tcPr>
          <w:p w:rsidR="00DB53B7" w:rsidRPr="00C050E7" w:rsidRDefault="00DB53B7" w:rsidP="00A2589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465"/>
        </w:trPr>
        <w:tc>
          <w:tcPr>
            <w:tcW w:w="4863" w:type="dxa"/>
            <w:gridSpan w:val="2"/>
            <w:vMerge/>
          </w:tcPr>
          <w:p w:rsidR="00DB53B7" w:rsidRPr="00C050E7" w:rsidRDefault="00DB53B7" w:rsidP="00C050E7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E96D99" w:rsidRDefault="00DB53B7" w:rsidP="002275BA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6D99">
              <w:rPr>
                <w:rFonts w:ascii="Times New Roman" w:hAnsi="Times New Roman"/>
                <w:sz w:val="24"/>
                <w:szCs w:val="24"/>
              </w:rPr>
              <w:t>Назначение и классификация ходовых устройств. Область применения, структура. Назначение и виды подвесок. Маневренность и проходимость передвижных машин. Устройство гусеничного ходового оборудования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B53B7" w:rsidRPr="00E96D99" w:rsidRDefault="00DB53B7" w:rsidP="002275BA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6D99">
              <w:rPr>
                <w:rFonts w:ascii="Times New Roman" w:hAnsi="Times New Roman"/>
                <w:sz w:val="24"/>
                <w:szCs w:val="24"/>
              </w:rPr>
              <w:t>Назначение и схема устройства пневмоколесного шасси. Типы шин, их устройство. Понятие о приводных и управляемых колесах, их классификация. Назначение, устройство и область применения рельсоколесного ходового оборудования. Внешние сопротивлен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ия передвижению машины. </w:t>
            </w:r>
            <w:r w:rsidRPr="00E96D99">
              <w:rPr>
                <w:rFonts w:ascii="Times New Roman" w:hAnsi="Times New Roman"/>
                <w:sz w:val="24"/>
                <w:szCs w:val="24"/>
              </w:rPr>
              <w:t>Уравнение движения. Понятие о сцепной массе.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C050E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C050E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97"/>
        </w:trPr>
        <w:tc>
          <w:tcPr>
            <w:tcW w:w="4863" w:type="dxa"/>
            <w:gridSpan w:val="2"/>
            <w:vMerge w:val="restart"/>
          </w:tcPr>
          <w:p w:rsidR="00DB53B7" w:rsidRDefault="00DB53B7" w:rsidP="002275BA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Pr="00E96D99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  <w:p w:rsidR="00DB53B7" w:rsidRPr="00C050E7" w:rsidRDefault="00DB53B7" w:rsidP="002275BA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275BA">
              <w:rPr>
                <w:rFonts w:ascii="Times New Roman" w:hAnsi="Times New Roman"/>
                <w:bCs/>
                <w:sz w:val="24"/>
                <w:szCs w:val="24"/>
              </w:rPr>
              <w:t>Транспортные и транспортирующие машины</w:t>
            </w:r>
          </w:p>
        </w:tc>
        <w:tc>
          <w:tcPr>
            <w:tcW w:w="7372" w:type="dxa"/>
          </w:tcPr>
          <w:p w:rsidR="00DB53B7" w:rsidRPr="00C050E7" w:rsidRDefault="00DB53B7" w:rsidP="0065092A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43D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Default="00DB53B7" w:rsidP="0065092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5092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330"/>
        </w:trPr>
        <w:tc>
          <w:tcPr>
            <w:tcW w:w="4863" w:type="dxa"/>
            <w:gridSpan w:val="2"/>
            <w:vMerge/>
          </w:tcPr>
          <w:p w:rsidR="00DB53B7" w:rsidRPr="00C050E7" w:rsidRDefault="00DB53B7" w:rsidP="0065092A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E96D99" w:rsidRDefault="00DB53B7" w:rsidP="0073747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6D99">
              <w:rPr>
                <w:rFonts w:ascii="Times New Roman" w:hAnsi="Times New Roman"/>
                <w:sz w:val="24"/>
                <w:szCs w:val="24"/>
              </w:rPr>
              <w:t xml:space="preserve">Виды и общая характеристика строительного транспорта, преимущественные области применения. Виды грузов, перемещаемых по трубам. Принцип работы трубопроводного транспорта. Назначение, область применения и классификация грузовых автомобилей, тракторов, тягачей, их основные технико-эксплуатационные показатели. </w:t>
            </w:r>
          </w:p>
          <w:p w:rsidR="00DB53B7" w:rsidRPr="00E96D99" w:rsidRDefault="00DB53B7" w:rsidP="0073747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6D99">
              <w:rPr>
                <w:rFonts w:ascii="Times New Roman" w:hAnsi="Times New Roman"/>
                <w:sz w:val="24"/>
                <w:szCs w:val="24"/>
              </w:rPr>
              <w:t>Область применения подъемников пневматического транспортирования. Назначение, область применения, схемы устройства, принцип работы, основные параметры и производительность контейнеров, эскалаторов и виброжелобов.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5092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5092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17"/>
        </w:trPr>
        <w:tc>
          <w:tcPr>
            <w:tcW w:w="4863" w:type="dxa"/>
            <w:gridSpan w:val="2"/>
            <w:vMerge w:val="restart"/>
          </w:tcPr>
          <w:p w:rsidR="00DB53B7" w:rsidRDefault="00DB53B7" w:rsidP="002275BA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2.4</w:t>
            </w:r>
          </w:p>
          <w:p w:rsidR="00DB53B7" w:rsidRPr="002275BA" w:rsidRDefault="00DB53B7" w:rsidP="002275BA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275BA">
              <w:rPr>
                <w:rFonts w:ascii="Times New Roman" w:hAnsi="Times New Roman"/>
                <w:bCs/>
                <w:sz w:val="24"/>
                <w:szCs w:val="24"/>
              </w:rPr>
              <w:t>Грузоподъемные машины</w:t>
            </w:r>
          </w:p>
        </w:tc>
        <w:tc>
          <w:tcPr>
            <w:tcW w:w="7372" w:type="dxa"/>
          </w:tcPr>
          <w:p w:rsidR="00DB53B7" w:rsidRPr="00C050E7" w:rsidRDefault="00DB53B7" w:rsidP="0065092A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43D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Default="00DB53B7" w:rsidP="0065092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5092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08"/>
        </w:trPr>
        <w:tc>
          <w:tcPr>
            <w:tcW w:w="4863" w:type="dxa"/>
            <w:gridSpan w:val="2"/>
            <w:vMerge/>
          </w:tcPr>
          <w:p w:rsidR="00DB53B7" w:rsidRPr="00C050E7" w:rsidRDefault="00DB53B7" w:rsidP="0065092A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C050E7" w:rsidRDefault="00DB53B7" w:rsidP="00A2589C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96D99">
              <w:rPr>
                <w:rFonts w:ascii="Times New Roman" w:hAnsi="Times New Roman"/>
                <w:sz w:val="24"/>
                <w:szCs w:val="24"/>
              </w:rPr>
              <w:t xml:space="preserve">Общие сведения. Назначение и классификация грузоподъемных машин, основные параметры. Понятие о грузоподъемности. Стальные канаты: виды, основные параметры. Методы выбора 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5092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5092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08"/>
        </w:trPr>
        <w:tc>
          <w:tcPr>
            <w:tcW w:w="4863" w:type="dxa"/>
            <w:gridSpan w:val="2"/>
          </w:tcPr>
          <w:p w:rsidR="00DB53B7" w:rsidRPr="00D84277" w:rsidRDefault="00DB53B7" w:rsidP="00D84277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372" w:type="dxa"/>
          </w:tcPr>
          <w:p w:rsidR="00DB53B7" w:rsidRPr="00D84277" w:rsidRDefault="00DB53B7" w:rsidP="00D84277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D84277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39" w:type="dxa"/>
            <w:shd w:val="clear" w:color="auto" w:fill="FFFFFF"/>
          </w:tcPr>
          <w:p w:rsidR="00DB53B7" w:rsidRPr="00D84277" w:rsidRDefault="00DB53B7" w:rsidP="00D84277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08"/>
        </w:trPr>
        <w:tc>
          <w:tcPr>
            <w:tcW w:w="4863" w:type="dxa"/>
            <w:gridSpan w:val="2"/>
          </w:tcPr>
          <w:p w:rsidR="00DB53B7" w:rsidRDefault="00DB53B7" w:rsidP="00D84277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E96D99" w:rsidRDefault="00DB53B7" w:rsidP="00AE642D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канатов.</w:t>
            </w:r>
          </w:p>
          <w:p w:rsidR="00DB53B7" w:rsidRPr="00E96D99" w:rsidRDefault="00DB53B7" w:rsidP="00AE642D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6D99">
              <w:rPr>
                <w:rFonts w:ascii="Times New Roman" w:hAnsi="Times New Roman"/>
                <w:sz w:val="24"/>
                <w:szCs w:val="24"/>
              </w:rPr>
              <w:t xml:space="preserve">Домкраты, назначение, устройство. Лебедки, типы, основные </w:t>
            </w:r>
            <w:r>
              <w:rPr>
                <w:rFonts w:ascii="Times New Roman" w:hAnsi="Times New Roman"/>
                <w:sz w:val="24"/>
                <w:szCs w:val="24"/>
              </w:rPr>
              <w:t>параметры.</w:t>
            </w:r>
          </w:p>
          <w:p w:rsidR="00DB53B7" w:rsidRPr="00E96D99" w:rsidRDefault="00DB53B7" w:rsidP="002275BA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6D99">
              <w:rPr>
                <w:rFonts w:ascii="Times New Roman" w:hAnsi="Times New Roman"/>
                <w:sz w:val="24"/>
                <w:szCs w:val="24"/>
              </w:rPr>
              <w:t>Назначение, типы, устройство и принцип работы строительных подъемников и монтажных вышек. Методика определения производительности кранов.</w:t>
            </w:r>
          </w:p>
          <w:p w:rsidR="00DB53B7" w:rsidRPr="00E96D99" w:rsidRDefault="00DB53B7" w:rsidP="002275BA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6D99">
              <w:rPr>
                <w:rFonts w:ascii="Times New Roman" w:hAnsi="Times New Roman"/>
                <w:sz w:val="24"/>
                <w:szCs w:val="24"/>
              </w:rPr>
              <w:t xml:space="preserve">Назначение, область применения, классификация башенных кранов; </w:t>
            </w:r>
          </w:p>
          <w:p w:rsidR="00DB53B7" w:rsidRDefault="00DB53B7" w:rsidP="002275BA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6D99">
              <w:rPr>
                <w:rFonts w:ascii="Times New Roman" w:hAnsi="Times New Roman"/>
                <w:sz w:val="24"/>
                <w:szCs w:val="24"/>
              </w:rPr>
              <w:t>самоходных стреловых кранов: гусеничных кранов; пневмоколесных и автомобильных кранов, кранов на спецшасси автомобильного типа; кранов-трубоукл</w:t>
            </w:r>
            <w:r>
              <w:rPr>
                <w:rFonts w:ascii="Times New Roman" w:hAnsi="Times New Roman"/>
                <w:sz w:val="24"/>
                <w:szCs w:val="24"/>
              </w:rPr>
              <w:t>адчиков; кранов пролетного типа.</w:t>
            </w:r>
            <w:r w:rsidRPr="00E96D99">
              <w:rPr>
                <w:rFonts w:ascii="Times New Roman" w:hAnsi="Times New Roman"/>
                <w:sz w:val="24"/>
                <w:szCs w:val="24"/>
              </w:rPr>
              <w:t xml:space="preserve"> Устройства безопасности работы кранов.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D84277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 w:val="restart"/>
            <w:shd w:val="clear" w:color="auto" w:fill="FFFFFF"/>
            <w:vAlign w:val="center"/>
          </w:tcPr>
          <w:p w:rsidR="00DB53B7" w:rsidRPr="00A2589C" w:rsidRDefault="00DB53B7" w:rsidP="00A2589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2589C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12"/>
        </w:trPr>
        <w:tc>
          <w:tcPr>
            <w:tcW w:w="4863" w:type="dxa"/>
            <w:gridSpan w:val="2"/>
            <w:vMerge w:val="restart"/>
          </w:tcPr>
          <w:p w:rsidR="00DB53B7" w:rsidRDefault="00DB53B7" w:rsidP="0073747E">
            <w:pPr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Pr="00E96D99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  <w:p w:rsidR="00DB53B7" w:rsidRPr="00A2589C" w:rsidRDefault="00DB53B7" w:rsidP="0073747E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2589C">
              <w:rPr>
                <w:rFonts w:ascii="Times New Roman" w:hAnsi="Times New Roman"/>
                <w:bCs/>
                <w:sz w:val="24"/>
                <w:szCs w:val="24"/>
              </w:rPr>
              <w:t>Погрузо-разгрузочные машины</w:t>
            </w:r>
          </w:p>
        </w:tc>
        <w:tc>
          <w:tcPr>
            <w:tcW w:w="7372" w:type="dxa"/>
          </w:tcPr>
          <w:p w:rsidR="00DB53B7" w:rsidRDefault="00DB53B7" w:rsidP="0065092A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D43D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Default="00DB53B7" w:rsidP="0065092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5092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16"/>
        </w:trPr>
        <w:tc>
          <w:tcPr>
            <w:tcW w:w="4863" w:type="dxa"/>
            <w:gridSpan w:val="2"/>
            <w:vMerge/>
          </w:tcPr>
          <w:p w:rsidR="00DB53B7" w:rsidRPr="00C050E7" w:rsidRDefault="00DB53B7" w:rsidP="0065092A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E96D99" w:rsidRDefault="00DB53B7" w:rsidP="00A258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6D99">
              <w:rPr>
                <w:rFonts w:ascii="Times New Roman" w:hAnsi="Times New Roman"/>
                <w:sz w:val="24"/>
                <w:szCs w:val="24"/>
              </w:rPr>
              <w:t>Назначение и общая классификация погрузочно-разгрузочных машин. Структура погрузочных машин непрерывного действия, основные параметры и производительность вилочных, фронтальных и одноковшовых погрузчиков, кранов-манипуляторов.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5092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5092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29"/>
        </w:trPr>
        <w:tc>
          <w:tcPr>
            <w:tcW w:w="4863" w:type="dxa"/>
            <w:gridSpan w:val="2"/>
            <w:vMerge w:val="restart"/>
          </w:tcPr>
          <w:p w:rsidR="00DB53B7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Pr="00E96D99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  <w:p w:rsidR="00DB53B7" w:rsidRPr="00A2589C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2589C">
              <w:rPr>
                <w:rFonts w:ascii="Times New Roman" w:hAnsi="Times New Roman"/>
                <w:bCs/>
                <w:sz w:val="24"/>
                <w:szCs w:val="24"/>
              </w:rPr>
              <w:t>Машины и оборудование для земляных работ</w:t>
            </w:r>
          </w:p>
        </w:tc>
        <w:tc>
          <w:tcPr>
            <w:tcW w:w="7372" w:type="dxa"/>
          </w:tcPr>
          <w:p w:rsidR="00DB53B7" w:rsidRDefault="00DB53B7" w:rsidP="0065092A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D43D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Default="00DB53B7" w:rsidP="0065092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5092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73"/>
        </w:trPr>
        <w:tc>
          <w:tcPr>
            <w:tcW w:w="4863" w:type="dxa"/>
            <w:gridSpan w:val="2"/>
            <w:vMerge/>
          </w:tcPr>
          <w:p w:rsidR="00DB53B7" w:rsidRDefault="00DB53B7" w:rsidP="0065092A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E96D99" w:rsidRDefault="00DB53B7" w:rsidP="00A258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6D99">
              <w:rPr>
                <w:rFonts w:ascii="Times New Roman" w:hAnsi="Times New Roman"/>
                <w:sz w:val="24"/>
                <w:szCs w:val="24"/>
              </w:rPr>
              <w:t>Способы разработки грунтов. Виды и классификация грунтов по трудности их разработки. Рабочий цикл землеройной машины, характеристика его операций. Виды и устройство рабочих органов землеройных машин. Общая классификация машин и оборудования для разработки грунтов.</w:t>
            </w:r>
          </w:p>
          <w:p w:rsidR="00DB53B7" w:rsidRPr="00E96D99" w:rsidRDefault="00DB53B7" w:rsidP="00A2589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6D99">
              <w:rPr>
                <w:rFonts w:ascii="Times New Roman" w:hAnsi="Times New Roman"/>
                <w:sz w:val="24"/>
                <w:szCs w:val="24"/>
              </w:rPr>
              <w:t>Классификация одноковшовых экскаваторов. Предпочтительные области применения экскаваторов с пневмоколесным и гусеничным ходовыми устройствами. Назначение, область применения, устройство одноковшовых гидравлических экскаваторов канатных одноковшовых экскаваторов. Экскаваторов непрерывного действия, Землеройно-транспортные машины, назначение, область применения и класси</w:t>
            </w:r>
            <w:r>
              <w:rPr>
                <w:rFonts w:ascii="Times New Roman" w:hAnsi="Times New Roman"/>
                <w:sz w:val="24"/>
                <w:szCs w:val="24"/>
              </w:rPr>
              <w:t>фикация. Виды рабочих органов.</w:t>
            </w:r>
          </w:p>
          <w:p w:rsidR="00DB53B7" w:rsidRDefault="00DB53B7" w:rsidP="00A2589C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96D99">
              <w:rPr>
                <w:rFonts w:ascii="Times New Roman" w:hAnsi="Times New Roman"/>
                <w:sz w:val="24"/>
                <w:szCs w:val="24"/>
              </w:rPr>
              <w:t xml:space="preserve">Устройство и рабочий процесс машин для бурения. Машины </w:t>
            </w:r>
            <w:r>
              <w:rPr>
                <w:rFonts w:ascii="Times New Roman" w:hAnsi="Times New Roman"/>
                <w:sz w:val="24"/>
                <w:szCs w:val="24"/>
              </w:rPr>
              <w:t>для разработки мерзлых грунтов.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5092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5092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3" w:type="dxa"/>
            <w:gridSpan w:val="2"/>
          </w:tcPr>
          <w:p w:rsidR="00DB53B7" w:rsidRPr="00981A90" w:rsidRDefault="00DB53B7" w:rsidP="00981A90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372" w:type="dxa"/>
          </w:tcPr>
          <w:p w:rsidR="00DB53B7" w:rsidRPr="00981A90" w:rsidRDefault="00DB53B7" w:rsidP="00981A90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981A90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shd w:val="clear" w:color="auto" w:fill="FFFFFF"/>
          </w:tcPr>
          <w:p w:rsidR="00DB53B7" w:rsidRPr="00981A90" w:rsidRDefault="00DB53B7" w:rsidP="00981A90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953"/>
        </w:trPr>
        <w:tc>
          <w:tcPr>
            <w:tcW w:w="4863" w:type="dxa"/>
            <w:gridSpan w:val="2"/>
          </w:tcPr>
          <w:p w:rsidR="00DB53B7" w:rsidRDefault="00DB53B7" w:rsidP="00981A90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Default="00DB53B7" w:rsidP="0073747E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6D99">
              <w:rPr>
                <w:rFonts w:ascii="Times New Roman" w:hAnsi="Times New Roman"/>
                <w:sz w:val="24"/>
                <w:szCs w:val="24"/>
              </w:rPr>
              <w:t>Разработка грунтов гидромеханическим способом. Устройс</w:t>
            </w:r>
            <w:r>
              <w:rPr>
                <w:rFonts w:ascii="Times New Roman" w:hAnsi="Times New Roman"/>
                <w:sz w:val="24"/>
                <w:szCs w:val="24"/>
              </w:rPr>
              <w:t>тво и принцип работы землесосов,</w:t>
            </w:r>
            <w:r w:rsidRPr="00E96D99">
              <w:rPr>
                <w:rFonts w:ascii="Times New Roman" w:hAnsi="Times New Roman"/>
                <w:sz w:val="24"/>
                <w:szCs w:val="24"/>
              </w:rPr>
              <w:t xml:space="preserve"> гидромониторов и землеснарядов, их производительность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981A90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 w:val="restart"/>
            <w:shd w:val="clear" w:color="auto" w:fill="FFFFFF"/>
            <w:vAlign w:val="center"/>
          </w:tcPr>
          <w:p w:rsidR="00DB53B7" w:rsidRPr="0057403C" w:rsidRDefault="00DB53B7" w:rsidP="0057403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03C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86"/>
        </w:trPr>
        <w:tc>
          <w:tcPr>
            <w:tcW w:w="4863" w:type="dxa"/>
            <w:gridSpan w:val="2"/>
            <w:vMerge w:val="restart"/>
          </w:tcPr>
          <w:p w:rsidR="00DB53B7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2.7</w:t>
            </w:r>
          </w:p>
          <w:p w:rsidR="00DB53B7" w:rsidRPr="00A2589C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2589C">
              <w:rPr>
                <w:rFonts w:ascii="Times New Roman" w:hAnsi="Times New Roman"/>
                <w:bCs/>
                <w:sz w:val="24"/>
                <w:szCs w:val="24"/>
              </w:rPr>
              <w:t>Машины и оборудование для свайных работ</w:t>
            </w:r>
          </w:p>
        </w:tc>
        <w:tc>
          <w:tcPr>
            <w:tcW w:w="7372" w:type="dxa"/>
          </w:tcPr>
          <w:p w:rsidR="00DB53B7" w:rsidRPr="00EE1E0F" w:rsidRDefault="00DB53B7" w:rsidP="006729EB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990"/>
        </w:trPr>
        <w:tc>
          <w:tcPr>
            <w:tcW w:w="4863" w:type="dxa"/>
            <w:gridSpan w:val="2"/>
            <w:vMerge/>
          </w:tcPr>
          <w:p w:rsidR="00DB53B7" w:rsidRPr="00EE1E0F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EE1E0F" w:rsidRDefault="00DB53B7" w:rsidP="00A2589C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96D99">
              <w:rPr>
                <w:rFonts w:ascii="Times New Roman" w:hAnsi="Times New Roman"/>
                <w:sz w:val="24"/>
                <w:szCs w:val="24"/>
              </w:rPr>
              <w:t>Способы устройства свайных фундаментов. Классификация машин и оборудования для свайных работ. Назначение, виды, устройство и рабочие процессы копров и копрового об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орудования, области применения. </w:t>
            </w:r>
            <w:r w:rsidRPr="00E96D99">
              <w:rPr>
                <w:rFonts w:ascii="Times New Roman" w:hAnsi="Times New Roman"/>
                <w:sz w:val="24"/>
                <w:szCs w:val="24"/>
              </w:rPr>
              <w:t xml:space="preserve">Способы бескопрового погружения свай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применяемые для этого машины. </w:t>
            </w:r>
            <w:r w:rsidRPr="00E96D99">
              <w:rPr>
                <w:rFonts w:ascii="Times New Roman" w:hAnsi="Times New Roman"/>
                <w:sz w:val="24"/>
                <w:szCs w:val="24"/>
              </w:rPr>
              <w:t>Свайные молоты, их устройство и принцип работы, основные параметры, сравнительная оценка, предпочтительные области применения.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33"/>
        </w:trPr>
        <w:tc>
          <w:tcPr>
            <w:tcW w:w="4863" w:type="dxa"/>
            <w:gridSpan w:val="2"/>
            <w:vMerge w:val="restart"/>
          </w:tcPr>
          <w:p w:rsidR="00DB53B7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Pr="00E96D99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  <w:p w:rsidR="00DB53B7" w:rsidRPr="0057403C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7403C">
              <w:rPr>
                <w:rFonts w:ascii="Times New Roman" w:hAnsi="Times New Roman"/>
                <w:bCs/>
                <w:sz w:val="24"/>
                <w:szCs w:val="24"/>
              </w:rPr>
              <w:t>Машины и оборудование для переработки каменных материалов</w:t>
            </w:r>
          </w:p>
        </w:tc>
        <w:tc>
          <w:tcPr>
            <w:tcW w:w="7372" w:type="dxa"/>
          </w:tcPr>
          <w:p w:rsidR="00DB53B7" w:rsidRPr="00EE1E0F" w:rsidRDefault="00DB53B7" w:rsidP="00B37C61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268"/>
        </w:trPr>
        <w:tc>
          <w:tcPr>
            <w:tcW w:w="4863" w:type="dxa"/>
            <w:gridSpan w:val="2"/>
            <w:vMerge/>
          </w:tcPr>
          <w:p w:rsidR="00DB53B7" w:rsidRPr="00EE1E0F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EE1E0F" w:rsidRDefault="00DB53B7" w:rsidP="00A2589C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96D99">
              <w:rPr>
                <w:rFonts w:ascii="Times New Roman" w:hAnsi="Times New Roman"/>
                <w:sz w:val="24"/>
                <w:szCs w:val="24"/>
              </w:rPr>
              <w:t>Способы очистки каменных материалов от засоряющих примесей. Общая характеристика процесса переработки каменных материалов для нужд строительства. Параметры для характеристики качества гравия, щебня, песка. Степень дробления. Способы дробления и классификация дробильных машин. Назначение, виды, устройство, рабочие процессы и производительность дробилок. Главные параметры дробилок. Способы сортировки каменных материалов. Сущность процесса грохочения.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42"/>
        </w:trPr>
        <w:tc>
          <w:tcPr>
            <w:tcW w:w="4863" w:type="dxa"/>
            <w:gridSpan w:val="2"/>
            <w:vMerge w:val="restart"/>
          </w:tcPr>
          <w:p w:rsidR="00DB53B7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Pr="00E96D99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  <w:p w:rsidR="00DB53B7" w:rsidRPr="0057403C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7403C">
              <w:rPr>
                <w:rFonts w:ascii="Times New Roman" w:hAnsi="Times New Roman"/>
                <w:bCs/>
                <w:sz w:val="24"/>
                <w:szCs w:val="24"/>
              </w:rPr>
              <w:t>Машины и оборудование для приготовления бетонных смесей и строительных растворов, машины и оборудование для бетонных работ</w:t>
            </w:r>
          </w:p>
        </w:tc>
        <w:tc>
          <w:tcPr>
            <w:tcW w:w="7372" w:type="dxa"/>
          </w:tcPr>
          <w:p w:rsidR="00DB53B7" w:rsidRPr="00EE1E0F" w:rsidRDefault="00DB53B7" w:rsidP="00B37C61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13"/>
        </w:trPr>
        <w:tc>
          <w:tcPr>
            <w:tcW w:w="4863" w:type="dxa"/>
            <w:gridSpan w:val="2"/>
            <w:vMerge/>
          </w:tcPr>
          <w:p w:rsidR="00DB53B7" w:rsidRPr="00EE1E0F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EE1E0F" w:rsidRDefault="00DB53B7" w:rsidP="0057403C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96D99">
              <w:rPr>
                <w:rFonts w:ascii="Times New Roman" w:hAnsi="Times New Roman"/>
                <w:sz w:val="24"/>
                <w:szCs w:val="24"/>
              </w:rPr>
              <w:t>Общая характеристика процесса производства работ с использованием бетонов и растворов. Технические средства для подачи и распределения бетонной смеси.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остав бетононасосных установок. </w:t>
            </w:r>
            <w:r w:rsidRPr="00E96D99">
              <w:rPr>
                <w:rFonts w:ascii="Times New Roman" w:hAnsi="Times New Roman"/>
                <w:sz w:val="24"/>
                <w:szCs w:val="24"/>
              </w:rPr>
              <w:t>Классификация, принципиальные схемы устройства и работы и производительность бетоно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96D99">
              <w:rPr>
                <w:rFonts w:ascii="Times New Roman" w:hAnsi="Times New Roman"/>
                <w:sz w:val="24"/>
                <w:szCs w:val="24"/>
              </w:rPr>
              <w:t xml:space="preserve"> и растворосмесителей цикличного и непрерывного действия. Бетонорастворные узлы и установки, бетонные заводы Назначение и квалификация дозаторов. Устройство и принцип работы дозаторов. Автоматизация рабочих процессов. Способы уплотнения бетонной смеси.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3" w:type="dxa"/>
            <w:gridSpan w:val="2"/>
          </w:tcPr>
          <w:p w:rsidR="00DB53B7" w:rsidRPr="0057403C" w:rsidRDefault="00DB53B7" w:rsidP="0057403C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372" w:type="dxa"/>
          </w:tcPr>
          <w:p w:rsidR="00DB53B7" w:rsidRPr="0057403C" w:rsidRDefault="00DB53B7" w:rsidP="005740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39" w:type="dxa"/>
            <w:shd w:val="clear" w:color="auto" w:fill="FFFFFF"/>
          </w:tcPr>
          <w:p w:rsidR="00DB53B7" w:rsidRPr="0057403C" w:rsidRDefault="00DB53B7" w:rsidP="005740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39" w:type="dxa"/>
            <w:shd w:val="clear" w:color="auto" w:fill="FFFFFF"/>
          </w:tcPr>
          <w:p w:rsidR="00DB53B7" w:rsidRPr="0057403C" w:rsidRDefault="00DB53B7" w:rsidP="005740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57"/>
        </w:trPr>
        <w:tc>
          <w:tcPr>
            <w:tcW w:w="4863" w:type="dxa"/>
            <w:gridSpan w:val="2"/>
            <w:vMerge w:val="restart"/>
          </w:tcPr>
          <w:p w:rsidR="00DB53B7" w:rsidRDefault="00DB53B7" w:rsidP="00AE642D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2.10</w:t>
            </w:r>
          </w:p>
          <w:p w:rsidR="00DB53B7" w:rsidRPr="00EE1E0F" w:rsidRDefault="00DB53B7" w:rsidP="00AE642D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7403C">
              <w:rPr>
                <w:rFonts w:ascii="Times New Roman" w:hAnsi="Times New Roman"/>
                <w:bCs/>
                <w:sz w:val="24"/>
                <w:szCs w:val="24"/>
              </w:rPr>
              <w:t>Машины оборудование для отделочных и кровельных работ, ручные машины</w:t>
            </w:r>
          </w:p>
        </w:tc>
        <w:tc>
          <w:tcPr>
            <w:tcW w:w="7372" w:type="dxa"/>
          </w:tcPr>
          <w:p w:rsidR="00DB53B7" w:rsidRPr="00EE1E0F" w:rsidRDefault="00DB53B7" w:rsidP="00D62DE8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39" w:type="dxa"/>
            <w:vMerge w:val="restart"/>
            <w:shd w:val="clear" w:color="auto" w:fill="FFFFFF"/>
            <w:vAlign w:val="center"/>
          </w:tcPr>
          <w:p w:rsidR="00DB53B7" w:rsidRPr="00C050E7" w:rsidRDefault="00DB53B7" w:rsidP="003D766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070"/>
        </w:trPr>
        <w:tc>
          <w:tcPr>
            <w:tcW w:w="4863" w:type="dxa"/>
            <w:gridSpan w:val="2"/>
            <w:vMerge/>
          </w:tcPr>
          <w:p w:rsidR="00DB53B7" w:rsidRDefault="00DB53B7" w:rsidP="00AE642D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E96D99" w:rsidRDefault="00DB53B7" w:rsidP="00AE642D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6D99">
              <w:rPr>
                <w:rFonts w:ascii="Times New Roman" w:hAnsi="Times New Roman"/>
                <w:sz w:val="24"/>
                <w:szCs w:val="24"/>
              </w:rPr>
              <w:t xml:space="preserve">Виды механизированных работ при оштукатуривании поверхностей. Назначение, состав оборудования штукатурного комплекта, производительность растворонасосов, пневмонагнетателей, передвижных </w:t>
            </w:r>
            <w:r>
              <w:rPr>
                <w:rFonts w:ascii="Times New Roman" w:hAnsi="Times New Roman"/>
                <w:sz w:val="24"/>
                <w:szCs w:val="24"/>
              </w:rPr>
              <w:t>агрегатов цикличных смесителей.</w:t>
            </w:r>
          </w:p>
          <w:p w:rsidR="00DB53B7" w:rsidRPr="00E96D99" w:rsidRDefault="00DB53B7" w:rsidP="00AE642D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6D99">
              <w:rPr>
                <w:rFonts w:ascii="Times New Roman" w:hAnsi="Times New Roman"/>
                <w:sz w:val="24"/>
                <w:szCs w:val="24"/>
              </w:rPr>
              <w:t>Состав малярных работ. Назначение, устройство и принцип работы малярных агрегатов, шпатлевочных установок и передвижных шпатлевочных агрегатов, окрасочных агрегатов, пневматических и безвоздушных краскораспылителей, краскопультов.</w:t>
            </w:r>
          </w:p>
          <w:p w:rsidR="00DB53B7" w:rsidRPr="00E96D99" w:rsidRDefault="00DB53B7" w:rsidP="00AE642D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6D99">
              <w:rPr>
                <w:rFonts w:ascii="Times New Roman" w:hAnsi="Times New Roman"/>
                <w:sz w:val="24"/>
                <w:szCs w:val="24"/>
              </w:rPr>
              <w:t>Назначение устройство и принцип работы дисковых затирочных и мозаично-шлифовальных машин; машин для строжки, шлифования и полирования полов. Способы сварки линолеума и виды применяемого для этого оборудования. Ручные машины, их классификация и индекс</w:t>
            </w:r>
            <w:r>
              <w:rPr>
                <w:rFonts w:ascii="Times New Roman" w:hAnsi="Times New Roman"/>
                <w:sz w:val="24"/>
                <w:szCs w:val="24"/>
              </w:rPr>
              <w:t>ация, предъявляемые требования.</w:t>
            </w:r>
          </w:p>
          <w:p w:rsidR="00DB53B7" w:rsidRPr="00E96D99" w:rsidRDefault="00DB53B7" w:rsidP="00AE642D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6D99">
              <w:rPr>
                <w:rFonts w:ascii="Times New Roman" w:hAnsi="Times New Roman"/>
                <w:sz w:val="24"/>
                <w:szCs w:val="24"/>
              </w:rPr>
              <w:t>Виды работ, материалы и применяемое оборудование при устройстве кровель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  <w:vAlign w:val="center"/>
          </w:tcPr>
          <w:p w:rsidR="00DB53B7" w:rsidRDefault="00DB53B7" w:rsidP="003D766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38"/>
        </w:trPr>
        <w:tc>
          <w:tcPr>
            <w:tcW w:w="4863" w:type="dxa"/>
            <w:gridSpan w:val="2"/>
            <w:vMerge w:val="restart"/>
          </w:tcPr>
          <w:p w:rsidR="00DB53B7" w:rsidRDefault="00DB53B7" w:rsidP="0057403C">
            <w:pPr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Pr="00E96D99">
              <w:rPr>
                <w:rFonts w:ascii="Times New Roman" w:hAnsi="Times New Roman"/>
                <w:b/>
                <w:bCs/>
                <w:sz w:val="24"/>
                <w:szCs w:val="24"/>
              </w:rPr>
              <w:t>2.1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  <w:p w:rsidR="00DB53B7" w:rsidRPr="0057403C" w:rsidRDefault="00DB53B7" w:rsidP="0057403C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403C">
              <w:rPr>
                <w:rFonts w:ascii="Times New Roman" w:hAnsi="Times New Roman"/>
                <w:bCs/>
                <w:sz w:val="24"/>
                <w:szCs w:val="24"/>
              </w:rPr>
              <w:t>Техническая эксплуатация строительных машин</w:t>
            </w:r>
          </w:p>
        </w:tc>
        <w:tc>
          <w:tcPr>
            <w:tcW w:w="7372" w:type="dxa"/>
          </w:tcPr>
          <w:p w:rsidR="00DB53B7" w:rsidRPr="00EE1E0F" w:rsidRDefault="00DB53B7" w:rsidP="00B37C61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13"/>
        </w:trPr>
        <w:tc>
          <w:tcPr>
            <w:tcW w:w="4863" w:type="dxa"/>
            <w:gridSpan w:val="2"/>
            <w:vMerge/>
          </w:tcPr>
          <w:p w:rsidR="00DB53B7" w:rsidRPr="00EE1E0F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E96D99" w:rsidRDefault="00DB53B7" w:rsidP="0057403C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6D99">
              <w:rPr>
                <w:rFonts w:ascii="Times New Roman" w:hAnsi="Times New Roman"/>
                <w:sz w:val="24"/>
                <w:szCs w:val="24"/>
              </w:rPr>
              <w:t>Мероприятия по технической эксплуатации. Регламент приемки машин. Виды работ при сдаче машины в эксплуатацию. Система планово-предупредительного технического обслуживания и ремонтов.</w:t>
            </w:r>
          </w:p>
          <w:p w:rsidR="00DB53B7" w:rsidRPr="00EE1E0F" w:rsidRDefault="00DB53B7" w:rsidP="0057403C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96D99">
              <w:rPr>
                <w:rFonts w:ascii="Times New Roman" w:hAnsi="Times New Roman"/>
                <w:sz w:val="24"/>
                <w:szCs w:val="24"/>
              </w:rPr>
              <w:t>Измерительно-диагностические комплекты работоспособности строительных машин, сигнализаторы снижения уровня работоспособности. Техническое обслуживание и ремонт машин.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409"/>
        </w:trPr>
        <w:tc>
          <w:tcPr>
            <w:tcW w:w="12235" w:type="dxa"/>
            <w:gridSpan w:val="3"/>
            <w:vAlign w:val="center"/>
          </w:tcPr>
          <w:p w:rsidR="00DB53B7" w:rsidRPr="00AE642D" w:rsidRDefault="00DB53B7" w:rsidP="001727CB">
            <w:pPr>
              <w:spacing w:after="0" w:line="240" w:lineRule="auto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DB53B7" w:rsidRPr="00E96D99" w:rsidRDefault="00DB53B7" w:rsidP="001727CB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96D99">
              <w:rPr>
                <w:rFonts w:ascii="Times New Roman" w:hAnsi="Times New Roman"/>
                <w:sz w:val="24"/>
                <w:szCs w:val="24"/>
                <w:lang w:eastAsia="en-US"/>
              </w:rPr>
              <w:t>Систематическая проработка конспектов занятий, учебной и нормативной литературы.</w:t>
            </w:r>
          </w:p>
        </w:tc>
        <w:tc>
          <w:tcPr>
            <w:tcW w:w="1439" w:type="dxa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12235" w:type="dxa"/>
            <w:gridSpan w:val="3"/>
          </w:tcPr>
          <w:p w:rsidR="00DB53B7" w:rsidRPr="0057403C" w:rsidRDefault="00DB53B7" w:rsidP="0057403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Раздел 3 </w:t>
            </w:r>
            <w:r w:rsidRPr="00E96D99">
              <w:rPr>
                <w:rFonts w:ascii="Times New Roman" w:hAnsi="Times New Roman"/>
                <w:b/>
                <w:bCs/>
                <w:sz w:val="24"/>
                <w:szCs w:val="24"/>
              </w:rPr>
              <w:t>Технология и организация строительных процессов</w:t>
            </w:r>
          </w:p>
        </w:tc>
        <w:tc>
          <w:tcPr>
            <w:tcW w:w="1439" w:type="dxa"/>
          </w:tcPr>
          <w:p w:rsidR="00DB53B7" w:rsidRPr="0057403C" w:rsidRDefault="00DB53B7" w:rsidP="0057403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1439" w:type="dxa"/>
          </w:tcPr>
          <w:p w:rsidR="00DB53B7" w:rsidRPr="0057403C" w:rsidRDefault="00DB53B7" w:rsidP="0057403C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36"/>
        </w:trPr>
        <w:tc>
          <w:tcPr>
            <w:tcW w:w="4863" w:type="dxa"/>
            <w:gridSpan w:val="2"/>
            <w:vMerge w:val="restart"/>
          </w:tcPr>
          <w:p w:rsidR="00DB53B7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3.</w:t>
            </w:r>
            <w:r w:rsidRPr="00E96D99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  <w:p w:rsidR="00DB53B7" w:rsidRPr="003D766B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3D766B">
              <w:rPr>
                <w:rFonts w:ascii="Times New Roman" w:hAnsi="Times New Roman"/>
                <w:bCs/>
                <w:sz w:val="24"/>
                <w:szCs w:val="24"/>
              </w:rPr>
              <w:t>Основные положения строительного производства</w:t>
            </w:r>
          </w:p>
        </w:tc>
        <w:tc>
          <w:tcPr>
            <w:tcW w:w="7372" w:type="dxa"/>
          </w:tcPr>
          <w:p w:rsidR="00DB53B7" w:rsidRPr="00EE1E0F" w:rsidRDefault="00DB53B7" w:rsidP="00B37C61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13"/>
        </w:trPr>
        <w:tc>
          <w:tcPr>
            <w:tcW w:w="4863" w:type="dxa"/>
            <w:gridSpan w:val="2"/>
            <w:vMerge/>
          </w:tcPr>
          <w:p w:rsidR="00DB53B7" w:rsidRPr="00EE1E0F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1727CB" w:rsidRDefault="00DB53B7" w:rsidP="003D766B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1727CB">
              <w:rPr>
                <w:rFonts w:ascii="Times New Roman" w:hAnsi="Times New Roman"/>
                <w:sz w:val="24"/>
                <w:szCs w:val="24"/>
              </w:rPr>
              <w:t>Основные понятия и положения строительного производства. Принципы современного строительного производства. Участники строительства. Строительные процессы и работы.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3" w:type="dxa"/>
            <w:gridSpan w:val="2"/>
          </w:tcPr>
          <w:p w:rsidR="00DB53B7" w:rsidRPr="003D766B" w:rsidRDefault="00DB53B7" w:rsidP="003D766B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372" w:type="dxa"/>
          </w:tcPr>
          <w:p w:rsidR="00DB53B7" w:rsidRPr="003D766B" w:rsidRDefault="00DB53B7" w:rsidP="003D766B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39" w:type="dxa"/>
            <w:shd w:val="clear" w:color="auto" w:fill="FFFFFF"/>
          </w:tcPr>
          <w:p w:rsidR="00DB53B7" w:rsidRPr="003D766B" w:rsidRDefault="00DB53B7" w:rsidP="003D766B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39" w:type="dxa"/>
            <w:shd w:val="clear" w:color="auto" w:fill="FFFFFF"/>
          </w:tcPr>
          <w:p w:rsidR="00DB53B7" w:rsidRPr="003D766B" w:rsidRDefault="00DB53B7" w:rsidP="003D766B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13"/>
        </w:trPr>
        <w:tc>
          <w:tcPr>
            <w:tcW w:w="4863" w:type="dxa"/>
            <w:gridSpan w:val="2"/>
          </w:tcPr>
          <w:p w:rsidR="00DB53B7" w:rsidRPr="00EE1E0F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EE1E0F" w:rsidRDefault="00DB53B7" w:rsidP="00B37C61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66B">
              <w:rPr>
                <w:rFonts w:ascii="Times New Roman" w:hAnsi="Times New Roman"/>
                <w:sz w:val="24"/>
                <w:szCs w:val="24"/>
              </w:rPr>
              <w:t>Экологическая безопасность строительных технологий.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3D766B">
              <w:rPr>
                <w:rFonts w:ascii="Times New Roman" w:hAnsi="Times New Roman"/>
                <w:sz w:val="24"/>
                <w:szCs w:val="24"/>
              </w:rPr>
              <w:t>Основные принципы устойчивого развития и особенности их учета в строительной отрасли. Виды воздействий и методы строительного производства, позволяющие снизить негативные воздействия на окружающую среду</w:t>
            </w:r>
            <w:r>
              <w:rPr>
                <w:rFonts w:ascii="Times New Roman" w:hAnsi="Times New Roman"/>
              </w:rPr>
              <w:t xml:space="preserve">. </w:t>
            </w:r>
            <w:r w:rsidRPr="003D766B">
              <w:rPr>
                <w:rFonts w:ascii="Times New Roman" w:hAnsi="Times New Roman"/>
                <w:bCs/>
                <w:sz w:val="24"/>
                <w:szCs w:val="24"/>
              </w:rPr>
              <w:t>Технологическое проектирование строительных процессов.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3D766B">
              <w:rPr>
                <w:rFonts w:ascii="Times New Roman" w:hAnsi="Times New Roman"/>
                <w:sz w:val="24"/>
                <w:szCs w:val="24"/>
              </w:rPr>
              <w:t>Цели и содержание технологического проектирования. Вариантное проектирование строительных процессов с использованием информационных технологий. Технологические карты и карты трудовых процессов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39" w:type="dxa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 w:val="restart"/>
            <w:shd w:val="clear" w:color="auto" w:fill="FFFFFF"/>
            <w:vAlign w:val="center"/>
          </w:tcPr>
          <w:p w:rsidR="00DB53B7" w:rsidRPr="00C050E7" w:rsidRDefault="00DB53B7" w:rsidP="003A195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21"/>
        </w:trPr>
        <w:tc>
          <w:tcPr>
            <w:tcW w:w="4863" w:type="dxa"/>
            <w:gridSpan w:val="2"/>
            <w:vMerge w:val="restart"/>
          </w:tcPr>
          <w:p w:rsidR="00DB53B7" w:rsidRDefault="00DB53B7" w:rsidP="0073747E">
            <w:pPr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</w:t>
            </w:r>
            <w:r w:rsidRPr="00E96D99">
              <w:rPr>
                <w:rFonts w:ascii="Times New Roman" w:hAnsi="Times New Roman"/>
                <w:b/>
                <w:bCs/>
                <w:sz w:val="24"/>
                <w:szCs w:val="24"/>
              </w:rPr>
              <w:t>.2</w:t>
            </w:r>
          </w:p>
          <w:p w:rsidR="00DB53B7" w:rsidRPr="0073747E" w:rsidRDefault="00DB53B7" w:rsidP="0073747E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3747E">
              <w:rPr>
                <w:rFonts w:ascii="Times New Roman" w:hAnsi="Times New Roman"/>
                <w:sz w:val="24"/>
                <w:szCs w:val="24"/>
              </w:rPr>
              <w:t>Транспортирование строительных грузов</w:t>
            </w:r>
          </w:p>
        </w:tc>
        <w:tc>
          <w:tcPr>
            <w:tcW w:w="7372" w:type="dxa"/>
          </w:tcPr>
          <w:p w:rsidR="00DB53B7" w:rsidRPr="00EE1E0F" w:rsidRDefault="00DB53B7" w:rsidP="0073747E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13"/>
        </w:trPr>
        <w:tc>
          <w:tcPr>
            <w:tcW w:w="4863" w:type="dxa"/>
            <w:gridSpan w:val="2"/>
            <w:vMerge/>
          </w:tcPr>
          <w:p w:rsidR="00DB53B7" w:rsidRPr="00EE1E0F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EE1E0F" w:rsidRDefault="00DB53B7" w:rsidP="00B37C61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96D99">
              <w:rPr>
                <w:rFonts w:ascii="Times New Roman" w:hAnsi="Times New Roman"/>
                <w:sz w:val="24"/>
                <w:szCs w:val="24"/>
              </w:rPr>
              <w:t>Классификация строительных грузов. Транспорт его виды и значение. Погрузочно-разгрузочные работы на строительной площадке.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10"/>
        </w:trPr>
        <w:tc>
          <w:tcPr>
            <w:tcW w:w="4863" w:type="dxa"/>
            <w:gridSpan w:val="2"/>
            <w:vMerge w:val="restart"/>
          </w:tcPr>
          <w:p w:rsidR="00DB53B7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3.3</w:t>
            </w:r>
          </w:p>
          <w:p w:rsidR="00DB53B7" w:rsidRPr="003A1957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3A1957">
              <w:rPr>
                <w:rFonts w:ascii="Times New Roman" w:hAnsi="Times New Roman"/>
                <w:bCs/>
                <w:sz w:val="24"/>
                <w:szCs w:val="24"/>
              </w:rPr>
              <w:t>Технология разработки грунта</w:t>
            </w:r>
          </w:p>
        </w:tc>
        <w:tc>
          <w:tcPr>
            <w:tcW w:w="7372" w:type="dxa"/>
          </w:tcPr>
          <w:p w:rsidR="00DB53B7" w:rsidRPr="00EE1E0F" w:rsidRDefault="00DB53B7" w:rsidP="0073747E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13"/>
        </w:trPr>
        <w:tc>
          <w:tcPr>
            <w:tcW w:w="4863" w:type="dxa"/>
            <w:gridSpan w:val="2"/>
            <w:vMerge/>
          </w:tcPr>
          <w:p w:rsidR="00DB53B7" w:rsidRPr="00EE1E0F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3A1957" w:rsidRDefault="00DB53B7" w:rsidP="003A1957">
            <w:pPr>
              <w:pStyle w:val="29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3" w:lineRule="atLeast"/>
              <w:ind w:left="0"/>
              <w:contextualSpacing/>
              <w:rPr>
                <w:rFonts w:ascii="Times New Roman" w:hAnsi="Times New Roman"/>
              </w:rPr>
            </w:pPr>
            <w:r w:rsidRPr="003A1957">
              <w:rPr>
                <w:rFonts w:ascii="Times New Roman" w:hAnsi="Times New Roman"/>
              </w:rPr>
              <w:t>Виды земляных сооружений. Строительные свойства грунтов.</w:t>
            </w:r>
          </w:p>
          <w:p w:rsidR="00DB53B7" w:rsidRPr="003A1957" w:rsidRDefault="00DB53B7" w:rsidP="003A1957">
            <w:pPr>
              <w:pStyle w:val="29"/>
              <w:spacing w:line="23" w:lineRule="atLeast"/>
              <w:ind w:left="0"/>
              <w:contextualSpacing/>
              <w:rPr>
                <w:rFonts w:ascii="Times New Roman" w:hAnsi="Times New Roman"/>
              </w:rPr>
            </w:pPr>
            <w:r w:rsidRPr="003A1957">
              <w:rPr>
                <w:rFonts w:ascii="Times New Roman" w:hAnsi="Times New Roman"/>
              </w:rPr>
              <w:t>Подготовительные и вспомогательные процессы при производстве земляных работ. Разбивка земляных сооружений.</w:t>
            </w:r>
          </w:p>
          <w:p w:rsidR="00DB53B7" w:rsidRPr="003A1957" w:rsidRDefault="00DB53B7" w:rsidP="003A1957">
            <w:pPr>
              <w:pStyle w:val="29"/>
              <w:spacing w:line="23" w:lineRule="atLeast"/>
              <w:ind w:left="0"/>
              <w:contextualSpacing/>
              <w:rPr>
                <w:rFonts w:ascii="Times New Roman" w:hAnsi="Times New Roman"/>
              </w:rPr>
            </w:pPr>
            <w:r w:rsidRPr="003A1957">
              <w:rPr>
                <w:rFonts w:ascii="Times New Roman" w:hAnsi="Times New Roman"/>
              </w:rPr>
              <w:t>Способы разработки и уплотнения грунта. Разработка грунта  землеройно-транспортными машинами и  экскаваторами.</w:t>
            </w:r>
          </w:p>
          <w:p w:rsidR="00DB53B7" w:rsidRPr="003A1957" w:rsidRDefault="00DB53B7" w:rsidP="003A1957">
            <w:pPr>
              <w:pStyle w:val="29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3" w:lineRule="atLeast"/>
              <w:ind w:left="0"/>
              <w:contextualSpacing/>
              <w:rPr>
                <w:rFonts w:ascii="Times New Roman" w:hAnsi="Times New Roman"/>
              </w:rPr>
            </w:pPr>
            <w:r w:rsidRPr="003A1957">
              <w:rPr>
                <w:rFonts w:ascii="Times New Roman" w:hAnsi="Times New Roman"/>
              </w:rPr>
              <w:t>Правила определения объемов земляных работ.</w:t>
            </w:r>
          </w:p>
          <w:p w:rsidR="00DB53B7" w:rsidRPr="003A1957" w:rsidRDefault="00DB53B7" w:rsidP="003A1957">
            <w:pPr>
              <w:pStyle w:val="29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3" w:lineRule="atLeast"/>
              <w:ind w:left="0"/>
              <w:contextualSpacing/>
              <w:rPr>
                <w:rFonts w:ascii="Times New Roman" w:hAnsi="Times New Roman"/>
              </w:rPr>
            </w:pPr>
            <w:r w:rsidRPr="003A1957">
              <w:rPr>
                <w:rFonts w:ascii="Times New Roman" w:hAnsi="Times New Roman"/>
              </w:rPr>
              <w:t>Методы искусственного понижения уровня грунтовых вод.</w:t>
            </w:r>
          </w:p>
          <w:p w:rsidR="00DB53B7" w:rsidRPr="003A1957" w:rsidRDefault="00DB53B7" w:rsidP="003A1957">
            <w:pPr>
              <w:pStyle w:val="29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3" w:lineRule="atLeast"/>
              <w:ind w:left="0"/>
              <w:contextualSpacing/>
              <w:rPr>
                <w:rFonts w:ascii="Times New Roman" w:hAnsi="Times New Roman"/>
              </w:rPr>
            </w:pPr>
            <w:r w:rsidRPr="003A1957">
              <w:rPr>
                <w:rFonts w:ascii="Times New Roman" w:hAnsi="Times New Roman"/>
              </w:rPr>
              <w:t>Особенности производства земляных работ в зимних и экстремальных условиях.</w:t>
            </w:r>
          </w:p>
          <w:p w:rsidR="00DB53B7" w:rsidRPr="003A1957" w:rsidRDefault="00DB53B7" w:rsidP="003A1957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3A1957">
              <w:rPr>
                <w:rFonts w:ascii="Times New Roman" w:hAnsi="Times New Roman"/>
                <w:sz w:val="24"/>
                <w:szCs w:val="24"/>
              </w:rPr>
              <w:t>Контроль качества и техника безопасности при производстве земляных работ.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17"/>
        </w:trPr>
        <w:tc>
          <w:tcPr>
            <w:tcW w:w="4863" w:type="dxa"/>
            <w:gridSpan w:val="2"/>
            <w:vMerge w:val="restart"/>
          </w:tcPr>
          <w:p w:rsidR="00DB53B7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</w:t>
            </w:r>
            <w:r w:rsidRPr="00E96D99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  <w:p w:rsidR="00DB53B7" w:rsidRPr="003A1957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3A1957">
              <w:rPr>
                <w:rFonts w:ascii="Times New Roman" w:hAnsi="Times New Roman"/>
                <w:bCs/>
                <w:sz w:val="24"/>
                <w:szCs w:val="24"/>
              </w:rPr>
              <w:t>Технология устройства фундаментов</w:t>
            </w:r>
          </w:p>
        </w:tc>
        <w:tc>
          <w:tcPr>
            <w:tcW w:w="7372" w:type="dxa"/>
          </w:tcPr>
          <w:p w:rsidR="00DB53B7" w:rsidRPr="00EE1E0F" w:rsidRDefault="00DB53B7" w:rsidP="0073747E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17"/>
        </w:trPr>
        <w:tc>
          <w:tcPr>
            <w:tcW w:w="4863" w:type="dxa"/>
            <w:gridSpan w:val="2"/>
            <w:vMerge/>
          </w:tcPr>
          <w:p w:rsidR="00DB53B7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3A1957" w:rsidRDefault="00DB53B7" w:rsidP="001727CB">
            <w:pPr>
              <w:pStyle w:val="29"/>
              <w:spacing w:line="23" w:lineRule="atLeast"/>
              <w:ind w:left="0"/>
              <w:contextualSpacing/>
              <w:rPr>
                <w:rFonts w:ascii="Times New Roman" w:hAnsi="Times New Roman"/>
              </w:rPr>
            </w:pPr>
            <w:r w:rsidRPr="003A1957">
              <w:rPr>
                <w:rFonts w:ascii="Times New Roman" w:hAnsi="Times New Roman"/>
              </w:rPr>
              <w:t>Технология устройства ленточного, столбчатого фундаментов</w:t>
            </w:r>
          </w:p>
          <w:p w:rsidR="00DB53B7" w:rsidRPr="003A1957" w:rsidRDefault="00DB53B7" w:rsidP="001727CB">
            <w:pPr>
              <w:pStyle w:val="29"/>
              <w:spacing w:line="23" w:lineRule="atLeast"/>
              <w:ind w:left="0"/>
              <w:contextualSpacing/>
              <w:rPr>
                <w:rFonts w:ascii="Times New Roman" w:hAnsi="Times New Roman"/>
              </w:rPr>
            </w:pPr>
            <w:r w:rsidRPr="003A1957">
              <w:rPr>
                <w:rFonts w:ascii="Times New Roman" w:hAnsi="Times New Roman"/>
              </w:rPr>
              <w:t>Технология устройства фундамента в виде монолитной плиты.</w:t>
            </w:r>
          </w:p>
          <w:p w:rsidR="00DB53B7" w:rsidRPr="003A1957" w:rsidRDefault="00DB53B7" w:rsidP="001727CB">
            <w:pPr>
              <w:pStyle w:val="29"/>
              <w:spacing w:line="23" w:lineRule="atLeast"/>
              <w:ind w:left="0"/>
              <w:contextualSpacing/>
              <w:rPr>
                <w:rFonts w:ascii="Times New Roman" w:hAnsi="Times New Roman"/>
              </w:rPr>
            </w:pPr>
            <w:r w:rsidRPr="003A1957">
              <w:rPr>
                <w:rFonts w:ascii="Times New Roman" w:hAnsi="Times New Roman"/>
              </w:rPr>
              <w:t>Свайные работы. Виды свай и методы их погружения (устройства).</w:t>
            </w:r>
          </w:p>
          <w:p w:rsidR="00DB53B7" w:rsidRDefault="00DB53B7" w:rsidP="0073747E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3A1957">
              <w:rPr>
                <w:rFonts w:ascii="Times New Roman" w:hAnsi="Times New Roman"/>
                <w:sz w:val="24"/>
                <w:szCs w:val="24"/>
              </w:rPr>
              <w:t>Правила определения объемов работ по устройству фундаментов.</w:t>
            </w:r>
          </w:p>
          <w:p w:rsidR="00DB53B7" w:rsidRPr="00EE1E0F" w:rsidRDefault="00DB53B7" w:rsidP="0073747E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3A1957">
              <w:rPr>
                <w:rFonts w:ascii="Times New Roman" w:hAnsi="Times New Roman"/>
                <w:sz w:val="24"/>
                <w:szCs w:val="24"/>
              </w:rPr>
              <w:t xml:space="preserve">Особенности производства работ по устройству фундаментов в 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3" w:type="dxa"/>
            <w:gridSpan w:val="2"/>
          </w:tcPr>
          <w:p w:rsidR="00DB53B7" w:rsidRPr="003A1957" w:rsidRDefault="00DB53B7" w:rsidP="003A1957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372" w:type="dxa"/>
          </w:tcPr>
          <w:p w:rsidR="00DB53B7" w:rsidRPr="003A1957" w:rsidRDefault="00DB53B7" w:rsidP="003A1957">
            <w:pPr>
              <w:pStyle w:val="29"/>
              <w:spacing w:line="23" w:lineRule="atLeast"/>
              <w:ind w:lef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39" w:type="dxa"/>
            <w:shd w:val="clear" w:color="auto" w:fill="FFFFFF"/>
          </w:tcPr>
          <w:p w:rsidR="00DB53B7" w:rsidRPr="003A1957" w:rsidRDefault="00DB53B7" w:rsidP="003A1957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39" w:type="dxa"/>
            <w:shd w:val="clear" w:color="auto" w:fill="FFFFFF"/>
          </w:tcPr>
          <w:p w:rsidR="00DB53B7" w:rsidRPr="003A1957" w:rsidRDefault="00DB53B7" w:rsidP="003A1957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3" w:type="dxa"/>
            <w:gridSpan w:val="2"/>
          </w:tcPr>
          <w:p w:rsidR="00DB53B7" w:rsidRDefault="00DB53B7" w:rsidP="003A1957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Default="00DB53B7" w:rsidP="002B220A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3A1957">
              <w:rPr>
                <w:rFonts w:ascii="Times New Roman" w:hAnsi="Times New Roman"/>
                <w:sz w:val="24"/>
                <w:szCs w:val="24"/>
              </w:rPr>
              <w:t>зимних и экстремальных условиях.</w:t>
            </w:r>
          </w:p>
          <w:p w:rsidR="00DB53B7" w:rsidRDefault="00DB53B7" w:rsidP="002B220A">
            <w:pPr>
              <w:pStyle w:val="29"/>
              <w:spacing w:line="23" w:lineRule="atLeast"/>
              <w:ind w:left="0"/>
              <w:contextualSpacing/>
              <w:rPr>
                <w:rFonts w:ascii="Times New Roman" w:hAnsi="Times New Roman"/>
                <w:b/>
              </w:rPr>
            </w:pPr>
            <w:r w:rsidRPr="003A1957">
              <w:rPr>
                <w:rFonts w:ascii="Times New Roman" w:hAnsi="Times New Roman"/>
              </w:rPr>
              <w:t>Контроль качества и техника безопасности при устройстве фундаментов.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3A1957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 w:val="restart"/>
            <w:shd w:val="clear" w:color="auto" w:fill="FFFFFF"/>
            <w:vAlign w:val="center"/>
          </w:tcPr>
          <w:p w:rsidR="00DB53B7" w:rsidRPr="001727CB" w:rsidRDefault="00DB53B7" w:rsidP="001727C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727CB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06"/>
        </w:trPr>
        <w:tc>
          <w:tcPr>
            <w:tcW w:w="4863" w:type="dxa"/>
            <w:gridSpan w:val="2"/>
            <w:vMerge w:val="restart"/>
          </w:tcPr>
          <w:p w:rsidR="00DB53B7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3.5</w:t>
            </w:r>
          </w:p>
          <w:p w:rsidR="00DB53B7" w:rsidRPr="003A1957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3A1957">
              <w:rPr>
                <w:rFonts w:ascii="Times New Roman" w:hAnsi="Times New Roman"/>
                <w:bCs/>
                <w:sz w:val="24"/>
                <w:szCs w:val="24"/>
              </w:rPr>
              <w:t>Технология каменной кладки</w:t>
            </w:r>
          </w:p>
        </w:tc>
        <w:tc>
          <w:tcPr>
            <w:tcW w:w="7372" w:type="dxa"/>
          </w:tcPr>
          <w:p w:rsidR="00DB53B7" w:rsidRPr="00EE1E0F" w:rsidRDefault="00DB53B7" w:rsidP="0073747E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13"/>
        </w:trPr>
        <w:tc>
          <w:tcPr>
            <w:tcW w:w="4863" w:type="dxa"/>
            <w:gridSpan w:val="2"/>
            <w:vMerge/>
          </w:tcPr>
          <w:p w:rsidR="00DB53B7" w:rsidRPr="00EE1E0F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2B42B5" w:rsidRDefault="00DB53B7" w:rsidP="003A1957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2B42B5">
              <w:rPr>
                <w:rFonts w:ascii="Times New Roman" w:hAnsi="Times New Roman"/>
                <w:sz w:val="24"/>
                <w:szCs w:val="24"/>
              </w:rPr>
              <w:t>Виды каменной кладки. Каменные материалы, раствор для каменной кладки, правила разрезки кладки. Процесс каменной кладки и способы её выполнения. Организация рабочего места и труда каменщиков. Правила определения объемов каменных работ. Производство каменных работ в зимнее время. Контроль качества каменной кладки. Техника безопасности при производстве каменных работ.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47"/>
        </w:trPr>
        <w:tc>
          <w:tcPr>
            <w:tcW w:w="4863" w:type="dxa"/>
            <w:gridSpan w:val="2"/>
            <w:vMerge w:val="restart"/>
          </w:tcPr>
          <w:p w:rsidR="00DB53B7" w:rsidRDefault="00DB53B7" w:rsidP="002B42B5">
            <w:pPr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3.</w:t>
            </w:r>
            <w:r w:rsidRPr="00E96D99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  <w:p w:rsidR="00DB53B7" w:rsidRPr="00EE1E0F" w:rsidRDefault="00DB53B7" w:rsidP="002B42B5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B42B5">
              <w:rPr>
                <w:rFonts w:ascii="Times New Roman" w:hAnsi="Times New Roman"/>
                <w:bCs/>
                <w:sz w:val="24"/>
                <w:szCs w:val="24"/>
              </w:rPr>
              <w:t>Технология деревянных работ</w:t>
            </w:r>
          </w:p>
        </w:tc>
        <w:tc>
          <w:tcPr>
            <w:tcW w:w="7372" w:type="dxa"/>
          </w:tcPr>
          <w:p w:rsidR="00DB53B7" w:rsidRPr="00EE1E0F" w:rsidRDefault="00DB53B7" w:rsidP="00B37C61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13"/>
        </w:trPr>
        <w:tc>
          <w:tcPr>
            <w:tcW w:w="4863" w:type="dxa"/>
            <w:gridSpan w:val="2"/>
            <w:vMerge/>
          </w:tcPr>
          <w:p w:rsidR="00DB53B7" w:rsidRPr="00EE1E0F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EE1E0F" w:rsidRDefault="00DB53B7" w:rsidP="003A1957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3A1957">
              <w:rPr>
                <w:rFonts w:ascii="Times New Roman" w:hAnsi="Times New Roman"/>
                <w:sz w:val="24"/>
                <w:szCs w:val="24"/>
              </w:rPr>
              <w:t>Область применения плотничных и столярных работ в современном строительстве.</w:t>
            </w:r>
            <w:r>
              <w:rPr>
                <w:rFonts w:ascii="Times New Roman" w:hAnsi="Times New Roman"/>
              </w:rPr>
              <w:t xml:space="preserve"> </w:t>
            </w:r>
            <w:r w:rsidRPr="003A1957">
              <w:rPr>
                <w:rFonts w:ascii="Times New Roman" w:hAnsi="Times New Roman"/>
                <w:sz w:val="24"/>
                <w:szCs w:val="24"/>
              </w:rPr>
              <w:t>Древесные материалы, способы обработки и подготовка. Приемка и складирование столярных изделий. Сборка конструкций из бревен и брусьев. Монтаж сборных и контейнерных домов, установка столярных изделий. Определение объемов деревянных работ.</w:t>
            </w:r>
            <w:r>
              <w:rPr>
                <w:rFonts w:ascii="Times New Roman" w:hAnsi="Times New Roman"/>
              </w:rPr>
              <w:t xml:space="preserve"> </w:t>
            </w:r>
            <w:r w:rsidRPr="003A1957">
              <w:rPr>
                <w:rFonts w:ascii="Times New Roman" w:hAnsi="Times New Roman"/>
                <w:sz w:val="24"/>
                <w:szCs w:val="24"/>
              </w:rPr>
              <w:t>Контроль качества. Техника безопасности при производстве деревянных работ.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56"/>
        </w:trPr>
        <w:tc>
          <w:tcPr>
            <w:tcW w:w="4863" w:type="dxa"/>
            <w:gridSpan w:val="2"/>
            <w:vMerge w:val="restart"/>
          </w:tcPr>
          <w:p w:rsidR="00DB53B7" w:rsidRDefault="00DB53B7" w:rsidP="001727CB">
            <w:pPr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3.7</w:t>
            </w:r>
          </w:p>
          <w:p w:rsidR="00DB53B7" w:rsidRPr="00EE1E0F" w:rsidRDefault="00DB53B7" w:rsidP="001727CB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727CB">
              <w:rPr>
                <w:rFonts w:ascii="Times New Roman" w:hAnsi="Times New Roman"/>
                <w:bCs/>
                <w:sz w:val="24"/>
                <w:szCs w:val="24"/>
              </w:rPr>
              <w:t>Технология сварочных работ</w:t>
            </w:r>
          </w:p>
        </w:tc>
        <w:tc>
          <w:tcPr>
            <w:tcW w:w="7372" w:type="dxa"/>
          </w:tcPr>
          <w:p w:rsidR="00DB53B7" w:rsidRPr="00EE1E0F" w:rsidRDefault="00DB53B7" w:rsidP="00B37C61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13"/>
        </w:trPr>
        <w:tc>
          <w:tcPr>
            <w:tcW w:w="4863" w:type="dxa"/>
            <w:gridSpan w:val="2"/>
            <w:vMerge/>
          </w:tcPr>
          <w:p w:rsidR="00DB53B7" w:rsidRPr="00EE1E0F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1727CB" w:rsidRDefault="00DB53B7" w:rsidP="001727CB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1727CB">
              <w:rPr>
                <w:rFonts w:ascii="Times New Roman" w:hAnsi="Times New Roman"/>
                <w:sz w:val="24"/>
                <w:szCs w:val="24"/>
              </w:rPr>
              <w:t>Сварные соединения и швы. Ручная, полуавтоматическая и автоматическая сварка. Взаимоувязка сварочных и монтажных работ в пространстве и во времени. Правила определения объёма сварочных работ. Контроль качества и техника безопасности.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02"/>
        </w:trPr>
        <w:tc>
          <w:tcPr>
            <w:tcW w:w="4863" w:type="dxa"/>
            <w:gridSpan w:val="2"/>
          </w:tcPr>
          <w:p w:rsidR="00DB53B7" w:rsidRPr="00EE1E0F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51774A" w:rsidRDefault="00DB53B7" w:rsidP="001727CB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1774A"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439" w:type="dxa"/>
            <w:shd w:val="clear" w:color="auto" w:fill="FFFFFF"/>
          </w:tcPr>
          <w:p w:rsidR="00DB53B7" w:rsidRPr="0051774A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1774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57"/>
        </w:trPr>
        <w:tc>
          <w:tcPr>
            <w:tcW w:w="4863" w:type="dxa"/>
            <w:gridSpan w:val="2"/>
            <w:vMerge w:val="restart"/>
          </w:tcPr>
          <w:p w:rsidR="00DB53B7" w:rsidRDefault="00DB53B7" w:rsidP="001727CB">
            <w:pPr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</w:t>
            </w:r>
            <w:r w:rsidRPr="00E96D99">
              <w:rPr>
                <w:rFonts w:ascii="Times New Roman" w:hAnsi="Times New Roman"/>
                <w:b/>
                <w:bCs/>
                <w:sz w:val="24"/>
                <w:szCs w:val="24"/>
              </w:rPr>
              <w:t>.8</w:t>
            </w:r>
          </w:p>
          <w:p w:rsidR="00DB53B7" w:rsidRPr="001727CB" w:rsidRDefault="00DB53B7" w:rsidP="001727CB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727CB">
              <w:rPr>
                <w:rFonts w:ascii="Times New Roman" w:hAnsi="Times New Roman"/>
                <w:bCs/>
                <w:sz w:val="24"/>
                <w:szCs w:val="24"/>
              </w:rPr>
              <w:t>Технология монтажа строительных конструкций</w:t>
            </w:r>
          </w:p>
        </w:tc>
        <w:tc>
          <w:tcPr>
            <w:tcW w:w="7372" w:type="dxa"/>
          </w:tcPr>
          <w:p w:rsidR="00DB53B7" w:rsidRPr="00EE1E0F" w:rsidRDefault="00DB53B7" w:rsidP="00B37C61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13"/>
        </w:trPr>
        <w:tc>
          <w:tcPr>
            <w:tcW w:w="4863" w:type="dxa"/>
            <w:gridSpan w:val="2"/>
            <w:vMerge/>
          </w:tcPr>
          <w:p w:rsidR="00DB53B7" w:rsidRPr="00EE1E0F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1727CB" w:rsidRDefault="00DB53B7" w:rsidP="001727CB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1727CB">
              <w:rPr>
                <w:rFonts w:ascii="Times New Roman" w:hAnsi="Times New Roman"/>
                <w:sz w:val="24"/>
                <w:szCs w:val="24"/>
              </w:rPr>
              <w:t xml:space="preserve">Общие положения монтажа. Технические средства обеспечения монтажа. Монтажные краны и механизмы. Определение основных расчётных параметров монтажных кранов. Выбор монтажных кранов. Определение длины подкранового пути. Методы монтажа конструкций. Общие принципы возведения подземной и надземной 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3" w:type="dxa"/>
            <w:gridSpan w:val="2"/>
          </w:tcPr>
          <w:p w:rsidR="00DB53B7" w:rsidRPr="001727CB" w:rsidRDefault="00DB53B7" w:rsidP="001727C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372" w:type="dxa"/>
          </w:tcPr>
          <w:p w:rsidR="00DB53B7" w:rsidRPr="001727CB" w:rsidRDefault="00DB53B7" w:rsidP="001727C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39" w:type="dxa"/>
            <w:shd w:val="clear" w:color="auto" w:fill="FFFFFF"/>
          </w:tcPr>
          <w:p w:rsidR="00DB53B7" w:rsidRPr="001727CB" w:rsidRDefault="00DB53B7" w:rsidP="001727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39" w:type="dxa"/>
            <w:shd w:val="clear" w:color="auto" w:fill="FFFFFF"/>
          </w:tcPr>
          <w:p w:rsidR="00DB53B7" w:rsidRPr="001727CB" w:rsidRDefault="00DB53B7" w:rsidP="001727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3" w:type="dxa"/>
            <w:gridSpan w:val="2"/>
          </w:tcPr>
          <w:p w:rsidR="00DB53B7" w:rsidRDefault="00DB53B7" w:rsidP="001727CB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1727CB" w:rsidRDefault="00DB53B7" w:rsidP="002B220A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727CB">
              <w:rPr>
                <w:rFonts w:ascii="Times New Roman" w:hAnsi="Times New Roman"/>
                <w:sz w:val="24"/>
                <w:szCs w:val="24"/>
              </w:rPr>
              <w:t xml:space="preserve">частей зданий и сооружений. Правила определения объемов работ. </w:t>
            </w:r>
          </w:p>
          <w:p w:rsidR="00DB53B7" w:rsidRPr="002B220A" w:rsidRDefault="00DB53B7" w:rsidP="002B220A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727CB">
              <w:rPr>
                <w:rFonts w:ascii="Times New Roman" w:hAnsi="Times New Roman"/>
                <w:sz w:val="24"/>
                <w:szCs w:val="24"/>
              </w:rPr>
              <w:t>Контроль качества и охрана труда.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1727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 w:val="restart"/>
            <w:shd w:val="clear" w:color="auto" w:fill="FFFFFF"/>
            <w:vAlign w:val="center"/>
          </w:tcPr>
          <w:p w:rsidR="00DB53B7" w:rsidRPr="00D62DE8" w:rsidRDefault="00DB53B7" w:rsidP="00D62D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62DE8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44"/>
        </w:trPr>
        <w:tc>
          <w:tcPr>
            <w:tcW w:w="4863" w:type="dxa"/>
            <w:gridSpan w:val="2"/>
            <w:vMerge w:val="restart"/>
          </w:tcPr>
          <w:p w:rsidR="00DB53B7" w:rsidRDefault="00DB53B7" w:rsidP="002B220A">
            <w:pPr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</w:t>
            </w:r>
            <w:r w:rsidRPr="00E96D99">
              <w:rPr>
                <w:rFonts w:ascii="Times New Roman" w:hAnsi="Times New Roman"/>
                <w:b/>
                <w:bCs/>
                <w:sz w:val="24"/>
                <w:szCs w:val="24"/>
              </w:rPr>
              <w:t>.9</w:t>
            </w:r>
          </w:p>
          <w:p w:rsidR="00DB53B7" w:rsidRPr="002B220A" w:rsidRDefault="00DB53B7" w:rsidP="002B220A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B220A">
              <w:rPr>
                <w:rFonts w:ascii="Times New Roman" w:hAnsi="Times New Roman"/>
                <w:bCs/>
                <w:sz w:val="24"/>
                <w:szCs w:val="24"/>
              </w:rPr>
              <w:t>Монтаж конструкций крупнопанельных зданий</w:t>
            </w:r>
          </w:p>
        </w:tc>
        <w:tc>
          <w:tcPr>
            <w:tcW w:w="7372" w:type="dxa"/>
          </w:tcPr>
          <w:p w:rsidR="00DB53B7" w:rsidRPr="00EE1E0F" w:rsidRDefault="00DB53B7" w:rsidP="00B37C61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13"/>
        </w:trPr>
        <w:tc>
          <w:tcPr>
            <w:tcW w:w="4863" w:type="dxa"/>
            <w:gridSpan w:val="2"/>
            <w:vMerge/>
          </w:tcPr>
          <w:p w:rsidR="00DB53B7" w:rsidRPr="00EE1E0F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2B220A" w:rsidRDefault="00DB53B7" w:rsidP="002B220A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2B220A">
              <w:rPr>
                <w:rFonts w:ascii="Times New Roman" w:hAnsi="Times New Roman"/>
                <w:sz w:val="24"/>
                <w:szCs w:val="24"/>
              </w:rPr>
              <w:t>Общие положения. Монтаж конструкций подземной части. Монтаж  конструкций надземной части.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51"/>
        </w:trPr>
        <w:tc>
          <w:tcPr>
            <w:tcW w:w="4863" w:type="dxa"/>
            <w:gridSpan w:val="2"/>
            <w:vMerge w:val="restart"/>
          </w:tcPr>
          <w:p w:rsidR="00DB53B7" w:rsidRDefault="00DB53B7" w:rsidP="002B220A">
            <w:pPr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</w:t>
            </w:r>
            <w:r w:rsidRPr="00E96D99">
              <w:rPr>
                <w:rFonts w:ascii="Times New Roman" w:hAnsi="Times New Roman"/>
                <w:b/>
                <w:bCs/>
                <w:sz w:val="24"/>
                <w:szCs w:val="24"/>
              </w:rPr>
              <w:t>.10</w:t>
            </w:r>
          </w:p>
          <w:p w:rsidR="00DB53B7" w:rsidRPr="002B220A" w:rsidRDefault="00DB53B7" w:rsidP="002B220A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B220A">
              <w:rPr>
                <w:rFonts w:ascii="Times New Roman" w:hAnsi="Times New Roman"/>
                <w:bCs/>
                <w:sz w:val="24"/>
                <w:szCs w:val="24"/>
              </w:rPr>
              <w:t>Монтаж конструкций блочных зданий</w:t>
            </w:r>
          </w:p>
        </w:tc>
        <w:tc>
          <w:tcPr>
            <w:tcW w:w="7372" w:type="dxa"/>
          </w:tcPr>
          <w:p w:rsidR="00DB53B7" w:rsidRPr="00EE1E0F" w:rsidRDefault="00DB53B7" w:rsidP="00B37C61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339"/>
        </w:trPr>
        <w:tc>
          <w:tcPr>
            <w:tcW w:w="4863" w:type="dxa"/>
            <w:gridSpan w:val="2"/>
            <w:vMerge/>
          </w:tcPr>
          <w:p w:rsidR="00DB53B7" w:rsidRPr="00EE1E0F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2B220A" w:rsidRDefault="00DB53B7" w:rsidP="002B220A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2B220A">
              <w:rPr>
                <w:rFonts w:ascii="Times New Roman" w:hAnsi="Times New Roman"/>
                <w:sz w:val="24"/>
                <w:szCs w:val="24"/>
              </w:rPr>
              <w:t>Общие положения. Монтаж конструкций надземной части.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70"/>
        </w:trPr>
        <w:tc>
          <w:tcPr>
            <w:tcW w:w="4863" w:type="dxa"/>
            <w:gridSpan w:val="2"/>
            <w:vMerge w:val="restart"/>
          </w:tcPr>
          <w:p w:rsidR="00DB53B7" w:rsidRDefault="00DB53B7" w:rsidP="002B220A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3.</w:t>
            </w:r>
            <w:r w:rsidRPr="00E96D99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  <w:p w:rsidR="00DB53B7" w:rsidRPr="002B220A" w:rsidRDefault="00DB53B7" w:rsidP="002B220A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B220A">
              <w:rPr>
                <w:rFonts w:ascii="Times New Roman" w:hAnsi="Times New Roman"/>
                <w:bCs/>
                <w:sz w:val="24"/>
                <w:szCs w:val="24"/>
              </w:rPr>
              <w:t>Монтаж конструкций одноэтажных промышленных зданий</w:t>
            </w:r>
          </w:p>
        </w:tc>
        <w:tc>
          <w:tcPr>
            <w:tcW w:w="7372" w:type="dxa"/>
          </w:tcPr>
          <w:p w:rsidR="00DB53B7" w:rsidRPr="00EE1E0F" w:rsidRDefault="00DB53B7" w:rsidP="00B37C61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13"/>
        </w:trPr>
        <w:tc>
          <w:tcPr>
            <w:tcW w:w="4863" w:type="dxa"/>
            <w:gridSpan w:val="2"/>
            <w:vMerge/>
          </w:tcPr>
          <w:p w:rsidR="00DB53B7" w:rsidRPr="00EE1E0F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EE1E0F" w:rsidRDefault="00DB53B7" w:rsidP="002B220A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2B220A">
              <w:rPr>
                <w:rFonts w:ascii="Times New Roman" w:hAnsi="Times New Roman"/>
                <w:sz w:val="24"/>
                <w:szCs w:val="24"/>
              </w:rPr>
              <w:t>Особенности монтажа конструкций одноэтажных промышленных зданий с железобетонным, металлическим и смешанным каркасом. Монтаж фундаментов, колонн, подкрановых балок, стропильных и подстропильных конструкций, плит перекрытий и покрытия, стеновых ограждений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58"/>
        </w:trPr>
        <w:tc>
          <w:tcPr>
            <w:tcW w:w="4863" w:type="dxa"/>
            <w:gridSpan w:val="2"/>
            <w:vMerge w:val="restart"/>
          </w:tcPr>
          <w:p w:rsidR="00DB53B7" w:rsidRDefault="00DB53B7" w:rsidP="00E83700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</w:t>
            </w:r>
            <w:r w:rsidRPr="00E96D99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E96D99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  <w:p w:rsidR="00DB53B7" w:rsidRPr="00E83700" w:rsidRDefault="00DB53B7" w:rsidP="00E83700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83700">
              <w:rPr>
                <w:rFonts w:ascii="Times New Roman" w:hAnsi="Times New Roman"/>
                <w:bCs/>
                <w:sz w:val="24"/>
                <w:szCs w:val="24"/>
              </w:rPr>
              <w:t>Монтаж конструкций многоэтажных каркасно-панельных зданий</w:t>
            </w:r>
          </w:p>
        </w:tc>
        <w:tc>
          <w:tcPr>
            <w:tcW w:w="7372" w:type="dxa"/>
          </w:tcPr>
          <w:p w:rsidR="00DB53B7" w:rsidRPr="00EE1E0F" w:rsidRDefault="00DB53B7" w:rsidP="00B37C61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13"/>
        </w:trPr>
        <w:tc>
          <w:tcPr>
            <w:tcW w:w="4863" w:type="dxa"/>
            <w:gridSpan w:val="2"/>
            <w:vMerge/>
          </w:tcPr>
          <w:p w:rsidR="00DB53B7" w:rsidRPr="00EE1E0F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E83700" w:rsidRDefault="00DB53B7" w:rsidP="00E83700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700">
              <w:rPr>
                <w:rFonts w:ascii="Times New Roman" w:hAnsi="Times New Roman"/>
                <w:sz w:val="24"/>
                <w:szCs w:val="24"/>
              </w:rPr>
              <w:t>Особенности монтажа конструкций многоэтажных зданий с железобетонным, металлическим и смешанным каркасом. Монтаж фундаментов, колонн, диафрагм жёсткости, ригелей, плит перекрытий и покрытия, стеновых ограждений. Использование одиночных и групповых кондукторов.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5"/>
        </w:trPr>
        <w:tc>
          <w:tcPr>
            <w:tcW w:w="4863" w:type="dxa"/>
            <w:gridSpan w:val="2"/>
            <w:vMerge w:val="restart"/>
          </w:tcPr>
          <w:p w:rsidR="00DB53B7" w:rsidRDefault="00DB53B7" w:rsidP="00F5506D">
            <w:pPr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3.</w:t>
            </w:r>
            <w:r w:rsidRPr="00E96D99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  <w:p w:rsidR="00DB53B7" w:rsidRPr="00F5506D" w:rsidRDefault="00DB53B7" w:rsidP="00F5506D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5506D">
              <w:rPr>
                <w:rFonts w:ascii="Times New Roman" w:hAnsi="Times New Roman"/>
                <w:bCs/>
                <w:sz w:val="24"/>
                <w:szCs w:val="24"/>
              </w:rPr>
              <w:t>Монтаж строительных конструкций в экстремальных условиях</w:t>
            </w:r>
          </w:p>
        </w:tc>
        <w:tc>
          <w:tcPr>
            <w:tcW w:w="7372" w:type="dxa"/>
          </w:tcPr>
          <w:p w:rsidR="00DB53B7" w:rsidRPr="00EE1E0F" w:rsidRDefault="00DB53B7" w:rsidP="00B37C61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13"/>
        </w:trPr>
        <w:tc>
          <w:tcPr>
            <w:tcW w:w="4863" w:type="dxa"/>
            <w:gridSpan w:val="2"/>
            <w:vMerge/>
          </w:tcPr>
          <w:p w:rsidR="00DB53B7" w:rsidRPr="00EE1E0F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E83700" w:rsidRDefault="00DB53B7" w:rsidP="00E83700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83700">
              <w:rPr>
                <w:rFonts w:ascii="Times New Roman" w:hAnsi="Times New Roman"/>
                <w:sz w:val="24"/>
                <w:szCs w:val="24"/>
              </w:rPr>
              <w:t>Особенности монтажа конструкций в зимних условиях. Способы устройства стыков и швов.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3700">
              <w:rPr>
                <w:rFonts w:ascii="Times New Roman" w:hAnsi="Times New Roman"/>
                <w:sz w:val="24"/>
                <w:szCs w:val="24"/>
              </w:rPr>
              <w:t>Особенности монтажа конструкций в условиях жаркого климата.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54"/>
        </w:trPr>
        <w:tc>
          <w:tcPr>
            <w:tcW w:w="4863" w:type="dxa"/>
            <w:gridSpan w:val="2"/>
            <w:vMerge w:val="restart"/>
          </w:tcPr>
          <w:p w:rsidR="00DB53B7" w:rsidRDefault="00DB53B7" w:rsidP="00D62DE8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</w:t>
            </w:r>
            <w:r w:rsidRPr="00E96D99">
              <w:rPr>
                <w:rFonts w:ascii="Times New Roman" w:hAnsi="Times New Roman"/>
                <w:b/>
                <w:bCs/>
                <w:sz w:val="24"/>
                <w:szCs w:val="24"/>
              </w:rPr>
              <w:t>.14</w:t>
            </w:r>
          </w:p>
          <w:p w:rsidR="00DB53B7" w:rsidRPr="00D62DE8" w:rsidRDefault="00DB53B7" w:rsidP="00D62DE8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62DE8">
              <w:rPr>
                <w:rFonts w:ascii="Times New Roman" w:hAnsi="Times New Roman"/>
                <w:bCs/>
                <w:sz w:val="24"/>
                <w:szCs w:val="24"/>
              </w:rPr>
              <w:t>Технология работ по устройству конструкций монолитного бетона и железобетона</w:t>
            </w:r>
          </w:p>
        </w:tc>
        <w:tc>
          <w:tcPr>
            <w:tcW w:w="7372" w:type="dxa"/>
          </w:tcPr>
          <w:p w:rsidR="00DB53B7" w:rsidRPr="00EE1E0F" w:rsidRDefault="00DB53B7" w:rsidP="00B37C61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13"/>
        </w:trPr>
        <w:tc>
          <w:tcPr>
            <w:tcW w:w="4863" w:type="dxa"/>
            <w:gridSpan w:val="2"/>
            <w:vMerge/>
          </w:tcPr>
          <w:p w:rsidR="00DB53B7" w:rsidRPr="00EE1E0F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D62DE8" w:rsidRDefault="00DB53B7" w:rsidP="00D62DE8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D62DE8">
              <w:rPr>
                <w:rFonts w:ascii="Times New Roman" w:hAnsi="Times New Roman"/>
                <w:sz w:val="24"/>
                <w:szCs w:val="24"/>
              </w:rPr>
              <w:t xml:space="preserve">Общие положения и особенности конструкций из монолитного бетона и железобетона. Опалубливание конструкций: назначение, виды и области применения опалубки, правила установки опалубки. Армирование конструкций: назначение и виды арматуры, изготовление и установка арматурных изделий. Бетонирование конструкций: приготовление и транспортирование бетонной смеси, укладка бетонной и уплотнение бетонной смеси. Специальные 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3" w:type="dxa"/>
            <w:gridSpan w:val="2"/>
          </w:tcPr>
          <w:p w:rsidR="00DB53B7" w:rsidRPr="00D62DE8" w:rsidRDefault="00DB53B7" w:rsidP="00D62DE8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372" w:type="dxa"/>
          </w:tcPr>
          <w:p w:rsidR="00DB53B7" w:rsidRPr="00D62DE8" w:rsidRDefault="00DB53B7" w:rsidP="00D62DE8">
            <w:pPr>
              <w:pStyle w:val="29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39" w:type="dxa"/>
            <w:shd w:val="clear" w:color="auto" w:fill="FFFFFF"/>
          </w:tcPr>
          <w:p w:rsidR="00DB53B7" w:rsidRPr="00D62DE8" w:rsidRDefault="00DB53B7" w:rsidP="00D62DE8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39" w:type="dxa"/>
            <w:shd w:val="clear" w:color="auto" w:fill="FFFFFF"/>
          </w:tcPr>
          <w:p w:rsidR="00DB53B7" w:rsidRPr="00D62DE8" w:rsidRDefault="00DB53B7" w:rsidP="00D62DE8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13"/>
        </w:trPr>
        <w:tc>
          <w:tcPr>
            <w:tcW w:w="4863" w:type="dxa"/>
            <w:gridSpan w:val="2"/>
          </w:tcPr>
          <w:p w:rsidR="00DB53B7" w:rsidRPr="00EE1E0F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D62DE8" w:rsidRDefault="00DB53B7" w:rsidP="00D62DE8">
            <w:pPr>
              <w:pStyle w:val="29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  <w:contextualSpacing/>
              <w:rPr>
                <w:rFonts w:ascii="Times New Roman" w:hAnsi="Times New Roman"/>
              </w:rPr>
            </w:pPr>
            <w:r w:rsidRPr="00D62DE8">
              <w:rPr>
                <w:rFonts w:ascii="Times New Roman" w:hAnsi="Times New Roman"/>
              </w:rPr>
              <w:t>методы бетонирования.</w:t>
            </w:r>
            <w:r>
              <w:rPr>
                <w:rFonts w:ascii="Times New Roman" w:hAnsi="Times New Roman"/>
              </w:rPr>
              <w:t xml:space="preserve"> </w:t>
            </w:r>
            <w:r w:rsidRPr="00D62DE8">
              <w:rPr>
                <w:rFonts w:ascii="Times New Roman" w:hAnsi="Times New Roman"/>
              </w:rPr>
              <w:t>Распалубка конструкций. Правила определения объемов работ по устройству конструкций из монолитного бетона и железобетона.</w:t>
            </w:r>
            <w:r>
              <w:rPr>
                <w:rFonts w:ascii="Times New Roman" w:hAnsi="Times New Roman"/>
              </w:rPr>
              <w:t xml:space="preserve"> </w:t>
            </w:r>
            <w:r w:rsidRPr="00D62DE8">
              <w:rPr>
                <w:rFonts w:ascii="Times New Roman" w:hAnsi="Times New Roman"/>
              </w:rPr>
              <w:t>Технология бетонных работ в зимних и экстремальных условиях. Контроль качества и техника безопасности.</w:t>
            </w:r>
          </w:p>
        </w:tc>
        <w:tc>
          <w:tcPr>
            <w:tcW w:w="1439" w:type="dxa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 w:val="restart"/>
            <w:shd w:val="clear" w:color="auto" w:fill="FFFFFF"/>
            <w:vAlign w:val="center"/>
          </w:tcPr>
          <w:p w:rsidR="00DB53B7" w:rsidRPr="00C050E7" w:rsidRDefault="00DB53B7" w:rsidP="00D62DE8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75"/>
        </w:trPr>
        <w:tc>
          <w:tcPr>
            <w:tcW w:w="4863" w:type="dxa"/>
            <w:gridSpan w:val="2"/>
            <w:vMerge w:val="restart"/>
          </w:tcPr>
          <w:p w:rsidR="00DB53B7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</w:t>
            </w:r>
            <w:r w:rsidRPr="00E96D99">
              <w:rPr>
                <w:rFonts w:ascii="Times New Roman" w:hAnsi="Times New Roman"/>
                <w:b/>
                <w:bCs/>
                <w:sz w:val="24"/>
                <w:szCs w:val="24"/>
              </w:rPr>
              <w:t>.15</w:t>
            </w:r>
          </w:p>
          <w:p w:rsidR="00DB53B7" w:rsidRPr="00D62DE8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62DE8">
              <w:rPr>
                <w:rFonts w:ascii="Times New Roman" w:hAnsi="Times New Roman"/>
                <w:bCs/>
                <w:sz w:val="24"/>
                <w:szCs w:val="24"/>
              </w:rPr>
              <w:t>Технология устройства кровельных покрытий</w:t>
            </w:r>
          </w:p>
        </w:tc>
        <w:tc>
          <w:tcPr>
            <w:tcW w:w="7372" w:type="dxa"/>
          </w:tcPr>
          <w:p w:rsidR="00DB53B7" w:rsidRPr="00EE1E0F" w:rsidRDefault="00DB53B7" w:rsidP="00B37C61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13"/>
        </w:trPr>
        <w:tc>
          <w:tcPr>
            <w:tcW w:w="4863" w:type="dxa"/>
            <w:gridSpan w:val="2"/>
            <w:vMerge/>
          </w:tcPr>
          <w:p w:rsidR="00DB53B7" w:rsidRPr="00EE1E0F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D62DE8" w:rsidRDefault="00DB53B7" w:rsidP="00D62DE8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D62DE8">
              <w:rPr>
                <w:rFonts w:ascii="Times New Roman" w:hAnsi="Times New Roman"/>
                <w:sz w:val="24"/>
                <w:szCs w:val="24"/>
              </w:rPr>
              <w:t>Подготовка оснований под различные виды кровель. Устройство рулонных и мастичных кровель. Асбестоцементные кровли. Кровли из стальных листов и профнастила. Современные конструкции кровель. Правила определения объемов кровельных работ. Особенности производства работ в зимних и экстремальных условиях. Контроль качества и охрана труда.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42"/>
        </w:trPr>
        <w:tc>
          <w:tcPr>
            <w:tcW w:w="4863" w:type="dxa"/>
            <w:gridSpan w:val="2"/>
            <w:vMerge w:val="restart"/>
          </w:tcPr>
          <w:p w:rsidR="00DB53B7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</w:t>
            </w:r>
            <w:r w:rsidRPr="00E96D99">
              <w:rPr>
                <w:rFonts w:ascii="Times New Roman" w:hAnsi="Times New Roman"/>
                <w:b/>
                <w:bCs/>
                <w:sz w:val="24"/>
                <w:szCs w:val="24"/>
              </w:rPr>
              <w:t>.16</w:t>
            </w:r>
          </w:p>
          <w:p w:rsidR="00DB53B7" w:rsidRPr="00D62DE8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62DE8">
              <w:rPr>
                <w:rFonts w:ascii="Times New Roman" w:hAnsi="Times New Roman"/>
                <w:bCs/>
                <w:sz w:val="24"/>
                <w:szCs w:val="24"/>
              </w:rPr>
              <w:t>Технология устройства теплоизоляционных покрытий</w:t>
            </w:r>
          </w:p>
        </w:tc>
        <w:tc>
          <w:tcPr>
            <w:tcW w:w="7372" w:type="dxa"/>
          </w:tcPr>
          <w:p w:rsidR="00DB53B7" w:rsidRPr="00EE1E0F" w:rsidRDefault="00DB53B7" w:rsidP="00B37C61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13"/>
        </w:trPr>
        <w:tc>
          <w:tcPr>
            <w:tcW w:w="4863" w:type="dxa"/>
            <w:gridSpan w:val="2"/>
            <w:vMerge/>
          </w:tcPr>
          <w:p w:rsidR="00DB53B7" w:rsidRPr="00EE1E0F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D62DE8" w:rsidRDefault="00DB53B7" w:rsidP="00D62DE8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D62DE8">
              <w:rPr>
                <w:rFonts w:ascii="Times New Roman" w:hAnsi="Times New Roman"/>
                <w:sz w:val="24"/>
                <w:szCs w:val="24"/>
              </w:rPr>
              <w:t>Назначение и виды теплоизоляции: засыпная, мастичная, литая, сборно-блочная. Правила определения объемов теплоизоляционных работ.</w:t>
            </w:r>
            <w:r>
              <w:rPr>
                <w:rFonts w:ascii="Times New Roman" w:hAnsi="Times New Roman"/>
              </w:rPr>
              <w:t xml:space="preserve"> </w:t>
            </w:r>
            <w:r w:rsidRPr="00D62DE8">
              <w:rPr>
                <w:rFonts w:ascii="Times New Roman" w:hAnsi="Times New Roman"/>
                <w:sz w:val="24"/>
                <w:szCs w:val="24"/>
              </w:rPr>
              <w:t>Устройство теплоизоляции в зимних условиях.</w:t>
            </w:r>
            <w:r>
              <w:rPr>
                <w:rFonts w:ascii="Times New Roman" w:hAnsi="Times New Roman"/>
              </w:rPr>
              <w:t xml:space="preserve"> </w:t>
            </w:r>
            <w:r w:rsidRPr="00D62DE8">
              <w:rPr>
                <w:rFonts w:ascii="Times New Roman" w:hAnsi="Times New Roman"/>
                <w:sz w:val="24"/>
                <w:szCs w:val="24"/>
              </w:rPr>
              <w:t>Контроль качества и охрана труда при производстве теплоизоляционных работ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62"/>
        </w:trPr>
        <w:tc>
          <w:tcPr>
            <w:tcW w:w="4863" w:type="dxa"/>
            <w:gridSpan w:val="2"/>
            <w:vMerge w:val="restart"/>
          </w:tcPr>
          <w:p w:rsidR="00DB53B7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</w:t>
            </w:r>
            <w:r w:rsidRPr="00E96D99">
              <w:rPr>
                <w:rFonts w:ascii="Times New Roman" w:hAnsi="Times New Roman"/>
                <w:b/>
                <w:bCs/>
                <w:sz w:val="24"/>
                <w:szCs w:val="24"/>
              </w:rPr>
              <w:t>.17</w:t>
            </w:r>
          </w:p>
          <w:p w:rsidR="00DB53B7" w:rsidRPr="00D62DE8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62DE8">
              <w:rPr>
                <w:rFonts w:ascii="Times New Roman" w:hAnsi="Times New Roman"/>
                <w:bCs/>
                <w:sz w:val="24"/>
                <w:szCs w:val="24"/>
              </w:rPr>
              <w:t>Технология устройства гидроизоляционных покрытий</w:t>
            </w:r>
          </w:p>
        </w:tc>
        <w:tc>
          <w:tcPr>
            <w:tcW w:w="7372" w:type="dxa"/>
          </w:tcPr>
          <w:p w:rsidR="00DB53B7" w:rsidRPr="00EE1E0F" w:rsidRDefault="00DB53B7" w:rsidP="00B37C61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13"/>
        </w:trPr>
        <w:tc>
          <w:tcPr>
            <w:tcW w:w="4863" w:type="dxa"/>
            <w:gridSpan w:val="2"/>
            <w:vMerge/>
          </w:tcPr>
          <w:p w:rsidR="00DB53B7" w:rsidRPr="00EE1E0F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D62DE8" w:rsidRDefault="00DB53B7" w:rsidP="00D62DE8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D62DE8">
              <w:rPr>
                <w:rFonts w:ascii="Times New Roman" w:hAnsi="Times New Roman"/>
                <w:sz w:val="24"/>
                <w:szCs w:val="24"/>
              </w:rPr>
              <w:t>Виды и способы устройства гидроизоляции: окрасочная (обмазочная), оклеечная, штукатурная, асфальтовая и сборная гидроизоляция.</w:t>
            </w:r>
            <w:r>
              <w:rPr>
                <w:rFonts w:ascii="Times New Roman" w:hAnsi="Times New Roman"/>
              </w:rPr>
              <w:t xml:space="preserve"> </w:t>
            </w:r>
            <w:r w:rsidRPr="00D62DE8">
              <w:rPr>
                <w:rFonts w:ascii="Times New Roman" w:hAnsi="Times New Roman"/>
                <w:sz w:val="24"/>
                <w:szCs w:val="24"/>
              </w:rPr>
              <w:t>Правила определения объемов гидроизоляционных работ.</w:t>
            </w:r>
            <w:r>
              <w:rPr>
                <w:rFonts w:ascii="Times New Roman" w:hAnsi="Times New Roman"/>
              </w:rPr>
              <w:t xml:space="preserve"> </w:t>
            </w:r>
            <w:r w:rsidRPr="00D62DE8">
              <w:rPr>
                <w:rFonts w:ascii="Times New Roman" w:hAnsi="Times New Roman"/>
                <w:sz w:val="24"/>
                <w:szCs w:val="24"/>
              </w:rPr>
              <w:t>Специфика гидроизоляционных работ в зимних условиях.</w:t>
            </w:r>
            <w:r>
              <w:rPr>
                <w:rFonts w:ascii="Times New Roman" w:hAnsi="Times New Roman"/>
              </w:rPr>
              <w:t xml:space="preserve"> </w:t>
            </w:r>
            <w:r w:rsidRPr="00D62DE8">
              <w:rPr>
                <w:rFonts w:ascii="Times New Roman" w:hAnsi="Times New Roman"/>
                <w:sz w:val="24"/>
                <w:szCs w:val="24"/>
              </w:rPr>
              <w:t>Контроль качества и техника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02"/>
        </w:trPr>
        <w:tc>
          <w:tcPr>
            <w:tcW w:w="4863" w:type="dxa"/>
            <w:gridSpan w:val="2"/>
            <w:vMerge w:val="restart"/>
          </w:tcPr>
          <w:p w:rsidR="00DB53B7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</w:t>
            </w:r>
            <w:r w:rsidRPr="00E96D99">
              <w:rPr>
                <w:rFonts w:ascii="Times New Roman" w:hAnsi="Times New Roman"/>
                <w:b/>
                <w:bCs/>
                <w:sz w:val="24"/>
                <w:szCs w:val="24"/>
              </w:rPr>
              <w:t>.18</w:t>
            </w:r>
          </w:p>
          <w:p w:rsidR="00DB53B7" w:rsidRPr="00D62DE8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62DE8">
              <w:rPr>
                <w:rFonts w:ascii="Times New Roman" w:hAnsi="Times New Roman"/>
                <w:bCs/>
                <w:sz w:val="24"/>
                <w:szCs w:val="24"/>
              </w:rPr>
              <w:t>Технология процессов остекления</w:t>
            </w:r>
          </w:p>
        </w:tc>
        <w:tc>
          <w:tcPr>
            <w:tcW w:w="7372" w:type="dxa"/>
          </w:tcPr>
          <w:p w:rsidR="00DB53B7" w:rsidRPr="00EE1E0F" w:rsidRDefault="00DB53B7" w:rsidP="00B37C61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13"/>
        </w:trPr>
        <w:tc>
          <w:tcPr>
            <w:tcW w:w="4863" w:type="dxa"/>
            <w:gridSpan w:val="2"/>
            <w:vMerge/>
          </w:tcPr>
          <w:p w:rsidR="00DB53B7" w:rsidRPr="00EE1E0F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D62DE8" w:rsidRDefault="00DB53B7" w:rsidP="00D62DE8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D62DE8">
              <w:rPr>
                <w:rFonts w:ascii="Times New Roman" w:hAnsi="Times New Roman"/>
                <w:sz w:val="24"/>
                <w:szCs w:val="24"/>
              </w:rPr>
              <w:t>Материалы для стекольных работ. Основные процессы при остеклении.</w:t>
            </w:r>
            <w:r>
              <w:rPr>
                <w:rFonts w:ascii="Times New Roman" w:hAnsi="Times New Roman"/>
              </w:rPr>
              <w:t xml:space="preserve"> </w:t>
            </w:r>
            <w:r w:rsidRPr="00D62DE8">
              <w:rPr>
                <w:rFonts w:ascii="Times New Roman" w:hAnsi="Times New Roman"/>
                <w:sz w:val="24"/>
                <w:szCs w:val="24"/>
              </w:rPr>
              <w:t>Определение объемов работ при заполнении проемов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61"/>
        </w:trPr>
        <w:tc>
          <w:tcPr>
            <w:tcW w:w="4863" w:type="dxa"/>
            <w:gridSpan w:val="2"/>
            <w:vMerge w:val="restart"/>
          </w:tcPr>
          <w:p w:rsidR="00DB53B7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</w:t>
            </w:r>
            <w:r w:rsidRPr="00E96D99">
              <w:rPr>
                <w:rFonts w:ascii="Times New Roman" w:hAnsi="Times New Roman"/>
                <w:b/>
                <w:bCs/>
                <w:sz w:val="24"/>
                <w:szCs w:val="24"/>
              </w:rPr>
              <w:t>.19</w:t>
            </w:r>
          </w:p>
          <w:p w:rsidR="00DB53B7" w:rsidRPr="00D62DE8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62DE8">
              <w:rPr>
                <w:rFonts w:ascii="Times New Roman" w:hAnsi="Times New Roman"/>
                <w:bCs/>
                <w:sz w:val="24"/>
                <w:szCs w:val="24"/>
              </w:rPr>
              <w:t>Технология процессов оштукатуривания</w:t>
            </w:r>
          </w:p>
        </w:tc>
        <w:tc>
          <w:tcPr>
            <w:tcW w:w="7372" w:type="dxa"/>
          </w:tcPr>
          <w:p w:rsidR="00DB53B7" w:rsidRPr="00EE1E0F" w:rsidRDefault="00DB53B7" w:rsidP="00B37C61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13"/>
        </w:trPr>
        <w:tc>
          <w:tcPr>
            <w:tcW w:w="4863" w:type="dxa"/>
            <w:gridSpan w:val="2"/>
            <w:vMerge/>
          </w:tcPr>
          <w:p w:rsidR="00DB53B7" w:rsidRPr="00EE1E0F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D62DE8" w:rsidRDefault="00DB53B7" w:rsidP="00D62DE8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D62DE8">
              <w:rPr>
                <w:rFonts w:ascii="Times New Roman" w:hAnsi="Times New Roman"/>
                <w:sz w:val="24"/>
                <w:szCs w:val="24"/>
              </w:rPr>
              <w:t>Область применения штукатурных работ. Виды штукатурок.</w:t>
            </w:r>
            <w:r>
              <w:rPr>
                <w:rFonts w:ascii="Times New Roman" w:hAnsi="Times New Roman"/>
              </w:rPr>
              <w:t xml:space="preserve"> </w:t>
            </w:r>
            <w:r w:rsidRPr="00D62DE8">
              <w:rPr>
                <w:rFonts w:ascii="Times New Roman" w:hAnsi="Times New Roman"/>
                <w:sz w:val="24"/>
                <w:szCs w:val="24"/>
              </w:rPr>
              <w:t>Подготовка поверхности.</w:t>
            </w:r>
            <w:r>
              <w:rPr>
                <w:rFonts w:ascii="Times New Roman" w:hAnsi="Times New Roman"/>
              </w:rPr>
              <w:t xml:space="preserve"> </w:t>
            </w:r>
            <w:r w:rsidRPr="00D62DE8">
              <w:rPr>
                <w:rFonts w:ascii="Times New Roman" w:hAnsi="Times New Roman"/>
                <w:sz w:val="24"/>
                <w:szCs w:val="24"/>
              </w:rPr>
              <w:t>Оштукатуривание поверхностей ручным и механизированным способами.</w:t>
            </w:r>
            <w:r>
              <w:rPr>
                <w:rFonts w:ascii="Times New Roman" w:hAnsi="Times New Roman"/>
              </w:rPr>
              <w:t xml:space="preserve"> </w:t>
            </w:r>
            <w:r w:rsidRPr="00D62DE8">
              <w:rPr>
                <w:rFonts w:ascii="Times New Roman" w:hAnsi="Times New Roman"/>
                <w:sz w:val="24"/>
                <w:szCs w:val="24"/>
              </w:rPr>
              <w:t xml:space="preserve">Понятие и технология выполнения 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3" w:type="dxa"/>
            <w:gridSpan w:val="2"/>
          </w:tcPr>
          <w:p w:rsidR="00DB53B7" w:rsidRPr="00D62DE8" w:rsidRDefault="00DB53B7" w:rsidP="00D62DE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372" w:type="dxa"/>
          </w:tcPr>
          <w:p w:rsidR="00DB53B7" w:rsidRPr="00D62DE8" w:rsidRDefault="00DB53B7" w:rsidP="00D62DE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39" w:type="dxa"/>
            <w:shd w:val="clear" w:color="auto" w:fill="FFFFFF"/>
          </w:tcPr>
          <w:p w:rsidR="00DB53B7" w:rsidRPr="00D62DE8" w:rsidRDefault="00DB53B7" w:rsidP="00D62D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39" w:type="dxa"/>
            <w:shd w:val="clear" w:color="auto" w:fill="FFFFFF"/>
          </w:tcPr>
          <w:p w:rsidR="00DB53B7" w:rsidRPr="00D62DE8" w:rsidRDefault="00DB53B7" w:rsidP="00D62D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DB53B7" w:rsidRPr="00D43DAD" w:rsidTr="00820C7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13"/>
        </w:trPr>
        <w:tc>
          <w:tcPr>
            <w:tcW w:w="4863" w:type="dxa"/>
            <w:gridSpan w:val="2"/>
          </w:tcPr>
          <w:p w:rsidR="00DB53B7" w:rsidRPr="00EE1E0F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EE1E0F" w:rsidRDefault="00DB53B7" w:rsidP="00B37C61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D62DE8">
              <w:rPr>
                <w:rFonts w:ascii="Times New Roman" w:hAnsi="Times New Roman"/>
                <w:sz w:val="24"/>
                <w:szCs w:val="24"/>
              </w:rPr>
              <w:t>декоративной и специальной штукатурок.</w:t>
            </w:r>
            <w:r>
              <w:rPr>
                <w:rFonts w:ascii="Times New Roman" w:hAnsi="Times New Roman"/>
              </w:rPr>
              <w:t xml:space="preserve"> </w:t>
            </w:r>
            <w:r w:rsidRPr="00D62DE8">
              <w:rPr>
                <w:rFonts w:ascii="Times New Roman" w:hAnsi="Times New Roman"/>
                <w:sz w:val="24"/>
                <w:szCs w:val="24"/>
              </w:rPr>
              <w:t>Правила определения объемов штукатурных работ. Оштукатуривание в зимних условиях. Контроль качества и охрана труда.</w:t>
            </w:r>
          </w:p>
        </w:tc>
        <w:tc>
          <w:tcPr>
            <w:tcW w:w="1439" w:type="dxa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 w:val="restart"/>
            <w:shd w:val="clear" w:color="auto" w:fill="FFFFFF"/>
            <w:vAlign w:val="center"/>
          </w:tcPr>
          <w:p w:rsidR="00DB53B7" w:rsidRPr="00C050E7" w:rsidRDefault="00DB53B7" w:rsidP="00820C7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94"/>
        </w:trPr>
        <w:tc>
          <w:tcPr>
            <w:tcW w:w="4863" w:type="dxa"/>
            <w:gridSpan w:val="2"/>
            <w:vMerge w:val="restart"/>
          </w:tcPr>
          <w:p w:rsidR="00DB53B7" w:rsidRDefault="00DB53B7" w:rsidP="00A60956">
            <w:pPr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3.</w:t>
            </w:r>
            <w:r w:rsidRPr="00E96D99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  <w:p w:rsidR="00DB53B7" w:rsidRPr="00A60956" w:rsidRDefault="00DB53B7" w:rsidP="00A60956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60956">
              <w:rPr>
                <w:rFonts w:ascii="Times New Roman" w:hAnsi="Times New Roman"/>
                <w:bCs/>
                <w:sz w:val="24"/>
                <w:szCs w:val="24"/>
              </w:rPr>
              <w:t>Технология процессов облицовки поверхностей</w:t>
            </w:r>
          </w:p>
        </w:tc>
        <w:tc>
          <w:tcPr>
            <w:tcW w:w="7372" w:type="dxa"/>
          </w:tcPr>
          <w:p w:rsidR="00DB53B7" w:rsidRPr="00EE1E0F" w:rsidRDefault="00DB53B7" w:rsidP="00B37C61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13"/>
        </w:trPr>
        <w:tc>
          <w:tcPr>
            <w:tcW w:w="4863" w:type="dxa"/>
            <w:gridSpan w:val="2"/>
            <w:vMerge/>
          </w:tcPr>
          <w:p w:rsidR="00DB53B7" w:rsidRPr="00EE1E0F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A60956" w:rsidRDefault="00DB53B7" w:rsidP="00A60956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A60956">
              <w:rPr>
                <w:rFonts w:ascii="Times New Roman" w:hAnsi="Times New Roman"/>
                <w:sz w:val="24"/>
                <w:szCs w:val="24"/>
              </w:rPr>
              <w:t>Область применения и материалы для облицовочных работ. Облицовка поверхностей листовыми материалами, плитками и плитами. Отделка погонажными изделиями, листами сухой штукатурки и различными листовыми материалами. Правила определения объемов облицовочных работ. Контроль качества работ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88"/>
        </w:trPr>
        <w:tc>
          <w:tcPr>
            <w:tcW w:w="4863" w:type="dxa"/>
            <w:gridSpan w:val="2"/>
            <w:vMerge w:val="restart"/>
          </w:tcPr>
          <w:p w:rsidR="00DB53B7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</w:t>
            </w:r>
            <w:r w:rsidRPr="00E96D99">
              <w:rPr>
                <w:rFonts w:ascii="Times New Roman" w:hAnsi="Times New Roman"/>
                <w:b/>
                <w:bCs/>
                <w:sz w:val="24"/>
                <w:szCs w:val="24"/>
              </w:rPr>
              <w:t>.21</w:t>
            </w:r>
          </w:p>
          <w:p w:rsidR="00DB53B7" w:rsidRPr="00A60956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60956">
              <w:rPr>
                <w:rFonts w:ascii="Times New Roman" w:hAnsi="Times New Roman"/>
                <w:bCs/>
                <w:sz w:val="24"/>
                <w:szCs w:val="24"/>
              </w:rPr>
              <w:t>Технология устройства подвесных потолков</w:t>
            </w:r>
          </w:p>
        </w:tc>
        <w:tc>
          <w:tcPr>
            <w:tcW w:w="7372" w:type="dxa"/>
          </w:tcPr>
          <w:p w:rsidR="00DB53B7" w:rsidRPr="00EE1E0F" w:rsidRDefault="00DB53B7" w:rsidP="00B37C61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13"/>
        </w:trPr>
        <w:tc>
          <w:tcPr>
            <w:tcW w:w="4863" w:type="dxa"/>
            <w:gridSpan w:val="2"/>
            <w:vMerge/>
          </w:tcPr>
          <w:p w:rsidR="00DB53B7" w:rsidRPr="00EE1E0F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EE1E0F" w:rsidRDefault="00DB53B7" w:rsidP="00A60956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96D99">
              <w:rPr>
                <w:rFonts w:ascii="Times New Roman" w:hAnsi="Times New Roman"/>
                <w:sz w:val="24"/>
                <w:szCs w:val="24"/>
              </w:rPr>
              <w:t>Потолки из звукопоглощающих древесноволокнистых плит, из гипсовых акустических перфорированных плит, из декоративных плит «Акмигран», «Акминит», «Армстронг»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75"/>
        </w:trPr>
        <w:tc>
          <w:tcPr>
            <w:tcW w:w="4863" w:type="dxa"/>
            <w:gridSpan w:val="2"/>
            <w:vMerge w:val="restart"/>
          </w:tcPr>
          <w:p w:rsidR="00DB53B7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</w:t>
            </w:r>
            <w:r w:rsidRPr="00E96D99">
              <w:rPr>
                <w:rFonts w:ascii="Times New Roman" w:hAnsi="Times New Roman"/>
                <w:b/>
                <w:bCs/>
                <w:sz w:val="24"/>
                <w:szCs w:val="24"/>
              </w:rPr>
              <w:t>.22</w:t>
            </w:r>
          </w:p>
          <w:p w:rsidR="00DB53B7" w:rsidRPr="00A60956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60956">
              <w:rPr>
                <w:rFonts w:ascii="Times New Roman" w:hAnsi="Times New Roman"/>
                <w:bCs/>
                <w:sz w:val="24"/>
                <w:szCs w:val="24"/>
              </w:rPr>
              <w:t>Технология малярных работ</w:t>
            </w:r>
          </w:p>
        </w:tc>
        <w:tc>
          <w:tcPr>
            <w:tcW w:w="7372" w:type="dxa"/>
          </w:tcPr>
          <w:p w:rsidR="00DB53B7" w:rsidRPr="00EE1E0F" w:rsidRDefault="00DB53B7" w:rsidP="00B37C61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13"/>
        </w:trPr>
        <w:tc>
          <w:tcPr>
            <w:tcW w:w="4863" w:type="dxa"/>
            <w:gridSpan w:val="2"/>
            <w:vMerge/>
          </w:tcPr>
          <w:p w:rsidR="00DB53B7" w:rsidRPr="00EE1E0F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A60956" w:rsidRDefault="00DB53B7" w:rsidP="00A60956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A60956">
              <w:rPr>
                <w:rFonts w:ascii="Times New Roman" w:hAnsi="Times New Roman"/>
                <w:sz w:val="24"/>
                <w:szCs w:val="24"/>
              </w:rPr>
              <w:t>Область применения малярных работ. Малярные составы и их свойства.</w:t>
            </w:r>
            <w:r>
              <w:rPr>
                <w:rFonts w:ascii="Times New Roman" w:hAnsi="Times New Roman"/>
              </w:rPr>
              <w:t xml:space="preserve"> </w:t>
            </w:r>
            <w:r w:rsidRPr="00A60956">
              <w:rPr>
                <w:rFonts w:ascii="Times New Roman" w:hAnsi="Times New Roman"/>
                <w:sz w:val="24"/>
                <w:szCs w:val="24"/>
              </w:rPr>
              <w:t>Подготовка поверхностей под окраску. Выполнение малярных работ ручным и механизированным способами. Отделка окрашенной поверхности. Определение объемов работ.</w:t>
            </w:r>
            <w:r>
              <w:rPr>
                <w:rFonts w:ascii="Times New Roman" w:hAnsi="Times New Roman"/>
              </w:rPr>
              <w:t xml:space="preserve"> </w:t>
            </w:r>
            <w:r w:rsidRPr="00A60956">
              <w:rPr>
                <w:rFonts w:ascii="Times New Roman" w:hAnsi="Times New Roman"/>
                <w:sz w:val="24"/>
                <w:szCs w:val="24"/>
              </w:rPr>
              <w:t>Контроль качества работ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84"/>
        </w:trPr>
        <w:tc>
          <w:tcPr>
            <w:tcW w:w="4863" w:type="dxa"/>
            <w:gridSpan w:val="2"/>
            <w:vMerge w:val="restart"/>
          </w:tcPr>
          <w:p w:rsidR="00DB53B7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</w:t>
            </w:r>
            <w:r w:rsidRPr="00E96D99">
              <w:rPr>
                <w:rFonts w:ascii="Times New Roman" w:hAnsi="Times New Roman"/>
                <w:b/>
                <w:bCs/>
                <w:sz w:val="24"/>
                <w:szCs w:val="24"/>
              </w:rPr>
              <w:t>.23</w:t>
            </w:r>
          </w:p>
          <w:p w:rsidR="00DB53B7" w:rsidRPr="00A60956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60956">
              <w:rPr>
                <w:rFonts w:ascii="Times New Roman" w:hAnsi="Times New Roman"/>
                <w:bCs/>
                <w:sz w:val="24"/>
                <w:szCs w:val="24"/>
              </w:rPr>
              <w:t>Технология оклеивания поверхностей</w:t>
            </w:r>
          </w:p>
        </w:tc>
        <w:tc>
          <w:tcPr>
            <w:tcW w:w="7372" w:type="dxa"/>
          </w:tcPr>
          <w:p w:rsidR="00DB53B7" w:rsidRPr="00EE1E0F" w:rsidRDefault="00DB53B7" w:rsidP="00B37C61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820C7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918"/>
        </w:trPr>
        <w:tc>
          <w:tcPr>
            <w:tcW w:w="4863" w:type="dxa"/>
            <w:gridSpan w:val="2"/>
            <w:vMerge/>
          </w:tcPr>
          <w:p w:rsidR="00DB53B7" w:rsidRPr="00EE1E0F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A60956" w:rsidRDefault="00DB53B7" w:rsidP="00A60956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A60956">
              <w:rPr>
                <w:rFonts w:ascii="Times New Roman" w:hAnsi="Times New Roman"/>
                <w:sz w:val="24"/>
                <w:szCs w:val="24"/>
              </w:rPr>
              <w:t>Виды применяемых обоев.</w:t>
            </w:r>
            <w:r>
              <w:rPr>
                <w:rFonts w:ascii="Times New Roman" w:hAnsi="Times New Roman"/>
              </w:rPr>
              <w:t xml:space="preserve"> </w:t>
            </w:r>
            <w:r w:rsidRPr="00A60956">
              <w:rPr>
                <w:rFonts w:ascii="Times New Roman" w:hAnsi="Times New Roman"/>
                <w:sz w:val="24"/>
                <w:szCs w:val="24"/>
              </w:rPr>
              <w:t>Подготовка поверхностей. Оклейка стен обоями, линкрустом, синтетическими обоями.</w:t>
            </w:r>
            <w:r>
              <w:rPr>
                <w:rFonts w:ascii="Times New Roman" w:hAnsi="Times New Roman"/>
              </w:rPr>
              <w:t xml:space="preserve"> </w:t>
            </w:r>
            <w:r w:rsidRPr="00A60956">
              <w:rPr>
                <w:rFonts w:ascii="Times New Roman" w:hAnsi="Times New Roman"/>
                <w:sz w:val="24"/>
                <w:szCs w:val="24"/>
              </w:rPr>
              <w:t>Определение объемов работ.</w:t>
            </w:r>
            <w:r>
              <w:rPr>
                <w:rFonts w:ascii="Times New Roman" w:hAnsi="Times New Roman"/>
              </w:rPr>
              <w:t xml:space="preserve"> </w:t>
            </w:r>
            <w:r w:rsidRPr="00A60956">
              <w:rPr>
                <w:rFonts w:ascii="Times New Roman" w:hAnsi="Times New Roman"/>
                <w:sz w:val="24"/>
                <w:szCs w:val="24"/>
              </w:rPr>
              <w:t>Контроль качества работ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85"/>
        </w:trPr>
        <w:tc>
          <w:tcPr>
            <w:tcW w:w="4863" w:type="dxa"/>
            <w:gridSpan w:val="2"/>
            <w:vMerge w:val="restart"/>
          </w:tcPr>
          <w:p w:rsidR="00DB53B7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</w:t>
            </w:r>
            <w:r w:rsidRPr="00E96D99">
              <w:rPr>
                <w:rFonts w:ascii="Times New Roman" w:hAnsi="Times New Roman"/>
                <w:b/>
                <w:bCs/>
                <w:sz w:val="24"/>
                <w:szCs w:val="24"/>
              </w:rPr>
              <w:t>.24</w:t>
            </w:r>
          </w:p>
          <w:p w:rsidR="00DB53B7" w:rsidRPr="00A60956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60956">
              <w:rPr>
                <w:rFonts w:ascii="Times New Roman" w:hAnsi="Times New Roman"/>
                <w:bCs/>
                <w:sz w:val="24"/>
                <w:szCs w:val="24"/>
              </w:rPr>
              <w:t>Технология устройства покрытий полов</w:t>
            </w:r>
          </w:p>
        </w:tc>
        <w:tc>
          <w:tcPr>
            <w:tcW w:w="7372" w:type="dxa"/>
          </w:tcPr>
          <w:p w:rsidR="00DB53B7" w:rsidRPr="00EE1E0F" w:rsidRDefault="00DB53B7" w:rsidP="00B37C61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820C7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749"/>
        </w:trPr>
        <w:tc>
          <w:tcPr>
            <w:tcW w:w="4863" w:type="dxa"/>
            <w:gridSpan w:val="2"/>
            <w:vMerge/>
          </w:tcPr>
          <w:p w:rsidR="00DB53B7" w:rsidRPr="00EE1E0F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A60956" w:rsidRDefault="00DB53B7" w:rsidP="00A60956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A60956">
              <w:rPr>
                <w:rFonts w:ascii="Times New Roman" w:hAnsi="Times New Roman"/>
                <w:sz w:val="24"/>
                <w:szCs w:val="24"/>
              </w:rPr>
              <w:t>Конструктивные элементы и виды полов. Устройство стяжек и оснований.</w:t>
            </w:r>
            <w:r>
              <w:rPr>
                <w:rFonts w:ascii="Times New Roman" w:hAnsi="Times New Roman"/>
              </w:rPr>
              <w:t xml:space="preserve"> </w:t>
            </w:r>
            <w:r w:rsidRPr="00A60956">
              <w:rPr>
                <w:rFonts w:ascii="Times New Roman" w:hAnsi="Times New Roman"/>
                <w:sz w:val="24"/>
                <w:szCs w:val="24"/>
              </w:rPr>
              <w:t>Устройство покрытий из древесины и изделий из неё.</w:t>
            </w:r>
            <w:r>
              <w:rPr>
                <w:rFonts w:ascii="Times New Roman" w:hAnsi="Times New Roman"/>
              </w:rPr>
              <w:t xml:space="preserve"> </w:t>
            </w:r>
            <w:r w:rsidRPr="00A60956">
              <w:rPr>
                <w:rFonts w:ascii="Times New Roman" w:hAnsi="Times New Roman"/>
                <w:sz w:val="24"/>
                <w:szCs w:val="24"/>
              </w:rPr>
              <w:t>Устройство покрытий из щитового и штучного паркета.</w:t>
            </w:r>
            <w:r>
              <w:rPr>
                <w:rFonts w:ascii="Times New Roman" w:hAnsi="Times New Roman"/>
              </w:rPr>
              <w:t xml:space="preserve"> </w:t>
            </w:r>
            <w:r w:rsidRPr="00A60956">
              <w:rPr>
                <w:rFonts w:ascii="Times New Roman" w:hAnsi="Times New Roman"/>
                <w:sz w:val="24"/>
                <w:szCs w:val="24"/>
              </w:rPr>
              <w:t>Устройство покрытий  из рулонных материалов.</w:t>
            </w:r>
            <w:r>
              <w:rPr>
                <w:rFonts w:ascii="Times New Roman" w:hAnsi="Times New Roman"/>
              </w:rPr>
              <w:t xml:space="preserve"> </w:t>
            </w:r>
            <w:r w:rsidRPr="00A60956">
              <w:rPr>
                <w:rFonts w:ascii="Times New Roman" w:hAnsi="Times New Roman"/>
                <w:sz w:val="24"/>
                <w:szCs w:val="24"/>
              </w:rPr>
              <w:t>Устройство покрытий наливных поливинилацетатных, монолитных полов.</w:t>
            </w:r>
            <w:r>
              <w:rPr>
                <w:rFonts w:ascii="Times New Roman" w:hAnsi="Times New Roman"/>
              </w:rPr>
              <w:t xml:space="preserve"> </w:t>
            </w:r>
            <w:r w:rsidRPr="00A60956">
              <w:rPr>
                <w:rFonts w:ascii="Times New Roman" w:hAnsi="Times New Roman"/>
                <w:sz w:val="24"/>
                <w:szCs w:val="24"/>
              </w:rPr>
              <w:t>Определение объемов работ. Контроль качества работ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820C7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3" w:type="dxa"/>
            <w:gridSpan w:val="2"/>
          </w:tcPr>
          <w:p w:rsidR="00DB53B7" w:rsidRPr="00820C70" w:rsidRDefault="00DB53B7" w:rsidP="00820C7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372" w:type="dxa"/>
          </w:tcPr>
          <w:p w:rsidR="00DB53B7" w:rsidRPr="00820C70" w:rsidRDefault="00DB53B7" w:rsidP="00820C70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39" w:type="dxa"/>
            <w:shd w:val="clear" w:color="auto" w:fill="FFFFFF"/>
          </w:tcPr>
          <w:p w:rsidR="00DB53B7" w:rsidRPr="00820C70" w:rsidRDefault="00DB53B7" w:rsidP="00820C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39" w:type="dxa"/>
            <w:shd w:val="clear" w:color="auto" w:fill="FFFFFF"/>
          </w:tcPr>
          <w:p w:rsidR="00DB53B7" w:rsidRPr="00820C70" w:rsidRDefault="00DB53B7" w:rsidP="00820C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DB53B7" w:rsidRPr="00D43DAD" w:rsidTr="00820C7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35"/>
        </w:trPr>
        <w:tc>
          <w:tcPr>
            <w:tcW w:w="12235" w:type="dxa"/>
            <w:gridSpan w:val="3"/>
          </w:tcPr>
          <w:p w:rsidR="00DB53B7" w:rsidRPr="00A60956" w:rsidRDefault="00DB53B7" w:rsidP="00820C70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4 </w:t>
            </w:r>
            <w:r w:rsidRPr="00C078C5">
              <w:rPr>
                <w:rFonts w:ascii="Times New Roman" w:hAnsi="Times New Roman"/>
                <w:b/>
                <w:bCs/>
                <w:sz w:val="24"/>
                <w:szCs w:val="24"/>
              </w:rPr>
              <w:t>Техника безопасности при производстве строительно-монтажных работ</w:t>
            </w:r>
          </w:p>
        </w:tc>
        <w:tc>
          <w:tcPr>
            <w:tcW w:w="1439" w:type="dxa"/>
            <w:shd w:val="clear" w:color="auto" w:fill="FFFFFF"/>
          </w:tcPr>
          <w:p w:rsidR="00DB53B7" w:rsidRPr="00820C70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20C7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39" w:type="dxa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1266A7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35"/>
        </w:trPr>
        <w:tc>
          <w:tcPr>
            <w:tcW w:w="4863" w:type="dxa"/>
            <w:gridSpan w:val="2"/>
            <w:vMerge w:val="restart"/>
          </w:tcPr>
          <w:p w:rsidR="00DB53B7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4</w:t>
            </w:r>
            <w:r w:rsidRPr="00C078C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.1</w:t>
            </w:r>
          </w:p>
          <w:p w:rsidR="00DB53B7" w:rsidRPr="00820C70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20C7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Безопасная организация труда на стройплощадке</w:t>
            </w:r>
          </w:p>
        </w:tc>
        <w:tc>
          <w:tcPr>
            <w:tcW w:w="7372" w:type="dxa"/>
          </w:tcPr>
          <w:p w:rsidR="00DB53B7" w:rsidRPr="00EE1E0F" w:rsidRDefault="00DB53B7" w:rsidP="00B37C61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9" w:type="dxa"/>
            <w:vMerge w:val="restart"/>
            <w:shd w:val="clear" w:color="auto" w:fill="FFFFFF"/>
            <w:vAlign w:val="center"/>
          </w:tcPr>
          <w:p w:rsidR="00DB53B7" w:rsidRPr="00C050E7" w:rsidRDefault="00DB53B7" w:rsidP="001266A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13"/>
        </w:trPr>
        <w:tc>
          <w:tcPr>
            <w:tcW w:w="4863" w:type="dxa"/>
            <w:gridSpan w:val="2"/>
            <w:vMerge/>
          </w:tcPr>
          <w:p w:rsidR="00DB53B7" w:rsidRPr="00EE1E0F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820C70" w:rsidRDefault="00DB53B7" w:rsidP="00820C70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C70">
              <w:rPr>
                <w:rFonts w:ascii="Times New Roman" w:hAnsi="Times New Roman"/>
                <w:sz w:val="24"/>
                <w:szCs w:val="24"/>
                <w:lang w:eastAsia="en-US"/>
              </w:rPr>
              <w:t>Безопасная организация труда на стройплощадке. Проектно-технологическая документация, допуск к работам (сложные и опасные работы).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r w:rsidRPr="00820C70">
              <w:rPr>
                <w:rFonts w:ascii="Times New Roman" w:hAnsi="Times New Roman"/>
                <w:sz w:val="24"/>
                <w:szCs w:val="24"/>
                <w:lang w:eastAsia="en-US"/>
              </w:rPr>
              <w:t>Опасные зоны.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r w:rsidRPr="00820C70">
              <w:rPr>
                <w:rFonts w:ascii="Times New Roman" w:hAnsi="Times New Roman"/>
                <w:sz w:val="24"/>
                <w:szCs w:val="24"/>
                <w:lang w:eastAsia="en-US"/>
              </w:rPr>
              <w:t>Устройство подъездных путей. Безопасное движение людей.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r w:rsidRPr="00820C70">
              <w:rPr>
                <w:rFonts w:ascii="Times New Roman" w:hAnsi="Times New Roman"/>
                <w:sz w:val="24"/>
                <w:szCs w:val="24"/>
                <w:lang w:eastAsia="en-US"/>
              </w:rPr>
              <w:t>Ограждения на стройплощадке. Типовые знаки.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r w:rsidRPr="00820C70">
              <w:rPr>
                <w:rFonts w:ascii="Times New Roman" w:hAnsi="Times New Roman"/>
                <w:sz w:val="24"/>
                <w:szCs w:val="24"/>
                <w:lang w:eastAsia="en-US"/>
              </w:rPr>
              <w:t>Норм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ы переноски тяжестей и подъема </w:t>
            </w:r>
            <w:r w:rsidRPr="00820C70">
              <w:rPr>
                <w:rFonts w:ascii="Times New Roman" w:hAnsi="Times New Roman"/>
                <w:sz w:val="24"/>
                <w:szCs w:val="24"/>
                <w:lang w:eastAsia="en-US"/>
              </w:rPr>
              <w:t>вручную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820C7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22"/>
        </w:trPr>
        <w:tc>
          <w:tcPr>
            <w:tcW w:w="4863" w:type="dxa"/>
            <w:gridSpan w:val="2"/>
            <w:vMerge w:val="restart"/>
          </w:tcPr>
          <w:p w:rsidR="00DB53B7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4</w:t>
            </w:r>
            <w:r w:rsidRPr="00C078C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.2</w:t>
            </w:r>
          </w:p>
          <w:p w:rsidR="00DB53B7" w:rsidRPr="00820C70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20C7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Техника безопасности при производстве монтажных и каменных работ</w:t>
            </w:r>
          </w:p>
        </w:tc>
        <w:tc>
          <w:tcPr>
            <w:tcW w:w="7372" w:type="dxa"/>
          </w:tcPr>
          <w:p w:rsidR="00DB53B7" w:rsidRPr="00EE1E0F" w:rsidRDefault="00DB53B7" w:rsidP="00B37C61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13"/>
        </w:trPr>
        <w:tc>
          <w:tcPr>
            <w:tcW w:w="4863" w:type="dxa"/>
            <w:gridSpan w:val="2"/>
            <w:vMerge/>
          </w:tcPr>
          <w:p w:rsidR="00DB53B7" w:rsidRPr="00EE1E0F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820C70" w:rsidRDefault="00DB53B7" w:rsidP="00820C70">
            <w:pPr>
              <w:pStyle w:val="29"/>
              <w:spacing w:line="23" w:lineRule="atLeast"/>
              <w:ind w:left="0"/>
              <w:contextualSpacing/>
              <w:rPr>
                <w:rFonts w:ascii="Times New Roman" w:hAnsi="Times New Roman"/>
                <w:lang w:eastAsia="en-US"/>
              </w:rPr>
            </w:pPr>
            <w:r w:rsidRPr="00820C70">
              <w:rPr>
                <w:rFonts w:ascii="Times New Roman" w:hAnsi="Times New Roman"/>
                <w:lang w:eastAsia="en-US"/>
              </w:rPr>
              <w:t>Допуск к верхолазным работам, подача сигналов.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r w:rsidRPr="00820C70">
              <w:rPr>
                <w:rFonts w:ascii="Times New Roman" w:hAnsi="Times New Roman"/>
                <w:lang w:eastAsia="en-US"/>
              </w:rPr>
              <w:t>Техника безопасности при подъеме элементов.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r w:rsidRPr="00820C70">
              <w:rPr>
                <w:rFonts w:ascii="Times New Roman" w:hAnsi="Times New Roman"/>
                <w:lang w:eastAsia="en-US"/>
              </w:rPr>
              <w:t>Строповка, расстроповка строительных конструкций. Основные требования при монтажных работах, монтаже зданий из крупноразмерных элементов.</w:t>
            </w:r>
          </w:p>
          <w:p w:rsidR="00DB53B7" w:rsidRPr="00820C70" w:rsidRDefault="00DB53B7" w:rsidP="00820C70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C70">
              <w:rPr>
                <w:rFonts w:ascii="Times New Roman" w:hAnsi="Times New Roman"/>
                <w:sz w:val="24"/>
                <w:szCs w:val="24"/>
                <w:lang w:eastAsia="en-US"/>
              </w:rPr>
              <w:t>Классификация лесов и подмостей. Причины травматизма при использовании лесов и подмостей, техника безопасности при устройстве лесов. Требования к предохранительному поясу.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r w:rsidRPr="00820C70">
              <w:rPr>
                <w:rFonts w:ascii="Times New Roman" w:hAnsi="Times New Roman"/>
                <w:sz w:val="24"/>
                <w:szCs w:val="24"/>
                <w:lang w:eastAsia="en-US"/>
              </w:rPr>
              <w:t>Молниезащита трубчатых лесов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820C7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29"/>
        </w:trPr>
        <w:tc>
          <w:tcPr>
            <w:tcW w:w="4863" w:type="dxa"/>
            <w:gridSpan w:val="2"/>
            <w:vMerge w:val="restart"/>
          </w:tcPr>
          <w:p w:rsidR="00DB53B7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4</w:t>
            </w:r>
            <w:r w:rsidRPr="00C078C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.3</w:t>
            </w:r>
          </w:p>
          <w:p w:rsidR="00DB53B7" w:rsidRPr="00820C70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20C7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Техника безопасности при производстве общестроительных и отделочных работ</w:t>
            </w:r>
          </w:p>
        </w:tc>
        <w:tc>
          <w:tcPr>
            <w:tcW w:w="7372" w:type="dxa"/>
          </w:tcPr>
          <w:p w:rsidR="00DB53B7" w:rsidRPr="00EE1E0F" w:rsidRDefault="00DB53B7" w:rsidP="00B37C61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13"/>
        </w:trPr>
        <w:tc>
          <w:tcPr>
            <w:tcW w:w="4863" w:type="dxa"/>
            <w:gridSpan w:val="2"/>
            <w:vMerge/>
          </w:tcPr>
          <w:p w:rsidR="00DB53B7" w:rsidRPr="00EE1E0F" w:rsidRDefault="00DB53B7" w:rsidP="00A2589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820C70" w:rsidRDefault="00DB53B7" w:rsidP="00820C70">
            <w:pPr>
              <w:pStyle w:val="29"/>
              <w:spacing w:line="23" w:lineRule="atLeast"/>
              <w:ind w:left="0"/>
              <w:contextualSpacing/>
              <w:rPr>
                <w:rFonts w:ascii="Times New Roman" w:hAnsi="Times New Roman"/>
                <w:lang w:eastAsia="en-US"/>
              </w:rPr>
            </w:pPr>
            <w:r w:rsidRPr="00820C70">
              <w:rPr>
                <w:rFonts w:ascii="Times New Roman" w:hAnsi="Times New Roman"/>
                <w:lang w:eastAsia="en-US"/>
              </w:rPr>
              <w:t>Штукатурные, малярные, стекольные, облицовочные работы.  Техника безопасности, индивидуальные средства защиты.</w:t>
            </w:r>
          </w:p>
          <w:p w:rsidR="00DB53B7" w:rsidRPr="00820C70" w:rsidRDefault="00DB53B7" w:rsidP="00820C70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820C70">
              <w:rPr>
                <w:rFonts w:ascii="Times New Roman" w:hAnsi="Times New Roman"/>
                <w:sz w:val="24"/>
                <w:szCs w:val="24"/>
                <w:lang w:eastAsia="en-US"/>
              </w:rPr>
              <w:t>Разработка грунта около подземных коммуникаций. Устройство выемок с вертикальными стенками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73"/>
        </w:trPr>
        <w:tc>
          <w:tcPr>
            <w:tcW w:w="12235" w:type="dxa"/>
            <w:gridSpan w:val="3"/>
          </w:tcPr>
          <w:p w:rsidR="00DB53B7" w:rsidRPr="007C0B4E" w:rsidRDefault="00DB53B7" w:rsidP="007C0B4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5 </w:t>
            </w:r>
            <w:r w:rsidRPr="00C078C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Ценообразование и проектно-сметное дело в строительстве</w:t>
            </w:r>
          </w:p>
        </w:tc>
        <w:tc>
          <w:tcPr>
            <w:tcW w:w="1439" w:type="dxa"/>
            <w:shd w:val="clear" w:color="auto" w:fill="FFFFFF"/>
          </w:tcPr>
          <w:p w:rsidR="00DB53B7" w:rsidRPr="007C0B4E" w:rsidRDefault="00DB53B7" w:rsidP="007C0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Default="00DB53B7" w:rsidP="007C0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73"/>
        </w:trPr>
        <w:tc>
          <w:tcPr>
            <w:tcW w:w="4863" w:type="dxa"/>
            <w:gridSpan w:val="2"/>
            <w:vMerge w:val="restart"/>
          </w:tcPr>
          <w:p w:rsidR="00DB53B7" w:rsidRDefault="00DB53B7" w:rsidP="001266A7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5</w:t>
            </w:r>
            <w:r w:rsidRPr="00C078C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.1</w:t>
            </w:r>
          </w:p>
          <w:p w:rsidR="00DB53B7" w:rsidRPr="001266A7" w:rsidRDefault="00DB53B7" w:rsidP="001266A7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266A7">
              <w:rPr>
                <w:rFonts w:ascii="Times New Roman" w:hAnsi="Times New Roman"/>
                <w:sz w:val="24"/>
                <w:szCs w:val="24"/>
                <w:lang w:eastAsia="en-US"/>
              </w:rPr>
              <w:t>Сметное нормирование в строительстве</w:t>
            </w:r>
          </w:p>
        </w:tc>
        <w:tc>
          <w:tcPr>
            <w:tcW w:w="7372" w:type="dxa"/>
          </w:tcPr>
          <w:p w:rsidR="00DB53B7" w:rsidRDefault="00DB53B7" w:rsidP="00D2459E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Default="00DB53B7" w:rsidP="006729EB">
            <w:pPr>
              <w:spacing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155E95" w:rsidRDefault="00DB53B7" w:rsidP="007C0B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1266A7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812"/>
        </w:trPr>
        <w:tc>
          <w:tcPr>
            <w:tcW w:w="4863" w:type="dxa"/>
            <w:gridSpan w:val="2"/>
            <w:vMerge/>
          </w:tcPr>
          <w:p w:rsidR="00DB53B7" w:rsidRPr="00EE1E0F" w:rsidRDefault="00DB53B7" w:rsidP="006729EB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Default="00DB53B7" w:rsidP="001266A7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078C5">
              <w:rPr>
                <w:rFonts w:ascii="Times New Roman" w:hAnsi="Times New Roman"/>
                <w:sz w:val="24"/>
                <w:szCs w:val="24"/>
                <w:lang w:eastAsia="en-US"/>
              </w:rPr>
              <w:t>Общая структура государственной нормативно-информационной базы ценообразования и сметного нормирования в условиях рыночных отношений. Уровни применения сметных нормативов.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1266A7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54"/>
        </w:trPr>
        <w:tc>
          <w:tcPr>
            <w:tcW w:w="4863" w:type="dxa"/>
            <w:gridSpan w:val="2"/>
            <w:vMerge w:val="restart"/>
          </w:tcPr>
          <w:p w:rsidR="00DB53B7" w:rsidRDefault="00DB53B7" w:rsidP="001266A7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5</w:t>
            </w:r>
            <w:r w:rsidRPr="00E96D9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.2</w:t>
            </w:r>
          </w:p>
          <w:p w:rsidR="00DB53B7" w:rsidRPr="001266A7" w:rsidRDefault="00DB53B7" w:rsidP="001266A7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266A7">
              <w:rPr>
                <w:rFonts w:ascii="Times New Roman" w:hAnsi="Times New Roman"/>
                <w:sz w:val="24"/>
                <w:szCs w:val="24"/>
                <w:lang w:eastAsia="en-US"/>
              </w:rPr>
              <w:t>Применение и разработка элементных сметных норм и расценок</w:t>
            </w:r>
          </w:p>
        </w:tc>
        <w:tc>
          <w:tcPr>
            <w:tcW w:w="7372" w:type="dxa"/>
          </w:tcPr>
          <w:p w:rsidR="00DB53B7" w:rsidRDefault="00DB53B7" w:rsidP="0038111D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1266A7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708"/>
        </w:trPr>
        <w:tc>
          <w:tcPr>
            <w:tcW w:w="4863" w:type="dxa"/>
            <w:gridSpan w:val="2"/>
            <w:vMerge/>
          </w:tcPr>
          <w:p w:rsidR="00DB53B7" w:rsidRPr="00EE1E0F" w:rsidRDefault="00DB53B7" w:rsidP="006729EB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Default="00DB53B7" w:rsidP="001266A7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96D99">
              <w:rPr>
                <w:rFonts w:ascii="Times New Roman" w:hAnsi="Times New Roman"/>
                <w:sz w:val="24"/>
                <w:szCs w:val="24"/>
                <w:lang w:eastAsia="en-US"/>
              </w:rPr>
              <w:t>Государственные элементные сметные нормы на строительные и ремонтно-строительные работы. (ГЭСН-2001, ГЭСНр-2001).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E96D99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Федеральные единичные расценки на строительные работы (ФЕР-2001). Порядок пересмотра и изменения сметных нормативов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1266A7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3" w:type="dxa"/>
            <w:gridSpan w:val="2"/>
          </w:tcPr>
          <w:p w:rsidR="00DB53B7" w:rsidRPr="001266A7" w:rsidRDefault="00DB53B7" w:rsidP="001266A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372" w:type="dxa"/>
          </w:tcPr>
          <w:p w:rsidR="00DB53B7" w:rsidRPr="001266A7" w:rsidRDefault="00DB53B7" w:rsidP="001266A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39" w:type="dxa"/>
            <w:shd w:val="clear" w:color="auto" w:fill="FFFFFF"/>
          </w:tcPr>
          <w:p w:rsidR="00DB53B7" w:rsidRPr="001266A7" w:rsidRDefault="00DB53B7" w:rsidP="001266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39" w:type="dxa"/>
            <w:shd w:val="clear" w:color="auto" w:fill="FFFFFF"/>
          </w:tcPr>
          <w:p w:rsidR="00DB53B7" w:rsidRPr="001266A7" w:rsidRDefault="00DB53B7" w:rsidP="001266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DB53B7" w:rsidRPr="00D43DAD" w:rsidTr="00CE5167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34"/>
        </w:trPr>
        <w:tc>
          <w:tcPr>
            <w:tcW w:w="4863" w:type="dxa"/>
            <w:gridSpan w:val="2"/>
            <w:vMerge w:val="restart"/>
          </w:tcPr>
          <w:p w:rsidR="00DB53B7" w:rsidRDefault="00DB53B7" w:rsidP="001266A7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5</w:t>
            </w:r>
            <w:r w:rsidRPr="00E96D9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.3</w:t>
            </w:r>
          </w:p>
          <w:p w:rsidR="00DB53B7" w:rsidRPr="001266A7" w:rsidRDefault="00DB53B7" w:rsidP="001266A7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266A7">
              <w:rPr>
                <w:rFonts w:ascii="Times New Roman" w:hAnsi="Times New Roman"/>
                <w:sz w:val="24"/>
                <w:szCs w:val="24"/>
                <w:lang w:eastAsia="en-US"/>
              </w:rPr>
              <w:t>Виды цен в строительстве</w:t>
            </w:r>
          </w:p>
        </w:tc>
        <w:tc>
          <w:tcPr>
            <w:tcW w:w="7372" w:type="dxa"/>
          </w:tcPr>
          <w:p w:rsidR="00DB53B7" w:rsidRDefault="00DB53B7" w:rsidP="0038111D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39" w:type="dxa"/>
            <w:vMerge w:val="restart"/>
            <w:shd w:val="clear" w:color="auto" w:fill="FFFFFF"/>
            <w:vAlign w:val="center"/>
          </w:tcPr>
          <w:p w:rsidR="00DB53B7" w:rsidRPr="00C050E7" w:rsidRDefault="00DB53B7" w:rsidP="00CE516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DB53B7" w:rsidRPr="00D43DAD" w:rsidTr="001266A7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495"/>
        </w:trPr>
        <w:tc>
          <w:tcPr>
            <w:tcW w:w="4863" w:type="dxa"/>
            <w:gridSpan w:val="2"/>
            <w:vMerge/>
          </w:tcPr>
          <w:p w:rsidR="00DB53B7" w:rsidRPr="00EE1E0F" w:rsidRDefault="00DB53B7" w:rsidP="001266A7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Default="00DB53B7" w:rsidP="001266A7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96D99">
              <w:rPr>
                <w:rFonts w:ascii="Times New Roman" w:hAnsi="Times New Roman"/>
                <w:sz w:val="24"/>
                <w:szCs w:val="24"/>
                <w:lang w:eastAsia="en-US"/>
              </w:rPr>
              <w:t>Виды цен в строительстве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Pr="00E96D99">
              <w:rPr>
                <w:rFonts w:ascii="Times New Roman" w:hAnsi="Times New Roman"/>
                <w:sz w:val="24"/>
                <w:szCs w:val="24"/>
                <w:lang w:eastAsia="en-US"/>
              </w:rPr>
              <w:t>Принципы формирования</w:t>
            </w:r>
            <w:r w:rsidRPr="00E96D9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E96D99">
              <w:rPr>
                <w:rFonts w:ascii="Times New Roman" w:hAnsi="Times New Roman"/>
                <w:sz w:val="24"/>
                <w:szCs w:val="24"/>
                <w:lang w:eastAsia="en-US"/>
              </w:rPr>
              <w:t>цен в строительстве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1266A7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306"/>
        </w:trPr>
        <w:tc>
          <w:tcPr>
            <w:tcW w:w="4863" w:type="dxa"/>
            <w:gridSpan w:val="2"/>
            <w:vMerge w:val="restart"/>
          </w:tcPr>
          <w:p w:rsidR="00DB53B7" w:rsidRDefault="00DB53B7" w:rsidP="001266A7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5</w:t>
            </w:r>
            <w:r w:rsidRPr="00E96D9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.4</w:t>
            </w:r>
          </w:p>
          <w:p w:rsidR="00DB53B7" w:rsidRPr="001266A7" w:rsidRDefault="00DB53B7" w:rsidP="001266A7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266A7">
              <w:rPr>
                <w:rFonts w:ascii="Times New Roman" w:hAnsi="Times New Roman"/>
                <w:sz w:val="24"/>
                <w:szCs w:val="24"/>
                <w:lang w:eastAsia="en-US"/>
              </w:rPr>
              <w:t>Структура, состав и порядок установления договорной цены</w:t>
            </w:r>
          </w:p>
        </w:tc>
        <w:tc>
          <w:tcPr>
            <w:tcW w:w="7372" w:type="dxa"/>
          </w:tcPr>
          <w:p w:rsidR="00DB53B7" w:rsidRDefault="00DB53B7" w:rsidP="0038111D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E40BF4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25"/>
        </w:trPr>
        <w:tc>
          <w:tcPr>
            <w:tcW w:w="4863" w:type="dxa"/>
            <w:gridSpan w:val="2"/>
            <w:vMerge/>
          </w:tcPr>
          <w:p w:rsidR="00DB53B7" w:rsidRPr="00EE1E0F" w:rsidRDefault="00DB53B7" w:rsidP="001266A7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E96D99" w:rsidRDefault="00DB53B7" w:rsidP="001266A7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6D99">
              <w:rPr>
                <w:rFonts w:ascii="Times New Roman" w:hAnsi="Times New Roman"/>
                <w:sz w:val="24"/>
                <w:szCs w:val="24"/>
                <w:lang w:eastAsia="en-US"/>
              </w:rPr>
              <w:t>Договорная цена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Pr="00E96D99">
              <w:rPr>
                <w:rFonts w:ascii="Times New Roman" w:hAnsi="Times New Roman"/>
                <w:sz w:val="24"/>
                <w:szCs w:val="24"/>
                <w:lang w:eastAsia="en-US"/>
              </w:rPr>
              <w:t>Инвесторная стоимость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B53B7" w:rsidRDefault="00DB53B7" w:rsidP="001266A7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96D99">
              <w:rPr>
                <w:rFonts w:ascii="Times New Roman" w:hAnsi="Times New Roman"/>
                <w:sz w:val="24"/>
                <w:szCs w:val="24"/>
                <w:lang w:eastAsia="en-US"/>
              </w:rPr>
              <w:t>Скользящая цена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1266A7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70"/>
        </w:trPr>
        <w:tc>
          <w:tcPr>
            <w:tcW w:w="4863" w:type="dxa"/>
            <w:gridSpan w:val="2"/>
            <w:vMerge w:val="restart"/>
          </w:tcPr>
          <w:p w:rsidR="00DB53B7" w:rsidRDefault="00DB53B7" w:rsidP="001266A7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5</w:t>
            </w:r>
            <w:r w:rsidRPr="00E96D9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.5</w:t>
            </w:r>
          </w:p>
          <w:p w:rsidR="00DB53B7" w:rsidRPr="001266A7" w:rsidRDefault="00DB53B7" w:rsidP="001266A7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266A7">
              <w:rPr>
                <w:rFonts w:ascii="Times New Roman" w:hAnsi="Times New Roman"/>
                <w:sz w:val="24"/>
                <w:szCs w:val="24"/>
                <w:lang w:eastAsia="en-US"/>
              </w:rPr>
              <w:t>Методы расчета сметной стоимости строительной продукции</w:t>
            </w:r>
          </w:p>
        </w:tc>
        <w:tc>
          <w:tcPr>
            <w:tcW w:w="7372" w:type="dxa"/>
          </w:tcPr>
          <w:p w:rsidR="00DB53B7" w:rsidRDefault="00DB53B7" w:rsidP="0038111D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E40BF4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471"/>
        </w:trPr>
        <w:tc>
          <w:tcPr>
            <w:tcW w:w="4863" w:type="dxa"/>
            <w:gridSpan w:val="2"/>
            <w:vMerge/>
          </w:tcPr>
          <w:p w:rsidR="00DB53B7" w:rsidRPr="00EE1E0F" w:rsidRDefault="00DB53B7" w:rsidP="001266A7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E40BF4" w:rsidRDefault="00DB53B7" w:rsidP="00E40BF4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40BF4">
              <w:rPr>
                <w:rFonts w:ascii="Times New Roman" w:hAnsi="Times New Roman"/>
                <w:sz w:val="24"/>
                <w:szCs w:val="24"/>
                <w:lang w:eastAsia="en-US"/>
              </w:rPr>
              <w:t>Ресурсный метод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Pr="00E40BF4">
              <w:rPr>
                <w:rFonts w:ascii="Times New Roman" w:hAnsi="Times New Roman"/>
                <w:sz w:val="24"/>
                <w:szCs w:val="24"/>
                <w:lang w:eastAsia="en-US"/>
              </w:rPr>
              <w:t>Ресурсно-индексный метод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Pr="00E40BF4">
              <w:rPr>
                <w:rFonts w:ascii="Times New Roman" w:hAnsi="Times New Roman"/>
                <w:sz w:val="24"/>
                <w:szCs w:val="24"/>
                <w:lang w:eastAsia="en-US"/>
              </w:rPr>
              <w:t>Базиссно-индексный метод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Pr="00E40BF4">
              <w:rPr>
                <w:rFonts w:ascii="Times New Roman" w:hAnsi="Times New Roman"/>
                <w:sz w:val="24"/>
                <w:szCs w:val="24"/>
                <w:lang w:eastAsia="en-US"/>
              </w:rPr>
              <w:t>Понятие об индексации стоимости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1266A7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69"/>
        </w:trPr>
        <w:tc>
          <w:tcPr>
            <w:tcW w:w="4863" w:type="dxa"/>
            <w:gridSpan w:val="2"/>
            <w:vMerge w:val="restart"/>
          </w:tcPr>
          <w:p w:rsidR="00DB53B7" w:rsidRDefault="00DB53B7" w:rsidP="001266A7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5</w:t>
            </w:r>
            <w:r w:rsidRPr="00E96D9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.6</w:t>
            </w:r>
          </w:p>
          <w:p w:rsidR="00DB53B7" w:rsidRPr="00E40BF4" w:rsidRDefault="00DB53B7" w:rsidP="001266A7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40BF4">
              <w:rPr>
                <w:rFonts w:ascii="Times New Roman" w:hAnsi="Times New Roman"/>
                <w:sz w:val="24"/>
                <w:szCs w:val="24"/>
                <w:lang w:eastAsia="en-US"/>
              </w:rPr>
              <w:t>Общая структура сметной стоимости строительной продукции по группам затрат</w:t>
            </w:r>
          </w:p>
        </w:tc>
        <w:tc>
          <w:tcPr>
            <w:tcW w:w="7372" w:type="dxa"/>
          </w:tcPr>
          <w:p w:rsidR="00DB53B7" w:rsidRDefault="00DB53B7" w:rsidP="0038111D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1266A7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708"/>
        </w:trPr>
        <w:tc>
          <w:tcPr>
            <w:tcW w:w="4863" w:type="dxa"/>
            <w:gridSpan w:val="2"/>
            <w:vMerge/>
          </w:tcPr>
          <w:p w:rsidR="00DB53B7" w:rsidRPr="00EE1E0F" w:rsidRDefault="00DB53B7" w:rsidP="001266A7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E40BF4" w:rsidRDefault="00DB53B7" w:rsidP="00E40BF4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40BF4">
              <w:rPr>
                <w:rFonts w:ascii="Times New Roman" w:hAnsi="Times New Roman"/>
                <w:sz w:val="24"/>
                <w:szCs w:val="24"/>
                <w:lang w:eastAsia="en-US"/>
              </w:rPr>
              <w:t>Затраты по материальным ресурсам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Pr="00E40BF4">
              <w:rPr>
                <w:rFonts w:ascii="Times New Roman" w:hAnsi="Times New Roman"/>
                <w:sz w:val="24"/>
                <w:szCs w:val="24"/>
                <w:lang w:eastAsia="en-US"/>
              </w:rPr>
              <w:t>Затраты на оплату труда работников строительных организаций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Pr="00E40BF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Затраты по эксплуатации строительных машин и механизмов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1266A7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1"/>
        </w:trPr>
        <w:tc>
          <w:tcPr>
            <w:tcW w:w="4863" w:type="dxa"/>
            <w:gridSpan w:val="2"/>
            <w:vMerge w:val="restart"/>
          </w:tcPr>
          <w:p w:rsidR="00DB53B7" w:rsidRDefault="00DB53B7" w:rsidP="001266A7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5</w:t>
            </w:r>
            <w:r w:rsidRPr="00E96D9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.7</w:t>
            </w:r>
          </w:p>
          <w:p w:rsidR="00DB53B7" w:rsidRPr="00E40BF4" w:rsidRDefault="00DB53B7" w:rsidP="001266A7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40BF4">
              <w:rPr>
                <w:rFonts w:ascii="Times New Roman" w:hAnsi="Times New Roman"/>
                <w:sz w:val="24"/>
                <w:szCs w:val="24"/>
                <w:lang w:eastAsia="en-US"/>
              </w:rPr>
              <w:t>Структура накладных расходов</w:t>
            </w:r>
          </w:p>
        </w:tc>
        <w:tc>
          <w:tcPr>
            <w:tcW w:w="7372" w:type="dxa"/>
          </w:tcPr>
          <w:p w:rsidR="00DB53B7" w:rsidRDefault="00DB53B7" w:rsidP="0038111D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E40BF4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77"/>
        </w:trPr>
        <w:tc>
          <w:tcPr>
            <w:tcW w:w="4863" w:type="dxa"/>
            <w:gridSpan w:val="2"/>
            <w:vMerge/>
          </w:tcPr>
          <w:p w:rsidR="00DB53B7" w:rsidRPr="00EE1E0F" w:rsidRDefault="00DB53B7" w:rsidP="001266A7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E40BF4" w:rsidRDefault="00DB53B7" w:rsidP="00E40BF4">
            <w:pPr>
              <w:pStyle w:val="29"/>
              <w:spacing w:line="23" w:lineRule="atLeast"/>
              <w:ind w:left="0"/>
              <w:rPr>
                <w:rFonts w:ascii="Times New Roman" w:hAnsi="Times New Roman"/>
                <w:lang w:eastAsia="en-US"/>
              </w:rPr>
            </w:pPr>
            <w:r w:rsidRPr="00E40BF4">
              <w:rPr>
                <w:rFonts w:ascii="Times New Roman" w:hAnsi="Times New Roman"/>
                <w:lang w:eastAsia="en-US"/>
              </w:rPr>
              <w:t>Структура сметной прибыли.</w:t>
            </w:r>
          </w:p>
          <w:p w:rsidR="00DB53B7" w:rsidRPr="00E40BF4" w:rsidRDefault="00DB53B7" w:rsidP="00E40BF4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40BF4">
              <w:rPr>
                <w:rFonts w:ascii="Times New Roman" w:hAnsi="Times New Roman"/>
                <w:sz w:val="24"/>
                <w:szCs w:val="24"/>
                <w:lang w:eastAsia="en-US"/>
              </w:rPr>
              <w:t>Себестоимость, ее состав и порядок определения.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1266A7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34"/>
        </w:trPr>
        <w:tc>
          <w:tcPr>
            <w:tcW w:w="4863" w:type="dxa"/>
            <w:gridSpan w:val="2"/>
            <w:vMerge w:val="restart"/>
          </w:tcPr>
          <w:p w:rsidR="00DB53B7" w:rsidRDefault="00DB53B7" w:rsidP="001266A7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5</w:t>
            </w:r>
            <w:r w:rsidRPr="00E96D9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.8</w:t>
            </w:r>
          </w:p>
          <w:p w:rsidR="00DB53B7" w:rsidRPr="00E40BF4" w:rsidRDefault="00DB53B7" w:rsidP="001266A7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40BF4">
              <w:rPr>
                <w:rFonts w:ascii="Times New Roman" w:hAnsi="Times New Roman"/>
                <w:sz w:val="24"/>
                <w:szCs w:val="24"/>
                <w:lang w:eastAsia="en-US"/>
              </w:rPr>
              <w:t>Виды смет, их назначение и состав</w:t>
            </w:r>
          </w:p>
        </w:tc>
        <w:tc>
          <w:tcPr>
            <w:tcW w:w="7372" w:type="dxa"/>
          </w:tcPr>
          <w:p w:rsidR="00DB53B7" w:rsidRDefault="00DB53B7" w:rsidP="0038111D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E40BF4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430"/>
        </w:trPr>
        <w:tc>
          <w:tcPr>
            <w:tcW w:w="4863" w:type="dxa"/>
            <w:gridSpan w:val="2"/>
            <w:vMerge/>
          </w:tcPr>
          <w:p w:rsidR="00DB53B7" w:rsidRPr="00EE1E0F" w:rsidRDefault="00DB53B7" w:rsidP="001266A7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E96D99" w:rsidRDefault="00DB53B7" w:rsidP="00E40BF4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6D99">
              <w:rPr>
                <w:rFonts w:ascii="Times New Roman" w:hAnsi="Times New Roman"/>
                <w:sz w:val="24"/>
                <w:szCs w:val="24"/>
                <w:lang w:eastAsia="en-US"/>
              </w:rPr>
              <w:t>Локальная смета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Pr="00E96D99">
              <w:rPr>
                <w:rFonts w:ascii="Times New Roman" w:hAnsi="Times New Roman"/>
                <w:sz w:val="24"/>
                <w:szCs w:val="24"/>
                <w:lang w:eastAsia="en-US"/>
              </w:rPr>
              <w:t>Объектная смета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B53B7" w:rsidRDefault="00DB53B7" w:rsidP="00E40BF4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96D99">
              <w:rPr>
                <w:rFonts w:ascii="Times New Roman" w:hAnsi="Times New Roman"/>
                <w:sz w:val="24"/>
                <w:szCs w:val="24"/>
                <w:lang w:eastAsia="en-US"/>
              </w:rPr>
              <w:t>Сводный сметный расчет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Pr="00E96D99">
              <w:rPr>
                <w:rFonts w:ascii="Times New Roman" w:hAnsi="Times New Roman"/>
                <w:sz w:val="24"/>
                <w:szCs w:val="24"/>
                <w:lang w:eastAsia="en-US"/>
              </w:rPr>
              <w:t>Сводка затрат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1266A7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306"/>
        </w:trPr>
        <w:tc>
          <w:tcPr>
            <w:tcW w:w="4863" w:type="dxa"/>
            <w:gridSpan w:val="2"/>
            <w:vMerge w:val="restart"/>
          </w:tcPr>
          <w:p w:rsidR="00DB53B7" w:rsidRDefault="00DB53B7" w:rsidP="001266A7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5</w:t>
            </w:r>
            <w:r w:rsidRPr="00E96D9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.9</w:t>
            </w:r>
          </w:p>
          <w:p w:rsidR="00DB53B7" w:rsidRPr="00E40BF4" w:rsidRDefault="00DB53B7" w:rsidP="001266A7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40BF4">
              <w:rPr>
                <w:rFonts w:ascii="Times New Roman" w:hAnsi="Times New Roman"/>
                <w:sz w:val="24"/>
                <w:szCs w:val="24"/>
                <w:lang w:eastAsia="en-US"/>
              </w:rPr>
              <w:t>Правила и порядок составления смет ресурсным и ресурсно-базисными методами</w:t>
            </w:r>
          </w:p>
        </w:tc>
        <w:tc>
          <w:tcPr>
            <w:tcW w:w="7372" w:type="dxa"/>
          </w:tcPr>
          <w:p w:rsidR="00DB53B7" w:rsidRDefault="00DB53B7" w:rsidP="0038111D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E40BF4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433"/>
        </w:trPr>
        <w:tc>
          <w:tcPr>
            <w:tcW w:w="4863" w:type="dxa"/>
            <w:gridSpan w:val="2"/>
            <w:vMerge/>
          </w:tcPr>
          <w:p w:rsidR="00DB53B7" w:rsidRPr="00EE1E0F" w:rsidRDefault="00DB53B7" w:rsidP="006729EB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Default="00DB53B7" w:rsidP="00E40BF4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96D9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Достоинства и недостатки ресурсного и </w:t>
            </w:r>
            <w:r w:rsidRPr="00E96D99">
              <w:rPr>
                <w:rFonts w:ascii="Times New Roman" w:hAnsi="Times New Roman"/>
                <w:sz w:val="24"/>
                <w:szCs w:val="24"/>
                <w:lang w:eastAsia="en-US"/>
              </w:rPr>
              <w:t>ресурсно-базисными методами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Pr="00E96D99">
              <w:rPr>
                <w:rFonts w:ascii="Times New Roman" w:hAnsi="Times New Roman"/>
                <w:sz w:val="24"/>
                <w:szCs w:val="24"/>
                <w:lang w:eastAsia="en-US"/>
              </w:rPr>
              <w:t>Правила и порядок составления смет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E40BF4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59"/>
        </w:trPr>
        <w:tc>
          <w:tcPr>
            <w:tcW w:w="4863" w:type="dxa"/>
            <w:gridSpan w:val="2"/>
            <w:vMerge w:val="restart"/>
          </w:tcPr>
          <w:p w:rsidR="00DB53B7" w:rsidRDefault="00DB53B7" w:rsidP="00E40BF4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5</w:t>
            </w:r>
            <w:r w:rsidRPr="00E96D9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.10</w:t>
            </w:r>
          </w:p>
          <w:p w:rsidR="00DB53B7" w:rsidRPr="00E40BF4" w:rsidRDefault="00DB53B7" w:rsidP="00E40BF4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40BF4">
              <w:rPr>
                <w:rFonts w:ascii="Times New Roman" w:hAnsi="Times New Roman"/>
                <w:sz w:val="24"/>
                <w:szCs w:val="24"/>
                <w:lang w:eastAsia="en-US"/>
              </w:rPr>
              <w:t>Правила и порядок составления локальных и объектных смет</w:t>
            </w:r>
          </w:p>
        </w:tc>
        <w:tc>
          <w:tcPr>
            <w:tcW w:w="7372" w:type="dxa"/>
          </w:tcPr>
          <w:p w:rsidR="00DB53B7" w:rsidRDefault="00DB53B7" w:rsidP="0038111D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1266A7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708"/>
        </w:trPr>
        <w:tc>
          <w:tcPr>
            <w:tcW w:w="4863" w:type="dxa"/>
            <w:gridSpan w:val="2"/>
            <w:vMerge/>
          </w:tcPr>
          <w:p w:rsidR="00DB53B7" w:rsidRPr="00EE1E0F" w:rsidRDefault="00DB53B7" w:rsidP="00E40BF4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Default="00DB53B7" w:rsidP="00E40BF4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96D99">
              <w:rPr>
                <w:rFonts w:ascii="Times New Roman" w:hAnsi="Times New Roman"/>
                <w:sz w:val="24"/>
                <w:szCs w:val="24"/>
                <w:lang w:eastAsia="en-US"/>
              </w:rPr>
              <w:t>Правила подсчета объема работ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Pr="00E96D99">
              <w:rPr>
                <w:rFonts w:ascii="Times New Roman" w:hAnsi="Times New Roman"/>
                <w:sz w:val="24"/>
                <w:szCs w:val="24"/>
                <w:lang w:eastAsia="en-US"/>
              </w:rPr>
              <w:t>Определение стоимости оборудования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Pr="00E96D99">
              <w:rPr>
                <w:rFonts w:ascii="Times New Roman" w:hAnsi="Times New Roman"/>
                <w:sz w:val="24"/>
                <w:szCs w:val="24"/>
                <w:lang w:eastAsia="en-US"/>
              </w:rPr>
              <w:t>Составление смет по элементным сметным нормам, по единичным расценкам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E40BF4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331"/>
        </w:trPr>
        <w:tc>
          <w:tcPr>
            <w:tcW w:w="4863" w:type="dxa"/>
            <w:gridSpan w:val="2"/>
            <w:vMerge w:val="restart"/>
          </w:tcPr>
          <w:p w:rsidR="00DB53B7" w:rsidRDefault="00DB53B7" w:rsidP="00E40BF4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5</w:t>
            </w:r>
            <w:r w:rsidRPr="00E96D9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.11</w:t>
            </w:r>
          </w:p>
          <w:p w:rsidR="00DB53B7" w:rsidRPr="00CE5167" w:rsidRDefault="00DB53B7" w:rsidP="00E40BF4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E5167">
              <w:rPr>
                <w:rFonts w:ascii="Times New Roman" w:hAnsi="Times New Roman"/>
                <w:sz w:val="24"/>
                <w:szCs w:val="24"/>
                <w:lang w:eastAsia="en-US"/>
              </w:rPr>
              <w:t>Порядок формирования стоимости строительства временных зданий и сооружений</w:t>
            </w:r>
          </w:p>
        </w:tc>
        <w:tc>
          <w:tcPr>
            <w:tcW w:w="7372" w:type="dxa"/>
          </w:tcPr>
          <w:p w:rsidR="00DB53B7" w:rsidRDefault="00DB53B7" w:rsidP="0038111D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1266A7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708"/>
        </w:trPr>
        <w:tc>
          <w:tcPr>
            <w:tcW w:w="4863" w:type="dxa"/>
            <w:gridSpan w:val="2"/>
            <w:vMerge/>
          </w:tcPr>
          <w:p w:rsidR="00DB53B7" w:rsidRPr="00EE1E0F" w:rsidRDefault="00DB53B7" w:rsidP="006729EB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CE5167" w:rsidRDefault="00DB53B7" w:rsidP="00CE5167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167">
              <w:rPr>
                <w:rFonts w:ascii="Times New Roman" w:hAnsi="Times New Roman"/>
                <w:sz w:val="24"/>
                <w:szCs w:val="24"/>
                <w:lang w:eastAsia="en-US"/>
              </w:rPr>
              <w:t>Учет затрат при производстве работ в зимнее время.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CE5167">
              <w:rPr>
                <w:rFonts w:ascii="Times New Roman" w:hAnsi="Times New Roman"/>
                <w:sz w:val="24"/>
                <w:szCs w:val="24"/>
                <w:lang w:eastAsia="en-US"/>
              </w:rPr>
              <w:t>Сметные нормы и дополнительные затраты при производстве строительно-монтажных работ в зимнее время (ГСН 81-05-02-2001)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CE5167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3" w:type="dxa"/>
            <w:gridSpan w:val="2"/>
          </w:tcPr>
          <w:p w:rsidR="00DB53B7" w:rsidRPr="00CE5167" w:rsidRDefault="00DB53B7" w:rsidP="00CE516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372" w:type="dxa"/>
          </w:tcPr>
          <w:p w:rsidR="00DB53B7" w:rsidRPr="00CE5167" w:rsidRDefault="00DB53B7" w:rsidP="00CE516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39" w:type="dxa"/>
            <w:shd w:val="clear" w:color="auto" w:fill="FFFFFF"/>
          </w:tcPr>
          <w:p w:rsidR="00DB53B7" w:rsidRPr="00CE5167" w:rsidRDefault="00DB53B7" w:rsidP="00CE51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39" w:type="dxa"/>
            <w:shd w:val="clear" w:color="auto" w:fill="FFFFFF"/>
          </w:tcPr>
          <w:p w:rsidR="00DB53B7" w:rsidRPr="00CE5167" w:rsidRDefault="00DB53B7" w:rsidP="00CE51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DB53B7" w:rsidRPr="00D43DAD" w:rsidTr="0063230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414"/>
        </w:trPr>
        <w:tc>
          <w:tcPr>
            <w:tcW w:w="4863" w:type="dxa"/>
            <w:gridSpan w:val="2"/>
          </w:tcPr>
          <w:p w:rsidR="00DB53B7" w:rsidRPr="00EE1E0F" w:rsidRDefault="00DB53B7" w:rsidP="006729EB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Default="00DB53B7" w:rsidP="0038111D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167">
              <w:rPr>
                <w:rFonts w:ascii="Times New Roman" w:hAnsi="Times New Roman"/>
                <w:sz w:val="24"/>
                <w:szCs w:val="24"/>
                <w:lang w:eastAsia="en-US"/>
              </w:rPr>
              <w:t>Сметные нормы на строительство временных зданий и сооружений (ГСН 81-05-01.-2001)</w:t>
            </w:r>
          </w:p>
        </w:tc>
        <w:tc>
          <w:tcPr>
            <w:tcW w:w="1439" w:type="dxa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 w:val="restart"/>
            <w:shd w:val="clear" w:color="auto" w:fill="FFFFFF"/>
            <w:vAlign w:val="center"/>
          </w:tcPr>
          <w:p w:rsidR="00DB53B7" w:rsidRPr="00C050E7" w:rsidRDefault="00DB53B7" w:rsidP="0063230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DB53B7" w:rsidRPr="00D43DAD" w:rsidTr="00CE5167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29"/>
        </w:trPr>
        <w:tc>
          <w:tcPr>
            <w:tcW w:w="4863" w:type="dxa"/>
            <w:gridSpan w:val="2"/>
            <w:vMerge w:val="restart"/>
          </w:tcPr>
          <w:p w:rsidR="00DB53B7" w:rsidRDefault="00DB53B7" w:rsidP="00CE5167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5</w:t>
            </w:r>
            <w:r w:rsidRPr="00E96D9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.12</w:t>
            </w:r>
          </w:p>
          <w:p w:rsidR="00DB53B7" w:rsidRPr="00203293" w:rsidRDefault="00DB53B7" w:rsidP="00CE5167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03293">
              <w:rPr>
                <w:rFonts w:ascii="Times New Roman" w:hAnsi="Times New Roman"/>
                <w:sz w:val="24"/>
                <w:szCs w:val="24"/>
                <w:lang w:eastAsia="en-US"/>
              </w:rPr>
              <w:t>Правила и порядок составления сводного сметного расчета стоимости строительства</w:t>
            </w:r>
          </w:p>
        </w:tc>
        <w:tc>
          <w:tcPr>
            <w:tcW w:w="7372" w:type="dxa"/>
          </w:tcPr>
          <w:p w:rsidR="00DB53B7" w:rsidRDefault="00DB53B7" w:rsidP="000A05D2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Pr="00C050E7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1266A7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708"/>
        </w:trPr>
        <w:tc>
          <w:tcPr>
            <w:tcW w:w="4863" w:type="dxa"/>
            <w:gridSpan w:val="2"/>
            <w:vMerge/>
          </w:tcPr>
          <w:p w:rsidR="00DB53B7" w:rsidRPr="00EE1E0F" w:rsidRDefault="00DB53B7" w:rsidP="00CE5167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203293" w:rsidRDefault="00DB53B7" w:rsidP="00203293">
            <w:pPr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0329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Порядок определения средств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. </w:t>
            </w:r>
            <w:r w:rsidRPr="0020329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Порядок формирования стоимости строительства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. </w:t>
            </w:r>
            <w:r w:rsidRPr="0020329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Резерв средств на непредвиденные работы и затраты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</w:t>
            </w:r>
          </w:p>
          <w:p w:rsidR="00DB53B7" w:rsidRPr="00203293" w:rsidRDefault="00DB53B7" w:rsidP="00203293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20329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Возвратные суммы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. </w:t>
            </w:r>
            <w:r w:rsidRPr="0020329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Средства на покрытие затрат по уплате НДС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CE5167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300"/>
        </w:trPr>
        <w:tc>
          <w:tcPr>
            <w:tcW w:w="4863" w:type="dxa"/>
            <w:gridSpan w:val="2"/>
            <w:vMerge w:val="restart"/>
          </w:tcPr>
          <w:p w:rsidR="00DB53B7" w:rsidRDefault="00DB53B7" w:rsidP="00CE5167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5</w:t>
            </w:r>
            <w:r w:rsidRPr="00E96D9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.13</w:t>
            </w:r>
          </w:p>
          <w:p w:rsidR="00DB53B7" w:rsidRPr="00203293" w:rsidRDefault="00DB53B7" w:rsidP="00CE5167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03293">
              <w:rPr>
                <w:rFonts w:ascii="Times New Roman" w:hAnsi="Times New Roman"/>
                <w:sz w:val="24"/>
                <w:szCs w:val="24"/>
                <w:lang w:eastAsia="en-US"/>
              </w:rPr>
              <w:t>Согласование, экспертиза и утверждение сметной документации</w:t>
            </w:r>
          </w:p>
        </w:tc>
        <w:tc>
          <w:tcPr>
            <w:tcW w:w="7372" w:type="dxa"/>
          </w:tcPr>
          <w:p w:rsidR="00DB53B7" w:rsidRDefault="00DB53B7" w:rsidP="0038111D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203293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86"/>
        </w:trPr>
        <w:tc>
          <w:tcPr>
            <w:tcW w:w="4863" w:type="dxa"/>
            <w:gridSpan w:val="2"/>
            <w:vMerge/>
          </w:tcPr>
          <w:p w:rsidR="00DB53B7" w:rsidRPr="00EE1E0F" w:rsidRDefault="00DB53B7" w:rsidP="006729EB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E96D99" w:rsidRDefault="00DB53B7" w:rsidP="00203293">
            <w:pPr>
              <w:spacing w:after="0" w:line="23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E96D99">
              <w:rPr>
                <w:rFonts w:ascii="Times New Roman" w:hAnsi="Times New Roman"/>
                <w:sz w:val="24"/>
                <w:szCs w:val="24"/>
                <w:lang w:eastAsia="en-US"/>
              </w:rPr>
              <w:t>Составление пояснительной записки к сметной документации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DB53B7" w:rsidRDefault="00DB53B7" w:rsidP="00203293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96D99">
              <w:rPr>
                <w:rFonts w:ascii="Times New Roman" w:hAnsi="Times New Roman"/>
                <w:sz w:val="24"/>
                <w:szCs w:val="24"/>
                <w:lang w:eastAsia="en-US"/>
              </w:rPr>
              <w:t>Правила и порядок расчетов за выполненные работы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0A05D2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78"/>
        </w:trPr>
        <w:tc>
          <w:tcPr>
            <w:tcW w:w="12235" w:type="dxa"/>
            <w:gridSpan w:val="3"/>
          </w:tcPr>
          <w:p w:rsidR="00DB53B7" w:rsidRPr="000A05D2" w:rsidRDefault="00DB53B7" w:rsidP="000A05D2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05D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6</w:t>
            </w:r>
            <w:r w:rsidRPr="00C078C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C078C5">
              <w:rPr>
                <w:rFonts w:ascii="Times New Roman" w:hAnsi="Times New Roman"/>
                <w:b/>
                <w:sz w:val="24"/>
                <w:szCs w:val="24"/>
              </w:rPr>
              <w:t>ехнологи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 w:rsidRPr="00C078C5">
              <w:rPr>
                <w:rFonts w:ascii="Times New Roman" w:hAnsi="Times New Roman"/>
                <w:b/>
                <w:sz w:val="24"/>
                <w:szCs w:val="24"/>
              </w:rPr>
              <w:t xml:space="preserve"> и организаци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 w:rsidRPr="00C078C5">
              <w:rPr>
                <w:rFonts w:ascii="Times New Roman" w:hAnsi="Times New Roman"/>
                <w:b/>
                <w:sz w:val="24"/>
                <w:szCs w:val="24"/>
              </w:rPr>
              <w:t xml:space="preserve"> строительства гражданских зданий повышенной этажности</w:t>
            </w:r>
          </w:p>
        </w:tc>
        <w:tc>
          <w:tcPr>
            <w:tcW w:w="1439" w:type="dxa"/>
            <w:shd w:val="clear" w:color="auto" w:fill="FFFFFF"/>
          </w:tcPr>
          <w:p w:rsidR="00DB53B7" w:rsidRPr="00F149E9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1439" w:type="dxa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63230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29"/>
        </w:trPr>
        <w:tc>
          <w:tcPr>
            <w:tcW w:w="4863" w:type="dxa"/>
            <w:gridSpan w:val="2"/>
            <w:vMerge w:val="restart"/>
          </w:tcPr>
          <w:p w:rsidR="00DB53B7" w:rsidRDefault="00DB53B7" w:rsidP="000A05D2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6.1</w:t>
            </w:r>
          </w:p>
          <w:p w:rsidR="00DB53B7" w:rsidRPr="000A05D2" w:rsidRDefault="00DB53B7" w:rsidP="000A05D2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A05D2">
              <w:rPr>
                <w:rFonts w:ascii="Times New Roman" w:hAnsi="Times New Roman"/>
                <w:sz w:val="24"/>
                <w:szCs w:val="24"/>
              </w:rPr>
              <w:t>Особенности технологии и организации строительства гражданских зданий повышенной этажности</w:t>
            </w:r>
          </w:p>
        </w:tc>
        <w:tc>
          <w:tcPr>
            <w:tcW w:w="7372" w:type="dxa"/>
          </w:tcPr>
          <w:p w:rsidR="00DB53B7" w:rsidRDefault="00DB53B7" w:rsidP="0038111D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1439" w:type="dxa"/>
            <w:vMerge w:val="restart"/>
            <w:shd w:val="clear" w:color="auto" w:fill="FFFFFF"/>
            <w:vAlign w:val="center"/>
          </w:tcPr>
          <w:p w:rsidR="00DB53B7" w:rsidRPr="00C050E7" w:rsidRDefault="00DB53B7" w:rsidP="0063230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DB53B7" w:rsidRPr="00D43DAD" w:rsidTr="001266A7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708"/>
        </w:trPr>
        <w:tc>
          <w:tcPr>
            <w:tcW w:w="4863" w:type="dxa"/>
            <w:gridSpan w:val="2"/>
            <w:vMerge/>
          </w:tcPr>
          <w:p w:rsidR="00DB53B7" w:rsidRDefault="00DB53B7" w:rsidP="000A05D2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0A05D2" w:rsidRDefault="00DB53B7" w:rsidP="000A05D2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0A05D2">
              <w:rPr>
                <w:rFonts w:ascii="Times New Roman" w:hAnsi="Times New Roman"/>
                <w:bCs/>
                <w:sz w:val="24"/>
                <w:szCs w:val="24"/>
              </w:rPr>
              <w:t>Общие положения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0A05D2">
              <w:rPr>
                <w:rFonts w:ascii="Times New Roman" w:hAnsi="Times New Roman"/>
                <w:bCs/>
                <w:sz w:val="24"/>
                <w:szCs w:val="24"/>
              </w:rPr>
              <w:t>Методы монтажа.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0A05D2">
              <w:rPr>
                <w:rFonts w:ascii="Times New Roman" w:hAnsi="Times New Roman"/>
                <w:bCs/>
                <w:sz w:val="24"/>
                <w:szCs w:val="24"/>
              </w:rPr>
              <w:t>Рекомендуемые конструктивные схемы. Их достоинства и недостатки с точки зрения технологии ведения работ.</w:t>
            </w:r>
          </w:p>
        </w:tc>
        <w:tc>
          <w:tcPr>
            <w:tcW w:w="1439" w:type="dxa"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1266A7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708"/>
        </w:trPr>
        <w:tc>
          <w:tcPr>
            <w:tcW w:w="4863" w:type="dxa"/>
            <w:gridSpan w:val="2"/>
            <w:vMerge/>
          </w:tcPr>
          <w:p w:rsidR="00DB53B7" w:rsidRDefault="00DB53B7" w:rsidP="000A05D2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0A05D2" w:rsidRDefault="00DB53B7" w:rsidP="000A05D2">
            <w:pPr>
              <w:pStyle w:val="29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3" w:lineRule="atLeast"/>
              <w:ind w:left="0"/>
              <w:contextualSpacing/>
              <w:rPr>
                <w:rFonts w:ascii="Times New Roman" w:hAnsi="Times New Roman"/>
                <w:bCs/>
              </w:rPr>
            </w:pPr>
            <w:r w:rsidRPr="000A05D2">
              <w:rPr>
                <w:rFonts w:ascii="Times New Roman" w:hAnsi="Times New Roman"/>
              </w:rPr>
              <w:t xml:space="preserve">Применяемые монтажные механизмы. Приставные краны. Схемы крепления и установки. </w:t>
            </w:r>
            <w:r w:rsidRPr="000A05D2">
              <w:rPr>
                <w:rFonts w:ascii="Times New Roman" w:hAnsi="Times New Roman"/>
                <w:bCs/>
              </w:rPr>
              <w:t>Самоподъёмные краны. Комбинированные  передвижно-приставные краны.</w:t>
            </w:r>
          </w:p>
        </w:tc>
        <w:tc>
          <w:tcPr>
            <w:tcW w:w="1439" w:type="dxa"/>
            <w:shd w:val="clear" w:color="auto" w:fill="FFFFFF"/>
          </w:tcPr>
          <w:p w:rsidR="00DB53B7" w:rsidRPr="00C050E7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1266A7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708"/>
        </w:trPr>
        <w:tc>
          <w:tcPr>
            <w:tcW w:w="4863" w:type="dxa"/>
            <w:gridSpan w:val="2"/>
            <w:vMerge/>
          </w:tcPr>
          <w:p w:rsidR="00DB53B7" w:rsidRDefault="00DB53B7" w:rsidP="000A05D2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0A05D2" w:rsidRDefault="00DB53B7" w:rsidP="000A05D2">
            <w:pPr>
              <w:pStyle w:val="29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3" w:lineRule="atLeast"/>
              <w:ind w:left="0"/>
              <w:contextualSpacing/>
              <w:rPr>
                <w:rFonts w:ascii="Times New Roman" w:hAnsi="Times New Roman"/>
                <w:bCs/>
              </w:rPr>
            </w:pPr>
            <w:r w:rsidRPr="000A05D2">
              <w:rPr>
                <w:rFonts w:ascii="Times New Roman" w:hAnsi="Times New Roman"/>
              </w:rPr>
              <w:t xml:space="preserve">Монтаж зданий при сборном железобетонном каркасе. Организация возведения здания. Формирование потоков. </w:t>
            </w:r>
            <w:r w:rsidRPr="000A05D2">
              <w:rPr>
                <w:rFonts w:ascii="Times New Roman" w:hAnsi="Times New Roman"/>
                <w:bCs/>
              </w:rPr>
              <w:t>Последовательность монтажа. Монтажная оснастка.</w:t>
            </w:r>
          </w:p>
        </w:tc>
        <w:tc>
          <w:tcPr>
            <w:tcW w:w="1439" w:type="dxa"/>
            <w:shd w:val="clear" w:color="auto" w:fill="FFFFFF"/>
          </w:tcPr>
          <w:p w:rsidR="00DB53B7" w:rsidRPr="00C050E7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1266A7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708"/>
        </w:trPr>
        <w:tc>
          <w:tcPr>
            <w:tcW w:w="4863" w:type="dxa"/>
            <w:gridSpan w:val="2"/>
            <w:vMerge/>
          </w:tcPr>
          <w:p w:rsidR="00DB53B7" w:rsidRDefault="00DB53B7" w:rsidP="000A05D2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0A05D2" w:rsidRDefault="00DB53B7" w:rsidP="000A05D2">
            <w:pPr>
              <w:pStyle w:val="29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3" w:lineRule="atLeast"/>
              <w:ind w:left="0"/>
              <w:contextualSpacing/>
              <w:rPr>
                <w:rFonts w:ascii="Times New Roman" w:hAnsi="Times New Roman"/>
                <w:bCs/>
              </w:rPr>
            </w:pPr>
            <w:r w:rsidRPr="000A05D2">
              <w:rPr>
                <w:rFonts w:ascii="Times New Roman" w:hAnsi="Times New Roman"/>
              </w:rPr>
              <w:t xml:space="preserve">Монтаж зданий при стальном и смешанном каркасе. Организация возведения здания. Формирование потоков. </w:t>
            </w:r>
            <w:r w:rsidRPr="000A05D2">
              <w:rPr>
                <w:rFonts w:ascii="Times New Roman" w:hAnsi="Times New Roman"/>
                <w:bCs/>
              </w:rPr>
              <w:t>Последовательность монтажа. Монтажная оснастка. Технология монтажа отдельных элементов.</w:t>
            </w:r>
          </w:p>
        </w:tc>
        <w:tc>
          <w:tcPr>
            <w:tcW w:w="1439" w:type="dxa"/>
            <w:shd w:val="clear" w:color="auto" w:fill="FFFFFF"/>
          </w:tcPr>
          <w:p w:rsidR="00DB53B7" w:rsidRPr="00C050E7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1266A7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708"/>
        </w:trPr>
        <w:tc>
          <w:tcPr>
            <w:tcW w:w="4863" w:type="dxa"/>
            <w:gridSpan w:val="2"/>
            <w:vMerge/>
          </w:tcPr>
          <w:p w:rsidR="00DB53B7" w:rsidRDefault="00DB53B7" w:rsidP="000A05D2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632300" w:rsidRDefault="00DB53B7" w:rsidP="00632300">
            <w:pPr>
              <w:pStyle w:val="29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3" w:lineRule="atLeast"/>
              <w:ind w:left="0"/>
              <w:contextualSpacing/>
              <w:rPr>
                <w:rFonts w:ascii="Times New Roman" w:hAnsi="Times New Roman"/>
                <w:bCs/>
              </w:rPr>
            </w:pPr>
            <w:r w:rsidRPr="00632300">
              <w:rPr>
                <w:rFonts w:ascii="Times New Roman" w:hAnsi="Times New Roman"/>
              </w:rPr>
              <w:t xml:space="preserve">Возведение зданий с монолитным ядром жёсткости. Организация возведения здания. Формирование потоков. </w:t>
            </w:r>
            <w:r w:rsidRPr="00632300">
              <w:rPr>
                <w:rFonts w:ascii="Times New Roman" w:hAnsi="Times New Roman"/>
                <w:bCs/>
              </w:rPr>
              <w:t>Последовательность ведения работ. Технология ведения арматурных, опалубочных и бетонных работ.</w:t>
            </w:r>
          </w:p>
        </w:tc>
        <w:tc>
          <w:tcPr>
            <w:tcW w:w="1439" w:type="dxa"/>
            <w:shd w:val="clear" w:color="auto" w:fill="FFFFFF"/>
          </w:tcPr>
          <w:p w:rsidR="00DB53B7" w:rsidRPr="00C050E7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63230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43"/>
        </w:trPr>
        <w:tc>
          <w:tcPr>
            <w:tcW w:w="4863" w:type="dxa"/>
            <w:gridSpan w:val="2"/>
            <w:vMerge/>
          </w:tcPr>
          <w:p w:rsidR="00DB53B7" w:rsidRDefault="00DB53B7" w:rsidP="000A05D2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632300" w:rsidRDefault="00DB53B7" w:rsidP="006323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32300">
              <w:rPr>
                <w:rFonts w:ascii="Times New Roman" w:hAnsi="Times New Roman"/>
                <w:bCs/>
                <w:sz w:val="24"/>
                <w:szCs w:val="24"/>
              </w:rPr>
              <w:t>Обеспечение устойчивости каркаса в период возведения здания</w:t>
            </w:r>
          </w:p>
        </w:tc>
        <w:tc>
          <w:tcPr>
            <w:tcW w:w="1439" w:type="dxa"/>
            <w:shd w:val="clear" w:color="auto" w:fill="FFFFFF"/>
          </w:tcPr>
          <w:p w:rsidR="00DB53B7" w:rsidRPr="00C050E7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63230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43"/>
        </w:trPr>
        <w:tc>
          <w:tcPr>
            <w:tcW w:w="4863" w:type="dxa"/>
            <w:gridSpan w:val="2"/>
            <w:vMerge/>
          </w:tcPr>
          <w:p w:rsidR="00DB53B7" w:rsidRDefault="00DB53B7" w:rsidP="000A05D2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632300" w:rsidRDefault="00DB53B7" w:rsidP="006323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32300">
              <w:rPr>
                <w:rFonts w:ascii="Times New Roman" w:hAnsi="Times New Roman"/>
                <w:bCs/>
                <w:sz w:val="24"/>
                <w:szCs w:val="24"/>
              </w:rPr>
              <w:t>Технологическое обеспечение точности монтажных работ</w:t>
            </w:r>
          </w:p>
        </w:tc>
        <w:tc>
          <w:tcPr>
            <w:tcW w:w="1439" w:type="dxa"/>
            <w:shd w:val="clear" w:color="auto" w:fill="FFFFFF"/>
          </w:tcPr>
          <w:p w:rsidR="00DB53B7" w:rsidRPr="00C050E7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63230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43"/>
        </w:trPr>
        <w:tc>
          <w:tcPr>
            <w:tcW w:w="4863" w:type="dxa"/>
            <w:gridSpan w:val="2"/>
            <w:vMerge/>
          </w:tcPr>
          <w:p w:rsidR="00DB53B7" w:rsidRDefault="00DB53B7" w:rsidP="000A05D2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632300" w:rsidRDefault="00DB53B7" w:rsidP="006323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32300">
              <w:rPr>
                <w:rFonts w:ascii="Times New Roman" w:hAnsi="Times New Roman"/>
                <w:bCs/>
                <w:sz w:val="24"/>
                <w:szCs w:val="24"/>
              </w:rPr>
              <w:t xml:space="preserve">Геодезические работы при возведении зданий повышенной </w:t>
            </w:r>
          </w:p>
        </w:tc>
        <w:tc>
          <w:tcPr>
            <w:tcW w:w="1439" w:type="dxa"/>
            <w:shd w:val="clear" w:color="auto" w:fill="FFFFFF"/>
          </w:tcPr>
          <w:p w:rsidR="00DB53B7" w:rsidRPr="00C050E7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63230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43"/>
        </w:trPr>
        <w:tc>
          <w:tcPr>
            <w:tcW w:w="4863" w:type="dxa"/>
            <w:gridSpan w:val="2"/>
          </w:tcPr>
          <w:p w:rsidR="00DB53B7" w:rsidRPr="00632300" w:rsidRDefault="00DB53B7" w:rsidP="00632300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63230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372" w:type="dxa"/>
          </w:tcPr>
          <w:p w:rsidR="00DB53B7" w:rsidRPr="00632300" w:rsidRDefault="00DB53B7" w:rsidP="006323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2300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39" w:type="dxa"/>
            <w:shd w:val="clear" w:color="auto" w:fill="FFFFFF"/>
          </w:tcPr>
          <w:p w:rsidR="00DB53B7" w:rsidRPr="00632300" w:rsidRDefault="00DB53B7" w:rsidP="00632300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3230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39" w:type="dxa"/>
            <w:shd w:val="clear" w:color="auto" w:fill="FFFFFF"/>
          </w:tcPr>
          <w:p w:rsidR="00DB53B7" w:rsidRPr="00632300" w:rsidRDefault="00DB53B7" w:rsidP="00632300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3230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DB53B7" w:rsidRPr="00D43DAD" w:rsidTr="002E306F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35"/>
        </w:trPr>
        <w:tc>
          <w:tcPr>
            <w:tcW w:w="4863" w:type="dxa"/>
            <w:gridSpan w:val="2"/>
            <w:vMerge w:val="restart"/>
          </w:tcPr>
          <w:p w:rsidR="00DB53B7" w:rsidRDefault="00DB53B7" w:rsidP="00632300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C078C5" w:rsidRDefault="00DB53B7" w:rsidP="006323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2300">
              <w:rPr>
                <w:rFonts w:ascii="Times New Roman" w:hAnsi="Times New Roman"/>
                <w:bCs/>
                <w:sz w:val="24"/>
                <w:szCs w:val="24"/>
              </w:rPr>
              <w:t>этажности</w:t>
            </w:r>
          </w:p>
        </w:tc>
        <w:tc>
          <w:tcPr>
            <w:tcW w:w="1439" w:type="dxa"/>
            <w:shd w:val="clear" w:color="auto" w:fill="FFFFFF"/>
          </w:tcPr>
          <w:p w:rsidR="00DB53B7" w:rsidRPr="00C050E7" w:rsidRDefault="00DB53B7" w:rsidP="0063230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 w:val="restart"/>
            <w:shd w:val="clear" w:color="auto" w:fill="FFFFFF"/>
            <w:vAlign w:val="center"/>
          </w:tcPr>
          <w:p w:rsidR="00DB53B7" w:rsidRPr="00C050E7" w:rsidRDefault="00DB53B7" w:rsidP="002E306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DB53B7" w:rsidRPr="00D43DAD" w:rsidTr="001266A7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708"/>
        </w:trPr>
        <w:tc>
          <w:tcPr>
            <w:tcW w:w="4863" w:type="dxa"/>
            <w:gridSpan w:val="2"/>
            <w:vMerge/>
          </w:tcPr>
          <w:p w:rsidR="00DB53B7" w:rsidRDefault="00DB53B7" w:rsidP="000A05D2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632300" w:rsidRDefault="00DB53B7" w:rsidP="006323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632300">
              <w:rPr>
                <w:rFonts w:ascii="Times New Roman" w:hAnsi="Times New Roman"/>
                <w:bCs/>
                <w:sz w:val="24"/>
                <w:szCs w:val="24"/>
              </w:rPr>
              <w:t>Технология ведения работ нулевого цикла при возведении зданий повышенной этажности.</w:t>
            </w:r>
          </w:p>
          <w:p w:rsidR="00DB53B7" w:rsidRPr="00632300" w:rsidRDefault="00DB53B7" w:rsidP="006323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32300">
              <w:rPr>
                <w:rFonts w:ascii="Times New Roman" w:hAnsi="Times New Roman"/>
                <w:bCs/>
                <w:sz w:val="24"/>
                <w:szCs w:val="24"/>
              </w:rPr>
              <w:t>Технология поярусной разработки глубоких котлованов. Технология устройства «стены в грунте». Технология устройства фундамента из буронабивных свай и монолитной плиты. Технология водопонижения и водоотвода.</w:t>
            </w:r>
          </w:p>
        </w:tc>
        <w:tc>
          <w:tcPr>
            <w:tcW w:w="1439" w:type="dxa"/>
            <w:shd w:val="clear" w:color="auto" w:fill="FFFFFF"/>
          </w:tcPr>
          <w:p w:rsidR="00DB53B7" w:rsidRPr="00C050E7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C70E4E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67"/>
        </w:trPr>
        <w:tc>
          <w:tcPr>
            <w:tcW w:w="4863" w:type="dxa"/>
            <w:gridSpan w:val="2"/>
            <w:vMerge/>
          </w:tcPr>
          <w:p w:rsidR="00DB53B7" w:rsidRDefault="00DB53B7" w:rsidP="000A05D2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632300" w:rsidRDefault="00DB53B7" w:rsidP="00632300">
            <w:pPr>
              <w:pStyle w:val="29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3" w:lineRule="atLeast"/>
              <w:ind w:left="0"/>
              <w:contextualSpacing/>
              <w:rPr>
                <w:rFonts w:ascii="Times New Roman" w:hAnsi="Times New Roman"/>
                <w:bCs/>
              </w:rPr>
            </w:pPr>
            <w:r w:rsidRPr="00632300">
              <w:rPr>
                <w:rFonts w:ascii="Times New Roman" w:hAnsi="Times New Roman"/>
                <w:bCs/>
              </w:rPr>
              <w:t>Организация ведения специальных и отделочных работ</w:t>
            </w:r>
          </w:p>
        </w:tc>
        <w:tc>
          <w:tcPr>
            <w:tcW w:w="1439" w:type="dxa"/>
            <w:shd w:val="clear" w:color="auto" w:fill="FFFFFF"/>
          </w:tcPr>
          <w:p w:rsidR="00DB53B7" w:rsidRPr="00C050E7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C050E7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A0564D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67"/>
        </w:trPr>
        <w:tc>
          <w:tcPr>
            <w:tcW w:w="12235" w:type="dxa"/>
            <w:gridSpan w:val="3"/>
          </w:tcPr>
          <w:p w:rsidR="00DB53B7" w:rsidRPr="00AE642D" w:rsidRDefault="00DB53B7" w:rsidP="002E306F">
            <w:pPr>
              <w:spacing w:after="0" w:line="240" w:lineRule="auto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DB53B7" w:rsidRPr="00632300" w:rsidRDefault="00DB53B7" w:rsidP="002E306F">
            <w:pPr>
              <w:pStyle w:val="29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3" w:lineRule="atLeast"/>
              <w:ind w:left="0"/>
              <w:contextualSpacing/>
              <w:rPr>
                <w:rFonts w:ascii="Times New Roman" w:hAnsi="Times New Roman"/>
                <w:bCs/>
              </w:rPr>
            </w:pPr>
            <w:r w:rsidRPr="00E96D99">
              <w:rPr>
                <w:rFonts w:ascii="Times New Roman" w:hAnsi="Times New Roman"/>
                <w:lang w:eastAsia="en-US"/>
              </w:rPr>
              <w:t>Систематическая проработка конспектов занятий, учебной и нормативной литературы.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39" w:type="dxa"/>
            <w:shd w:val="clear" w:color="auto" w:fill="FFFFFF"/>
          </w:tcPr>
          <w:p w:rsidR="00DB53B7" w:rsidRPr="00C050E7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3" w:type="dxa"/>
            <w:gridSpan w:val="2"/>
          </w:tcPr>
          <w:p w:rsidR="00DB53B7" w:rsidRDefault="00DB53B7" w:rsidP="000A05D2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D43DAD" w:rsidRDefault="00DB53B7" w:rsidP="00974DA6">
            <w:pPr>
              <w:tabs>
                <w:tab w:val="left" w:pos="1180"/>
              </w:tabs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974DA6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3" w:type="dxa"/>
            <w:gridSpan w:val="2"/>
          </w:tcPr>
          <w:p w:rsidR="00DB53B7" w:rsidRDefault="00DB53B7" w:rsidP="000A05D2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2" w:type="dxa"/>
          </w:tcPr>
          <w:p w:rsidR="00DB53B7" w:rsidRPr="00E25D7F" w:rsidRDefault="00DB53B7" w:rsidP="00974DA6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Экзамен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974DA6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B53B7" w:rsidRPr="00D43DAD" w:rsidTr="00974DA6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84"/>
        </w:trPr>
        <w:tc>
          <w:tcPr>
            <w:tcW w:w="12235" w:type="dxa"/>
            <w:gridSpan w:val="3"/>
          </w:tcPr>
          <w:p w:rsidR="00DB53B7" w:rsidRPr="00C70E4E" w:rsidRDefault="00DB53B7" w:rsidP="00C70E4E">
            <w:pPr>
              <w:pStyle w:val="ad"/>
              <w:overflowPunct w:val="0"/>
              <w:autoSpaceDE w:val="0"/>
              <w:autoSpaceDN w:val="0"/>
              <w:adjustRightInd w:val="0"/>
              <w:spacing w:before="0" w:after="0" w:line="23" w:lineRule="atLeast"/>
              <w:ind w:left="0"/>
              <w:jc w:val="center"/>
              <w:rPr>
                <w:b/>
                <w:lang w:eastAsia="en-US"/>
              </w:rPr>
            </w:pPr>
            <w:r w:rsidRPr="00C70E4E">
              <w:rPr>
                <w:b/>
                <w:bCs/>
                <w:lang w:eastAsia="en-US"/>
              </w:rPr>
              <w:t xml:space="preserve">МДК.05.02. </w:t>
            </w:r>
            <w:r w:rsidRPr="00C70E4E">
              <w:rPr>
                <w:b/>
              </w:rPr>
              <w:t>Учет и контроль технологических процессов на объекте капитального строительства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DB53B7" w:rsidRPr="00D43DAD" w:rsidTr="00A94C4E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63"/>
        </w:trPr>
        <w:tc>
          <w:tcPr>
            <w:tcW w:w="4863" w:type="dxa"/>
            <w:gridSpan w:val="2"/>
            <w:vMerge w:val="restart"/>
          </w:tcPr>
          <w:p w:rsidR="00DB53B7" w:rsidRPr="00A94C4E" w:rsidRDefault="00DB53B7" w:rsidP="00A94C4E">
            <w:pPr>
              <w:tabs>
                <w:tab w:val="left" w:pos="329"/>
              </w:tabs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94C4E">
              <w:rPr>
                <w:rFonts w:ascii="Times New Roman" w:hAnsi="Times New Roman"/>
                <w:bCs/>
                <w:sz w:val="24"/>
                <w:szCs w:val="24"/>
              </w:rPr>
              <w:t>Учет объемов выполняемых работ и расходы материальных ресурсов</w:t>
            </w:r>
          </w:p>
        </w:tc>
        <w:tc>
          <w:tcPr>
            <w:tcW w:w="7372" w:type="dxa"/>
          </w:tcPr>
          <w:p w:rsidR="00DB53B7" w:rsidRPr="00D43DAD" w:rsidRDefault="00DB53B7" w:rsidP="000A05D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vMerge w:val="restart"/>
            <w:shd w:val="clear" w:color="auto" w:fill="FFFFFF"/>
          </w:tcPr>
          <w:p w:rsidR="00DB53B7" w:rsidRPr="00872016" w:rsidRDefault="00DB53B7" w:rsidP="000A05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439" w:type="dxa"/>
            <w:vMerge w:val="restart"/>
            <w:shd w:val="clear" w:color="auto" w:fill="FFFFFF"/>
            <w:vAlign w:val="center"/>
          </w:tcPr>
          <w:p w:rsidR="00DB53B7" w:rsidRPr="00872016" w:rsidRDefault="00DB53B7" w:rsidP="00A94C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14"/>
        </w:trPr>
        <w:tc>
          <w:tcPr>
            <w:tcW w:w="4863" w:type="dxa"/>
            <w:gridSpan w:val="2"/>
            <w:vMerge/>
          </w:tcPr>
          <w:p w:rsidR="00DB53B7" w:rsidRPr="00D43DAD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2" w:type="dxa"/>
          </w:tcPr>
          <w:p w:rsidR="00DB53B7" w:rsidRPr="00A94C4E" w:rsidRDefault="00DB53B7" w:rsidP="00A94C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4C4E">
              <w:rPr>
                <w:rFonts w:ascii="Times New Roman" w:hAnsi="Times New Roman"/>
                <w:b/>
                <w:bCs/>
                <w:sz w:val="24"/>
                <w:szCs w:val="24"/>
              </w:rPr>
              <w:t>Учёт и контроль общестроительных и отделочных работ</w:t>
            </w:r>
          </w:p>
          <w:p w:rsidR="00DB53B7" w:rsidRPr="00A94C4E" w:rsidRDefault="00DB53B7" w:rsidP="00A94C4E">
            <w:pPr>
              <w:pStyle w:val="29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3" w:lineRule="atLeast"/>
              <w:ind w:left="0"/>
              <w:contextualSpacing/>
              <w:rPr>
                <w:rFonts w:ascii="Times New Roman" w:hAnsi="Times New Roman"/>
              </w:rPr>
            </w:pPr>
            <w:r w:rsidRPr="00A94C4E">
              <w:rPr>
                <w:rFonts w:ascii="Times New Roman" w:hAnsi="Times New Roman"/>
              </w:rPr>
              <w:t>Учет и определение объемов земляных работ. Определение потребностей в машинах и механизмах.</w:t>
            </w:r>
          </w:p>
          <w:p w:rsidR="00DB53B7" w:rsidRPr="00A94C4E" w:rsidRDefault="00DB53B7" w:rsidP="00A94C4E">
            <w:pPr>
              <w:pStyle w:val="29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3" w:lineRule="atLeast"/>
              <w:ind w:left="0"/>
              <w:contextualSpacing/>
              <w:rPr>
                <w:rFonts w:ascii="Times New Roman" w:hAnsi="Times New Roman"/>
              </w:rPr>
            </w:pPr>
            <w:r w:rsidRPr="00A94C4E">
              <w:rPr>
                <w:rFonts w:ascii="Times New Roman" w:hAnsi="Times New Roman"/>
              </w:rPr>
              <w:t>Учет и определение объемов каменных, сварочных и бетонных работ. Контроль качества. Определение потребностей в материалах.</w:t>
            </w:r>
          </w:p>
          <w:p w:rsidR="00DB53B7" w:rsidRPr="00A94C4E" w:rsidRDefault="00DB53B7" w:rsidP="00A94C4E">
            <w:pPr>
              <w:pStyle w:val="29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3" w:lineRule="atLeast"/>
              <w:ind w:left="0"/>
              <w:contextualSpacing/>
              <w:rPr>
                <w:rFonts w:ascii="Times New Roman" w:hAnsi="Times New Roman"/>
              </w:rPr>
            </w:pPr>
            <w:r w:rsidRPr="00A94C4E">
              <w:rPr>
                <w:rFonts w:ascii="Times New Roman" w:hAnsi="Times New Roman"/>
              </w:rPr>
              <w:t>Учет и определение объемов кровельных и изоляционных работ. Контроль качества. Определение потребностей в материалах.</w:t>
            </w:r>
          </w:p>
          <w:p w:rsidR="00DB53B7" w:rsidRPr="00A94C4E" w:rsidRDefault="00DB53B7" w:rsidP="00A94C4E">
            <w:pPr>
              <w:tabs>
                <w:tab w:val="left" w:pos="1180"/>
              </w:tabs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4C4E">
              <w:rPr>
                <w:rFonts w:ascii="Times New Roman" w:hAnsi="Times New Roman"/>
                <w:sz w:val="24"/>
                <w:szCs w:val="24"/>
              </w:rPr>
              <w:t>Учет и определение объемов отделочных работ. Контроль качества. Определение потребности в материалах.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D43DAD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14"/>
        </w:trPr>
        <w:tc>
          <w:tcPr>
            <w:tcW w:w="4863" w:type="dxa"/>
            <w:gridSpan w:val="2"/>
            <w:vMerge/>
          </w:tcPr>
          <w:p w:rsidR="00DB53B7" w:rsidRPr="00D43DAD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2" w:type="dxa"/>
          </w:tcPr>
          <w:p w:rsidR="00DB53B7" w:rsidRPr="00A94C4E" w:rsidRDefault="00DB53B7" w:rsidP="00A94C4E">
            <w:pPr>
              <w:tabs>
                <w:tab w:val="left" w:pos="1180"/>
              </w:tabs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4C4E">
              <w:rPr>
                <w:rFonts w:ascii="Times New Roman" w:hAnsi="Times New Roman"/>
                <w:b/>
                <w:sz w:val="24"/>
                <w:szCs w:val="24"/>
              </w:rPr>
              <w:t>Документация, предъявляемая во время технической сдачи-приемки объекта</w:t>
            </w:r>
            <w:r w:rsidRPr="00A94C4E">
              <w:rPr>
                <w:rFonts w:ascii="Times New Roman" w:hAnsi="Times New Roman"/>
                <w:sz w:val="24"/>
                <w:szCs w:val="24"/>
              </w:rPr>
              <w:t xml:space="preserve"> (акты, исполнительные чертежи, журналы работ)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D43DAD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14"/>
        </w:trPr>
        <w:tc>
          <w:tcPr>
            <w:tcW w:w="4863" w:type="dxa"/>
            <w:gridSpan w:val="2"/>
            <w:vMerge/>
          </w:tcPr>
          <w:p w:rsidR="00DB53B7" w:rsidRPr="00D43DAD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2" w:type="dxa"/>
          </w:tcPr>
          <w:p w:rsidR="00DB53B7" w:rsidRPr="00A94C4E" w:rsidRDefault="00DB53B7" w:rsidP="00A94C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4C4E">
              <w:rPr>
                <w:rFonts w:ascii="Times New Roman" w:hAnsi="Times New Roman"/>
                <w:b/>
                <w:bCs/>
                <w:sz w:val="24"/>
                <w:szCs w:val="24"/>
              </w:rPr>
              <w:t>Учёт и контроль монтажных работ</w:t>
            </w:r>
          </w:p>
          <w:p w:rsidR="00DB53B7" w:rsidRPr="00A94C4E" w:rsidRDefault="00DB53B7" w:rsidP="00A94C4E">
            <w:pPr>
              <w:pStyle w:val="29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3" w:lineRule="atLeast"/>
              <w:ind w:left="0"/>
              <w:contextualSpacing/>
              <w:rPr>
                <w:rFonts w:ascii="Times New Roman" w:hAnsi="Times New Roman"/>
              </w:rPr>
            </w:pPr>
            <w:r w:rsidRPr="00A94C4E">
              <w:rPr>
                <w:rFonts w:ascii="Times New Roman" w:hAnsi="Times New Roman"/>
              </w:rPr>
              <w:t>Предельные отклонения при производстве монтажных работ.</w:t>
            </w:r>
          </w:p>
          <w:p w:rsidR="00DB53B7" w:rsidRPr="00A94C4E" w:rsidRDefault="00DB53B7" w:rsidP="00A94C4E">
            <w:pPr>
              <w:pStyle w:val="29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3" w:lineRule="atLeast"/>
              <w:ind w:left="0"/>
              <w:contextualSpacing/>
              <w:rPr>
                <w:rFonts w:ascii="Times New Roman" w:hAnsi="Times New Roman"/>
              </w:rPr>
            </w:pPr>
            <w:r w:rsidRPr="00A94C4E">
              <w:rPr>
                <w:rFonts w:ascii="Times New Roman" w:hAnsi="Times New Roman"/>
              </w:rPr>
              <w:t>Инструменты и правила контроля отклонений.</w:t>
            </w:r>
          </w:p>
          <w:p w:rsidR="00DB53B7" w:rsidRPr="00A94C4E" w:rsidRDefault="00DB53B7" w:rsidP="00A94C4E">
            <w:pPr>
              <w:tabs>
                <w:tab w:val="left" w:pos="1180"/>
              </w:tabs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4C4E">
              <w:rPr>
                <w:rFonts w:ascii="Times New Roman" w:hAnsi="Times New Roman"/>
                <w:sz w:val="24"/>
                <w:szCs w:val="24"/>
              </w:rPr>
              <w:t>Основная техническая документация при приемочном контроле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D43DAD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A94C4E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41"/>
        </w:trPr>
        <w:tc>
          <w:tcPr>
            <w:tcW w:w="4863" w:type="dxa"/>
            <w:gridSpan w:val="2"/>
            <w:vMerge w:val="restart"/>
          </w:tcPr>
          <w:p w:rsidR="00DB53B7" w:rsidRPr="002E306F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bCs/>
                <w:lang w:eastAsia="en-US"/>
              </w:rPr>
            </w:pPr>
            <w:r w:rsidRPr="002E306F">
              <w:rPr>
                <w:rFonts w:ascii="Times New Roman" w:hAnsi="Times New Roman"/>
                <w:bCs/>
                <w:lang w:eastAsia="en-US"/>
              </w:rPr>
              <w:t>Геодезическое сопровождение и контроль выполняемых строительно-монтажных работ</w:t>
            </w:r>
          </w:p>
        </w:tc>
        <w:tc>
          <w:tcPr>
            <w:tcW w:w="7372" w:type="dxa"/>
          </w:tcPr>
          <w:p w:rsidR="00DB53B7" w:rsidRPr="00A94C4E" w:rsidRDefault="00DB53B7" w:rsidP="00A94C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D43DAD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412"/>
        </w:trPr>
        <w:tc>
          <w:tcPr>
            <w:tcW w:w="4863" w:type="dxa"/>
            <w:gridSpan w:val="2"/>
            <w:vMerge/>
          </w:tcPr>
          <w:p w:rsidR="00DB53B7" w:rsidRPr="00A94C4E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2" w:type="dxa"/>
          </w:tcPr>
          <w:p w:rsidR="00DB53B7" w:rsidRPr="00A94C4E" w:rsidRDefault="00DB53B7" w:rsidP="00A94C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94C4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Геодезические работы пр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и возведении гражданских зданий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D43DAD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2E306F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48"/>
        </w:trPr>
        <w:tc>
          <w:tcPr>
            <w:tcW w:w="4863" w:type="dxa"/>
            <w:gridSpan w:val="2"/>
          </w:tcPr>
          <w:p w:rsidR="00DB53B7" w:rsidRPr="002E306F" w:rsidRDefault="00DB53B7" w:rsidP="002E3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372" w:type="dxa"/>
          </w:tcPr>
          <w:p w:rsidR="00DB53B7" w:rsidRPr="002E306F" w:rsidRDefault="00DB53B7" w:rsidP="002E30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9" w:type="dxa"/>
            <w:shd w:val="clear" w:color="auto" w:fill="FFFFFF"/>
          </w:tcPr>
          <w:p w:rsidR="00DB53B7" w:rsidRPr="002E306F" w:rsidRDefault="00DB53B7" w:rsidP="002E30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39" w:type="dxa"/>
            <w:shd w:val="clear" w:color="auto" w:fill="FFFFFF"/>
          </w:tcPr>
          <w:p w:rsidR="00DB53B7" w:rsidRPr="002E306F" w:rsidRDefault="00DB53B7" w:rsidP="002E30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DB53B7" w:rsidRPr="00D43DAD" w:rsidTr="002E306F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412"/>
        </w:trPr>
        <w:tc>
          <w:tcPr>
            <w:tcW w:w="4863" w:type="dxa"/>
            <w:gridSpan w:val="2"/>
            <w:vMerge w:val="restart"/>
          </w:tcPr>
          <w:p w:rsidR="00DB53B7" w:rsidRPr="00A94C4E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2" w:type="dxa"/>
          </w:tcPr>
          <w:p w:rsidR="00DB53B7" w:rsidRPr="00A94C4E" w:rsidRDefault="00DB53B7" w:rsidP="00A94C4E">
            <w:pPr>
              <w:spacing w:after="0" w:line="23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94C4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Э</w:t>
            </w:r>
            <w:r w:rsidRPr="00A94C4E">
              <w:rPr>
                <w:rFonts w:ascii="Times New Roman" w:hAnsi="Times New Roman"/>
                <w:sz w:val="24"/>
                <w:szCs w:val="24"/>
                <w:lang w:eastAsia="en-US"/>
              </w:rPr>
              <w:t>тапы производства геодезических работ. Геодезический контроль в ходе выполнения технологических операций.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 w:val="restart"/>
            <w:shd w:val="clear" w:color="auto" w:fill="FFFFFF"/>
            <w:vAlign w:val="center"/>
          </w:tcPr>
          <w:p w:rsidR="00DB53B7" w:rsidRPr="00D43DAD" w:rsidRDefault="00DB53B7" w:rsidP="002E306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14"/>
        </w:trPr>
        <w:tc>
          <w:tcPr>
            <w:tcW w:w="4863" w:type="dxa"/>
            <w:gridSpan w:val="2"/>
            <w:vMerge/>
          </w:tcPr>
          <w:p w:rsidR="00DB53B7" w:rsidRPr="00D43DAD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2" w:type="dxa"/>
          </w:tcPr>
          <w:p w:rsidR="00DB53B7" w:rsidRPr="00A94C4E" w:rsidRDefault="00DB53B7" w:rsidP="00A94C4E">
            <w:pPr>
              <w:spacing w:after="0" w:line="23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94C4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Геодезические работы при возведении подземной части здания</w:t>
            </w:r>
          </w:p>
          <w:p w:rsidR="00DB53B7" w:rsidRPr="00A94C4E" w:rsidRDefault="00DB53B7" w:rsidP="00A94C4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94C4E">
              <w:rPr>
                <w:rFonts w:ascii="Times New Roman" w:hAnsi="Times New Roman"/>
                <w:sz w:val="24"/>
                <w:szCs w:val="24"/>
                <w:lang w:eastAsia="en-US"/>
              </w:rPr>
              <w:t>Земляные работы,</w:t>
            </w:r>
            <w:r w:rsidRPr="00A94C4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A94C4E">
              <w:rPr>
                <w:rFonts w:ascii="Times New Roman" w:hAnsi="Times New Roman"/>
                <w:sz w:val="24"/>
                <w:szCs w:val="24"/>
                <w:lang w:eastAsia="en-US"/>
              </w:rPr>
              <w:t>свайные основания, сборные и монолитные фундаменты. Разбивка и выверка подкрановых путей.</w:t>
            </w:r>
          </w:p>
          <w:p w:rsidR="00DB53B7" w:rsidRPr="00A94C4E" w:rsidRDefault="00DB53B7" w:rsidP="00A94C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4C4E">
              <w:rPr>
                <w:rFonts w:ascii="Times New Roman" w:hAnsi="Times New Roman"/>
                <w:sz w:val="24"/>
                <w:szCs w:val="24"/>
                <w:lang w:eastAsia="en-US"/>
              </w:rPr>
              <w:t>Построение базисных осевых систем и разбивка осей на исходном горизонте. Перенесение осей и отметок на монтажные горизонты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D43DAD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14"/>
        </w:trPr>
        <w:tc>
          <w:tcPr>
            <w:tcW w:w="4863" w:type="dxa"/>
            <w:gridSpan w:val="2"/>
            <w:vMerge/>
          </w:tcPr>
          <w:p w:rsidR="00DB53B7" w:rsidRPr="00D43DAD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2" w:type="dxa"/>
          </w:tcPr>
          <w:p w:rsidR="00DB53B7" w:rsidRPr="00A94C4E" w:rsidRDefault="00DB53B7" w:rsidP="00A94C4E">
            <w:pPr>
              <w:spacing w:after="0" w:line="23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94C4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Геодезические работы при возведении надземной части зданий различной конструкции</w:t>
            </w:r>
          </w:p>
          <w:p w:rsidR="00DB53B7" w:rsidRPr="00A94C4E" w:rsidRDefault="00DB53B7" w:rsidP="00A94C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4C4E">
              <w:rPr>
                <w:rFonts w:ascii="Times New Roman" w:hAnsi="Times New Roman"/>
                <w:sz w:val="24"/>
                <w:szCs w:val="24"/>
                <w:lang w:eastAsia="en-US"/>
              </w:rPr>
              <w:t>Возведение крупнопанельных, каркасных, блочных, кирпичных зданий, зданий из монолитного железобетона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D43DAD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14"/>
        </w:trPr>
        <w:tc>
          <w:tcPr>
            <w:tcW w:w="4863" w:type="dxa"/>
            <w:gridSpan w:val="2"/>
            <w:vMerge/>
          </w:tcPr>
          <w:p w:rsidR="00DB53B7" w:rsidRPr="00D43DAD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2" w:type="dxa"/>
          </w:tcPr>
          <w:p w:rsidR="00DB53B7" w:rsidRPr="001D71A1" w:rsidRDefault="00DB53B7" w:rsidP="001D71A1">
            <w:pPr>
              <w:spacing w:after="0" w:line="23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D71A1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Геодезические работы при строительстве подземных коммуникаций</w:t>
            </w:r>
          </w:p>
          <w:p w:rsidR="00DB53B7" w:rsidRPr="001D71A1" w:rsidRDefault="00DB53B7" w:rsidP="001D71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71A1">
              <w:rPr>
                <w:rFonts w:ascii="Times New Roman" w:hAnsi="Times New Roman"/>
                <w:sz w:val="24"/>
                <w:szCs w:val="24"/>
                <w:lang w:eastAsia="en-US"/>
              </w:rPr>
              <w:t>Разбивка подземных коммуникаций и геодезические работы при их укладке. Съемка и поиск подземных коммуникаций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D43DAD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14"/>
        </w:trPr>
        <w:tc>
          <w:tcPr>
            <w:tcW w:w="4863" w:type="dxa"/>
            <w:gridSpan w:val="2"/>
            <w:vMerge/>
          </w:tcPr>
          <w:p w:rsidR="00DB53B7" w:rsidRPr="00D43DAD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2" w:type="dxa"/>
          </w:tcPr>
          <w:p w:rsidR="00DB53B7" w:rsidRPr="001D71A1" w:rsidRDefault="00DB53B7" w:rsidP="001D71A1">
            <w:pPr>
              <w:spacing w:after="0" w:line="23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D71A1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Исполнительные съемки.</w:t>
            </w:r>
          </w:p>
          <w:p w:rsidR="00DB53B7" w:rsidRPr="001D71A1" w:rsidRDefault="00DB53B7" w:rsidP="001D71A1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D71A1">
              <w:rPr>
                <w:rFonts w:ascii="Times New Roman" w:hAnsi="Times New Roman"/>
                <w:sz w:val="24"/>
                <w:szCs w:val="24"/>
                <w:lang w:eastAsia="en-US"/>
              </w:rPr>
              <w:t>Назначение и методы</w:t>
            </w:r>
            <w:r w:rsidRPr="001D71A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1D71A1">
              <w:rPr>
                <w:rFonts w:ascii="Times New Roman" w:hAnsi="Times New Roman"/>
                <w:sz w:val="24"/>
                <w:szCs w:val="24"/>
                <w:lang w:eastAsia="en-US"/>
              </w:rPr>
              <w:t>исполнительных съемок.</w:t>
            </w:r>
          </w:p>
          <w:p w:rsidR="00DB53B7" w:rsidRPr="001D71A1" w:rsidRDefault="00DB53B7" w:rsidP="001D71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71A1">
              <w:rPr>
                <w:rFonts w:ascii="Times New Roman" w:hAnsi="Times New Roman"/>
                <w:sz w:val="24"/>
                <w:szCs w:val="24"/>
                <w:lang w:eastAsia="en-US"/>
              </w:rPr>
              <w:t>Исполнительные съемки в строительстве. Составление исполнительных генеральных планов.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Pr="00D43DAD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8D146E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327"/>
        </w:trPr>
        <w:tc>
          <w:tcPr>
            <w:tcW w:w="4863" w:type="dxa"/>
            <w:gridSpan w:val="2"/>
          </w:tcPr>
          <w:p w:rsidR="00DB53B7" w:rsidRPr="00D43DAD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2" w:type="dxa"/>
            <w:vAlign w:val="center"/>
          </w:tcPr>
          <w:p w:rsidR="00DB53B7" w:rsidRPr="001D71A1" w:rsidRDefault="00DB53B7" w:rsidP="00913C75">
            <w:pPr>
              <w:spacing w:after="0" w:line="23" w:lineRule="atLeast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Дифференцированный зачет</w:t>
            </w:r>
          </w:p>
        </w:tc>
        <w:tc>
          <w:tcPr>
            <w:tcW w:w="1439" w:type="dxa"/>
            <w:shd w:val="clear" w:color="auto" w:fill="FFFFFF"/>
            <w:vAlign w:val="center"/>
          </w:tcPr>
          <w:p w:rsidR="00DB53B7" w:rsidRDefault="00DB53B7" w:rsidP="00913C75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Pr="00D43DAD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314"/>
        </w:trPr>
        <w:tc>
          <w:tcPr>
            <w:tcW w:w="4863" w:type="dxa"/>
            <w:gridSpan w:val="2"/>
            <w:vMerge w:val="restart"/>
          </w:tcPr>
          <w:p w:rsidR="00DB53B7" w:rsidRPr="00D43DAD" w:rsidRDefault="00DB53B7" w:rsidP="001D71A1">
            <w:pPr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078C5">
              <w:rPr>
                <w:rFonts w:ascii="Times New Roman" w:hAnsi="Times New Roman"/>
                <w:sz w:val="24"/>
                <w:szCs w:val="24"/>
              </w:rPr>
              <w:t>Контроль и управление качеством строительных процессов</w:t>
            </w:r>
          </w:p>
        </w:tc>
        <w:tc>
          <w:tcPr>
            <w:tcW w:w="7372" w:type="dxa"/>
          </w:tcPr>
          <w:p w:rsidR="00DB53B7" w:rsidRPr="00D43DAD" w:rsidRDefault="00DB53B7" w:rsidP="000A05D2">
            <w:pPr>
              <w:tabs>
                <w:tab w:val="left" w:pos="1180"/>
              </w:tabs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1439" w:type="dxa"/>
            <w:vMerge/>
            <w:shd w:val="clear" w:color="auto" w:fill="FFFFFF"/>
          </w:tcPr>
          <w:p w:rsidR="00DB53B7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14"/>
        </w:trPr>
        <w:tc>
          <w:tcPr>
            <w:tcW w:w="4863" w:type="dxa"/>
            <w:gridSpan w:val="2"/>
            <w:vMerge/>
          </w:tcPr>
          <w:p w:rsidR="00DB53B7" w:rsidRPr="00D43DAD" w:rsidRDefault="00DB53B7" w:rsidP="000A05D2">
            <w:pPr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2" w:type="dxa"/>
          </w:tcPr>
          <w:p w:rsidR="00DB53B7" w:rsidRPr="00F46E31" w:rsidRDefault="00DB53B7" w:rsidP="00F46E31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E31">
              <w:rPr>
                <w:rFonts w:ascii="Times New Roman" w:hAnsi="Times New Roman"/>
                <w:sz w:val="24"/>
                <w:szCs w:val="24"/>
              </w:rPr>
              <w:t>Введение. Основные термины и определения качества</w:t>
            </w:r>
          </w:p>
          <w:p w:rsidR="00DB53B7" w:rsidRPr="00D43DAD" w:rsidRDefault="00DB53B7" w:rsidP="001D71A1">
            <w:pPr>
              <w:tabs>
                <w:tab w:val="left" w:pos="1180"/>
              </w:tabs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078C5">
              <w:rPr>
                <w:rFonts w:ascii="Times New Roman" w:hAnsi="Times New Roman"/>
                <w:sz w:val="24"/>
                <w:szCs w:val="24"/>
              </w:rPr>
              <w:t>Понятие «качества» Управление качеством. Взаимосвязь качества и конкурентоспособности продукции. Влияние качества на прибыль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1D71A1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3" w:type="dxa"/>
            <w:gridSpan w:val="2"/>
            <w:vMerge/>
          </w:tcPr>
          <w:p w:rsidR="00DB53B7" w:rsidRPr="00D43DAD" w:rsidRDefault="00DB53B7" w:rsidP="000A05D2">
            <w:pPr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2" w:type="dxa"/>
          </w:tcPr>
          <w:p w:rsidR="00DB53B7" w:rsidRPr="00F46E31" w:rsidRDefault="00DB53B7" w:rsidP="00F46E31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E31">
              <w:rPr>
                <w:rFonts w:ascii="Times New Roman" w:hAnsi="Times New Roman"/>
                <w:sz w:val="24"/>
                <w:szCs w:val="24"/>
              </w:rPr>
              <w:t>Контроль качества продукции</w:t>
            </w:r>
          </w:p>
          <w:p w:rsidR="00DB53B7" w:rsidRDefault="00DB53B7" w:rsidP="001D71A1">
            <w:pPr>
              <w:tabs>
                <w:tab w:val="left" w:pos="1180"/>
              </w:tabs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8C5">
              <w:rPr>
                <w:rFonts w:ascii="Times New Roman" w:hAnsi="Times New Roman"/>
                <w:sz w:val="24"/>
                <w:szCs w:val="24"/>
              </w:rPr>
              <w:t>Методы оценки качества и надежности продукции. Создание программы обеспечения качества. Виды и методы контроля качества продукции. Сущность стандартизации. Подтверждение соответствия стандарту качества, контроль качества продукции. Декларирование соответст</w:t>
            </w:r>
            <w:r>
              <w:rPr>
                <w:rFonts w:ascii="Times New Roman" w:hAnsi="Times New Roman"/>
                <w:sz w:val="24"/>
                <w:szCs w:val="24"/>
              </w:rPr>
              <w:t>вия стандарту качества</w:t>
            </w:r>
          </w:p>
          <w:p w:rsidR="00DB53B7" w:rsidRPr="00D43DAD" w:rsidRDefault="00DB53B7" w:rsidP="001D71A1">
            <w:pPr>
              <w:tabs>
                <w:tab w:val="left" w:pos="1180"/>
              </w:tabs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F46E31">
              <w:rPr>
                <w:rFonts w:ascii="Times New Roman" w:hAnsi="Times New Roman"/>
                <w:sz w:val="24"/>
                <w:szCs w:val="24"/>
              </w:rPr>
              <w:t>Влияние контроля на качество продукции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Default="00DB53B7" w:rsidP="000A05D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221AC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22"/>
        </w:trPr>
        <w:tc>
          <w:tcPr>
            <w:tcW w:w="4863" w:type="dxa"/>
            <w:gridSpan w:val="2"/>
          </w:tcPr>
          <w:p w:rsidR="00DB53B7" w:rsidRPr="00221AC0" w:rsidRDefault="00DB53B7" w:rsidP="00221A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372" w:type="dxa"/>
          </w:tcPr>
          <w:p w:rsidR="00DB53B7" w:rsidRPr="00221AC0" w:rsidRDefault="00DB53B7" w:rsidP="00221A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39" w:type="dxa"/>
            <w:shd w:val="clear" w:color="auto" w:fill="FFFFFF"/>
          </w:tcPr>
          <w:p w:rsidR="00DB53B7" w:rsidRPr="00221AC0" w:rsidRDefault="00DB53B7" w:rsidP="00221A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39" w:type="dxa"/>
            <w:shd w:val="clear" w:color="auto" w:fill="FFFFFF"/>
          </w:tcPr>
          <w:p w:rsidR="00DB53B7" w:rsidRPr="00221AC0" w:rsidRDefault="00DB53B7" w:rsidP="00221A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DB53B7" w:rsidRPr="00D43DAD" w:rsidTr="00221AC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14"/>
        </w:trPr>
        <w:tc>
          <w:tcPr>
            <w:tcW w:w="4863" w:type="dxa"/>
            <w:gridSpan w:val="2"/>
            <w:vMerge w:val="restart"/>
          </w:tcPr>
          <w:p w:rsidR="00DB53B7" w:rsidRPr="00D43DAD" w:rsidRDefault="00DB53B7" w:rsidP="001D71A1">
            <w:pPr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2" w:type="dxa"/>
          </w:tcPr>
          <w:p w:rsidR="00DB53B7" w:rsidRPr="00F46E31" w:rsidRDefault="00DB53B7" w:rsidP="00913C7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E31">
              <w:rPr>
                <w:rFonts w:ascii="Times New Roman" w:hAnsi="Times New Roman"/>
                <w:sz w:val="24"/>
                <w:szCs w:val="24"/>
              </w:rPr>
              <w:t>Контроль за строительством. Сдача работ и законченных строительных объектов. Органы надзора и контроля за строительством  Государственный архитектурно-строительный контроль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6E31">
              <w:rPr>
                <w:rFonts w:ascii="Times New Roman" w:hAnsi="Times New Roman"/>
                <w:sz w:val="24"/>
                <w:szCs w:val="24"/>
              </w:rPr>
              <w:t>(ГАСК). Государственный санитарный надзор. Государственный пожарный на</w:t>
            </w:r>
            <w:r>
              <w:rPr>
                <w:rFonts w:ascii="Times New Roman" w:hAnsi="Times New Roman"/>
                <w:sz w:val="24"/>
                <w:szCs w:val="24"/>
              </w:rPr>
              <w:t>дзор. Государственный горно</w:t>
            </w:r>
            <w:r w:rsidRPr="00F46E31">
              <w:rPr>
                <w:rFonts w:ascii="Times New Roman" w:hAnsi="Times New Roman"/>
                <w:sz w:val="24"/>
                <w:szCs w:val="24"/>
              </w:rPr>
              <w:t>технический надзор. Авторский надзор.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1D71A1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 w:val="restart"/>
            <w:shd w:val="clear" w:color="auto" w:fill="FFFFFF"/>
            <w:vAlign w:val="center"/>
          </w:tcPr>
          <w:p w:rsidR="00DB53B7" w:rsidRDefault="00DB53B7" w:rsidP="00221AC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14"/>
        </w:trPr>
        <w:tc>
          <w:tcPr>
            <w:tcW w:w="4863" w:type="dxa"/>
            <w:gridSpan w:val="2"/>
            <w:vMerge/>
          </w:tcPr>
          <w:p w:rsidR="00DB53B7" w:rsidRPr="00D43DAD" w:rsidRDefault="00DB53B7" w:rsidP="001D71A1">
            <w:pPr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2" w:type="dxa"/>
          </w:tcPr>
          <w:p w:rsidR="00DB53B7" w:rsidRPr="00F46E31" w:rsidRDefault="00DB53B7" w:rsidP="00F46E31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E31">
              <w:rPr>
                <w:rFonts w:ascii="Times New Roman" w:hAnsi="Times New Roman"/>
                <w:sz w:val="24"/>
                <w:szCs w:val="24"/>
              </w:rPr>
              <w:t>Контроль качества строительства</w:t>
            </w:r>
          </w:p>
          <w:p w:rsidR="00DB53B7" w:rsidRPr="00F46E31" w:rsidRDefault="00DB53B7" w:rsidP="00F46E31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E31">
              <w:rPr>
                <w:rFonts w:ascii="Times New Roman" w:hAnsi="Times New Roman"/>
                <w:sz w:val="24"/>
                <w:szCs w:val="24"/>
              </w:rPr>
              <w:t>Внутренний контроль: входной и оперативный внешний контроль.</w:t>
            </w:r>
          </w:p>
          <w:p w:rsidR="00DB53B7" w:rsidRPr="00F46E31" w:rsidRDefault="00DB53B7" w:rsidP="00F46E31">
            <w:pPr>
              <w:spacing w:after="0" w:line="23" w:lineRule="atLeast"/>
              <w:jc w:val="both"/>
              <w:rPr>
                <w:rFonts w:ascii="Times New Roman" w:hAnsi="Times New Roman"/>
              </w:rPr>
            </w:pPr>
            <w:r w:rsidRPr="00F46E31">
              <w:rPr>
                <w:rFonts w:ascii="Times New Roman" w:hAnsi="Times New Roman"/>
                <w:sz w:val="24"/>
                <w:szCs w:val="24"/>
              </w:rPr>
              <w:t>Сдача в эксплуатацию законченных строительных объектов.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1D71A1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Default="00DB53B7" w:rsidP="001D71A1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14"/>
        </w:trPr>
        <w:tc>
          <w:tcPr>
            <w:tcW w:w="4863" w:type="dxa"/>
            <w:gridSpan w:val="2"/>
            <w:vMerge/>
          </w:tcPr>
          <w:p w:rsidR="00DB53B7" w:rsidRPr="00D43DAD" w:rsidRDefault="00DB53B7" w:rsidP="001D71A1">
            <w:pPr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2" w:type="dxa"/>
          </w:tcPr>
          <w:p w:rsidR="00DB53B7" w:rsidRPr="00F46E31" w:rsidRDefault="00DB53B7" w:rsidP="00F46E31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E31">
              <w:rPr>
                <w:rFonts w:ascii="Times New Roman" w:hAnsi="Times New Roman"/>
                <w:sz w:val="24"/>
                <w:szCs w:val="24"/>
              </w:rPr>
              <w:t>Контроль и управление качеством строительных процессов.</w:t>
            </w:r>
          </w:p>
          <w:p w:rsidR="00DB53B7" w:rsidRPr="00F46E31" w:rsidRDefault="00DB53B7" w:rsidP="00F46E31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E31">
              <w:rPr>
                <w:rFonts w:ascii="Times New Roman" w:hAnsi="Times New Roman"/>
                <w:sz w:val="24"/>
                <w:szCs w:val="24"/>
              </w:rPr>
              <w:t>Инструмента контроля отклонений при производстве земляных работ и устройстве фундаментов. Предельные отклонения различных параметров и правила их контроля и учета.</w:t>
            </w:r>
          </w:p>
          <w:p w:rsidR="00DB53B7" w:rsidRPr="00F46E31" w:rsidRDefault="00DB53B7" w:rsidP="00F46E31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E31">
              <w:rPr>
                <w:rFonts w:ascii="Times New Roman" w:hAnsi="Times New Roman"/>
                <w:sz w:val="24"/>
                <w:szCs w:val="24"/>
              </w:rPr>
              <w:t>Предельные отклонения при производстве каменных, сварочных, бетонных работ. Инструменты и правила контроля отклонений.</w:t>
            </w:r>
          </w:p>
          <w:p w:rsidR="00DB53B7" w:rsidRPr="00F46E31" w:rsidRDefault="00DB53B7" w:rsidP="00F46E31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E31">
              <w:rPr>
                <w:rFonts w:ascii="Times New Roman" w:hAnsi="Times New Roman"/>
                <w:sz w:val="24"/>
                <w:szCs w:val="24"/>
              </w:rPr>
              <w:t>Основные инструменты контроля отклонений при производстве кровельных и изоляционных работ. Предельные отклонения различных параметров и правила их учета и контроля.</w:t>
            </w:r>
          </w:p>
          <w:p w:rsidR="00DB53B7" w:rsidRPr="00F46E31" w:rsidRDefault="00DB53B7" w:rsidP="00F46E31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E31">
              <w:rPr>
                <w:rFonts w:ascii="Times New Roman" w:hAnsi="Times New Roman"/>
                <w:sz w:val="24"/>
                <w:szCs w:val="24"/>
              </w:rPr>
              <w:t>Основные инструменты контроля отклонений при производстве отделочных работ. Предельные отклонения различных параметров и правила их учета и контроля.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1D71A1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Default="00DB53B7" w:rsidP="001D71A1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14"/>
        </w:trPr>
        <w:tc>
          <w:tcPr>
            <w:tcW w:w="4863" w:type="dxa"/>
            <w:gridSpan w:val="2"/>
            <w:vMerge/>
          </w:tcPr>
          <w:p w:rsidR="00DB53B7" w:rsidRPr="00D43DAD" w:rsidRDefault="00DB53B7" w:rsidP="001D71A1">
            <w:pPr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2" w:type="dxa"/>
          </w:tcPr>
          <w:p w:rsidR="00DB53B7" w:rsidRPr="00F46E31" w:rsidRDefault="00DB53B7" w:rsidP="00F46E31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E31">
              <w:rPr>
                <w:rFonts w:ascii="Times New Roman" w:hAnsi="Times New Roman"/>
                <w:sz w:val="24"/>
                <w:szCs w:val="24"/>
              </w:rPr>
              <w:t>Предельные отклонения различных параметров и правила их учета и контроля</w:t>
            </w:r>
          </w:p>
          <w:p w:rsidR="00DB53B7" w:rsidRPr="00F46E31" w:rsidRDefault="00DB53B7" w:rsidP="00F46E31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E31">
              <w:rPr>
                <w:rFonts w:ascii="Times New Roman" w:hAnsi="Times New Roman"/>
                <w:sz w:val="24"/>
                <w:szCs w:val="24"/>
              </w:rPr>
              <w:t>Документация (акты, исполнительные чертежи, журналы работ) предъявляемая во время технической сдачи-приемки объекта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1D71A1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Default="00DB53B7" w:rsidP="001D71A1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F46E31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44"/>
        </w:trPr>
        <w:tc>
          <w:tcPr>
            <w:tcW w:w="4863" w:type="dxa"/>
            <w:gridSpan w:val="2"/>
            <w:vMerge/>
          </w:tcPr>
          <w:p w:rsidR="00DB53B7" w:rsidRPr="00D43DAD" w:rsidRDefault="00DB53B7" w:rsidP="00F46E31">
            <w:pPr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2" w:type="dxa"/>
          </w:tcPr>
          <w:p w:rsidR="00DB53B7" w:rsidRPr="00F46E31" w:rsidRDefault="00DB53B7" w:rsidP="00F46E31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E31">
              <w:rPr>
                <w:rFonts w:ascii="Times New Roman" w:hAnsi="Times New Roman"/>
                <w:sz w:val="24"/>
                <w:szCs w:val="24"/>
              </w:rPr>
              <w:t>Контроль качества производства строительно-монтажных работ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F46E31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Default="00DB53B7" w:rsidP="00F46E31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F46E31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309"/>
        </w:trPr>
        <w:tc>
          <w:tcPr>
            <w:tcW w:w="4863" w:type="dxa"/>
            <w:gridSpan w:val="2"/>
            <w:vMerge/>
          </w:tcPr>
          <w:p w:rsidR="00DB53B7" w:rsidRPr="00D43DAD" w:rsidRDefault="00DB53B7" w:rsidP="00F46E31">
            <w:pPr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2" w:type="dxa"/>
          </w:tcPr>
          <w:p w:rsidR="00DB53B7" w:rsidRPr="00F46E31" w:rsidRDefault="00DB53B7" w:rsidP="00F46E31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E31">
              <w:rPr>
                <w:rFonts w:ascii="Times New Roman" w:hAnsi="Times New Roman"/>
                <w:sz w:val="24"/>
                <w:szCs w:val="24"/>
              </w:rPr>
              <w:t>Контроль качества и прием свайных фундаментов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F46E31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Default="00DB53B7" w:rsidP="00F46E31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14"/>
        </w:trPr>
        <w:tc>
          <w:tcPr>
            <w:tcW w:w="4863" w:type="dxa"/>
            <w:gridSpan w:val="2"/>
            <w:vMerge/>
          </w:tcPr>
          <w:p w:rsidR="00DB53B7" w:rsidRPr="00D43DAD" w:rsidRDefault="00DB53B7" w:rsidP="00F46E31">
            <w:pPr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2" w:type="dxa"/>
          </w:tcPr>
          <w:p w:rsidR="00DB53B7" w:rsidRPr="00F46E31" w:rsidRDefault="00DB53B7" w:rsidP="00F46E31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E31">
              <w:rPr>
                <w:rFonts w:ascii="Times New Roman" w:hAnsi="Times New Roman"/>
                <w:sz w:val="24"/>
                <w:szCs w:val="24"/>
              </w:rPr>
              <w:t>Контроль качества бетонных, железобетонных и опалубочных работ. Контроль качества армирования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F46E31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Default="00DB53B7" w:rsidP="00F46E31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F46E31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48"/>
        </w:trPr>
        <w:tc>
          <w:tcPr>
            <w:tcW w:w="4863" w:type="dxa"/>
            <w:gridSpan w:val="2"/>
            <w:vMerge/>
          </w:tcPr>
          <w:p w:rsidR="00DB53B7" w:rsidRPr="00D43DAD" w:rsidRDefault="00DB53B7" w:rsidP="00F46E31">
            <w:pPr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2" w:type="dxa"/>
          </w:tcPr>
          <w:p w:rsidR="00DB53B7" w:rsidRPr="00F46E31" w:rsidRDefault="00DB53B7" w:rsidP="00F46E31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E31">
              <w:rPr>
                <w:rFonts w:ascii="Times New Roman" w:hAnsi="Times New Roman"/>
                <w:sz w:val="24"/>
                <w:szCs w:val="24"/>
              </w:rPr>
              <w:t>Контроль качества каменной кладки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F46E31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Default="00DB53B7" w:rsidP="00F46E31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8D146E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3" w:type="dxa"/>
            <w:gridSpan w:val="2"/>
            <w:vMerge/>
          </w:tcPr>
          <w:p w:rsidR="00DB53B7" w:rsidRPr="00D43DAD" w:rsidRDefault="00DB53B7" w:rsidP="00F46E31">
            <w:pPr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2" w:type="dxa"/>
          </w:tcPr>
          <w:p w:rsidR="00DB53B7" w:rsidRPr="00F46E31" w:rsidRDefault="00DB53B7" w:rsidP="00F46E31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E31">
              <w:rPr>
                <w:rFonts w:ascii="Times New Roman" w:hAnsi="Times New Roman"/>
                <w:sz w:val="24"/>
                <w:szCs w:val="24"/>
              </w:rPr>
              <w:t>Контроль качества плотничных, столярных работ и монтажа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F46E31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Default="00DB53B7" w:rsidP="00F46E31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221AC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3" w:type="dxa"/>
            <w:gridSpan w:val="2"/>
          </w:tcPr>
          <w:p w:rsidR="00DB53B7" w:rsidRPr="00221AC0" w:rsidRDefault="00DB53B7" w:rsidP="00221A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372" w:type="dxa"/>
          </w:tcPr>
          <w:p w:rsidR="00DB53B7" w:rsidRPr="00221AC0" w:rsidRDefault="00DB53B7" w:rsidP="00221A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39" w:type="dxa"/>
            <w:shd w:val="clear" w:color="auto" w:fill="FFFFFF"/>
          </w:tcPr>
          <w:p w:rsidR="00DB53B7" w:rsidRPr="00221AC0" w:rsidRDefault="00DB53B7" w:rsidP="00221A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39" w:type="dxa"/>
            <w:shd w:val="clear" w:color="auto" w:fill="FFFFFF"/>
          </w:tcPr>
          <w:p w:rsidR="00DB53B7" w:rsidRPr="00221AC0" w:rsidRDefault="00DB53B7" w:rsidP="00221A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DB53B7" w:rsidRPr="00D43DAD" w:rsidTr="00221AC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14"/>
        </w:trPr>
        <w:tc>
          <w:tcPr>
            <w:tcW w:w="4863" w:type="dxa"/>
            <w:gridSpan w:val="2"/>
            <w:vMerge w:val="restart"/>
          </w:tcPr>
          <w:p w:rsidR="00DB53B7" w:rsidRPr="00D43DAD" w:rsidRDefault="00DB53B7" w:rsidP="00F46E31">
            <w:pPr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2" w:type="dxa"/>
          </w:tcPr>
          <w:p w:rsidR="00DB53B7" w:rsidRDefault="00DB53B7" w:rsidP="00F46E31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E31">
              <w:rPr>
                <w:rFonts w:ascii="Times New Roman" w:hAnsi="Times New Roman"/>
                <w:sz w:val="24"/>
                <w:szCs w:val="24"/>
              </w:rPr>
              <w:t>строительных конструкций из древесины</w:t>
            </w:r>
          </w:p>
          <w:p w:rsidR="00DB53B7" w:rsidRPr="00F46E31" w:rsidRDefault="00DB53B7" w:rsidP="00F46E31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E31">
              <w:rPr>
                <w:rFonts w:ascii="Times New Roman" w:hAnsi="Times New Roman"/>
                <w:sz w:val="24"/>
                <w:szCs w:val="24"/>
              </w:rPr>
              <w:t>Контроль качества технологии монтажа строительных конструкций</w:t>
            </w:r>
          </w:p>
          <w:p w:rsidR="00DB53B7" w:rsidRPr="00F46E31" w:rsidRDefault="00DB53B7" w:rsidP="00F46E31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E31">
              <w:rPr>
                <w:rFonts w:ascii="Times New Roman" w:hAnsi="Times New Roman"/>
                <w:sz w:val="24"/>
                <w:szCs w:val="24"/>
              </w:rPr>
              <w:t>Контроль качества технологии монтажа элементов железобетонных конструкций: фундаментов, колонн, подкрановых балок, балок ферм покрытий.</w:t>
            </w:r>
          </w:p>
          <w:p w:rsidR="00DB53B7" w:rsidRPr="00F46E31" w:rsidRDefault="00DB53B7" w:rsidP="00F46E31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E31">
              <w:rPr>
                <w:rFonts w:ascii="Times New Roman" w:hAnsi="Times New Roman"/>
                <w:sz w:val="24"/>
                <w:szCs w:val="24"/>
              </w:rPr>
              <w:t>Контроль качества технологии монтажа плитных элементов перекрытий, покрытий, лестничных площадок и маршей.</w:t>
            </w:r>
          </w:p>
          <w:p w:rsidR="00DB53B7" w:rsidRPr="00F46E31" w:rsidRDefault="00DB53B7" w:rsidP="00F46E31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E31">
              <w:rPr>
                <w:rFonts w:ascii="Times New Roman" w:hAnsi="Times New Roman"/>
                <w:sz w:val="24"/>
                <w:szCs w:val="24"/>
              </w:rPr>
              <w:t>Контроль качества технологии монтажа стеновых панелей, крупных стеновых блоков.</w:t>
            </w:r>
          </w:p>
          <w:p w:rsidR="00DB53B7" w:rsidRPr="00F46E31" w:rsidRDefault="00DB53B7" w:rsidP="00F46E31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E31">
              <w:rPr>
                <w:rFonts w:ascii="Times New Roman" w:hAnsi="Times New Roman"/>
                <w:sz w:val="24"/>
                <w:szCs w:val="24"/>
              </w:rPr>
              <w:t>Контроль качества технологии монтажа элементов металлических конструкций.</w:t>
            </w:r>
          </w:p>
          <w:p w:rsidR="00DB53B7" w:rsidRPr="00F46E31" w:rsidRDefault="00DB53B7" w:rsidP="00F46E31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E31">
              <w:rPr>
                <w:rFonts w:ascii="Times New Roman" w:hAnsi="Times New Roman"/>
                <w:sz w:val="24"/>
                <w:szCs w:val="24"/>
              </w:rPr>
              <w:t>Контроль качества соединения сборных элементов конструкций.</w:t>
            </w:r>
          </w:p>
          <w:p w:rsidR="00DB53B7" w:rsidRPr="00F46E31" w:rsidRDefault="00DB53B7" w:rsidP="00F46E31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E31">
              <w:rPr>
                <w:rFonts w:ascii="Times New Roman" w:hAnsi="Times New Roman"/>
                <w:sz w:val="24"/>
                <w:szCs w:val="24"/>
              </w:rPr>
              <w:t>Контроль качества технологии монтажа крупноблочных зданий.</w:t>
            </w:r>
          </w:p>
          <w:p w:rsidR="00DB53B7" w:rsidRPr="00F46E31" w:rsidRDefault="00DB53B7" w:rsidP="00F46E31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E31">
              <w:rPr>
                <w:rFonts w:ascii="Times New Roman" w:hAnsi="Times New Roman"/>
                <w:sz w:val="24"/>
                <w:szCs w:val="24"/>
              </w:rPr>
              <w:t>Контроль качества технологии монтажа бескаркасных крупнопанельных зданий.</w:t>
            </w:r>
          </w:p>
          <w:p w:rsidR="00DB53B7" w:rsidRPr="00F46E31" w:rsidRDefault="00DB53B7" w:rsidP="00F46E31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E31">
              <w:rPr>
                <w:rFonts w:ascii="Times New Roman" w:hAnsi="Times New Roman"/>
                <w:sz w:val="24"/>
                <w:szCs w:val="24"/>
              </w:rPr>
              <w:t>Контроль качества технологии монтажа многоэтажных каркасных зданий.</w:t>
            </w:r>
          </w:p>
          <w:p w:rsidR="00DB53B7" w:rsidRPr="00F46E31" w:rsidRDefault="00DB53B7" w:rsidP="00F46E31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E31">
              <w:rPr>
                <w:rFonts w:ascii="Times New Roman" w:hAnsi="Times New Roman"/>
                <w:sz w:val="24"/>
                <w:szCs w:val="24"/>
              </w:rPr>
              <w:t>Контроль качества технологии монтажа зданий из объемных элементов.</w:t>
            </w:r>
          </w:p>
          <w:p w:rsidR="00DB53B7" w:rsidRPr="00F46E31" w:rsidRDefault="00DB53B7" w:rsidP="00F46E31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E31">
              <w:rPr>
                <w:rFonts w:ascii="Times New Roman" w:hAnsi="Times New Roman"/>
                <w:sz w:val="24"/>
                <w:szCs w:val="24"/>
              </w:rPr>
              <w:t>Контроль качества технологии монтажа зданий методом подъема перекрытий и этажей.</w:t>
            </w:r>
          </w:p>
          <w:p w:rsidR="00DB53B7" w:rsidRPr="00F46E31" w:rsidRDefault="00DB53B7" w:rsidP="00F46E31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E31">
              <w:rPr>
                <w:rFonts w:ascii="Times New Roman" w:hAnsi="Times New Roman"/>
                <w:sz w:val="24"/>
                <w:szCs w:val="24"/>
              </w:rPr>
              <w:t>Контроль качества технологии монтажа промышленных зданий.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F46E31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 w:val="restart"/>
            <w:shd w:val="clear" w:color="auto" w:fill="FFFFFF"/>
            <w:vAlign w:val="center"/>
          </w:tcPr>
          <w:p w:rsidR="00DB53B7" w:rsidRDefault="00DB53B7" w:rsidP="00221AC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14"/>
        </w:trPr>
        <w:tc>
          <w:tcPr>
            <w:tcW w:w="4863" w:type="dxa"/>
            <w:gridSpan w:val="2"/>
            <w:vMerge/>
          </w:tcPr>
          <w:p w:rsidR="00DB53B7" w:rsidRPr="00D43DAD" w:rsidRDefault="00DB53B7" w:rsidP="00F46E31">
            <w:pPr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2" w:type="dxa"/>
          </w:tcPr>
          <w:p w:rsidR="00DB53B7" w:rsidRPr="00C078C5" w:rsidRDefault="00DB53B7" w:rsidP="00F46E31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C078C5">
              <w:rPr>
                <w:rFonts w:ascii="Times New Roman" w:hAnsi="Times New Roman"/>
                <w:sz w:val="24"/>
                <w:szCs w:val="24"/>
              </w:rPr>
              <w:t>Контроль качества работ по устройству защитных и изоляционных покрытий. Контроль качества облицовочных работ. Контроль качества отделки поверхностей листами сухой штукатурки.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F46E31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Default="00DB53B7" w:rsidP="00F46E31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14"/>
        </w:trPr>
        <w:tc>
          <w:tcPr>
            <w:tcW w:w="4863" w:type="dxa"/>
            <w:gridSpan w:val="2"/>
            <w:vMerge/>
          </w:tcPr>
          <w:p w:rsidR="00DB53B7" w:rsidRPr="00D43DAD" w:rsidRDefault="00DB53B7" w:rsidP="00F46E31">
            <w:pPr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2" w:type="dxa"/>
          </w:tcPr>
          <w:p w:rsidR="00DB53B7" w:rsidRPr="00C078C5" w:rsidRDefault="00DB53B7" w:rsidP="00F46E31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C078C5">
              <w:rPr>
                <w:rFonts w:ascii="Times New Roman" w:hAnsi="Times New Roman"/>
                <w:sz w:val="24"/>
                <w:szCs w:val="24"/>
              </w:rPr>
              <w:t>Контроль качества производства малярных работ. Контроль качества устройства покрытий рулетными материалами. Контроль качества устройства покрытий полов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F46E31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vMerge/>
            <w:shd w:val="clear" w:color="auto" w:fill="FFFFFF"/>
          </w:tcPr>
          <w:p w:rsidR="00DB53B7" w:rsidRDefault="00DB53B7" w:rsidP="00F46E31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A0564D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14"/>
        </w:trPr>
        <w:tc>
          <w:tcPr>
            <w:tcW w:w="12235" w:type="dxa"/>
            <w:gridSpan w:val="3"/>
          </w:tcPr>
          <w:p w:rsidR="00DB53B7" w:rsidRPr="00AE642D" w:rsidRDefault="00DB53B7" w:rsidP="002E306F">
            <w:pPr>
              <w:spacing w:after="0" w:line="240" w:lineRule="auto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DB53B7" w:rsidRPr="00C078C5" w:rsidRDefault="00DB53B7" w:rsidP="00F46E31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E96D99">
              <w:rPr>
                <w:rFonts w:ascii="Times New Roman" w:hAnsi="Times New Roman"/>
                <w:sz w:val="24"/>
                <w:szCs w:val="24"/>
                <w:lang w:eastAsia="en-US"/>
              </w:rPr>
              <w:t>Систематическая проработка конспектов занятий, учебной и нормативной литературы.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F46E31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F46E31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F46E31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04"/>
        </w:trPr>
        <w:tc>
          <w:tcPr>
            <w:tcW w:w="4863" w:type="dxa"/>
            <w:gridSpan w:val="2"/>
          </w:tcPr>
          <w:p w:rsidR="00DB53B7" w:rsidRPr="00D43DAD" w:rsidRDefault="00DB53B7" w:rsidP="00F46E31">
            <w:pPr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2" w:type="dxa"/>
          </w:tcPr>
          <w:p w:rsidR="00DB53B7" w:rsidRPr="00BC1F3E" w:rsidRDefault="00DB53B7" w:rsidP="00F46E31">
            <w:pPr>
              <w:tabs>
                <w:tab w:val="left" w:pos="1180"/>
              </w:tabs>
              <w:spacing w:after="0" w:line="23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C1F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1439" w:type="dxa"/>
            <w:shd w:val="clear" w:color="auto" w:fill="FFFFFF"/>
          </w:tcPr>
          <w:p w:rsidR="00DB53B7" w:rsidRPr="00BC1F3E" w:rsidRDefault="00DB53B7" w:rsidP="00F46E31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C1F3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F46E31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B53B7" w:rsidRPr="00D43DAD" w:rsidTr="00F46E31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04"/>
        </w:trPr>
        <w:tc>
          <w:tcPr>
            <w:tcW w:w="4863" w:type="dxa"/>
            <w:gridSpan w:val="2"/>
          </w:tcPr>
          <w:p w:rsidR="00DB53B7" w:rsidRPr="00BC1F3E" w:rsidRDefault="00DB53B7" w:rsidP="00BC1F3E">
            <w:pPr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372" w:type="dxa"/>
          </w:tcPr>
          <w:p w:rsidR="00DB53B7" w:rsidRPr="00BC1F3E" w:rsidRDefault="00DB53B7" w:rsidP="00BC1F3E">
            <w:pPr>
              <w:tabs>
                <w:tab w:val="left" w:pos="1180"/>
              </w:tabs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39" w:type="dxa"/>
            <w:shd w:val="clear" w:color="auto" w:fill="FFFFFF"/>
          </w:tcPr>
          <w:p w:rsidR="00DB53B7" w:rsidRPr="00BC1F3E" w:rsidRDefault="00DB53B7" w:rsidP="00BC1F3E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39" w:type="dxa"/>
            <w:shd w:val="clear" w:color="auto" w:fill="FFFFFF"/>
          </w:tcPr>
          <w:p w:rsidR="00DB53B7" w:rsidRPr="00BC1F3E" w:rsidRDefault="00DB53B7" w:rsidP="00BC1F3E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88"/>
        </w:trPr>
        <w:tc>
          <w:tcPr>
            <w:tcW w:w="4863" w:type="dxa"/>
            <w:gridSpan w:val="2"/>
          </w:tcPr>
          <w:p w:rsidR="00DB53B7" w:rsidRPr="00D43DAD" w:rsidRDefault="00DB53B7" w:rsidP="00F46E31">
            <w:pPr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2" w:type="dxa"/>
          </w:tcPr>
          <w:p w:rsidR="00DB53B7" w:rsidRPr="00E25D7F" w:rsidRDefault="00DB53B7" w:rsidP="00F46E31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Экзамен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F46E31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F46E31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34"/>
        </w:trPr>
        <w:tc>
          <w:tcPr>
            <w:tcW w:w="12235" w:type="dxa"/>
            <w:gridSpan w:val="3"/>
          </w:tcPr>
          <w:p w:rsidR="00DB53B7" w:rsidRPr="00BC1F3E" w:rsidRDefault="00DB53B7" w:rsidP="00F46E31">
            <w:pPr>
              <w:spacing w:after="0" w:line="23" w:lineRule="atLeast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C1F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Учебная практика</w:t>
            </w:r>
          </w:p>
        </w:tc>
        <w:tc>
          <w:tcPr>
            <w:tcW w:w="1439" w:type="dxa"/>
            <w:shd w:val="clear" w:color="auto" w:fill="FFFFFF"/>
          </w:tcPr>
          <w:p w:rsidR="00DB53B7" w:rsidRPr="007E28DB" w:rsidRDefault="00DB53B7" w:rsidP="00F46E31">
            <w:pPr>
              <w:spacing w:after="0" w:line="23" w:lineRule="atLeast"/>
              <w:jc w:val="center"/>
              <w:rPr>
                <w:rFonts w:ascii="Times New Roman" w:hAnsi="Times New Roman"/>
                <w:b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Cs w:val="24"/>
                <w:lang w:eastAsia="en-US"/>
              </w:rPr>
              <w:t>36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F46E31">
            <w:pPr>
              <w:spacing w:after="0" w:line="23" w:lineRule="atLeast"/>
              <w:jc w:val="center"/>
              <w:rPr>
                <w:rFonts w:ascii="Times New Roman" w:hAnsi="Times New Roman"/>
                <w:b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12235" w:type="dxa"/>
            <w:gridSpan w:val="3"/>
          </w:tcPr>
          <w:p w:rsidR="00DB53B7" w:rsidRPr="00B73E34" w:rsidRDefault="00DB53B7" w:rsidP="00F46E3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73E3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Виды работ</w:t>
            </w:r>
          </w:p>
          <w:p w:rsidR="00DB53B7" w:rsidRDefault="00DB53B7" w:rsidP="0099004E">
            <w:pPr>
              <w:spacing w:after="0" w:line="23" w:lineRule="atLeast"/>
              <w:ind w:firstLine="4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геодезических работ при производстве строительно-монтажных работ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B53B7" w:rsidRDefault="00DB53B7" w:rsidP="0099004E">
            <w:pPr>
              <w:spacing w:after="0" w:line="23" w:lineRule="atLeast"/>
              <w:ind w:firstLine="4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схем подключения временных коммуникаций 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существующим инженерным сетям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B53B7" w:rsidRDefault="00DB53B7" w:rsidP="0099004E">
            <w:pPr>
              <w:spacing w:after="0" w:line="23" w:lineRule="atLeast"/>
              <w:ind w:firstLine="4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сметных расчетов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B53B7" w:rsidRPr="00C611FE" w:rsidRDefault="00DB53B7" w:rsidP="0099004E">
            <w:pPr>
              <w:spacing w:after="0" w:line="23" w:lineRule="atLeast"/>
              <w:ind w:firstLine="425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отчетной документации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9" w:type="dxa"/>
            <w:shd w:val="clear" w:color="auto" w:fill="FFFFFF"/>
          </w:tcPr>
          <w:p w:rsidR="00DB53B7" w:rsidRPr="00D43DAD" w:rsidRDefault="00DB53B7" w:rsidP="00F46E31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shd w:val="clear" w:color="auto" w:fill="FFFFFF"/>
          </w:tcPr>
          <w:p w:rsidR="00DB53B7" w:rsidRPr="00D43DAD" w:rsidRDefault="00DB53B7" w:rsidP="00F46E31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34"/>
        </w:trPr>
        <w:tc>
          <w:tcPr>
            <w:tcW w:w="12235" w:type="dxa"/>
            <w:gridSpan w:val="3"/>
          </w:tcPr>
          <w:p w:rsidR="00DB53B7" w:rsidRPr="00D43DAD" w:rsidRDefault="00DB53B7" w:rsidP="00F46E31">
            <w:pPr>
              <w:spacing w:after="0" w:line="23" w:lineRule="atLeast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43D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Производственная практика (по профилю специальности)</w:t>
            </w:r>
          </w:p>
        </w:tc>
        <w:tc>
          <w:tcPr>
            <w:tcW w:w="1439" w:type="dxa"/>
            <w:shd w:val="clear" w:color="auto" w:fill="FFFFFF"/>
          </w:tcPr>
          <w:p w:rsidR="00DB53B7" w:rsidRPr="00D43DAD" w:rsidRDefault="00DB53B7" w:rsidP="00F46E31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180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F46E31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34"/>
        </w:trPr>
        <w:tc>
          <w:tcPr>
            <w:tcW w:w="12235" w:type="dxa"/>
            <w:gridSpan w:val="3"/>
          </w:tcPr>
          <w:p w:rsidR="00DB53B7" w:rsidRDefault="00DB53B7" w:rsidP="00F46E31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Cs w:val="24"/>
                <w:lang w:eastAsia="en-US"/>
              </w:rPr>
              <w:t>Виды работ</w:t>
            </w:r>
          </w:p>
          <w:p w:rsidR="00DB53B7" w:rsidRPr="00D43DAD" w:rsidRDefault="00DB53B7" w:rsidP="00C611FE">
            <w:pPr>
              <w:widowControl w:val="0"/>
              <w:suppressLineNumbers/>
              <w:suppressAutoHyphens/>
              <w:spacing w:after="0" w:line="23" w:lineRule="atLeast"/>
              <w:ind w:firstLine="425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технологических строительных процессов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F46E31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39" w:type="dxa"/>
            <w:shd w:val="clear" w:color="auto" w:fill="FFFFFF"/>
          </w:tcPr>
          <w:p w:rsidR="00DB53B7" w:rsidRDefault="00DB53B7" w:rsidP="00F46E31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34"/>
        </w:trPr>
        <w:tc>
          <w:tcPr>
            <w:tcW w:w="12235" w:type="dxa"/>
            <w:gridSpan w:val="3"/>
          </w:tcPr>
          <w:p w:rsidR="00DB53B7" w:rsidRPr="00BC1F3E" w:rsidRDefault="00DB53B7" w:rsidP="00F46E3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C1F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Квалификационный экзамен ПМ.02.ЭК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F46E31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F46E31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DB53B7" w:rsidRPr="00D43DAD" w:rsidTr="0051774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34"/>
        </w:trPr>
        <w:tc>
          <w:tcPr>
            <w:tcW w:w="12235" w:type="dxa"/>
            <w:gridSpan w:val="3"/>
          </w:tcPr>
          <w:p w:rsidR="00DB53B7" w:rsidRPr="00BC1F3E" w:rsidRDefault="00DB53B7" w:rsidP="00F46E31">
            <w:pPr>
              <w:spacing w:after="0" w:line="23" w:lineRule="atLeast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C1F3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39" w:type="dxa"/>
            <w:shd w:val="clear" w:color="auto" w:fill="FFFFFF"/>
          </w:tcPr>
          <w:p w:rsidR="00DB53B7" w:rsidRPr="00D43DAD" w:rsidRDefault="00DB53B7" w:rsidP="00F46E31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702</w:t>
            </w:r>
          </w:p>
        </w:tc>
        <w:tc>
          <w:tcPr>
            <w:tcW w:w="1439" w:type="dxa"/>
            <w:shd w:val="clear" w:color="auto" w:fill="FFFFFF"/>
          </w:tcPr>
          <w:p w:rsidR="00DB53B7" w:rsidRDefault="00DB53B7" w:rsidP="00F46E31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DB53B7" w:rsidRDefault="00DB53B7" w:rsidP="005E4351">
      <w:pPr>
        <w:rPr>
          <w:rFonts w:ascii="Times New Roman" w:hAnsi="Times New Roman"/>
          <w:b/>
        </w:rPr>
        <w:sectPr w:rsidR="00DB53B7" w:rsidSect="00FE3526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DB53B7" w:rsidRPr="009D0B54" w:rsidRDefault="00DB53B7" w:rsidP="006F1FC9">
      <w:pPr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9D0B54">
        <w:rPr>
          <w:rFonts w:ascii="Times New Roman" w:hAnsi="Times New Roman"/>
          <w:b/>
          <w:bCs/>
          <w:sz w:val="28"/>
          <w:szCs w:val="28"/>
        </w:rPr>
        <w:t>3 У</w:t>
      </w:r>
      <w:r>
        <w:rPr>
          <w:rFonts w:ascii="Times New Roman" w:hAnsi="Times New Roman"/>
          <w:b/>
          <w:bCs/>
          <w:sz w:val="28"/>
          <w:szCs w:val="28"/>
        </w:rPr>
        <w:t>словия</w:t>
      </w:r>
      <w:r w:rsidRPr="009D0B54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реализации программы</w:t>
      </w:r>
      <w:r w:rsidRPr="009D0B54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профессионального модуля</w:t>
      </w:r>
    </w:p>
    <w:p w:rsidR="00DB53B7" w:rsidRPr="009D0B54" w:rsidRDefault="00DB53B7" w:rsidP="006F1FC9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D0B54">
        <w:rPr>
          <w:rFonts w:ascii="Times New Roman" w:hAnsi="Times New Roman"/>
          <w:b/>
          <w:bCs/>
          <w:sz w:val="28"/>
          <w:szCs w:val="28"/>
        </w:rPr>
        <w:t>3.1 Для реализации программы профессионального модуля должны быть предусмотрены следующие специальные помещения:</w:t>
      </w:r>
    </w:p>
    <w:p w:rsidR="00DB53B7" w:rsidRPr="00EE34B6" w:rsidRDefault="00DB53B7" w:rsidP="00EE34B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E34B6">
        <w:rPr>
          <w:rFonts w:ascii="Times New Roman" w:hAnsi="Times New Roman"/>
          <w:sz w:val="28"/>
          <w:szCs w:val="28"/>
        </w:rPr>
        <w:t>Кабинет «Технологии и организации строительных процессов» оснащенный оборудованием:</w:t>
      </w:r>
    </w:p>
    <w:p w:rsidR="00DB53B7" w:rsidRDefault="00DB53B7" w:rsidP="00CF5FFE">
      <w:pPr>
        <w:pStyle w:val="ad"/>
        <w:numPr>
          <w:ilvl w:val="0"/>
          <w:numId w:val="35"/>
        </w:numPr>
        <w:tabs>
          <w:tab w:val="clear" w:pos="720"/>
          <w:tab w:val="num" w:pos="900"/>
        </w:tabs>
        <w:spacing w:before="0" w:after="0" w:line="276" w:lineRule="auto"/>
        <w:ind w:left="0" w:firstLine="540"/>
        <w:jc w:val="both"/>
        <w:rPr>
          <w:sz w:val="28"/>
          <w:szCs w:val="28"/>
        </w:rPr>
      </w:pPr>
      <w:r w:rsidRPr="00EE34B6">
        <w:rPr>
          <w:sz w:val="28"/>
          <w:szCs w:val="28"/>
        </w:rPr>
        <w:t xml:space="preserve">рабочие места преподавателя и студентов (столы </w:t>
      </w:r>
      <w:r>
        <w:rPr>
          <w:sz w:val="28"/>
          <w:szCs w:val="28"/>
        </w:rPr>
        <w:t xml:space="preserve">и </w:t>
      </w:r>
      <w:r w:rsidRPr="00EE34B6">
        <w:rPr>
          <w:sz w:val="28"/>
          <w:szCs w:val="28"/>
        </w:rPr>
        <w:t>стулья по количеству посадочных мест)</w:t>
      </w:r>
      <w:r>
        <w:rPr>
          <w:sz w:val="28"/>
          <w:szCs w:val="28"/>
        </w:rPr>
        <w:t>;</w:t>
      </w:r>
    </w:p>
    <w:p w:rsidR="00DB53B7" w:rsidRDefault="00DB53B7" w:rsidP="00CF5FFE">
      <w:pPr>
        <w:pStyle w:val="ad"/>
        <w:numPr>
          <w:ilvl w:val="0"/>
          <w:numId w:val="35"/>
        </w:numPr>
        <w:tabs>
          <w:tab w:val="clear" w:pos="720"/>
          <w:tab w:val="num" w:pos="900"/>
        </w:tabs>
        <w:spacing w:before="0" w:after="0" w:line="276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образцы строительных материалов (кирпич различных видов и размеров; плитка керамическая; плитка бетонная, тротуарная);</w:t>
      </w:r>
    </w:p>
    <w:p w:rsidR="00DB53B7" w:rsidRDefault="00DB53B7" w:rsidP="00CF5FFE">
      <w:pPr>
        <w:pStyle w:val="ad"/>
        <w:numPr>
          <w:ilvl w:val="0"/>
          <w:numId w:val="35"/>
        </w:numPr>
        <w:tabs>
          <w:tab w:val="clear" w:pos="720"/>
          <w:tab w:val="num" w:pos="900"/>
        </w:tabs>
        <w:spacing w:before="0" w:after="0" w:line="276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макеты: металлических арматурных каркасов; лестничного марша с межлестничными площадками; узел сопряжения элементов стропильной кровли);</w:t>
      </w:r>
    </w:p>
    <w:p w:rsidR="00DB53B7" w:rsidRDefault="00DB53B7" w:rsidP="00CF5FFE">
      <w:pPr>
        <w:pStyle w:val="ad"/>
        <w:numPr>
          <w:ilvl w:val="0"/>
          <w:numId w:val="35"/>
        </w:numPr>
        <w:tabs>
          <w:tab w:val="clear" w:pos="720"/>
          <w:tab w:val="num" w:pos="900"/>
        </w:tabs>
        <w:spacing w:before="0" w:after="0" w:line="276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образцы минералов и горных пород;</w:t>
      </w:r>
    </w:p>
    <w:p w:rsidR="00DB53B7" w:rsidRPr="00EE34B6" w:rsidRDefault="00DB53B7" w:rsidP="00CF5FFE">
      <w:pPr>
        <w:pStyle w:val="ad"/>
        <w:numPr>
          <w:ilvl w:val="0"/>
          <w:numId w:val="35"/>
        </w:numPr>
        <w:tabs>
          <w:tab w:val="clear" w:pos="720"/>
          <w:tab w:val="num" w:pos="900"/>
        </w:tabs>
        <w:spacing w:before="0" w:after="0" w:line="276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демонстрационный комплекс наглядных пособий в виде учебных плакатов по тематике «Строительство».</w:t>
      </w:r>
    </w:p>
    <w:p w:rsidR="00DB53B7" w:rsidRPr="00EE34B6" w:rsidRDefault="00DB53B7" w:rsidP="00EE34B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техническими средствами</w:t>
      </w:r>
      <w:r w:rsidRPr="00EE34B6">
        <w:rPr>
          <w:rFonts w:ascii="Times New Roman" w:hAnsi="Times New Roman"/>
          <w:sz w:val="28"/>
          <w:szCs w:val="28"/>
        </w:rPr>
        <w:t>:</w:t>
      </w:r>
    </w:p>
    <w:p w:rsidR="00DB53B7" w:rsidRPr="00EE34B6" w:rsidRDefault="00DB53B7" w:rsidP="00EE34B6">
      <w:pPr>
        <w:pStyle w:val="ad"/>
        <w:numPr>
          <w:ilvl w:val="1"/>
          <w:numId w:val="31"/>
        </w:numPr>
        <w:tabs>
          <w:tab w:val="clear" w:pos="1080"/>
          <w:tab w:val="left" w:pos="900"/>
          <w:tab w:val="num" w:pos="1260"/>
        </w:tabs>
        <w:spacing w:before="0" w:after="0" w:line="276" w:lineRule="auto"/>
        <w:ind w:left="0" w:firstLine="540"/>
        <w:jc w:val="both"/>
        <w:rPr>
          <w:sz w:val="28"/>
          <w:szCs w:val="28"/>
        </w:rPr>
      </w:pPr>
      <w:r w:rsidRPr="00EE34B6">
        <w:rPr>
          <w:sz w:val="28"/>
          <w:szCs w:val="28"/>
        </w:rPr>
        <w:t>персональны</w:t>
      </w:r>
      <w:r>
        <w:rPr>
          <w:sz w:val="28"/>
          <w:szCs w:val="28"/>
        </w:rPr>
        <w:t>й</w:t>
      </w:r>
      <w:r w:rsidRPr="00EE34B6">
        <w:rPr>
          <w:sz w:val="28"/>
          <w:szCs w:val="28"/>
        </w:rPr>
        <w:t xml:space="preserve"> компьютер </w:t>
      </w:r>
      <w:r>
        <w:rPr>
          <w:sz w:val="28"/>
          <w:szCs w:val="28"/>
        </w:rPr>
        <w:t>преподавателя;</w:t>
      </w:r>
    </w:p>
    <w:p w:rsidR="00DB53B7" w:rsidRPr="00EE34B6" w:rsidRDefault="00DB53B7" w:rsidP="00EE34B6">
      <w:pPr>
        <w:pStyle w:val="ad"/>
        <w:numPr>
          <w:ilvl w:val="1"/>
          <w:numId w:val="31"/>
        </w:numPr>
        <w:tabs>
          <w:tab w:val="clear" w:pos="1080"/>
          <w:tab w:val="left" w:pos="900"/>
          <w:tab w:val="num" w:pos="1260"/>
        </w:tabs>
        <w:spacing w:before="0" w:after="0" w:line="276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экран;</w:t>
      </w:r>
    </w:p>
    <w:p w:rsidR="00DB53B7" w:rsidRPr="00EE34B6" w:rsidRDefault="00DB53B7" w:rsidP="00EE34B6">
      <w:pPr>
        <w:pStyle w:val="ad"/>
        <w:numPr>
          <w:ilvl w:val="1"/>
          <w:numId w:val="31"/>
        </w:numPr>
        <w:tabs>
          <w:tab w:val="clear" w:pos="1080"/>
          <w:tab w:val="left" w:pos="900"/>
          <w:tab w:val="num" w:pos="1260"/>
        </w:tabs>
        <w:spacing w:before="0" w:after="0" w:line="276" w:lineRule="auto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мультимедийный</w:t>
      </w:r>
      <w:r w:rsidRPr="00EE34B6">
        <w:rPr>
          <w:sz w:val="28"/>
          <w:szCs w:val="28"/>
        </w:rPr>
        <w:t xml:space="preserve"> проектор.</w:t>
      </w:r>
    </w:p>
    <w:p w:rsidR="00DB53B7" w:rsidRPr="009D0B54" w:rsidRDefault="00DB53B7" w:rsidP="00D67913">
      <w:pPr>
        <w:spacing w:before="120" w:after="12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D0B54">
        <w:rPr>
          <w:rFonts w:ascii="Times New Roman" w:hAnsi="Times New Roman"/>
          <w:b/>
          <w:bCs/>
          <w:sz w:val="28"/>
          <w:szCs w:val="28"/>
        </w:rPr>
        <w:t>3.2 Информационное обеспечение реализации программы</w:t>
      </w:r>
    </w:p>
    <w:p w:rsidR="00DB53B7" w:rsidRDefault="00DB53B7" w:rsidP="00CF5FFE">
      <w:pPr>
        <w:spacing w:before="120" w:after="120"/>
        <w:jc w:val="both"/>
        <w:rPr>
          <w:rFonts w:ascii="Times New Roman" w:hAnsi="Times New Roman"/>
          <w:b/>
          <w:sz w:val="28"/>
          <w:szCs w:val="28"/>
        </w:rPr>
      </w:pPr>
      <w:r w:rsidRPr="00CF5FFE">
        <w:rPr>
          <w:rFonts w:ascii="Times New Roman" w:hAnsi="Times New Roman"/>
          <w:b/>
          <w:sz w:val="28"/>
          <w:szCs w:val="28"/>
        </w:rPr>
        <w:t>3.2.1 Печатные издания</w:t>
      </w:r>
    </w:p>
    <w:p w:rsidR="00DB53B7" w:rsidRPr="0068721B" w:rsidRDefault="00DB53B7" w:rsidP="0068721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68721B">
        <w:rPr>
          <w:rFonts w:ascii="Times New Roman" w:hAnsi="Times New Roman"/>
          <w:sz w:val="28"/>
          <w:szCs w:val="28"/>
        </w:rPr>
        <w:t>СП 70.13330.2012 Несущие и ограждающие конструкции. Актуализированная редакция СНиП 3.03.01-87</w:t>
      </w:r>
    </w:p>
    <w:p w:rsidR="00DB53B7" w:rsidRPr="0068721B" w:rsidRDefault="00DB53B7" w:rsidP="0068721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68721B">
        <w:rPr>
          <w:rFonts w:ascii="Times New Roman" w:hAnsi="Times New Roman"/>
          <w:sz w:val="28"/>
          <w:szCs w:val="28"/>
        </w:rPr>
        <w:t>СП 255.1325800.2016 Здания и сооружения. Правила эксплуатации. Основные положения</w:t>
      </w:r>
    </w:p>
    <w:p w:rsidR="00DB53B7" w:rsidRPr="0068721B" w:rsidRDefault="00DB53B7" w:rsidP="0068721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68721B">
        <w:rPr>
          <w:rFonts w:ascii="Times New Roman" w:hAnsi="Times New Roman"/>
          <w:sz w:val="28"/>
          <w:szCs w:val="28"/>
        </w:rPr>
        <w:t>Ахметов, Н. Контроль строительства / Н. Ахметов. – СПб. : Издательство «Супер», 201</w:t>
      </w:r>
      <w:r>
        <w:rPr>
          <w:rFonts w:ascii="Times New Roman" w:hAnsi="Times New Roman"/>
          <w:sz w:val="28"/>
          <w:szCs w:val="28"/>
        </w:rPr>
        <w:t>9</w:t>
      </w:r>
      <w:r w:rsidRPr="0068721B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– 240 с.</w:t>
      </w:r>
    </w:p>
    <w:p w:rsidR="00DB53B7" w:rsidRPr="0068721B" w:rsidRDefault="00DB53B7" w:rsidP="0068721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4. </w:t>
      </w:r>
      <w:r w:rsidRPr="0068721B">
        <w:rPr>
          <w:rFonts w:ascii="Times New Roman" w:hAnsi="Times New Roman"/>
          <w:bCs/>
          <w:sz w:val="28"/>
          <w:szCs w:val="28"/>
          <w:shd w:val="clear" w:color="auto" w:fill="FFFFFF"/>
        </w:rPr>
        <w:t>Барабанщиков, Ю.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68721B">
        <w:rPr>
          <w:rFonts w:ascii="Times New Roman" w:hAnsi="Times New Roman"/>
          <w:bCs/>
          <w:sz w:val="28"/>
          <w:szCs w:val="28"/>
          <w:shd w:val="clear" w:color="auto" w:fill="FFFFFF"/>
        </w:rPr>
        <w:t>Г.</w:t>
      </w:r>
      <w:r w:rsidRPr="0068721B">
        <w:rPr>
          <w:rFonts w:ascii="Times New Roman" w:hAnsi="Times New Roman"/>
          <w:sz w:val="28"/>
          <w:szCs w:val="28"/>
          <w:shd w:val="clear" w:color="auto" w:fill="FFFFFF"/>
        </w:rPr>
        <w:t xml:space="preserve"> Строительные материалы + еПриложение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68721B">
        <w:rPr>
          <w:rFonts w:ascii="Times New Roman" w:hAnsi="Times New Roman"/>
          <w:sz w:val="28"/>
          <w:szCs w:val="28"/>
          <w:shd w:val="clear" w:color="auto" w:fill="FFFFFF"/>
        </w:rPr>
        <w:t>: Тесты. : учебник / Ю.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68721B">
        <w:rPr>
          <w:rFonts w:ascii="Times New Roman" w:hAnsi="Times New Roman"/>
          <w:sz w:val="28"/>
          <w:szCs w:val="28"/>
          <w:shd w:val="clear" w:color="auto" w:fill="FFFFFF"/>
        </w:rPr>
        <w:t xml:space="preserve">Г. Барабанщиков. </w:t>
      </w:r>
      <w:r>
        <w:rPr>
          <w:rFonts w:ascii="Times New Roman" w:hAnsi="Times New Roman"/>
          <w:sz w:val="28"/>
          <w:szCs w:val="28"/>
          <w:shd w:val="clear" w:color="auto" w:fill="FFFFFF"/>
        </w:rPr>
        <w:t>–</w:t>
      </w:r>
      <w:r w:rsidRPr="0068721B">
        <w:rPr>
          <w:rFonts w:ascii="Times New Roman" w:hAnsi="Times New Roman"/>
          <w:sz w:val="28"/>
          <w:szCs w:val="28"/>
          <w:shd w:val="clear" w:color="auto" w:fill="FFFFFF"/>
        </w:rPr>
        <w:t xml:space="preserve"> Москва : КноРус, 2021. </w:t>
      </w:r>
      <w:r>
        <w:rPr>
          <w:rFonts w:ascii="Times New Roman" w:hAnsi="Times New Roman"/>
          <w:sz w:val="28"/>
          <w:szCs w:val="28"/>
          <w:shd w:val="clear" w:color="auto" w:fill="FFFFFF"/>
        </w:rPr>
        <w:t>–</w:t>
      </w:r>
      <w:r w:rsidRPr="0068721B">
        <w:rPr>
          <w:rFonts w:ascii="Times New Roman" w:hAnsi="Times New Roman"/>
          <w:sz w:val="28"/>
          <w:szCs w:val="28"/>
          <w:shd w:val="clear" w:color="auto" w:fill="FFFFFF"/>
        </w:rPr>
        <w:t xml:space="preserve"> 443 с.</w:t>
      </w:r>
    </w:p>
    <w:p w:rsidR="00DB53B7" w:rsidRPr="00622D34" w:rsidRDefault="00DB53B7" w:rsidP="00622D34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622D34">
        <w:rPr>
          <w:rFonts w:ascii="Times New Roman" w:hAnsi="Times New Roman"/>
          <w:sz w:val="28"/>
          <w:szCs w:val="28"/>
        </w:rPr>
        <w:t>Берлин</w:t>
      </w:r>
      <w:r>
        <w:rPr>
          <w:rFonts w:ascii="Times New Roman" w:hAnsi="Times New Roman"/>
          <w:sz w:val="28"/>
          <w:szCs w:val="28"/>
        </w:rPr>
        <w:t>,</w:t>
      </w:r>
      <w:r w:rsidRPr="00622D34">
        <w:rPr>
          <w:rFonts w:ascii="Times New Roman" w:hAnsi="Times New Roman"/>
          <w:sz w:val="28"/>
          <w:szCs w:val="28"/>
        </w:rPr>
        <w:t xml:space="preserve"> 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2D34">
        <w:rPr>
          <w:rFonts w:ascii="Times New Roman" w:hAnsi="Times New Roman"/>
          <w:sz w:val="28"/>
          <w:szCs w:val="28"/>
        </w:rPr>
        <w:t>В. Основания и фундаменты</w:t>
      </w:r>
      <w:r>
        <w:rPr>
          <w:rFonts w:ascii="Times New Roman" w:hAnsi="Times New Roman"/>
          <w:sz w:val="28"/>
          <w:szCs w:val="28"/>
        </w:rPr>
        <w:t xml:space="preserve"> :</w:t>
      </w:r>
      <w:r w:rsidRPr="00622D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Pr="00622D34">
        <w:rPr>
          <w:rFonts w:ascii="Times New Roman" w:hAnsi="Times New Roman"/>
          <w:sz w:val="28"/>
          <w:szCs w:val="28"/>
        </w:rPr>
        <w:t>чебник</w:t>
      </w:r>
      <w:r>
        <w:rPr>
          <w:rFonts w:ascii="Times New Roman" w:hAnsi="Times New Roman"/>
          <w:sz w:val="28"/>
          <w:szCs w:val="28"/>
        </w:rPr>
        <w:t xml:space="preserve"> / М. В. Берлин. – СПб. : Лань</w:t>
      </w:r>
      <w:r w:rsidRPr="00622D34">
        <w:rPr>
          <w:rFonts w:ascii="Times New Roman" w:hAnsi="Times New Roman"/>
          <w:sz w:val="28"/>
          <w:szCs w:val="28"/>
        </w:rPr>
        <w:t>, 2021</w:t>
      </w:r>
      <w:r>
        <w:rPr>
          <w:rFonts w:ascii="Times New Roman" w:hAnsi="Times New Roman"/>
          <w:sz w:val="28"/>
          <w:szCs w:val="28"/>
        </w:rPr>
        <w:t>. – 320 с.</w:t>
      </w:r>
    </w:p>
    <w:p w:rsidR="00DB53B7" w:rsidRPr="0037558A" w:rsidRDefault="00DB53B7" w:rsidP="0037558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37558A">
        <w:rPr>
          <w:rFonts w:ascii="Times New Roman" w:hAnsi="Times New Roman"/>
          <w:sz w:val="28"/>
          <w:szCs w:val="28"/>
        </w:rPr>
        <w:t>Воронков</w:t>
      </w:r>
      <w:r>
        <w:rPr>
          <w:rFonts w:ascii="Times New Roman" w:hAnsi="Times New Roman"/>
          <w:sz w:val="28"/>
          <w:szCs w:val="28"/>
        </w:rPr>
        <w:t>,</w:t>
      </w:r>
      <w:r w:rsidRPr="0037558A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. Е. </w:t>
      </w:r>
      <w:r w:rsidRPr="0037558A">
        <w:rPr>
          <w:rFonts w:ascii="Times New Roman" w:hAnsi="Times New Roman"/>
          <w:sz w:val="28"/>
          <w:szCs w:val="28"/>
        </w:rPr>
        <w:t>Технология и организация возведения зданий и сооружений тепловой и атомной энергетики</w:t>
      </w:r>
      <w:r>
        <w:rPr>
          <w:rFonts w:ascii="Times New Roman" w:hAnsi="Times New Roman"/>
          <w:sz w:val="28"/>
          <w:szCs w:val="28"/>
        </w:rPr>
        <w:t xml:space="preserve"> :</w:t>
      </w:r>
      <w:r w:rsidRPr="0037558A">
        <w:rPr>
          <w:rFonts w:ascii="Times New Roman" w:hAnsi="Times New Roman"/>
          <w:sz w:val="28"/>
          <w:szCs w:val="28"/>
        </w:rPr>
        <w:t xml:space="preserve"> Учебно-методическое пособие</w:t>
      </w:r>
      <w:r>
        <w:rPr>
          <w:rFonts w:ascii="Times New Roman" w:hAnsi="Times New Roman"/>
          <w:sz w:val="28"/>
          <w:szCs w:val="28"/>
        </w:rPr>
        <w:t>. / И. Е. Воронков, Н. Ю. Кузьмин</w:t>
      </w:r>
      <w:r w:rsidRPr="0037558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А. А. </w:t>
      </w:r>
      <w:r w:rsidRPr="0037558A">
        <w:rPr>
          <w:rFonts w:ascii="Times New Roman" w:hAnsi="Times New Roman"/>
          <w:sz w:val="28"/>
          <w:szCs w:val="28"/>
        </w:rPr>
        <w:t xml:space="preserve">Субботин, </w:t>
      </w:r>
      <w:r>
        <w:rPr>
          <w:rFonts w:ascii="Times New Roman" w:hAnsi="Times New Roman"/>
          <w:sz w:val="28"/>
          <w:szCs w:val="28"/>
        </w:rPr>
        <w:t xml:space="preserve">А. С. </w:t>
      </w:r>
      <w:r w:rsidRPr="0037558A">
        <w:rPr>
          <w:rFonts w:ascii="Times New Roman" w:hAnsi="Times New Roman"/>
          <w:sz w:val="28"/>
          <w:szCs w:val="28"/>
        </w:rPr>
        <w:t>Шашков</w:t>
      </w:r>
      <w:r>
        <w:rPr>
          <w:rFonts w:ascii="Times New Roman" w:hAnsi="Times New Roman"/>
          <w:sz w:val="28"/>
          <w:szCs w:val="28"/>
        </w:rPr>
        <w:t xml:space="preserve">. – М. : </w:t>
      </w:r>
      <w:r w:rsidRPr="0037558A">
        <w:rPr>
          <w:rFonts w:ascii="Times New Roman" w:hAnsi="Times New Roman"/>
          <w:sz w:val="28"/>
          <w:szCs w:val="28"/>
        </w:rPr>
        <w:t>Из-во МИСИ-МГСУ</w:t>
      </w:r>
      <w:r>
        <w:rPr>
          <w:rFonts w:ascii="Times New Roman" w:hAnsi="Times New Roman"/>
          <w:sz w:val="28"/>
          <w:szCs w:val="28"/>
        </w:rPr>
        <w:t>,</w:t>
      </w:r>
      <w:r w:rsidRPr="0037558A">
        <w:rPr>
          <w:rFonts w:ascii="Times New Roman" w:hAnsi="Times New Roman"/>
          <w:sz w:val="28"/>
          <w:szCs w:val="28"/>
        </w:rPr>
        <w:t xml:space="preserve"> 2020.</w:t>
      </w:r>
      <w:r>
        <w:rPr>
          <w:rFonts w:ascii="Times New Roman" w:hAnsi="Times New Roman"/>
          <w:sz w:val="28"/>
          <w:szCs w:val="28"/>
        </w:rPr>
        <w:t xml:space="preserve"> – 84 с.</w:t>
      </w:r>
    </w:p>
    <w:p w:rsidR="00DB53B7" w:rsidRDefault="00DB53B7" w:rsidP="0068721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8E6708">
        <w:rPr>
          <w:rFonts w:ascii="Times New Roman" w:hAnsi="Times New Roman"/>
          <w:sz w:val="28"/>
          <w:szCs w:val="28"/>
        </w:rPr>
        <w:t>Гончаров, А. А. Технология возведения зданий инженерных сооружений: учебник для СПО/ А. А. Гончаров. - М. : Кнорус, 2021. – 272с.</w:t>
      </w:r>
    </w:p>
    <w:p w:rsidR="00DB53B7" w:rsidRPr="00C34A72" w:rsidRDefault="00DB53B7" w:rsidP="00C34A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Жерлыкина, М. Н. Системы обеспечения микроклимата зданий и сооружений : учебное пособие / М. Н. Жерлыкина, С. А. Яременко. – Вологда : Инфра-Инженерия, 2018. – 164 с.</w:t>
      </w:r>
    </w:p>
    <w:p w:rsidR="00DB53B7" w:rsidRPr="00C34A72" w:rsidRDefault="00DB53B7" w:rsidP="00C34A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C34A72">
        <w:rPr>
          <w:rFonts w:ascii="Times New Roman" w:hAnsi="Times New Roman"/>
          <w:sz w:val="28"/>
          <w:szCs w:val="28"/>
        </w:rPr>
        <w:t>Кабанов</w:t>
      </w:r>
      <w:r>
        <w:rPr>
          <w:rFonts w:ascii="Times New Roman" w:hAnsi="Times New Roman"/>
          <w:sz w:val="28"/>
          <w:szCs w:val="28"/>
        </w:rPr>
        <w:t>,</w:t>
      </w:r>
      <w:r w:rsidRPr="00C34A72">
        <w:rPr>
          <w:rFonts w:ascii="Times New Roman" w:hAnsi="Times New Roman"/>
          <w:sz w:val="28"/>
          <w:szCs w:val="28"/>
        </w:rPr>
        <w:t xml:space="preserve"> 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4A72">
        <w:rPr>
          <w:rFonts w:ascii="Times New Roman" w:hAnsi="Times New Roman"/>
          <w:sz w:val="28"/>
          <w:szCs w:val="28"/>
        </w:rPr>
        <w:t>Н. Документальное обеспечение строительства</w:t>
      </w:r>
      <w:r>
        <w:rPr>
          <w:rFonts w:ascii="Times New Roman" w:hAnsi="Times New Roman"/>
          <w:sz w:val="28"/>
          <w:szCs w:val="28"/>
        </w:rPr>
        <w:t xml:space="preserve"> :</w:t>
      </w:r>
      <w:r w:rsidRPr="00C34A72">
        <w:rPr>
          <w:rFonts w:ascii="Times New Roman" w:hAnsi="Times New Roman"/>
          <w:sz w:val="28"/>
          <w:szCs w:val="28"/>
        </w:rPr>
        <w:t xml:space="preserve"> Справочное пособие</w:t>
      </w:r>
      <w:r>
        <w:rPr>
          <w:rFonts w:ascii="Times New Roman" w:hAnsi="Times New Roman"/>
          <w:sz w:val="28"/>
          <w:szCs w:val="28"/>
        </w:rPr>
        <w:t xml:space="preserve"> / В. Н. Кабанов. – М. : Проспект</w:t>
      </w:r>
      <w:r w:rsidRPr="00C34A72">
        <w:rPr>
          <w:rFonts w:ascii="Times New Roman" w:hAnsi="Times New Roman"/>
          <w:sz w:val="28"/>
          <w:szCs w:val="28"/>
        </w:rPr>
        <w:t>, 2021</w:t>
      </w:r>
      <w:r>
        <w:rPr>
          <w:rFonts w:ascii="Times New Roman" w:hAnsi="Times New Roman"/>
          <w:sz w:val="28"/>
          <w:szCs w:val="28"/>
        </w:rPr>
        <w:t>. – 144 с.</w:t>
      </w:r>
    </w:p>
    <w:p w:rsidR="00DB53B7" w:rsidRPr="00C34A72" w:rsidRDefault="00DB53B7" w:rsidP="00C34A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Pr="00C34A72">
        <w:rPr>
          <w:rFonts w:ascii="Times New Roman" w:hAnsi="Times New Roman"/>
          <w:sz w:val="28"/>
          <w:szCs w:val="28"/>
        </w:rPr>
        <w:t>Казаков</w:t>
      </w:r>
      <w:r>
        <w:rPr>
          <w:rFonts w:ascii="Times New Roman" w:hAnsi="Times New Roman"/>
          <w:sz w:val="28"/>
          <w:szCs w:val="28"/>
        </w:rPr>
        <w:t>,</w:t>
      </w:r>
      <w:r w:rsidRPr="00C34A72">
        <w:rPr>
          <w:rFonts w:ascii="Times New Roman" w:hAnsi="Times New Roman"/>
          <w:sz w:val="28"/>
          <w:szCs w:val="28"/>
        </w:rPr>
        <w:t xml:space="preserve"> Ю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34A72">
        <w:rPr>
          <w:rFonts w:ascii="Times New Roman" w:hAnsi="Times New Roman"/>
          <w:sz w:val="28"/>
          <w:szCs w:val="28"/>
        </w:rPr>
        <w:t>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4A72">
        <w:rPr>
          <w:rFonts w:ascii="Times New Roman" w:hAnsi="Times New Roman"/>
          <w:sz w:val="28"/>
          <w:szCs w:val="28"/>
        </w:rPr>
        <w:t>Технология возведения зданий</w:t>
      </w:r>
      <w:r>
        <w:rPr>
          <w:rFonts w:ascii="Times New Roman" w:hAnsi="Times New Roman"/>
          <w:sz w:val="28"/>
          <w:szCs w:val="28"/>
        </w:rPr>
        <w:t xml:space="preserve"> :</w:t>
      </w:r>
      <w:r w:rsidRPr="00C34A72">
        <w:rPr>
          <w:rFonts w:ascii="Times New Roman" w:hAnsi="Times New Roman"/>
          <w:sz w:val="28"/>
          <w:szCs w:val="28"/>
        </w:rPr>
        <w:t xml:space="preserve"> Учебное пособие</w:t>
      </w:r>
      <w:r>
        <w:rPr>
          <w:rFonts w:ascii="Times New Roman" w:hAnsi="Times New Roman"/>
          <w:sz w:val="28"/>
          <w:szCs w:val="28"/>
        </w:rPr>
        <w:t xml:space="preserve"> / Ю. Н. Казаков</w:t>
      </w:r>
      <w:r w:rsidRPr="00C34A7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В. П. </w:t>
      </w:r>
      <w:r w:rsidRPr="00C34A72">
        <w:rPr>
          <w:rFonts w:ascii="Times New Roman" w:hAnsi="Times New Roman"/>
          <w:sz w:val="28"/>
          <w:szCs w:val="28"/>
        </w:rPr>
        <w:t xml:space="preserve">Захаров, </w:t>
      </w:r>
      <w:r>
        <w:rPr>
          <w:rFonts w:ascii="Times New Roman" w:hAnsi="Times New Roman"/>
          <w:sz w:val="28"/>
          <w:szCs w:val="28"/>
        </w:rPr>
        <w:t xml:space="preserve">А. М. </w:t>
      </w:r>
      <w:r w:rsidRPr="00C34A72">
        <w:rPr>
          <w:rFonts w:ascii="Times New Roman" w:hAnsi="Times New Roman"/>
          <w:sz w:val="28"/>
          <w:szCs w:val="28"/>
        </w:rPr>
        <w:t>Мороз.</w:t>
      </w:r>
      <w:r>
        <w:rPr>
          <w:rFonts w:ascii="Times New Roman" w:hAnsi="Times New Roman"/>
          <w:sz w:val="28"/>
          <w:szCs w:val="28"/>
        </w:rPr>
        <w:t xml:space="preserve">- СПб. : </w:t>
      </w:r>
      <w:r w:rsidRPr="00C34A72">
        <w:rPr>
          <w:rFonts w:ascii="Times New Roman" w:hAnsi="Times New Roman"/>
          <w:sz w:val="28"/>
          <w:szCs w:val="28"/>
        </w:rPr>
        <w:t>Лань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34A72">
        <w:rPr>
          <w:rFonts w:ascii="Times New Roman" w:hAnsi="Times New Roman"/>
          <w:sz w:val="28"/>
          <w:szCs w:val="28"/>
        </w:rPr>
        <w:t>2021</w:t>
      </w:r>
      <w:r>
        <w:rPr>
          <w:rFonts w:ascii="Times New Roman" w:hAnsi="Times New Roman"/>
          <w:sz w:val="28"/>
          <w:szCs w:val="28"/>
        </w:rPr>
        <w:t>. – 256 с.</w:t>
      </w:r>
    </w:p>
    <w:p w:rsidR="00DB53B7" w:rsidRPr="000B79DB" w:rsidRDefault="00DB53B7" w:rsidP="000B79D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r w:rsidRPr="000B79DB">
        <w:rPr>
          <w:rFonts w:ascii="Times New Roman" w:hAnsi="Times New Roman"/>
          <w:sz w:val="28"/>
          <w:szCs w:val="28"/>
        </w:rPr>
        <w:t>Лебедев</w:t>
      </w:r>
      <w:r>
        <w:rPr>
          <w:rFonts w:ascii="Times New Roman" w:hAnsi="Times New Roman"/>
          <w:sz w:val="28"/>
          <w:szCs w:val="28"/>
        </w:rPr>
        <w:t>,</w:t>
      </w:r>
      <w:r w:rsidRPr="000B79DB">
        <w:rPr>
          <w:rFonts w:ascii="Times New Roman" w:hAnsi="Times New Roman"/>
          <w:sz w:val="28"/>
          <w:szCs w:val="28"/>
        </w:rPr>
        <w:t xml:space="preserve"> 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79DB">
        <w:rPr>
          <w:rFonts w:ascii="Times New Roman" w:hAnsi="Times New Roman"/>
          <w:sz w:val="28"/>
          <w:szCs w:val="28"/>
        </w:rPr>
        <w:t>М. Технология строительного производства</w:t>
      </w:r>
      <w:r>
        <w:rPr>
          <w:rFonts w:ascii="Times New Roman" w:hAnsi="Times New Roman"/>
          <w:sz w:val="28"/>
          <w:szCs w:val="28"/>
        </w:rPr>
        <w:t xml:space="preserve"> :</w:t>
      </w:r>
      <w:r w:rsidRPr="000B79DB">
        <w:rPr>
          <w:rFonts w:ascii="Times New Roman" w:hAnsi="Times New Roman"/>
          <w:sz w:val="28"/>
          <w:szCs w:val="28"/>
        </w:rPr>
        <w:t xml:space="preserve"> Учебное пособие</w:t>
      </w:r>
      <w:r>
        <w:rPr>
          <w:rFonts w:ascii="Times New Roman" w:hAnsi="Times New Roman"/>
          <w:sz w:val="28"/>
          <w:szCs w:val="28"/>
        </w:rPr>
        <w:t xml:space="preserve"> / В. М. Лебедев. – Вологда : </w:t>
      </w:r>
      <w:r w:rsidRPr="000B79DB">
        <w:rPr>
          <w:rFonts w:ascii="Times New Roman" w:hAnsi="Times New Roman"/>
          <w:sz w:val="28"/>
          <w:szCs w:val="28"/>
        </w:rPr>
        <w:t>Инфра-Инженерия, 2021</w:t>
      </w:r>
      <w:r>
        <w:rPr>
          <w:rFonts w:ascii="Times New Roman" w:hAnsi="Times New Roman"/>
          <w:sz w:val="28"/>
          <w:szCs w:val="28"/>
        </w:rPr>
        <w:t>. – 388 с.</w:t>
      </w:r>
    </w:p>
    <w:p w:rsidR="00DB53B7" w:rsidRDefault="00DB53B7" w:rsidP="0068721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r w:rsidRPr="0068721B">
        <w:rPr>
          <w:rFonts w:ascii="Times New Roman" w:hAnsi="Times New Roman"/>
          <w:sz w:val="28"/>
          <w:szCs w:val="28"/>
        </w:rPr>
        <w:t>Максимова, М. В. Учет и контроль технологических процессов в строительстве : учебник для студентов учреждений среднего профессионального образования / М. В. Максимова, Т. И. Слепкова. – М.: Издательский центр «Академия», 2017. – 330с.</w:t>
      </w:r>
    </w:p>
    <w:p w:rsidR="00DB53B7" w:rsidRPr="0037558A" w:rsidRDefault="00DB53B7" w:rsidP="0037558A">
      <w:pPr>
        <w:pStyle w:val="ad"/>
        <w:spacing w:before="0" w:after="0" w:line="276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37558A">
        <w:rPr>
          <w:sz w:val="28"/>
          <w:szCs w:val="28"/>
        </w:rPr>
        <w:t>Промышленное и гражданское строительство. Введение в профессию / В. С. Грызлов, Ю. Б. Гендлина,В. Н. Ворожбянов. – Вологда : Из-во «Инфра-Инженерия», 2021. – 268 с.</w:t>
      </w:r>
    </w:p>
    <w:p w:rsidR="00DB53B7" w:rsidRPr="000B79DB" w:rsidRDefault="00DB53B7" w:rsidP="000B79D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B79DB">
        <w:rPr>
          <w:rFonts w:ascii="Times New Roman" w:hAnsi="Times New Roman"/>
          <w:sz w:val="28"/>
          <w:szCs w:val="28"/>
        </w:rPr>
        <w:t>Родионов</w:t>
      </w:r>
      <w:r>
        <w:rPr>
          <w:rFonts w:ascii="Times New Roman" w:hAnsi="Times New Roman"/>
          <w:sz w:val="28"/>
          <w:szCs w:val="28"/>
        </w:rPr>
        <w:t>,</w:t>
      </w:r>
      <w:r w:rsidRPr="000B79DB">
        <w:rPr>
          <w:rFonts w:ascii="Times New Roman" w:hAnsi="Times New Roman"/>
          <w:sz w:val="28"/>
          <w:szCs w:val="28"/>
        </w:rPr>
        <w:t xml:space="preserve"> 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79DB">
        <w:rPr>
          <w:rFonts w:ascii="Times New Roman" w:hAnsi="Times New Roman"/>
          <w:sz w:val="28"/>
          <w:szCs w:val="28"/>
        </w:rPr>
        <w:t>П. Современные энергосберегающие и экологичные техники ремонта и восстановления систем</w:t>
      </w:r>
      <w:r>
        <w:rPr>
          <w:rFonts w:ascii="Times New Roman" w:hAnsi="Times New Roman"/>
          <w:sz w:val="28"/>
          <w:szCs w:val="28"/>
        </w:rPr>
        <w:t xml:space="preserve"> / В. П. Родионов. – Вологда : </w:t>
      </w:r>
      <w:r w:rsidRPr="000B79DB">
        <w:rPr>
          <w:rFonts w:ascii="Times New Roman" w:hAnsi="Times New Roman"/>
          <w:sz w:val="28"/>
          <w:szCs w:val="28"/>
        </w:rPr>
        <w:t>Инфра-Инженерия, 2019</w:t>
      </w:r>
      <w:r>
        <w:rPr>
          <w:rFonts w:ascii="Times New Roman" w:hAnsi="Times New Roman"/>
          <w:sz w:val="28"/>
          <w:szCs w:val="28"/>
        </w:rPr>
        <w:t>. – 120 с.</w:t>
      </w:r>
    </w:p>
    <w:p w:rsidR="00DB53B7" w:rsidRPr="000B79DB" w:rsidRDefault="00DB53B7" w:rsidP="000B79D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 </w:t>
      </w:r>
      <w:r w:rsidRPr="000B79DB">
        <w:rPr>
          <w:rFonts w:ascii="Times New Roman" w:hAnsi="Times New Roman"/>
          <w:sz w:val="28"/>
          <w:szCs w:val="28"/>
        </w:rPr>
        <w:t>Рыжков</w:t>
      </w:r>
      <w:r>
        <w:rPr>
          <w:rFonts w:ascii="Times New Roman" w:hAnsi="Times New Roman"/>
          <w:sz w:val="28"/>
          <w:szCs w:val="28"/>
        </w:rPr>
        <w:t>,</w:t>
      </w:r>
      <w:r w:rsidRPr="000B79DB">
        <w:rPr>
          <w:rFonts w:ascii="Times New Roman" w:hAnsi="Times New Roman"/>
          <w:sz w:val="28"/>
          <w:szCs w:val="28"/>
        </w:rPr>
        <w:t xml:space="preserve"> 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79DB">
        <w:rPr>
          <w:rFonts w:ascii="Times New Roman" w:hAnsi="Times New Roman"/>
          <w:sz w:val="28"/>
          <w:szCs w:val="28"/>
        </w:rPr>
        <w:t>Б.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79DB">
        <w:rPr>
          <w:rFonts w:ascii="Times New Roman" w:hAnsi="Times New Roman"/>
          <w:sz w:val="28"/>
          <w:szCs w:val="28"/>
        </w:rPr>
        <w:t>Основы строительства и эксплуатации зданий и сооружений</w:t>
      </w:r>
      <w:r>
        <w:rPr>
          <w:rFonts w:ascii="Times New Roman" w:hAnsi="Times New Roman"/>
          <w:sz w:val="28"/>
          <w:szCs w:val="28"/>
        </w:rPr>
        <w:t xml:space="preserve"> / И. Б. Рыжков, Р. М. Сакаев. – Вологда : </w:t>
      </w:r>
      <w:r w:rsidRPr="000B79DB">
        <w:rPr>
          <w:rFonts w:ascii="Times New Roman" w:hAnsi="Times New Roman"/>
          <w:sz w:val="28"/>
          <w:szCs w:val="28"/>
        </w:rPr>
        <w:t>Инфра-Инженерия, 2021</w:t>
      </w:r>
      <w:r>
        <w:rPr>
          <w:rFonts w:ascii="Times New Roman" w:hAnsi="Times New Roman"/>
          <w:sz w:val="28"/>
          <w:szCs w:val="28"/>
        </w:rPr>
        <w:t>. – 240 с.</w:t>
      </w:r>
    </w:p>
    <w:p w:rsidR="00DB53B7" w:rsidRPr="00EE67BA" w:rsidRDefault="00DB53B7" w:rsidP="00EE67B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</w:t>
      </w:r>
      <w:r w:rsidRPr="00EE67BA">
        <w:rPr>
          <w:rFonts w:ascii="Times New Roman" w:hAnsi="Times New Roman"/>
          <w:sz w:val="28"/>
          <w:szCs w:val="28"/>
        </w:rPr>
        <w:t>Рыжков</w:t>
      </w:r>
      <w:r>
        <w:rPr>
          <w:rFonts w:ascii="Times New Roman" w:hAnsi="Times New Roman"/>
          <w:sz w:val="28"/>
          <w:szCs w:val="28"/>
        </w:rPr>
        <w:t>,</w:t>
      </w:r>
      <w:r w:rsidRPr="00EE67BA">
        <w:rPr>
          <w:rFonts w:ascii="Times New Roman" w:hAnsi="Times New Roman"/>
          <w:sz w:val="28"/>
          <w:szCs w:val="28"/>
        </w:rPr>
        <w:t xml:space="preserve"> 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E67BA">
        <w:rPr>
          <w:rFonts w:ascii="Times New Roman" w:hAnsi="Times New Roman"/>
          <w:sz w:val="28"/>
          <w:szCs w:val="28"/>
        </w:rPr>
        <w:t>Б. Основы инженерных изысканий в строительстве</w:t>
      </w:r>
      <w:r>
        <w:rPr>
          <w:rFonts w:ascii="Times New Roman" w:hAnsi="Times New Roman"/>
          <w:sz w:val="28"/>
          <w:szCs w:val="28"/>
        </w:rPr>
        <w:t xml:space="preserve"> :</w:t>
      </w:r>
      <w:r w:rsidRPr="00EE67BA">
        <w:rPr>
          <w:rFonts w:ascii="Times New Roman" w:hAnsi="Times New Roman"/>
          <w:sz w:val="28"/>
          <w:szCs w:val="28"/>
        </w:rPr>
        <w:t xml:space="preserve"> Учебное пособие</w:t>
      </w:r>
      <w:r>
        <w:rPr>
          <w:rFonts w:ascii="Times New Roman" w:hAnsi="Times New Roman"/>
          <w:sz w:val="28"/>
          <w:szCs w:val="28"/>
        </w:rPr>
        <w:t xml:space="preserve"> / И. Б. Рыжков, А. И. Травкин. – СПб. : Лань</w:t>
      </w:r>
      <w:r w:rsidRPr="00EE67BA">
        <w:rPr>
          <w:rFonts w:ascii="Times New Roman" w:hAnsi="Times New Roman"/>
          <w:sz w:val="28"/>
          <w:szCs w:val="28"/>
        </w:rPr>
        <w:t>, 2021</w:t>
      </w:r>
      <w:r>
        <w:rPr>
          <w:rFonts w:ascii="Times New Roman" w:hAnsi="Times New Roman"/>
          <w:sz w:val="28"/>
          <w:szCs w:val="28"/>
        </w:rPr>
        <w:t>.- 152 с.</w:t>
      </w:r>
    </w:p>
    <w:p w:rsidR="00DB53B7" w:rsidRPr="00EE67BA" w:rsidRDefault="00DB53B7" w:rsidP="00EE67B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</w:t>
      </w:r>
      <w:r w:rsidRPr="00EE67BA">
        <w:rPr>
          <w:rFonts w:ascii="Times New Roman" w:hAnsi="Times New Roman"/>
          <w:sz w:val="28"/>
          <w:szCs w:val="28"/>
        </w:rPr>
        <w:t>Синютина</w:t>
      </w:r>
      <w:r>
        <w:rPr>
          <w:rFonts w:ascii="Times New Roman" w:hAnsi="Times New Roman"/>
          <w:sz w:val="28"/>
          <w:szCs w:val="28"/>
        </w:rPr>
        <w:t>, Т. П.</w:t>
      </w:r>
      <w:r w:rsidRPr="00EE67BA">
        <w:rPr>
          <w:rFonts w:ascii="Times New Roman" w:hAnsi="Times New Roman"/>
          <w:sz w:val="28"/>
          <w:szCs w:val="28"/>
        </w:rPr>
        <w:t xml:space="preserve"> Геодезия. Инженерное обеспечение строительства </w:t>
      </w:r>
      <w:r>
        <w:rPr>
          <w:rFonts w:ascii="Times New Roman" w:hAnsi="Times New Roman"/>
          <w:sz w:val="28"/>
          <w:szCs w:val="28"/>
        </w:rPr>
        <w:t>: у</w:t>
      </w:r>
      <w:r w:rsidRPr="00EE67BA">
        <w:rPr>
          <w:rFonts w:ascii="Times New Roman" w:hAnsi="Times New Roman"/>
          <w:sz w:val="28"/>
          <w:szCs w:val="28"/>
        </w:rPr>
        <w:t>чебно-методическое пособие</w:t>
      </w:r>
      <w:r>
        <w:rPr>
          <w:rFonts w:ascii="Times New Roman" w:hAnsi="Times New Roman"/>
          <w:sz w:val="28"/>
          <w:szCs w:val="28"/>
        </w:rPr>
        <w:t xml:space="preserve">. </w:t>
      </w:r>
      <w:r w:rsidRPr="00EE67BA">
        <w:rPr>
          <w:rFonts w:ascii="Times New Roman" w:hAnsi="Times New Roman"/>
          <w:sz w:val="28"/>
          <w:szCs w:val="28"/>
        </w:rPr>
        <w:t>Практикум</w:t>
      </w:r>
      <w:r>
        <w:rPr>
          <w:rFonts w:ascii="Times New Roman" w:hAnsi="Times New Roman"/>
          <w:sz w:val="28"/>
          <w:szCs w:val="28"/>
        </w:rPr>
        <w:t xml:space="preserve"> : Т. П. Синютина, Н. С.</w:t>
      </w:r>
      <w:r w:rsidRPr="00EE67BA">
        <w:rPr>
          <w:rFonts w:ascii="Times New Roman" w:hAnsi="Times New Roman"/>
          <w:sz w:val="28"/>
          <w:szCs w:val="28"/>
        </w:rPr>
        <w:t xml:space="preserve"> Воловник, </w:t>
      </w:r>
      <w:r>
        <w:rPr>
          <w:rFonts w:ascii="Times New Roman" w:hAnsi="Times New Roman"/>
          <w:sz w:val="28"/>
          <w:szCs w:val="28"/>
        </w:rPr>
        <w:t xml:space="preserve">Т. В. </w:t>
      </w:r>
      <w:r w:rsidRPr="00EE67BA">
        <w:rPr>
          <w:rFonts w:ascii="Times New Roman" w:hAnsi="Times New Roman"/>
          <w:sz w:val="28"/>
          <w:szCs w:val="28"/>
        </w:rPr>
        <w:t>Котова</w:t>
      </w:r>
      <w:r>
        <w:rPr>
          <w:rFonts w:ascii="Times New Roman" w:hAnsi="Times New Roman"/>
          <w:sz w:val="28"/>
          <w:szCs w:val="28"/>
        </w:rPr>
        <w:t>. – Вологда :</w:t>
      </w:r>
      <w:r w:rsidRPr="00EE67BA">
        <w:rPr>
          <w:rFonts w:ascii="Times New Roman" w:hAnsi="Times New Roman"/>
          <w:sz w:val="28"/>
          <w:szCs w:val="28"/>
        </w:rPr>
        <w:t xml:space="preserve"> Инфа-Инженерия</w:t>
      </w:r>
      <w:r>
        <w:rPr>
          <w:rFonts w:ascii="Times New Roman" w:hAnsi="Times New Roman"/>
          <w:sz w:val="28"/>
          <w:szCs w:val="28"/>
        </w:rPr>
        <w:t>,</w:t>
      </w:r>
      <w:r w:rsidRPr="00EE67BA">
        <w:rPr>
          <w:rFonts w:ascii="Times New Roman" w:hAnsi="Times New Roman"/>
          <w:sz w:val="28"/>
          <w:szCs w:val="28"/>
        </w:rPr>
        <w:t xml:space="preserve"> 2020. – 164 с.</w:t>
      </w:r>
    </w:p>
    <w:p w:rsidR="00DB53B7" w:rsidRPr="00EE67BA" w:rsidRDefault="00DB53B7" w:rsidP="00EE67B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</w:t>
      </w:r>
      <w:r w:rsidRPr="00EE67BA">
        <w:rPr>
          <w:rFonts w:ascii="Times New Roman" w:hAnsi="Times New Roman"/>
          <w:sz w:val="28"/>
          <w:szCs w:val="28"/>
        </w:rPr>
        <w:t>Стафеева, С. А. Инженерно-геологические исследования строительных площадок : учебное пособие. / С. А. Стафеева. – СПб. : Лань, 2020. – 112 с.</w:t>
      </w:r>
    </w:p>
    <w:p w:rsidR="00DB53B7" w:rsidRPr="00CA47A5" w:rsidRDefault="00DB53B7" w:rsidP="00CA47A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</w:t>
      </w:r>
      <w:r w:rsidRPr="00CA47A5">
        <w:rPr>
          <w:rFonts w:ascii="Times New Roman" w:hAnsi="Times New Roman"/>
          <w:sz w:val="28"/>
          <w:szCs w:val="28"/>
        </w:rPr>
        <w:t>Уварова С.С. «Учет и контроль технологических процессов в строительстве : учебник для СПО /С. С. Уварова. – М. : Юрайт, 2020. – 240 с.</w:t>
      </w:r>
    </w:p>
    <w:p w:rsidR="00DB53B7" w:rsidRPr="00CA47A5" w:rsidRDefault="00DB53B7" w:rsidP="00CF5FFE">
      <w:pPr>
        <w:spacing w:before="120" w:after="120"/>
        <w:jc w:val="both"/>
        <w:rPr>
          <w:rFonts w:ascii="Times New Roman" w:hAnsi="Times New Roman"/>
          <w:b/>
          <w:sz w:val="28"/>
          <w:szCs w:val="28"/>
        </w:rPr>
      </w:pPr>
      <w:r w:rsidRPr="00CA47A5">
        <w:rPr>
          <w:rFonts w:ascii="Times New Roman" w:hAnsi="Times New Roman"/>
          <w:b/>
          <w:sz w:val="28"/>
          <w:szCs w:val="28"/>
        </w:rPr>
        <w:t>3.2.2 Интернет ресурсы</w:t>
      </w:r>
    </w:p>
    <w:p w:rsidR="00DB53B7" w:rsidRPr="00CA47A5" w:rsidRDefault="00454696" w:rsidP="008E6708">
      <w:pPr>
        <w:pStyle w:val="ad"/>
        <w:numPr>
          <w:ilvl w:val="0"/>
          <w:numId w:val="49"/>
        </w:numPr>
        <w:spacing w:before="0" w:after="160" w:line="259" w:lineRule="auto"/>
        <w:contextualSpacing/>
        <w:rPr>
          <w:sz w:val="28"/>
          <w:szCs w:val="28"/>
        </w:rPr>
      </w:pPr>
      <w:hyperlink r:id="rId8" w:history="1">
        <w:r w:rsidR="00DB53B7" w:rsidRPr="00CA47A5">
          <w:rPr>
            <w:rStyle w:val="ac"/>
            <w:sz w:val="28"/>
            <w:szCs w:val="28"/>
          </w:rPr>
          <w:t>http://www.vestnikmgsu.ru</w:t>
        </w:r>
      </w:hyperlink>
      <w:r w:rsidR="00DB53B7" w:rsidRPr="00CA47A5">
        <w:rPr>
          <w:sz w:val="28"/>
          <w:szCs w:val="28"/>
        </w:rPr>
        <w:t xml:space="preserve">  Вестник МГСУ</w:t>
      </w:r>
    </w:p>
    <w:p w:rsidR="00DB53B7" w:rsidRPr="009D0B54" w:rsidRDefault="00454696" w:rsidP="00CA47A5">
      <w:pPr>
        <w:pStyle w:val="ad"/>
        <w:numPr>
          <w:ilvl w:val="0"/>
          <w:numId w:val="49"/>
        </w:numPr>
        <w:spacing w:before="0" w:after="160" w:line="259" w:lineRule="auto"/>
        <w:contextualSpacing/>
        <w:rPr>
          <w:color w:val="000000"/>
          <w:lang w:eastAsia="en-US"/>
        </w:rPr>
      </w:pPr>
      <w:hyperlink r:id="rId9" w:history="1">
        <w:r w:rsidR="00DB53B7" w:rsidRPr="00CA47A5">
          <w:rPr>
            <w:rStyle w:val="ac"/>
            <w:sz w:val="28"/>
            <w:szCs w:val="28"/>
          </w:rPr>
          <w:t>https://vestnik.susu.ru</w:t>
        </w:r>
      </w:hyperlink>
      <w:r w:rsidR="00DB53B7" w:rsidRPr="00CA47A5">
        <w:t xml:space="preserve">  Вестник Южно-Уральского Госуниверситета</w:t>
      </w:r>
    </w:p>
    <w:p w:rsidR="00DB53B7" w:rsidRPr="00450BD3" w:rsidRDefault="00DB53B7" w:rsidP="00C92F3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</w:rPr>
        <w:br w:type="page"/>
      </w:r>
      <w:r w:rsidRPr="00450BD3">
        <w:rPr>
          <w:rFonts w:ascii="Times New Roman" w:hAnsi="Times New Roman"/>
          <w:b/>
          <w:sz w:val="28"/>
          <w:szCs w:val="28"/>
        </w:rPr>
        <w:t>4 Контроль и оценка результатов освоения персонального модуля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9"/>
        <w:gridCol w:w="4994"/>
        <w:gridCol w:w="2100"/>
      </w:tblGrid>
      <w:tr w:rsidR="00DB53B7" w:rsidRPr="00AB78A7" w:rsidTr="00E30970">
        <w:trPr>
          <w:trHeight w:val="1573"/>
        </w:trPr>
        <w:tc>
          <w:tcPr>
            <w:tcW w:w="2549" w:type="dxa"/>
          </w:tcPr>
          <w:p w:rsidR="00DB53B7" w:rsidRPr="00E30970" w:rsidRDefault="00DB53B7" w:rsidP="00E3097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970">
              <w:rPr>
                <w:rFonts w:ascii="Times New Roman" w:hAnsi="Times New Roman"/>
                <w:b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994" w:type="dxa"/>
            <w:vAlign w:val="center"/>
          </w:tcPr>
          <w:p w:rsidR="00DB53B7" w:rsidRPr="00E30970" w:rsidRDefault="00DB53B7" w:rsidP="00E3097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970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100" w:type="dxa"/>
            <w:vAlign w:val="center"/>
          </w:tcPr>
          <w:p w:rsidR="00DB53B7" w:rsidRPr="00E30970" w:rsidRDefault="00DB53B7" w:rsidP="00E30970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970">
              <w:rPr>
                <w:rFonts w:ascii="Times New Roman" w:hAnsi="Times New Roman"/>
                <w:b/>
                <w:sz w:val="24"/>
                <w:szCs w:val="24"/>
              </w:rPr>
              <w:t>Методы оценки</w:t>
            </w:r>
          </w:p>
        </w:tc>
      </w:tr>
      <w:tr w:rsidR="00DB53B7" w:rsidRPr="00AB78A7" w:rsidTr="00E30970">
        <w:trPr>
          <w:trHeight w:val="157"/>
        </w:trPr>
        <w:tc>
          <w:tcPr>
            <w:tcW w:w="2549" w:type="dxa"/>
            <w:vAlign w:val="center"/>
          </w:tcPr>
          <w:p w:rsidR="00DB53B7" w:rsidRPr="00E30970" w:rsidRDefault="00DB53B7" w:rsidP="00E3097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994" w:type="dxa"/>
            <w:vAlign w:val="center"/>
          </w:tcPr>
          <w:p w:rsidR="00DB53B7" w:rsidRPr="00E30970" w:rsidRDefault="00DB53B7" w:rsidP="00E3097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100" w:type="dxa"/>
            <w:vAlign w:val="center"/>
          </w:tcPr>
          <w:p w:rsidR="00DB53B7" w:rsidRPr="00E30970" w:rsidRDefault="00DB53B7" w:rsidP="00E3097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DB53B7" w:rsidRPr="00AB78A7" w:rsidTr="00B315C6">
        <w:trPr>
          <w:trHeight w:val="698"/>
        </w:trPr>
        <w:tc>
          <w:tcPr>
            <w:tcW w:w="2549" w:type="dxa"/>
          </w:tcPr>
          <w:p w:rsidR="00DB53B7" w:rsidRPr="00AB78A7" w:rsidRDefault="00DB53B7" w:rsidP="00A0564D">
            <w:pPr>
              <w:suppressAutoHyphens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B78A7">
              <w:rPr>
                <w:rFonts w:ascii="Times New Roman" w:hAnsi="Times New Roman"/>
                <w:sz w:val="24"/>
                <w:szCs w:val="24"/>
              </w:rPr>
              <w:t>ПК 2.1 Выполнять подготовительные работы на строительной площадке</w:t>
            </w:r>
          </w:p>
        </w:tc>
        <w:tc>
          <w:tcPr>
            <w:tcW w:w="4994" w:type="dxa"/>
          </w:tcPr>
          <w:p w:rsidR="00DB53B7" w:rsidRPr="00AB78A7" w:rsidRDefault="00DB53B7" w:rsidP="00A0564D">
            <w:pPr>
              <w:spacing w:after="0" w:line="240" w:lineRule="auto"/>
              <w:ind w:right="57" w:firstLine="40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8A7">
              <w:rPr>
                <w:rFonts w:ascii="Times New Roman" w:hAnsi="Times New Roman"/>
                <w:sz w:val="24"/>
                <w:szCs w:val="24"/>
              </w:rPr>
              <w:t>правильность изложения основного содержания и определения назначения проектно-технологической документации, сопровождающей организационно-техническую подготовку строительства;</w:t>
            </w:r>
          </w:p>
          <w:p w:rsidR="00DB53B7" w:rsidRPr="00AB78A7" w:rsidRDefault="00DB53B7" w:rsidP="00A0564D">
            <w:pPr>
              <w:spacing w:after="0" w:line="240" w:lineRule="auto"/>
              <w:ind w:right="57" w:firstLine="40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8A7">
              <w:rPr>
                <w:rFonts w:ascii="Times New Roman" w:hAnsi="Times New Roman"/>
                <w:sz w:val="24"/>
                <w:szCs w:val="24"/>
              </w:rPr>
              <w:t>правильность изложения основных понятий и положений строительного производства: строительная продукция, участники строительства и их функции, строительные процессы и работы, методы определения видов и сложности работ, строительные рабочие профессии, специальности, квалификация, организация труда, организация рабочего места, фронт работ, захватка, делянка, техническое и тарифное нормирование;</w:t>
            </w:r>
          </w:p>
          <w:p w:rsidR="00DB53B7" w:rsidRPr="00AB78A7" w:rsidRDefault="00DB53B7" w:rsidP="00A0564D">
            <w:pPr>
              <w:tabs>
                <w:tab w:val="left" w:pos="-4"/>
                <w:tab w:val="left" w:pos="137"/>
              </w:tabs>
              <w:spacing w:after="0" w:line="240" w:lineRule="auto"/>
              <w:ind w:right="57" w:firstLine="40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8A7">
              <w:rPr>
                <w:rFonts w:ascii="Times New Roman" w:hAnsi="Times New Roman"/>
                <w:sz w:val="24"/>
                <w:szCs w:val="24"/>
              </w:rPr>
              <w:t xml:space="preserve">правильность и техничность выполнения работ </w:t>
            </w:r>
            <w:r w:rsidRPr="00AB78A7">
              <w:rPr>
                <w:rFonts w:ascii="Times New Roman" w:hAnsi="Times New Roman"/>
                <w:bCs/>
                <w:sz w:val="24"/>
                <w:szCs w:val="24"/>
              </w:rPr>
              <w:t>по созданию геодезической разбивочной основы, переноса проекта «в натуру» и разбивке котлована, соблюдение правил работы с геодезическими инструментами, точност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ь снятия отсчетов,</w:t>
            </w:r>
          </w:p>
          <w:p w:rsidR="00DB53B7" w:rsidRPr="00AB78A7" w:rsidRDefault="00DB53B7" w:rsidP="00A0564D">
            <w:pPr>
              <w:tabs>
                <w:tab w:val="left" w:pos="-4"/>
                <w:tab w:val="left" w:pos="137"/>
              </w:tabs>
              <w:spacing w:after="0" w:line="240" w:lineRule="auto"/>
              <w:ind w:right="57" w:firstLine="40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8A7">
              <w:rPr>
                <w:rFonts w:ascii="Times New Roman" w:hAnsi="Times New Roman"/>
                <w:bCs/>
                <w:sz w:val="24"/>
                <w:szCs w:val="24"/>
              </w:rPr>
              <w:t>соблюдение последовательности выполнения работ в соответствии с действующей нормативной документацией;</w:t>
            </w:r>
          </w:p>
          <w:p w:rsidR="00DB53B7" w:rsidRPr="00AB78A7" w:rsidRDefault="00DB53B7" w:rsidP="00A0564D">
            <w:pPr>
              <w:tabs>
                <w:tab w:val="left" w:pos="137"/>
                <w:tab w:val="left" w:pos="421"/>
              </w:tabs>
              <w:spacing w:after="0" w:line="240" w:lineRule="auto"/>
              <w:ind w:right="57" w:firstLine="40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8A7">
              <w:rPr>
                <w:rFonts w:ascii="Times New Roman" w:hAnsi="Times New Roman"/>
                <w:sz w:val="24"/>
                <w:szCs w:val="24"/>
              </w:rPr>
              <w:t>аргументированность распределения строительных машин и средств малой механизации по типам, назначению и видам выполняемых работ;</w:t>
            </w:r>
          </w:p>
          <w:p w:rsidR="00DB53B7" w:rsidRPr="00AB78A7" w:rsidRDefault="00DB53B7" w:rsidP="00A0564D">
            <w:pPr>
              <w:spacing w:after="0" w:line="240" w:lineRule="auto"/>
              <w:ind w:right="57" w:firstLine="40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8A7">
              <w:rPr>
                <w:rFonts w:ascii="Times New Roman" w:hAnsi="Times New Roman"/>
                <w:sz w:val="24"/>
                <w:szCs w:val="24"/>
              </w:rPr>
              <w:t xml:space="preserve">аргументированность </w:t>
            </w:r>
            <w:r w:rsidRPr="00AB78A7">
              <w:rPr>
                <w:rFonts w:ascii="Times New Roman" w:hAnsi="Times New Roman"/>
                <w:bCs/>
                <w:sz w:val="24"/>
                <w:szCs w:val="24"/>
              </w:rPr>
              <w:t>выбора машин и механизмов для проведения подготовительных работ;</w:t>
            </w:r>
          </w:p>
          <w:p w:rsidR="00DB53B7" w:rsidRPr="00AB78A7" w:rsidRDefault="00DB53B7" w:rsidP="00A0564D">
            <w:pPr>
              <w:spacing w:after="0" w:line="240" w:lineRule="auto"/>
              <w:ind w:right="57" w:firstLine="40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8A7">
              <w:rPr>
                <w:rFonts w:ascii="Times New Roman" w:hAnsi="Times New Roman"/>
                <w:sz w:val="24"/>
                <w:szCs w:val="24"/>
              </w:rPr>
              <w:t>обоснованность выбора внеплощадочных работ в зависимости от местных условий;</w:t>
            </w:r>
          </w:p>
          <w:p w:rsidR="00DB53B7" w:rsidRPr="00AB78A7" w:rsidRDefault="00DB53B7" w:rsidP="00A0564D">
            <w:pPr>
              <w:spacing w:after="0" w:line="240" w:lineRule="auto"/>
              <w:ind w:right="57" w:firstLine="40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8A7">
              <w:rPr>
                <w:rFonts w:ascii="Times New Roman" w:hAnsi="Times New Roman"/>
                <w:sz w:val="24"/>
                <w:szCs w:val="24"/>
              </w:rPr>
              <w:t xml:space="preserve">обоснованность выбора работ по освоению строительной площадки и их выполнению </w:t>
            </w:r>
            <w:r w:rsidRPr="00A0564D">
              <w:rPr>
                <w:rFonts w:ascii="Times New Roman" w:hAnsi="Times New Roman"/>
                <w:sz w:val="24"/>
                <w:szCs w:val="24"/>
              </w:rPr>
              <w:t>в</w:t>
            </w:r>
            <w:r w:rsidRPr="00AB78A7">
              <w:rPr>
                <w:rFonts w:ascii="Times New Roman" w:hAnsi="Times New Roman"/>
                <w:sz w:val="24"/>
                <w:szCs w:val="24"/>
              </w:rPr>
              <w:t xml:space="preserve"> соответствии с требованиями нормативных технических документов, определяющих состав и порядок обустройства строительной площадки;</w:t>
            </w:r>
          </w:p>
        </w:tc>
        <w:tc>
          <w:tcPr>
            <w:tcW w:w="2100" w:type="dxa"/>
            <w:vMerge w:val="restart"/>
            <w:vAlign w:val="center"/>
          </w:tcPr>
          <w:p w:rsidR="00DB53B7" w:rsidRPr="00AB78A7" w:rsidRDefault="00DB53B7" w:rsidP="00B315C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8A7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  <w:p w:rsidR="00DB53B7" w:rsidRPr="00AB78A7" w:rsidRDefault="00DB53B7" w:rsidP="00B315C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8A7">
              <w:rPr>
                <w:rFonts w:ascii="Times New Roman" w:hAnsi="Times New Roman"/>
                <w:bCs/>
                <w:sz w:val="24"/>
                <w:szCs w:val="24"/>
              </w:rPr>
              <w:t>Письменный опрос.</w:t>
            </w:r>
          </w:p>
          <w:p w:rsidR="00DB53B7" w:rsidRPr="00AB78A7" w:rsidRDefault="00DB53B7" w:rsidP="00B315C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8A7">
              <w:rPr>
                <w:rFonts w:ascii="Times New Roman" w:hAnsi="Times New Roman"/>
                <w:bCs/>
                <w:sz w:val="24"/>
                <w:szCs w:val="24"/>
              </w:rPr>
              <w:t>Тестирование.</w:t>
            </w:r>
          </w:p>
          <w:p w:rsidR="00DB53B7" w:rsidRDefault="00DB53B7" w:rsidP="00B315C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8A7">
              <w:rPr>
                <w:rFonts w:ascii="Times New Roman" w:hAnsi="Times New Roman"/>
                <w:sz w:val="24"/>
                <w:szCs w:val="24"/>
              </w:rPr>
              <w:t xml:space="preserve">Экспертная оценка по результатам наблюдения за деятельностью </w:t>
            </w:r>
            <w:r>
              <w:rPr>
                <w:rFonts w:ascii="Times New Roman" w:hAnsi="Times New Roman"/>
                <w:sz w:val="24"/>
                <w:szCs w:val="24"/>
              </w:rPr>
              <w:t>обучающегося</w:t>
            </w:r>
            <w:r w:rsidRPr="00AB78A7">
              <w:rPr>
                <w:rFonts w:ascii="Times New Roman" w:hAnsi="Times New Roman"/>
                <w:sz w:val="24"/>
                <w:szCs w:val="24"/>
              </w:rPr>
              <w:t xml:space="preserve"> в процессе освоения ПМ, в т.ч. при выполнении работ учебной и производственной практики, а также при выполнении заданий на экзамене</w:t>
            </w:r>
          </w:p>
          <w:p w:rsidR="00DB53B7" w:rsidRDefault="00DB53B7" w:rsidP="00B315C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 по МДК.</w:t>
            </w:r>
          </w:p>
          <w:p w:rsidR="00DB53B7" w:rsidRPr="00AB78A7" w:rsidRDefault="00DB53B7" w:rsidP="00B315C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 по модулю</w:t>
            </w:r>
          </w:p>
        </w:tc>
      </w:tr>
      <w:tr w:rsidR="00DB53B7" w:rsidRPr="00AB78A7" w:rsidTr="00A0564D">
        <w:tc>
          <w:tcPr>
            <w:tcW w:w="2549" w:type="dxa"/>
          </w:tcPr>
          <w:p w:rsidR="00DB53B7" w:rsidRPr="00AB78A7" w:rsidRDefault="00DB53B7" w:rsidP="00A0564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B78A7">
              <w:rPr>
                <w:rFonts w:ascii="Times New Roman" w:hAnsi="Times New Roman"/>
                <w:sz w:val="24"/>
                <w:szCs w:val="24"/>
              </w:rPr>
              <w:t xml:space="preserve">ПК 2.2. </w:t>
            </w:r>
            <w:r w:rsidRPr="00AB78A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Выполнять </w:t>
            </w:r>
          </w:p>
        </w:tc>
        <w:tc>
          <w:tcPr>
            <w:tcW w:w="4994" w:type="dxa"/>
          </w:tcPr>
          <w:p w:rsidR="00DB53B7" w:rsidRPr="00AB78A7" w:rsidRDefault="00DB53B7" w:rsidP="00A0564D">
            <w:pPr>
              <w:spacing w:after="0" w:line="240" w:lineRule="auto"/>
              <w:ind w:right="57" w:firstLine="40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8A7">
              <w:rPr>
                <w:rFonts w:ascii="Times New Roman" w:hAnsi="Times New Roman"/>
                <w:sz w:val="24"/>
                <w:szCs w:val="24"/>
              </w:rPr>
              <w:t xml:space="preserve">правильность изложения основного содержания и определения назначения </w:t>
            </w:r>
          </w:p>
        </w:tc>
        <w:tc>
          <w:tcPr>
            <w:tcW w:w="2100" w:type="dxa"/>
            <w:vMerge/>
          </w:tcPr>
          <w:p w:rsidR="00DB53B7" w:rsidRPr="00AB78A7" w:rsidRDefault="00DB53B7" w:rsidP="00A0564D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B53B7" w:rsidRPr="00AB78A7" w:rsidTr="00A0564D">
        <w:trPr>
          <w:trHeight w:val="169"/>
        </w:trPr>
        <w:tc>
          <w:tcPr>
            <w:tcW w:w="2549" w:type="dxa"/>
          </w:tcPr>
          <w:p w:rsidR="00DB53B7" w:rsidRPr="00A0564D" w:rsidRDefault="00DB53B7" w:rsidP="00A056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994" w:type="dxa"/>
          </w:tcPr>
          <w:p w:rsidR="00DB53B7" w:rsidRPr="00A0564D" w:rsidRDefault="00DB53B7" w:rsidP="00A0564D">
            <w:pPr>
              <w:spacing w:after="0" w:line="240" w:lineRule="auto"/>
              <w:ind w:firstLine="40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100" w:type="dxa"/>
          </w:tcPr>
          <w:p w:rsidR="00DB53B7" w:rsidRPr="00A0564D" w:rsidRDefault="00DB53B7" w:rsidP="00A056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564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DB53B7" w:rsidRPr="00AB78A7" w:rsidTr="00A0564D">
        <w:tc>
          <w:tcPr>
            <w:tcW w:w="2549" w:type="dxa"/>
          </w:tcPr>
          <w:p w:rsidR="00DB53B7" w:rsidRPr="00AB78A7" w:rsidRDefault="00DB53B7" w:rsidP="00A0564D">
            <w:pPr>
              <w:rPr>
                <w:rFonts w:ascii="Times New Roman" w:hAnsi="Times New Roman"/>
                <w:sz w:val="24"/>
                <w:szCs w:val="24"/>
              </w:rPr>
            </w:pPr>
            <w:r w:rsidRPr="00AB78A7">
              <w:rPr>
                <w:rFonts w:ascii="Times New Roman" w:hAnsi="Times New Roman"/>
                <w:bCs/>
                <w:iCs/>
                <w:sz w:val="24"/>
                <w:szCs w:val="24"/>
              </w:rPr>
              <w:t>строительно-монтажные, в том числе отделочные работы на объекте капитального строительства;</w:t>
            </w:r>
          </w:p>
        </w:tc>
        <w:tc>
          <w:tcPr>
            <w:tcW w:w="4994" w:type="dxa"/>
          </w:tcPr>
          <w:p w:rsidR="00DB53B7" w:rsidRPr="00AB78A7" w:rsidRDefault="00DB53B7" w:rsidP="00A0564D">
            <w:pPr>
              <w:spacing w:after="0" w:line="240" w:lineRule="auto"/>
              <w:ind w:right="57" w:firstLine="40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8A7">
              <w:rPr>
                <w:rFonts w:ascii="Times New Roman" w:hAnsi="Times New Roman"/>
                <w:sz w:val="24"/>
                <w:szCs w:val="24"/>
              </w:rPr>
              <w:t>нормативных технических документов к производству строительно-монтажных, в том числе отделочных работ на объекте капитального строительства,</w:t>
            </w:r>
          </w:p>
          <w:p w:rsidR="00DB53B7" w:rsidRPr="00AB78A7" w:rsidRDefault="00DB53B7" w:rsidP="00A0564D">
            <w:pPr>
              <w:spacing w:after="0" w:line="240" w:lineRule="auto"/>
              <w:ind w:right="57" w:firstLine="40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8A7">
              <w:rPr>
                <w:rFonts w:ascii="Times New Roman" w:hAnsi="Times New Roman"/>
                <w:sz w:val="24"/>
                <w:szCs w:val="24"/>
              </w:rPr>
              <w:t>правильность изложения основных терминов и понятий;</w:t>
            </w:r>
          </w:p>
          <w:p w:rsidR="00DB53B7" w:rsidRPr="00AB78A7" w:rsidRDefault="00DB53B7" w:rsidP="00A0564D">
            <w:pPr>
              <w:spacing w:after="0" w:line="240" w:lineRule="auto"/>
              <w:ind w:right="57" w:firstLine="403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8A7">
              <w:rPr>
                <w:rFonts w:ascii="Times New Roman" w:hAnsi="Times New Roman"/>
                <w:sz w:val="24"/>
                <w:szCs w:val="24"/>
              </w:rPr>
              <w:t xml:space="preserve">аргументированность </w:t>
            </w:r>
            <w:r w:rsidRPr="00AB78A7">
              <w:rPr>
                <w:rFonts w:ascii="Times New Roman" w:hAnsi="Times New Roman"/>
                <w:bCs/>
                <w:sz w:val="24"/>
                <w:szCs w:val="24"/>
              </w:rPr>
              <w:t>выбора машин и средств малой механизации в зависимости от вида строительно-монтажных, в том числе отделочных работ;</w:t>
            </w:r>
          </w:p>
          <w:p w:rsidR="00DB53B7" w:rsidRPr="00AB78A7" w:rsidRDefault="00DB53B7" w:rsidP="00A0564D">
            <w:pPr>
              <w:spacing w:after="0" w:line="240" w:lineRule="auto"/>
              <w:ind w:right="57" w:firstLine="403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8A7">
              <w:rPr>
                <w:rFonts w:ascii="Times New Roman" w:hAnsi="Times New Roman"/>
                <w:sz w:val="24"/>
                <w:szCs w:val="24"/>
              </w:rPr>
              <w:t xml:space="preserve">точность и своевременность  выполнения  работы </w:t>
            </w:r>
            <w:r w:rsidRPr="00AB78A7">
              <w:rPr>
                <w:rFonts w:ascii="Times New Roman" w:hAnsi="Times New Roman"/>
                <w:bCs/>
                <w:sz w:val="24"/>
                <w:szCs w:val="24"/>
              </w:rPr>
              <w:t>геодезического сопровождения выполняемых технологических операций в соответствии с нормативными и техническими документами согласно геодезическому контролю установки конструктивных элементов зданий и сооружений в проектное положение и составленной исполнительной документации;</w:t>
            </w:r>
          </w:p>
          <w:p w:rsidR="00DB53B7" w:rsidRPr="00AB78A7" w:rsidRDefault="00DB53B7" w:rsidP="00A0564D">
            <w:pPr>
              <w:spacing w:after="0" w:line="240" w:lineRule="auto"/>
              <w:ind w:right="57" w:firstLine="403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B78A7">
              <w:rPr>
                <w:rFonts w:ascii="Times New Roman" w:hAnsi="Times New Roman"/>
                <w:sz w:val="24"/>
                <w:szCs w:val="24"/>
              </w:rPr>
              <w:t xml:space="preserve">соблюдение организации и технологии выполнения </w:t>
            </w:r>
            <w:r w:rsidRPr="00AB78A7">
              <w:rPr>
                <w:rFonts w:ascii="Times New Roman" w:hAnsi="Times New Roman"/>
                <w:bCs/>
                <w:iCs/>
                <w:sz w:val="24"/>
                <w:szCs w:val="24"/>
              </w:rPr>
              <w:t>строительно-монтажных, в том числе отделочных работ на объекте капитального строительства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;</w:t>
            </w:r>
          </w:p>
          <w:p w:rsidR="00DB53B7" w:rsidRPr="00AB78A7" w:rsidRDefault="00DB53B7" w:rsidP="00A0564D">
            <w:pPr>
              <w:spacing w:after="0" w:line="240" w:lineRule="auto"/>
              <w:ind w:right="57" w:firstLine="403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B78A7">
              <w:rPr>
                <w:rFonts w:ascii="Times New Roman" w:hAnsi="Times New Roman"/>
                <w:bCs/>
                <w:iCs/>
                <w:sz w:val="24"/>
                <w:szCs w:val="24"/>
              </w:rPr>
              <w:t>обоснованность</w:t>
            </w:r>
            <w:r w:rsidRPr="00AB78A7">
              <w:rPr>
                <w:rFonts w:ascii="Times New Roman" w:hAnsi="Times New Roman"/>
                <w:bCs/>
                <w:sz w:val="24"/>
                <w:szCs w:val="24"/>
              </w:rPr>
              <w:t xml:space="preserve"> выбора нормокомплекта в зависимости от вида строительно-монтажных работ, правильность организации рабочего места в соответствии </w:t>
            </w:r>
            <w:r w:rsidRPr="00AB78A7">
              <w:rPr>
                <w:rFonts w:ascii="Times New Roman" w:hAnsi="Times New Roman"/>
                <w:bCs/>
                <w:iCs/>
                <w:sz w:val="24"/>
                <w:szCs w:val="24"/>
              </w:rPr>
              <w:t>с технологическими картами на выполняемые виды работ;</w:t>
            </w:r>
          </w:p>
          <w:p w:rsidR="00DB53B7" w:rsidRPr="00AB78A7" w:rsidRDefault="00DB53B7" w:rsidP="00A0564D">
            <w:pPr>
              <w:spacing w:after="0" w:line="240" w:lineRule="auto"/>
              <w:ind w:right="57" w:firstLine="403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B78A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соблюдение последовательности выполнения операций при производстве работ, правил требований техники безопасности в соответствии </w:t>
            </w:r>
            <w:r w:rsidRPr="00AB78A7">
              <w:rPr>
                <w:rFonts w:ascii="Times New Roman" w:hAnsi="Times New Roman"/>
                <w:sz w:val="24"/>
                <w:szCs w:val="24"/>
              </w:rPr>
              <w:t xml:space="preserve">нормативными документами, </w:t>
            </w:r>
            <w:r w:rsidRPr="00AB78A7">
              <w:rPr>
                <w:rFonts w:ascii="Times New Roman" w:hAnsi="Times New Roman"/>
                <w:bCs/>
                <w:iCs/>
                <w:sz w:val="24"/>
                <w:szCs w:val="24"/>
              </w:rPr>
              <w:t>правильность и техничность выполненных работ согласно требованиям карт операционного контроля качества;</w:t>
            </w:r>
          </w:p>
          <w:p w:rsidR="00DB53B7" w:rsidRPr="00AB78A7" w:rsidRDefault="00DB53B7" w:rsidP="00A0564D">
            <w:pPr>
              <w:spacing w:after="0" w:line="240" w:lineRule="auto"/>
              <w:ind w:right="57" w:firstLine="403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B78A7">
              <w:rPr>
                <w:rFonts w:ascii="Times New Roman" w:hAnsi="Times New Roman"/>
                <w:bCs/>
                <w:iCs/>
                <w:sz w:val="24"/>
                <w:szCs w:val="24"/>
              </w:rPr>
              <w:t>правильность определения перечня работ по обеспечению участка производства строительных работ;</w:t>
            </w:r>
          </w:p>
          <w:p w:rsidR="00DB53B7" w:rsidRPr="00AB78A7" w:rsidRDefault="00DB53B7" w:rsidP="00A0564D">
            <w:pPr>
              <w:spacing w:after="0" w:line="240" w:lineRule="auto"/>
              <w:ind w:right="57" w:firstLine="403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8A7">
              <w:rPr>
                <w:rFonts w:ascii="Times New Roman" w:hAnsi="Times New Roman"/>
                <w:sz w:val="24"/>
                <w:szCs w:val="24"/>
              </w:rPr>
              <w:t xml:space="preserve">правильность изложения правил </w:t>
            </w:r>
            <w:r w:rsidRPr="00AB78A7">
              <w:rPr>
                <w:rFonts w:ascii="Times New Roman" w:hAnsi="Times New Roman"/>
                <w:bCs/>
                <w:sz w:val="24"/>
                <w:szCs w:val="24"/>
              </w:rPr>
              <w:t>определения объемов строительных работ;</w:t>
            </w:r>
          </w:p>
          <w:p w:rsidR="00DB53B7" w:rsidRPr="00AB78A7" w:rsidRDefault="00DB53B7" w:rsidP="00A0564D">
            <w:pPr>
              <w:spacing w:after="0" w:line="240" w:lineRule="auto"/>
              <w:ind w:right="57" w:firstLine="40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8A7">
              <w:rPr>
                <w:rFonts w:ascii="Times New Roman" w:hAnsi="Times New Roman"/>
                <w:sz w:val="24"/>
                <w:szCs w:val="24"/>
              </w:rPr>
              <w:t>правильность изложения технологии, видов и способ устройства систем электрохимической защиты и технологии катодной защиты катодной, основных понятий и терминов, правил и порядка наладки, регулирования контрольно-измерительных инструментов, оборудования электрохимической защиты;</w:t>
            </w:r>
          </w:p>
        </w:tc>
        <w:tc>
          <w:tcPr>
            <w:tcW w:w="2100" w:type="dxa"/>
          </w:tcPr>
          <w:p w:rsidR="00DB53B7" w:rsidRPr="00AB78A7" w:rsidRDefault="00DB53B7" w:rsidP="00A0564D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B53B7" w:rsidRPr="00AB78A7" w:rsidTr="00A0564D">
        <w:tc>
          <w:tcPr>
            <w:tcW w:w="2549" w:type="dxa"/>
          </w:tcPr>
          <w:p w:rsidR="00DB53B7" w:rsidRPr="00A0564D" w:rsidRDefault="00DB53B7" w:rsidP="00A056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994" w:type="dxa"/>
          </w:tcPr>
          <w:p w:rsidR="00DB53B7" w:rsidRPr="00A0564D" w:rsidRDefault="00DB53B7" w:rsidP="00A0564D">
            <w:pPr>
              <w:spacing w:after="0" w:line="240" w:lineRule="auto"/>
              <w:ind w:firstLine="40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100" w:type="dxa"/>
          </w:tcPr>
          <w:p w:rsidR="00DB53B7" w:rsidRPr="00A0564D" w:rsidRDefault="00DB53B7" w:rsidP="00A056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DB53B7" w:rsidRPr="00AB78A7" w:rsidTr="00A0564D">
        <w:tc>
          <w:tcPr>
            <w:tcW w:w="2549" w:type="dxa"/>
          </w:tcPr>
          <w:p w:rsidR="00DB53B7" w:rsidRPr="00AB78A7" w:rsidRDefault="00DB53B7" w:rsidP="00A0564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4" w:type="dxa"/>
          </w:tcPr>
          <w:p w:rsidR="00DB53B7" w:rsidRPr="00AB78A7" w:rsidRDefault="00DB53B7" w:rsidP="00A0564D">
            <w:pPr>
              <w:spacing w:after="0" w:line="240" w:lineRule="auto"/>
              <w:ind w:right="57" w:firstLine="403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8A7">
              <w:rPr>
                <w:rFonts w:ascii="Times New Roman" w:hAnsi="Times New Roman"/>
                <w:sz w:val="24"/>
                <w:szCs w:val="24"/>
              </w:rPr>
              <w:t xml:space="preserve">правильность и обоснованность применения по назначению </w:t>
            </w:r>
            <w:r w:rsidRPr="00AB78A7">
              <w:rPr>
                <w:rFonts w:ascii="Times New Roman" w:hAnsi="Times New Roman"/>
                <w:bCs/>
                <w:sz w:val="24"/>
                <w:szCs w:val="24"/>
              </w:rPr>
              <w:t>основной действующей сметно-нормативной базы строительства;</w:t>
            </w:r>
          </w:p>
          <w:p w:rsidR="00DB53B7" w:rsidRPr="00AB78A7" w:rsidRDefault="00DB53B7" w:rsidP="00A0564D">
            <w:pPr>
              <w:spacing w:after="0" w:line="240" w:lineRule="auto"/>
              <w:ind w:right="57" w:firstLine="403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8A7">
              <w:rPr>
                <w:rFonts w:ascii="Times New Roman" w:hAnsi="Times New Roman"/>
                <w:bCs/>
                <w:sz w:val="24"/>
                <w:szCs w:val="24"/>
              </w:rPr>
              <w:t>правильность калькуляции сметной, плановой, фактической себестоимости;</w:t>
            </w:r>
          </w:p>
          <w:p w:rsidR="00DB53B7" w:rsidRPr="00AB78A7" w:rsidRDefault="00DB53B7" w:rsidP="00A0564D">
            <w:pPr>
              <w:spacing w:after="0" w:line="240" w:lineRule="auto"/>
              <w:ind w:right="57" w:firstLine="403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8A7">
              <w:rPr>
                <w:rFonts w:ascii="Times New Roman" w:hAnsi="Times New Roman"/>
                <w:bCs/>
                <w:sz w:val="24"/>
                <w:szCs w:val="24"/>
              </w:rPr>
              <w:t>точность определения величины прямых и косвенных затрат в составе сметной, плановой, фактической себестоимости строительных работ, правильность составления объектной сметы и сводного сметного расчета на основе современной утвержденной нормативной базы и соблюдения методических рекомендаций по составлению сметной документации;</w:t>
            </w:r>
          </w:p>
          <w:p w:rsidR="00DB53B7" w:rsidRPr="00AB78A7" w:rsidRDefault="00DB53B7" w:rsidP="00A0564D">
            <w:pPr>
              <w:spacing w:after="0" w:line="240" w:lineRule="auto"/>
              <w:ind w:right="57" w:firstLine="40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8A7">
              <w:rPr>
                <w:rFonts w:ascii="Times New Roman" w:hAnsi="Times New Roman"/>
                <w:sz w:val="24"/>
                <w:szCs w:val="24"/>
              </w:rPr>
              <w:t>правильность изложения особенностей производства строительных работ на опасных, технически сложных и уникальных объектах капитального строительства, норм по защите от коррозии опасных производственных объектов, понятий и терминов межгосударственных и отраслевых стандартов;</w:t>
            </w:r>
          </w:p>
          <w:p w:rsidR="00DB53B7" w:rsidRPr="00AB78A7" w:rsidRDefault="00DB53B7" w:rsidP="00A0564D">
            <w:pPr>
              <w:spacing w:after="0" w:line="240" w:lineRule="auto"/>
              <w:ind w:right="57" w:firstLine="40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8A7">
              <w:rPr>
                <w:rFonts w:ascii="Times New Roman" w:hAnsi="Times New Roman"/>
                <w:sz w:val="24"/>
                <w:szCs w:val="24"/>
              </w:rPr>
              <w:t>правильность изложения но</w:t>
            </w:r>
            <w:r>
              <w:rPr>
                <w:rFonts w:ascii="Times New Roman" w:hAnsi="Times New Roman"/>
                <w:sz w:val="24"/>
                <w:szCs w:val="24"/>
              </w:rPr>
              <w:t>вых технологий в строительстве;</w:t>
            </w:r>
          </w:p>
        </w:tc>
        <w:tc>
          <w:tcPr>
            <w:tcW w:w="2100" w:type="dxa"/>
            <w:vMerge w:val="restart"/>
          </w:tcPr>
          <w:p w:rsidR="00DB53B7" w:rsidRPr="00AB78A7" w:rsidRDefault="00DB53B7" w:rsidP="00A0564D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B53B7" w:rsidRPr="00AB78A7" w:rsidTr="00A0564D">
        <w:tc>
          <w:tcPr>
            <w:tcW w:w="2549" w:type="dxa"/>
          </w:tcPr>
          <w:p w:rsidR="00DB53B7" w:rsidRPr="00AB78A7" w:rsidRDefault="00DB53B7" w:rsidP="00A0564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B78A7">
              <w:rPr>
                <w:rFonts w:ascii="Times New Roman" w:hAnsi="Times New Roman"/>
                <w:bCs/>
                <w:iCs/>
                <w:sz w:val="24"/>
                <w:szCs w:val="24"/>
              </w:rPr>
              <w:t>ПК 2.3 Проводить оперативный учет объемов выполняемых работ и расходов материальных ресурсов</w:t>
            </w:r>
          </w:p>
        </w:tc>
        <w:tc>
          <w:tcPr>
            <w:tcW w:w="4994" w:type="dxa"/>
          </w:tcPr>
          <w:p w:rsidR="00DB53B7" w:rsidRPr="00AB78A7" w:rsidRDefault="00DB53B7" w:rsidP="00CA1635">
            <w:pPr>
              <w:spacing w:after="0" w:line="240" w:lineRule="auto"/>
              <w:ind w:firstLine="40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8A7">
              <w:rPr>
                <w:rFonts w:ascii="Times New Roman" w:hAnsi="Times New Roman"/>
                <w:sz w:val="24"/>
                <w:szCs w:val="24"/>
              </w:rPr>
              <w:t>правильность изложения назначения, основного содержания и т</w:t>
            </w:r>
            <w:r w:rsidRPr="00AB78A7">
              <w:rPr>
                <w:rFonts w:ascii="Times New Roman" w:hAnsi="Times New Roman"/>
                <w:bCs/>
                <w:sz w:val="24"/>
                <w:szCs w:val="24"/>
              </w:rPr>
              <w:t xml:space="preserve">ребований </w:t>
            </w:r>
            <w:r w:rsidRPr="00AB78A7">
              <w:rPr>
                <w:rFonts w:ascii="Times New Roman" w:hAnsi="Times New Roman"/>
                <w:sz w:val="24"/>
                <w:szCs w:val="24"/>
              </w:rPr>
              <w:t>нормативных технических документов по</w:t>
            </w:r>
            <w:r w:rsidRPr="00AB78A7">
              <w:rPr>
                <w:rFonts w:ascii="Times New Roman" w:hAnsi="Times New Roman"/>
                <w:bCs/>
                <w:sz w:val="24"/>
                <w:szCs w:val="24"/>
              </w:rPr>
              <w:t xml:space="preserve"> ведению исполнительной документации, в том числе к порядку приёмки скрытых работ и строительных конструкций, влияющих на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безопасность объекта;</w:t>
            </w:r>
          </w:p>
          <w:p w:rsidR="00DB53B7" w:rsidRPr="00AB78A7" w:rsidRDefault="00DB53B7" w:rsidP="00CA1635">
            <w:pPr>
              <w:spacing w:after="0" w:line="240" w:lineRule="auto"/>
              <w:ind w:firstLine="403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8A7">
              <w:rPr>
                <w:rFonts w:ascii="Times New Roman" w:hAnsi="Times New Roman"/>
                <w:bCs/>
                <w:sz w:val="24"/>
                <w:szCs w:val="24"/>
              </w:rPr>
              <w:t xml:space="preserve">правильность выполнения обмерных работ: обоснованность выбора их состав, методов проведения и инструментов, соблюдение порядка проведения работ, точность выполнения обмерных чертежей в соответствии с </w:t>
            </w:r>
            <w:r w:rsidRPr="00AB78A7">
              <w:rPr>
                <w:rFonts w:ascii="Times New Roman" w:hAnsi="Times New Roman"/>
                <w:sz w:val="24"/>
                <w:szCs w:val="24"/>
              </w:rPr>
              <w:t xml:space="preserve">требованиями нормативной документации, </w:t>
            </w:r>
            <w:r w:rsidRPr="00AB78A7">
              <w:rPr>
                <w:rFonts w:ascii="Times New Roman" w:hAnsi="Times New Roman"/>
                <w:bCs/>
                <w:sz w:val="24"/>
                <w:szCs w:val="24"/>
              </w:rPr>
              <w:t>соблюдение требований техники безопасности;</w:t>
            </w:r>
          </w:p>
          <w:p w:rsidR="00DB53B7" w:rsidRPr="00AB78A7" w:rsidRDefault="00DB53B7" w:rsidP="00CA1635">
            <w:pPr>
              <w:spacing w:after="0" w:line="240" w:lineRule="auto"/>
              <w:ind w:firstLine="403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8A7">
              <w:rPr>
                <w:rFonts w:ascii="Times New Roman" w:hAnsi="Times New Roman"/>
                <w:sz w:val="24"/>
                <w:szCs w:val="24"/>
              </w:rPr>
              <w:t>правильность изложения</w:t>
            </w:r>
            <w:r w:rsidRPr="00AB78A7">
              <w:rPr>
                <w:rFonts w:ascii="Times New Roman" w:hAnsi="Times New Roman"/>
                <w:bCs/>
                <w:sz w:val="24"/>
                <w:szCs w:val="24"/>
              </w:rPr>
              <w:t xml:space="preserve"> правил исчисления объемов выполняемых работ;</w:t>
            </w:r>
          </w:p>
          <w:p w:rsidR="00DB53B7" w:rsidRPr="00AB78A7" w:rsidRDefault="00DB53B7" w:rsidP="00CA1635">
            <w:pPr>
              <w:spacing w:after="0" w:line="240" w:lineRule="auto"/>
              <w:ind w:firstLine="40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8A7">
              <w:rPr>
                <w:rFonts w:ascii="Times New Roman" w:hAnsi="Times New Roman"/>
                <w:bCs/>
                <w:sz w:val="24"/>
                <w:szCs w:val="24"/>
              </w:rPr>
              <w:t xml:space="preserve">правильность определения расхода строительных материалов, изделий и конструкций на выполнение работ, правильность составления ведомости расхода материалов и конструкций и их списание, обоснованность использования нормативов при выборе форм документов и их </w:t>
            </w:r>
          </w:p>
        </w:tc>
        <w:tc>
          <w:tcPr>
            <w:tcW w:w="2100" w:type="dxa"/>
            <w:vMerge/>
          </w:tcPr>
          <w:p w:rsidR="00DB53B7" w:rsidRPr="00AB78A7" w:rsidRDefault="00DB53B7" w:rsidP="00A0564D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B53B7" w:rsidRPr="00AB78A7" w:rsidTr="00A0564D">
        <w:tc>
          <w:tcPr>
            <w:tcW w:w="2549" w:type="dxa"/>
          </w:tcPr>
          <w:p w:rsidR="00DB53B7" w:rsidRPr="00CA1635" w:rsidRDefault="00DB53B7" w:rsidP="00CA16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4994" w:type="dxa"/>
          </w:tcPr>
          <w:p w:rsidR="00DB53B7" w:rsidRPr="00CA1635" w:rsidRDefault="00DB53B7" w:rsidP="00CA163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100" w:type="dxa"/>
          </w:tcPr>
          <w:p w:rsidR="00DB53B7" w:rsidRPr="00CA1635" w:rsidRDefault="00DB53B7" w:rsidP="00CA16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DB53B7" w:rsidRPr="00AB78A7" w:rsidTr="00A0564D">
        <w:tc>
          <w:tcPr>
            <w:tcW w:w="2549" w:type="dxa"/>
          </w:tcPr>
          <w:p w:rsidR="00DB53B7" w:rsidRPr="00AB78A7" w:rsidRDefault="00DB53B7" w:rsidP="00A0564D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4994" w:type="dxa"/>
          </w:tcPr>
          <w:p w:rsidR="00DB53B7" w:rsidRPr="00AB78A7" w:rsidRDefault="00DB53B7" w:rsidP="00CA1635">
            <w:pPr>
              <w:spacing w:after="0" w:line="240" w:lineRule="auto"/>
              <w:ind w:firstLine="403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8A7">
              <w:rPr>
                <w:rFonts w:ascii="Times New Roman" w:hAnsi="Times New Roman"/>
                <w:bCs/>
                <w:sz w:val="24"/>
                <w:szCs w:val="24"/>
              </w:rPr>
              <w:t>оформления по установленным требованиям;</w:t>
            </w:r>
          </w:p>
          <w:p w:rsidR="00DB53B7" w:rsidRPr="00AB78A7" w:rsidRDefault="00DB53B7" w:rsidP="00CA1635">
            <w:pPr>
              <w:spacing w:after="0" w:line="240" w:lineRule="auto"/>
              <w:ind w:firstLine="403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8A7">
              <w:rPr>
                <w:rFonts w:ascii="Times New Roman" w:hAnsi="Times New Roman"/>
                <w:bCs/>
                <w:sz w:val="24"/>
                <w:szCs w:val="24"/>
              </w:rPr>
              <w:t>соответствие приёмки и хранения строительных материал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ов и конструкций;</w:t>
            </w:r>
          </w:p>
          <w:p w:rsidR="00DB53B7" w:rsidRPr="00AB78A7" w:rsidRDefault="00DB53B7" w:rsidP="00CA1635">
            <w:pPr>
              <w:spacing w:after="0" w:line="240" w:lineRule="auto"/>
              <w:ind w:firstLine="403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8A7">
              <w:rPr>
                <w:rFonts w:ascii="Times New Roman" w:hAnsi="Times New Roman"/>
                <w:bCs/>
                <w:sz w:val="24"/>
                <w:szCs w:val="24"/>
              </w:rPr>
              <w:t>рациональность методов визуального и инструментального контроля количества и объёмов поставляемых материалов;</w:t>
            </w:r>
          </w:p>
          <w:p w:rsidR="00DB53B7" w:rsidRPr="00AB78A7" w:rsidRDefault="00DB53B7" w:rsidP="00CA1635">
            <w:pPr>
              <w:spacing w:after="0" w:line="240" w:lineRule="auto"/>
              <w:ind w:right="5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8A7">
              <w:rPr>
                <w:rFonts w:ascii="Times New Roman" w:hAnsi="Times New Roman"/>
                <w:bCs/>
                <w:sz w:val="24"/>
                <w:szCs w:val="24"/>
              </w:rPr>
              <w:t>правильность оформления заявки и выбора требуемой форму документа и информацию о потребности в строительных материалах и конструкциях;</w:t>
            </w:r>
          </w:p>
        </w:tc>
        <w:tc>
          <w:tcPr>
            <w:tcW w:w="2100" w:type="dxa"/>
            <w:vMerge w:val="restart"/>
          </w:tcPr>
          <w:p w:rsidR="00DB53B7" w:rsidRPr="00AB78A7" w:rsidRDefault="00DB53B7" w:rsidP="00A0564D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B53B7" w:rsidRPr="00AB78A7" w:rsidTr="00417C2D">
        <w:tc>
          <w:tcPr>
            <w:tcW w:w="2549" w:type="dxa"/>
          </w:tcPr>
          <w:p w:rsidR="00DB53B7" w:rsidRPr="00AB78A7" w:rsidRDefault="00DB53B7" w:rsidP="00A0564D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B78A7">
              <w:rPr>
                <w:rFonts w:ascii="Times New Roman" w:hAnsi="Times New Roman"/>
                <w:bCs/>
                <w:iCs/>
                <w:sz w:val="24"/>
                <w:szCs w:val="24"/>
              </w:rPr>
              <w:t>ПК 2.4 Осуществлять мероприятия по контролю качества выполняемых работ и расходуемых материалов</w:t>
            </w:r>
          </w:p>
        </w:tc>
        <w:tc>
          <w:tcPr>
            <w:tcW w:w="4994" w:type="dxa"/>
          </w:tcPr>
          <w:p w:rsidR="00DB53B7" w:rsidRPr="00AB78A7" w:rsidRDefault="00DB53B7" w:rsidP="00CA1635">
            <w:pPr>
              <w:spacing w:after="0" w:line="240" w:lineRule="auto"/>
              <w:ind w:firstLine="40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8A7">
              <w:rPr>
                <w:rFonts w:ascii="Times New Roman" w:hAnsi="Times New Roman"/>
                <w:sz w:val="24"/>
                <w:szCs w:val="24"/>
              </w:rPr>
              <w:t>правильность изложения основного содержания законодательных актов российской федерации к порядку приёма-передачи законченных объектов капитального строительства и этапов комплексов работ, технических условий, национальных стандартов на принимаемые работы, т</w:t>
            </w:r>
            <w:r w:rsidRPr="00AB78A7">
              <w:rPr>
                <w:rFonts w:ascii="Times New Roman" w:hAnsi="Times New Roman"/>
                <w:bCs/>
                <w:sz w:val="24"/>
                <w:szCs w:val="24"/>
              </w:rPr>
              <w:t xml:space="preserve">ребований нормативных технических и технологических документов к составу и содержанию операционного контроля строительных процессов и (или) производственных операций при производстве строительно-монтажных, в том числе отделочных работ; </w:t>
            </w:r>
          </w:p>
          <w:p w:rsidR="00DB53B7" w:rsidRPr="00AB78A7" w:rsidRDefault="00DB53B7" w:rsidP="00CA1635">
            <w:pPr>
              <w:spacing w:after="0" w:line="240" w:lineRule="auto"/>
              <w:ind w:firstLine="40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8A7">
              <w:rPr>
                <w:rFonts w:ascii="Times New Roman" w:hAnsi="Times New Roman"/>
                <w:sz w:val="24"/>
                <w:szCs w:val="24"/>
              </w:rPr>
              <w:t xml:space="preserve">правильность изложения понятий о системе качества </w:t>
            </w:r>
            <w:r>
              <w:rPr>
                <w:rFonts w:ascii="Times New Roman" w:hAnsi="Times New Roman"/>
                <w:sz w:val="24"/>
                <w:szCs w:val="24"/>
              </w:rPr>
              <w:t>ИСО</w:t>
            </w:r>
            <w:r w:rsidRPr="00AB78A7">
              <w:rPr>
                <w:rFonts w:ascii="Times New Roman" w:hAnsi="Times New Roman"/>
                <w:sz w:val="24"/>
                <w:szCs w:val="24"/>
              </w:rPr>
              <w:t>, внешнем и внутреннем контроле качества строительной продукции, свободно оперирует ими;</w:t>
            </w:r>
          </w:p>
          <w:p w:rsidR="00DB53B7" w:rsidRPr="00AB78A7" w:rsidRDefault="00DB53B7" w:rsidP="00CA1635">
            <w:pPr>
              <w:spacing w:after="0" w:line="240" w:lineRule="auto"/>
              <w:ind w:firstLine="40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8A7">
              <w:rPr>
                <w:rFonts w:ascii="Times New Roman" w:hAnsi="Times New Roman"/>
                <w:sz w:val="24"/>
                <w:szCs w:val="24"/>
              </w:rPr>
              <w:t>правильность выполнения работы по проведению визуального и инструментального (геодезического) контроля положений элементов конструкций, частей и элементов отделки объекта, инженерных сетей на основе о выбора измерительного инструмента и соблюдения алгоритма действий при проведении контроля;</w:t>
            </w:r>
          </w:p>
          <w:p w:rsidR="00DB53B7" w:rsidRPr="00AB78A7" w:rsidRDefault="00DB53B7" w:rsidP="00CA1635">
            <w:pPr>
              <w:spacing w:after="0" w:line="240" w:lineRule="auto"/>
              <w:ind w:firstLine="40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8A7">
              <w:rPr>
                <w:rFonts w:ascii="Times New Roman" w:hAnsi="Times New Roman"/>
                <w:sz w:val="24"/>
                <w:szCs w:val="24"/>
              </w:rPr>
              <w:t>правильность ведения операционного контроля технологической последовательности производства строительно-монтажных в том числе отделочных работ, рациональность выбора измерительного инструмента, соблюдение алгоритма действий при проведении контроля, правильность и аргументированность выявления нарушения в технологии производства работ и их устраняет;</w:t>
            </w:r>
          </w:p>
        </w:tc>
        <w:tc>
          <w:tcPr>
            <w:tcW w:w="2100" w:type="dxa"/>
            <w:vMerge/>
          </w:tcPr>
          <w:p w:rsidR="00DB53B7" w:rsidRPr="00AB78A7" w:rsidRDefault="00DB53B7" w:rsidP="00A0564D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B53B7" w:rsidRPr="00AB78A7" w:rsidTr="00CA1635">
        <w:tc>
          <w:tcPr>
            <w:tcW w:w="2549" w:type="dxa"/>
          </w:tcPr>
          <w:p w:rsidR="00DB53B7" w:rsidRPr="00CA1635" w:rsidRDefault="00DB53B7" w:rsidP="00CA16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4994" w:type="dxa"/>
          </w:tcPr>
          <w:p w:rsidR="00DB53B7" w:rsidRPr="00CA1635" w:rsidRDefault="00DB53B7" w:rsidP="00CA1635">
            <w:pPr>
              <w:spacing w:after="0" w:line="240" w:lineRule="auto"/>
              <w:ind w:firstLine="40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100" w:type="dxa"/>
          </w:tcPr>
          <w:p w:rsidR="00DB53B7" w:rsidRPr="00CA1635" w:rsidRDefault="00DB53B7" w:rsidP="00CA16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DB53B7" w:rsidRPr="00AB78A7" w:rsidTr="00E30970">
        <w:tc>
          <w:tcPr>
            <w:tcW w:w="2549" w:type="dxa"/>
          </w:tcPr>
          <w:p w:rsidR="00DB53B7" w:rsidRPr="00AB78A7" w:rsidRDefault="00DB53B7" w:rsidP="00A0564D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4994" w:type="dxa"/>
          </w:tcPr>
          <w:p w:rsidR="00DB53B7" w:rsidRPr="00AB78A7" w:rsidRDefault="00DB53B7" w:rsidP="00CA1635">
            <w:pPr>
              <w:spacing w:after="0" w:line="240" w:lineRule="auto"/>
              <w:ind w:firstLine="40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8A7">
              <w:rPr>
                <w:rFonts w:ascii="Times New Roman" w:hAnsi="Times New Roman"/>
                <w:sz w:val="24"/>
                <w:szCs w:val="24"/>
              </w:rPr>
              <w:t>правильность изложения методов профилактики дефектов системы защитных покрытий;</w:t>
            </w:r>
          </w:p>
          <w:p w:rsidR="00DB53B7" w:rsidRPr="00AB78A7" w:rsidRDefault="00DB53B7" w:rsidP="00CA1635">
            <w:pPr>
              <w:spacing w:after="0" w:line="240" w:lineRule="auto"/>
              <w:ind w:firstLine="40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8A7">
              <w:rPr>
                <w:rFonts w:ascii="Times New Roman" w:hAnsi="Times New Roman"/>
                <w:sz w:val="24"/>
                <w:szCs w:val="24"/>
              </w:rPr>
              <w:t>правильность документального  сопровождения результатов операционного контроля качества в соответствии с правилами;</w:t>
            </w:r>
          </w:p>
          <w:p w:rsidR="00DB53B7" w:rsidRPr="00AB78A7" w:rsidRDefault="00DB53B7" w:rsidP="00CA1635">
            <w:pPr>
              <w:spacing w:after="0" w:line="240" w:lineRule="auto"/>
              <w:ind w:firstLine="40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8A7">
              <w:rPr>
                <w:rFonts w:ascii="Times New Roman" w:hAnsi="Times New Roman"/>
                <w:sz w:val="24"/>
                <w:szCs w:val="24"/>
              </w:rPr>
              <w:t>правильность изложения основания и порядка принятия решений о консервации незавершенного объекта капитального строительства, состава работ по консервации незавершенного объекта капитального строительства и требований к их документальному оформлению;</w:t>
            </w:r>
          </w:p>
        </w:tc>
        <w:tc>
          <w:tcPr>
            <w:tcW w:w="2100" w:type="dxa"/>
            <w:tcBorders>
              <w:top w:val="nil"/>
            </w:tcBorders>
          </w:tcPr>
          <w:p w:rsidR="00DB53B7" w:rsidRPr="00AB78A7" w:rsidRDefault="00DB53B7" w:rsidP="00A0564D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B53B7" w:rsidRPr="00AB78A7" w:rsidTr="00CA1635">
        <w:tc>
          <w:tcPr>
            <w:tcW w:w="2549" w:type="dxa"/>
          </w:tcPr>
          <w:p w:rsidR="00DB53B7" w:rsidRPr="00AB78A7" w:rsidRDefault="00DB53B7" w:rsidP="00A0564D">
            <w:pPr>
              <w:spacing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B78A7">
              <w:rPr>
                <w:rFonts w:ascii="Times New Roman" w:hAnsi="Times New Roman"/>
                <w:iCs/>
                <w:sz w:val="24"/>
                <w:szCs w:val="24"/>
              </w:rPr>
              <w:t>ОК 1.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4994" w:type="dxa"/>
          </w:tcPr>
          <w:p w:rsidR="00DB53B7" w:rsidRPr="00AB78A7" w:rsidRDefault="00DB53B7" w:rsidP="00CA1635">
            <w:pPr>
              <w:spacing w:after="0" w:line="240" w:lineRule="auto"/>
              <w:ind w:firstLine="403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B78A7">
              <w:rPr>
                <w:rFonts w:ascii="Times New Roman" w:hAnsi="Times New Roman"/>
                <w:iCs/>
                <w:sz w:val="24"/>
                <w:szCs w:val="24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DB53B7" w:rsidRPr="00AB78A7" w:rsidRDefault="00DB53B7" w:rsidP="00CA1635">
            <w:pPr>
              <w:spacing w:after="0" w:line="240" w:lineRule="auto"/>
              <w:ind w:firstLine="40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8A7">
              <w:rPr>
                <w:rFonts w:ascii="Times New Roman" w:hAnsi="Times New Roman"/>
                <w:iCs/>
                <w:sz w:val="24"/>
                <w:szCs w:val="24"/>
              </w:rPr>
              <w:t>адекватная оценка и самооценка эффективности и качества выполняемых работ;</w:t>
            </w:r>
          </w:p>
        </w:tc>
        <w:tc>
          <w:tcPr>
            <w:tcW w:w="2100" w:type="dxa"/>
            <w:vMerge w:val="restart"/>
            <w:tcBorders>
              <w:top w:val="nil"/>
            </w:tcBorders>
          </w:tcPr>
          <w:p w:rsidR="00DB53B7" w:rsidRPr="00AB78A7" w:rsidRDefault="00DB53B7" w:rsidP="00A0564D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04CE7">
              <w:rPr>
                <w:rFonts w:ascii="Times New Roman" w:hAnsi="Times New Roman"/>
                <w:sz w:val="24"/>
                <w:szCs w:val="24"/>
              </w:rPr>
              <w:t xml:space="preserve">Экспертная оценка по результатам наблюдения за деятельностью </w:t>
            </w:r>
            <w:r>
              <w:rPr>
                <w:rFonts w:ascii="Times New Roman" w:hAnsi="Times New Roman"/>
                <w:sz w:val="24"/>
                <w:szCs w:val="24"/>
              </w:rPr>
              <w:t>обучающешося</w:t>
            </w:r>
            <w:r w:rsidRPr="00304CE7">
              <w:rPr>
                <w:rFonts w:ascii="Times New Roman" w:hAnsi="Times New Roman"/>
                <w:sz w:val="24"/>
                <w:szCs w:val="24"/>
              </w:rPr>
              <w:t xml:space="preserve"> в процессе освоения ПМ, в т.ч. при выполнении работ учебной и производственной практики</w:t>
            </w:r>
          </w:p>
        </w:tc>
      </w:tr>
      <w:tr w:rsidR="00DB53B7" w:rsidRPr="00AB78A7" w:rsidTr="00CA1635">
        <w:tc>
          <w:tcPr>
            <w:tcW w:w="2549" w:type="dxa"/>
          </w:tcPr>
          <w:p w:rsidR="00DB53B7" w:rsidRPr="00AB78A7" w:rsidRDefault="00DB53B7" w:rsidP="00A0564D">
            <w:pPr>
              <w:spacing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AB78A7">
              <w:rPr>
                <w:rFonts w:ascii="Times New Roman" w:hAnsi="Times New Roman"/>
                <w:sz w:val="24"/>
                <w:szCs w:val="24"/>
              </w:rPr>
              <w:t>ОК 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4994" w:type="dxa"/>
          </w:tcPr>
          <w:p w:rsidR="00DB53B7" w:rsidRPr="00AB78A7" w:rsidRDefault="00DB53B7" w:rsidP="00CA1635">
            <w:pPr>
              <w:spacing w:after="0" w:line="240" w:lineRule="auto"/>
              <w:ind w:firstLine="397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B78A7">
              <w:rPr>
                <w:rFonts w:ascii="Times New Roman" w:hAnsi="Times New Roman"/>
                <w:iCs/>
                <w:sz w:val="24"/>
                <w:szCs w:val="24"/>
              </w:rPr>
              <w:t>оперативность поиска и использования информации, необходимой для качественного выполнения профессиональных задач;</w:t>
            </w:r>
          </w:p>
          <w:p w:rsidR="00DB53B7" w:rsidRPr="00AB78A7" w:rsidRDefault="00DB53B7" w:rsidP="00CA1635">
            <w:pPr>
              <w:spacing w:after="0" w:line="240" w:lineRule="auto"/>
              <w:ind w:firstLine="397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B78A7">
              <w:rPr>
                <w:rFonts w:ascii="Times New Roman" w:hAnsi="Times New Roman"/>
                <w:iCs/>
                <w:sz w:val="24"/>
                <w:szCs w:val="24"/>
              </w:rPr>
              <w:t>широта использования различных источников информации, включая электронные;</w:t>
            </w:r>
          </w:p>
        </w:tc>
        <w:tc>
          <w:tcPr>
            <w:tcW w:w="2100" w:type="dxa"/>
            <w:vMerge/>
          </w:tcPr>
          <w:p w:rsidR="00DB53B7" w:rsidRPr="00AB78A7" w:rsidRDefault="00DB53B7" w:rsidP="00A0564D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B53B7" w:rsidRPr="00AB78A7" w:rsidTr="00CA1635">
        <w:tc>
          <w:tcPr>
            <w:tcW w:w="2549" w:type="dxa"/>
          </w:tcPr>
          <w:p w:rsidR="00DB53B7" w:rsidRPr="00AB78A7" w:rsidRDefault="00DB53B7" w:rsidP="00A0564D">
            <w:pPr>
              <w:spacing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B78A7">
              <w:rPr>
                <w:rFonts w:ascii="Times New Roman" w:hAnsi="Times New Roman"/>
                <w:sz w:val="24"/>
                <w:szCs w:val="24"/>
              </w:rPr>
              <w:t>ОК 3. Планировать и реализовывать собственное профессиональное и личностное развитие</w:t>
            </w:r>
          </w:p>
        </w:tc>
        <w:tc>
          <w:tcPr>
            <w:tcW w:w="4994" w:type="dxa"/>
          </w:tcPr>
          <w:p w:rsidR="00DB53B7" w:rsidRPr="00AB78A7" w:rsidRDefault="00DB53B7" w:rsidP="00CA1635">
            <w:pPr>
              <w:spacing w:after="0" w:line="240" w:lineRule="auto"/>
              <w:ind w:firstLine="40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8A7">
              <w:rPr>
                <w:rFonts w:ascii="Times New Roman" w:hAnsi="Times New Roman"/>
                <w:sz w:val="24"/>
                <w:szCs w:val="24"/>
              </w:rPr>
              <w:t>демонстрация ответственности за принятые решения;</w:t>
            </w:r>
          </w:p>
          <w:p w:rsidR="00DB53B7" w:rsidRPr="00AB78A7" w:rsidRDefault="00DB53B7" w:rsidP="00CA1635">
            <w:pPr>
              <w:spacing w:after="0" w:line="240" w:lineRule="auto"/>
              <w:ind w:firstLine="403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B78A7">
              <w:rPr>
                <w:rFonts w:ascii="Times New Roman" w:hAnsi="Times New Roman"/>
                <w:sz w:val="24"/>
                <w:szCs w:val="24"/>
              </w:rPr>
              <w:t>обоснованность самоанализа и коррекция результатов собственной работы;</w:t>
            </w:r>
          </w:p>
        </w:tc>
        <w:tc>
          <w:tcPr>
            <w:tcW w:w="2100" w:type="dxa"/>
            <w:vMerge/>
          </w:tcPr>
          <w:p w:rsidR="00DB53B7" w:rsidRPr="00AB78A7" w:rsidRDefault="00DB53B7" w:rsidP="00A0564D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B53B7" w:rsidRPr="00AB78A7" w:rsidTr="00CA1635">
        <w:tc>
          <w:tcPr>
            <w:tcW w:w="2549" w:type="dxa"/>
          </w:tcPr>
          <w:p w:rsidR="00DB53B7" w:rsidRPr="00AB78A7" w:rsidRDefault="00DB53B7" w:rsidP="00A0564D">
            <w:pPr>
              <w:spacing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B78A7">
              <w:rPr>
                <w:rFonts w:ascii="Times New Roman" w:hAnsi="Times New Roman"/>
                <w:iCs/>
                <w:sz w:val="24"/>
                <w:szCs w:val="24"/>
              </w:rPr>
              <w:t>ОК 4.</w:t>
            </w:r>
            <w:r w:rsidRPr="00AB78A7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4994" w:type="dxa"/>
          </w:tcPr>
          <w:p w:rsidR="00DB53B7" w:rsidRPr="00AB78A7" w:rsidRDefault="00DB53B7" w:rsidP="00CA1635">
            <w:pPr>
              <w:spacing w:after="0" w:line="240" w:lineRule="auto"/>
              <w:ind w:firstLine="403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8A7">
              <w:rPr>
                <w:rFonts w:ascii="Times New Roman" w:hAnsi="Times New Roman"/>
                <w:bCs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профессиональной;</w:t>
            </w:r>
          </w:p>
          <w:p w:rsidR="00DB53B7" w:rsidRPr="00AB78A7" w:rsidRDefault="00DB53B7" w:rsidP="00CA1635">
            <w:pPr>
              <w:spacing w:after="0" w:line="240" w:lineRule="auto"/>
              <w:ind w:firstLine="403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8A7">
              <w:rPr>
                <w:rFonts w:ascii="Times New Roman" w:hAnsi="Times New Roman"/>
                <w:bCs/>
                <w:sz w:val="24"/>
                <w:szCs w:val="24"/>
              </w:rPr>
              <w:t>конструктивность взаимодействия с обучающимися, преподавателями и руководителями практики в ходе обучения и при решении профессиональных задач;</w:t>
            </w:r>
          </w:p>
          <w:p w:rsidR="00DB53B7" w:rsidRPr="00AB78A7" w:rsidRDefault="00DB53B7" w:rsidP="00CA1635">
            <w:pPr>
              <w:spacing w:after="0" w:line="240" w:lineRule="auto"/>
              <w:ind w:firstLine="403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8A7">
              <w:rPr>
                <w:rFonts w:ascii="Times New Roman" w:hAnsi="Times New Roman"/>
                <w:bCs/>
                <w:sz w:val="24"/>
                <w:szCs w:val="24"/>
              </w:rPr>
              <w:t>четкое выполнение обязанностей при работе в команде и / или выполнении задания в группе;</w:t>
            </w:r>
          </w:p>
          <w:p w:rsidR="00DB53B7" w:rsidRPr="00AB78A7" w:rsidRDefault="00DB53B7" w:rsidP="00CA1635">
            <w:pPr>
              <w:spacing w:after="0" w:line="240" w:lineRule="auto"/>
              <w:ind w:firstLine="403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B78A7">
              <w:rPr>
                <w:rFonts w:ascii="Times New Roman" w:hAnsi="Times New Roman"/>
                <w:bCs/>
                <w:sz w:val="24"/>
                <w:szCs w:val="24"/>
              </w:rPr>
              <w:t>соблюдение норм профессиональной</w:t>
            </w:r>
          </w:p>
        </w:tc>
        <w:tc>
          <w:tcPr>
            <w:tcW w:w="2100" w:type="dxa"/>
            <w:vMerge/>
          </w:tcPr>
          <w:p w:rsidR="00DB53B7" w:rsidRPr="00AB78A7" w:rsidRDefault="00DB53B7" w:rsidP="00A0564D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B53B7" w:rsidRPr="00AB78A7" w:rsidTr="00CA1635">
        <w:tc>
          <w:tcPr>
            <w:tcW w:w="2549" w:type="dxa"/>
          </w:tcPr>
          <w:p w:rsidR="00DB53B7" w:rsidRPr="00CA1635" w:rsidRDefault="00DB53B7" w:rsidP="00CA1635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4994" w:type="dxa"/>
          </w:tcPr>
          <w:p w:rsidR="00DB53B7" w:rsidRPr="00CA1635" w:rsidRDefault="00DB53B7" w:rsidP="00CA1635">
            <w:pPr>
              <w:spacing w:after="0" w:line="240" w:lineRule="auto"/>
              <w:ind w:firstLine="403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00" w:type="dxa"/>
          </w:tcPr>
          <w:p w:rsidR="00DB53B7" w:rsidRPr="00CA1635" w:rsidRDefault="00DB53B7" w:rsidP="00CA16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DB53B7" w:rsidRPr="00AB78A7" w:rsidTr="00CA1635">
        <w:tc>
          <w:tcPr>
            <w:tcW w:w="2549" w:type="dxa"/>
          </w:tcPr>
          <w:p w:rsidR="00DB53B7" w:rsidRPr="00AB78A7" w:rsidRDefault="00DB53B7" w:rsidP="00A0564D">
            <w:pPr>
              <w:spacing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994" w:type="dxa"/>
          </w:tcPr>
          <w:p w:rsidR="00DB53B7" w:rsidRPr="00AB78A7" w:rsidRDefault="00DB53B7" w:rsidP="00CA16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8A7">
              <w:rPr>
                <w:rFonts w:ascii="Times New Roman" w:hAnsi="Times New Roman"/>
                <w:bCs/>
                <w:sz w:val="24"/>
                <w:szCs w:val="24"/>
              </w:rPr>
              <w:t>этики при работе в команде;</w:t>
            </w:r>
          </w:p>
          <w:p w:rsidR="00DB53B7" w:rsidRPr="00AB78A7" w:rsidRDefault="00DB53B7" w:rsidP="00CA1635">
            <w:pPr>
              <w:spacing w:after="0" w:line="240" w:lineRule="auto"/>
              <w:ind w:firstLine="403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8A7">
              <w:rPr>
                <w:rFonts w:ascii="Times New Roman" w:hAnsi="Times New Roman"/>
                <w:bCs/>
                <w:sz w:val="24"/>
                <w:szCs w:val="24"/>
              </w:rPr>
              <w:t>построение профессионального общения с учетом социально-профессионального статуса, ситуации общения, особенностей группы и индивидуальных особенностей участников коммуникации;</w:t>
            </w:r>
          </w:p>
        </w:tc>
        <w:tc>
          <w:tcPr>
            <w:tcW w:w="2100" w:type="dxa"/>
            <w:vMerge w:val="restart"/>
          </w:tcPr>
          <w:p w:rsidR="00DB53B7" w:rsidRPr="00AB78A7" w:rsidRDefault="00DB53B7" w:rsidP="00A0564D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B53B7" w:rsidRPr="00AB78A7" w:rsidTr="00CA1635">
        <w:tc>
          <w:tcPr>
            <w:tcW w:w="2549" w:type="dxa"/>
          </w:tcPr>
          <w:p w:rsidR="00DB53B7" w:rsidRPr="00AB78A7" w:rsidRDefault="00DB53B7" w:rsidP="00A0564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A7">
              <w:rPr>
                <w:rFonts w:ascii="Times New Roman" w:hAnsi="Times New Roman"/>
                <w:sz w:val="24"/>
                <w:szCs w:val="24"/>
              </w:rPr>
              <w:t>ОК 5.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4994" w:type="dxa"/>
          </w:tcPr>
          <w:p w:rsidR="00DB53B7" w:rsidRPr="00AB78A7" w:rsidRDefault="00DB53B7" w:rsidP="00B315C6">
            <w:pPr>
              <w:spacing w:after="0" w:line="240" w:lineRule="auto"/>
              <w:ind w:firstLine="403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B78A7">
              <w:rPr>
                <w:rFonts w:ascii="Times New Roman" w:hAnsi="Times New Roman"/>
                <w:iCs/>
                <w:sz w:val="24"/>
                <w:szCs w:val="24"/>
              </w:rPr>
              <w:t>грамотность устной и письменной речи, ясность формулирования и изложения мыслей;</w:t>
            </w:r>
          </w:p>
          <w:p w:rsidR="00DB53B7" w:rsidRPr="00AB78A7" w:rsidRDefault="00DB53B7" w:rsidP="00B315C6">
            <w:pPr>
              <w:spacing w:after="0" w:line="240" w:lineRule="auto"/>
              <w:ind w:firstLine="403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B78A7">
              <w:rPr>
                <w:rFonts w:ascii="Times New Roman" w:hAnsi="Times New Roman"/>
                <w:iCs/>
                <w:sz w:val="24"/>
                <w:szCs w:val="24"/>
              </w:rPr>
              <w:t>проявление толерантности в рабочем коллективе;</w:t>
            </w:r>
          </w:p>
        </w:tc>
        <w:tc>
          <w:tcPr>
            <w:tcW w:w="2100" w:type="dxa"/>
            <w:vMerge/>
          </w:tcPr>
          <w:p w:rsidR="00DB53B7" w:rsidRPr="00AB78A7" w:rsidRDefault="00DB53B7" w:rsidP="00A0564D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B53B7" w:rsidRPr="00AB78A7" w:rsidTr="00CA1635">
        <w:tc>
          <w:tcPr>
            <w:tcW w:w="2549" w:type="dxa"/>
          </w:tcPr>
          <w:p w:rsidR="00DB53B7" w:rsidRPr="00AB78A7" w:rsidRDefault="00DB53B7" w:rsidP="00A0564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8A7">
              <w:rPr>
                <w:rFonts w:ascii="Times New Roman" w:hAnsi="Times New Roman"/>
                <w:sz w:val="24"/>
                <w:szCs w:val="24"/>
              </w:rPr>
              <w:t>ОК 6. 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4994" w:type="dxa"/>
          </w:tcPr>
          <w:p w:rsidR="00DB53B7" w:rsidRPr="00AB78A7" w:rsidRDefault="00DB53B7" w:rsidP="00B315C6">
            <w:pPr>
              <w:spacing w:after="0" w:line="240" w:lineRule="auto"/>
              <w:ind w:firstLine="403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B78A7">
              <w:rPr>
                <w:rFonts w:ascii="Times New Roman" w:hAnsi="Times New Roman"/>
                <w:bCs/>
                <w:iCs/>
                <w:sz w:val="24"/>
                <w:szCs w:val="24"/>
              </w:rPr>
              <w:t>динамика достижений студента в учебной деятельности;</w:t>
            </w:r>
          </w:p>
        </w:tc>
        <w:tc>
          <w:tcPr>
            <w:tcW w:w="2100" w:type="dxa"/>
            <w:vMerge/>
          </w:tcPr>
          <w:p w:rsidR="00DB53B7" w:rsidRPr="00AB78A7" w:rsidRDefault="00DB53B7" w:rsidP="00A0564D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B53B7" w:rsidRPr="00AB78A7" w:rsidTr="00CA1635">
        <w:tc>
          <w:tcPr>
            <w:tcW w:w="2549" w:type="dxa"/>
          </w:tcPr>
          <w:p w:rsidR="00DB53B7" w:rsidRPr="00AB78A7" w:rsidRDefault="00DB53B7" w:rsidP="00A0564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A7">
              <w:rPr>
                <w:rFonts w:ascii="Times New Roman" w:hAnsi="Times New Roman"/>
                <w:sz w:val="24"/>
                <w:szCs w:val="24"/>
              </w:rPr>
              <w:t>ОК 7. 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4994" w:type="dxa"/>
          </w:tcPr>
          <w:p w:rsidR="00DB53B7" w:rsidRPr="00AB78A7" w:rsidRDefault="00DB53B7" w:rsidP="00CA1635">
            <w:pPr>
              <w:spacing w:after="0" w:line="240" w:lineRule="auto"/>
              <w:ind w:firstLine="397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B78A7">
              <w:rPr>
                <w:rFonts w:ascii="Times New Roman" w:hAnsi="Times New Roman"/>
                <w:bCs/>
                <w:iCs/>
                <w:sz w:val="24"/>
                <w:szCs w:val="24"/>
              </w:rPr>
              <w:t>соблюдение нор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мы экологической безопасности;</w:t>
            </w:r>
          </w:p>
          <w:p w:rsidR="00DB53B7" w:rsidRPr="00AB78A7" w:rsidRDefault="00DB53B7" w:rsidP="00CA1635">
            <w:pPr>
              <w:spacing w:after="0" w:line="240" w:lineRule="auto"/>
              <w:ind w:firstLine="397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B78A7">
              <w:rPr>
                <w:rFonts w:ascii="Times New Roman" w:hAnsi="Times New Roman"/>
                <w:bCs/>
                <w:iCs/>
                <w:sz w:val="24"/>
                <w:szCs w:val="24"/>
              </w:rPr>
              <w:t>обоснованность выбора направлений ресурсосбережения в рамках профессиональной деятельности по специальности при выполнении строительно-монтажных работ, в том числе отделочных работ;</w:t>
            </w:r>
          </w:p>
          <w:p w:rsidR="00DB53B7" w:rsidRPr="00AB78A7" w:rsidRDefault="00DB53B7" w:rsidP="00CA1635">
            <w:pPr>
              <w:spacing w:after="0" w:line="240" w:lineRule="auto"/>
              <w:ind w:firstLine="397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B78A7">
              <w:rPr>
                <w:rFonts w:ascii="Times New Roman" w:hAnsi="Times New Roman"/>
                <w:bCs/>
                <w:iCs/>
                <w:sz w:val="24"/>
                <w:szCs w:val="24"/>
              </w:rPr>
              <w:t>применение направлений ресурсосбережения в рамках профессиональной деятельности по специальности;</w:t>
            </w:r>
          </w:p>
          <w:p w:rsidR="00DB53B7" w:rsidRPr="00AB78A7" w:rsidRDefault="00DB53B7" w:rsidP="00CA1635">
            <w:pPr>
              <w:spacing w:after="0" w:line="240" w:lineRule="auto"/>
              <w:ind w:firstLine="397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B78A7">
              <w:rPr>
                <w:rFonts w:ascii="Times New Roman" w:hAnsi="Times New Roman"/>
                <w:bCs/>
                <w:iCs/>
                <w:sz w:val="24"/>
                <w:szCs w:val="24"/>
              </w:rPr>
              <w:t>достоверность оценки чрезвычайной ситуации, правильность и аргументированность;</w:t>
            </w:r>
          </w:p>
        </w:tc>
        <w:tc>
          <w:tcPr>
            <w:tcW w:w="2100" w:type="dxa"/>
            <w:vMerge/>
          </w:tcPr>
          <w:p w:rsidR="00DB53B7" w:rsidRPr="00AB78A7" w:rsidRDefault="00DB53B7" w:rsidP="00A0564D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B53B7" w:rsidRPr="00AB78A7" w:rsidTr="00BB6CD0">
        <w:tc>
          <w:tcPr>
            <w:tcW w:w="2549" w:type="dxa"/>
          </w:tcPr>
          <w:p w:rsidR="00DB53B7" w:rsidRPr="00AB78A7" w:rsidRDefault="00DB53B7" w:rsidP="00A056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8A7">
              <w:rPr>
                <w:rFonts w:ascii="Times New Roman" w:hAnsi="Times New Roman"/>
                <w:sz w:val="24"/>
                <w:szCs w:val="24"/>
              </w:rPr>
              <w:t>ОК 9 Использовать информационные технологии в профессиональной деятельности</w:t>
            </w:r>
          </w:p>
        </w:tc>
        <w:tc>
          <w:tcPr>
            <w:tcW w:w="4994" w:type="dxa"/>
          </w:tcPr>
          <w:p w:rsidR="00DB53B7" w:rsidRPr="00AB78A7" w:rsidRDefault="00DB53B7" w:rsidP="00CA1635">
            <w:pPr>
              <w:spacing w:after="0" w:line="240" w:lineRule="auto"/>
              <w:ind w:firstLine="397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B78A7">
              <w:rPr>
                <w:rFonts w:ascii="Times New Roman" w:hAnsi="Times New Roman"/>
                <w:bCs/>
                <w:iCs/>
                <w:sz w:val="24"/>
                <w:szCs w:val="24"/>
              </w:rPr>
              <w:t>оперативность и результативность использования общего и специализированного программного обеспечения при решении профессиональных задач;</w:t>
            </w:r>
          </w:p>
        </w:tc>
        <w:tc>
          <w:tcPr>
            <w:tcW w:w="2100" w:type="dxa"/>
            <w:vMerge/>
          </w:tcPr>
          <w:p w:rsidR="00DB53B7" w:rsidRPr="00AB78A7" w:rsidRDefault="00DB53B7" w:rsidP="00A0564D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B53B7" w:rsidRPr="00AB78A7" w:rsidTr="00CA1635">
        <w:tc>
          <w:tcPr>
            <w:tcW w:w="2549" w:type="dxa"/>
          </w:tcPr>
          <w:p w:rsidR="00DB53B7" w:rsidRPr="00AB78A7" w:rsidRDefault="00DB53B7" w:rsidP="00A056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8A7">
              <w:rPr>
                <w:rFonts w:ascii="Times New Roman" w:hAnsi="Times New Roman"/>
                <w:sz w:val="24"/>
                <w:szCs w:val="24"/>
              </w:rPr>
              <w:t>ОК 10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B78A7">
              <w:rPr>
                <w:rFonts w:ascii="Times New Roman" w:hAnsi="Times New Roman"/>
                <w:sz w:val="24"/>
                <w:szCs w:val="24"/>
              </w:rPr>
              <w:t xml:space="preserve"> Пользоваться профессиональной документацией на </w:t>
            </w:r>
          </w:p>
        </w:tc>
        <w:tc>
          <w:tcPr>
            <w:tcW w:w="4994" w:type="dxa"/>
          </w:tcPr>
          <w:p w:rsidR="00DB53B7" w:rsidRPr="00AB78A7" w:rsidRDefault="00DB53B7" w:rsidP="00CA1635">
            <w:pPr>
              <w:spacing w:after="0" w:line="240" w:lineRule="auto"/>
              <w:ind w:firstLine="397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B78A7">
              <w:rPr>
                <w:rFonts w:ascii="Times New Roman" w:hAnsi="Times New Roman"/>
                <w:iCs/>
                <w:sz w:val="24"/>
                <w:szCs w:val="24"/>
              </w:rPr>
              <w:t xml:space="preserve">использование в профессиональной деятельности необходимой технической документации, в том числе на иностранных </w:t>
            </w:r>
          </w:p>
        </w:tc>
        <w:tc>
          <w:tcPr>
            <w:tcW w:w="2100" w:type="dxa"/>
            <w:vMerge/>
          </w:tcPr>
          <w:p w:rsidR="00DB53B7" w:rsidRPr="00AB78A7" w:rsidRDefault="00DB53B7" w:rsidP="00A0564D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B53B7" w:rsidRPr="00AB78A7" w:rsidTr="00CA1635">
        <w:tc>
          <w:tcPr>
            <w:tcW w:w="2549" w:type="dxa"/>
          </w:tcPr>
          <w:p w:rsidR="00DB53B7" w:rsidRPr="00B315C6" w:rsidRDefault="00DB53B7" w:rsidP="00B315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994" w:type="dxa"/>
          </w:tcPr>
          <w:p w:rsidR="00DB53B7" w:rsidRPr="00B315C6" w:rsidRDefault="00DB53B7" w:rsidP="00B315C6">
            <w:pPr>
              <w:spacing w:after="0" w:line="240" w:lineRule="auto"/>
              <w:ind w:left="417" w:right="57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2100" w:type="dxa"/>
          </w:tcPr>
          <w:p w:rsidR="00DB53B7" w:rsidRPr="00B315C6" w:rsidRDefault="00DB53B7" w:rsidP="00B315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315C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DB53B7" w:rsidRPr="00AB78A7" w:rsidTr="00CA1635">
        <w:tc>
          <w:tcPr>
            <w:tcW w:w="2549" w:type="dxa"/>
          </w:tcPr>
          <w:p w:rsidR="00DB53B7" w:rsidRPr="00B315C6" w:rsidRDefault="00DB53B7" w:rsidP="00B315C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78A7">
              <w:rPr>
                <w:rFonts w:ascii="Times New Roman" w:hAnsi="Times New Roman"/>
                <w:sz w:val="24"/>
                <w:szCs w:val="24"/>
              </w:rPr>
              <w:t>государственном и иностранных языках</w:t>
            </w:r>
          </w:p>
        </w:tc>
        <w:tc>
          <w:tcPr>
            <w:tcW w:w="4994" w:type="dxa"/>
          </w:tcPr>
          <w:p w:rsidR="00DB53B7" w:rsidRPr="00B315C6" w:rsidRDefault="00DB53B7" w:rsidP="00B315C6">
            <w:pPr>
              <w:spacing w:after="0" w:line="240" w:lineRule="auto"/>
              <w:ind w:left="43" w:right="57"/>
              <w:contextualSpacing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AB78A7">
              <w:rPr>
                <w:rFonts w:ascii="Times New Roman" w:hAnsi="Times New Roman"/>
                <w:iCs/>
                <w:sz w:val="24"/>
                <w:szCs w:val="24"/>
              </w:rPr>
              <w:t>языках;</w:t>
            </w:r>
          </w:p>
        </w:tc>
        <w:tc>
          <w:tcPr>
            <w:tcW w:w="2100" w:type="dxa"/>
            <w:vMerge w:val="restart"/>
          </w:tcPr>
          <w:p w:rsidR="00DB53B7" w:rsidRPr="00B315C6" w:rsidRDefault="00DB53B7" w:rsidP="00B315C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B53B7" w:rsidRPr="00AB78A7" w:rsidTr="00CA1635">
        <w:tc>
          <w:tcPr>
            <w:tcW w:w="2549" w:type="dxa"/>
          </w:tcPr>
          <w:p w:rsidR="00DB53B7" w:rsidRPr="00AB78A7" w:rsidRDefault="00DB53B7" w:rsidP="00A056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8A7">
              <w:rPr>
                <w:rFonts w:ascii="Times New Roman" w:hAnsi="Times New Roman"/>
                <w:sz w:val="24"/>
                <w:szCs w:val="24"/>
              </w:rPr>
              <w:t xml:space="preserve">ОК 11. </w:t>
            </w:r>
            <w:r w:rsidRPr="001F2958">
              <w:rPr>
                <w:rFonts w:ascii="Times New Roman" w:hAnsi="Times New Roman"/>
                <w:sz w:val="24"/>
                <w:szCs w:val="24"/>
              </w:rPr>
              <w:t>Использовать знания по финансовой грамотности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F29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AB78A7">
              <w:rPr>
                <w:rFonts w:ascii="Times New Roman" w:hAnsi="Times New Roman"/>
                <w:sz w:val="24"/>
                <w:szCs w:val="24"/>
              </w:rPr>
              <w:t>ланировать предпринимательскую деятельность в профессиональной сфере</w:t>
            </w:r>
          </w:p>
        </w:tc>
        <w:tc>
          <w:tcPr>
            <w:tcW w:w="4994" w:type="dxa"/>
          </w:tcPr>
          <w:p w:rsidR="00DB53B7" w:rsidRPr="004C1094" w:rsidRDefault="00DB53B7" w:rsidP="00B315C6">
            <w:pPr>
              <w:spacing w:after="0" w:line="240" w:lineRule="auto"/>
              <w:ind w:firstLine="397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C1094">
              <w:rPr>
                <w:rFonts w:ascii="Times New Roman" w:hAnsi="Times New Roman"/>
                <w:iCs/>
                <w:sz w:val="24"/>
                <w:szCs w:val="24"/>
              </w:rPr>
              <w:t>обоснованность применения знаний по  финансовой грамотности,</w:t>
            </w:r>
          </w:p>
          <w:p w:rsidR="00DB53B7" w:rsidRPr="00AB78A7" w:rsidRDefault="00DB53B7" w:rsidP="00B315C6">
            <w:pPr>
              <w:spacing w:after="0" w:line="240" w:lineRule="auto"/>
              <w:ind w:firstLine="397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4C1094">
              <w:rPr>
                <w:rFonts w:ascii="Times New Roman" w:hAnsi="Times New Roman"/>
                <w:iCs/>
                <w:sz w:val="24"/>
                <w:szCs w:val="24"/>
              </w:rPr>
              <w:t>использование законодательных и нормативно-правовых актов при планировании предпринимательской деятельности  в строительной отрасли</w:t>
            </w:r>
          </w:p>
        </w:tc>
        <w:tc>
          <w:tcPr>
            <w:tcW w:w="2100" w:type="dxa"/>
            <w:vMerge/>
          </w:tcPr>
          <w:p w:rsidR="00DB53B7" w:rsidRPr="00AB78A7" w:rsidRDefault="00DB53B7" w:rsidP="00A0564D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DB53B7" w:rsidRDefault="00DB53B7"/>
    <w:sectPr w:rsidR="00DB53B7" w:rsidSect="007A5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53B7" w:rsidRDefault="00DB53B7" w:rsidP="00E8672E">
      <w:pPr>
        <w:spacing w:after="0" w:line="240" w:lineRule="auto"/>
      </w:pPr>
      <w:r>
        <w:separator/>
      </w:r>
    </w:p>
  </w:endnote>
  <w:endnote w:type="continuationSeparator" w:id="0">
    <w:p w:rsidR="00DB53B7" w:rsidRDefault="00DB53B7" w:rsidP="00E86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3B7" w:rsidRDefault="00DB53B7">
    <w:pPr>
      <w:pStyle w:val="a5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454696">
      <w:rPr>
        <w:noProof/>
      </w:rPr>
      <w:t>2</w:t>
    </w:r>
    <w:r>
      <w:rPr>
        <w:noProof/>
      </w:rPr>
      <w:fldChar w:fldCharType="end"/>
    </w:r>
  </w:p>
  <w:p w:rsidR="00DB53B7" w:rsidRDefault="00DB53B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53B7" w:rsidRDefault="00DB53B7" w:rsidP="00E8672E">
      <w:pPr>
        <w:spacing w:after="0" w:line="240" w:lineRule="auto"/>
      </w:pPr>
      <w:r>
        <w:separator/>
      </w:r>
    </w:p>
  </w:footnote>
  <w:footnote w:type="continuationSeparator" w:id="0">
    <w:p w:rsidR="00DB53B7" w:rsidRDefault="00DB53B7" w:rsidP="00E867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807" w:hanging="360"/>
      </w:pPr>
      <w:rPr>
        <w:rFonts w:ascii="Symbol" w:hAnsi="Symbol" w:hint="default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807"/>
        </w:tabs>
        <w:ind w:left="807" w:hanging="360"/>
      </w:pPr>
      <w:rPr>
        <w:rFonts w:ascii="Symbol" w:hAnsi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8"/>
        <w:szCs w:val="28"/>
      </w:r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4" w15:restartNumberingAfterBreak="0">
    <w:nsid w:val="01560019"/>
    <w:multiLevelType w:val="hybridMultilevel"/>
    <w:tmpl w:val="F73A04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2EE1BAE"/>
    <w:multiLevelType w:val="hybridMultilevel"/>
    <w:tmpl w:val="219CA3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56A5248"/>
    <w:multiLevelType w:val="hybridMultilevel"/>
    <w:tmpl w:val="B29C8B34"/>
    <w:lvl w:ilvl="0" w:tplc="B6F699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1F13CA"/>
    <w:multiLevelType w:val="multilevel"/>
    <w:tmpl w:val="31C0DDB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8" w15:restartNumberingAfterBreak="0">
    <w:nsid w:val="0B6B2ED6"/>
    <w:multiLevelType w:val="hybridMultilevel"/>
    <w:tmpl w:val="A3440F9A"/>
    <w:lvl w:ilvl="0" w:tplc="DCA2D69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12B90678"/>
    <w:multiLevelType w:val="hybridMultilevel"/>
    <w:tmpl w:val="B920B4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37073BD"/>
    <w:multiLevelType w:val="hybridMultilevel"/>
    <w:tmpl w:val="B6AC8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4570E73"/>
    <w:multiLevelType w:val="hybridMultilevel"/>
    <w:tmpl w:val="092E75FC"/>
    <w:lvl w:ilvl="0" w:tplc="B6F699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6C56B7"/>
    <w:multiLevelType w:val="hybridMultilevel"/>
    <w:tmpl w:val="C81C8FD6"/>
    <w:lvl w:ilvl="0" w:tplc="EAA6A57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1A5727FD"/>
    <w:multiLevelType w:val="hybridMultilevel"/>
    <w:tmpl w:val="A4E0C0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BA300BF"/>
    <w:multiLevelType w:val="hybridMultilevel"/>
    <w:tmpl w:val="B1605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BD5A60"/>
    <w:multiLevelType w:val="hybridMultilevel"/>
    <w:tmpl w:val="DBE6C178"/>
    <w:lvl w:ilvl="0" w:tplc="B6F699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B6F6993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34D67BE"/>
    <w:multiLevelType w:val="hybridMultilevel"/>
    <w:tmpl w:val="62CE0DE0"/>
    <w:lvl w:ilvl="0" w:tplc="CF104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3511BD2"/>
    <w:multiLevelType w:val="hybridMultilevel"/>
    <w:tmpl w:val="DA884F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120F35"/>
    <w:multiLevelType w:val="hybridMultilevel"/>
    <w:tmpl w:val="19CAA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CA43B1B"/>
    <w:multiLevelType w:val="hybridMultilevel"/>
    <w:tmpl w:val="915CF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2B57AAB"/>
    <w:multiLevelType w:val="hybridMultilevel"/>
    <w:tmpl w:val="727EC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3131D69"/>
    <w:multiLevelType w:val="hybridMultilevel"/>
    <w:tmpl w:val="DA34B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9663DF1"/>
    <w:multiLevelType w:val="hybridMultilevel"/>
    <w:tmpl w:val="F2E030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CFD6776"/>
    <w:multiLevelType w:val="hybridMultilevel"/>
    <w:tmpl w:val="DB5624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3DED5EFB"/>
    <w:multiLevelType w:val="hybridMultilevel"/>
    <w:tmpl w:val="F6DCFD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F235469"/>
    <w:multiLevelType w:val="hybridMultilevel"/>
    <w:tmpl w:val="4B2679A2"/>
    <w:lvl w:ilvl="0" w:tplc="C19C275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41A34669"/>
    <w:multiLevelType w:val="hybridMultilevel"/>
    <w:tmpl w:val="4BC4F304"/>
    <w:lvl w:ilvl="0" w:tplc="7436A1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441D50E8"/>
    <w:multiLevelType w:val="hybridMultilevel"/>
    <w:tmpl w:val="1542DC28"/>
    <w:lvl w:ilvl="0" w:tplc="B6F699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97189A"/>
    <w:multiLevelType w:val="hybridMultilevel"/>
    <w:tmpl w:val="F124BA30"/>
    <w:lvl w:ilvl="0" w:tplc="051C6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6586BA1"/>
    <w:multiLevelType w:val="multilevel"/>
    <w:tmpl w:val="37008368"/>
    <w:lvl w:ilvl="0">
      <w:start w:val="1"/>
      <w:numFmt w:val="decimal"/>
      <w:lvlText w:val="%1."/>
      <w:lvlJc w:val="left"/>
      <w:pPr>
        <w:ind w:left="-1954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65" w:hanging="7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079" w:hanging="7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5393" w:hanging="76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80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33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30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53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7998" w:hanging="1800"/>
      </w:pPr>
      <w:rPr>
        <w:rFonts w:cs="Times New Roman" w:hint="default"/>
      </w:rPr>
    </w:lvl>
  </w:abstractNum>
  <w:abstractNum w:abstractNumId="40" w15:restartNumberingAfterBreak="0">
    <w:nsid w:val="486515AA"/>
    <w:multiLevelType w:val="hybridMultilevel"/>
    <w:tmpl w:val="B2CA72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94400B7"/>
    <w:multiLevelType w:val="hybridMultilevel"/>
    <w:tmpl w:val="5BFC4AC6"/>
    <w:lvl w:ilvl="0" w:tplc="CF104C84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2" w15:restartNumberingAfterBreak="0">
    <w:nsid w:val="4A845B57"/>
    <w:multiLevelType w:val="hybridMultilevel"/>
    <w:tmpl w:val="B9D49AC6"/>
    <w:lvl w:ilvl="0" w:tplc="0419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3" w15:restartNumberingAfterBreak="0">
    <w:nsid w:val="4AD478CB"/>
    <w:multiLevelType w:val="hybridMultilevel"/>
    <w:tmpl w:val="C99A93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AEE620D"/>
    <w:multiLevelType w:val="hybridMultilevel"/>
    <w:tmpl w:val="9036F558"/>
    <w:lvl w:ilvl="0" w:tplc="CF104C84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5" w15:restartNumberingAfterBreak="0">
    <w:nsid w:val="4B820A3F"/>
    <w:multiLevelType w:val="hybridMultilevel"/>
    <w:tmpl w:val="D326EEE6"/>
    <w:lvl w:ilvl="0" w:tplc="B6F69934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DE766D3"/>
    <w:multiLevelType w:val="hybridMultilevel"/>
    <w:tmpl w:val="0AC468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2066A0D"/>
    <w:multiLevelType w:val="hybridMultilevel"/>
    <w:tmpl w:val="C08C39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54C95B00"/>
    <w:multiLevelType w:val="hybridMultilevel"/>
    <w:tmpl w:val="90E62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63F02FE"/>
    <w:multiLevelType w:val="hybridMultilevel"/>
    <w:tmpl w:val="70307106"/>
    <w:lvl w:ilvl="0" w:tplc="051C6F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0" w15:restartNumberingAfterBreak="0">
    <w:nsid w:val="5738398C"/>
    <w:multiLevelType w:val="hybridMultilevel"/>
    <w:tmpl w:val="F86AA9FC"/>
    <w:lvl w:ilvl="0" w:tplc="CF104C84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1" w15:restartNumberingAfterBreak="0">
    <w:nsid w:val="589B77D1"/>
    <w:multiLevelType w:val="hybridMultilevel"/>
    <w:tmpl w:val="DD4C53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92943E5"/>
    <w:multiLevelType w:val="hybridMultilevel"/>
    <w:tmpl w:val="EE12C1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A9A1E78"/>
    <w:multiLevelType w:val="hybridMultilevel"/>
    <w:tmpl w:val="BD2A91F8"/>
    <w:lvl w:ilvl="0" w:tplc="513003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5D5B2446"/>
    <w:multiLevelType w:val="hybridMultilevel"/>
    <w:tmpl w:val="A68825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6657725"/>
    <w:multiLevelType w:val="hybridMultilevel"/>
    <w:tmpl w:val="E02C9C8C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6" w15:restartNumberingAfterBreak="0">
    <w:nsid w:val="680F6050"/>
    <w:multiLevelType w:val="hybridMultilevel"/>
    <w:tmpl w:val="87A06694"/>
    <w:lvl w:ilvl="0" w:tplc="B6F69934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AC25BE3"/>
    <w:multiLevelType w:val="hybridMultilevel"/>
    <w:tmpl w:val="3642E65C"/>
    <w:lvl w:ilvl="0" w:tplc="EDECF4A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8" w15:restartNumberingAfterBreak="0">
    <w:nsid w:val="6D6E7513"/>
    <w:multiLevelType w:val="multilevel"/>
    <w:tmpl w:val="EF54ECE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9" w15:restartNumberingAfterBreak="0">
    <w:nsid w:val="7018188D"/>
    <w:multiLevelType w:val="hybridMultilevel"/>
    <w:tmpl w:val="375C40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 w15:restartNumberingAfterBreak="0">
    <w:nsid w:val="70B648A6"/>
    <w:multiLevelType w:val="hybridMultilevel"/>
    <w:tmpl w:val="AE84AE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2D94D1F"/>
    <w:multiLevelType w:val="hybridMultilevel"/>
    <w:tmpl w:val="AA2CEA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587204C"/>
    <w:multiLevelType w:val="hybridMultilevel"/>
    <w:tmpl w:val="79BA4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AEC002D"/>
    <w:multiLevelType w:val="multilevel"/>
    <w:tmpl w:val="183036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8"/>
  </w:num>
  <w:num w:numId="2">
    <w:abstractNumId w:val="29"/>
  </w:num>
  <w:num w:numId="3">
    <w:abstractNumId w:val="43"/>
  </w:num>
  <w:num w:numId="4">
    <w:abstractNumId w:val="23"/>
  </w:num>
  <w:num w:numId="5">
    <w:abstractNumId w:val="27"/>
  </w:num>
  <w:num w:numId="6">
    <w:abstractNumId w:val="46"/>
  </w:num>
  <w:num w:numId="7">
    <w:abstractNumId w:val="61"/>
  </w:num>
  <w:num w:numId="8">
    <w:abstractNumId w:val="34"/>
  </w:num>
  <w:num w:numId="9">
    <w:abstractNumId w:val="51"/>
  </w:num>
  <w:num w:numId="10">
    <w:abstractNumId w:val="60"/>
  </w:num>
  <w:num w:numId="11">
    <w:abstractNumId w:val="31"/>
  </w:num>
  <w:num w:numId="12">
    <w:abstractNumId w:val="20"/>
  </w:num>
  <w:num w:numId="13">
    <w:abstractNumId w:val="28"/>
  </w:num>
  <w:num w:numId="14">
    <w:abstractNumId w:val="24"/>
  </w:num>
  <w:num w:numId="15">
    <w:abstractNumId w:val="54"/>
  </w:num>
  <w:num w:numId="16">
    <w:abstractNumId w:val="30"/>
  </w:num>
  <w:num w:numId="17">
    <w:abstractNumId w:val="62"/>
  </w:num>
  <w:num w:numId="18">
    <w:abstractNumId w:val="55"/>
  </w:num>
  <w:num w:numId="19">
    <w:abstractNumId w:val="42"/>
  </w:num>
  <w:num w:numId="20">
    <w:abstractNumId w:val="25"/>
  </w:num>
  <w:num w:numId="21">
    <w:abstractNumId w:val="40"/>
  </w:num>
  <w:num w:numId="22">
    <w:abstractNumId w:val="37"/>
  </w:num>
  <w:num w:numId="23">
    <w:abstractNumId w:val="14"/>
  </w:num>
  <w:num w:numId="24">
    <w:abstractNumId w:val="36"/>
  </w:num>
  <w:num w:numId="25">
    <w:abstractNumId w:val="59"/>
  </w:num>
  <w:num w:numId="26">
    <w:abstractNumId w:val="39"/>
  </w:num>
  <w:num w:numId="27">
    <w:abstractNumId w:val="49"/>
  </w:num>
  <w:num w:numId="28">
    <w:abstractNumId w:val="21"/>
  </w:num>
  <w:num w:numId="29">
    <w:abstractNumId w:val="16"/>
  </w:num>
  <w:num w:numId="30">
    <w:abstractNumId w:val="56"/>
  </w:num>
  <w:num w:numId="31">
    <w:abstractNumId w:val="45"/>
  </w:num>
  <w:num w:numId="32">
    <w:abstractNumId w:val="22"/>
  </w:num>
  <w:num w:numId="33">
    <w:abstractNumId w:val="52"/>
  </w:num>
  <w:num w:numId="34">
    <w:abstractNumId w:val="15"/>
  </w:num>
  <w:num w:numId="35">
    <w:abstractNumId w:val="19"/>
  </w:num>
  <w:num w:numId="36">
    <w:abstractNumId w:val="17"/>
  </w:num>
  <w:num w:numId="37">
    <w:abstractNumId w:val="35"/>
  </w:num>
  <w:num w:numId="38">
    <w:abstractNumId w:val="53"/>
  </w:num>
  <w:num w:numId="39">
    <w:abstractNumId w:val="57"/>
  </w:num>
  <w:num w:numId="40">
    <w:abstractNumId w:val="18"/>
  </w:num>
  <w:num w:numId="41">
    <w:abstractNumId w:val="58"/>
  </w:num>
  <w:num w:numId="42">
    <w:abstractNumId w:val="63"/>
  </w:num>
  <w:num w:numId="43">
    <w:abstractNumId w:val="44"/>
  </w:num>
  <w:num w:numId="44">
    <w:abstractNumId w:val="41"/>
  </w:num>
  <w:num w:numId="45">
    <w:abstractNumId w:val="50"/>
  </w:num>
  <w:num w:numId="46">
    <w:abstractNumId w:val="26"/>
  </w:num>
  <w:num w:numId="47">
    <w:abstractNumId w:val="38"/>
  </w:num>
  <w:num w:numId="48">
    <w:abstractNumId w:val="32"/>
  </w:num>
  <w:num w:numId="49">
    <w:abstractNumId w:val="33"/>
  </w:num>
  <w:num w:numId="50">
    <w:abstractNumId w:val="4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4FB8"/>
    <w:rsid w:val="00003C2C"/>
    <w:rsid w:val="0001438A"/>
    <w:rsid w:val="000206F7"/>
    <w:rsid w:val="000222E4"/>
    <w:rsid w:val="000239D1"/>
    <w:rsid w:val="00036C76"/>
    <w:rsid w:val="00047340"/>
    <w:rsid w:val="00061E0C"/>
    <w:rsid w:val="000736F8"/>
    <w:rsid w:val="00077F86"/>
    <w:rsid w:val="000A05D2"/>
    <w:rsid w:val="000A115A"/>
    <w:rsid w:val="000B79DB"/>
    <w:rsid w:val="000F3436"/>
    <w:rsid w:val="001042F4"/>
    <w:rsid w:val="00115B2E"/>
    <w:rsid w:val="0011726C"/>
    <w:rsid w:val="001266A7"/>
    <w:rsid w:val="00135EF7"/>
    <w:rsid w:val="00151257"/>
    <w:rsid w:val="00155E95"/>
    <w:rsid w:val="001727CB"/>
    <w:rsid w:val="0017564F"/>
    <w:rsid w:val="001773E9"/>
    <w:rsid w:val="0018384E"/>
    <w:rsid w:val="001840FF"/>
    <w:rsid w:val="00184AE9"/>
    <w:rsid w:val="00185FDD"/>
    <w:rsid w:val="00187AB2"/>
    <w:rsid w:val="00191D4B"/>
    <w:rsid w:val="001C0FF3"/>
    <w:rsid w:val="001C25C3"/>
    <w:rsid w:val="001D3202"/>
    <w:rsid w:val="001D35B4"/>
    <w:rsid w:val="001D71A1"/>
    <w:rsid w:val="001F2958"/>
    <w:rsid w:val="001F3667"/>
    <w:rsid w:val="00203293"/>
    <w:rsid w:val="00206FA6"/>
    <w:rsid w:val="00221AC0"/>
    <w:rsid w:val="002275BA"/>
    <w:rsid w:val="002279D6"/>
    <w:rsid w:val="00230563"/>
    <w:rsid w:val="00252B22"/>
    <w:rsid w:val="00257276"/>
    <w:rsid w:val="00271C8E"/>
    <w:rsid w:val="00273EAB"/>
    <w:rsid w:val="0027660D"/>
    <w:rsid w:val="00277C03"/>
    <w:rsid w:val="00281669"/>
    <w:rsid w:val="00296C8F"/>
    <w:rsid w:val="002A37EA"/>
    <w:rsid w:val="002B220A"/>
    <w:rsid w:val="002B42B5"/>
    <w:rsid w:val="002B77A9"/>
    <w:rsid w:val="002C0720"/>
    <w:rsid w:val="002E244D"/>
    <w:rsid w:val="002E306F"/>
    <w:rsid w:val="00300111"/>
    <w:rsid w:val="00302EF1"/>
    <w:rsid w:val="00304CE7"/>
    <w:rsid w:val="00311FF1"/>
    <w:rsid w:val="00313FCB"/>
    <w:rsid w:val="00325DC7"/>
    <w:rsid w:val="003322AA"/>
    <w:rsid w:val="00351349"/>
    <w:rsid w:val="00357B39"/>
    <w:rsid w:val="00371DFE"/>
    <w:rsid w:val="0037558A"/>
    <w:rsid w:val="0038111D"/>
    <w:rsid w:val="00387AF2"/>
    <w:rsid w:val="00390D24"/>
    <w:rsid w:val="003A1957"/>
    <w:rsid w:val="003B0B16"/>
    <w:rsid w:val="003B51C1"/>
    <w:rsid w:val="003C4643"/>
    <w:rsid w:val="003D65F3"/>
    <w:rsid w:val="003D766B"/>
    <w:rsid w:val="003F2232"/>
    <w:rsid w:val="00405C61"/>
    <w:rsid w:val="00416FC3"/>
    <w:rsid w:val="00417C2D"/>
    <w:rsid w:val="004209B9"/>
    <w:rsid w:val="00437C19"/>
    <w:rsid w:val="00450BD3"/>
    <w:rsid w:val="00452A16"/>
    <w:rsid w:val="00454696"/>
    <w:rsid w:val="00454DDD"/>
    <w:rsid w:val="00482CD3"/>
    <w:rsid w:val="004A0F5C"/>
    <w:rsid w:val="004A4AB1"/>
    <w:rsid w:val="004C0897"/>
    <w:rsid w:val="004C1094"/>
    <w:rsid w:val="004C75E2"/>
    <w:rsid w:val="004F309F"/>
    <w:rsid w:val="004F4243"/>
    <w:rsid w:val="004F5433"/>
    <w:rsid w:val="00501D40"/>
    <w:rsid w:val="00510B76"/>
    <w:rsid w:val="0051774A"/>
    <w:rsid w:val="0053506C"/>
    <w:rsid w:val="00555A5A"/>
    <w:rsid w:val="005621AF"/>
    <w:rsid w:val="00563AD1"/>
    <w:rsid w:val="0057403C"/>
    <w:rsid w:val="00575482"/>
    <w:rsid w:val="00582FEA"/>
    <w:rsid w:val="0058597E"/>
    <w:rsid w:val="005A02B8"/>
    <w:rsid w:val="005A6BD5"/>
    <w:rsid w:val="005A7F86"/>
    <w:rsid w:val="005B2848"/>
    <w:rsid w:val="005C0BBF"/>
    <w:rsid w:val="005D4003"/>
    <w:rsid w:val="005E0145"/>
    <w:rsid w:val="005E4351"/>
    <w:rsid w:val="005F5538"/>
    <w:rsid w:val="00601785"/>
    <w:rsid w:val="00602A38"/>
    <w:rsid w:val="00607D0D"/>
    <w:rsid w:val="00616B98"/>
    <w:rsid w:val="00622D34"/>
    <w:rsid w:val="006316D0"/>
    <w:rsid w:val="00632300"/>
    <w:rsid w:val="00641778"/>
    <w:rsid w:val="0065092A"/>
    <w:rsid w:val="00660F00"/>
    <w:rsid w:val="00663553"/>
    <w:rsid w:val="00664E0E"/>
    <w:rsid w:val="006729EB"/>
    <w:rsid w:val="00677131"/>
    <w:rsid w:val="0068721B"/>
    <w:rsid w:val="006879AD"/>
    <w:rsid w:val="006A11F9"/>
    <w:rsid w:val="006A37E4"/>
    <w:rsid w:val="006A784E"/>
    <w:rsid w:val="006D3324"/>
    <w:rsid w:val="006F1FC9"/>
    <w:rsid w:val="006F4379"/>
    <w:rsid w:val="007151E6"/>
    <w:rsid w:val="007212B2"/>
    <w:rsid w:val="00735E68"/>
    <w:rsid w:val="0073747E"/>
    <w:rsid w:val="00757E5F"/>
    <w:rsid w:val="00760B2B"/>
    <w:rsid w:val="007625C2"/>
    <w:rsid w:val="00774A5E"/>
    <w:rsid w:val="00783AC9"/>
    <w:rsid w:val="0078540E"/>
    <w:rsid w:val="007A5055"/>
    <w:rsid w:val="007B1064"/>
    <w:rsid w:val="007C0B4E"/>
    <w:rsid w:val="007C0BE1"/>
    <w:rsid w:val="007D54DF"/>
    <w:rsid w:val="007E28DB"/>
    <w:rsid w:val="00813C2A"/>
    <w:rsid w:val="008143BE"/>
    <w:rsid w:val="00820C70"/>
    <w:rsid w:val="00830D47"/>
    <w:rsid w:val="008355EF"/>
    <w:rsid w:val="0083639A"/>
    <w:rsid w:val="00850482"/>
    <w:rsid w:val="0085408A"/>
    <w:rsid w:val="00872016"/>
    <w:rsid w:val="008840E3"/>
    <w:rsid w:val="008913C2"/>
    <w:rsid w:val="00892D46"/>
    <w:rsid w:val="008A20BB"/>
    <w:rsid w:val="008A4849"/>
    <w:rsid w:val="008B2D7A"/>
    <w:rsid w:val="008B7D9C"/>
    <w:rsid w:val="008C4AAE"/>
    <w:rsid w:val="008D146E"/>
    <w:rsid w:val="008D4F9C"/>
    <w:rsid w:val="008E6708"/>
    <w:rsid w:val="008F1B6F"/>
    <w:rsid w:val="0090046B"/>
    <w:rsid w:val="00913C75"/>
    <w:rsid w:val="00931603"/>
    <w:rsid w:val="00934E34"/>
    <w:rsid w:val="00944304"/>
    <w:rsid w:val="009517A0"/>
    <w:rsid w:val="00956E03"/>
    <w:rsid w:val="0096312F"/>
    <w:rsid w:val="00965253"/>
    <w:rsid w:val="00974DA6"/>
    <w:rsid w:val="00981A90"/>
    <w:rsid w:val="0099004E"/>
    <w:rsid w:val="0099306D"/>
    <w:rsid w:val="00995B5A"/>
    <w:rsid w:val="009A1CD1"/>
    <w:rsid w:val="009A2292"/>
    <w:rsid w:val="009A7373"/>
    <w:rsid w:val="009B01F1"/>
    <w:rsid w:val="009B2953"/>
    <w:rsid w:val="009C71A5"/>
    <w:rsid w:val="009D0B54"/>
    <w:rsid w:val="009D0DB8"/>
    <w:rsid w:val="009D4FB8"/>
    <w:rsid w:val="009E76A7"/>
    <w:rsid w:val="009F70B5"/>
    <w:rsid w:val="00A044D3"/>
    <w:rsid w:val="00A0564D"/>
    <w:rsid w:val="00A06405"/>
    <w:rsid w:val="00A2589C"/>
    <w:rsid w:val="00A32BEE"/>
    <w:rsid w:val="00A365B6"/>
    <w:rsid w:val="00A3721D"/>
    <w:rsid w:val="00A449C4"/>
    <w:rsid w:val="00A45697"/>
    <w:rsid w:val="00A47A5E"/>
    <w:rsid w:val="00A5465C"/>
    <w:rsid w:val="00A60956"/>
    <w:rsid w:val="00A8265C"/>
    <w:rsid w:val="00A847DF"/>
    <w:rsid w:val="00A94C4E"/>
    <w:rsid w:val="00A970CD"/>
    <w:rsid w:val="00AA4BF9"/>
    <w:rsid w:val="00AB54EF"/>
    <w:rsid w:val="00AB78A7"/>
    <w:rsid w:val="00AE638F"/>
    <w:rsid w:val="00AE642D"/>
    <w:rsid w:val="00AF4A4A"/>
    <w:rsid w:val="00B02828"/>
    <w:rsid w:val="00B02CFC"/>
    <w:rsid w:val="00B032AD"/>
    <w:rsid w:val="00B15176"/>
    <w:rsid w:val="00B20E43"/>
    <w:rsid w:val="00B27438"/>
    <w:rsid w:val="00B315C6"/>
    <w:rsid w:val="00B34A14"/>
    <w:rsid w:val="00B37C61"/>
    <w:rsid w:val="00B469E9"/>
    <w:rsid w:val="00B53D8D"/>
    <w:rsid w:val="00B61A84"/>
    <w:rsid w:val="00B61EDE"/>
    <w:rsid w:val="00B62653"/>
    <w:rsid w:val="00B70008"/>
    <w:rsid w:val="00B73329"/>
    <w:rsid w:val="00B73E34"/>
    <w:rsid w:val="00B76D18"/>
    <w:rsid w:val="00B84D27"/>
    <w:rsid w:val="00BA2518"/>
    <w:rsid w:val="00BB4897"/>
    <w:rsid w:val="00BB6CD0"/>
    <w:rsid w:val="00BC1F3E"/>
    <w:rsid w:val="00BD13D0"/>
    <w:rsid w:val="00BF183D"/>
    <w:rsid w:val="00BF6EF1"/>
    <w:rsid w:val="00C035B2"/>
    <w:rsid w:val="00C050E7"/>
    <w:rsid w:val="00C078C5"/>
    <w:rsid w:val="00C12814"/>
    <w:rsid w:val="00C34A72"/>
    <w:rsid w:val="00C429EE"/>
    <w:rsid w:val="00C45599"/>
    <w:rsid w:val="00C579F2"/>
    <w:rsid w:val="00C611FE"/>
    <w:rsid w:val="00C61629"/>
    <w:rsid w:val="00C65192"/>
    <w:rsid w:val="00C70E4E"/>
    <w:rsid w:val="00C75013"/>
    <w:rsid w:val="00C8562E"/>
    <w:rsid w:val="00C91FAB"/>
    <w:rsid w:val="00C926E9"/>
    <w:rsid w:val="00C92F3E"/>
    <w:rsid w:val="00C93CC7"/>
    <w:rsid w:val="00C96E27"/>
    <w:rsid w:val="00CA1635"/>
    <w:rsid w:val="00CA47A5"/>
    <w:rsid w:val="00CA7828"/>
    <w:rsid w:val="00CB09E0"/>
    <w:rsid w:val="00CB4D93"/>
    <w:rsid w:val="00CC73A7"/>
    <w:rsid w:val="00CD4861"/>
    <w:rsid w:val="00CD5757"/>
    <w:rsid w:val="00CE5167"/>
    <w:rsid w:val="00CF1C1B"/>
    <w:rsid w:val="00CF5FFE"/>
    <w:rsid w:val="00CF64C4"/>
    <w:rsid w:val="00D11BD3"/>
    <w:rsid w:val="00D1403A"/>
    <w:rsid w:val="00D17DA8"/>
    <w:rsid w:val="00D2459E"/>
    <w:rsid w:val="00D40CB8"/>
    <w:rsid w:val="00D43DAD"/>
    <w:rsid w:val="00D56751"/>
    <w:rsid w:val="00D62DE8"/>
    <w:rsid w:val="00D67913"/>
    <w:rsid w:val="00D72A8B"/>
    <w:rsid w:val="00D83DBC"/>
    <w:rsid w:val="00D84277"/>
    <w:rsid w:val="00DA3C8B"/>
    <w:rsid w:val="00DA3CF0"/>
    <w:rsid w:val="00DB53B7"/>
    <w:rsid w:val="00DB667E"/>
    <w:rsid w:val="00DC062B"/>
    <w:rsid w:val="00DC3FB7"/>
    <w:rsid w:val="00DD5E2C"/>
    <w:rsid w:val="00DD5FE9"/>
    <w:rsid w:val="00E131A0"/>
    <w:rsid w:val="00E23179"/>
    <w:rsid w:val="00E25D7F"/>
    <w:rsid w:val="00E26B96"/>
    <w:rsid w:val="00E27AF5"/>
    <w:rsid w:val="00E30970"/>
    <w:rsid w:val="00E40BF4"/>
    <w:rsid w:val="00E43153"/>
    <w:rsid w:val="00E50FED"/>
    <w:rsid w:val="00E52EE4"/>
    <w:rsid w:val="00E536DE"/>
    <w:rsid w:val="00E54560"/>
    <w:rsid w:val="00E707C1"/>
    <w:rsid w:val="00E70960"/>
    <w:rsid w:val="00E8186C"/>
    <w:rsid w:val="00E8275E"/>
    <w:rsid w:val="00E83700"/>
    <w:rsid w:val="00E84DF5"/>
    <w:rsid w:val="00E8631B"/>
    <w:rsid w:val="00E8672E"/>
    <w:rsid w:val="00E96D99"/>
    <w:rsid w:val="00EB555E"/>
    <w:rsid w:val="00EC7851"/>
    <w:rsid w:val="00EE1DBF"/>
    <w:rsid w:val="00EE1E0F"/>
    <w:rsid w:val="00EE34B6"/>
    <w:rsid w:val="00EE67BA"/>
    <w:rsid w:val="00EE72DA"/>
    <w:rsid w:val="00EF3075"/>
    <w:rsid w:val="00F11703"/>
    <w:rsid w:val="00F126D0"/>
    <w:rsid w:val="00F149E9"/>
    <w:rsid w:val="00F32483"/>
    <w:rsid w:val="00F46E31"/>
    <w:rsid w:val="00F5506D"/>
    <w:rsid w:val="00F572A8"/>
    <w:rsid w:val="00F93593"/>
    <w:rsid w:val="00FA0A90"/>
    <w:rsid w:val="00FB7C1B"/>
    <w:rsid w:val="00FE0F15"/>
    <w:rsid w:val="00FE300F"/>
    <w:rsid w:val="00FE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D0E684A"/>
  <w15:docId w15:val="{47C11E9C-519C-45D7-890C-CA50FE463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351"/>
    <w:pPr>
      <w:spacing w:after="200" w:line="276" w:lineRule="auto"/>
    </w:pPr>
    <w:rPr>
      <w:rFonts w:eastAsia="Times New Roman"/>
    </w:rPr>
  </w:style>
  <w:style w:type="paragraph" w:styleId="1">
    <w:name w:val="heading 1"/>
    <w:basedOn w:val="a"/>
    <w:next w:val="a"/>
    <w:link w:val="10"/>
    <w:uiPriority w:val="99"/>
    <w:qFormat/>
    <w:rsid w:val="005E4351"/>
    <w:pPr>
      <w:keepNext/>
      <w:spacing w:before="240" w:after="60" w:line="240" w:lineRule="auto"/>
      <w:outlineLvl w:val="0"/>
    </w:pPr>
    <w:rPr>
      <w:rFonts w:ascii="Arial" w:eastAsia="Calibri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5E4351"/>
    <w:pPr>
      <w:keepNext/>
      <w:spacing w:before="240" w:after="60" w:line="240" w:lineRule="auto"/>
      <w:outlineLvl w:val="1"/>
    </w:pPr>
    <w:rPr>
      <w:rFonts w:ascii="Arial" w:eastAsia="Calibri" w:hAnsi="Arial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5E4351"/>
    <w:pPr>
      <w:keepNext/>
      <w:spacing w:before="240" w:after="60" w:line="240" w:lineRule="auto"/>
      <w:outlineLvl w:val="2"/>
    </w:pPr>
    <w:rPr>
      <w:rFonts w:ascii="Arial" w:eastAsia="Calibri" w:hAnsi="Arial"/>
      <w:b/>
      <w:sz w:val="26"/>
      <w:szCs w:val="20"/>
    </w:rPr>
  </w:style>
  <w:style w:type="paragraph" w:styleId="4">
    <w:name w:val="heading 4"/>
    <w:basedOn w:val="3"/>
    <w:next w:val="a"/>
    <w:link w:val="40"/>
    <w:uiPriority w:val="99"/>
    <w:qFormat/>
    <w:rsid w:val="005E4351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E4351"/>
    <w:rPr>
      <w:rFonts w:ascii="Arial" w:hAnsi="Arial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locked/>
    <w:rsid w:val="005E4351"/>
    <w:rPr>
      <w:rFonts w:ascii="Arial" w:hAnsi="Arial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5E4351"/>
    <w:rPr>
      <w:rFonts w:ascii="Arial" w:hAnsi="Arial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locked/>
    <w:rsid w:val="005E4351"/>
    <w:rPr>
      <w:rFonts w:ascii="Times New Roman" w:hAnsi="Times New Roman" w:cs="Times New Roman"/>
      <w:b/>
      <w:sz w:val="24"/>
    </w:rPr>
  </w:style>
  <w:style w:type="paragraph" w:styleId="a3">
    <w:name w:val="Body Text"/>
    <w:basedOn w:val="a"/>
    <w:link w:val="a4"/>
    <w:uiPriority w:val="99"/>
    <w:rsid w:val="005E4351"/>
    <w:pPr>
      <w:spacing w:after="0" w:line="240" w:lineRule="auto"/>
    </w:pPr>
    <w:rPr>
      <w:rFonts w:ascii="Times New Roman" w:eastAsia="Calibri" w:hAnsi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5E4351"/>
    <w:rPr>
      <w:rFonts w:ascii="Times New Roman" w:hAnsi="Times New Roman" w:cs="Times New Roman"/>
      <w:sz w:val="24"/>
    </w:rPr>
  </w:style>
  <w:style w:type="paragraph" w:styleId="21">
    <w:name w:val="Body Text 2"/>
    <w:basedOn w:val="a"/>
    <w:link w:val="22"/>
    <w:uiPriority w:val="99"/>
    <w:rsid w:val="005E4351"/>
    <w:pPr>
      <w:spacing w:after="0" w:line="240" w:lineRule="auto"/>
      <w:ind w:right="-57"/>
      <w:jc w:val="both"/>
    </w:pPr>
    <w:rPr>
      <w:rFonts w:ascii="Times New Roman" w:eastAsia="Calibri" w:hAnsi="Times New Roman"/>
      <w:sz w:val="24"/>
      <w:szCs w:val="20"/>
    </w:rPr>
  </w:style>
  <w:style w:type="character" w:customStyle="1" w:styleId="22">
    <w:name w:val="Основной текст 2 Знак"/>
    <w:basedOn w:val="a0"/>
    <w:link w:val="21"/>
    <w:uiPriority w:val="99"/>
    <w:locked/>
    <w:rsid w:val="005E4351"/>
    <w:rPr>
      <w:rFonts w:ascii="Times New Roman" w:hAnsi="Times New Roman" w:cs="Times New Roman"/>
      <w:sz w:val="24"/>
    </w:rPr>
  </w:style>
  <w:style w:type="character" w:customStyle="1" w:styleId="blk">
    <w:name w:val="blk"/>
    <w:uiPriority w:val="99"/>
    <w:rsid w:val="005E4351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5E4351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Calibri" w:hAnsi="Times New Roman"/>
      <w:sz w:val="24"/>
      <w:szCs w:val="20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locked/>
    <w:rsid w:val="005E4351"/>
    <w:rPr>
      <w:rFonts w:ascii="Times New Roman" w:hAnsi="Times New Roman" w:cs="Times New Roman"/>
      <w:sz w:val="24"/>
    </w:rPr>
  </w:style>
  <w:style w:type="character" w:styleId="a7">
    <w:name w:val="page number"/>
    <w:basedOn w:val="a0"/>
    <w:uiPriority w:val="99"/>
    <w:rsid w:val="005E4351"/>
    <w:rPr>
      <w:rFonts w:cs="Times New Roman"/>
    </w:rPr>
  </w:style>
  <w:style w:type="paragraph" w:styleId="a8">
    <w:name w:val="Normal (Web)"/>
    <w:basedOn w:val="a"/>
    <w:uiPriority w:val="99"/>
    <w:rsid w:val="005E4351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5E4351"/>
    <w:pPr>
      <w:spacing w:after="0" w:line="240" w:lineRule="auto"/>
    </w:pPr>
    <w:rPr>
      <w:rFonts w:ascii="Times New Roman" w:eastAsia="Calibri" w:hAnsi="Times New Roman"/>
      <w:sz w:val="20"/>
      <w:szCs w:val="20"/>
      <w:lang w:val="en-US"/>
    </w:rPr>
  </w:style>
  <w:style w:type="character" w:customStyle="1" w:styleId="FootnoteTextChar">
    <w:name w:val="Footnote Text Char"/>
    <w:basedOn w:val="a0"/>
    <w:uiPriority w:val="99"/>
    <w:locked/>
    <w:rsid w:val="005E4351"/>
    <w:rPr>
      <w:rFonts w:ascii="Times New Roman" w:hAnsi="Times New Roman" w:cs="Times New Roman"/>
      <w:sz w:val="20"/>
      <w:lang w:eastAsia="ru-RU"/>
    </w:rPr>
  </w:style>
  <w:style w:type="character" w:customStyle="1" w:styleId="aa">
    <w:name w:val="Текст сноски Знак"/>
    <w:link w:val="a9"/>
    <w:uiPriority w:val="99"/>
    <w:locked/>
    <w:rsid w:val="005E4351"/>
    <w:rPr>
      <w:rFonts w:ascii="Times New Roman" w:hAnsi="Times New Roman"/>
      <w:sz w:val="20"/>
      <w:lang w:val="en-US"/>
    </w:rPr>
  </w:style>
  <w:style w:type="character" w:styleId="ab">
    <w:name w:val="footnote reference"/>
    <w:basedOn w:val="a0"/>
    <w:uiPriority w:val="99"/>
    <w:rsid w:val="005E4351"/>
    <w:rPr>
      <w:rFonts w:cs="Times New Roman"/>
      <w:vertAlign w:val="superscript"/>
    </w:rPr>
  </w:style>
  <w:style w:type="paragraph" w:styleId="23">
    <w:name w:val="List 2"/>
    <w:basedOn w:val="a"/>
    <w:uiPriority w:val="99"/>
    <w:rsid w:val="005E4351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c">
    <w:name w:val="Hyperlink"/>
    <w:basedOn w:val="a0"/>
    <w:uiPriority w:val="99"/>
    <w:rsid w:val="005E4351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5E4351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99"/>
    <w:rsid w:val="005E4351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5E4351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ad">
    <w:name w:val="List Paragraph"/>
    <w:basedOn w:val="a"/>
    <w:uiPriority w:val="99"/>
    <w:qFormat/>
    <w:rsid w:val="005E4351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e">
    <w:name w:val="Emphasis"/>
    <w:basedOn w:val="a0"/>
    <w:uiPriority w:val="99"/>
    <w:qFormat/>
    <w:rsid w:val="005E4351"/>
    <w:rPr>
      <w:rFonts w:cs="Times New Roman"/>
      <w:i/>
    </w:rPr>
  </w:style>
  <w:style w:type="paragraph" w:styleId="af">
    <w:name w:val="Balloon Text"/>
    <w:basedOn w:val="a"/>
    <w:link w:val="af0"/>
    <w:uiPriority w:val="99"/>
    <w:rsid w:val="005E4351"/>
    <w:pPr>
      <w:spacing w:after="0" w:line="240" w:lineRule="auto"/>
    </w:pPr>
    <w:rPr>
      <w:rFonts w:ascii="Segoe UI" w:eastAsia="Calibri" w:hAnsi="Segoe UI"/>
      <w:sz w:val="18"/>
      <w:szCs w:val="20"/>
    </w:rPr>
  </w:style>
  <w:style w:type="character" w:customStyle="1" w:styleId="af0">
    <w:name w:val="Текст выноски Знак"/>
    <w:basedOn w:val="a0"/>
    <w:link w:val="af"/>
    <w:uiPriority w:val="99"/>
    <w:locked/>
    <w:rsid w:val="005E4351"/>
    <w:rPr>
      <w:rFonts w:ascii="Segoe UI" w:hAnsi="Segoe UI" w:cs="Times New Roman"/>
      <w:sz w:val="18"/>
    </w:rPr>
  </w:style>
  <w:style w:type="paragraph" w:customStyle="1" w:styleId="ConsPlusNormal">
    <w:name w:val="ConsPlusNormal"/>
    <w:uiPriority w:val="99"/>
    <w:rsid w:val="005E435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f1">
    <w:name w:val="header"/>
    <w:basedOn w:val="a"/>
    <w:link w:val="af2"/>
    <w:uiPriority w:val="99"/>
    <w:rsid w:val="005E4351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0"/>
    </w:rPr>
  </w:style>
  <w:style w:type="character" w:customStyle="1" w:styleId="af2">
    <w:name w:val="Верхний колонтитул Знак"/>
    <w:basedOn w:val="a0"/>
    <w:link w:val="af1"/>
    <w:uiPriority w:val="99"/>
    <w:locked/>
    <w:rsid w:val="005E4351"/>
    <w:rPr>
      <w:rFonts w:ascii="Times New Roman" w:hAnsi="Times New Roman" w:cs="Times New Roman"/>
      <w:sz w:val="24"/>
    </w:rPr>
  </w:style>
  <w:style w:type="character" w:customStyle="1" w:styleId="110">
    <w:name w:val="Текст примечания Знак11"/>
    <w:uiPriority w:val="99"/>
    <w:rsid w:val="005E4351"/>
    <w:rPr>
      <w:sz w:val="20"/>
    </w:rPr>
  </w:style>
  <w:style w:type="paragraph" w:styleId="af3">
    <w:name w:val="annotation text"/>
    <w:basedOn w:val="a"/>
    <w:link w:val="af4"/>
    <w:uiPriority w:val="99"/>
    <w:rsid w:val="005E4351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locked/>
    <w:rsid w:val="005E4351"/>
    <w:rPr>
      <w:rFonts w:ascii="Calibri" w:hAnsi="Calibri" w:cs="Times New Roman"/>
      <w:sz w:val="20"/>
    </w:rPr>
  </w:style>
  <w:style w:type="character" w:customStyle="1" w:styleId="12">
    <w:name w:val="Текст примечания Знак1"/>
    <w:uiPriority w:val="99"/>
    <w:semiHidden/>
    <w:rsid w:val="005E4351"/>
    <w:rPr>
      <w:sz w:val="20"/>
    </w:rPr>
  </w:style>
  <w:style w:type="character" w:customStyle="1" w:styleId="111">
    <w:name w:val="Тема примечания Знак11"/>
    <w:uiPriority w:val="99"/>
    <w:rsid w:val="005E4351"/>
    <w:rPr>
      <w:b/>
      <w:sz w:val="20"/>
    </w:rPr>
  </w:style>
  <w:style w:type="paragraph" w:styleId="af5">
    <w:name w:val="annotation subject"/>
    <w:basedOn w:val="af3"/>
    <w:next w:val="af3"/>
    <w:link w:val="af6"/>
    <w:uiPriority w:val="99"/>
    <w:rsid w:val="005E4351"/>
    <w:rPr>
      <w:rFonts w:ascii="Times New Roman" w:hAnsi="Times New Roman"/>
      <w:b/>
    </w:rPr>
  </w:style>
  <w:style w:type="character" w:customStyle="1" w:styleId="af6">
    <w:name w:val="Тема примечания Знак"/>
    <w:basedOn w:val="af4"/>
    <w:link w:val="af5"/>
    <w:uiPriority w:val="99"/>
    <w:locked/>
    <w:rsid w:val="005E4351"/>
    <w:rPr>
      <w:rFonts w:ascii="Times New Roman" w:hAnsi="Times New Roman" w:cs="Times New Roman"/>
      <w:b/>
      <w:sz w:val="20"/>
    </w:rPr>
  </w:style>
  <w:style w:type="character" w:customStyle="1" w:styleId="13">
    <w:name w:val="Тема примечания Знак1"/>
    <w:uiPriority w:val="99"/>
    <w:semiHidden/>
    <w:rsid w:val="005E4351"/>
    <w:rPr>
      <w:b/>
      <w:sz w:val="20"/>
    </w:rPr>
  </w:style>
  <w:style w:type="paragraph" w:styleId="25">
    <w:name w:val="Body Text Indent 2"/>
    <w:basedOn w:val="a"/>
    <w:link w:val="26"/>
    <w:uiPriority w:val="99"/>
    <w:rsid w:val="005E4351"/>
    <w:pPr>
      <w:spacing w:after="120" w:line="480" w:lineRule="auto"/>
      <w:ind w:left="283"/>
    </w:pPr>
    <w:rPr>
      <w:rFonts w:ascii="Times New Roman" w:eastAsia="Calibri" w:hAnsi="Times New Roman"/>
      <w:sz w:val="24"/>
      <w:szCs w:val="20"/>
    </w:rPr>
  </w:style>
  <w:style w:type="character" w:customStyle="1" w:styleId="26">
    <w:name w:val="Основной текст с отступом 2 Знак"/>
    <w:basedOn w:val="a0"/>
    <w:link w:val="25"/>
    <w:uiPriority w:val="99"/>
    <w:locked/>
    <w:rsid w:val="005E4351"/>
    <w:rPr>
      <w:rFonts w:ascii="Times New Roman" w:hAnsi="Times New Roman" w:cs="Times New Roman"/>
      <w:sz w:val="24"/>
    </w:rPr>
  </w:style>
  <w:style w:type="character" w:customStyle="1" w:styleId="apple-converted-space">
    <w:name w:val="apple-converted-space"/>
    <w:uiPriority w:val="99"/>
    <w:rsid w:val="005E4351"/>
  </w:style>
  <w:style w:type="character" w:customStyle="1" w:styleId="af7">
    <w:name w:val="Цветовое выделение"/>
    <w:uiPriority w:val="99"/>
    <w:rsid w:val="005E4351"/>
    <w:rPr>
      <w:b/>
      <w:color w:val="26282F"/>
    </w:rPr>
  </w:style>
  <w:style w:type="character" w:customStyle="1" w:styleId="af8">
    <w:name w:val="Гипертекстовая ссылка"/>
    <w:uiPriority w:val="99"/>
    <w:rsid w:val="005E4351"/>
    <w:rPr>
      <w:b/>
      <w:color w:val="106BBE"/>
    </w:rPr>
  </w:style>
  <w:style w:type="character" w:customStyle="1" w:styleId="af9">
    <w:name w:val="Активная гипертекстовая ссылка"/>
    <w:uiPriority w:val="99"/>
    <w:rsid w:val="005E4351"/>
    <w:rPr>
      <w:b/>
      <w:color w:val="106BBE"/>
      <w:u w:val="single"/>
    </w:rPr>
  </w:style>
  <w:style w:type="paragraph" w:customStyle="1" w:styleId="afa">
    <w:name w:val="Внимание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b">
    <w:name w:val="Внимание: криминал!!"/>
    <w:basedOn w:val="afa"/>
    <w:next w:val="a"/>
    <w:uiPriority w:val="99"/>
    <w:rsid w:val="005E4351"/>
  </w:style>
  <w:style w:type="paragraph" w:customStyle="1" w:styleId="afc">
    <w:name w:val="Внимание: недобросовестность!"/>
    <w:basedOn w:val="afa"/>
    <w:next w:val="a"/>
    <w:uiPriority w:val="99"/>
    <w:rsid w:val="005E4351"/>
  </w:style>
  <w:style w:type="character" w:customStyle="1" w:styleId="afd">
    <w:name w:val="Выделение для Базового Поиска"/>
    <w:uiPriority w:val="99"/>
    <w:rsid w:val="005E4351"/>
    <w:rPr>
      <w:b/>
      <w:color w:val="0058A9"/>
    </w:rPr>
  </w:style>
  <w:style w:type="character" w:customStyle="1" w:styleId="afe">
    <w:name w:val="Выделение для Базового Поиска (курсив)"/>
    <w:uiPriority w:val="99"/>
    <w:rsid w:val="005E4351"/>
    <w:rPr>
      <w:b/>
      <w:i/>
      <w:color w:val="0058A9"/>
    </w:rPr>
  </w:style>
  <w:style w:type="paragraph" w:customStyle="1" w:styleId="aff">
    <w:name w:val="Дочерний элемент списка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0">
    <w:name w:val="Основное меню (преемственное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0"/>
    <w:next w:val="a"/>
    <w:uiPriority w:val="99"/>
    <w:rsid w:val="005E4351"/>
    <w:rPr>
      <w:b/>
      <w:bCs/>
      <w:color w:val="0058A9"/>
      <w:shd w:val="clear" w:color="auto" w:fill="ECE9D8"/>
    </w:rPr>
  </w:style>
  <w:style w:type="paragraph" w:customStyle="1" w:styleId="aff1">
    <w:name w:val="Заголовок группы контролов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2">
    <w:name w:val="Заголовок для информации об изменениях"/>
    <w:basedOn w:val="1"/>
    <w:next w:val="a"/>
    <w:uiPriority w:val="99"/>
    <w:rsid w:val="005E4351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kern w:val="0"/>
      <w:sz w:val="18"/>
      <w:szCs w:val="18"/>
      <w:shd w:val="clear" w:color="auto" w:fill="FFFFFF"/>
    </w:rPr>
  </w:style>
  <w:style w:type="paragraph" w:customStyle="1" w:styleId="aff3">
    <w:name w:val="Заголовок распахивающейся части диалога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4">
    <w:name w:val="Заголовок своего сообщения"/>
    <w:uiPriority w:val="99"/>
    <w:rsid w:val="005E4351"/>
    <w:rPr>
      <w:b/>
      <w:color w:val="26282F"/>
    </w:rPr>
  </w:style>
  <w:style w:type="paragraph" w:customStyle="1" w:styleId="aff5">
    <w:name w:val="Заголовок статьи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6">
    <w:name w:val="Заголовок чужого сообщения"/>
    <w:uiPriority w:val="99"/>
    <w:rsid w:val="005E4351"/>
    <w:rPr>
      <w:b/>
      <w:color w:val="FF0000"/>
    </w:rPr>
  </w:style>
  <w:style w:type="paragraph" w:customStyle="1" w:styleId="aff7">
    <w:name w:val="Заголовок ЭР (левое окно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8">
    <w:name w:val="Заголовок ЭР (правое окно)"/>
    <w:basedOn w:val="aff7"/>
    <w:next w:val="a"/>
    <w:uiPriority w:val="99"/>
    <w:rsid w:val="005E4351"/>
    <w:pPr>
      <w:spacing w:after="0"/>
      <w:jc w:val="left"/>
    </w:pPr>
  </w:style>
  <w:style w:type="paragraph" w:customStyle="1" w:styleId="aff9">
    <w:name w:val="Интерактивный заголовок"/>
    <w:basedOn w:val="14"/>
    <w:next w:val="a"/>
    <w:uiPriority w:val="99"/>
    <w:rsid w:val="005E4351"/>
    <w:rPr>
      <w:u w:val="single"/>
    </w:rPr>
  </w:style>
  <w:style w:type="paragraph" w:customStyle="1" w:styleId="affa">
    <w:name w:val="Текст информации об изменениях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b">
    <w:name w:val="Информация об изменениях"/>
    <w:basedOn w:val="affa"/>
    <w:next w:val="a"/>
    <w:uiPriority w:val="99"/>
    <w:rsid w:val="005E435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c">
    <w:name w:val="Текст (справка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d">
    <w:name w:val="Комментарий"/>
    <w:basedOn w:val="affc"/>
    <w:next w:val="a"/>
    <w:uiPriority w:val="99"/>
    <w:rsid w:val="005E435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e">
    <w:name w:val="Информация об изменениях документа"/>
    <w:basedOn w:val="affd"/>
    <w:next w:val="a"/>
    <w:uiPriority w:val="99"/>
    <w:rsid w:val="005E4351"/>
    <w:rPr>
      <w:i/>
      <w:iCs/>
    </w:rPr>
  </w:style>
  <w:style w:type="paragraph" w:customStyle="1" w:styleId="afff">
    <w:name w:val="Текст (лев. подпись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0">
    <w:name w:val="Колонтитул (левый)"/>
    <w:basedOn w:val="afff"/>
    <w:next w:val="a"/>
    <w:uiPriority w:val="99"/>
    <w:rsid w:val="005E4351"/>
    <w:rPr>
      <w:sz w:val="14"/>
      <w:szCs w:val="14"/>
    </w:rPr>
  </w:style>
  <w:style w:type="paragraph" w:customStyle="1" w:styleId="afff1">
    <w:name w:val="Текст (прав. подпись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2">
    <w:name w:val="Колонтитул (правый)"/>
    <w:basedOn w:val="afff1"/>
    <w:next w:val="a"/>
    <w:uiPriority w:val="99"/>
    <w:rsid w:val="005E4351"/>
    <w:rPr>
      <w:sz w:val="14"/>
      <w:szCs w:val="14"/>
    </w:rPr>
  </w:style>
  <w:style w:type="paragraph" w:customStyle="1" w:styleId="afff3">
    <w:name w:val="Комментарий пользователя"/>
    <w:basedOn w:val="affd"/>
    <w:next w:val="a"/>
    <w:uiPriority w:val="99"/>
    <w:rsid w:val="005E4351"/>
    <w:pPr>
      <w:jc w:val="left"/>
    </w:pPr>
    <w:rPr>
      <w:shd w:val="clear" w:color="auto" w:fill="FFDFE0"/>
    </w:rPr>
  </w:style>
  <w:style w:type="paragraph" w:customStyle="1" w:styleId="afff4">
    <w:name w:val="Куда обратиться?"/>
    <w:basedOn w:val="afa"/>
    <w:next w:val="a"/>
    <w:uiPriority w:val="99"/>
    <w:rsid w:val="005E4351"/>
  </w:style>
  <w:style w:type="paragraph" w:customStyle="1" w:styleId="afff5">
    <w:name w:val="Моноширинный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6">
    <w:name w:val="Найденные слова"/>
    <w:uiPriority w:val="99"/>
    <w:rsid w:val="005E4351"/>
    <w:rPr>
      <w:b/>
      <w:color w:val="26282F"/>
      <w:shd w:val="clear" w:color="auto" w:fill="FFF580"/>
    </w:rPr>
  </w:style>
  <w:style w:type="paragraph" w:customStyle="1" w:styleId="afff7">
    <w:name w:val="Напишите нам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8">
    <w:name w:val="Не вступил в силу"/>
    <w:uiPriority w:val="99"/>
    <w:rsid w:val="005E4351"/>
    <w:rPr>
      <w:b/>
      <w:color w:val="000000"/>
      <w:shd w:val="clear" w:color="auto" w:fill="D8EDE8"/>
    </w:rPr>
  </w:style>
  <w:style w:type="paragraph" w:customStyle="1" w:styleId="afff9">
    <w:name w:val="Необходимые документы"/>
    <w:basedOn w:val="afa"/>
    <w:next w:val="a"/>
    <w:uiPriority w:val="99"/>
    <w:rsid w:val="005E4351"/>
    <w:pPr>
      <w:ind w:firstLine="118"/>
    </w:pPr>
  </w:style>
  <w:style w:type="paragraph" w:customStyle="1" w:styleId="afffa">
    <w:name w:val="Нормальный (таблица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b">
    <w:name w:val="Таблицы (моноширинный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c">
    <w:name w:val="Оглавление"/>
    <w:basedOn w:val="afffb"/>
    <w:next w:val="a"/>
    <w:uiPriority w:val="99"/>
    <w:rsid w:val="005E4351"/>
    <w:pPr>
      <w:ind w:left="140"/>
    </w:pPr>
  </w:style>
  <w:style w:type="character" w:customStyle="1" w:styleId="afffd">
    <w:name w:val="Опечатки"/>
    <w:uiPriority w:val="99"/>
    <w:rsid w:val="005E4351"/>
    <w:rPr>
      <w:color w:val="FF0000"/>
    </w:rPr>
  </w:style>
  <w:style w:type="paragraph" w:customStyle="1" w:styleId="afffe">
    <w:name w:val="Переменная часть"/>
    <w:basedOn w:val="aff0"/>
    <w:next w:val="a"/>
    <w:uiPriority w:val="99"/>
    <w:rsid w:val="005E4351"/>
    <w:rPr>
      <w:sz w:val="18"/>
      <w:szCs w:val="18"/>
    </w:rPr>
  </w:style>
  <w:style w:type="paragraph" w:customStyle="1" w:styleId="affff">
    <w:name w:val="Подвал для информации об изменениях"/>
    <w:basedOn w:val="1"/>
    <w:next w:val="a"/>
    <w:uiPriority w:val="99"/>
    <w:rsid w:val="005E4351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kern w:val="0"/>
      <w:sz w:val="18"/>
      <w:szCs w:val="18"/>
    </w:rPr>
  </w:style>
  <w:style w:type="paragraph" w:customStyle="1" w:styleId="affff0">
    <w:name w:val="Подзаголовок для информации об изменениях"/>
    <w:basedOn w:val="affa"/>
    <w:next w:val="a"/>
    <w:uiPriority w:val="99"/>
    <w:rsid w:val="005E4351"/>
    <w:rPr>
      <w:b/>
      <w:bCs/>
    </w:rPr>
  </w:style>
  <w:style w:type="paragraph" w:customStyle="1" w:styleId="affff1">
    <w:name w:val="Подчёркнуный текст"/>
    <w:basedOn w:val="a"/>
    <w:next w:val="a"/>
    <w:uiPriority w:val="99"/>
    <w:rsid w:val="005E4351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2">
    <w:name w:val="Постоянная часть"/>
    <w:basedOn w:val="aff0"/>
    <w:next w:val="a"/>
    <w:uiPriority w:val="99"/>
    <w:rsid w:val="005E4351"/>
    <w:rPr>
      <w:sz w:val="20"/>
      <w:szCs w:val="20"/>
    </w:rPr>
  </w:style>
  <w:style w:type="paragraph" w:customStyle="1" w:styleId="affff3">
    <w:name w:val="Прижатый влево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4">
    <w:name w:val="Пример."/>
    <w:basedOn w:val="afa"/>
    <w:next w:val="a"/>
    <w:uiPriority w:val="99"/>
    <w:rsid w:val="005E4351"/>
  </w:style>
  <w:style w:type="paragraph" w:customStyle="1" w:styleId="affff5">
    <w:name w:val="Примечание."/>
    <w:basedOn w:val="afa"/>
    <w:next w:val="a"/>
    <w:uiPriority w:val="99"/>
    <w:rsid w:val="005E4351"/>
  </w:style>
  <w:style w:type="character" w:customStyle="1" w:styleId="affff6">
    <w:name w:val="Продолжение ссылки"/>
    <w:uiPriority w:val="99"/>
    <w:rsid w:val="005E4351"/>
  </w:style>
  <w:style w:type="paragraph" w:customStyle="1" w:styleId="affff7">
    <w:name w:val="Словарная статья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8">
    <w:name w:val="Сравнение редакций"/>
    <w:uiPriority w:val="99"/>
    <w:rsid w:val="005E4351"/>
    <w:rPr>
      <w:b/>
      <w:color w:val="26282F"/>
    </w:rPr>
  </w:style>
  <w:style w:type="character" w:customStyle="1" w:styleId="affff9">
    <w:name w:val="Сравнение редакций. Добавленный фрагмент"/>
    <w:uiPriority w:val="99"/>
    <w:rsid w:val="005E4351"/>
    <w:rPr>
      <w:color w:val="000000"/>
      <w:shd w:val="clear" w:color="auto" w:fill="C1D7FF"/>
    </w:rPr>
  </w:style>
  <w:style w:type="character" w:customStyle="1" w:styleId="affffa">
    <w:name w:val="Сравнение редакций. Удаленный фрагмент"/>
    <w:uiPriority w:val="99"/>
    <w:rsid w:val="005E4351"/>
    <w:rPr>
      <w:color w:val="000000"/>
      <w:shd w:val="clear" w:color="auto" w:fill="C4C413"/>
    </w:rPr>
  </w:style>
  <w:style w:type="paragraph" w:customStyle="1" w:styleId="affffb">
    <w:name w:val="Ссылка на официальную публикацию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c">
    <w:name w:val="Ссылка на утративший силу документ"/>
    <w:uiPriority w:val="99"/>
    <w:rsid w:val="005E4351"/>
    <w:rPr>
      <w:b/>
      <w:color w:val="749232"/>
    </w:rPr>
  </w:style>
  <w:style w:type="paragraph" w:customStyle="1" w:styleId="affffd">
    <w:name w:val="Текст в таблице"/>
    <w:basedOn w:val="afffa"/>
    <w:next w:val="a"/>
    <w:uiPriority w:val="99"/>
    <w:rsid w:val="005E4351"/>
    <w:pPr>
      <w:ind w:firstLine="500"/>
    </w:pPr>
  </w:style>
  <w:style w:type="paragraph" w:customStyle="1" w:styleId="affffe">
    <w:name w:val="Текст ЭР (см. также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">
    <w:name w:val="Технический комментарий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0">
    <w:name w:val="Утратил силу"/>
    <w:uiPriority w:val="99"/>
    <w:rsid w:val="005E4351"/>
    <w:rPr>
      <w:b/>
      <w:strike/>
      <w:color w:val="666600"/>
    </w:rPr>
  </w:style>
  <w:style w:type="paragraph" w:customStyle="1" w:styleId="afffff1">
    <w:name w:val="Формула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2">
    <w:name w:val="Центрированный (таблица)"/>
    <w:basedOn w:val="afffa"/>
    <w:next w:val="a"/>
    <w:uiPriority w:val="99"/>
    <w:rsid w:val="005E435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5E435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afffff3">
    <w:name w:val="annotation reference"/>
    <w:basedOn w:val="a0"/>
    <w:uiPriority w:val="99"/>
    <w:rsid w:val="005E4351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5E4351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5E4351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5E4351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5E4351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5E4351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5E4351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uiPriority w:val="99"/>
    <w:rsid w:val="005E43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4">
    <w:name w:val="Table Grid"/>
    <w:basedOn w:val="a1"/>
    <w:uiPriority w:val="99"/>
    <w:rsid w:val="005E4351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rsid w:val="005E4351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ffff6">
    <w:name w:val="Текст концевой сноски Знак"/>
    <w:basedOn w:val="a0"/>
    <w:link w:val="afffff5"/>
    <w:uiPriority w:val="99"/>
    <w:semiHidden/>
    <w:locked/>
    <w:rsid w:val="005E4351"/>
    <w:rPr>
      <w:rFonts w:ascii="Calibri" w:hAnsi="Calibri" w:cs="Times New Roman"/>
      <w:sz w:val="20"/>
    </w:rPr>
  </w:style>
  <w:style w:type="character" w:styleId="afffff7">
    <w:name w:val="endnote reference"/>
    <w:basedOn w:val="a0"/>
    <w:uiPriority w:val="99"/>
    <w:semiHidden/>
    <w:rsid w:val="005E4351"/>
    <w:rPr>
      <w:rFonts w:cs="Times New Roman"/>
      <w:vertAlign w:val="superscript"/>
    </w:rPr>
  </w:style>
  <w:style w:type="table" w:customStyle="1" w:styleId="15">
    <w:name w:val="Сетка таблицы1"/>
    <w:uiPriority w:val="99"/>
    <w:rsid w:val="005E435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8">
    <w:name w:val="Body Text Indent"/>
    <w:basedOn w:val="a"/>
    <w:link w:val="afffff9"/>
    <w:uiPriority w:val="99"/>
    <w:rsid w:val="005E4351"/>
    <w:pPr>
      <w:spacing w:after="120"/>
      <w:ind w:left="283"/>
    </w:pPr>
    <w:rPr>
      <w:rFonts w:eastAsia="Calibri"/>
      <w:sz w:val="20"/>
      <w:szCs w:val="20"/>
    </w:rPr>
  </w:style>
  <w:style w:type="character" w:customStyle="1" w:styleId="afffff9">
    <w:name w:val="Основной текст с отступом Знак"/>
    <w:basedOn w:val="a0"/>
    <w:link w:val="afffff8"/>
    <w:uiPriority w:val="99"/>
    <w:locked/>
    <w:rsid w:val="005E4351"/>
    <w:rPr>
      <w:rFonts w:ascii="Calibri" w:hAnsi="Calibri" w:cs="Times New Roman"/>
      <w:lang w:eastAsia="ru-RU"/>
    </w:rPr>
  </w:style>
  <w:style w:type="paragraph" w:styleId="afffffa">
    <w:name w:val="Subtitle"/>
    <w:basedOn w:val="a"/>
    <w:next w:val="a"/>
    <w:link w:val="afffffb"/>
    <w:uiPriority w:val="99"/>
    <w:qFormat/>
    <w:rsid w:val="005E4351"/>
    <w:pPr>
      <w:numPr>
        <w:ilvl w:val="1"/>
      </w:numPr>
    </w:pPr>
    <w:rPr>
      <w:rFonts w:ascii="Calibri Light" w:eastAsia="Calibri" w:hAnsi="Calibri Light"/>
      <w:i/>
      <w:color w:val="5B9BD5"/>
      <w:spacing w:val="15"/>
      <w:sz w:val="24"/>
      <w:szCs w:val="20"/>
    </w:rPr>
  </w:style>
  <w:style w:type="character" w:customStyle="1" w:styleId="afffffb">
    <w:name w:val="Подзаголовок Знак"/>
    <w:basedOn w:val="a0"/>
    <w:link w:val="afffffa"/>
    <w:uiPriority w:val="99"/>
    <w:locked/>
    <w:rsid w:val="005E4351"/>
    <w:rPr>
      <w:rFonts w:ascii="Calibri Light" w:hAnsi="Calibri Light" w:cs="Times New Roman"/>
      <w:i/>
      <w:color w:val="5B9BD5"/>
      <w:spacing w:val="15"/>
      <w:sz w:val="24"/>
      <w:lang w:eastAsia="ru-RU"/>
    </w:rPr>
  </w:style>
  <w:style w:type="character" w:styleId="afffffc">
    <w:name w:val="Strong"/>
    <w:basedOn w:val="a0"/>
    <w:uiPriority w:val="99"/>
    <w:qFormat/>
    <w:rsid w:val="005E4351"/>
    <w:rPr>
      <w:rFonts w:cs="Times New Roman"/>
      <w:b/>
    </w:rPr>
  </w:style>
  <w:style w:type="paragraph" w:customStyle="1" w:styleId="afffffd">
    <w:name w:val="Стиль"/>
    <w:uiPriority w:val="99"/>
    <w:rsid w:val="005E435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FontStyle46">
    <w:name w:val="Font Style46"/>
    <w:uiPriority w:val="99"/>
    <w:rsid w:val="005E4351"/>
    <w:rPr>
      <w:rFonts w:ascii="Times New Roman" w:hAnsi="Times New Roman"/>
      <w:sz w:val="26"/>
    </w:rPr>
  </w:style>
  <w:style w:type="character" w:customStyle="1" w:styleId="27">
    <w:name w:val="Основной текст2"/>
    <w:uiPriority w:val="99"/>
    <w:rsid w:val="005E4351"/>
    <w:rPr>
      <w:rFonts w:ascii="Times New Roman" w:hAnsi="Times New Roman"/>
      <w:color w:val="000000"/>
      <w:w w:val="100"/>
      <w:position w:val="0"/>
      <w:sz w:val="26"/>
      <w:u w:val="none"/>
      <w:lang w:val="ru-RU" w:eastAsia="ru-RU"/>
    </w:rPr>
  </w:style>
  <w:style w:type="character" w:customStyle="1" w:styleId="match">
    <w:name w:val="match"/>
    <w:uiPriority w:val="99"/>
    <w:rsid w:val="005E4351"/>
  </w:style>
  <w:style w:type="paragraph" w:customStyle="1" w:styleId="headertext">
    <w:name w:val="headertext"/>
    <w:basedOn w:val="a"/>
    <w:uiPriority w:val="99"/>
    <w:rsid w:val="005E43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5E43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mailrucssattributepostfix">
    <w:name w:val="msonormal_mailru_css_attribute_postfix"/>
    <w:basedOn w:val="a"/>
    <w:uiPriority w:val="99"/>
    <w:rsid w:val="005E43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6">
    <w:name w:val="Абзац списка1"/>
    <w:basedOn w:val="a"/>
    <w:uiPriority w:val="99"/>
    <w:rsid w:val="005E4351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table" w:customStyle="1" w:styleId="28">
    <w:name w:val="Сетка таблицы2"/>
    <w:uiPriority w:val="99"/>
    <w:rsid w:val="005E435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99"/>
    <w:rsid w:val="005E4351"/>
    <w:pPr>
      <w:widowControl w:val="0"/>
      <w:spacing w:after="0" w:line="240" w:lineRule="auto"/>
      <w:ind w:left="103"/>
    </w:pPr>
    <w:rPr>
      <w:rFonts w:ascii="Times New Roman" w:hAnsi="Times New Roman"/>
      <w:lang w:val="en-US" w:eastAsia="en-US"/>
    </w:rPr>
  </w:style>
  <w:style w:type="character" w:customStyle="1" w:styleId="Bodytext2115pt">
    <w:name w:val="Body text (2) + 11.5 pt"/>
    <w:aliases w:val="Not Bold"/>
    <w:uiPriority w:val="99"/>
    <w:rsid w:val="005E4351"/>
    <w:rPr>
      <w:rFonts w:ascii="Times New Roman" w:hAnsi="Times New Roman"/>
      <w:b/>
      <w:color w:val="000000"/>
      <w:spacing w:val="0"/>
      <w:w w:val="100"/>
      <w:position w:val="0"/>
      <w:sz w:val="23"/>
      <w:u w:val="none"/>
      <w:lang w:val="ru-RU" w:eastAsia="ru-RU"/>
    </w:rPr>
  </w:style>
  <w:style w:type="paragraph" w:styleId="32">
    <w:name w:val="Body Text 3"/>
    <w:basedOn w:val="a"/>
    <w:link w:val="33"/>
    <w:uiPriority w:val="99"/>
    <w:rsid w:val="005E4351"/>
    <w:pPr>
      <w:spacing w:after="120"/>
    </w:pPr>
    <w:rPr>
      <w:rFonts w:eastAsia="Calibri"/>
      <w:sz w:val="16"/>
      <w:szCs w:val="20"/>
    </w:rPr>
  </w:style>
  <w:style w:type="character" w:customStyle="1" w:styleId="33">
    <w:name w:val="Основной текст 3 Знак"/>
    <w:basedOn w:val="a0"/>
    <w:link w:val="32"/>
    <w:uiPriority w:val="99"/>
    <w:locked/>
    <w:rsid w:val="005E4351"/>
    <w:rPr>
      <w:rFonts w:ascii="Calibri" w:hAnsi="Calibri" w:cs="Times New Roman"/>
      <w:sz w:val="16"/>
      <w:lang w:eastAsia="ru-RU"/>
    </w:rPr>
  </w:style>
  <w:style w:type="table" w:customStyle="1" w:styleId="34">
    <w:name w:val="Сетка таблицы3"/>
    <w:uiPriority w:val="99"/>
    <w:rsid w:val="005E435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9">
    <w:name w:val="Font Style49"/>
    <w:uiPriority w:val="99"/>
    <w:rsid w:val="005E4351"/>
    <w:rPr>
      <w:rFonts w:ascii="Times New Roman" w:hAnsi="Times New Roman"/>
      <w:sz w:val="22"/>
    </w:rPr>
  </w:style>
  <w:style w:type="paragraph" w:customStyle="1" w:styleId="Style32">
    <w:name w:val="Style32"/>
    <w:basedOn w:val="a"/>
    <w:uiPriority w:val="99"/>
    <w:rsid w:val="005E4351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hAnsi="Times New Roman"/>
      <w:sz w:val="24"/>
      <w:szCs w:val="24"/>
    </w:rPr>
  </w:style>
  <w:style w:type="table" w:customStyle="1" w:styleId="42">
    <w:name w:val="Сетка таблицы4"/>
    <w:uiPriority w:val="99"/>
    <w:rsid w:val="005E435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uiPriority w:val="99"/>
    <w:rsid w:val="005E435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spacing0">
    <w:name w:val="msonospacing"/>
    <w:basedOn w:val="a"/>
    <w:uiPriority w:val="99"/>
    <w:rsid w:val="008C4AAE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29">
    <w:name w:val="Абзац списка2"/>
    <w:basedOn w:val="a"/>
    <w:uiPriority w:val="99"/>
    <w:rsid w:val="003D766B"/>
    <w:pPr>
      <w:spacing w:after="0" w:line="240" w:lineRule="auto"/>
      <w:ind w:left="720"/>
      <w:jc w:val="both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26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5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tnikmgsu.ru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estnik.susu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2035</TotalTime>
  <Pages>41</Pages>
  <Words>9770</Words>
  <Characters>55691</Characters>
  <Application>Microsoft Office Word</Application>
  <DocSecurity>0</DocSecurity>
  <Lines>464</Lines>
  <Paragraphs>130</Paragraphs>
  <ScaleCrop>false</ScaleCrop>
  <Company>SPecialiST RePack</Company>
  <LinksUpToDate>false</LinksUpToDate>
  <CharactersWithSpaces>65331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Administrator</cp:lastModifiedBy>
  <cp:revision>119</cp:revision>
  <cp:lastPrinted>2021-12-19T09:24:00Z</cp:lastPrinted>
  <dcterms:created xsi:type="dcterms:W3CDTF">2021-12-08T13:02:00Z</dcterms:created>
  <dcterms:modified xsi:type="dcterms:W3CDTF">2022-02-25T06:22:00Z</dcterms:modified>
</cp:coreProperties>
</file>