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5" w:type="dxa"/>
        <w:jc w:val="center"/>
        <w:tblLayout w:type="fixed"/>
        <w:tblLook w:val="01E0" w:firstRow="1" w:lastRow="1" w:firstColumn="1" w:lastColumn="1" w:noHBand="0" w:noVBand="0"/>
      </w:tblPr>
      <w:tblGrid>
        <w:gridCol w:w="10425"/>
      </w:tblGrid>
      <w:tr w:rsidR="00FC3178" w:rsidRPr="00271C8E" w:rsidTr="0085408A">
        <w:trPr>
          <w:jc w:val="center"/>
        </w:trPr>
        <w:tc>
          <w:tcPr>
            <w:tcW w:w="10425" w:type="dxa"/>
            <w:tcFitText/>
            <w:vAlign w:val="center"/>
          </w:tcPr>
          <w:p w:rsidR="00FC3178" w:rsidRPr="007C0BE1" w:rsidRDefault="00FC3178" w:rsidP="00271C8E">
            <w:pPr>
              <w:spacing w:after="0"/>
              <w:jc w:val="center"/>
              <w:rPr>
                <w:rFonts w:ascii="Times New Roman" w:hAnsi="Times New Roman"/>
              </w:rPr>
            </w:pPr>
            <w:r w:rsidRPr="007C0BE1">
              <w:rPr>
                <w:rFonts w:ascii="Times New Roman" w:hAnsi="Times New Roman"/>
                <w:spacing w:val="25"/>
              </w:rPr>
              <w:t>МИНИСТЕРСТВО НАУКИ И ВЫСШЕГО ОБРАЗОВАНИЯ РОССИЙСКОЙ ФЕДЕРАЦИ</w:t>
            </w:r>
            <w:r w:rsidRPr="007C0BE1">
              <w:rPr>
                <w:rFonts w:ascii="Times New Roman" w:hAnsi="Times New Roman"/>
                <w:spacing w:val="36"/>
              </w:rPr>
              <w:t>И</w:t>
            </w:r>
          </w:p>
          <w:p w:rsidR="00FC3178" w:rsidRPr="007C0BE1" w:rsidRDefault="00FC3178" w:rsidP="00271C8E">
            <w:pPr>
              <w:spacing w:after="0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6837C2">
              <w:rPr>
                <w:rFonts w:ascii="Times New Roman" w:hAnsi="Times New Roman"/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6837C2">
              <w:rPr>
                <w:rFonts w:ascii="Times New Roman" w:hAnsi="Times New Roman"/>
                <w:caps/>
                <w:spacing w:val="41"/>
                <w:sz w:val="15"/>
                <w:szCs w:val="15"/>
              </w:rPr>
              <w:t>я</w:t>
            </w:r>
          </w:p>
          <w:p w:rsidR="00FC3178" w:rsidRPr="00271C8E" w:rsidRDefault="00FC3178" w:rsidP="00271C8E">
            <w:pPr>
              <w:spacing w:after="0"/>
              <w:jc w:val="center"/>
              <w:rPr>
                <w:rFonts w:ascii="Times New Roman" w:hAnsi="Times New Roman"/>
                <w:spacing w:val="20"/>
              </w:rPr>
            </w:pPr>
            <w:r w:rsidRPr="006837C2">
              <w:rPr>
                <w:rFonts w:ascii="Times New Roman" w:hAnsi="Times New Roman"/>
                <w:spacing w:val="66"/>
              </w:rPr>
              <w:t>«Национальный исследовательский ядерный университет «МИФИ</w:t>
            </w:r>
            <w:r w:rsidRPr="006837C2">
              <w:rPr>
                <w:rFonts w:ascii="Times New Roman" w:hAnsi="Times New Roman"/>
                <w:spacing w:val="25"/>
              </w:rPr>
              <w:t>»</w:t>
            </w:r>
          </w:p>
        </w:tc>
      </w:tr>
      <w:tr w:rsidR="00FC3178" w:rsidRPr="00271C8E" w:rsidTr="0085408A">
        <w:trPr>
          <w:jc w:val="center"/>
        </w:trPr>
        <w:tc>
          <w:tcPr>
            <w:tcW w:w="10425" w:type="dxa"/>
          </w:tcPr>
          <w:p w:rsidR="00FC3178" w:rsidRPr="00271C8E" w:rsidRDefault="00FC3178" w:rsidP="00271C8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1C8E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271C8E">
              <w:rPr>
                <w:rFonts w:ascii="Times New Roman" w:hAnsi="Times New Roman"/>
                <w:b/>
              </w:rPr>
              <w:t xml:space="preserve"> </w:t>
            </w:r>
            <w:r w:rsidRPr="00271C8E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FC3178" w:rsidRPr="00271C8E" w:rsidRDefault="00FC3178" w:rsidP="00271C8E">
            <w:pPr>
              <w:spacing w:after="0"/>
              <w:jc w:val="center"/>
              <w:rPr>
                <w:rFonts w:ascii="Times New Roman" w:hAnsi="Times New Roman"/>
              </w:rPr>
            </w:pPr>
            <w:r w:rsidRPr="00271C8E">
              <w:rPr>
                <w:rFonts w:ascii="Times New Roman" w:hAnsi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FC3178" w:rsidRPr="00271C8E" w:rsidRDefault="00FC3178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1C8E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  <w:r w:rsidRPr="00271C8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FC3178" w:rsidRPr="00271C8E" w:rsidRDefault="00FC3178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C3178" w:rsidRPr="00271C8E" w:rsidRDefault="00FC3178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C3178" w:rsidRPr="00271C8E" w:rsidRDefault="00FC3178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C3178" w:rsidRPr="00271C8E" w:rsidRDefault="00FC3178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C3178" w:rsidRPr="00271C8E" w:rsidRDefault="00FC3178" w:rsidP="00271C8E">
            <w:pPr>
              <w:spacing w:after="0"/>
              <w:ind w:firstLine="6594"/>
              <w:rPr>
                <w:rFonts w:ascii="Times New Roman" w:hAnsi="Times New Roman"/>
                <w:sz w:val="28"/>
              </w:rPr>
            </w:pPr>
            <w:r w:rsidRPr="00271C8E">
              <w:rPr>
                <w:rFonts w:ascii="Times New Roman" w:hAnsi="Times New Roman"/>
                <w:sz w:val="28"/>
              </w:rPr>
              <w:t>УТВЕРЖДАЮ</w:t>
            </w:r>
          </w:p>
          <w:p w:rsidR="00FC3178" w:rsidRPr="00271C8E" w:rsidRDefault="006837C2" w:rsidP="00271C8E">
            <w:pPr>
              <w:spacing w:after="0"/>
              <w:ind w:firstLine="659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ОТИ НИЯУ МИФИ</w:t>
            </w:r>
          </w:p>
          <w:p w:rsidR="00FC3178" w:rsidRPr="00271C8E" w:rsidRDefault="00FC3178" w:rsidP="00271C8E">
            <w:pPr>
              <w:spacing w:after="0"/>
              <w:ind w:firstLine="6594"/>
              <w:rPr>
                <w:rFonts w:ascii="Times New Roman" w:hAnsi="Times New Roman"/>
                <w:sz w:val="28"/>
              </w:rPr>
            </w:pPr>
            <w:r w:rsidRPr="00271C8E">
              <w:rPr>
                <w:rFonts w:ascii="Times New Roman" w:hAnsi="Times New Roman"/>
                <w:sz w:val="28"/>
              </w:rPr>
              <w:t>____</w:t>
            </w:r>
            <w:r w:rsidR="006837C2">
              <w:rPr>
                <w:rFonts w:ascii="Times New Roman" w:hAnsi="Times New Roman"/>
                <w:sz w:val="28"/>
              </w:rPr>
              <w:t>__</w:t>
            </w:r>
            <w:bookmarkStart w:id="0" w:name="_GoBack"/>
            <w:bookmarkEnd w:id="0"/>
            <w:r w:rsidRPr="00271C8E">
              <w:rPr>
                <w:rFonts w:ascii="Times New Roman" w:hAnsi="Times New Roman"/>
                <w:sz w:val="28"/>
              </w:rPr>
              <w:t xml:space="preserve">________ </w:t>
            </w:r>
            <w:r w:rsidR="006837C2">
              <w:rPr>
                <w:rFonts w:ascii="Times New Roman" w:hAnsi="Times New Roman"/>
                <w:sz w:val="28"/>
              </w:rPr>
              <w:t>И.А. Иванов</w:t>
            </w:r>
          </w:p>
          <w:p w:rsidR="00FC3178" w:rsidRPr="00271C8E" w:rsidRDefault="00FC3178" w:rsidP="00271C8E">
            <w:pPr>
              <w:spacing w:after="0"/>
              <w:ind w:firstLine="6594"/>
              <w:rPr>
                <w:rFonts w:ascii="Times New Roman" w:hAnsi="Times New Roman"/>
                <w:sz w:val="26"/>
                <w:szCs w:val="26"/>
              </w:rPr>
            </w:pPr>
            <w:r w:rsidRPr="00271C8E">
              <w:rPr>
                <w:rFonts w:ascii="Times New Roman" w:hAnsi="Times New Roman"/>
                <w:sz w:val="28"/>
              </w:rPr>
              <w:t>«_</w:t>
            </w:r>
            <w:r w:rsidR="006837C2">
              <w:rPr>
                <w:rFonts w:ascii="Times New Roman" w:hAnsi="Times New Roman"/>
                <w:sz w:val="28"/>
              </w:rPr>
              <w:t>_</w:t>
            </w:r>
            <w:r w:rsidRPr="00271C8E">
              <w:rPr>
                <w:rFonts w:ascii="Times New Roman" w:hAnsi="Times New Roman"/>
                <w:sz w:val="28"/>
              </w:rPr>
              <w:t xml:space="preserve">_» ______________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271C8E">
                <w:rPr>
                  <w:rFonts w:ascii="Times New Roman" w:hAnsi="Times New Roman"/>
                  <w:sz w:val="28"/>
                </w:rPr>
                <w:t>2021 г</w:t>
              </w:r>
            </w:smartTag>
            <w:r w:rsidRPr="00271C8E">
              <w:rPr>
                <w:rFonts w:ascii="Times New Roman" w:hAnsi="Times New Roman"/>
                <w:sz w:val="28"/>
              </w:rPr>
              <w:t>.</w:t>
            </w:r>
          </w:p>
        </w:tc>
      </w:tr>
    </w:tbl>
    <w:p w:rsidR="00FC3178" w:rsidRPr="00C579F2" w:rsidRDefault="00FC3178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C3178" w:rsidRPr="00C579F2" w:rsidRDefault="00FC3178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C3178" w:rsidRPr="00271C8E" w:rsidRDefault="00FC3178" w:rsidP="005E4351">
      <w:pPr>
        <w:jc w:val="center"/>
        <w:rPr>
          <w:rFonts w:ascii="Times New Roman" w:hAnsi="Times New Roman"/>
          <w:b/>
          <w:sz w:val="28"/>
          <w:szCs w:val="28"/>
        </w:rPr>
      </w:pPr>
      <w:r w:rsidRPr="00271C8E">
        <w:rPr>
          <w:rFonts w:ascii="Times New Roman" w:hAnsi="Times New Roman"/>
          <w:b/>
          <w:sz w:val="28"/>
          <w:szCs w:val="28"/>
        </w:rPr>
        <w:t>РАБОЧАЯ ПРОГРАММА ПРОФЕССИОНАЛЬНОГО МОДУЛЯ</w:t>
      </w:r>
    </w:p>
    <w:p w:rsidR="00FC3178" w:rsidRPr="00271C8E" w:rsidRDefault="00FC3178" w:rsidP="005E4351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271C8E">
        <w:rPr>
          <w:rFonts w:ascii="Times New Roman" w:hAnsi="Times New Roman"/>
          <w:b/>
          <w:sz w:val="28"/>
          <w:szCs w:val="28"/>
          <w:lang w:eastAsia="en-US"/>
        </w:rPr>
        <w:t>ПМ.0</w:t>
      </w:r>
      <w:r>
        <w:rPr>
          <w:rFonts w:ascii="Times New Roman" w:hAnsi="Times New Roman"/>
          <w:b/>
          <w:sz w:val="28"/>
          <w:szCs w:val="28"/>
          <w:lang w:eastAsia="en-US"/>
        </w:rPr>
        <w:t>5</w:t>
      </w:r>
      <w:r w:rsidRPr="00271C8E">
        <w:rPr>
          <w:rFonts w:ascii="Times New Roman" w:hAnsi="Times New Roman"/>
          <w:b/>
          <w:sz w:val="28"/>
          <w:szCs w:val="28"/>
          <w:lang w:eastAsia="en-US"/>
        </w:rPr>
        <w:t xml:space="preserve"> «</w:t>
      </w:r>
      <w:r w:rsidRPr="00AA4BF9">
        <w:rPr>
          <w:rFonts w:ascii="Times New Roman" w:hAnsi="Times New Roman"/>
          <w:b/>
          <w:bCs/>
          <w:spacing w:val="-1"/>
          <w:sz w:val="28"/>
          <w:szCs w:val="28"/>
        </w:rPr>
        <w:t xml:space="preserve">Выполнение работ по одной или нескольким профессиям рабочих, </w:t>
      </w:r>
      <w:r w:rsidRPr="00AA4BF9">
        <w:rPr>
          <w:rFonts w:ascii="Times New Roman" w:hAnsi="Times New Roman"/>
          <w:b/>
          <w:bCs/>
          <w:sz w:val="28"/>
          <w:szCs w:val="28"/>
        </w:rPr>
        <w:t>должностям служащих</w:t>
      </w:r>
      <w:r w:rsidRPr="00271C8E">
        <w:rPr>
          <w:rFonts w:ascii="Times New Roman" w:hAnsi="Times New Roman"/>
          <w:b/>
          <w:sz w:val="28"/>
          <w:szCs w:val="28"/>
        </w:rPr>
        <w:t>»</w:t>
      </w:r>
    </w:p>
    <w:p w:rsidR="00FC3178" w:rsidRPr="00AA4BF9" w:rsidRDefault="00FC3178" w:rsidP="005E4351">
      <w:pPr>
        <w:jc w:val="center"/>
        <w:rPr>
          <w:rFonts w:ascii="Times New Roman" w:hAnsi="Times New Roman"/>
          <w:b/>
          <w:sz w:val="28"/>
          <w:szCs w:val="28"/>
        </w:rPr>
      </w:pPr>
      <w:r w:rsidRPr="00AA4BF9">
        <w:rPr>
          <w:rFonts w:ascii="Times New Roman" w:hAnsi="Times New Roman"/>
          <w:b/>
          <w:sz w:val="28"/>
          <w:szCs w:val="28"/>
        </w:rPr>
        <w:t>13450 «Маляр»</w:t>
      </w:r>
    </w:p>
    <w:p w:rsidR="00FC3178" w:rsidRPr="00AA4BF9" w:rsidRDefault="00FC3178" w:rsidP="005E4351">
      <w:pPr>
        <w:jc w:val="center"/>
        <w:rPr>
          <w:rFonts w:ascii="Times New Roman" w:hAnsi="Times New Roman"/>
          <w:b/>
          <w:sz w:val="28"/>
          <w:szCs w:val="28"/>
        </w:rPr>
      </w:pPr>
      <w:r w:rsidRPr="00AA4BF9">
        <w:rPr>
          <w:rFonts w:ascii="Times New Roman" w:hAnsi="Times New Roman"/>
          <w:b/>
          <w:sz w:val="28"/>
          <w:szCs w:val="28"/>
        </w:rPr>
        <w:t>19727 «Штукатур»</w:t>
      </w:r>
    </w:p>
    <w:p w:rsidR="00FC3178" w:rsidRPr="00C579F2" w:rsidRDefault="00FC3178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C3178" w:rsidRDefault="00FC3178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C3178" w:rsidRDefault="00FC3178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C3178" w:rsidRDefault="00FC3178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C3178" w:rsidRDefault="00FC3178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C3178" w:rsidRDefault="00FC3178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C3178" w:rsidRDefault="00FC3178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C3178" w:rsidRDefault="00FC3178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C3178" w:rsidRDefault="00FC3178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C3178" w:rsidRPr="00271C8E" w:rsidRDefault="00FC3178" w:rsidP="005E4351">
      <w:pPr>
        <w:jc w:val="center"/>
        <w:rPr>
          <w:rFonts w:ascii="Times New Roman" w:hAnsi="Times New Roman"/>
          <w:sz w:val="28"/>
          <w:szCs w:val="28"/>
        </w:rPr>
      </w:pPr>
      <w:r w:rsidRPr="00271C8E">
        <w:rPr>
          <w:rFonts w:ascii="Times New Roman" w:hAnsi="Times New Roman"/>
          <w:sz w:val="28"/>
          <w:szCs w:val="28"/>
        </w:rPr>
        <w:t>2021</w:t>
      </w:r>
    </w:p>
    <w:p w:rsidR="00FC3178" w:rsidRDefault="00FC3178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</w:p>
    <w:tbl>
      <w:tblPr>
        <w:tblW w:w="9747" w:type="dxa"/>
        <w:tblLook w:val="00A0" w:firstRow="1" w:lastRow="0" w:firstColumn="1" w:lastColumn="0" w:noHBand="0" w:noVBand="0"/>
      </w:tblPr>
      <w:tblGrid>
        <w:gridCol w:w="4785"/>
        <w:gridCol w:w="4962"/>
      </w:tblGrid>
      <w:tr w:rsidR="00FC3178" w:rsidRPr="00271C8E" w:rsidTr="0085408A">
        <w:tc>
          <w:tcPr>
            <w:tcW w:w="4785" w:type="dxa"/>
          </w:tcPr>
          <w:p w:rsidR="00FC3178" w:rsidRPr="00271C8E" w:rsidRDefault="00FC3178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 xml:space="preserve">ОДОБРЕНА </w:t>
            </w:r>
          </w:p>
          <w:p w:rsidR="00FC3178" w:rsidRPr="00271C8E" w:rsidRDefault="00FC3178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Предметной (цикловой) комиссией</w:t>
            </w:r>
          </w:p>
          <w:p w:rsidR="00FC3178" w:rsidRPr="00271C8E" w:rsidRDefault="00FC3178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  <w:u w:val="single"/>
              </w:rPr>
            </w:pPr>
            <w:r w:rsidRPr="00271C8E">
              <w:rPr>
                <w:rFonts w:ascii="Times New Roman" w:hAnsi="Times New Roman"/>
                <w:sz w:val="28"/>
                <w:szCs w:val="20"/>
                <w:u w:val="single"/>
              </w:rPr>
              <w:t>Строительства и эксплуатации зданий и сооружений</w:t>
            </w:r>
          </w:p>
          <w:p w:rsidR="00FC3178" w:rsidRPr="00271C8E" w:rsidRDefault="00FC3178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 xml:space="preserve">Протокол № </w:t>
            </w:r>
            <w:r w:rsidRPr="00271C8E">
              <w:rPr>
                <w:rFonts w:ascii="Times New Roman" w:hAnsi="Times New Roman"/>
                <w:sz w:val="28"/>
                <w:szCs w:val="20"/>
                <w:u w:val="single"/>
              </w:rPr>
              <w:t>1</w:t>
            </w:r>
          </w:p>
          <w:p w:rsidR="00FC3178" w:rsidRPr="00271C8E" w:rsidRDefault="00FC3178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от «</w:t>
            </w:r>
            <w:r w:rsidRPr="00271C8E">
              <w:rPr>
                <w:rFonts w:ascii="Times New Roman" w:hAnsi="Times New Roman"/>
                <w:sz w:val="28"/>
                <w:szCs w:val="20"/>
                <w:u w:val="single"/>
              </w:rPr>
              <w:t>31</w:t>
            </w:r>
            <w:r w:rsidRPr="00271C8E">
              <w:rPr>
                <w:rFonts w:ascii="Times New Roman" w:hAnsi="Times New Roman"/>
                <w:sz w:val="28"/>
                <w:szCs w:val="20"/>
              </w:rPr>
              <w:t xml:space="preserve">» </w:t>
            </w:r>
            <w:r w:rsidRPr="00271C8E">
              <w:rPr>
                <w:rFonts w:ascii="Times New Roman" w:hAnsi="Times New Roman"/>
                <w:sz w:val="28"/>
                <w:szCs w:val="20"/>
                <w:u w:val="single"/>
              </w:rPr>
              <w:t>августа</w:t>
            </w:r>
            <w:r w:rsidRPr="00271C8E">
              <w:rPr>
                <w:rFonts w:ascii="Times New Roman" w:hAnsi="Times New Roman"/>
                <w:sz w:val="28"/>
                <w:szCs w:val="20"/>
              </w:rPr>
              <w:t xml:space="preserve"> 2021г. </w:t>
            </w:r>
          </w:p>
          <w:p w:rsidR="00FC3178" w:rsidRPr="00271C8E" w:rsidRDefault="00FC3178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Председатель ПЦК</w:t>
            </w:r>
          </w:p>
          <w:p w:rsidR="00FC3178" w:rsidRPr="00271C8E" w:rsidRDefault="00FC3178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_____________А.И. Баранов</w:t>
            </w:r>
          </w:p>
        </w:tc>
        <w:tc>
          <w:tcPr>
            <w:tcW w:w="4962" w:type="dxa"/>
          </w:tcPr>
          <w:p w:rsidR="00FC3178" w:rsidRPr="00271C8E" w:rsidRDefault="00FC3178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Рабочая программа разработана на основе Федерального государственного образовательного стандарта по специальности среднего профессионального образования</w:t>
            </w:r>
          </w:p>
          <w:p w:rsidR="00FC3178" w:rsidRPr="00271C8E" w:rsidRDefault="00FC3178" w:rsidP="00325D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4A4AB1">
              <w:rPr>
                <w:rFonts w:ascii="Times New Roman" w:hAnsi="Times New Roman"/>
                <w:sz w:val="28"/>
                <w:szCs w:val="28"/>
              </w:rPr>
              <w:t>08.02.01 «Строительство и эксплуатация зданий и сооружений»</w:t>
            </w:r>
            <w:r w:rsidRPr="00AB54EF">
              <w:rPr>
                <w:rFonts w:ascii="Times New Roman" w:hAnsi="Times New Roman"/>
                <w:sz w:val="28"/>
                <w:szCs w:val="20"/>
              </w:rPr>
              <w:t xml:space="preserve">, утвержденного приказом Министерства образования и науки Российской Федерации от 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D72A8B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D72A8B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D72A8B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 w:rsidRPr="00D72A8B">
              <w:rPr>
                <w:rFonts w:ascii="Times New Roman" w:hAnsi="Times New Roman"/>
                <w:sz w:val="28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0"/>
              </w:rPr>
              <w:t>2</w:t>
            </w:r>
          </w:p>
        </w:tc>
      </w:tr>
    </w:tbl>
    <w:p w:rsidR="00FC3178" w:rsidRDefault="00FC3178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C3178" w:rsidRDefault="00FC3178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C3178" w:rsidRDefault="00FC3178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C3178" w:rsidRDefault="00FC3178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C3178" w:rsidRPr="00271C8E" w:rsidRDefault="00FC3178" w:rsidP="00271C8E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/>
          <w:sz w:val="28"/>
          <w:szCs w:val="28"/>
        </w:rPr>
      </w:pPr>
      <w:r w:rsidRPr="00271C8E">
        <w:rPr>
          <w:rFonts w:ascii="Times New Roman" w:eastAsia="HiddenHorzOCR" w:hAnsi="Times New Roman"/>
          <w:sz w:val="28"/>
          <w:szCs w:val="28"/>
        </w:rPr>
        <w:t>Составитель рабочей программы</w:t>
      </w:r>
      <w:r w:rsidRPr="00271C8E">
        <w:rPr>
          <w:rFonts w:ascii="Times New Roman" w:hAnsi="Times New Roman"/>
        </w:rPr>
        <w:t>:</w:t>
      </w:r>
      <w:r w:rsidRPr="00271C8E">
        <w:rPr>
          <w:rFonts w:ascii="Times New Roman" w:eastAsia="HiddenHorzOCR" w:hAnsi="Times New Roman"/>
          <w:sz w:val="28"/>
          <w:szCs w:val="28"/>
        </w:rPr>
        <w:t xml:space="preserve"> </w:t>
      </w:r>
    </w:p>
    <w:p w:rsidR="00FC3178" w:rsidRPr="00271C8E" w:rsidRDefault="00FC3178" w:rsidP="00271C8E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/>
          <w:sz w:val="28"/>
          <w:szCs w:val="28"/>
          <w:u w:val="single"/>
        </w:rPr>
      </w:pPr>
      <w:r>
        <w:rPr>
          <w:rFonts w:ascii="Times New Roman" w:eastAsia="HiddenHorzOCR" w:hAnsi="Times New Roman"/>
          <w:sz w:val="28"/>
          <w:szCs w:val="28"/>
          <w:u w:val="single"/>
        </w:rPr>
        <w:t>Баранов А.И</w:t>
      </w:r>
      <w:r w:rsidRPr="00271C8E">
        <w:rPr>
          <w:rFonts w:ascii="Times New Roman" w:eastAsia="HiddenHorzOCR" w:hAnsi="Times New Roman"/>
          <w:sz w:val="28"/>
          <w:szCs w:val="28"/>
          <w:u w:val="single"/>
        </w:rPr>
        <w:t>., преподаватель ОТИ НИЯУ МИФИ</w:t>
      </w:r>
    </w:p>
    <w:p w:rsidR="00FC3178" w:rsidRPr="00271C8E" w:rsidRDefault="00FC3178" w:rsidP="00271C8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271C8E">
        <w:rPr>
          <w:rFonts w:ascii="Times New Roman" w:hAnsi="Times New Roman"/>
          <w:i/>
          <w:sz w:val="20"/>
          <w:szCs w:val="20"/>
        </w:rPr>
        <w:t>Ф.И.О., ученая степень, звание, должность</w:t>
      </w:r>
    </w:p>
    <w:p w:rsidR="00FC3178" w:rsidRPr="00271C8E" w:rsidRDefault="00FC3178" w:rsidP="00271C8E">
      <w:pPr>
        <w:spacing w:after="0"/>
        <w:rPr>
          <w:rFonts w:ascii="Times New Roman" w:hAnsi="Times New Roman"/>
          <w:i/>
          <w:sz w:val="20"/>
          <w:szCs w:val="20"/>
        </w:rPr>
      </w:pPr>
    </w:p>
    <w:p w:rsidR="00FC3178" w:rsidRPr="00271C8E" w:rsidRDefault="00FC3178" w:rsidP="00271C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</w:rPr>
      </w:pPr>
    </w:p>
    <w:p w:rsidR="00FC3178" w:rsidRPr="00271C8E" w:rsidRDefault="00FC3178" w:rsidP="00271C8E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/>
          <w:sz w:val="28"/>
          <w:szCs w:val="28"/>
        </w:rPr>
      </w:pPr>
    </w:p>
    <w:p w:rsidR="00FC3178" w:rsidRPr="00271C8E" w:rsidRDefault="00FC3178" w:rsidP="00271C8E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/>
          <w:sz w:val="28"/>
          <w:szCs w:val="28"/>
        </w:rPr>
      </w:pPr>
    </w:p>
    <w:p w:rsidR="00FC3178" w:rsidRPr="00271C8E" w:rsidRDefault="00FC3178" w:rsidP="00271C8E">
      <w:pPr>
        <w:spacing w:after="0"/>
        <w:rPr>
          <w:rFonts w:ascii="Times New Roman" w:hAnsi="Times New Roman"/>
          <w:b/>
        </w:rPr>
      </w:pPr>
      <w:r w:rsidRPr="00271C8E">
        <w:rPr>
          <w:rFonts w:ascii="Times New Roman" w:hAnsi="Times New Roman"/>
          <w:b/>
        </w:rPr>
        <w:t xml:space="preserve">Рецензент: </w:t>
      </w:r>
    </w:p>
    <w:p w:rsidR="00FC3178" w:rsidRPr="00271C8E" w:rsidRDefault="00FC3178" w:rsidP="00271C8E">
      <w:pPr>
        <w:spacing w:after="0"/>
        <w:ind w:firstLine="180"/>
        <w:rPr>
          <w:rFonts w:ascii="Times New Roman" w:hAnsi="Times New Roman"/>
          <w:sz w:val="20"/>
        </w:rPr>
      </w:pPr>
      <w:r w:rsidRPr="00271C8E">
        <w:rPr>
          <w:rFonts w:ascii="Times New Roman" w:hAnsi="Times New Roman"/>
        </w:rPr>
        <w:t>____________________            ___________________          _________________________</w:t>
      </w:r>
    </w:p>
    <w:p w:rsidR="00FC3178" w:rsidRPr="00271C8E" w:rsidRDefault="00FC3178" w:rsidP="00271C8E">
      <w:pPr>
        <w:tabs>
          <w:tab w:val="left" w:pos="6225"/>
        </w:tabs>
        <w:spacing w:after="0"/>
        <w:rPr>
          <w:rFonts w:ascii="Times New Roman" w:hAnsi="Times New Roman"/>
        </w:rPr>
      </w:pPr>
      <w:r w:rsidRPr="00271C8E">
        <w:rPr>
          <w:rFonts w:ascii="Times New Roman" w:hAnsi="Times New Roman"/>
        </w:rPr>
        <w:t xml:space="preserve">    (место работы)                         (занимаемая должность)              (инициалы, фамилия)</w:t>
      </w:r>
    </w:p>
    <w:p w:rsidR="00FC3178" w:rsidRPr="00271C8E" w:rsidRDefault="00FC3178" w:rsidP="00271C8E">
      <w:pPr>
        <w:spacing w:after="0"/>
        <w:ind w:firstLine="180"/>
        <w:rPr>
          <w:rFonts w:ascii="Times New Roman" w:hAnsi="Times New Roman"/>
        </w:rPr>
      </w:pPr>
    </w:p>
    <w:p w:rsidR="00FC3178" w:rsidRPr="00271C8E" w:rsidRDefault="00FC3178" w:rsidP="00271C8E">
      <w:pPr>
        <w:spacing w:after="0"/>
        <w:ind w:firstLine="180"/>
        <w:rPr>
          <w:rFonts w:ascii="Times New Roman" w:hAnsi="Times New Roman"/>
        </w:rPr>
      </w:pPr>
    </w:p>
    <w:p w:rsidR="00FC3178" w:rsidRDefault="00FC3178" w:rsidP="00271C8E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FC3178" w:rsidRPr="00C579F2" w:rsidRDefault="00FC3178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C3178" w:rsidRPr="00C579F2" w:rsidRDefault="00FC3178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C3178" w:rsidRDefault="00FC3178" w:rsidP="005E4351">
      <w:pPr>
        <w:jc w:val="both"/>
        <w:rPr>
          <w:rFonts w:ascii="Times New Roman" w:hAnsi="Times New Roman"/>
        </w:rPr>
        <w:sectPr w:rsidR="00FC3178" w:rsidSect="004A0F5C">
          <w:footerReference w:type="default" r:id="rId7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FC3178" w:rsidRPr="00271C8E" w:rsidRDefault="00FC3178" w:rsidP="005E4351">
      <w:pPr>
        <w:tabs>
          <w:tab w:val="left" w:pos="2011"/>
        </w:tabs>
        <w:jc w:val="center"/>
        <w:rPr>
          <w:rFonts w:ascii="Times New Roman" w:hAnsi="Times New Roman"/>
          <w:sz w:val="28"/>
          <w:szCs w:val="28"/>
        </w:rPr>
      </w:pPr>
      <w:r w:rsidRPr="00271C8E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FC3178" w:rsidRPr="00931603" w:rsidRDefault="00FC3178" w:rsidP="005E4351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34"/>
        <w:gridCol w:w="9212"/>
        <w:gridCol w:w="675"/>
      </w:tblGrid>
      <w:tr w:rsidR="00FC3178" w:rsidRPr="00CB09E0" w:rsidTr="0085408A">
        <w:tc>
          <w:tcPr>
            <w:tcW w:w="534" w:type="dxa"/>
          </w:tcPr>
          <w:p w:rsidR="00FC3178" w:rsidRPr="001840FF" w:rsidRDefault="00FC3178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1840FF">
              <w:rPr>
                <w:b w:val="0"/>
                <w:sz w:val="28"/>
                <w:szCs w:val="28"/>
              </w:rPr>
              <w:t>1.</w:t>
            </w:r>
          </w:p>
        </w:tc>
        <w:tc>
          <w:tcPr>
            <w:tcW w:w="9213" w:type="dxa"/>
          </w:tcPr>
          <w:p w:rsidR="00FC3178" w:rsidRPr="001840FF" w:rsidRDefault="00FC3178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1840FF">
              <w:rPr>
                <w:b w:val="0"/>
                <w:sz w:val="28"/>
                <w:szCs w:val="28"/>
              </w:rPr>
              <w:t>Паспорт рабочей программы профессионального модуля....……..………….</w:t>
            </w:r>
          </w:p>
        </w:tc>
        <w:tc>
          <w:tcPr>
            <w:tcW w:w="675" w:type="dxa"/>
          </w:tcPr>
          <w:p w:rsidR="00FC3178" w:rsidRPr="001840FF" w:rsidRDefault="00FC3178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1840FF">
              <w:rPr>
                <w:b w:val="0"/>
                <w:sz w:val="28"/>
                <w:szCs w:val="28"/>
              </w:rPr>
              <w:t>4</w:t>
            </w:r>
          </w:p>
        </w:tc>
      </w:tr>
      <w:tr w:rsidR="00FC3178" w:rsidRPr="00CB09E0" w:rsidTr="0085408A">
        <w:tc>
          <w:tcPr>
            <w:tcW w:w="534" w:type="dxa"/>
          </w:tcPr>
          <w:p w:rsidR="00FC3178" w:rsidRPr="001840FF" w:rsidRDefault="00FC3178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1840FF">
              <w:rPr>
                <w:b w:val="0"/>
                <w:sz w:val="28"/>
                <w:szCs w:val="28"/>
              </w:rPr>
              <w:t>2.</w:t>
            </w:r>
          </w:p>
        </w:tc>
        <w:tc>
          <w:tcPr>
            <w:tcW w:w="9213" w:type="dxa"/>
          </w:tcPr>
          <w:p w:rsidR="00FC3178" w:rsidRPr="001840FF" w:rsidRDefault="00FC3178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1840FF">
              <w:rPr>
                <w:b w:val="0"/>
                <w:sz w:val="28"/>
                <w:szCs w:val="28"/>
              </w:rPr>
              <w:t>Структура и содержание профессионального модуля…..……………………</w:t>
            </w:r>
          </w:p>
        </w:tc>
        <w:tc>
          <w:tcPr>
            <w:tcW w:w="675" w:type="dxa"/>
          </w:tcPr>
          <w:p w:rsidR="00FC3178" w:rsidRPr="001840FF" w:rsidRDefault="00FC3178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8</w:t>
            </w:r>
          </w:p>
        </w:tc>
      </w:tr>
      <w:tr w:rsidR="00FC3178" w:rsidRPr="00CB09E0" w:rsidTr="0085408A">
        <w:tc>
          <w:tcPr>
            <w:tcW w:w="534" w:type="dxa"/>
          </w:tcPr>
          <w:p w:rsidR="00FC3178" w:rsidRPr="001840FF" w:rsidRDefault="00FC3178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1840FF">
              <w:rPr>
                <w:b w:val="0"/>
                <w:sz w:val="28"/>
                <w:szCs w:val="28"/>
              </w:rPr>
              <w:t>3.</w:t>
            </w:r>
          </w:p>
        </w:tc>
        <w:tc>
          <w:tcPr>
            <w:tcW w:w="9213" w:type="dxa"/>
          </w:tcPr>
          <w:p w:rsidR="00FC3178" w:rsidRPr="001840FF" w:rsidRDefault="00FC3178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1840FF">
              <w:rPr>
                <w:b w:val="0"/>
                <w:sz w:val="28"/>
                <w:szCs w:val="28"/>
              </w:rPr>
              <w:t>Условия реализации профессионального модуля….…………………………</w:t>
            </w:r>
          </w:p>
        </w:tc>
        <w:tc>
          <w:tcPr>
            <w:tcW w:w="675" w:type="dxa"/>
          </w:tcPr>
          <w:p w:rsidR="00FC3178" w:rsidRPr="001840FF" w:rsidRDefault="00FC3178" w:rsidP="009C71A5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1840FF">
              <w:rPr>
                <w:b w:val="0"/>
                <w:sz w:val="28"/>
                <w:szCs w:val="28"/>
              </w:rPr>
              <w:t>1</w:t>
            </w:r>
            <w:r>
              <w:rPr>
                <w:b w:val="0"/>
                <w:sz w:val="28"/>
                <w:szCs w:val="28"/>
              </w:rPr>
              <w:t>6</w:t>
            </w:r>
          </w:p>
        </w:tc>
      </w:tr>
      <w:tr w:rsidR="00FC3178" w:rsidRPr="00CB09E0" w:rsidTr="0085408A">
        <w:tc>
          <w:tcPr>
            <w:tcW w:w="534" w:type="dxa"/>
          </w:tcPr>
          <w:p w:rsidR="00FC3178" w:rsidRPr="001840FF" w:rsidRDefault="00FC3178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1840FF">
              <w:rPr>
                <w:b w:val="0"/>
                <w:sz w:val="28"/>
                <w:szCs w:val="28"/>
              </w:rPr>
              <w:t>4.</w:t>
            </w:r>
          </w:p>
        </w:tc>
        <w:tc>
          <w:tcPr>
            <w:tcW w:w="9213" w:type="dxa"/>
          </w:tcPr>
          <w:p w:rsidR="00FC3178" w:rsidRPr="001840FF" w:rsidRDefault="00FC3178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1840FF">
              <w:rPr>
                <w:b w:val="0"/>
                <w:sz w:val="28"/>
                <w:szCs w:val="28"/>
              </w:rPr>
              <w:t>Контроль и оценка результатов освоения профессионального модуля..……</w:t>
            </w:r>
          </w:p>
        </w:tc>
        <w:tc>
          <w:tcPr>
            <w:tcW w:w="675" w:type="dxa"/>
          </w:tcPr>
          <w:p w:rsidR="00FC3178" w:rsidRPr="001840FF" w:rsidRDefault="00FC3178" w:rsidP="00E8672E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19</w:t>
            </w:r>
          </w:p>
        </w:tc>
      </w:tr>
    </w:tbl>
    <w:p w:rsidR="00FC3178" w:rsidRPr="00931603" w:rsidRDefault="00FC3178" w:rsidP="005E4351">
      <w:pPr>
        <w:jc w:val="both"/>
        <w:rPr>
          <w:rFonts w:ascii="Times New Roman" w:hAnsi="Times New Roman"/>
          <w:b/>
        </w:rPr>
      </w:pPr>
    </w:p>
    <w:p w:rsidR="00FC3178" w:rsidRDefault="00FC3178" w:rsidP="005E4351">
      <w:pPr>
        <w:jc w:val="both"/>
        <w:rPr>
          <w:rFonts w:ascii="Times New Roman" w:hAnsi="Times New Roman"/>
        </w:rPr>
      </w:pPr>
    </w:p>
    <w:p w:rsidR="00FC3178" w:rsidRDefault="00FC3178" w:rsidP="005E4351">
      <w:pPr>
        <w:jc w:val="both"/>
        <w:rPr>
          <w:rFonts w:ascii="Times New Roman" w:hAnsi="Times New Roman"/>
        </w:rPr>
      </w:pPr>
    </w:p>
    <w:p w:rsidR="00FC3178" w:rsidRDefault="00FC3178" w:rsidP="005E4351">
      <w:pPr>
        <w:jc w:val="both"/>
        <w:rPr>
          <w:rFonts w:ascii="Times New Roman" w:hAnsi="Times New Roman"/>
        </w:rPr>
      </w:pPr>
    </w:p>
    <w:p w:rsidR="00FC3178" w:rsidRPr="00FE3526" w:rsidRDefault="00FC3178" w:rsidP="005E4351">
      <w:pPr>
        <w:rPr>
          <w:rFonts w:ascii="Times New Roman" w:hAnsi="Times New Roman"/>
        </w:rPr>
      </w:pPr>
    </w:p>
    <w:p w:rsidR="00FC3178" w:rsidRPr="00FE3526" w:rsidRDefault="00FC3178" w:rsidP="005E4351">
      <w:pPr>
        <w:rPr>
          <w:rFonts w:ascii="Times New Roman" w:hAnsi="Times New Roman"/>
        </w:rPr>
      </w:pPr>
    </w:p>
    <w:p w:rsidR="00FC3178" w:rsidRPr="00FE3526" w:rsidRDefault="00FC3178" w:rsidP="005E4351">
      <w:pPr>
        <w:rPr>
          <w:rFonts w:ascii="Times New Roman" w:hAnsi="Times New Roman"/>
        </w:rPr>
      </w:pPr>
    </w:p>
    <w:p w:rsidR="00FC3178" w:rsidRPr="00FE3526" w:rsidRDefault="00FC3178" w:rsidP="005E4351">
      <w:pPr>
        <w:rPr>
          <w:rFonts w:ascii="Times New Roman" w:hAnsi="Times New Roman"/>
        </w:rPr>
      </w:pPr>
    </w:p>
    <w:p w:rsidR="00FC3178" w:rsidRDefault="00FC3178" w:rsidP="005E4351">
      <w:pPr>
        <w:tabs>
          <w:tab w:val="left" w:pos="1680"/>
        </w:tabs>
        <w:rPr>
          <w:rFonts w:ascii="Times New Roman" w:hAnsi="Times New Roman"/>
        </w:rPr>
      </w:pPr>
    </w:p>
    <w:p w:rsidR="00FC3178" w:rsidRDefault="00FC3178" w:rsidP="005E4351">
      <w:pPr>
        <w:tabs>
          <w:tab w:val="left" w:pos="1680"/>
        </w:tabs>
        <w:rPr>
          <w:rFonts w:ascii="Times New Roman" w:hAnsi="Times New Roman"/>
        </w:rPr>
      </w:pPr>
    </w:p>
    <w:p w:rsidR="00FC3178" w:rsidRDefault="00FC3178" w:rsidP="005E4351">
      <w:pPr>
        <w:tabs>
          <w:tab w:val="left" w:pos="1680"/>
        </w:tabs>
        <w:rPr>
          <w:rFonts w:ascii="Times New Roman" w:hAnsi="Times New Roman"/>
        </w:rPr>
      </w:pPr>
    </w:p>
    <w:p w:rsidR="00FC3178" w:rsidRDefault="00FC3178" w:rsidP="005E4351">
      <w:pPr>
        <w:tabs>
          <w:tab w:val="left" w:pos="1680"/>
        </w:tabs>
        <w:rPr>
          <w:rFonts w:ascii="Times New Roman" w:hAnsi="Times New Roman"/>
        </w:rPr>
      </w:pPr>
    </w:p>
    <w:p w:rsidR="00FC3178" w:rsidRDefault="00FC3178" w:rsidP="005E4351">
      <w:pPr>
        <w:tabs>
          <w:tab w:val="left" w:pos="1680"/>
        </w:tabs>
        <w:rPr>
          <w:rFonts w:ascii="Times New Roman" w:hAnsi="Times New Roman"/>
        </w:rPr>
      </w:pPr>
    </w:p>
    <w:p w:rsidR="00FC3178" w:rsidRDefault="00FC3178" w:rsidP="005E4351">
      <w:pPr>
        <w:tabs>
          <w:tab w:val="left" w:pos="1680"/>
        </w:tabs>
        <w:rPr>
          <w:rFonts w:ascii="Times New Roman" w:hAnsi="Times New Roman"/>
        </w:rPr>
      </w:pPr>
    </w:p>
    <w:p w:rsidR="00FC3178" w:rsidRDefault="00FC3178" w:rsidP="005E4351">
      <w:pPr>
        <w:tabs>
          <w:tab w:val="left" w:pos="1680"/>
        </w:tabs>
        <w:rPr>
          <w:rFonts w:ascii="Times New Roman" w:hAnsi="Times New Roman"/>
        </w:rPr>
      </w:pPr>
    </w:p>
    <w:p w:rsidR="00FC3178" w:rsidRDefault="00FC3178" w:rsidP="005E4351">
      <w:pPr>
        <w:tabs>
          <w:tab w:val="left" w:pos="1680"/>
        </w:tabs>
        <w:rPr>
          <w:rFonts w:ascii="Times New Roman" w:hAnsi="Times New Roman"/>
        </w:rPr>
      </w:pPr>
    </w:p>
    <w:p w:rsidR="00FC3178" w:rsidRDefault="00FC3178" w:rsidP="005E4351">
      <w:pPr>
        <w:tabs>
          <w:tab w:val="left" w:pos="1680"/>
        </w:tabs>
        <w:rPr>
          <w:rFonts w:ascii="Times New Roman" w:hAnsi="Times New Roman"/>
        </w:rPr>
      </w:pPr>
    </w:p>
    <w:p w:rsidR="00FC3178" w:rsidRDefault="00FC3178" w:rsidP="005E4351">
      <w:pPr>
        <w:tabs>
          <w:tab w:val="left" w:pos="1680"/>
        </w:tabs>
        <w:rPr>
          <w:rFonts w:ascii="Times New Roman" w:hAnsi="Times New Roman"/>
        </w:rPr>
      </w:pPr>
    </w:p>
    <w:p w:rsidR="00FC3178" w:rsidRDefault="00FC3178" w:rsidP="005E4351">
      <w:pPr>
        <w:tabs>
          <w:tab w:val="left" w:pos="1680"/>
        </w:tabs>
        <w:rPr>
          <w:rFonts w:ascii="Times New Roman" w:hAnsi="Times New Roman"/>
        </w:rPr>
      </w:pPr>
    </w:p>
    <w:p w:rsidR="00FC3178" w:rsidRDefault="00FC3178" w:rsidP="005E4351">
      <w:pPr>
        <w:tabs>
          <w:tab w:val="left" w:pos="1680"/>
        </w:tabs>
        <w:rPr>
          <w:rFonts w:ascii="Times New Roman" w:hAnsi="Times New Roman"/>
        </w:rPr>
      </w:pPr>
    </w:p>
    <w:p w:rsidR="00FC3178" w:rsidRDefault="00FC3178" w:rsidP="005E4351">
      <w:pPr>
        <w:tabs>
          <w:tab w:val="left" w:pos="1680"/>
        </w:tabs>
        <w:rPr>
          <w:rFonts w:ascii="Times New Roman" w:hAnsi="Times New Roman"/>
        </w:rPr>
      </w:pPr>
    </w:p>
    <w:p w:rsidR="00FC3178" w:rsidRPr="00575482" w:rsidRDefault="00FC3178" w:rsidP="00C926E9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</w:rPr>
        <w:br w:type="page"/>
      </w:r>
      <w:r w:rsidRPr="00575482">
        <w:rPr>
          <w:rFonts w:ascii="Times New Roman" w:hAnsi="Times New Roman"/>
          <w:b/>
          <w:sz w:val="28"/>
          <w:szCs w:val="28"/>
        </w:rPr>
        <w:lastRenderedPageBreak/>
        <w:t>1. П</w:t>
      </w:r>
      <w:r>
        <w:rPr>
          <w:rFonts w:ascii="Times New Roman" w:hAnsi="Times New Roman"/>
          <w:b/>
          <w:sz w:val="28"/>
          <w:szCs w:val="28"/>
        </w:rPr>
        <w:t>аспорт</w:t>
      </w:r>
      <w:r w:rsidRPr="0057548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рабочей программы</w:t>
      </w:r>
      <w:r w:rsidRPr="0057548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FC3178" w:rsidRDefault="00FC3178" w:rsidP="00C926E9">
      <w:pPr>
        <w:suppressAutoHyphens/>
        <w:spacing w:before="120" w:after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 Область применения программы</w:t>
      </w:r>
    </w:p>
    <w:p w:rsidR="00FC3178" w:rsidRPr="00AA4BF9" w:rsidRDefault="00FC3178" w:rsidP="00AA4BF9">
      <w:pPr>
        <w:suppressAutoHyphens/>
        <w:spacing w:before="120"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A4BF9">
        <w:rPr>
          <w:rFonts w:ascii="Times New Roman" w:hAnsi="Times New Roman"/>
          <w:sz w:val="28"/>
          <w:szCs w:val="28"/>
        </w:rPr>
        <w:t>Рабочая программа профессионального модуля ПМ. 05 Выполнение работ по профессиям рабочих: 1</w:t>
      </w:r>
      <w:r>
        <w:rPr>
          <w:rFonts w:ascii="Times New Roman" w:hAnsi="Times New Roman"/>
          <w:sz w:val="28"/>
          <w:szCs w:val="28"/>
        </w:rPr>
        <w:t>3450</w:t>
      </w:r>
      <w:r w:rsidRPr="00AA4BF9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Маляр</w:t>
      </w:r>
      <w:r w:rsidRPr="00AA4BF9">
        <w:rPr>
          <w:rFonts w:ascii="Times New Roman" w:hAnsi="Times New Roman"/>
          <w:sz w:val="28"/>
          <w:szCs w:val="28"/>
        </w:rPr>
        <w:t>», 19727 «Штукатур» разработана с учетом требований Федерального государственного образовательного стандарта среднего профессионального образования (ФГОС СПО) по специальности 08.02.01 Строительство и эксплуатация зданий и сооружений</w:t>
      </w:r>
      <w:r>
        <w:rPr>
          <w:rFonts w:ascii="Times New Roman" w:hAnsi="Times New Roman"/>
          <w:sz w:val="28"/>
          <w:szCs w:val="28"/>
        </w:rPr>
        <w:t>.</w:t>
      </w:r>
    </w:p>
    <w:p w:rsidR="00FC3178" w:rsidRDefault="00FC3178" w:rsidP="00AA4BF9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93593">
        <w:rPr>
          <w:rFonts w:ascii="Times New Roman" w:hAnsi="Times New Roman"/>
          <w:sz w:val="28"/>
          <w:szCs w:val="28"/>
        </w:rPr>
        <w:t xml:space="preserve">Рабочая программа </w:t>
      </w:r>
      <w:r>
        <w:rPr>
          <w:rFonts w:ascii="Times New Roman" w:hAnsi="Times New Roman"/>
          <w:sz w:val="28"/>
          <w:szCs w:val="28"/>
        </w:rPr>
        <w:t>профессионального модуля</w:t>
      </w:r>
      <w:r w:rsidRPr="00F93593">
        <w:rPr>
          <w:rFonts w:ascii="Times New Roman" w:hAnsi="Times New Roman"/>
          <w:sz w:val="28"/>
          <w:szCs w:val="28"/>
        </w:rPr>
        <w:t xml:space="preserve"> является частью основной профессиональной образовательной программы по специальности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3593">
        <w:rPr>
          <w:rFonts w:ascii="Times New Roman" w:hAnsi="Times New Roman"/>
          <w:sz w:val="28"/>
          <w:szCs w:val="28"/>
        </w:rPr>
        <w:t>08.02.01 «Строительство и эксплуатация зданий и сооружений».</w:t>
      </w:r>
    </w:p>
    <w:p w:rsidR="00FC3178" w:rsidRDefault="00FC3178" w:rsidP="00AA4BF9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A4BF9">
        <w:rPr>
          <w:rFonts w:ascii="Times New Roman" w:hAnsi="Times New Roman"/>
          <w:sz w:val="28"/>
          <w:szCs w:val="28"/>
        </w:rPr>
        <w:t xml:space="preserve">Данная рабочая программа состоит из двух междисциплинарных курсов (МДК): МДК05.01 </w:t>
      </w:r>
      <w:r>
        <w:rPr>
          <w:rFonts w:ascii="Times New Roman" w:hAnsi="Times New Roman"/>
          <w:sz w:val="28"/>
          <w:szCs w:val="28"/>
        </w:rPr>
        <w:t>Производство работ по профессии Маляр</w:t>
      </w:r>
      <w:r w:rsidRPr="00AA4B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AA4BF9">
        <w:rPr>
          <w:rFonts w:ascii="Times New Roman" w:hAnsi="Times New Roman"/>
          <w:sz w:val="28"/>
          <w:szCs w:val="28"/>
        </w:rPr>
        <w:t xml:space="preserve"> в объеме </w:t>
      </w:r>
      <w:r>
        <w:rPr>
          <w:rFonts w:ascii="Times New Roman" w:hAnsi="Times New Roman"/>
          <w:sz w:val="28"/>
          <w:szCs w:val="28"/>
        </w:rPr>
        <w:t>64</w:t>
      </w:r>
      <w:r w:rsidRPr="00AA4BF9">
        <w:rPr>
          <w:rFonts w:ascii="Times New Roman" w:hAnsi="Times New Roman"/>
          <w:sz w:val="28"/>
          <w:szCs w:val="28"/>
        </w:rPr>
        <w:t xml:space="preserve"> часов и МДК 05.02 </w:t>
      </w:r>
      <w:r>
        <w:rPr>
          <w:rFonts w:ascii="Times New Roman" w:hAnsi="Times New Roman"/>
          <w:sz w:val="28"/>
          <w:szCs w:val="28"/>
        </w:rPr>
        <w:t>Производство работ по профессии Штукатур</w:t>
      </w:r>
      <w:r w:rsidRPr="00AA4B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AA4BF9">
        <w:rPr>
          <w:rFonts w:ascii="Times New Roman" w:hAnsi="Times New Roman"/>
          <w:sz w:val="28"/>
          <w:szCs w:val="28"/>
        </w:rPr>
        <w:t xml:space="preserve"> в объеме </w:t>
      </w:r>
      <w:r>
        <w:rPr>
          <w:rFonts w:ascii="Times New Roman" w:hAnsi="Times New Roman"/>
          <w:sz w:val="28"/>
          <w:szCs w:val="28"/>
        </w:rPr>
        <w:t>64</w:t>
      </w:r>
      <w:r w:rsidRPr="00AA4BF9">
        <w:rPr>
          <w:rFonts w:ascii="Times New Roman" w:hAnsi="Times New Roman"/>
          <w:sz w:val="28"/>
          <w:szCs w:val="28"/>
        </w:rPr>
        <w:t xml:space="preserve"> часов.</w:t>
      </w:r>
    </w:p>
    <w:p w:rsidR="00FC3178" w:rsidRPr="00AA4BF9" w:rsidRDefault="00FC3178" w:rsidP="00AA4BF9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A4BF9">
        <w:rPr>
          <w:rFonts w:ascii="Times New Roman" w:hAnsi="Times New Roman"/>
          <w:sz w:val="28"/>
          <w:szCs w:val="28"/>
        </w:rPr>
        <w:t>При освоении ПМ.05 предусмотрено прохождение учебн</w:t>
      </w:r>
      <w:r>
        <w:rPr>
          <w:rFonts w:ascii="Times New Roman" w:hAnsi="Times New Roman"/>
          <w:sz w:val="28"/>
          <w:szCs w:val="28"/>
        </w:rPr>
        <w:t>ой</w:t>
      </w:r>
      <w:r w:rsidRPr="00AA4BF9">
        <w:rPr>
          <w:rFonts w:ascii="Times New Roman" w:hAnsi="Times New Roman"/>
          <w:sz w:val="28"/>
          <w:szCs w:val="28"/>
        </w:rPr>
        <w:t xml:space="preserve"> </w:t>
      </w:r>
      <w:r w:rsidRPr="0099306D">
        <w:rPr>
          <w:rFonts w:ascii="Times New Roman" w:hAnsi="Times New Roman"/>
          <w:sz w:val="28"/>
          <w:szCs w:val="28"/>
        </w:rPr>
        <w:t>и производственной практик (180 и 72 часа соответственно). После освоения профессионального модуля обучающими сдается квалификационный</w:t>
      </w:r>
      <w:r w:rsidRPr="00AA4BF9">
        <w:rPr>
          <w:rFonts w:ascii="Times New Roman" w:hAnsi="Times New Roman"/>
          <w:sz w:val="28"/>
          <w:szCs w:val="28"/>
        </w:rPr>
        <w:t xml:space="preserve"> экзамен </w:t>
      </w:r>
      <w:r w:rsidRPr="00F126D0">
        <w:rPr>
          <w:rFonts w:ascii="Times New Roman" w:hAnsi="Times New Roman"/>
          <w:sz w:val="28"/>
          <w:szCs w:val="28"/>
        </w:rPr>
        <w:t>по одной выбранной профессии (маляр или штукатур).</w:t>
      </w:r>
    </w:p>
    <w:p w:rsidR="00FC3178" w:rsidRPr="00F93593" w:rsidRDefault="00FC3178" w:rsidP="00F93593">
      <w:pPr>
        <w:suppressAutoHyphens/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F93593">
        <w:rPr>
          <w:rFonts w:ascii="Times New Roman" w:hAnsi="Times New Roman"/>
          <w:sz w:val="28"/>
          <w:szCs w:val="28"/>
        </w:rPr>
        <w:t xml:space="preserve">Рабочая программа </w:t>
      </w:r>
      <w:r>
        <w:rPr>
          <w:rFonts w:ascii="Times New Roman" w:hAnsi="Times New Roman"/>
          <w:sz w:val="28"/>
          <w:szCs w:val="28"/>
        </w:rPr>
        <w:t>профессионального модуля</w:t>
      </w:r>
      <w:r w:rsidRPr="00F93593">
        <w:rPr>
          <w:rFonts w:ascii="Times New Roman" w:hAnsi="Times New Roman"/>
          <w:sz w:val="28"/>
          <w:szCs w:val="28"/>
        </w:rPr>
        <w:t xml:space="preserve"> может быть использована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3593">
        <w:rPr>
          <w:rFonts w:ascii="Times New Roman" w:hAnsi="Times New Roman"/>
          <w:sz w:val="28"/>
          <w:szCs w:val="28"/>
        </w:rPr>
        <w:t>в дополнительном профессиональном образовании и профессиональной подготовке работников в области применения техники и технологии строительства.</w:t>
      </w:r>
    </w:p>
    <w:p w:rsidR="00FC3178" w:rsidRPr="00575482" w:rsidRDefault="00FC3178" w:rsidP="00C926E9">
      <w:pPr>
        <w:suppressAutoHyphens/>
        <w:spacing w:before="120" w:after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57548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2</w:t>
      </w:r>
      <w:r w:rsidRPr="00575482">
        <w:rPr>
          <w:rFonts w:ascii="Times New Roman" w:hAnsi="Times New Roman"/>
          <w:b/>
          <w:sz w:val="28"/>
          <w:szCs w:val="28"/>
        </w:rPr>
        <w:t xml:space="preserve"> Цел</w:t>
      </w:r>
      <w:r>
        <w:rPr>
          <w:rFonts w:ascii="Times New Roman" w:hAnsi="Times New Roman"/>
          <w:b/>
          <w:sz w:val="28"/>
          <w:szCs w:val="28"/>
        </w:rPr>
        <w:t>и</w:t>
      </w:r>
      <w:r w:rsidRPr="00575482">
        <w:rPr>
          <w:rFonts w:ascii="Times New Roman" w:hAnsi="Times New Roman"/>
          <w:b/>
          <w:sz w:val="28"/>
          <w:szCs w:val="28"/>
        </w:rPr>
        <w:t xml:space="preserve"> и планируемые результаты ос</w:t>
      </w:r>
      <w:r>
        <w:rPr>
          <w:rFonts w:ascii="Times New Roman" w:hAnsi="Times New Roman"/>
          <w:b/>
          <w:sz w:val="28"/>
          <w:szCs w:val="28"/>
        </w:rPr>
        <w:t>воения профессионального модуля</w:t>
      </w:r>
    </w:p>
    <w:p w:rsidR="00FC3178" w:rsidRDefault="00FC3178" w:rsidP="009A1CD1">
      <w:pPr>
        <w:suppressAutoHyphens/>
        <w:spacing w:before="120"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1.2.1 </w:t>
      </w:r>
      <w:r w:rsidRPr="00601785">
        <w:rPr>
          <w:rFonts w:ascii="Times New Roman" w:hAnsi="Times New Roman"/>
          <w:sz w:val="28"/>
          <w:szCs w:val="28"/>
        </w:rPr>
        <w:t>Результатом освоения программы профессионального модуля является овладение обучающимися</w:t>
      </w:r>
      <w:r>
        <w:rPr>
          <w:rFonts w:ascii="Times New Roman" w:hAnsi="Times New Roman"/>
          <w:sz w:val="28"/>
          <w:szCs w:val="28"/>
        </w:rPr>
        <w:t xml:space="preserve"> общими компетенциями: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9233"/>
      </w:tblGrid>
      <w:tr w:rsidR="00FC3178" w:rsidRPr="00575482" w:rsidTr="00CD4861">
        <w:tc>
          <w:tcPr>
            <w:tcW w:w="1188" w:type="dxa"/>
          </w:tcPr>
          <w:p w:rsidR="00FC3178" w:rsidRPr="00F32483" w:rsidRDefault="00FC3178" w:rsidP="00CD486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2483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9233" w:type="dxa"/>
          </w:tcPr>
          <w:p w:rsidR="00FC3178" w:rsidRPr="00F32483" w:rsidRDefault="00FC3178" w:rsidP="00CD486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32483">
              <w:rPr>
                <w:rFonts w:ascii="Times New Roman" w:hAnsi="Times New Roman"/>
                <w:b/>
                <w:sz w:val="24"/>
                <w:szCs w:val="24"/>
              </w:rPr>
              <w:t>Наименование общих компетенций</w:t>
            </w:r>
          </w:p>
        </w:tc>
      </w:tr>
      <w:tr w:rsidR="00FC3178" w:rsidRPr="00575482" w:rsidTr="00CD4861">
        <w:tc>
          <w:tcPr>
            <w:tcW w:w="1188" w:type="dxa"/>
          </w:tcPr>
          <w:p w:rsidR="00FC3178" w:rsidRPr="00F32483" w:rsidRDefault="00FC3178" w:rsidP="00CD486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233" w:type="dxa"/>
          </w:tcPr>
          <w:p w:rsidR="00FC3178" w:rsidRPr="00F32483" w:rsidRDefault="00FC3178" w:rsidP="00CD486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C3178" w:rsidRPr="00575482" w:rsidTr="00CD4861">
        <w:tc>
          <w:tcPr>
            <w:tcW w:w="1188" w:type="dxa"/>
            <w:vAlign w:val="center"/>
          </w:tcPr>
          <w:p w:rsidR="00FC3178" w:rsidRPr="00F32483" w:rsidRDefault="00FC3178" w:rsidP="00CD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sz w:val="24"/>
                <w:szCs w:val="24"/>
              </w:rPr>
              <w:t>ОК 1.</w:t>
            </w:r>
          </w:p>
        </w:tc>
        <w:tc>
          <w:tcPr>
            <w:tcW w:w="9233" w:type="dxa"/>
          </w:tcPr>
          <w:p w:rsidR="00FC3178" w:rsidRPr="00F32483" w:rsidRDefault="00FC3178" w:rsidP="00CD4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color w:val="000000"/>
                <w:sz w:val="24"/>
                <w:szCs w:val="23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FC3178" w:rsidRPr="00575482" w:rsidTr="00CD4861">
        <w:tc>
          <w:tcPr>
            <w:tcW w:w="1188" w:type="dxa"/>
            <w:vAlign w:val="center"/>
          </w:tcPr>
          <w:p w:rsidR="00FC3178" w:rsidRPr="00F32483" w:rsidRDefault="00FC3178" w:rsidP="00CD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sz w:val="24"/>
                <w:szCs w:val="24"/>
              </w:rPr>
              <w:t>ОК 2.</w:t>
            </w:r>
          </w:p>
        </w:tc>
        <w:tc>
          <w:tcPr>
            <w:tcW w:w="9233" w:type="dxa"/>
          </w:tcPr>
          <w:p w:rsidR="00FC3178" w:rsidRPr="00F32483" w:rsidRDefault="00FC3178" w:rsidP="00CD4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color w:val="000000"/>
                <w:sz w:val="24"/>
                <w:szCs w:val="23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FC3178" w:rsidRPr="00575482" w:rsidTr="00CD4861">
        <w:tc>
          <w:tcPr>
            <w:tcW w:w="1188" w:type="dxa"/>
            <w:vAlign w:val="center"/>
          </w:tcPr>
          <w:p w:rsidR="00FC3178" w:rsidRPr="00F32483" w:rsidRDefault="00FC3178" w:rsidP="00CD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sz w:val="24"/>
                <w:szCs w:val="24"/>
              </w:rPr>
              <w:t>ОК 3.</w:t>
            </w:r>
          </w:p>
        </w:tc>
        <w:tc>
          <w:tcPr>
            <w:tcW w:w="9233" w:type="dxa"/>
          </w:tcPr>
          <w:p w:rsidR="00FC3178" w:rsidRPr="00F32483" w:rsidRDefault="00FC3178" w:rsidP="00CD4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color w:val="000000"/>
                <w:sz w:val="24"/>
                <w:szCs w:val="23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FC3178" w:rsidRPr="00575482" w:rsidTr="00CD4861">
        <w:tc>
          <w:tcPr>
            <w:tcW w:w="1188" w:type="dxa"/>
            <w:vAlign w:val="center"/>
          </w:tcPr>
          <w:p w:rsidR="00FC3178" w:rsidRPr="00F32483" w:rsidRDefault="00FC3178" w:rsidP="00CD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sz w:val="24"/>
                <w:szCs w:val="24"/>
              </w:rPr>
              <w:t>ОК 4.</w:t>
            </w:r>
          </w:p>
        </w:tc>
        <w:tc>
          <w:tcPr>
            <w:tcW w:w="9233" w:type="dxa"/>
          </w:tcPr>
          <w:p w:rsidR="00FC3178" w:rsidRPr="00F32483" w:rsidRDefault="00FC3178" w:rsidP="00CD4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color w:val="000000"/>
                <w:sz w:val="24"/>
                <w:szCs w:val="23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FC3178" w:rsidRPr="00575482" w:rsidTr="00CD4861">
        <w:tc>
          <w:tcPr>
            <w:tcW w:w="1188" w:type="dxa"/>
            <w:vAlign w:val="center"/>
          </w:tcPr>
          <w:p w:rsidR="00FC3178" w:rsidRPr="00F32483" w:rsidRDefault="00FC3178" w:rsidP="00CD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sz w:val="24"/>
                <w:szCs w:val="24"/>
              </w:rPr>
              <w:t>ОК 5.</w:t>
            </w:r>
          </w:p>
        </w:tc>
        <w:tc>
          <w:tcPr>
            <w:tcW w:w="9233" w:type="dxa"/>
          </w:tcPr>
          <w:p w:rsidR="00FC3178" w:rsidRPr="00F32483" w:rsidRDefault="00FC3178" w:rsidP="00CD4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color w:val="000000"/>
                <w:sz w:val="24"/>
                <w:szCs w:val="23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FC3178" w:rsidRPr="00575482" w:rsidTr="00CD4861">
        <w:tc>
          <w:tcPr>
            <w:tcW w:w="1188" w:type="dxa"/>
            <w:vAlign w:val="center"/>
          </w:tcPr>
          <w:p w:rsidR="00FC3178" w:rsidRPr="00F32483" w:rsidRDefault="00FC3178" w:rsidP="00CD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sz w:val="24"/>
                <w:szCs w:val="24"/>
              </w:rPr>
              <w:t>ОК 6.</w:t>
            </w:r>
          </w:p>
        </w:tc>
        <w:tc>
          <w:tcPr>
            <w:tcW w:w="9233" w:type="dxa"/>
          </w:tcPr>
          <w:p w:rsidR="00FC3178" w:rsidRPr="00F32483" w:rsidRDefault="00FC3178" w:rsidP="00CD4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color w:val="000000"/>
                <w:sz w:val="24"/>
                <w:szCs w:val="23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FC3178" w:rsidRPr="00575482" w:rsidTr="00CD4861">
        <w:tc>
          <w:tcPr>
            <w:tcW w:w="1188" w:type="dxa"/>
            <w:vAlign w:val="center"/>
          </w:tcPr>
          <w:p w:rsidR="00FC3178" w:rsidRPr="00F32483" w:rsidRDefault="00FC3178" w:rsidP="00CD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sz w:val="24"/>
                <w:szCs w:val="24"/>
              </w:rPr>
              <w:t>ОК 7.</w:t>
            </w:r>
          </w:p>
        </w:tc>
        <w:tc>
          <w:tcPr>
            <w:tcW w:w="9233" w:type="dxa"/>
          </w:tcPr>
          <w:p w:rsidR="00FC3178" w:rsidRPr="00F32483" w:rsidRDefault="00FC3178" w:rsidP="00CD4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color w:val="000000"/>
                <w:sz w:val="24"/>
                <w:szCs w:val="23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FC3178" w:rsidRPr="00575482" w:rsidTr="00CD4861">
        <w:tc>
          <w:tcPr>
            <w:tcW w:w="1188" w:type="dxa"/>
            <w:vAlign w:val="center"/>
          </w:tcPr>
          <w:p w:rsidR="00FC3178" w:rsidRPr="00F32483" w:rsidRDefault="00FC3178" w:rsidP="00CD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sz w:val="24"/>
                <w:szCs w:val="24"/>
              </w:rPr>
              <w:t>ОК 8.</w:t>
            </w:r>
          </w:p>
        </w:tc>
        <w:tc>
          <w:tcPr>
            <w:tcW w:w="9233" w:type="dxa"/>
          </w:tcPr>
          <w:p w:rsidR="00FC3178" w:rsidRPr="00F32483" w:rsidRDefault="00FC3178" w:rsidP="00CD4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color w:val="000000"/>
                <w:sz w:val="24"/>
                <w:szCs w:val="23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</w:t>
            </w:r>
          </w:p>
        </w:tc>
      </w:tr>
      <w:tr w:rsidR="00FC3178" w:rsidRPr="00575482" w:rsidTr="00CD4861">
        <w:tc>
          <w:tcPr>
            <w:tcW w:w="1188" w:type="dxa"/>
            <w:vAlign w:val="center"/>
          </w:tcPr>
          <w:p w:rsidR="00FC3178" w:rsidRPr="00601785" w:rsidRDefault="00FC3178" w:rsidP="006017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233" w:type="dxa"/>
          </w:tcPr>
          <w:p w:rsidR="00FC3178" w:rsidRPr="00601785" w:rsidRDefault="00FC3178" w:rsidP="006017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3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3"/>
              </w:rPr>
              <w:t>2</w:t>
            </w:r>
          </w:p>
        </w:tc>
      </w:tr>
      <w:tr w:rsidR="00FC3178" w:rsidRPr="00575482" w:rsidTr="00CD4861">
        <w:tc>
          <w:tcPr>
            <w:tcW w:w="1188" w:type="dxa"/>
            <w:vAlign w:val="center"/>
          </w:tcPr>
          <w:p w:rsidR="00FC3178" w:rsidRPr="00F32483" w:rsidRDefault="00FC3178" w:rsidP="00CD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3" w:type="dxa"/>
          </w:tcPr>
          <w:p w:rsidR="00FC3178" w:rsidRPr="00F32483" w:rsidRDefault="00FC3178" w:rsidP="00CD486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3"/>
              </w:rPr>
            </w:pPr>
            <w:r w:rsidRPr="00F32483">
              <w:rPr>
                <w:rFonts w:ascii="Times New Roman" w:hAnsi="Times New Roman"/>
                <w:color w:val="000000"/>
                <w:sz w:val="24"/>
                <w:szCs w:val="23"/>
              </w:rPr>
              <w:t>физической подготовленности</w:t>
            </w:r>
          </w:p>
        </w:tc>
      </w:tr>
      <w:tr w:rsidR="00FC3178" w:rsidRPr="00575482" w:rsidTr="00CD4861">
        <w:tc>
          <w:tcPr>
            <w:tcW w:w="1188" w:type="dxa"/>
            <w:vAlign w:val="center"/>
          </w:tcPr>
          <w:p w:rsidR="00FC3178" w:rsidRPr="00F32483" w:rsidRDefault="00FC3178" w:rsidP="00CD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sz w:val="24"/>
                <w:szCs w:val="24"/>
              </w:rPr>
              <w:t>ОК 9.</w:t>
            </w:r>
          </w:p>
        </w:tc>
        <w:tc>
          <w:tcPr>
            <w:tcW w:w="9233" w:type="dxa"/>
          </w:tcPr>
          <w:p w:rsidR="00FC3178" w:rsidRPr="00F32483" w:rsidRDefault="00FC3178" w:rsidP="00CD4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color w:val="000000"/>
                <w:sz w:val="24"/>
                <w:szCs w:val="23"/>
              </w:rPr>
              <w:t>Использовать информационные технологии в профессиональной деятельности</w:t>
            </w:r>
          </w:p>
        </w:tc>
      </w:tr>
      <w:tr w:rsidR="00FC3178" w:rsidRPr="00575482" w:rsidTr="00CD4861">
        <w:tc>
          <w:tcPr>
            <w:tcW w:w="1188" w:type="dxa"/>
            <w:vAlign w:val="center"/>
          </w:tcPr>
          <w:p w:rsidR="00FC3178" w:rsidRPr="00F32483" w:rsidRDefault="00FC3178" w:rsidP="00CD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sz w:val="24"/>
                <w:szCs w:val="24"/>
              </w:rPr>
              <w:t>ОК 10.</w:t>
            </w:r>
          </w:p>
        </w:tc>
        <w:tc>
          <w:tcPr>
            <w:tcW w:w="9233" w:type="dxa"/>
          </w:tcPr>
          <w:p w:rsidR="00FC3178" w:rsidRPr="00F32483" w:rsidRDefault="00FC3178" w:rsidP="00CD4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color w:val="000000"/>
                <w:sz w:val="24"/>
                <w:szCs w:val="23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FC3178" w:rsidRPr="00575482" w:rsidTr="00CD4861">
        <w:tc>
          <w:tcPr>
            <w:tcW w:w="1188" w:type="dxa"/>
            <w:vAlign w:val="center"/>
          </w:tcPr>
          <w:p w:rsidR="00FC3178" w:rsidRPr="00F32483" w:rsidRDefault="00FC3178" w:rsidP="00CD48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sz w:val="24"/>
                <w:szCs w:val="24"/>
              </w:rPr>
              <w:t>ОК 11.</w:t>
            </w:r>
          </w:p>
        </w:tc>
        <w:tc>
          <w:tcPr>
            <w:tcW w:w="9233" w:type="dxa"/>
          </w:tcPr>
          <w:p w:rsidR="00FC3178" w:rsidRPr="00F32483" w:rsidRDefault="00FC3178" w:rsidP="00CD48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483">
              <w:rPr>
                <w:rFonts w:ascii="Times New Roman" w:hAnsi="Times New Roman"/>
                <w:color w:val="000000"/>
                <w:sz w:val="24"/>
                <w:szCs w:val="23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FC3178" w:rsidRDefault="00FC3178" w:rsidP="00601785">
      <w:pPr>
        <w:suppressAutoHyphens/>
        <w:spacing w:before="12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1.2.2 </w:t>
      </w:r>
      <w:r w:rsidRPr="00575482">
        <w:rPr>
          <w:rFonts w:ascii="Times New Roman" w:hAnsi="Times New Roman"/>
          <w:sz w:val="28"/>
          <w:szCs w:val="28"/>
        </w:rPr>
        <w:t xml:space="preserve">В результате изучения профессионального модуля </w:t>
      </w:r>
      <w:r>
        <w:rPr>
          <w:rFonts w:ascii="Times New Roman" w:hAnsi="Times New Roman"/>
          <w:sz w:val="28"/>
          <w:szCs w:val="28"/>
        </w:rPr>
        <w:t>обучающийся</w:t>
      </w:r>
      <w:r w:rsidRPr="00575482">
        <w:rPr>
          <w:rFonts w:ascii="Times New Roman" w:hAnsi="Times New Roman"/>
          <w:sz w:val="28"/>
          <w:szCs w:val="28"/>
        </w:rPr>
        <w:t xml:space="preserve"> должен освоить основной вид деятельности: </w:t>
      </w:r>
      <w:r w:rsidRPr="009A1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Выполнение работ по профессии Маляр</w:t>
      </w:r>
      <w:r w:rsidRPr="00575482">
        <w:rPr>
          <w:rFonts w:ascii="Times New Roman" w:hAnsi="Times New Roman"/>
          <w:sz w:val="28"/>
          <w:szCs w:val="28"/>
        </w:rPr>
        <w:t xml:space="preserve"> и соответствующие ему профессиональные компетенции:</w:t>
      </w:r>
    </w:p>
    <w:p w:rsidR="00FC3178" w:rsidRPr="009A1CD1" w:rsidRDefault="00FC3178" w:rsidP="00601785">
      <w:pPr>
        <w:pStyle w:val="23"/>
        <w:shd w:val="clear" w:color="auto" w:fill="FFFFFF"/>
        <w:spacing w:before="0" w:after="0" w:line="276" w:lineRule="auto"/>
        <w:ind w:left="0" w:firstLine="720"/>
        <w:rPr>
          <w:rFonts w:ascii="Times New Roman" w:hAnsi="Times New Roman"/>
          <w:sz w:val="21"/>
          <w:szCs w:val="21"/>
        </w:rPr>
      </w:pPr>
      <w:r w:rsidRPr="009A1CD1">
        <w:rPr>
          <w:rFonts w:ascii="Times New Roman" w:hAnsi="Times New Roman"/>
          <w:sz w:val="28"/>
          <w:szCs w:val="28"/>
        </w:rPr>
        <w:t>ПК 5.1 Выполнять подготовительные работы при производстве малярных работ в соответствии с заданием и требованиями охраны труда, техники безопасности, пожарной безопасности и охраны окружающей среды.</w:t>
      </w:r>
    </w:p>
    <w:p w:rsidR="00FC3178" w:rsidRPr="009A1CD1" w:rsidRDefault="00FC3178" w:rsidP="009A1CD1">
      <w:pPr>
        <w:pStyle w:val="a8"/>
        <w:shd w:val="clear" w:color="auto" w:fill="FFFFFF"/>
        <w:spacing w:line="276" w:lineRule="auto"/>
        <w:ind w:firstLine="720"/>
        <w:jc w:val="both"/>
        <w:rPr>
          <w:sz w:val="21"/>
          <w:szCs w:val="21"/>
          <w:lang w:val="ru-RU"/>
        </w:rPr>
      </w:pPr>
      <w:r w:rsidRPr="009A1CD1">
        <w:rPr>
          <w:sz w:val="28"/>
          <w:szCs w:val="28"/>
          <w:lang w:val="ru-RU"/>
        </w:rPr>
        <w:t>ПК 5.2 Окрашивать поверхности различными малярными составами, используя необходимые инструменты, приспособления и оборудование, с соблюдением безопасных условий труда</w:t>
      </w:r>
      <w:r>
        <w:rPr>
          <w:sz w:val="28"/>
          <w:szCs w:val="28"/>
          <w:lang w:val="ru-RU"/>
        </w:rPr>
        <w:t>.</w:t>
      </w:r>
    </w:p>
    <w:p w:rsidR="00FC3178" w:rsidRPr="009A1CD1" w:rsidRDefault="00FC3178" w:rsidP="009A1CD1">
      <w:pPr>
        <w:pStyle w:val="a8"/>
        <w:shd w:val="clear" w:color="auto" w:fill="FFFFFF"/>
        <w:spacing w:line="276" w:lineRule="auto"/>
        <w:ind w:firstLine="720"/>
        <w:jc w:val="both"/>
        <w:rPr>
          <w:sz w:val="21"/>
          <w:szCs w:val="21"/>
          <w:lang w:val="ru-RU"/>
        </w:rPr>
      </w:pPr>
      <w:r w:rsidRPr="009A1CD1">
        <w:rPr>
          <w:sz w:val="28"/>
          <w:szCs w:val="28"/>
          <w:lang w:val="ru-RU"/>
        </w:rPr>
        <w:t>ПК 5.3 Оклеивать поверхности различными материалами с соблюдением требований технологического задания и безопасных условий труда</w:t>
      </w:r>
      <w:r>
        <w:rPr>
          <w:sz w:val="28"/>
          <w:szCs w:val="28"/>
          <w:lang w:val="ru-RU"/>
        </w:rPr>
        <w:t>.</w:t>
      </w:r>
    </w:p>
    <w:p w:rsidR="00FC3178" w:rsidRPr="009A1CD1" w:rsidRDefault="00FC3178" w:rsidP="009A1CD1">
      <w:pPr>
        <w:pStyle w:val="a8"/>
        <w:shd w:val="clear" w:color="auto" w:fill="FFFFFF"/>
        <w:spacing w:line="276" w:lineRule="auto"/>
        <w:ind w:firstLine="720"/>
        <w:jc w:val="both"/>
        <w:rPr>
          <w:sz w:val="21"/>
          <w:szCs w:val="21"/>
          <w:lang w:val="ru-RU"/>
        </w:rPr>
      </w:pPr>
      <w:r w:rsidRPr="009A1CD1">
        <w:rPr>
          <w:sz w:val="28"/>
          <w:szCs w:val="28"/>
          <w:lang w:val="ru-RU"/>
        </w:rPr>
        <w:t>ПК 5.4.</w:t>
      </w:r>
      <w:r>
        <w:rPr>
          <w:sz w:val="28"/>
          <w:szCs w:val="28"/>
          <w:lang w:val="ru-RU"/>
        </w:rPr>
        <w:t xml:space="preserve"> Выполнять ремонт окрашенных и оклеенных поверхностей </w:t>
      </w:r>
      <w:r w:rsidRPr="00A5465C">
        <w:rPr>
          <w:sz w:val="28"/>
          <w:szCs w:val="28"/>
          <w:lang w:val="ru-RU"/>
        </w:rPr>
        <w:t>в соответствии с заданием и требованиями охраны труда, техники безопасности, пожарной безопасности и охраны окружающей среды</w:t>
      </w:r>
      <w:r>
        <w:rPr>
          <w:sz w:val="28"/>
          <w:szCs w:val="28"/>
          <w:lang w:val="ru-RU"/>
        </w:rPr>
        <w:t>.</w:t>
      </w:r>
    </w:p>
    <w:p w:rsidR="00FC3178" w:rsidRDefault="00FC3178" w:rsidP="00601785">
      <w:pPr>
        <w:suppressAutoHyphens/>
        <w:spacing w:before="120"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1.2.3 </w:t>
      </w:r>
      <w:r w:rsidRPr="00575482">
        <w:rPr>
          <w:rFonts w:ascii="Times New Roman" w:hAnsi="Times New Roman"/>
          <w:sz w:val="28"/>
          <w:szCs w:val="28"/>
        </w:rPr>
        <w:t xml:space="preserve">В результате изучения профессионального модуля </w:t>
      </w:r>
      <w:r>
        <w:rPr>
          <w:rFonts w:ascii="Times New Roman" w:hAnsi="Times New Roman"/>
          <w:sz w:val="28"/>
          <w:szCs w:val="28"/>
        </w:rPr>
        <w:t>обучающийся</w:t>
      </w:r>
      <w:r w:rsidRPr="00575482">
        <w:rPr>
          <w:rFonts w:ascii="Times New Roman" w:hAnsi="Times New Roman"/>
          <w:sz w:val="28"/>
          <w:szCs w:val="28"/>
        </w:rPr>
        <w:t xml:space="preserve"> должен освоить основной вид деятельности: </w:t>
      </w:r>
      <w:r w:rsidRPr="009A1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Выполнение работ по профессии 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Штукатур</w:t>
      </w:r>
      <w:r w:rsidRPr="00575482">
        <w:rPr>
          <w:rFonts w:ascii="Times New Roman" w:hAnsi="Times New Roman"/>
          <w:sz w:val="28"/>
          <w:szCs w:val="28"/>
        </w:rPr>
        <w:t xml:space="preserve"> и соответствующие ему профессиональные компетенции:</w:t>
      </w:r>
    </w:p>
    <w:p w:rsidR="00FC3178" w:rsidRDefault="00FC3178" w:rsidP="002C0720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5.5 Выполнять подготовительные работы при производстве штукатурных работ.</w:t>
      </w:r>
    </w:p>
    <w:p w:rsidR="00FC3178" w:rsidRDefault="00FC3178" w:rsidP="00601785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ПК.5.6 Производить оштукатуривание поверхностей различной степени сложности.</w:t>
      </w:r>
    </w:p>
    <w:p w:rsidR="00FC3178" w:rsidRDefault="00FC3178" w:rsidP="00601785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5.7 Выполнять отделку оштукатуренных поверхностей.</w:t>
      </w:r>
    </w:p>
    <w:p w:rsidR="00FC3178" w:rsidRPr="00575482" w:rsidRDefault="00FC3178" w:rsidP="00601785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5.8 Выполнять ремонт оштукатуренных поверхностей.</w:t>
      </w:r>
    </w:p>
    <w:p w:rsidR="00FC3178" w:rsidRPr="00664E0E" w:rsidRDefault="00FC3178" w:rsidP="00F93593">
      <w:pPr>
        <w:spacing w:before="120" w:after="12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664E0E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>2</w:t>
      </w:r>
      <w:r w:rsidRPr="00664E0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4</w:t>
      </w:r>
      <w:r w:rsidRPr="00664E0E">
        <w:rPr>
          <w:rFonts w:ascii="Times New Roman" w:hAnsi="Times New Roman"/>
          <w:bCs/>
          <w:sz w:val="28"/>
          <w:szCs w:val="28"/>
        </w:rPr>
        <w:t xml:space="preserve"> В результате освоения профессионального модуля </w:t>
      </w:r>
      <w:r>
        <w:rPr>
          <w:rFonts w:ascii="Times New Roman" w:hAnsi="Times New Roman"/>
          <w:bCs/>
          <w:sz w:val="28"/>
          <w:szCs w:val="28"/>
        </w:rPr>
        <w:t>обучающийся</w:t>
      </w:r>
      <w:r w:rsidRPr="00664E0E">
        <w:rPr>
          <w:rFonts w:ascii="Times New Roman" w:hAnsi="Times New Roman"/>
          <w:bCs/>
          <w:sz w:val="28"/>
          <w:szCs w:val="28"/>
        </w:rPr>
        <w:t xml:space="preserve"> должен: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7200"/>
      </w:tblGrid>
      <w:tr w:rsidR="00FC3178" w:rsidRPr="00664E0E" w:rsidTr="00C926E9">
        <w:tc>
          <w:tcPr>
            <w:tcW w:w="3168" w:type="dxa"/>
          </w:tcPr>
          <w:p w:rsidR="00FC3178" w:rsidRPr="00664E0E" w:rsidRDefault="00FC3178" w:rsidP="00B61A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64E0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Иметь практический опыт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в</w:t>
            </w:r>
          </w:p>
        </w:tc>
        <w:tc>
          <w:tcPr>
            <w:tcW w:w="7200" w:type="dxa"/>
          </w:tcPr>
          <w:p w:rsidR="00FC3178" w:rsidRPr="00300111" w:rsidRDefault="00FC3178" w:rsidP="00300111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300111">
              <w:rPr>
                <w:rFonts w:ascii="Times New Roman" w:hAnsi="Times New Roman"/>
                <w:color w:val="181818"/>
                <w:sz w:val="24"/>
                <w:szCs w:val="24"/>
              </w:rPr>
              <w:t>подготовке рабочих мест, оборудования, материалов и инструментов для выполнения малярных работ в соответствии с инструкциями и регламентом;</w:t>
            </w:r>
          </w:p>
          <w:p w:rsidR="00FC3178" w:rsidRPr="00300111" w:rsidRDefault="00FC3178" w:rsidP="00300111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300111">
              <w:rPr>
                <w:rFonts w:ascii="Times New Roman" w:hAnsi="Times New Roman"/>
                <w:color w:val="181818"/>
                <w:sz w:val="24"/>
                <w:szCs w:val="24"/>
              </w:rPr>
              <w:t>очистке поверхностей и предохранение от набрызгав краски;</w:t>
            </w:r>
          </w:p>
          <w:p w:rsidR="00FC3178" w:rsidRPr="00300111" w:rsidRDefault="00FC3178" w:rsidP="00300111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300111">
              <w:rPr>
                <w:rFonts w:ascii="Times New Roman" w:hAnsi="Times New Roman"/>
                <w:color w:val="181818"/>
                <w:sz w:val="24"/>
                <w:szCs w:val="24"/>
              </w:rPr>
              <w:t>протравливании и обработке поверхностей;</w:t>
            </w:r>
          </w:p>
          <w:p w:rsidR="00FC3178" w:rsidRPr="00300111" w:rsidRDefault="00FC3178" w:rsidP="00300111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300111">
              <w:rPr>
                <w:rFonts w:ascii="Times New Roman" w:hAnsi="Times New Roman"/>
                <w:color w:val="181818"/>
                <w:sz w:val="24"/>
                <w:szCs w:val="24"/>
              </w:rPr>
              <w:t>окончательной подготовке поверхностей для окрашивания и оклеивания обоями;</w:t>
            </w:r>
          </w:p>
          <w:p w:rsidR="00FC3178" w:rsidRPr="00300111" w:rsidRDefault="00FC3178" w:rsidP="00300111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300111">
              <w:rPr>
                <w:rFonts w:ascii="Times New Roman" w:hAnsi="Times New Roman"/>
                <w:color w:val="181818"/>
                <w:sz w:val="24"/>
                <w:szCs w:val="24"/>
              </w:rPr>
              <w:t>приготовлении нейтрализующего раствора;</w:t>
            </w:r>
          </w:p>
          <w:p w:rsidR="00FC3178" w:rsidRPr="00300111" w:rsidRDefault="00FC3178" w:rsidP="00300111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300111">
              <w:rPr>
                <w:rFonts w:ascii="Times New Roman" w:hAnsi="Times New Roman"/>
                <w:color w:val="181818"/>
                <w:sz w:val="24"/>
                <w:szCs w:val="24"/>
              </w:rPr>
              <w:t xml:space="preserve">приготовлении грунтовочных составов, эмульсий и паст по </w:t>
            </w:r>
            <w:r w:rsidRPr="00300111">
              <w:rPr>
                <w:rFonts w:ascii="Times New Roman" w:hAnsi="Times New Roman"/>
                <w:color w:val="181818"/>
                <w:sz w:val="24"/>
                <w:szCs w:val="24"/>
              </w:rPr>
              <w:lastRenderedPageBreak/>
              <w:t>заданной рецептуре;</w:t>
            </w:r>
          </w:p>
          <w:p w:rsidR="00FC3178" w:rsidRPr="00300111" w:rsidRDefault="00FC3178" w:rsidP="00300111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300111">
              <w:rPr>
                <w:rFonts w:ascii="Times New Roman" w:hAnsi="Times New Roman"/>
                <w:color w:val="181818"/>
                <w:sz w:val="24"/>
                <w:szCs w:val="24"/>
              </w:rPr>
              <w:t>приготовлении окрасочных составов необходимого тона;</w:t>
            </w:r>
          </w:p>
          <w:p w:rsidR="00FC3178" w:rsidRPr="00300111" w:rsidRDefault="00FC3178" w:rsidP="00300111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300111">
              <w:rPr>
                <w:rFonts w:ascii="Times New Roman" w:hAnsi="Times New Roman"/>
                <w:color w:val="181818"/>
                <w:sz w:val="24"/>
                <w:szCs w:val="24"/>
              </w:rPr>
              <w:t>выполнении грунтования и шпатлевания поверхностей вручную и механизированным способом;</w:t>
            </w:r>
          </w:p>
          <w:p w:rsidR="00FC3178" w:rsidRPr="00300111" w:rsidRDefault="00FC3178" w:rsidP="00300111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300111">
              <w:rPr>
                <w:rFonts w:ascii="Times New Roman" w:hAnsi="Times New Roman"/>
                <w:color w:val="181818"/>
                <w:sz w:val="24"/>
                <w:szCs w:val="24"/>
              </w:rPr>
              <w:t>нанесении шпатлевочных составов на поверхности вручную и механизированным способом;</w:t>
            </w:r>
          </w:p>
          <w:p w:rsidR="00FC3178" w:rsidRPr="00300111" w:rsidRDefault="00FC3178" w:rsidP="00300111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300111">
              <w:rPr>
                <w:rFonts w:ascii="Times New Roman" w:hAnsi="Times New Roman"/>
                <w:color w:val="181818"/>
                <w:sz w:val="24"/>
                <w:szCs w:val="24"/>
              </w:rPr>
              <w:t>разравнивании шпатлевочного состава, нанесенного механизированным способом;</w:t>
            </w:r>
          </w:p>
          <w:p w:rsidR="00FC3178" w:rsidRPr="00300111" w:rsidRDefault="00FC3178" w:rsidP="00300111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300111">
              <w:rPr>
                <w:rFonts w:ascii="Times New Roman" w:hAnsi="Times New Roman"/>
                <w:color w:val="181818"/>
                <w:sz w:val="24"/>
                <w:szCs w:val="24"/>
              </w:rPr>
              <w:t>грунтовке поверхностей кистями, валиками, краскопультом с ручным приводом;</w:t>
            </w:r>
          </w:p>
          <w:p w:rsidR="00FC3178" w:rsidRPr="00300111" w:rsidRDefault="00FC3178" w:rsidP="00300111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300111">
              <w:rPr>
                <w:rFonts w:ascii="Times New Roman" w:hAnsi="Times New Roman"/>
                <w:color w:val="181818"/>
                <w:sz w:val="24"/>
                <w:szCs w:val="24"/>
              </w:rPr>
              <w:t>техническом обслуживание краскопульта;</w:t>
            </w:r>
          </w:p>
          <w:p w:rsidR="00FC3178" w:rsidRPr="00300111" w:rsidRDefault="00FC3178" w:rsidP="00300111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300111">
              <w:rPr>
                <w:rFonts w:ascii="Times New Roman" w:hAnsi="Times New Roman"/>
                <w:color w:val="181818"/>
                <w:sz w:val="24"/>
                <w:szCs w:val="24"/>
              </w:rPr>
              <w:t>шлифовке огрунтованных, окрашенных и прошпатлеванных поверхностей;</w:t>
            </w:r>
          </w:p>
          <w:p w:rsidR="00FC3178" w:rsidRPr="00300111" w:rsidRDefault="00FC3178" w:rsidP="00300111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300111">
              <w:rPr>
                <w:rFonts w:ascii="Times New Roman" w:hAnsi="Times New Roman"/>
                <w:color w:val="181818"/>
                <w:sz w:val="24"/>
                <w:szCs w:val="24"/>
              </w:rPr>
              <w:t>окрашивании поверхностей различными малярными составами;</w:t>
            </w:r>
          </w:p>
          <w:p w:rsidR="00FC3178" w:rsidRPr="00300111" w:rsidRDefault="00FC3178" w:rsidP="00300111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300111">
              <w:rPr>
                <w:rFonts w:ascii="Times New Roman" w:hAnsi="Times New Roman"/>
                <w:color w:val="181818"/>
                <w:sz w:val="24"/>
                <w:szCs w:val="24"/>
              </w:rPr>
              <w:t>вытягивании филенок без подтушевывания;</w:t>
            </w:r>
          </w:p>
          <w:p w:rsidR="00FC3178" w:rsidRPr="00300111" w:rsidRDefault="00FC3178" w:rsidP="00300111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300111">
              <w:rPr>
                <w:rFonts w:ascii="Times New Roman" w:hAnsi="Times New Roman"/>
                <w:color w:val="181818"/>
                <w:sz w:val="24"/>
                <w:szCs w:val="24"/>
              </w:rPr>
              <w:t>нанесении на вертикальные и горизонтальные поверхности клеевых (жидких) обоев;</w:t>
            </w:r>
          </w:p>
          <w:p w:rsidR="00FC3178" w:rsidRPr="00300111" w:rsidRDefault="00FC3178" w:rsidP="00300111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300111">
              <w:rPr>
                <w:rFonts w:ascii="Times New Roman" w:hAnsi="Times New Roman"/>
                <w:color w:val="181818"/>
                <w:sz w:val="24"/>
                <w:szCs w:val="24"/>
              </w:rPr>
              <w:t>окрашивании рам;</w:t>
            </w:r>
          </w:p>
          <w:p w:rsidR="00FC3178" w:rsidRPr="00300111" w:rsidRDefault="00FC3178" w:rsidP="00300111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300111">
              <w:rPr>
                <w:rFonts w:ascii="Times New Roman" w:hAnsi="Times New Roman"/>
                <w:color w:val="181818"/>
                <w:sz w:val="24"/>
                <w:szCs w:val="24"/>
              </w:rPr>
              <w:t>подготовке стен и материалов к оклеиванию обоями;</w:t>
            </w:r>
          </w:p>
          <w:p w:rsidR="00FC3178" w:rsidRPr="00300111" w:rsidRDefault="00FC3178" w:rsidP="00300111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300111">
              <w:rPr>
                <w:rFonts w:ascii="Times New Roman" w:hAnsi="Times New Roman"/>
                <w:color w:val="181818"/>
                <w:sz w:val="24"/>
                <w:szCs w:val="24"/>
              </w:rPr>
              <w:t>оклеивании поверхности обоями простыми и средней сложности</w:t>
            </w:r>
          </w:p>
          <w:p w:rsidR="00FC3178" w:rsidRPr="00300111" w:rsidRDefault="00FC3178" w:rsidP="00601785">
            <w:pPr>
              <w:spacing w:after="0" w:line="240" w:lineRule="auto"/>
              <w:ind w:firstLine="432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0111">
              <w:rPr>
                <w:rFonts w:ascii="Times New Roman" w:hAnsi="Times New Roman"/>
                <w:sz w:val="24"/>
                <w:szCs w:val="24"/>
              </w:rPr>
              <w:t>подготовке инструмента, материалов и выполнения простой и улучшенной штукатурки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C3178" w:rsidRPr="00664E0E" w:rsidTr="00C926E9">
        <w:tc>
          <w:tcPr>
            <w:tcW w:w="3168" w:type="dxa"/>
          </w:tcPr>
          <w:p w:rsidR="00FC3178" w:rsidRPr="00664E0E" w:rsidRDefault="00FC3178" w:rsidP="00B61A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У</w:t>
            </w:r>
            <w:r w:rsidRPr="00664E0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меть</w:t>
            </w:r>
          </w:p>
        </w:tc>
        <w:tc>
          <w:tcPr>
            <w:tcW w:w="7200" w:type="dxa"/>
          </w:tcPr>
          <w:p w:rsidR="00FC3178" w:rsidRPr="008B7D9C" w:rsidRDefault="00FC3178" w:rsidP="008B7D9C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8B7D9C">
              <w:rPr>
                <w:rFonts w:ascii="Times New Roman" w:hAnsi="Times New Roman"/>
                <w:color w:val="181818"/>
                <w:sz w:val="24"/>
                <w:szCs w:val="24"/>
              </w:rPr>
              <w:t>пользоваться металлическими шпателями, скребками, щетками для очистки поверхностей;</w:t>
            </w:r>
          </w:p>
          <w:p w:rsidR="00FC3178" w:rsidRPr="008B7D9C" w:rsidRDefault="00FC3178" w:rsidP="008B7D9C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8B7D9C">
              <w:rPr>
                <w:rFonts w:ascii="Times New Roman" w:hAnsi="Times New Roman"/>
                <w:color w:val="181818"/>
                <w:sz w:val="24"/>
                <w:szCs w:val="24"/>
              </w:rPr>
              <w:t>пользоваться пылесосом, воздушной струей от компрессора при очистке поверхностей;</w:t>
            </w:r>
          </w:p>
          <w:p w:rsidR="00FC3178" w:rsidRPr="008B7D9C" w:rsidRDefault="00FC3178" w:rsidP="008B7D9C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8B7D9C">
              <w:rPr>
                <w:rFonts w:ascii="Times New Roman" w:hAnsi="Times New Roman"/>
                <w:color w:val="181818"/>
                <w:sz w:val="24"/>
                <w:szCs w:val="24"/>
              </w:rPr>
              <w:t>удалять старую краску с расшивкой трещин и расчисткой выбоин;</w:t>
            </w:r>
          </w:p>
          <w:p w:rsidR="00FC3178" w:rsidRPr="008B7D9C" w:rsidRDefault="00FC3178" w:rsidP="008B7D9C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8B7D9C">
              <w:rPr>
                <w:rFonts w:ascii="Times New Roman" w:hAnsi="Times New Roman"/>
                <w:color w:val="181818"/>
                <w:sz w:val="24"/>
                <w:szCs w:val="24"/>
              </w:rPr>
              <w:t>устанавливать защитные материалы (скотч, пленки) для предохранения поверхностей от набрызгов краски;</w:t>
            </w:r>
          </w:p>
          <w:p w:rsidR="00FC3178" w:rsidRPr="008B7D9C" w:rsidRDefault="00FC3178" w:rsidP="008B7D9C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8B7D9C">
              <w:rPr>
                <w:rFonts w:ascii="Times New Roman" w:hAnsi="Times New Roman"/>
                <w:color w:val="181818"/>
                <w:sz w:val="24"/>
                <w:szCs w:val="24"/>
              </w:rPr>
              <w:t>наносить на поверхность олифу, грунты, пропитки и нейтрализующие растворы кистью или валиком;</w:t>
            </w:r>
          </w:p>
          <w:p w:rsidR="00FC3178" w:rsidRPr="008B7D9C" w:rsidRDefault="00FC3178" w:rsidP="008B7D9C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8B7D9C">
              <w:rPr>
                <w:rFonts w:ascii="Times New Roman" w:hAnsi="Times New Roman"/>
                <w:color w:val="181818"/>
                <w:sz w:val="24"/>
                <w:szCs w:val="24"/>
              </w:rPr>
              <w:t>отмеривать и смешивать компоненты нейтрализующих  и протравливающих растворов;</w:t>
            </w:r>
          </w:p>
          <w:p w:rsidR="00FC3178" w:rsidRPr="008B7D9C" w:rsidRDefault="00FC3178" w:rsidP="008B7D9C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8B7D9C">
              <w:rPr>
                <w:rFonts w:ascii="Times New Roman" w:hAnsi="Times New Roman"/>
                <w:color w:val="181818"/>
                <w:sz w:val="24"/>
                <w:szCs w:val="24"/>
              </w:rPr>
              <w:t>пользоваться инструментом для расшивки трещин, вырезки сучьев и засмолов;</w:t>
            </w:r>
          </w:p>
          <w:p w:rsidR="00FC3178" w:rsidRPr="008B7D9C" w:rsidRDefault="00FC3178" w:rsidP="008B7D9C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8B7D9C">
              <w:rPr>
                <w:rFonts w:ascii="Times New Roman" w:hAnsi="Times New Roman"/>
                <w:color w:val="181818"/>
                <w:sz w:val="24"/>
                <w:szCs w:val="24"/>
              </w:rPr>
              <w:t>отмеривать, перетирать и смешивать компоненты шпатлевочных составов;</w:t>
            </w:r>
          </w:p>
          <w:p w:rsidR="00FC3178" w:rsidRPr="008B7D9C" w:rsidRDefault="00FC3178" w:rsidP="008B7D9C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8B7D9C">
              <w:rPr>
                <w:rFonts w:ascii="Times New Roman" w:hAnsi="Times New Roman"/>
                <w:color w:val="181818"/>
                <w:sz w:val="24"/>
                <w:szCs w:val="24"/>
              </w:rPr>
              <w:t>пользоваться инструментом для нанесения шпатлевочного состава на поверхности вручную;</w:t>
            </w:r>
          </w:p>
          <w:p w:rsidR="00FC3178" w:rsidRPr="008B7D9C" w:rsidRDefault="00FC3178" w:rsidP="008B7D9C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8B7D9C">
              <w:rPr>
                <w:rFonts w:ascii="Times New Roman" w:hAnsi="Times New Roman"/>
                <w:color w:val="181818"/>
                <w:sz w:val="24"/>
                <w:szCs w:val="24"/>
              </w:rPr>
              <w:t>разравнивать нанесенный механизированным способом шпатлевочный состав;</w:t>
            </w:r>
          </w:p>
          <w:p w:rsidR="00FC3178" w:rsidRPr="008B7D9C" w:rsidRDefault="00FC3178" w:rsidP="008B7D9C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8B7D9C">
              <w:rPr>
                <w:rFonts w:ascii="Times New Roman" w:hAnsi="Times New Roman"/>
                <w:color w:val="181818"/>
                <w:sz w:val="24"/>
                <w:szCs w:val="24"/>
              </w:rPr>
              <w:t>пользоваться инструментами и приспособлениями для грунтования поверхностей;</w:t>
            </w:r>
          </w:p>
          <w:p w:rsidR="00FC3178" w:rsidRPr="008B7D9C" w:rsidRDefault="00FC3178" w:rsidP="008B7D9C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8B7D9C">
              <w:rPr>
                <w:rFonts w:ascii="Times New Roman" w:hAnsi="Times New Roman"/>
                <w:color w:val="181818"/>
                <w:sz w:val="24"/>
                <w:szCs w:val="24"/>
              </w:rPr>
              <w:t>заправлять, регулировать факел распыла грунта, наносить грунт на поверхность краскопультами с ручным приводом;</w:t>
            </w:r>
          </w:p>
          <w:p w:rsidR="00FC3178" w:rsidRPr="008B7D9C" w:rsidRDefault="00FC3178" w:rsidP="008B7D9C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8B7D9C">
              <w:rPr>
                <w:rFonts w:ascii="Times New Roman" w:hAnsi="Times New Roman"/>
                <w:color w:val="181818"/>
                <w:sz w:val="24"/>
                <w:szCs w:val="24"/>
              </w:rPr>
              <w:t>производить техническое обслуживание ручного краскопульта;</w:t>
            </w:r>
          </w:p>
          <w:p w:rsidR="00FC3178" w:rsidRPr="008B7D9C" w:rsidRDefault="00FC3178" w:rsidP="008B7D9C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8B7D9C">
              <w:rPr>
                <w:rFonts w:ascii="Times New Roman" w:hAnsi="Times New Roman"/>
                <w:color w:val="181818"/>
                <w:sz w:val="24"/>
                <w:szCs w:val="24"/>
              </w:rPr>
              <w:t>шлифовать огрунтованные, окрашенные и прошпатлеванные поверхности;</w:t>
            </w:r>
          </w:p>
          <w:p w:rsidR="00FC3178" w:rsidRPr="008B7D9C" w:rsidRDefault="00FC3178" w:rsidP="008B7D9C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8B7D9C">
              <w:rPr>
                <w:rFonts w:ascii="Times New Roman" w:hAnsi="Times New Roman"/>
                <w:color w:val="181818"/>
                <w:sz w:val="24"/>
                <w:szCs w:val="24"/>
              </w:rPr>
              <w:t>отмеривать, смешивать компоненты, приготавливать клей заданного состава и консистенции;</w:t>
            </w:r>
          </w:p>
          <w:p w:rsidR="00FC3178" w:rsidRPr="008B7D9C" w:rsidRDefault="00FC3178" w:rsidP="008B7D9C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8B7D9C">
              <w:rPr>
                <w:rFonts w:ascii="Times New Roman" w:hAnsi="Times New Roman"/>
                <w:color w:val="181818"/>
                <w:sz w:val="24"/>
                <w:szCs w:val="24"/>
              </w:rPr>
              <w:t>получать ровную кромку при обрезке обоев вручную;</w:t>
            </w:r>
          </w:p>
          <w:p w:rsidR="00FC3178" w:rsidRPr="008B7D9C" w:rsidRDefault="00FC3178" w:rsidP="008B7D9C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8B7D9C">
              <w:rPr>
                <w:rFonts w:ascii="Times New Roman" w:hAnsi="Times New Roman"/>
                <w:color w:val="181818"/>
                <w:sz w:val="24"/>
                <w:szCs w:val="24"/>
              </w:rPr>
              <w:t>наносить клеевой состав на поверхности кистями, валиками, краскопультом с ручным приводом;</w:t>
            </w:r>
          </w:p>
          <w:p w:rsidR="00FC3178" w:rsidRPr="008B7D9C" w:rsidRDefault="00FC3178" w:rsidP="008B7D9C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8B7D9C">
              <w:rPr>
                <w:rFonts w:ascii="Times New Roman" w:hAnsi="Times New Roman"/>
                <w:color w:val="181818"/>
                <w:sz w:val="24"/>
                <w:szCs w:val="24"/>
              </w:rPr>
              <w:t>отмеривать и смешивать компоненты окрасочных составов по заданной рецептуре;</w:t>
            </w:r>
          </w:p>
          <w:p w:rsidR="00FC3178" w:rsidRPr="008B7D9C" w:rsidRDefault="00FC3178" w:rsidP="008B7D9C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8B7D9C">
              <w:rPr>
                <w:rFonts w:ascii="Times New Roman" w:hAnsi="Times New Roman"/>
                <w:color w:val="181818"/>
                <w:sz w:val="24"/>
                <w:szCs w:val="24"/>
              </w:rPr>
              <w:t>подбирать колер при приготовлении окрасочных составов;</w:t>
            </w:r>
          </w:p>
          <w:p w:rsidR="00FC3178" w:rsidRPr="008B7D9C" w:rsidRDefault="00FC3178" w:rsidP="008B7D9C">
            <w:pPr>
              <w:shd w:val="clear" w:color="auto" w:fill="FFFFFF"/>
              <w:spacing w:after="0" w:line="240" w:lineRule="auto"/>
              <w:ind w:firstLine="432"/>
              <w:jc w:val="both"/>
              <w:rPr>
                <w:rFonts w:ascii="Times New Roman" w:hAnsi="Times New Roman"/>
                <w:color w:val="181818"/>
                <w:sz w:val="24"/>
                <w:szCs w:val="24"/>
              </w:rPr>
            </w:pPr>
            <w:r w:rsidRPr="008B7D9C">
              <w:rPr>
                <w:rFonts w:ascii="Times New Roman" w:hAnsi="Times New Roman"/>
                <w:color w:val="181818"/>
                <w:sz w:val="24"/>
                <w:szCs w:val="24"/>
              </w:rPr>
              <w:t>пользоваться инструментом и приспособлениями для нанесения на поверхность лаков, красок и побелок</w:t>
            </w:r>
          </w:p>
          <w:p w:rsidR="00FC3178" w:rsidRPr="008B7D9C" w:rsidRDefault="00FC3178" w:rsidP="008B7D9C">
            <w:pPr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D9C">
              <w:rPr>
                <w:rFonts w:ascii="Times New Roman" w:hAnsi="Times New Roman"/>
                <w:sz w:val="24"/>
                <w:szCs w:val="24"/>
              </w:rPr>
              <w:t>определять качество материалов, потребность в материально-технических ресурсах;</w:t>
            </w:r>
          </w:p>
          <w:p w:rsidR="00FC3178" w:rsidRPr="008B7D9C" w:rsidRDefault="00FC3178" w:rsidP="008B7D9C">
            <w:pPr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7D9C">
              <w:rPr>
                <w:rFonts w:ascii="Times New Roman" w:hAnsi="Times New Roman"/>
                <w:sz w:val="24"/>
                <w:szCs w:val="24"/>
              </w:rPr>
              <w:t>выбирать инструменты, инвентарь и приспособления для подготовки рабочего места и выполнения работ;</w:t>
            </w:r>
          </w:p>
          <w:p w:rsidR="00FC3178" w:rsidRPr="00601785" w:rsidRDefault="00FC3178" w:rsidP="008B7D9C">
            <w:pPr>
              <w:spacing w:after="0" w:line="240" w:lineRule="auto"/>
              <w:ind w:firstLine="432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8B7D9C">
              <w:rPr>
                <w:rFonts w:ascii="Times New Roman" w:hAnsi="Times New Roman"/>
                <w:sz w:val="24"/>
                <w:szCs w:val="24"/>
              </w:rPr>
              <w:t>выполнять операции простой и улучшенной штукатурки стен.</w:t>
            </w:r>
          </w:p>
        </w:tc>
      </w:tr>
      <w:tr w:rsidR="00FC3178" w:rsidRPr="00664E0E" w:rsidTr="00C926E9">
        <w:tc>
          <w:tcPr>
            <w:tcW w:w="3168" w:type="dxa"/>
          </w:tcPr>
          <w:p w:rsidR="00FC3178" w:rsidRPr="00664E0E" w:rsidRDefault="00FC3178" w:rsidP="00B61A8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</w:t>
            </w:r>
            <w:r w:rsidRPr="00664E0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нать</w:t>
            </w:r>
          </w:p>
        </w:tc>
        <w:tc>
          <w:tcPr>
            <w:tcW w:w="7200" w:type="dxa"/>
          </w:tcPr>
          <w:p w:rsidR="00FC3178" w:rsidRPr="00601785" w:rsidRDefault="00FC3178" w:rsidP="00B76D18">
            <w:pPr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785">
              <w:rPr>
                <w:rFonts w:ascii="Times New Roman" w:hAnsi="Times New Roman"/>
                <w:sz w:val="24"/>
                <w:szCs w:val="24"/>
              </w:rPr>
              <w:t>основные требования к качеству окрашивания;</w:t>
            </w:r>
          </w:p>
          <w:p w:rsidR="00FC3178" w:rsidRPr="00601785" w:rsidRDefault="00FC3178" w:rsidP="00B76D18">
            <w:pPr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785">
              <w:rPr>
                <w:rFonts w:ascii="Times New Roman" w:hAnsi="Times New Roman"/>
                <w:sz w:val="24"/>
                <w:szCs w:val="24"/>
              </w:rPr>
              <w:t>свойства основных строительных материалов и растворов, предназначенных для малярных и штукатурных работ;</w:t>
            </w:r>
          </w:p>
          <w:p w:rsidR="00FC3178" w:rsidRPr="00601785" w:rsidRDefault="00FC3178" w:rsidP="00B76D18">
            <w:pPr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785">
              <w:rPr>
                <w:rFonts w:ascii="Times New Roman" w:hAnsi="Times New Roman"/>
                <w:sz w:val="24"/>
                <w:szCs w:val="24"/>
              </w:rPr>
              <w:t>требования, предъявляемые к качеству окрашенных, оклеенных и оштукатуренных поверхностей;</w:t>
            </w:r>
          </w:p>
          <w:p w:rsidR="00FC3178" w:rsidRPr="00601785" w:rsidRDefault="00FC3178" w:rsidP="00B76D18">
            <w:pPr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785">
              <w:rPr>
                <w:rFonts w:ascii="Times New Roman" w:hAnsi="Times New Roman"/>
                <w:sz w:val="24"/>
                <w:szCs w:val="24"/>
              </w:rPr>
              <w:t>устройство, принцип действия и правила эксплуатации машин, механизмов и инструментов;</w:t>
            </w:r>
          </w:p>
          <w:p w:rsidR="00FC3178" w:rsidRPr="00601785" w:rsidRDefault="00FC3178" w:rsidP="00B76D18">
            <w:pPr>
              <w:spacing w:after="0" w:line="240" w:lineRule="auto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785">
              <w:rPr>
                <w:rFonts w:ascii="Times New Roman" w:hAnsi="Times New Roman"/>
                <w:sz w:val="24"/>
                <w:szCs w:val="24"/>
              </w:rPr>
              <w:t>технологию выполнения малярных и штукатурных работ;</w:t>
            </w:r>
          </w:p>
          <w:p w:rsidR="00FC3178" w:rsidRPr="00601785" w:rsidRDefault="00FC3178" w:rsidP="00B76D18">
            <w:pPr>
              <w:spacing w:after="0" w:line="240" w:lineRule="auto"/>
              <w:ind w:firstLine="432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01785">
              <w:rPr>
                <w:rFonts w:ascii="Times New Roman" w:hAnsi="Times New Roman"/>
                <w:sz w:val="24"/>
                <w:szCs w:val="24"/>
              </w:rPr>
              <w:t>технику безопасности при производстве малярных и штукатурных работ.</w:t>
            </w:r>
          </w:p>
        </w:tc>
      </w:tr>
    </w:tbl>
    <w:p w:rsidR="00FC3178" w:rsidRPr="00664E0E" w:rsidRDefault="00FC3178" w:rsidP="009F70B5">
      <w:pPr>
        <w:spacing w:before="240"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64E0E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3</w:t>
      </w:r>
      <w:r w:rsidRPr="00664E0E">
        <w:rPr>
          <w:rFonts w:ascii="Times New Roman" w:hAnsi="Times New Roman"/>
          <w:b/>
          <w:sz w:val="28"/>
          <w:szCs w:val="28"/>
        </w:rPr>
        <w:t xml:space="preserve"> Количество часов, отводимое на освоение </w:t>
      </w:r>
      <w:r>
        <w:rPr>
          <w:rFonts w:ascii="Times New Roman" w:hAnsi="Times New Roman"/>
          <w:b/>
          <w:sz w:val="28"/>
          <w:szCs w:val="28"/>
        </w:rPr>
        <w:t>ПМ 05</w:t>
      </w:r>
    </w:p>
    <w:p w:rsidR="00FC3178" w:rsidRPr="00664E0E" w:rsidRDefault="00FC3178" w:rsidP="009F70B5">
      <w:pPr>
        <w:spacing w:before="120" w:after="0"/>
        <w:ind w:firstLine="720"/>
        <w:jc w:val="both"/>
        <w:rPr>
          <w:rFonts w:ascii="Times New Roman" w:hAnsi="Times New Roman"/>
          <w:sz w:val="28"/>
          <w:szCs w:val="28"/>
          <w:u w:val="single"/>
        </w:rPr>
      </w:pPr>
      <w:r w:rsidRPr="00664E0E">
        <w:rPr>
          <w:rFonts w:ascii="Times New Roman" w:hAnsi="Times New Roman"/>
          <w:sz w:val="28"/>
          <w:szCs w:val="28"/>
        </w:rPr>
        <w:t xml:space="preserve">Всего часов </w:t>
      </w:r>
      <w:r>
        <w:rPr>
          <w:rFonts w:ascii="Times New Roman" w:hAnsi="Times New Roman"/>
          <w:sz w:val="28"/>
          <w:szCs w:val="28"/>
        </w:rPr>
        <w:t>–</w:t>
      </w:r>
      <w:r w:rsidRPr="00664E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386</w:t>
      </w:r>
      <w:r w:rsidRPr="00664E0E">
        <w:rPr>
          <w:rFonts w:ascii="Times New Roman" w:hAnsi="Times New Roman"/>
          <w:sz w:val="28"/>
          <w:szCs w:val="28"/>
          <w:u w:val="single"/>
        </w:rPr>
        <w:t xml:space="preserve"> часов</w:t>
      </w:r>
    </w:p>
    <w:p w:rsidR="00FC3178" w:rsidRDefault="00FC3178" w:rsidP="00313FCB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64E0E">
        <w:rPr>
          <w:rFonts w:ascii="Times New Roman" w:hAnsi="Times New Roman"/>
          <w:sz w:val="28"/>
          <w:szCs w:val="28"/>
        </w:rPr>
        <w:t>Из них</w:t>
      </w:r>
      <w:r>
        <w:rPr>
          <w:rFonts w:ascii="Times New Roman" w:hAnsi="Times New Roman"/>
          <w:sz w:val="28"/>
          <w:szCs w:val="28"/>
        </w:rPr>
        <w:t>:</w:t>
      </w:r>
    </w:p>
    <w:p w:rsidR="00FC3178" w:rsidRDefault="00FC3178" w:rsidP="00664E0E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664E0E">
        <w:rPr>
          <w:rFonts w:ascii="Times New Roman" w:hAnsi="Times New Roman"/>
          <w:sz w:val="28"/>
          <w:szCs w:val="28"/>
        </w:rPr>
        <w:t xml:space="preserve">на освоение МДК </w:t>
      </w:r>
      <w:r>
        <w:rPr>
          <w:rFonts w:ascii="Times New Roman" w:hAnsi="Times New Roman"/>
          <w:sz w:val="28"/>
          <w:szCs w:val="28"/>
        </w:rPr>
        <w:t>–</w:t>
      </w:r>
      <w:r w:rsidRPr="00664E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128</w:t>
      </w:r>
      <w:r w:rsidRPr="00664E0E">
        <w:rPr>
          <w:rFonts w:ascii="Times New Roman" w:hAnsi="Times New Roman"/>
          <w:sz w:val="28"/>
          <w:szCs w:val="28"/>
          <w:u w:val="single"/>
        </w:rPr>
        <w:t xml:space="preserve"> час</w:t>
      </w:r>
      <w:r>
        <w:rPr>
          <w:rFonts w:ascii="Times New Roman" w:hAnsi="Times New Roman"/>
          <w:sz w:val="28"/>
          <w:szCs w:val="28"/>
          <w:u w:val="single"/>
        </w:rPr>
        <w:t>а</w:t>
      </w:r>
    </w:p>
    <w:p w:rsidR="00FC3178" w:rsidRPr="00664E0E" w:rsidRDefault="00FC3178" w:rsidP="00A365B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13FCB">
        <w:rPr>
          <w:rFonts w:ascii="Times New Roman" w:hAnsi="Times New Roman"/>
          <w:sz w:val="28"/>
          <w:szCs w:val="28"/>
        </w:rPr>
        <w:t>на учебную практику –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180</w:t>
      </w:r>
      <w:r>
        <w:rPr>
          <w:rFonts w:ascii="Times New Roman" w:hAnsi="Times New Roman"/>
          <w:sz w:val="28"/>
          <w:szCs w:val="28"/>
          <w:u w:val="single"/>
        </w:rPr>
        <w:t xml:space="preserve"> часов</w:t>
      </w:r>
    </w:p>
    <w:p w:rsidR="00FC3178" w:rsidRDefault="00FC3178" w:rsidP="00664E0E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664E0E">
        <w:rPr>
          <w:rFonts w:ascii="Times New Roman" w:hAnsi="Times New Roman"/>
          <w:sz w:val="28"/>
          <w:szCs w:val="28"/>
        </w:rPr>
        <w:t xml:space="preserve">на производственную практику </w:t>
      </w:r>
      <w:r>
        <w:rPr>
          <w:rFonts w:ascii="Times New Roman" w:hAnsi="Times New Roman"/>
          <w:sz w:val="28"/>
          <w:szCs w:val="28"/>
        </w:rPr>
        <w:t>–</w:t>
      </w:r>
      <w:r w:rsidRPr="00664E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72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64E0E">
        <w:rPr>
          <w:rFonts w:ascii="Times New Roman" w:hAnsi="Times New Roman"/>
          <w:sz w:val="28"/>
          <w:szCs w:val="28"/>
          <w:u w:val="single"/>
        </w:rPr>
        <w:t>час</w:t>
      </w:r>
      <w:r>
        <w:rPr>
          <w:rFonts w:ascii="Times New Roman" w:hAnsi="Times New Roman"/>
          <w:sz w:val="28"/>
          <w:szCs w:val="28"/>
          <w:u w:val="single"/>
        </w:rPr>
        <w:t>а</w:t>
      </w:r>
    </w:p>
    <w:p w:rsidR="00FC3178" w:rsidRPr="00FE3526" w:rsidRDefault="00FC3178" w:rsidP="00664E0E">
      <w:pPr>
        <w:spacing w:after="0"/>
        <w:jc w:val="both"/>
        <w:rPr>
          <w:rFonts w:ascii="Times New Roman" w:hAnsi="Times New Roman"/>
          <w:i/>
        </w:rPr>
      </w:pPr>
      <w:r w:rsidRPr="002C0720">
        <w:rPr>
          <w:rFonts w:ascii="Times New Roman" w:hAnsi="Times New Roman"/>
          <w:sz w:val="28"/>
          <w:szCs w:val="28"/>
        </w:rPr>
        <w:t>квалификационный экзамен –</w:t>
      </w:r>
      <w:r>
        <w:rPr>
          <w:rFonts w:ascii="Times New Roman" w:hAnsi="Times New Roman"/>
          <w:sz w:val="28"/>
          <w:szCs w:val="28"/>
          <w:u w:val="single"/>
        </w:rPr>
        <w:t xml:space="preserve"> 6 часов</w:t>
      </w:r>
      <w:r w:rsidRPr="00313FCB">
        <w:rPr>
          <w:rFonts w:ascii="Times New Roman" w:hAnsi="Times New Roman"/>
          <w:sz w:val="28"/>
          <w:szCs w:val="28"/>
        </w:rPr>
        <w:t>.</w:t>
      </w:r>
    </w:p>
    <w:p w:rsidR="00FC3178" w:rsidRDefault="00FC3178" w:rsidP="005E4351">
      <w:pPr>
        <w:tabs>
          <w:tab w:val="left" w:pos="1680"/>
        </w:tabs>
        <w:rPr>
          <w:rFonts w:ascii="Times New Roman" w:hAnsi="Times New Roman"/>
        </w:rPr>
      </w:pPr>
    </w:p>
    <w:p w:rsidR="00FC3178" w:rsidRDefault="00FC3178" w:rsidP="005E4351">
      <w:pPr>
        <w:tabs>
          <w:tab w:val="left" w:pos="1680"/>
        </w:tabs>
        <w:rPr>
          <w:rFonts w:ascii="Times New Roman" w:hAnsi="Times New Roman"/>
        </w:rPr>
        <w:sectPr w:rsidR="00FC3178" w:rsidSect="004A0F5C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FC3178" w:rsidRPr="00313FCB" w:rsidRDefault="00FC3178" w:rsidP="00313FCB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13FCB">
        <w:rPr>
          <w:rFonts w:ascii="Times New Roman" w:hAnsi="Times New Roman"/>
          <w:b/>
          <w:sz w:val="28"/>
          <w:szCs w:val="28"/>
        </w:rPr>
        <w:t>2 Структура и содержание профессионального модуля</w:t>
      </w:r>
    </w:p>
    <w:p w:rsidR="00FC3178" w:rsidRPr="00FE3526" w:rsidRDefault="00FC3178" w:rsidP="00313FCB">
      <w:pPr>
        <w:ind w:firstLine="720"/>
        <w:jc w:val="both"/>
        <w:rPr>
          <w:rFonts w:ascii="Times New Roman" w:hAnsi="Times New Roman"/>
          <w:b/>
        </w:rPr>
      </w:pPr>
      <w:r w:rsidRPr="00313FCB">
        <w:rPr>
          <w:rFonts w:ascii="Times New Roman" w:hAnsi="Times New Roman"/>
          <w:b/>
          <w:sz w:val="28"/>
          <w:szCs w:val="28"/>
        </w:rPr>
        <w:t>2.1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7"/>
        <w:gridCol w:w="2732"/>
        <w:gridCol w:w="1301"/>
        <w:gridCol w:w="1189"/>
        <w:gridCol w:w="1981"/>
        <w:gridCol w:w="1443"/>
        <w:gridCol w:w="1269"/>
        <w:gridCol w:w="2150"/>
        <w:gridCol w:w="1174"/>
      </w:tblGrid>
      <w:tr w:rsidR="00FC3178" w:rsidRPr="00313FCB" w:rsidTr="00313FCB">
        <w:trPr>
          <w:trHeight w:val="353"/>
        </w:trPr>
        <w:tc>
          <w:tcPr>
            <w:tcW w:w="523" w:type="pct"/>
            <w:vMerge w:val="restart"/>
            <w:textDirection w:val="btLr"/>
            <w:vAlign w:val="center"/>
          </w:tcPr>
          <w:p w:rsidR="00FC3178" w:rsidRPr="00313FCB" w:rsidRDefault="00FC3178" w:rsidP="00313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Коды профессиональных общих компетенций</w:t>
            </w:r>
          </w:p>
        </w:tc>
        <w:tc>
          <w:tcPr>
            <w:tcW w:w="924" w:type="pct"/>
            <w:vMerge w:val="restart"/>
            <w:textDirection w:val="btLr"/>
            <w:vAlign w:val="center"/>
          </w:tcPr>
          <w:p w:rsidR="00FC3178" w:rsidRPr="00313FCB" w:rsidRDefault="00FC3178" w:rsidP="00313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440" w:type="pct"/>
            <w:vMerge w:val="restart"/>
            <w:textDirection w:val="btLr"/>
            <w:vAlign w:val="center"/>
          </w:tcPr>
          <w:p w:rsidR="00FC3178" w:rsidRPr="00313FCB" w:rsidRDefault="00FC3178" w:rsidP="00313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13FCB">
              <w:rPr>
                <w:rFonts w:ascii="Times New Roman" w:hAnsi="Times New Roman"/>
                <w:iCs/>
                <w:sz w:val="24"/>
                <w:szCs w:val="24"/>
              </w:rPr>
              <w:t>Суммарный объем нагрузки, час.</w:t>
            </w:r>
          </w:p>
        </w:tc>
        <w:tc>
          <w:tcPr>
            <w:tcW w:w="3113" w:type="pct"/>
            <w:gridSpan w:val="6"/>
            <w:vAlign w:val="center"/>
          </w:tcPr>
          <w:p w:rsidR="00FC3178" w:rsidRPr="00313FCB" w:rsidRDefault="00FC3178" w:rsidP="00B61A84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Объем профессионального модуля, час.</w:t>
            </w:r>
          </w:p>
        </w:tc>
      </w:tr>
      <w:tr w:rsidR="00FC3178" w:rsidRPr="00313FCB" w:rsidTr="007C0BE1">
        <w:trPr>
          <w:trHeight w:val="353"/>
        </w:trPr>
        <w:tc>
          <w:tcPr>
            <w:tcW w:w="523" w:type="pct"/>
            <w:vMerge/>
            <w:vAlign w:val="center"/>
          </w:tcPr>
          <w:p w:rsidR="00FC3178" w:rsidRPr="00313FCB" w:rsidRDefault="00FC3178" w:rsidP="00B61A84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pct"/>
            <w:vMerge/>
            <w:vAlign w:val="center"/>
          </w:tcPr>
          <w:p w:rsidR="00FC3178" w:rsidRPr="00313FCB" w:rsidRDefault="00FC3178" w:rsidP="00B61A84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pct"/>
            <w:vMerge/>
            <w:vAlign w:val="center"/>
          </w:tcPr>
          <w:p w:rsidR="00FC3178" w:rsidRPr="00313FCB" w:rsidRDefault="00FC3178" w:rsidP="00B61A84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716" w:type="pct"/>
            <w:gridSpan w:val="5"/>
            <w:vAlign w:val="center"/>
          </w:tcPr>
          <w:p w:rsidR="00FC3178" w:rsidRPr="00313FCB" w:rsidRDefault="00FC3178" w:rsidP="00B61A84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Работа обучающихся во взаимодействии с преподавателем</w:t>
            </w:r>
          </w:p>
        </w:tc>
        <w:tc>
          <w:tcPr>
            <w:tcW w:w="397" w:type="pct"/>
            <w:vMerge w:val="restart"/>
            <w:textDirection w:val="btLr"/>
            <w:vAlign w:val="center"/>
          </w:tcPr>
          <w:p w:rsidR="00FC3178" w:rsidRPr="00313FCB" w:rsidRDefault="00FC3178" w:rsidP="00313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FC3178" w:rsidRPr="00313FCB" w:rsidTr="007C0BE1">
        <w:tc>
          <w:tcPr>
            <w:tcW w:w="523" w:type="pct"/>
            <w:vMerge/>
          </w:tcPr>
          <w:p w:rsidR="00FC3178" w:rsidRPr="00313FCB" w:rsidRDefault="00FC3178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24" w:type="pct"/>
            <w:vMerge/>
            <w:vAlign w:val="center"/>
          </w:tcPr>
          <w:p w:rsidR="00FC3178" w:rsidRPr="00313FCB" w:rsidRDefault="00FC3178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40" w:type="pct"/>
            <w:vMerge/>
            <w:vAlign w:val="center"/>
          </w:tcPr>
          <w:p w:rsidR="00FC3178" w:rsidRPr="00313FCB" w:rsidRDefault="00FC3178" w:rsidP="00B61A84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560" w:type="pct"/>
            <w:gridSpan w:val="3"/>
            <w:vAlign w:val="center"/>
          </w:tcPr>
          <w:p w:rsidR="00FC3178" w:rsidRPr="00313FCB" w:rsidRDefault="00FC3178" w:rsidP="00B61A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Обучение по МДК</w:t>
            </w:r>
          </w:p>
        </w:tc>
        <w:tc>
          <w:tcPr>
            <w:tcW w:w="1156" w:type="pct"/>
            <w:gridSpan w:val="2"/>
            <w:vMerge w:val="restart"/>
            <w:vAlign w:val="center"/>
          </w:tcPr>
          <w:p w:rsidR="00FC3178" w:rsidRPr="00325DC7" w:rsidRDefault="00FC3178" w:rsidP="00B61A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DC7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397" w:type="pct"/>
            <w:vMerge/>
            <w:vAlign w:val="center"/>
          </w:tcPr>
          <w:p w:rsidR="00FC3178" w:rsidRPr="00313FCB" w:rsidRDefault="00FC3178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C3178" w:rsidRPr="00313FCB" w:rsidTr="007C0BE1">
        <w:tc>
          <w:tcPr>
            <w:tcW w:w="523" w:type="pct"/>
            <w:vMerge/>
          </w:tcPr>
          <w:p w:rsidR="00FC3178" w:rsidRPr="00313FCB" w:rsidRDefault="00FC3178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24" w:type="pct"/>
            <w:vMerge/>
            <w:vAlign w:val="center"/>
          </w:tcPr>
          <w:p w:rsidR="00FC3178" w:rsidRPr="00313FCB" w:rsidRDefault="00FC3178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40" w:type="pct"/>
            <w:vMerge/>
            <w:vAlign w:val="center"/>
          </w:tcPr>
          <w:p w:rsidR="00FC3178" w:rsidRPr="00313FCB" w:rsidRDefault="00FC3178" w:rsidP="00B61A84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02" w:type="pct"/>
            <w:vMerge w:val="restart"/>
            <w:vAlign w:val="center"/>
          </w:tcPr>
          <w:p w:rsidR="00FC3178" w:rsidRPr="00313FCB" w:rsidRDefault="00FC3178" w:rsidP="00B61A84">
            <w:pPr>
              <w:suppressAutoHyphens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58" w:type="pct"/>
            <w:gridSpan w:val="2"/>
            <w:vAlign w:val="center"/>
          </w:tcPr>
          <w:p w:rsidR="00FC3178" w:rsidRPr="00313FCB" w:rsidRDefault="00FC3178" w:rsidP="00B61A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156" w:type="pct"/>
            <w:gridSpan w:val="2"/>
            <w:vMerge/>
            <w:vAlign w:val="center"/>
          </w:tcPr>
          <w:p w:rsidR="00FC3178" w:rsidRPr="00313FCB" w:rsidRDefault="00FC3178" w:rsidP="00B61A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97" w:type="pct"/>
            <w:vMerge/>
            <w:vAlign w:val="center"/>
          </w:tcPr>
          <w:p w:rsidR="00FC3178" w:rsidRPr="00313FCB" w:rsidRDefault="00FC3178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C3178" w:rsidRPr="00313FCB" w:rsidTr="007C0BE1">
        <w:trPr>
          <w:trHeight w:val="1150"/>
        </w:trPr>
        <w:tc>
          <w:tcPr>
            <w:tcW w:w="523" w:type="pct"/>
            <w:vMerge/>
          </w:tcPr>
          <w:p w:rsidR="00FC3178" w:rsidRPr="00313FCB" w:rsidRDefault="00FC3178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24" w:type="pct"/>
            <w:vMerge/>
            <w:vAlign w:val="center"/>
          </w:tcPr>
          <w:p w:rsidR="00FC3178" w:rsidRPr="00313FCB" w:rsidRDefault="00FC3178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40" w:type="pct"/>
            <w:vMerge/>
            <w:vAlign w:val="center"/>
          </w:tcPr>
          <w:p w:rsidR="00FC3178" w:rsidRPr="00313FCB" w:rsidRDefault="00FC3178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02" w:type="pct"/>
            <w:vMerge/>
            <w:vAlign w:val="center"/>
          </w:tcPr>
          <w:p w:rsidR="00FC3178" w:rsidRPr="00313FCB" w:rsidRDefault="00FC3178" w:rsidP="00B61A84">
            <w:pPr>
              <w:suppressAutoHyphens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FC3178" w:rsidRPr="00313FCB" w:rsidRDefault="00FC3178" w:rsidP="00313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Лабораторных и практических занятий</w:t>
            </w:r>
          </w:p>
        </w:tc>
        <w:tc>
          <w:tcPr>
            <w:tcW w:w="488" w:type="pct"/>
            <w:vAlign w:val="center"/>
          </w:tcPr>
          <w:p w:rsidR="00FC3178" w:rsidRPr="00313FCB" w:rsidRDefault="00FC3178" w:rsidP="00313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color w:val="000000"/>
                <w:sz w:val="24"/>
                <w:szCs w:val="24"/>
              </w:rPr>
              <w:t>Курсовых работ (проектов)</w:t>
            </w:r>
          </w:p>
        </w:tc>
        <w:tc>
          <w:tcPr>
            <w:tcW w:w="429" w:type="pct"/>
            <w:vAlign w:val="center"/>
          </w:tcPr>
          <w:p w:rsidR="00FC3178" w:rsidRPr="00313FCB" w:rsidRDefault="00FC3178" w:rsidP="00B61A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Учебная</w:t>
            </w:r>
          </w:p>
        </w:tc>
        <w:tc>
          <w:tcPr>
            <w:tcW w:w="727" w:type="pct"/>
            <w:vAlign w:val="center"/>
          </w:tcPr>
          <w:p w:rsidR="00FC3178" w:rsidRPr="00313FCB" w:rsidRDefault="00FC3178" w:rsidP="00B61A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397" w:type="pct"/>
            <w:vMerge/>
            <w:vAlign w:val="center"/>
          </w:tcPr>
          <w:p w:rsidR="00FC3178" w:rsidRPr="00313FCB" w:rsidRDefault="00FC3178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C3178" w:rsidRPr="00313FCB" w:rsidTr="007C0BE1">
        <w:tc>
          <w:tcPr>
            <w:tcW w:w="523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4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0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2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0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8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9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7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C3178" w:rsidRPr="00313FCB" w:rsidTr="007C0BE1">
        <w:tc>
          <w:tcPr>
            <w:tcW w:w="523" w:type="pct"/>
            <w:vAlign w:val="center"/>
          </w:tcPr>
          <w:p w:rsidR="00FC3178" w:rsidRPr="00313FCB" w:rsidRDefault="00FC3178" w:rsidP="00313F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13FCB">
              <w:rPr>
                <w:rFonts w:ascii="Times New Roman" w:hAnsi="Times New Roman"/>
                <w:sz w:val="24"/>
                <w:szCs w:val="24"/>
              </w:rPr>
              <w:t xml:space="preserve">.1 –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13F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FC3178" w:rsidRPr="00313FCB" w:rsidRDefault="00FC3178" w:rsidP="00313F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ОК 1-11</w:t>
            </w:r>
          </w:p>
        </w:tc>
        <w:tc>
          <w:tcPr>
            <w:tcW w:w="924" w:type="pct"/>
            <w:vAlign w:val="center"/>
          </w:tcPr>
          <w:p w:rsidR="00FC3178" w:rsidRPr="007D54DF" w:rsidRDefault="00FC3178" w:rsidP="00B61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54D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МДК. 05.01 </w:t>
            </w:r>
            <w:r w:rsidRPr="007D5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Выполнение работ по профессии Маляр</w:t>
            </w:r>
          </w:p>
        </w:tc>
        <w:tc>
          <w:tcPr>
            <w:tcW w:w="440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402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670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3178" w:rsidRPr="00313FCB" w:rsidTr="007C0BE1">
        <w:tc>
          <w:tcPr>
            <w:tcW w:w="523" w:type="pct"/>
            <w:vAlign w:val="center"/>
          </w:tcPr>
          <w:p w:rsidR="00FC3178" w:rsidRPr="00313FCB" w:rsidRDefault="00FC3178" w:rsidP="00313F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13F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 – 5.8</w:t>
            </w:r>
          </w:p>
          <w:p w:rsidR="00FC3178" w:rsidRPr="00313FCB" w:rsidRDefault="00FC3178" w:rsidP="00313F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ОК 1-11</w:t>
            </w:r>
          </w:p>
        </w:tc>
        <w:tc>
          <w:tcPr>
            <w:tcW w:w="924" w:type="pct"/>
            <w:vAlign w:val="center"/>
          </w:tcPr>
          <w:p w:rsidR="00FC3178" w:rsidRPr="00313FCB" w:rsidRDefault="00FC3178" w:rsidP="00B61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МДК. 05.02 </w:t>
            </w:r>
            <w:r w:rsidRPr="007D5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Выполнение работ по профессии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Штукатур</w:t>
            </w:r>
          </w:p>
        </w:tc>
        <w:tc>
          <w:tcPr>
            <w:tcW w:w="440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402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670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3178" w:rsidRPr="00313FCB" w:rsidTr="007C0BE1">
        <w:tc>
          <w:tcPr>
            <w:tcW w:w="523" w:type="pct"/>
            <w:vAlign w:val="center"/>
          </w:tcPr>
          <w:p w:rsidR="00FC3178" w:rsidRPr="00313FCB" w:rsidRDefault="00FC3178" w:rsidP="00313F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13FCB">
              <w:rPr>
                <w:rFonts w:ascii="Times New Roman" w:hAnsi="Times New Roman"/>
                <w:sz w:val="24"/>
                <w:szCs w:val="24"/>
              </w:rPr>
              <w:t xml:space="preserve">.1 –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13F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C3178" w:rsidRPr="00313FCB" w:rsidRDefault="00FC3178" w:rsidP="00313F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ОК 1-11</w:t>
            </w:r>
          </w:p>
        </w:tc>
        <w:tc>
          <w:tcPr>
            <w:tcW w:w="924" w:type="pct"/>
            <w:vAlign w:val="center"/>
          </w:tcPr>
          <w:p w:rsidR="00FC3178" w:rsidRPr="00313FCB" w:rsidRDefault="00FC3178" w:rsidP="00B61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3FCB">
              <w:rPr>
                <w:rFonts w:ascii="Times New Roman" w:hAnsi="Times New Roman"/>
                <w:sz w:val="24"/>
                <w:szCs w:val="24"/>
                <w:lang w:eastAsia="en-US"/>
              </w:rPr>
              <w:t>Учебная практика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часов</w:t>
            </w:r>
          </w:p>
        </w:tc>
        <w:tc>
          <w:tcPr>
            <w:tcW w:w="440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</w:t>
            </w:r>
          </w:p>
        </w:tc>
        <w:tc>
          <w:tcPr>
            <w:tcW w:w="402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</w:t>
            </w:r>
          </w:p>
        </w:tc>
        <w:tc>
          <w:tcPr>
            <w:tcW w:w="727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3178" w:rsidRPr="00313FCB" w:rsidTr="007C0BE1">
        <w:tc>
          <w:tcPr>
            <w:tcW w:w="523" w:type="pct"/>
            <w:vAlign w:val="center"/>
          </w:tcPr>
          <w:p w:rsidR="00FC3178" w:rsidRPr="00313FCB" w:rsidRDefault="00FC3178" w:rsidP="00313F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13FCB">
              <w:rPr>
                <w:rFonts w:ascii="Times New Roman" w:hAnsi="Times New Roman"/>
                <w:sz w:val="24"/>
                <w:szCs w:val="24"/>
              </w:rPr>
              <w:t xml:space="preserve">.1 –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13F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C3178" w:rsidRPr="00313FCB" w:rsidRDefault="00FC3178" w:rsidP="00313F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ОК 1-11</w:t>
            </w:r>
          </w:p>
        </w:tc>
        <w:tc>
          <w:tcPr>
            <w:tcW w:w="924" w:type="pct"/>
            <w:vAlign w:val="center"/>
          </w:tcPr>
          <w:p w:rsidR="00FC3178" w:rsidRPr="00313FCB" w:rsidRDefault="00FC3178" w:rsidP="00B61A84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(по профилю специальности), часов </w:t>
            </w:r>
          </w:p>
        </w:tc>
        <w:tc>
          <w:tcPr>
            <w:tcW w:w="440" w:type="pct"/>
            <w:vAlign w:val="center"/>
          </w:tcPr>
          <w:p w:rsidR="00FC3178" w:rsidRPr="00313FCB" w:rsidRDefault="00FC3178" w:rsidP="00B61A8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402" w:type="pct"/>
            <w:vAlign w:val="center"/>
          </w:tcPr>
          <w:p w:rsidR="00FC3178" w:rsidRPr="00325DC7" w:rsidRDefault="00FC3178" w:rsidP="00B61A8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FC3178" w:rsidRPr="00325DC7" w:rsidRDefault="00FC3178" w:rsidP="00B61A8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88" w:type="pct"/>
            <w:vAlign w:val="center"/>
          </w:tcPr>
          <w:p w:rsidR="00FC3178" w:rsidRPr="00325DC7" w:rsidRDefault="00FC3178" w:rsidP="00B61A8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C3178" w:rsidRPr="00325DC7" w:rsidRDefault="00FC3178" w:rsidP="00B61A8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FC3178" w:rsidRPr="00313FCB" w:rsidRDefault="00FC3178" w:rsidP="00B61A8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397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C3178" w:rsidRPr="00313FCB" w:rsidTr="007C0BE1">
        <w:tc>
          <w:tcPr>
            <w:tcW w:w="523" w:type="pct"/>
            <w:vAlign w:val="center"/>
          </w:tcPr>
          <w:p w:rsidR="00FC3178" w:rsidRPr="00313FCB" w:rsidRDefault="00FC3178" w:rsidP="002279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13FCB">
              <w:rPr>
                <w:rFonts w:ascii="Times New Roman" w:hAnsi="Times New Roman"/>
                <w:sz w:val="24"/>
                <w:szCs w:val="24"/>
              </w:rPr>
              <w:t xml:space="preserve">.1 –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13F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C3178" w:rsidRPr="00313FCB" w:rsidRDefault="00FC3178" w:rsidP="002279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ОК 1-11</w:t>
            </w:r>
          </w:p>
        </w:tc>
        <w:tc>
          <w:tcPr>
            <w:tcW w:w="924" w:type="pct"/>
            <w:vAlign w:val="center"/>
          </w:tcPr>
          <w:p w:rsidR="00FC3178" w:rsidRPr="00313FCB" w:rsidRDefault="00FC3178" w:rsidP="00B61A84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Квалификационный экзамен ПМ.05.ЭК</w:t>
            </w:r>
          </w:p>
        </w:tc>
        <w:tc>
          <w:tcPr>
            <w:tcW w:w="440" w:type="pct"/>
            <w:vAlign w:val="center"/>
          </w:tcPr>
          <w:p w:rsidR="00FC3178" w:rsidRDefault="00FC3178" w:rsidP="00B61A8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02" w:type="pct"/>
            <w:vAlign w:val="center"/>
          </w:tcPr>
          <w:p w:rsidR="00FC3178" w:rsidRPr="00325DC7" w:rsidRDefault="00FC3178" w:rsidP="00B61A8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FC3178" w:rsidRPr="00325DC7" w:rsidRDefault="00FC3178" w:rsidP="00B61A8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88" w:type="pct"/>
            <w:vAlign w:val="center"/>
          </w:tcPr>
          <w:p w:rsidR="00FC3178" w:rsidRPr="00325DC7" w:rsidRDefault="00FC3178" w:rsidP="00B61A8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C3178" w:rsidRPr="00325DC7" w:rsidRDefault="00FC3178" w:rsidP="00B61A8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27" w:type="pct"/>
            <w:vAlign w:val="center"/>
          </w:tcPr>
          <w:p w:rsidR="00FC3178" w:rsidRDefault="00FC3178" w:rsidP="00B61A8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" w:type="pct"/>
            <w:vAlign w:val="center"/>
          </w:tcPr>
          <w:p w:rsidR="00FC3178" w:rsidRPr="00313FCB" w:rsidRDefault="00FC3178" w:rsidP="00B61A8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C3178" w:rsidRPr="00313FCB" w:rsidTr="007C0BE1">
        <w:tc>
          <w:tcPr>
            <w:tcW w:w="1447" w:type="pct"/>
            <w:gridSpan w:val="2"/>
            <w:vAlign w:val="center"/>
          </w:tcPr>
          <w:p w:rsidR="00FC3178" w:rsidRPr="00325DC7" w:rsidRDefault="00FC3178" w:rsidP="00325DC7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25DC7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40" w:type="pct"/>
            <w:vAlign w:val="center"/>
          </w:tcPr>
          <w:p w:rsidR="00FC3178" w:rsidRPr="00325DC7" w:rsidRDefault="00FC3178" w:rsidP="00325D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386</w:t>
            </w:r>
          </w:p>
        </w:tc>
        <w:tc>
          <w:tcPr>
            <w:tcW w:w="402" w:type="pct"/>
            <w:vAlign w:val="center"/>
          </w:tcPr>
          <w:p w:rsidR="00FC3178" w:rsidRPr="00325DC7" w:rsidRDefault="00FC3178" w:rsidP="00325D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128</w:t>
            </w:r>
          </w:p>
        </w:tc>
        <w:tc>
          <w:tcPr>
            <w:tcW w:w="670" w:type="pct"/>
            <w:vAlign w:val="center"/>
          </w:tcPr>
          <w:p w:rsidR="00FC3178" w:rsidRPr="00325DC7" w:rsidRDefault="00FC3178" w:rsidP="00325D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pct"/>
            <w:vAlign w:val="center"/>
          </w:tcPr>
          <w:p w:rsidR="00FC3178" w:rsidRPr="00325DC7" w:rsidRDefault="00FC3178" w:rsidP="00325D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FC3178" w:rsidRPr="00325DC7" w:rsidRDefault="00FC3178" w:rsidP="00325D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</w:t>
            </w:r>
          </w:p>
        </w:tc>
        <w:tc>
          <w:tcPr>
            <w:tcW w:w="727" w:type="pct"/>
            <w:vAlign w:val="center"/>
          </w:tcPr>
          <w:p w:rsidR="00FC3178" w:rsidRPr="00325DC7" w:rsidRDefault="00FC3178" w:rsidP="00325D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397" w:type="pct"/>
            <w:vAlign w:val="center"/>
          </w:tcPr>
          <w:p w:rsidR="00FC3178" w:rsidRPr="00325DC7" w:rsidRDefault="00FC3178" w:rsidP="00325D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C3178" w:rsidRPr="00FE3526" w:rsidRDefault="00FC3178" w:rsidP="005E4351">
      <w:pPr>
        <w:suppressAutoHyphens/>
        <w:jc w:val="both"/>
        <w:rPr>
          <w:rFonts w:ascii="Times New Roman" w:hAnsi="Times New Roman"/>
          <w:i/>
        </w:rPr>
      </w:pPr>
    </w:p>
    <w:p w:rsidR="00FC3178" w:rsidRDefault="00FC3178" w:rsidP="005E4351">
      <w:pPr>
        <w:suppressAutoHyphens/>
        <w:jc w:val="both"/>
        <w:rPr>
          <w:rFonts w:ascii="Times New Roman" w:hAnsi="Times New Roman"/>
          <w:b/>
        </w:rPr>
      </w:pPr>
    </w:p>
    <w:p w:rsidR="00FC3178" w:rsidRPr="00735E68" w:rsidRDefault="00FC3178" w:rsidP="00735E68">
      <w:pPr>
        <w:suppressAutoHyphens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</w:rPr>
        <w:br w:type="page"/>
      </w:r>
      <w:r w:rsidRPr="00735E68">
        <w:rPr>
          <w:rFonts w:ascii="Times New Roman" w:hAnsi="Times New Roman"/>
          <w:b/>
          <w:sz w:val="28"/>
          <w:szCs w:val="28"/>
        </w:rPr>
        <w:t>2.2 Тематический план и содержание профессионального модуля (ПМ)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"/>
        <w:gridCol w:w="4859"/>
        <w:gridCol w:w="8076"/>
        <w:gridCol w:w="1819"/>
      </w:tblGrid>
      <w:tr w:rsidR="00FC3178" w:rsidRPr="00D43DAD" w:rsidTr="00387AF2">
        <w:tc>
          <w:tcPr>
            <w:tcW w:w="4861" w:type="dxa"/>
            <w:gridSpan w:val="2"/>
            <w:vAlign w:val="center"/>
          </w:tcPr>
          <w:p w:rsidR="00FC3178" w:rsidRPr="00D43DAD" w:rsidRDefault="00FC3178" w:rsidP="00D43DAD">
            <w:pPr>
              <w:snapToGri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8079" w:type="dxa"/>
            <w:vAlign w:val="center"/>
          </w:tcPr>
          <w:p w:rsidR="00FC3178" w:rsidRPr="00D43DAD" w:rsidRDefault="00FC3178" w:rsidP="00D43DAD">
            <w:pPr>
              <w:snapToGrid w:val="0"/>
              <w:spacing w:after="0" w:line="23" w:lineRule="atLeas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1820" w:type="dxa"/>
            <w:vAlign w:val="center"/>
          </w:tcPr>
          <w:p w:rsidR="00FC3178" w:rsidRPr="00D43DAD" w:rsidRDefault="00FC3178" w:rsidP="00D43DAD">
            <w:pPr>
              <w:snapToGrid w:val="0"/>
              <w:spacing w:after="0" w:line="23" w:lineRule="atLeast"/>
              <w:ind w:right="17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Объем</w:t>
            </w:r>
          </w:p>
          <w:p w:rsidR="00FC3178" w:rsidRPr="00D43DAD" w:rsidRDefault="00FC3178" w:rsidP="00D43DAD">
            <w:pPr>
              <w:snapToGrid w:val="0"/>
              <w:spacing w:after="0" w:line="23" w:lineRule="atLeast"/>
              <w:ind w:right="17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часов</w:t>
            </w:r>
          </w:p>
        </w:tc>
      </w:tr>
      <w:tr w:rsidR="00FC3178" w:rsidRPr="00D43DAD" w:rsidTr="00387AF2">
        <w:tc>
          <w:tcPr>
            <w:tcW w:w="4861" w:type="dxa"/>
            <w:gridSpan w:val="2"/>
          </w:tcPr>
          <w:p w:rsidR="00FC3178" w:rsidRPr="00D43DAD" w:rsidRDefault="00FC3178" w:rsidP="00D43DAD">
            <w:pPr>
              <w:snapToGri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43DA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079" w:type="dxa"/>
          </w:tcPr>
          <w:p w:rsidR="00FC3178" w:rsidRPr="00D43DAD" w:rsidRDefault="00FC3178" w:rsidP="00D43DAD">
            <w:pPr>
              <w:snapToGri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20" w:type="dxa"/>
          </w:tcPr>
          <w:p w:rsidR="00FC3178" w:rsidRPr="00D43DAD" w:rsidRDefault="00FC3178" w:rsidP="00D43DAD">
            <w:pPr>
              <w:snapToGri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trHeight w:val="513"/>
        </w:trPr>
        <w:tc>
          <w:tcPr>
            <w:tcW w:w="4861" w:type="dxa"/>
            <w:gridSpan w:val="2"/>
          </w:tcPr>
          <w:p w:rsidR="00FC3178" w:rsidRPr="00D43DAD" w:rsidRDefault="00FC3178" w:rsidP="00B84D2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sz w:val="24"/>
                <w:szCs w:val="24"/>
              </w:rPr>
              <w:t>МДК.0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D43DAD">
              <w:rPr>
                <w:rFonts w:ascii="Times New Roman" w:hAnsi="Times New Roman"/>
                <w:b/>
                <w:sz w:val="24"/>
                <w:szCs w:val="24"/>
              </w:rPr>
              <w:t>.01.</w:t>
            </w:r>
            <w:r w:rsidRPr="007D5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Выполнение работ по профессии Маляр</w:t>
            </w:r>
          </w:p>
        </w:tc>
        <w:tc>
          <w:tcPr>
            <w:tcW w:w="8079" w:type="dxa"/>
          </w:tcPr>
          <w:p w:rsidR="00FC3178" w:rsidRPr="00D43DAD" w:rsidRDefault="00FC3178" w:rsidP="00D43DAD">
            <w:pPr>
              <w:spacing w:after="0" w:line="23" w:lineRule="atLeas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0" w:type="dxa"/>
            <w:shd w:val="clear" w:color="auto" w:fill="FFFFFF"/>
          </w:tcPr>
          <w:p w:rsidR="00FC3178" w:rsidRPr="00D43DAD" w:rsidRDefault="00FC3178" w:rsidP="00D43DA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104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trHeight w:val="253"/>
        </w:trPr>
        <w:tc>
          <w:tcPr>
            <w:tcW w:w="12940" w:type="dxa"/>
            <w:gridSpan w:val="3"/>
          </w:tcPr>
          <w:p w:rsidR="00FC3178" w:rsidRPr="00D43DAD" w:rsidRDefault="00FC3178" w:rsidP="00EE1E0F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 Выполнение подготовительных работ при производстве малярных работ</w:t>
            </w:r>
          </w:p>
        </w:tc>
        <w:tc>
          <w:tcPr>
            <w:tcW w:w="1820" w:type="dxa"/>
            <w:shd w:val="clear" w:color="auto" w:fill="FFFFFF"/>
          </w:tcPr>
          <w:p w:rsidR="00FC3178" w:rsidRDefault="00FC3178" w:rsidP="00D43DA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trHeight w:val="302"/>
        </w:trPr>
        <w:tc>
          <w:tcPr>
            <w:tcW w:w="4861" w:type="dxa"/>
            <w:gridSpan w:val="2"/>
            <w:vMerge w:val="restart"/>
          </w:tcPr>
          <w:p w:rsidR="00FC3178" w:rsidRPr="00C050E7" w:rsidRDefault="00FC3178" w:rsidP="00C050E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15176">
              <w:rPr>
                <w:rFonts w:ascii="Times New Roman" w:hAnsi="Times New Roman"/>
                <w:sz w:val="24"/>
                <w:szCs w:val="24"/>
              </w:rPr>
              <w:t>Тема 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 w:rsidRPr="00B151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Общие сведения о малярных работах</w:t>
            </w:r>
          </w:p>
        </w:tc>
        <w:tc>
          <w:tcPr>
            <w:tcW w:w="8079" w:type="dxa"/>
          </w:tcPr>
          <w:p w:rsidR="00FC3178" w:rsidRPr="00C050E7" w:rsidRDefault="00FC3178" w:rsidP="00C050E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учебного материала</w:t>
            </w:r>
          </w:p>
        </w:tc>
        <w:tc>
          <w:tcPr>
            <w:tcW w:w="1820" w:type="dxa"/>
            <w:vMerge w:val="restart"/>
            <w:shd w:val="clear" w:color="auto" w:fill="FFFFFF"/>
          </w:tcPr>
          <w:p w:rsidR="00FC3178" w:rsidRPr="00C050E7" w:rsidRDefault="00FC3178" w:rsidP="00C050E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trHeight w:val="513"/>
        </w:trPr>
        <w:tc>
          <w:tcPr>
            <w:tcW w:w="4861" w:type="dxa"/>
            <w:gridSpan w:val="2"/>
            <w:vMerge/>
          </w:tcPr>
          <w:p w:rsidR="00FC3178" w:rsidRPr="00C050E7" w:rsidRDefault="00FC3178" w:rsidP="00C050E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FC3178" w:rsidRPr="00C050E7" w:rsidRDefault="00FC3178" w:rsidP="00C050E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о лакокрасочных покрытиях. Виды и назначение лакокрасочных покрытий. Водные и неводные составы. Требования к составам, взаимодействие их с окрасочными составами поверхности. Окраска штукатурки, бетона, металла и древесины. Декоративные малярные окраски и их особенности. Виды красок: простая, улучшенная, высококачественная, характеристика и применение.</w:t>
            </w:r>
          </w:p>
        </w:tc>
        <w:tc>
          <w:tcPr>
            <w:tcW w:w="1820" w:type="dxa"/>
            <w:vMerge/>
            <w:shd w:val="clear" w:color="auto" w:fill="FFFFFF"/>
          </w:tcPr>
          <w:p w:rsidR="00FC3178" w:rsidRPr="00C050E7" w:rsidRDefault="00FC3178" w:rsidP="00C050E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861" w:type="dxa"/>
            <w:gridSpan w:val="2"/>
            <w:vMerge w:val="restart"/>
          </w:tcPr>
          <w:p w:rsidR="00FC3178" w:rsidRPr="00C050E7" w:rsidRDefault="00FC3178" w:rsidP="00C050E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1.2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Подготовка и обработка поверхности под окраску</w:t>
            </w:r>
          </w:p>
        </w:tc>
        <w:tc>
          <w:tcPr>
            <w:tcW w:w="8079" w:type="dxa"/>
          </w:tcPr>
          <w:p w:rsidR="00FC3178" w:rsidRPr="00C050E7" w:rsidRDefault="00FC3178" w:rsidP="00C050E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учебного материала</w:t>
            </w:r>
          </w:p>
        </w:tc>
        <w:tc>
          <w:tcPr>
            <w:tcW w:w="1820" w:type="dxa"/>
            <w:vMerge w:val="restart"/>
            <w:shd w:val="clear" w:color="auto" w:fill="FFFFFF"/>
          </w:tcPr>
          <w:p w:rsidR="00FC3178" w:rsidRPr="00C050E7" w:rsidRDefault="00FC3178" w:rsidP="00C050E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trHeight w:val="513"/>
        </w:trPr>
        <w:tc>
          <w:tcPr>
            <w:tcW w:w="4861" w:type="dxa"/>
            <w:gridSpan w:val="2"/>
            <w:vMerge/>
          </w:tcPr>
          <w:p w:rsidR="00FC3178" w:rsidRPr="00C050E7" w:rsidRDefault="00FC3178" w:rsidP="00C050E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FC3178" w:rsidRDefault="00FC3178" w:rsidP="000F3436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поверхностей, подготавливаемых под окраску. Зависимость степени обработки поверхностей от категории и вида окраски.</w:t>
            </w:r>
          </w:p>
          <w:p w:rsidR="00FC3178" w:rsidRPr="00CB4D93" w:rsidRDefault="00FC3178" w:rsidP="000F3436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Подготовка и обработка новых бетонных и оштукатуренных поверхностей. Виды операций, выполняемых при подготовке поверхностей под простую, улучшенную и высококачественную окраску. Очистка, расшивка трещин, подмазка. Приемы нанесения грунтовок, шпатлевок. Шлифование. Организация рабочего места и безопасность труда. Составление технологических карт на подготовку поверхности под улучшенную и высококачественную окраску. Подсчет расхода материала. Составление сметы.</w:t>
            </w:r>
          </w:p>
          <w:p w:rsidR="00FC3178" w:rsidRPr="00C050E7" w:rsidRDefault="00FC3178" w:rsidP="000F3436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Подготовка и обработка деревянных поверхностей. Виды выполняемых операций при подготовке деревянных поверхностей. Виды олиф, применяемых при подготовке поверхностей. Виды грунтовок, шпатлевок, способы их приготовления и нанесения. Организация рабочего места и безопасность труда.</w:t>
            </w:r>
          </w:p>
        </w:tc>
        <w:tc>
          <w:tcPr>
            <w:tcW w:w="1820" w:type="dxa"/>
            <w:vMerge/>
            <w:shd w:val="clear" w:color="auto" w:fill="FFFFFF"/>
          </w:tcPr>
          <w:p w:rsidR="00FC3178" w:rsidRPr="00C050E7" w:rsidRDefault="00FC3178" w:rsidP="00C050E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trHeight w:val="169"/>
        </w:trPr>
        <w:tc>
          <w:tcPr>
            <w:tcW w:w="4861" w:type="dxa"/>
            <w:gridSpan w:val="2"/>
          </w:tcPr>
          <w:p w:rsidR="00FC3178" w:rsidRPr="00CD4861" w:rsidRDefault="00FC3178" w:rsidP="00CD486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FC3178" w:rsidRPr="00CD4861" w:rsidRDefault="00FC3178" w:rsidP="00CD4861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20" w:type="dxa"/>
            <w:shd w:val="clear" w:color="auto" w:fill="FFFFFF"/>
          </w:tcPr>
          <w:p w:rsidR="00FC3178" w:rsidRPr="00CD4861" w:rsidRDefault="00FC3178" w:rsidP="00CD486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trHeight w:val="349"/>
        </w:trPr>
        <w:tc>
          <w:tcPr>
            <w:tcW w:w="12940" w:type="dxa"/>
            <w:gridSpan w:val="3"/>
            <w:vAlign w:val="center"/>
          </w:tcPr>
          <w:p w:rsidR="00FC3178" w:rsidRDefault="00FC3178" w:rsidP="00D8427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2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Окрашивание поверхности различными малярными составами</w:t>
            </w:r>
          </w:p>
        </w:tc>
        <w:tc>
          <w:tcPr>
            <w:tcW w:w="1820" w:type="dxa"/>
            <w:shd w:val="clear" w:color="auto" w:fill="FFFFFF"/>
          </w:tcPr>
          <w:p w:rsidR="00FC3178" w:rsidRPr="00CD4861" w:rsidRDefault="00FC3178" w:rsidP="00CD4861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D486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trHeight w:val="187"/>
        </w:trPr>
        <w:tc>
          <w:tcPr>
            <w:tcW w:w="4861" w:type="dxa"/>
            <w:gridSpan w:val="2"/>
            <w:vMerge w:val="restart"/>
          </w:tcPr>
          <w:p w:rsidR="00FC3178" w:rsidRPr="00C050E7" w:rsidRDefault="00FC3178" w:rsidP="00C050E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2.1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Технология окраски поверхности водными составами</w:t>
            </w:r>
          </w:p>
        </w:tc>
        <w:tc>
          <w:tcPr>
            <w:tcW w:w="8079" w:type="dxa"/>
          </w:tcPr>
          <w:p w:rsidR="00FC3178" w:rsidRPr="00C050E7" w:rsidRDefault="00FC3178" w:rsidP="00C050E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учебного материала</w:t>
            </w:r>
          </w:p>
        </w:tc>
        <w:tc>
          <w:tcPr>
            <w:tcW w:w="1820" w:type="dxa"/>
            <w:vMerge w:val="restart"/>
            <w:shd w:val="clear" w:color="auto" w:fill="FFFFFF"/>
          </w:tcPr>
          <w:p w:rsidR="00FC3178" w:rsidRPr="00C050E7" w:rsidRDefault="00FC3178" w:rsidP="00C050E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trHeight w:val="1855"/>
        </w:trPr>
        <w:tc>
          <w:tcPr>
            <w:tcW w:w="4861" w:type="dxa"/>
            <w:gridSpan w:val="2"/>
            <w:vMerge/>
          </w:tcPr>
          <w:p w:rsidR="00FC3178" w:rsidRPr="00C050E7" w:rsidRDefault="00FC3178" w:rsidP="00C050E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FC3178" w:rsidRDefault="00FC3178" w:rsidP="000F3436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Окраска поверхности клеевыми составами. Окраска поверхности известковыми составами. Окраска поверхности синтетическими водоэмульсионными составами. Область их применения. Способы приготовления. Приемы нанесения окрасочных составов на потолки и стены кистями, валиками, малярными удочками и краскопультом. Дефекты клеевой окраски, причины возникновения и способы устранения. Организация работ, техника безопасности.</w:t>
            </w:r>
          </w:p>
          <w:p w:rsidR="00FC3178" w:rsidRDefault="00FC3178" w:rsidP="000F3436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технологических карт на окраску поверхности водными составами.</w:t>
            </w:r>
          </w:p>
          <w:p w:rsidR="00FC3178" w:rsidRPr="00C050E7" w:rsidRDefault="00FC3178" w:rsidP="000F3436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технологических карт на дефекты и способы их устранения при водной окраске.</w:t>
            </w:r>
          </w:p>
        </w:tc>
        <w:tc>
          <w:tcPr>
            <w:tcW w:w="1820" w:type="dxa"/>
            <w:vMerge/>
            <w:shd w:val="clear" w:color="auto" w:fill="FFFFFF"/>
          </w:tcPr>
          <w:p w:rsidR="00FC3178" w:rsidRPr="00C050E7" w:rsidRDefault="00FC3178" w:rsidP="00C050E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trHeight w:val="197"/>
        </w:trPr>
        <w:tc>
          <w:tcPr>
            <w:tcW w:w="4861" w:type="dxa"/>
            <w:gridSpan w:val="2"/>
            <w:vMerge w:val="restart"/>
          </w:tcPr>
          <w:p w:rsidR="00FC3178" w:rsidRPr="00C050E7" w:rsidRDefault="00FC3178" w:rsidP="0065092A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2.2 Технология окраски поверхности неводными составами</w:t>
            </w:r>
          </w:p>
        </w:tc>
        <w:tc>
          <w:tcPr>
            <w:tcW w:w="8079" w:type="dxa"/>
          </w:tcPr>
          <w:p w:rsidR="00FC3178" w:rsidRPr="00C050E7" w:rsidRDefault="00FC3178" w:rsidP="0065092A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учебного материала</w:t>
            </w:r>
          </w:p>
        </w:tc>
        <w:tc>
          <w:tcPr>
            <w:tcW w:w="1820" w:type="dxa"/>
            <w:vMerge w:val="restart"/>
            <w:shd w:val="clear" w:color="auto" w:fill="FFFFFF"/>
          </w:tcPr>
          <w:p w:rsidR="00FC3178" w:rsidRPr="00C050E7" w:rsidRDefault="00FC3178" w:rsidP="0065092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trHeight w:val="330"/>
        </w:trPr>
        <w:tc>
          <w:tcPr>
            <w:tcW w:w="4861" w:type="dxa"/>
            <w:gridSpan w:val="2"/>
            <w:vMerge/>
          </w:tcPr>
          <w:p w:rsidR="00FC3178" w:rsidRPr="00C050E7" w:rsidRDefault="00FC3178" w:rsidP="0065092A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FC3178" w:rsidRDefault="00FC3178" w:rsidP="0065092A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Окраска поверхности малярными составами. Окраска поверхности лаками и эмалями. Область применения окрасочных составов на стены, оконные переплеты, металлические конструкции кистями, валиками, краскораспылителями. Требования к окрашенным поверхностям. Приемы нанесения окрасочных составов. Дефекты окрашенной поверхности, причины их возникновения и способы устранения.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рабочего места и безопасность труда.</w:t>
            </w:r>
          </w:p>
          <w:p w:rsidR="00FC3178" w:rsidRPr="00C050E7" w:rsidRDefault="00FC3178" w:rsidP="0065092A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Разработка технологической карты для выполнения улучшенной и высококачественной окраски. Расчет потребности материалов для окраски поверхности неводными составами.</w:t>
            </w:r>
          </w:p>
        </w:tc>
        <w:tc>
          <w:tcPr>
            <w:tcW w:w="1820" w:type="dxa"/>
            <w:vMerge/>
            <w:shd w:val="clear" w:color="auto" w:fill="FFFFFF"/>
          </w:tcPr>
          <w:p w:rsidR="00FC3178" w:rsidRPr="00C050E7" w:rsidRDefault="00FC3178" w:rsidP="0065092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trHeight w:val="217"/>
        </w:trPr>
        <w:tc>
          <w:tcPr>
            <w:tcW w:w="4861" w:type="dxa"/>
            <w:gridSpan w:val="2"/>
            <w:vMerge w:val="restart"/>
          </w:tcPr>
          <w:p w:rsidR="00FC3178" w:rsidRPr="00C050E7" w:rsidRDefault="00FC3178" w:rsidP="0065092A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2.3 Механизмы для малярных работ</w:t>
            </w:r>
          </w:p>
        </w:tc>
        <w:tc>
          <w:tcPr>
            <w:tcW w:w="8079" w:type="dxa"/>
          </w:tcPr>
          <w:p w:rsidR="00FC3178" w:rsidRPr="00C050E7" w:rsidRDefault="00FC3178" w:rsidP="0065092A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учебного материала</w:t>
            </w:r>
          </w:p>
        </w:tc>
        <w:tc>
          <w:tcPr>
            <w:tcW w:w="1820" w:type="dxa"/>
            <w:vMerge w:val="restart"/>
            <w:shd w:val="clear" w:color="auto" w:fill="FFFFFF"/>
          </w:tcPr>
          <w:p w:rsidR="00FC3178" w:rsidRPr="00C050E7" w:rsidRDefault="00FC3178" w:rsidP="0065092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4861" w:type="dxa"/>
            <w:gridSpan w:val="2"/>
            <w:vMerge/>
          </w:tcPr>
          <w:p w:rsidR="00FC3178" w:rsidRPr="00C050E7" w:rsidRDefault="00FC3178" w:rsidP="0065092A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FC3178" w:rsidRDefault="00FC3178" w:rsidP="006729EB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и назначение машин и механизмов. Краткая техническая характеристика. Машины и механизмы для подготовки поверхности под окраску. Назначение, устройство и принцип работы. Неисправность машин, их причины и способы устранения. Обслуживание машин и механизмов. Безопасность работы.</w:t>
            </w:r>
          </w:p>
          <w:p w:rsidR="00FC3178" w:rsidRPr="00C050E7" w:rsidRDefault="00FC3178" w:rsidP="006729EB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0" w:type="dxa"/>
            <w:vMerge/>
            <w:shd w:val="clear" w:color="auto" w:fill="FFFFFF"/>
          </w:tcPr>
          <w:p w:rsidR="00FC3178" w:rsidRPr="00C050E7" w:rsidRDefault="00FC3178" w:rsidP="0065092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4861" w:type="dxa"/>
            <w:gridSpan w:val="2"/>
          </w:tcPr>
          <w:p w:rsidR="00FC3178" w:rsidRPr="00D84277" w:rsidRDefault="00FC3178" w:rsidP="00D8427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FC3178" w:rsidRPr="00D84277" w:rsidRDefault="00FC3178" w:rsidP="00D8427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20" w:type="dxa"/>
            <w:shd w:val="clear" w:color="auto" w:fill="FFFFFF"/>
          </w:tcPr>
          <w:p w:rsidR="00FC3178" w:rsidRPr="00D84277" w:rsidRDefault="00FC3178" w:rsidP="00D84277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trHeight w:val="212"/>
        </w:trPr>
        <w:tc>
          <w:tcPr>
            <w:tcW w:w="4861" w:type="dxa"/>
            <w:gridSpan w:val="2"/>
            <w:vMerge w:val="restart"/>
          </w:tcPr>
          <w:p w:rsidR="00FC3178" w:rsidRPr="00C050E7" w:rsidRDefault="00FC3178" w:rsidP="0065092A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2.4 Декоративная окраска поверхности</w:t>
            </w:r>
          </w:p>
        </w:tc>
        <w:tc>
          <w:tcPr>
            <w:tcW w:w="8079" w:type="dxa"/>
          </w:tcPr>
          <w:p w:rsidR="00FC3178" w:rsidRDefault="00FC3178" w:rsidP="0065092A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учебного материала</w:t>
            </w:r>
          </w:p>
        </w:tc>
        <w:tc>
          <w:tcPr>
            <w:tcW w:w="1820" w:type="dxa"/>
            <w:vMerge w:val="restart"/>
            <w:shd w:val="clear" w:color="auto" w:fill="FFFFFF"/>
          </w:tcPr>
          <w:p w:rsidR="00FC3178" w:rsidRPr="00C050E7" w:rsidRDefault="00FC3178" w:rsidP="0065092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trHeight w:val="216"/>
        </w:trPr>
        <w:tc>
          <w:tcPr>
            <w:tcW w:w="4861" w:type="dxa"/>
            <w:gridSpan w:val="2"/>
            <w:vMerge/>
          </w:tcPr>
          <w:p w:rsidR="00FC3178" w:rsidRPr="00C050E7" w:rsidRDefault="00FC3178" w:rsidP="0065092A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FC3178" w:rsidRDefault="00FC3178" w:rsidP="006729EB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декоративной отделки. Назначение. Способы разбивки стен на фризы, гобелены, панели. Инструменты и приспособления. Филенки, их виды и назначение. Способы вытягивания.</w:t>
            </w:r>
          </w:p>
          <w:p w:rsidR="00FC3178" w:rsidRDefault="00FC3178" w:rsidP="006729EB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Отделка поверхности по трафарету. Способы изготовления трафаретов. Способы набивки рисунка по трафарету. Накатка рисунка узорными валиками. Способы отделки. Инструменты и приспособления.</w:t>
            </w:r>
          </w:p>
          <w:p w:rsidR="00FC3178" w:rsidRDefault="00FC3178" w:rsidP="006729EB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Фактурная отделка под «Шагрень». Способы фактурной отделки. Отделка поверхности набрызгом. Инструменты и приспособления. Организация рабочего места и безопасность труда.</w:t>
            </w:r>
          </w:p>
        </w:tc>
        <w:tc>
          <w:tcPr>
            <w:tcW w:w="1820" w:type="dxa"/>
            <w:vMerge/>
            <w:shd w:val="clear" w:color="auto" w:fill="FFFFFF"/>
          </w:tcPr>
          <w:p w:rsidR="00FC3178" w:rsidRPr="00C050E7" w:rsidRDefault="00FC3178" w:rsidP="0065092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trHeight w:val="129"/>
        </w:trPr>
        <w:tc>
          <w:tcPr>
            <w:tcW w:w="4861" w:type="dxa"/>
            <w:gridSpan w:val="2"/>
            <w:vMerge w:val="restart"/>
          </w:tcPr>
          <w:p w:rsidR="00FC3178" w:rsidRPr="00C050E7" w:rsidRDefault="00FC3178" w:rsidP="00D2459E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2.5 Окраска фасадов зданий</w:t>
            </w:r>
          </w:p>
        </w:tc>
        <w:tc>
          <w:tcPr>
            <w:tcW w:w="8079" w:type="dxa"/>
          </w:tcPr>
          <w:p w:rsidR="00FC3178" w:rsidRDefault="00FC3178" w:rsidP="0065092A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учебного материала</w:t>
            </w:r>
          </w:p>
        </w:tc>
        <w:tc>
          <w:tcPr>
            <w:tcW w:w="1820" w:type="dxa"/>
            <w:vMerge w:val="restart"/>
            <w:shd w:val="clear" w:color="auto" w:fill="FFFFFF"/>
          </w:tcPr>
          <w:p w:rsidR="00FC3178" w:rsidRPr="00C050E7" w:rsidRDefault="00FC3178" w:rsidP="0065092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trHeight w:val="273"/>
        </w:trPr>
        <w:tc>
          <w:tcPr>
            <w:tcW w:w="4861" w:type="dxa"/>
            <w:gridSpan w:val="2"/>
            <w:vMerge/>
          </w:tcPr>
          <w:p w:rsidR="00FC3178" w:rsidRDefault="00FC3178" w:rsidP="0065092A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79" w:type="dxa"/>
          </w:tcPr>
          <w:p w:rsidR="00FC3178" w:rsidRDefault="00FC3178" w:rsidP="00D2459E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и назначение фасадов зданий. Роль цветовой гаммы в отделке современных зданий. Подготовка фасадов под окраску. Устройство лесов. Инструменты и приспособления. Организация рабочего места и безопасность труда.</w:t>
            </w:r>
          </w:p>
          <w:p w:rsidR="00FC3178" w:rsidRDefault="00FC3178" w:rsidP="00D2459E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Технологическая последовательность окраски фасадов зданий водными составами (известково-хлористыми, известково-цементными, силикатными, водоэмульсионными и др.). Требования СНиП к качеству.</w:t>
            </w:r>
          </w:p>
          <w:p w:rsidR="00FC3178" w:rsidRDefault="00FC3178" w:rsidP="00D2459E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технологических карт на окраску фасадов водными составами. Подсчет объемов работ.</w:t>
            </w:r>
          </w:p>
        </w:tc>
        <w:tc>
          <w:tcPr>
            <w:tcW w:w="1820" w:type="dxa"/>
            <w:vMerge/>
            <w:shd w:val="clear" w:color="auto" w:fill="FFFFFF"/>
          </w:tcPr>
          <w:p w:rsidR="00FC3178" w:rsidRPr="00C050E7" w:rsidRDefault="00FC3178" w:rsidP="0065092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trHeight w:val="263"/>
        </w:trPr>
        <w:tc>
          <w:tcPr>
            <w:tcW w:w="4861" w:type="dxa"/>
            <w:gridSpan w:val="2"/>
            <w:vMerge w:val="restart"/>
          </w:tcPr>
          <w:p w:rsidR="00FC3178" w:rsidRPr="00C050E7" w:rsidRDefault="00FC3178" w:rsidP="006729EB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2.6 Особенности выполнения малярных работ в зимнее время</w:t>
            </w:r>
          </w:p>
        </w:tc>
        <w:tc>
          <w:tcPr>
            <w:tcW w:w="8079" w:type="dxa"/>
          </w:tcPr>
          <w:p w:rsidR="00FC3178" w:rsidRDefault="00FC3178" w:rsidP="006729EB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учебного материала</w:t>
            </w:r>
          </w:p>
        </w:tc>
        <w:tc>
          <w:tcPr>
            <w:tcW w:w="1820" w:type="dxa"/>
            <w:vMerge w:val="restart"/>
            <w:shd w:val="clear" w:color="auto" w:fill="FFFFFF"/>
          </w:tcPr>
          <w:p w:rsidR="00FC3178" w:rsidRPr="00C050E7" w:rsidRDefault="00FC3178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trHeight w:val="513"/>
        </w:trPr>
        <w:tc>
          <w:tcPr>
            <w:tcW w:w="4861" w:type="dxa"/>
            <w:gridSpan w:val="2"/>
            <w:vMerge/>
          </w:tcPr>
          <w:p w:rsidR="00FC3178" w:rsidRPr="00C050E7" w:rsidRDefault="00FC3178" w:rsidP="006729EB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FC3178" w:rsidRDefault="00FC3178" w:rsidP="006729EB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Требования СНиП на производство работ в зимних условиях и в условиях влажного климата. Инструменты, машины и сушильные агрегаты для искусственного обогрева помещений. Способы приготовления малярных составов.</w:t>
            </w:r>
          </w:p>
          <w:p w:rsidR="00FC3178" w:rsidRDefault="00FC3178" w:rsidP="006729EB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Подготовка поверхности под окраску. Требования СНиП к качеству подготовки. Особенности выполнения наружных работ в зимнее время. Требования к окрашиваемой поверхности.</w:t>
            </w:r>
          </w:p>
          <w:p w:rsidR="00FC3178" w:rsidRDefault="00FC3178" w:rsidP="006729EB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Особенности подготовки и оклейки поверхности в условиях жаркого и влажного климата. Приемы и способы работ. Организация рабочего места и безопасность труда.</w:t>
            </w:r>
          </w:p>
        </w:tc>
        <w:tc>
          <w:tcPr>
            <w:tcW w:w="1820" w:type="dxa"/>
            <w:vMerge/>
            <w:shd w:val="clear" w:color="auto" w:fill="FFFFFF"/>
          </w:tcPr>
          <w:p w:rsidR="00FC3178" w:rsidRPr="00C050E7" w:rsidRDefault="00FC3178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trHeight w:val="169"/>
        </w:trPr>
        <w:tc>
          <w:tcPr>
            <w:tcW w:w="4861" w:type="dxa"/>
            <w:gridSpan w:val="2"/>
          </w:tcPr>
          <w:p w:rsidR="00FC3178" w:rsidRPr="00981A90" w:rsidRDefault="00FC3178" w:rsidP="00981A90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FC3178" w:rsidRPr="00981A90" w:rsidRDefault="00FC3178" w:rsidP="00981A90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20" w:type="dxa"/>
            <w:shd w:val="clear" w:color="auto" w:fill="FFFFFF"/>
          </w:tcPr>
          <w:p w:rsidR="00FC3178" w:rsidRPr="00981A90" w:rsidRDefault="00FC3178" w:rsidP="00981A9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trHeight w:val="234"/>
        </w:trPr>
        <w:tc>
          <w:tcPr>
            <w:tcW w:w="12940" w:type="dxa"/>
            <w:gridSpan w:val="3"/>
          </w:tcPr>
          <w:p w:rsidR="00FC3178" w:rsidRPr="00EE1E0F" w:rsidRDefault="00FC3178" w:rsidP="006729EB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6162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Оклеивание поверхности различными материалами</w:t>
            </w:r>
          </w:p>
        </w:tc>
        <w:tc>
          <w:tcPr>
            <w:tcW w:w="1820" w:type="dxa"/>
            <w:shd w:val="clear" w:color="auto" w:fill="FFFFFF"/>
          </w:tcPr>
          <w:p w:rsidR="00FC3178" w:rsidRPr="00981A90" w:rsidRDefault="00FC3178" w:rsidP="006729EB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81A9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14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trHeight w:val="286"/>
        </w:trPr>
        <w:tc>
          <w:tcPr>
            <w:tcW w:w="4861" w:type="dxa"/>
            <w:gridSpan w:val="2"/>
            <w:vMerge w:val="restart"/>
          </w:tcPr>
          <w:p w:rsidR="00FC3178" w:rsidRPr="00EE1E0F" w:rsidRDefault="00FC3178" w:rsidP="006729EB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3.1 Технология оклеивания поверхности обоями</w:t>
            </w:r>
          </w:p>
        </w:tc>
        <w:tc>
          <w:tcPr>
            <w:tcW w:w="8079" w:type="dxa"/>
          </w:tcPr>
          <w:p w:rsidR="00FC3178" w:rsidRPr="00EE1E0F" w:rsidRDefault="00FC3178" w:rsidP="006729EB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820" w:type="dxa"/>
            <w:vMerge w:val="restart"/>
            <w:shd w:val="clear" w:color="auto" w:fill="FFFFFF"/>
          </w:tcPr>
          <w:p w:rsidR="00FC3178" w:rsidRPr="00C050E7" w:rsidRDefault="00FC3178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gridBefore w:val="1"/>
          <w:trHeight w:val="513"/>
        </w:trPr>
        <w:tc>
          <w:tcPr>
            <w:tcW w:w="4861" w:type="dxa"/>
            <w:vMerge/>
          </w:tcPr>
          <w:p w:rsidR="00FC3178" w:rsidRPr="00EE1E0F" w:rsidRDefault="00FC3178" w:rsidP="006729EB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FC3178" w:rsidRDefault="00FC3178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Назначение обойных работ. Перспективы в отделке поверхности обоями и пленками. Виды операций при подготовке поверхности под оклейку обоями. Требования к температурному режиму помещений. ГОСТы на обои и пленки. Виды клеев, требования к ним.</w:t>
            </w:r>
          </w:p>
          <w:p w:rsidR="00FC3178" w:rsidRDefault="00FC3178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Технология оклеивания потолков и стен бумажными обоями. Подготовка обоев. Резка кромок, раскрой обоев вручную и механизированным способом. Инструменты и приспособления. Требования к качеству. Возможные дефекты при обойных работах. Способы их устранения. Организация рабочего места и безопасность труда.</w:t>
            </w:r>
          </w:p>
          <w:p w:rsidR="00FC3178" w:rsidRDefault="00FC3178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Технология оклеивания самоклеющимися обоями (пленками). Способы оклеивания. Технология оклеивания поливинилхлоридными пленками на тканевой основе, на бумажной основе и безосновными. Дефекты и способы их устранения.</w:t>
            </w:r>
          </w:p>
          <w:p w:rsidR="00FC3178" w:rsidRDefault="00FC3178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Новые передовые методы в обойных работах. Инструменты, приспособления и механизмы, применяемые новаторами труда. Новые материалы.</w:t>
            </w:r>
          </w:p>
          <w:p w:rsidR="00FC3178" w:rsidRDefault="00FC3178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технологических карт на оклеивание поверхности бумажными, виниловыми и самоклеющимися обоями.</w:t>
            </w:r>
          </w:p>
          <w:p w:rsidR="00FC3178" w:rsidRDefault="00FC3178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технологических карт на дефекты и способы их устранения при оклейке стен.</w:t>
            </w:r>
          </w:p>
          <w:p w:rsidR="00FC3178" w:rsidRPr="00EE1E0F" w:rsidRDefault="00FC3178" w:rsidP="00B37C61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Подсчет объемов работ. Составление сметы.</w:t>
            </w:r>
          </w:p>
        </w:tc>
        <w:tc>
          <w:tcPr>
            <w:tcW w:w="1820" w:type="dxa"/>
            <w:vMerge/>
            <w:shd w:val="clear" w:color="auto" w:fill="FFFFFF"/>
          </w:tcPr>
          <w:p w:rsidR="00FC3178" w:rsidRPr="00C050E7" w:rsidRDefault="00FC3178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gridBefore w:val="1"/>
          <w:trHeight w:val="273"/>
        </w:trPr>
        <w:tc>
          <w:tcPr>
            <w:tcW w:w="12940" w:type="dxa"/>
            <w:gridSpan w:val="2"/>
          </w:tcPr>
          <w:p w:rsidR="00FC3178" w:rsidRPr="007C0B4E" w:rsidRDefault="00FC3178" w:rsidP="007C0B4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 Выполнение ремонта окрашенных и оклеенных поверхностей</w:t>
            </w:r>
          </w:p>
        </w:tc>
        <w:tc>
          <w:tcPr>
            <w:tcW w:w="1820" w:type="dxa"/>
            <w:shd w:val="clear" w:color="auto" w:fill="FFFFFF"/>
          </w:tcPr>
          <w:p w:rsidR="00FC3178" w:rsidRPr="007C0B4E" w:rsidRDefault="00FC3178" w:rsidP="007C0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gridBefore w:val="1"/>
          <w:trHeight w:val="273"/>
        </w:trPr>
        <w:tc>
          <w:tcPr>
            <w:tcW w:w="4861" w:type="dxa"/>
            <w:vMerge w:val="restart"/>
          </w:tcPr>
          <w:p w:rsidR="00FC3178" w:rsidRDefault="00FC3178" w:rsidP="006729EB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4.1 Ремонтные малярные и обойные работы</w:t>
            </w:r>
          </w:p>
        </w:tc>
        <w:tc>
          <w:tcPr>
            <w:tcW w:w="8079" w:type="dxa"/>
          </w:tcPr>
          <w:p w:rsidR="00FC3178" w:rsidRDefault="00FC3178" w:rsidP="00D2459E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820" w:type="dxa"/>
            <w:vMerge w:val="restart"/>
            <w:shd w:val="clear" w:color="auto" w:fill="FFFFFF"/>
          </w:tcPr>
          <w:p w:rsidR="00FC3178" w:rsidRPr="00155E95" w:rsidRDefault="00FC3178" w:rsidP="007C0B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FC3178" w:rsidRPr="00D43DAD" w:rsidTr="00314CD9">
        <w:tblPrEx>
          <w:tblLook w:val="01E0" w:firstRow="1" w:lastRow="1" w:firstColumn="1" w:lastColumn="1" w:noHBand="0" w:noVBand="0"/>
        </w:tblPrEx>
        <w:trPr>
          <w:gridBefore w:val="1"/>
          <w:trHeight w:val="349"/>
        </w:trPr>
        <w:tc>
          <w:tcPr>
            <w:tcW w:w="4861" w:type="dxa"/>
            <w:vMerge/>
          </w:tcPr>
          <w:p w:rsidR="00FC3178" w:rsidRPr="00EE1E0F" w:rsidRDefault="00FC3178" w:rsidP="006729EB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FC3178" w:rsidRDefault="00FC3178" w:rsidP="0038111D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Подготовка поверхности. Снятие старого набела, удаление копоти, ржавчины, жирных пятен, протравливание раствором медного купороса. Заделка трещин, неровностей.</w:t>
            </w:r>
          </w:p>
          <w:p w:rsidR="00FC3178" w:rsidRDefault="00FC3178" w:rsidP="0038111D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Окраска поверхностей водными и неводными составами. Снятие старых обоев. Приготовление клеевых составов, наклейка обоев на поверхность. </w:t>
            </w:r>
          </w:p>
        </w:tc>
        <w:tc>
          <w:tcPr>
            <w:tcW w:w="1820" w:type="dxa"/>
            <w:vMerge/>
            <w:shd w:val="clear" w:color="auto" w:fill="FFFFFF"/>
          </w:tcPr>
          <w:p w:rsidR="00FC3178" w:rsidRPr="00C050E7" w:rsidRDefault="00FC3178" w:rsidP="006729E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gridBefore w:val="1"/>
          <w:trHeight w:val="169"/>
        </w:trPr>
        <w:tc>
          <w:tcPr>
            <w:tcW w:w="4861" w:type="dxa"/>
          </w:tcPr>
          <w:p w:rsidR="00FC3178" w:rsidRPr="00E25D7F" w:rsidRDefault="00FC3178" w:rsidP="00E25D7F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:rsidR="00FC3178" w:rsidRPr="00E25D7F" w:rsidRDefault="00FC3178" w:rsidP="00E25D7F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20" w:type="dxa"/>
            <w:shd w:val="clear" w:color="auto" w:fill="FFFFFF"/>
          </w:tcPr>
          <w:p w:rsidR="00FC3178" w:rsidRPr="00E25D7F" w:rsidRDefault="00FC3178" w:rsidP="00E25D7F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gridBefore w:val="1"/>
          <w:trHeight w:val="169"/>
        </w:trPr>
        <w:tc>
          <w:tcPr>
            <w:tcW w:w="4861" w:type="dxa"/>
          </w:tcPr>
          <w:p w:rsidR="00FC3178" w:rsidRDefault="00FC3178" w:rsidP="00E25D7F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79" w:type="dxa"/>
          </w:tcPr>
          <w:p w:rsidR="00FC3178" w:rsidRPr="00E25D7F" w:rsidRDefault="00FC3178" w:rsidP="00E25D7F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рабочего места и безопасность труда. Составление технологических карт на ремонтные работы. Определение видов и объемов работ при ремонте. Составление сметы.</w:t>
            </w:r>
          </w:p>
        </w:tc>
        <w:tc>
          <w:tcPr>
            <w:tcW w:w="1820" w:type="dxa"/>
            <w:shd w:val="clear" w:color="auto" w:fill="FFFFFF"/>
          </w:tcPr>
          <w:p w:rsidR="00FC3178" w:rsidRDefault="00FC3178" w:rsidP="00E25D7F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gridBefore w:val="1"/>
          <w:trHeight w:val="169"/>
        </w:trPr>
        <w:tc>
          <w:tcPr>
            <w:tcW w:w="4861" w:type="dxa"/>
          </w:tcPr>
          <w:p w:rsidR="00FC3178" w:rsidRDefault="00FC3178" w:rsidP="00E25D7F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79" w:type="dxa"/>
          </w:tcPr>
          <w:p w:rsidR="00FC3178" w:rsidRPr="00E25D7F" w:rsidRDefault="00FC3178" w:rsidP="00E25D7F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820" w:type="dxa"/>
            <w:shd w:val="clear" w:color="auto" w:fill="FFFFFF"/>
          </w:tcPr>
          <w:p w:rsidR="00FC3178" w:rsidRDefault="00FC3178" w:rsidP="00E25D7F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gridBefore w:val="1"/>
          <w:wBefore w:w="6" w:type="dxa"/>
          <w:trHeight w:val="284"/>
        </w:trPr>
        <w:tc>
          <w:tcPr>
            <w:tcW w:w="4855" w:type="dxa"/>
          </w:tcPr>
          <w:p w:rsidR="00FC3178" w:rsidRPr="00296C8F" w:rsidRDefault="00FC3178" w:rsidP="0001438A">
            <w:pPr>
              <w:pStyle w:val="ad"/>
              <w:overflowPunct w:val="0"/>
              <w:autoSpaceDE w:val="0"/>
              <w:autoSpaceDN w:val="0"/>
              <w:adjustRightInd w:val="0"/>
              <w:spacing w:before="0" w:after="0" w:line="23" w:lineRule="atLeast"/>
              <w:ind w:left="0"/>
              <w:jc w:val="both"/>
              <w:rPr>
                <w:lang w:eastAsia="en-US"/>
              </w:rPr>
            </w:pPr>
            <w:r w:rsidRPr="00D43DAD">
              <w:rPr>
                <w:b/>
                <w:bCs/>
                <w:lang w:eastAsia="en-US"/>
              </w:rPr>
              <w:t>МДК.0</w:t>
            </w:r>
            <w:r>
              <w:rPr>
                <w:b/>
                <w:bCs/>
                <w:lang w:eastAsia="en-US"/>
              </w:rPr>
              <w:t>5</w:t>
            </w:r>
            <w:r w:rsidRPr="00D43DAD">
              <w:rPr>
                <w:b/>
                <w:bCs/>
                <w:lang w:eastAsia="en-US"/>
              </w:rPr>
              <w:t xml:space="preserve">.02. </w:t>
            </w:r>
            <w:r w:rsidRPr="007D54DF">
              <w:rPr>
                <w:b/>
                <w:bCs/>
                <w:color w:val="000000"/>
                <w:shd w:val="clear" w:color="auto" w:fill="FFFFFF"/>
              </w:rPr>
              <w:t xml:space="preserve">Выполнение работ по профессии </w:t>
            </w:r>
            <w:r>
              <w:rPr>
                <w:b/>
                <w:bCs/>
                <w:color w:val="000000"/>
                <w:shd w:val="clear" w:color="auto" w:fill="FFFFFF"/>
              </w:rPr>
              <w:t>Штукатур</w:t>
            </w:r>
          </w:p>
        </w:tc>
        <w:tc>
          <w:tcPr>
            <w:tcW w:w="8079" w:type="dxa"/>
          </w:tcPr>
          <w:p w:rsidR="00FC3178" w:rsidRPr="00296C8F" w:rsidRDefault="00FC3178" w:rsidP="0001438A">
            <w:pPr>
              <w:pStyle w:val="ad"/>
              <w:overflowPunct w:val="0"/>
              <w:autoSpaceDE w:val="0"/>
              <w:autoSpaceDN w:val="0"/>
              <w:adjustRightInd w:val="0"/>
              <w:spacing w:before="0" w:after="0" w:line="23" w:lineRule="atLeast"/>
              <w:ind w:left="0"/>
              <w:jc w:val="both"/>
              <w:rPr>
                <w:lang w:eastAsia="en-US"/>
              </w:rPr>
            </w:pPr>
          </w:p>
        </w:tc>
        <w:tc>
          <w:tcPr>
            <w:tcW w:w="1820" w:type="dxa"/>
            <w:shd w:val="clear" w:color="auto" w:fill="FFFFFF"/>
          </w:tcPr>
          <w:p w:rsidR="00FC3178" w:rsidRDefault="00FC3178" w:rsidP="0001438A">
            <w:pPr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64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gridBefore w:val="1"/>
          <w:wBefore w:w="6" w:type="dxa"/>
          <w:trHeight w:val="263"/>
        </w:trPr>
        <w:tc>
          <w:tcPr>
            <w:tcW w:w="4855" w:type="dxa"/>
            <w:vMerge w:val="restart"/>
          </w:tcPr>
          <w:p w:rsidR="00FC3178" w:rsidRPr="00774A5E" w:rsidRDefault="00FC3178" w:rsidP="00E54560">
            <w:pPr>
              <w:tabs>
                <w:tab w:val="left" w:pos="329"/>
              </w:tabs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74A5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1</w:t>
            </w:r>
            <w:r w:rsidRPr="00774A5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Технология подготовительных работ при производстве штукатурных работ</w:t>
            </w:r>
          </w:p>
        </w:tc>
        <w:tc>
          <w:tcPr>
            <w:tcW w:w="8079" w:type="dxa"/>
          </w:tcPr>
          <w:p w:rsidR="00FC3178" w:rsidRPr="00D43DAD" w:rsidRDefault="00FC3178" w:rsidP="008840E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820" w:type="dxa"/>
            <w:shd w:val="clear" w:color="auto" w:fill="FFFFFF"/>
          </w:tcPr>
          <w:p w:rsidR="00FC3178" w:rsidRPr="00872016" w:rsidRDefault="00FC3178" w:rsidP="008840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gridBefore w:val="1"/>
          <w:wBefore w:w="6" w:type="dxa"/>
          <w:trHeight w:val="514"/>
        </w:trPr>
        <w:tc>
          <w:tcPr>
            <w:tcW w:w="4855" w:type="dxa"/>
            <w:vMerge/>
          </w:tcPr>
          <w:p w:rsidR="00FC3178" w:rsidRPr="00D43DAD" w:rsidRDefault="00FC3178" w:rsidP="00E54560">
            <w:pPr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</w:tcPr>
          <w:p w:rsidR="00FC3178" w:rsidRDefault="00FC3178" w:rsidP="00E54560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Технология подготовки кирпичных, железобетонных, гипсобетонных, шлакобетонных поверхностей под оштукатуривание.</w:t>
            </w:r>
          </w:p>
          <w:p w:rsidR="00FC3178" w:rsidRDefault="00FC3178" w:rsidP="00E54560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Технология подготовки деревянных поверхностей под оштукатуривание.</w:t>
            </w:r>
          </w:p>
          <w:p w:rsidR="00FC3178" w:rsidRPr="00D43DAD" w:rsidRDefault="00FC3178" w:rsidP="00E54560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Технология подготовки разнородных поверхностей под оштукатуривание.</w:t>
            </w:r>
          </w:p>
        </w:tc>
        <w:tc>
          <w:tcPr>
            <w:tcW w:w="1820" w:type="dxa"/>
            <w:shd w:val="clear" w:color="auto" w:fill="FFFFFF"/>
          </w:tcPr>
          <w:p w:rsidR="00FC3178" w:rsidRPr="00D43DAD" w:rsidRDefault="00FC3178" w:rsidP="00E5456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FC3178" w:rsidRPr="00D43DAD" w:rsidTr="00302EF1">
        <w:tblPrEx>
          <w:tblLook w:val="01E0" w:firstRow="1" w:lastRow="1" w:firstColumn="1" w:lastColumn="1" w:noHBand="0" w:noVBand="0"/>
        </w:tblPrEx>
        <w:trPr>
          <w:gridBefore w:val="1"/>
          <w:wBefore w:w="6" w:type="dxa"/>
          <w:trHeight w:val="314"/>
        </w:trPr>
        <w:tc>
          <w:tcPr>
            <w:tcW w:w="4855" w:type="dxa"/>
            <w:vMerge w:val="restart"/>
          </w:tcPr>
          <w:p w:rsidR="00FC3178" w:rsidRPr="00D43DAD" w:rsidRDefault="00FC3178" w:rsidP="00C96E27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2 Технология оштукатуривания поверхностей различной степени сложности</w:t>
            </w:r>
          </w:p>
        </w:tc>
        <w:tc>
          <w:tcPr>
            <w:tcW w:w="8079" w:type="dxa"/>
          </w:tcPr>
          <w:p w:rsidR="00FC3178" w:rsidRPr="00D43DAD" w:rsidRDefault="00FC3178" w:rsidP="00E54560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820" w:type="dxa"/>
            <w:vMerge w:val="restart"/>
            <w:shd w:val="clear" w:color="auto" w:fill="FFFFFF"/>
          </w:tcPr>
          <w:p w:rsidR="00FC3178" w:rsidRDefault="00FC3178" w:rsidP="00E5456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gridBefore w:val="1"/>
          <w:wBefore w:w="6" w:type="dxa"/>
          <w:trHeight w:val="514"/>
        </w:trPr>
        <w:tc>
          <w:tcPr>
            <w:tcW w:w="4855" w:type="dxa"/>
            <w:vMerge/>
          </w:tcPr>
          <w:p w:rsidR="00FC3178" w:rsidRPr="00D43DAD" w:rsidRDefault="00FC3178" w:rsidP="00C96E27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</w:tcPr>
          <w:p w:rsidR="00FC3178" w:rsidRDefault="00FC3178" w:rsidP="00E54560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Технология оштукатуривания кирпичных, железобетонных, гипсобетонных, шлакобетонных поверхностей.</w:t>
            </w:r>
          </w:p>
          <w:p w:rsidR="00FC3178" w:rsidRDefault="00FC3178" w:rsidP="00E54560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Технология оштукатуривания деревянных поверхностей.</w:t>
            </w:r>
          </w:p>
          <w:p w:rsidR="00FC3178" w:rsidRPr="00D43DAD" w:rsidRDefault="00FC3178" w:rsidP="00E54560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Технология оштукатуривания разнородных поверхностей.</w:t>
            </w:r>
          </w:p>
        </w:tc>
        <w:tc>
          <w:tcPr>
            <w:tcW w:w="1820" w:type="dxa"/>
            <w:vMerge/>
            <w:shd w:val="clear" w:color="auto" w:fill="FFFFFF"/>
          </w:tcPr>
          <w:p w:rsidR="00FC3178" w:rsidRDefault="00FC3178" w:rsidP="00E5456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3178" w:rsidRPr="00D43DAD" w:rsidTr="00302EF1">
        <w:tblPrEx>
          <w:tblLook w:val="01E0" w:firstRow="1" w:lastRow="1" w:firstColumn="1" w:lastColumn="1" w:noHBand="0" w:noVBand="0"/>
        </w:tblPrEx>
        <w:trPr>
          <w:gridBefore w:val="1"/>
          <w:wBefore w:w="6" w:type="dxa"/>
          <w:trHeight w:val="312"/>
        </w:trPr>
        <w:tc>
          <w:tcPr>
            <w:tcW w:w="4855" w:type="dxa"/>
            <w:vMerge w:val="restart"/>
          </w:tcPr>
          <w:p w:rsidR="00FC3178" w:rsidRPr="00D43DAD" w:rsidRDefault="00FC3178" w:rsidP="00C96E27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3 Технология выполнения простой и улучшенной штукатурки</w:t>
            </w:r>
          </w:p>
        </w:tc>
        <w:tc>
          <w:tcPr>
            <w:tcW w:w="8079" w:type="dxa"/>
          </w:tcPr>
          <w:p w:rsidR="00FC3178" w:rsidRPr="00D43DAD" w:rsidRDefault="00FC3178" w:rsidP="00E54560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820" w:type="dxa"/>
            <w:vMerge w:val="restart"/>
            <w:shd w:val="clear" w:color="auto" w:fill="FFFFFF"/>
          </w:tcPr>
          <w:p w:rsidR="00FC3178" w:rsidRDefault="00FC3178" w:rsidP="00E5456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gridBefore w:val="1"/>
          <w:wBefore w:w="6" w:type="dxa"/>
          <w:trHeight w:val="514"/>
        </w:trPr>
        <w:tc>
          <w:tcPr>
            <w:tcW w:w="4855" w:type="dxa"/>
            <w:vMerge/>
          </w:tcPr>
          <w:p w:rsidR="00FC3178" w:rsidRPr="00D43DAD" w:rsidRDefault="00FC3178" w:rsidP="00C96E27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</w:tcPr>
          <w:p w:rsidR="00FC3178" w:rsidRDefault="00FC3178" w:rsidP="00E54560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Виды штукатурки, штукатурные слои.</w:t>
            </w:r>
          </w:p>
          <w:p w:rsidR="00FC3178" w:rsidRDefault="00FC3178" w:rsidP="00E54560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Приемы нанесения раствора на поверхность. Способы разравнивания раствора.</w:t>
            </w:r>
          </w:p>
          <w:p w:rsidR="00FC3178" w:rsidRDefault="00FC3178" w:rsidP="00E54560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Требования и способы приготовления растворов для накрывочного слоя. Затирка поверхностей.</w:t>
            </w:r>
          </w:p>
          <w:p w:rsidR="00FC3178" w:rsidRDefault="00FC3178" w:rsidP="00E54560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Способы контроля качества. Дефекты штукатурки. Требования СНиП к качеству простой и улучшенной штукатурки.</w:t>
            </w:r>
          </w:p>
          <w:p w:rsidR="00FC3178" w:rsidRDefault="00FC3178" w:rsidP="00E54560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Назначение и способы провешивания поверхностей. Виды марок и маяков, их устройство.</w:t>
            </w:r>
          </w:p>
          <w:p w:rsidR="00FC3178" w:rsidRDefault="00FC3178" w:rsidP="00E54560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Отделка швов между гипсокартонными листами.</w:t>
            </w:r>
          </w:p>
          <w:p w:rsidR="00FC3178" w:rsidRPr="00D43DAD" w:rsidRDefault="00FC3178" w:rsidP="00E54560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Организация рабочего места. Техника безопасности при выполнении штукатурных работ.</w:t>
            </w:r>
          </w:p>
        </w:tc>
        <w:tc>
          <w:tcPr>
            <w:tcW w:w="1820" w:type="dxa"/>
            <w:vMerge/>
            <w:shd w:val="clear" w:color="auto" w:fill="FFFFFF"/>
          </w:tcPr>
          <w:p w:rsidR="00FC3178" w:rsidRDefault="00FC3178" w:rsidP="00E5456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3178" w:rsidRPr="00D43DAD" w:rsidTr="00302EF1">
        <w:tblPrEx>
          <w:tblLook w:val="01E0" w:firstRow="1" w:lastRow="1" w:firstColumn="1" w:lastColumn="1" w:noHBand="0" w:noVBand="0"/>
        </w:tblPrEx>
        <w:trPr>
          <w:gridBefore w:val="1"/>
          <w:wBefore w:w="6" w:type="dxa"/>
          <w:trHeight w:val="278"/>
        </w:trPr>
        <w:tc>
          <w:tcPr>
            <w:tcW w:w="4855" w:type="dxa"/>
            <w:vMerge w:val="restart"/>
          </w:tcPr>
          <w:p w:rsidR="00FC3178" w:rsidRPr="00D43DAD" w:rsidRDefault="00FC3178" w:rsidP="00C96E27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4 Технология оштукатуривания дверных и оконных откосов</w:t>
            </w:r>
          </w:p>
        </w:tc>
        <w:tc>
          <w:tcPr>
            <w:tcW w:w="8079" w:type="dxa"/>
          </w:tcPr>
          <w:p w:rsidR="00FC3178" w:rsidRPr="00D43DAD" w:rsidRDefault="00FC3178" w:rsidP="00E54560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820" w:type="dxa"/>
            <w:vMerge w:val="restart"/>
            <w:shd w:val="clear" w:color="auto" w:fill="FFFFFF"/>
          </w:tcPr>
          <w:p w:rsidR="00FC3178" w:rsidRDefault="00FC3178" w:rsidP="00E5456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gridBefore w:val="1"/>
          <w:wBefore w:w="6" w:type="dxa"/>
          <w:trHeight w:val="277"/>
        </w:trPr>
        <w:tc>
          <w:tcPr>
            <w:tcW w:w="4855" w:type="dxa"/>
            <w:vMerge/>
          </w:tcPr>
          <w:p w:rsidR="00FC3178" w:rsidRDefault="00FC3178" w:rsidP="00C96E27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</w:tcPr>
          <w:p w:rsidR="00FC3178" w:rsidRPr="00EB555E" w:rsidRDefault="00FC3178" w:rsidP="00E54560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B555E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Виды подготовительных работ при отделке оконных и дверных проемов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20" w:type="dxa"/>
            <w:vMerge/>
            <w:shd w:val="clear" w:color="auto" w:fill="FFFFFF"/>
          </w:tcPr>
          <w:p w:rsidR="00FC3178" w:rsidRDefault="00FC3178" w:rsidP="00E5456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3178" w:rsidRPr="00D43DAD" w:rsidTr="00EB555E">
        <w:tblPrEx>
          <w:tblLook w:val="01E0" w:firstRow="1" w:lastRow="1" w:firstColumn="1" w:lastColumn="1" w:noHBand="0" w:noVBand="0"/>
        </w:tblPrEx>
        <w:trPr>
          <w:gridBefore w:val="1"/>
          <w:wBefore w:w="6" w:type="dxa"/>
          <w:trHeight w:val="169"/>
        </w:trPr>
        <w:tc>
          <w:tcPr>
            <w:tcW w:w="4855" w:type="dxa"/>
          </w:tcPr>
          <w:p w:rsidR="00FC3178" w:rsidRPr="00EB555E" w:rsidRDefault="00FC3178" w:rsidP="00EB55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079" w:type="dxa"/>
          </w:tcPr>
          <w:p w:rsidR="00FC3178" w:rsidRPr="00EB555E" w:rsidRDefault="00FC3178" w:rsidP="00EB555E">
            <w:pPr>
              <w:tabs>
                <w:tab w:val="left" w:pos="11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20" w:type="dxa"/>
            <w:shd w:val="clear" w:color="auto" w:fill="FFFFFF"/>
          </w:tcPr>
          <w:p w:rsidR="00FC3178" w:rsidRPr="00EB555E" w:rsidRDefault="00FC3178" w:rsidP="00EB55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gridBefore w:val="1"/>
          <w:wBefore w:w="6" w:type="dxa"/>
          <w:trHeight w:val="514"/>
        </w:trPr>
        <w:tc>
          <w:tcPr>
            <w:tcW w:w="4855" w:type="dxa"/>
          </w:tcPr>
          <w:p w:rsidR="00FC3178" w:rsidRPr="00D43DAD" w:rsidRDefault="00FC3178" w:rsidP="00C96E27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</w:tcPr>
          <w:p w:rsidR="00FC3178" w:rsidRDefault="00FC3178" w:rsidP="00E54560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Способы нанесения, разравнивание и затирка накрывочного слоя при оштукатуривании откосов.</w:t>
            </w:r>
          </w:p>
          <w:p w:rsidR="00FC3178" w:rsidRPr="00D43DAD" w:rsidRDefault="00FC3178" w:rsidP="00E54560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Способы железнения штукатурки. Требования СНиП к отделке оконных и дверных проемов.</w:t>
            </w:r>
          </w:p>
        </w:tc>
        <w:tc>
          <w:tcPr>
            <w:tcW w:w="1820" w:type="dxa"/>
            <w:shd w:val="clear" w:color="auto" w:fill="FFFFFF"/>
          </w:tcPr>
          <w:p w:rsidR="00FC3178" w:rsidRDefault="00FC3178" w:rsidP="00E5456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3178" w:rsidRPr="00D43DAD" w:rsidTr="00EB555E">
        <w:tblPrEx>
          <w:tblLook w:val="01E0" w:firstRow="1" w:lastRow="1" w:firstColumn="1" w:lastColumn="1" w:noHBand="0" w:noVBand="0"/>
        </w:tblPrEx>
        <w:trPr>
          <w:gridBefore w:val="1"/>
          <w:wBefore w:w="6" w:type="dxa"/>
          <w:trHeight w:val="294"/>
        </w:trPr>
        <w:tc>
          <w:tcPr>
            <w:tcW w:w="4855" w:type="dxa"/>
            <w:vMerge w:val="restart"/>
          </w:tcPr>
          <w:p w:rsidR="00FC3178" w:rsidRPr="00D43DAD" w:rsidRDefault="00FC3178" w:rsidP="00C96E27">
            <w:pPr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Тема 5 Ремонт оштукатуренных поверхностей</w:t>
            </w:r>
          </w:p>
        </w:tc>
        <w:tc>
          <w:tcPr>
            <w:tcW w:w="8079" w:type="dxa"/>
          </w:tcPr>
          <w:p w:rsidR="00FC3178" w:rsidRPr="00D43DAD" w:rsidRDefault="00FC3178" w:rsidP="00E54560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E1E0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820" w:type="dxa"/>
            <w:vMerge w:val="restart"/>
            <w:shd w:val="clear" w:color="auto" w:fill="FFFFFF"/>
          </w:tcPr>
          <w:p w:rsidR="00FC3178" w:rsidRDefault="00FC3178" w:rsidP="00E5456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gridBefore w:val="1"/>
          <w:wBefore w:w="6" w:type="dxa"/>
          <w:trHeight w:val="514"/>
        </w:trPr>
        <w:tc>
          <w:tcPr>
            <w:tcW w:w="4855" w:type="dxa"/>
            <w:vMerge/>
          </w:tcPr>
          <w:p w:rsidR="00FC3178" w:rsidRPr="00D43DAD" w:rsidRDefault="00FC3178" w:rsidP="00E54560">
            <w:pPr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</w:tcPr>
          <w:p w:rsidR="00FC3178" w:rsidRDefault="00FC3178" w:rsidP="00E54560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Дефекты штукатурных покрытий, причины их появления. Внешние признаки дефектов. Виды работ и способы ремонта обычных оштукатуренных поверхностей. Виды работ и способы ремонта поверхностей, облицованных листами сухой штукатурки. Ремонт монолитной штукатурки внутри помещения. Перетирка штукатурки. Особенности оштукатуривания отбитых мест на карнизах и прямолинейных тягах. Составление инструкционно-технологической карты по выполнению ремонта поверхности, облицованной листами сухой штукатурки.</w:t>
            </w:r>
          </w:p>
          <w:p w:rsidR="00FC3178" w:rsidRPr="00D43DAD" w:rsidRDefault="00FC3178" w:rsidP="00E54560">
            <w:pPr>
              <w:tabs>
                <w:tab w:val="left" w:pos="1180"/>
              </w:tabs>
              <w:spacing w:after="0" w:line="23" w:lineRule="atLeast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Подсчет объемов работ и потребности в материалах по выполнению ремонта оштукатуренной прямолинейной поверхности.</w:t>
            </w:r>
          </w:p>
        </w:tc>
        <w:tc>
          <w:tcPr>
            <w:tcW w:w="1820" w:type="dxa"/>
            <w:vMerge/>
            <w:shd w:val="clear" w:color="auto" w:fill="FFFFFF"/>
          </w:tcPr>
          <w:p w:rsidR="00FC3178" w:rsidRDefault="00FC3178" w:rsidP="00E54560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C3178" w:rsidRPr="00D43DAD" w:rsidTr="00EB555E">
        <w:tblPrEx>
          <w:tblLook w:val="01E0" w:firstRow="1" w:lastRow="1" w:firstColumn="1" w:lastColumn="1" w:noHBand="0" w:noVBand="0"/>
        </w:tblPrEx>
        <w:trPr>
          <w:gridBefore w:val="1"/>
          <w:wBefore w:w="6" w:type="dxa"/>
          <w:trHeight w:val="188"/>
        </w:trPr>
        <w:tc>
          <w:tcPr>
            <w:tcW w:w="4855" w:type="dxa"/>
          </w:tcPr>
          <w:p w:rsidR="00FC3178" w:rsidRPr="00D43DAD" w:rsidRDefault="00FC3178" w:rsidP="00E54560">
            <w:pPr>
              <w:spacing w:after="0" w:line="23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</w:tcPr>
          <w:p w:rsidR="00FC3178" w:rsidRPr="00E25D7F" w:rsidRDefault="00FC3178" w:rsidP="003D65F3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820" w:type="dxa"/>
            <w:shd w:val="clear" w:color="auto" w:fill="FFFFFF"/>
          </w:tcPr>
          <w:p w:rsidR="00FC3178" w:rsidRDefault="00FC3178" w:rsidP="003D65F3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gridBefore w:val="1"/>
          <w:wBefore w:w="6" w:type="dxa"/>
          <w:trHeight w:val="134"/>
        </w:trPr>
        <w:tc>
          <w:tcPr>
            <w:tcW w:w="12934" w:type="dxa"/>
            <w:gridSpan w:val="2"/>
          </w:tcPr>
          <w:p w:rsidR="00FC3178" w:rsidRPr="007E28DB" w:rsidRDefault="00FC3178" w:rsidP="00E54560">
            <w:pPr>
              <w:spacing w:after="0" w:line="23" w:lineRule="atLeast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E28DB">
              <w:rPr>
                <w:rFonts w:ascii="Times New Roman" w:hAnsi="Times New Roman"/>
                <w:b/>
                <w:bCs/>
                <w:szCs w:val="24"/>
                <w:lang w:eastAsia="en-US"/>
              </w:rPr>
              <w:t>Учебная практика</w:t>
            </w:r>
          </w:p>
        </w:tc>
        <w:tc>
          <w:tcPr>
            <w:tcW w:w="1820" w:type="dxa"/>
            <w:shd w:val="clear" w:color="auto" w:fill="FFFFFF"/>
          </w:tcPr>
          <w:p w:rsidR="00FC3178" w:rsidRPr="007E28DB" w:rsidRDefault="00FC3178" w:rsidP="00E54560">
            <w:pPr>
              <w:spacing w:after="0" w:line="23" w:lineRule="atLeast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Cs w:val="24"/>
                <w:lang w:eastAsia="en-US"/>
              </w:rPr>
              <w:t>180</w:t>
            </w:r>
          </w:p>
        </w:tc>
      </w:tr>
      <w:tr w:rsidR="00FC3178" w:rsidRPr="00D43DAD" w:rsidTr="00B73E34">
        <w:tblPrEx>
          <w:tblLook w:val="01E0" w:firstRow="1" w:lastRow="1" w:firstColumn="1" w:lastColumn="1" w:noHBand="0" w:noVBand="0"/>
        </w:tblPrEx>
        <w:trPr>
          <w:gridBefore w:val="1"/>
          <w:wBefore w:w="6" w:type="dxa"/>
          <w:trHeight w:val="169"/>
        </w:trPr>
        <w:tc>
          <w:tcPr>
            <w:tcW w:w="12934" w:type="dxa"/>
            <w:gridSpan w:val="2"/>
          </w:tcPr>
          <w:p w:rsidR="00FC3178" w:rsidRPr="00B73E34" w:rsidRDefault="00FC3178" w:rsidP="007E28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73E3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Виды работ</w:t>
            </w:r>
          </w:p>
          <w:p w:rsidR="00FC3178" w:rsidRPr="00B73E34" w:rsidRDefault="00FC3178" w:rsidP="007E28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73E3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Малярные работы:</w:t>
            </w:r>
          </w:p>
          <w:p w:rsidR="00FC3178" w:rsidRPr="00B73E34" w:rsidRDefault="00FC3178" w:rsidP="003C464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</w:t>
            </w:r>
            <w:r w:rsidRPr="00B73E3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одготовка различных поверхностей под окраску и оклеивание обоями;</w:t>
            </w:r>
          </w:p>
          <w:p w:rsidR="00FC3178" w:rsidRDefault="00FC3178" w:rsidP="003C464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окрашивание поверхности различными составами;</w:t>
            </w:r>
          </w:p>
          <w:p w:rsidR="00FC3178" w:rsidRDefault="00FC3178" w:rsidP="003C464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приготовление грунтовок, шпатлевок, краски;</w:t>
            </w:r>
          </w:p>
          <w:p w:rsidR="00FC3178" w:rsidRDefault="00FC3178" w:rsidP="003C464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оклеивание поверхности различными материалами;</w:t>
            </w:r>
          </w:p>
          <w:p w:rsidR="00FC3178" w:rsidRDefault="00FC3178" w:rsidP="003C464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приготовление клеев;</w:t>
            </w:r>
          </w:p>
          <w:p w:rsidR="00FC3178" w:rsidRPr="00B73E34" w:rsidRDefault="00FC3178" w:rsidP="003C464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ремонт окрашенной и оклеенной поверхностей.</w:t>
            </w:r>
          </w:p>
          <w:p w:rsidR="00FC3178" w:rsidRPr="00B73E34" w:rsidRDefault="00FC3178" w:rsidP="007E28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73E3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Штукатурные работы:</w:t>
            </w:r>
          </w:p>
          <w:p w:rsidR="00FC3178" w:rsidRPr="00B73E34" w:rsidRDefault="00FC3178" w:rsidP="007E28D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73E34">
              <w:rPr>
                <w:rFonts w:ascii="Times New Roman" w:hAnsi="Times New Roman"/>
                <w:sz w:val="24"/>
                <w:szCs w:val="24"/>
              </w:rPr>
              <w:t>выполнение нанесения штукатурных слоев механизированным и ручным способом;</w:t>
            </w:r>
          </w:p>
          <w:p w:rsidR="00FC3178" w:rsidRPr="00B73E34" w:rsidRDefault="00FC3178" w:rsidP="007E28D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73E34">
              <w:rPr>
                <w:rFonts w:ascii="Times New Roman" w:hAnsi="Times New Roman"/>
                <w:sz w:val="24"/>
                <w:szCs w:val="24"/>
              </w:rPr>
              <w:t>подготовка поверхностей и нанесение слоев обычных штукатурок;</w:t>
            </w:r>
          </w:p>
          <w:p w:rsidR="00FC3178" w:rsidRPr="00B73E34" w:rsidRDefault="00FC3178" w:rsidP="007E28D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73E34">
              <w:rPr>
                <w:rFonts w:ascii="Times New Roman" w:hAnsi="Times New Roman"/>
                <w:sz w:val="24"/>
                <w:szCs w:val="24"/>
              </w:rPr>
              <w:t>выполнение простейших тяг и карнизов;</w:t>
            </w:r>
          </w:p>
          <w:p w:rsidR="00FC3178" w:rsidRPr="00B73E34" w:rsidRDefault="00FC3178" w:rsidP="007E28D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73E34">
              <w:rPr>
                <w:rFonts w:ascii="Times New Roman" w:hAnsi="Times New Roman"/>
                <w:sz w:val="24"/>
                <w:szCs w:val="24"/>
              </w:rPr>
              <w:t>проверка качества выполнения штукатурных работ правилом;</w:t>
            </w:r>
          </w:p>
          <w:p w:rsidR="00FC3178" w:rsidRPr="00D83DBC" w:rsidRDefault="00FC3178" w:rsidP="007E28DB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73E34">
              <w:rPr>
                <w:rFonts w:ascii="Times New Roman" w:hAnsi="Times New Roman"/>
                <w:sz w:val="24"/>
                <w:szCs w:val="24"/>
              </w:rPr>
              <w:t>выполнение простой и улучшенной штукатурки известковым и гипсовым раствором.</w:t>
            </w:r>
          </w:p>
        </w:tc>
        <w:tc>
          <w:tcPr>
            <w:tcW w:w="1820" w:type="dxa"/>
            <w:shd w:val="clear" w:color="auto" w:fill="FFFFFF"/>
          </w:tcPr>
          <w:p w:rsidR="00FC3178" w:rsidRPr="00D43DAD" w:rsidRDefault="00FC3178" w:rsidP="00E5456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gridBefore w:val="1"/>
          <w:wBefore w:w="6" w:type="dxa"/>
          <w:trHeight w:val="134"/>
        </w:trPr>
        <w:tc>
          <w:tcPr>
            <w:tcW w:w="12934" w:type="dxa"/>
            <w:gridSpan w:val="2"/>
          </w:tcPr>
          <w:p w:rsidR="00FC3178" w:rsidRPr="00D43DAD" w:rsidRDefault="00FC3178" w:rsidP="00E54560">
            <w:pPr>
              <w:spacing w:after="0" w:line="23" w:lineRule="atLeas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Производственная практика (по профилю специальности)</w:t>
            </w:r>
          </w:p>
        </w:tc>
        <w:tc>
          <w:tcPr>
            <w:tcW w:w="1820" w:type="dxa"/>
            <w:shd w:val="clear" w:color="auto" w:fill="FFFFFF"/>
          </w:tcPr>
          <w:p w:rsidR="00FC3178" w:rsidRPr="00D43DAD" w:rsidRDefault="00FC3178" w:rsidP="00E5456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gridBefore w:val="1"/>
          <w:wBefore w:w="6" w:type="dxa"/>
          <w:trHeight w:val="134"/>
        </w:trPr>
        <w:tc>
          <w:tcPr>
            <w:tcW w:w="12934" w:type="dxa"/>
            <w:gridSpan w:val="2"/>
          </w:tcPr>
          <w:p w:rsidR="00FC3178" w:rsidRDefault="00FC3178" w:rsidP="007E28DB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E28DB">
              <w:rPr>
                <w:rFonts w:ascii="Times New Roman" w:hAnsi="Times New Roman"/>
                <w:bCs/>
                <w:szCs w:val="24"/>
                <w:lang w:eastAsia="en-US"/>
              </w:rPr>
              <w:t>Виды работ:</w:t>
            </w:r>
          </w:p>
          <w:p w:rsidR="00FC3178" w:rsidRDefault="00FC3178" w:rsidP="007E28DB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Cs w:val="24"/>
                <w:lang w:eastAsia="en-US"/>
              </w:rPr>
              <w:t>Малярные работы:</w:t>
            </w:r>
          </w:p>
          <w:p w:rsidR="00FC3178" w:rsidRPr="008C4AAE" w:rsidRDefault="00FC3178" w:rsidP="008C4AAE">
            <w:pPr>
              <w:pStyle w:val="msonospacing0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8C4AAE">
              <w:t>работа с инструментами, приспособлениями, механизмами;</w:t>
            </w:r>
          </w:p>
          <w:p w:rsidR="00FC3178" w:rsidRPr="008C4AAE" w:rsidRDefault="00FC3178" w:rsidP="008C4AAE">
            <w:pPr>
              <w:pStyle w:val="msonospacing0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8C4AAE">
              <w:t>подготовка различных поверхностей под окрашивание и оклеивание обоями;</w:t>
            </w:r>
          </w:p>
          <w:p w:rsidR="00FC3178" w:rsidRPr="008C4AAE" w:rsidRDefault="00FC3178" w:rsidP="008C4AAE">
            <w:pPr>
              <w:pStyle w:val="msonospacing0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8C4AAE">
              <w:t>окрашивание различных поверхностей вручную и механизированным способом водными и неводными составами;</w:t>
            </w:r>
          </w:p>
          <w:p w:rsidR="00FC3178" w:rsidRPr="008C4AAE" w:rsidRDefault="00FC3178" w:rsidP="008C4AAE">
            <w:pPr>
              <w:pStyle w:val="msonospacing0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8C4AAE">
              <w:t>выполнение декоративных и фактурных малярных отделок;</w:t>
            </w:r>
          </w:p>
          <w:p w:rsidR="00FC3178" w:rsidRPr="008C4AAE" w:rsidRDefault="00FC3178" w:rsidP="008C4AAE">
            <w:pPr>
              <w:pStyle w:val="msonospacing0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8C4AAE">
              <w:t>оклеивание поверхностей различными материалами;</w:t>
            </w:r>
          </w:p>
          <w:p w:rsidR="00FC3178" w:rsidRPr="008C4AAE" w:rsidRDefault="00FC3178" w:rsidP="008C4AAE">
            <w:pPr>
              <w:pStyle w:val="msonospacing0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8C4AAE">
              <w:t>окраска наружных поверхностей зданий (фасадов) водными и неводными составами;</w:t>
            </w:r>
          </w:p>
          <w:p w:rsidR="00FC3178" w:rsidRPr="008C4AAE" w:rsidRDefault="00FC3178" w:rsidP="008C4AAE">
            <w:pPr>
              <w:pStyle w:val="msonospacing0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/>
              <w:rPr>
                <w:sz w:val="21"/>
                <w:szCs w:val="21"/>
              </w:rPr>
            </w:pPr>
            <w:r w:rsidRPr="008C4AAE">
              <w:t>выполнение работ по ремонту окрашенных и оклеенных поверхностей.</w:t>
            </w:r>
          </w:p>
          <w:p w:rsidR="00FC3178" w:rsidRPr="00E26B96" w:rsidRDefault="00FC3178" w:rsidP="007E28DB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E26B9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Штукатурные работы:</w:t>
            </w:r>
          </w:p>
          <w:p w:rsidR="00FC3178" w:rsidRPr="008C4AAE" w:rsidRDefault="00FC3178" w:rsidP="007E28DB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C4AAE">
              <w:rPr>
                <w:rFonts w:ascii="Times New Roman" w:hAnsi="Times New Roman"/>
                <w:sz w:val="24"/>
                <w:szCs w:val="24"/>
              </w:rPr>
              <w:t>выполнение проверки оснований под штукатурку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3178" w:rsidRPr="008C4AAE" w:rsidRDefault="00FC3178" w:rsidP="007E28DB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C4AAE">
              <w:rPr>
                <w:rFonts w:ascii="Times New Roman" w:hAnsi="Times New Roman"/>
                <w:sz w:val="24"/>
                <w:szCs w:val="24"/>
              </w:rPr>
              <w:t>выполнение подготовки поверхностей под оштукатуривание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3178" w:rsidRPr="008C4AAE" w:rsidRDefault="00FC3178" w:rsidP="007E28DB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C4AAE">
              <w:rPr>
                <w:rFonts w:ascii="Times New Roman" w:hAnsi="Times New Roman"/>
                <w:sz w:val="24"/>
                <w:szCs w:val="24"/>
              </w:rPr>
              <w:t>установка строительных лесов и подмостей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3178" w:rsidRPr="008C4AAE" w:rsidRDefault="00FC3178" w:rsidP="007E28DB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C4AAE">
              <w:rPr>
                <w:rFonts w:ascii="Times New Roman" w:hAnsi="Times New Roman"/>
                <w:sz w:val="24"/>
                <w:szCs w:val="24"/>
              </w:rPr>
              <w:t>выполнение правил транспортирования и хранения компонентов штукатурных растворов и сухих строительных смесей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3178" w:rsidRPr="008C4AAE" w:rsidRDefault="00FC3178" w:rsidP="007E28DB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C4AAE">
              <w:rPr>
                <w:rFonts w:ascii="Times New Roman" w:hAnsi="Times New Roman"/>
                <w:sz w:val="24"/>
                <w:szCs w:val="24"/>
              </w:rPr>
              <w:t>выполнение дозирования компонентов штукатурных растворов и смесей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3178" w:rsidRPr="008C4AAE" w:rsidRDefault="00FC3178" w:rsidP="007E28DB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C4AAE">
              <w:rPr>
                <w:rFonts w:ascii="Times New Roman" w:hAnsi="Times New Roman"/>
                <w:sz w:val="24"/>
                <w:szCs w:val="24"/>
              </w:rPr>
              <w:t>перемешивание компонентов штукатурных растворов и смесей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3178" w:rsidRPr="008C4AAE" w:rsidRDefault="00FC3178" w:rsidP="007E28DB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C4AAE">
              <w:rPr>
                <w:rFonts w:ascii="Times New Roman" w:hAnsi="Times New Roman"/>
                <w:sz w:val="24"/>
                <w:szCs w:val="24"/>
              </w:rPr>
              <w:t>выполнение насечек при подготовке каменных, бетонных поверхностей стен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3178" w:rsidRPr="008C4AAE" w:rsidRDefault="00FC3178" w:rsidP="007E28DB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C4AAE">
              <w:rPr>
                <w:rFonts w:ascii="Times New Roman" w:hAnsi="Times New Roman"/>
                <w:sz w:val="24"/>
                <w:szCs w:val="24"/>
              </w:rPr>
              <w:t>выполнение армирования поверхностей стен сетками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3178" w:rsidRPr="008C4AAE" w:rsidRDefault="00FC3178" w:rsidP="007E28DB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C4AAE">
              <w:rPr>
                <w:rFonts w:ascii="Times New Roman" w:hAnsi="Times New Roman"/>
                <w:sz w:val="24"/>
                <w:szCs w:val="24"/>
              </w:rPr>
              <w:t>нанесение штукатурного намета на внутренние и наружные поверхности стен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3178" w:rsidRPr="008C4AAE" w:rsidRDefault="00FC3178" w:rsidP="007E28DB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C4AAE">
              <w:rPr>
                <w:rFonts w:ascii="Times New Roman" w:hAnsi="Times New Roman"/>
                <w:sz w:val="24"/>
                <w:szCs w:val="24"/>
              </w:rPr>
              <w:t>выравнивание штукатурных слоев, нанесенных на поверхность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3178" w:rsidRPr="008C4AAE" w:rsidRDefault="00FC3178" w:rsidP="007E28DB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C4AAE">
              <w:rPr>
                <w:rFonts w:ascii="Times New Roman" w:hAnsi="Times New Roman"/>
                <w:sz w:val="24"/>
                <w:szCs w:val="24"/>
              </w:rPr>
              <w:t>заглаживание штукатурки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3178" w:rsidRPr="008C4AAE" w:rsidRDefault="00FC3178" w:rsidP="007E28DB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C4AAE">
              <w:rPr>
                <w:rFonts w:ascii="Times New Roman" w:hAnsi="Times New Roman"/>
                <w:sz w:val="24"/>
                <w:szCs w:val="24"/>
              </w:rPr>
              <w:t>нанесение накрывочного слоя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3178" w:rsidRPr="008C4AAE" w:rsidRDefault="00FC3178" w:rsidP="007E28DB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C4AAE">
              <w:rPr>
                <w:rFonts w:ascii="Times New Roman" w:hAnsi="Times New Roman"/>
                <w:sz w:val="24"/>
                <w:szCs w:val="24"/>
              </w:rPr>
              <w:t>удаление отслаиваемого или поврежденного штукатурного слоя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3178" w:rsidRPr="008C4AAE" w:rsidRDefault="00FC3178" w:rsidP="007E28DB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C4AAE">
              <w:rPr>
                <w:rFonts w:ascii="Times New Roman" w:hAnsi="Times New Roman"/>
                <w:sz w:val="24"/>
                <w:szCs w:val="24"/>
              </w:rPr>
              <w:t>приготовление растворов для ремонта штукатурки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3178" w:rsidRPr="008C4AAE" w:rsidRDefault="00FC3178" w:rsidP="007E28DB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C4AAE">
              <w:rPr>
                <w:rFonts w:ascii="Times New Roman" w:hAnsi="Times New Roman"/>
                <w:sz w:val="24"/>
                <w:szCs w:val="24"/>
              </w:rPr>
              <w:t>выполнение подготовки поврежденных участков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3178" w:rsidRPr="00D43DAD" w:rsidRDefault="00FC3178" w:rsidP="007E28DB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8C4AAE">
              <w:rPr>
                <w:rFonts w:ascii="Times New Roman" w:hAnsi="Times New Roman"/>
                <w:sz w:val="24"/>
                <w:szCs w:val="24"/>
              </w:rPr>
              <w:t>оштукатуривание поврежденных участков штукатурки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20" w:type="dxa"/>
            <w:shd w:val="clear" w:color="auto" w:fill="FFFFFF"/>
          </w:tcPr>
          <w:p w:rsidR="00FC3178" w:rsidRDefault="00FC3178" w:rsidP="00E5456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gridBefore w:val="1"/>
          <w:wBefore w:w="6" w:type="dxa"/>
          <w:trHeight w:val="134"/>
        </w:trPr>
        <w:tc>
          <w:tcPr>
            <w:tcW w:w="12934" w:type="dxa"/>
            <w:gridSpan w:val="2"/>
          </w:tcPr>
          <w:p w:rsidR="00FC3178" w:rsidRPr="00314CD9" w:rsidRDefault="00FC3178" w:rsidP="007E28DB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314CD9">
              <w:rPr>
                <w:rFonts w:ascii="Times New Roman" w:hAnsi="Times New Roman"/>
                <w:b/>
                <w:bCs/>
                <w:szCs w:val="24"/>
                <w:lang w:eastAsia="en-US"/>
              </w:rPr>
              <w:t>Квалификационный экзамен ПМ.05.ЭК</w:t>
            </w:r>
          </w:p>
        </w:tc>
        <w:tc>
          <w:tcPr>
            <w:tcW w:w="1820" w:type="dxa"/>
            <w:shd w:val="clear" w:color="auto" w:fill="FFFFFF"/>
          </w:tcPr>
          <w:p w:rsidR="00FC3178" w:rsidRDefault="00FC3178" w:rsidP="00E5456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FC3178" w:rsidRPr="00D43DAD" w:rsidTr="00387AF2">
        <w:tblPrEx>
          <w:tblLook w:val="01E0" w:firstRow="1" w:lastRow="1" w:firstColumn="1" w:lastColumn="1" w:noHBand="0" w:noVBand="0"/>
        </w:tblPrEx>
        <w:trPr>
          <w:gridBefore w:val="1"/>
          <w:wBefore w:w="6" w:type="dxa"/>
          <w:trHeight w:val="134"/>
        </w:trPr>
        <w:tc>
          <w:tcPr>
            <w:tcW w:w="12934" w:type="dxa"/>
            <w:gridSpan w:val="2"/>
          </w:tcPr>
          <w:p w:rsidR="00FC3178" w:rsidRPr="00314CD9" w:rsidRDefault="00FC3178" w:rsidP="007E28DB">
            <w:pPr>
              <w:spacing w:after="0" w:line="23" w:lineRule="atLeas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314CD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820" w:type="dxa"/>
            <w:shd w:val="clear" w:color="auto" w:fill="FFFFFF"/>
          </w:tcPr>
          <w:p w:rsidR="00FC3178" w:rsidRPr="00D43DAD" w:rsidRDefault="00FC3178" w:rsidP="007E28DB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386</w:t>
            </w:r>
          </w:p>
        </w:tc>
      </w:tr>
    </w:tbl>
    <w:p w:rsidR="00FC3178" w:rsidRDefault="00FC3178" w:rsidP="005E4351">
      <w:pPr>
        <w:rPr>
          <w:rFonts w:ascii="Times New Roman" w:hAnsi="Times New Roman"/>
          <w:b/>
        </w:rPr>
        <w:sectPr w:rsidR="00FC3178" w:rsidSect="00FE3526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FC3178" w:rsidRPr="009D0B54" w:rsidRDefault="00FC3178" w:rsidP="006F1FC9">
      <w:pPr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9D0B54">
        <w:rPr>
          <w:rFonts w:ascii="Times New Roman" w:hAnsi="Times New Roman"/>
          <w:b/>
          <w:bCs/>
          <w:sz w:val="28"/>
          <w:szCs w:val="28"/>
        </w:rPr>
        <w:t>3 У</w:t>
      </w:r>
      <w:r>
        <w:rPr>
          <w:rFonts w:ascii="Times New Roman" w:hAnsi="Times New Roman"/>
          <w:b/>
          <w:bCs/>
          <w:sz w:val="28"/>
          <w:szCs w:val="28"/>
        </w:rPr>
        <w:t>словия</w:t>
      </w:r>
      <w:r w:rsidRPr="009D0B54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реализации программы</w:t>
      </w:r>
      <w:r w:rsidRPr="009D0B54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профессионального модуля</w:t>
      </w:r>
    </w:p>
    <w:p w:rsidR="00FC3178" w:rsidRPr="009D0B54" w:rsidRDefault="00FC3178" w:rsidP="006F1FC9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D0B54">
        <w:rPr>
          <w:rFonts w:ascii="Times New Roman" w:hAnsi="Times New Roman"/>
          <w:b/>
          <w:bCs/>
          <w:sz w:val="28"/>
          <w:szCs w:val="28"/>
        </w:rPr>
        <w:t>3.1 Для реализации программы профессионального модуля должны быть предусмотрены следующие специальные помещения:</w:t>
      </w:r>
    </w:p>
    <w:p w:rsidR="00FC3178" w:rsidRPr="00A365B6" w:rsidRDefault="00FC3178" w:rsidP="00A365B6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365B6">
        <w:rPr>
          <w:rFonts w:ascii="Times New Roman" w:hAnsi="Times New Roman"/>
          <w:sz w:val="28"/>
          <w:szCs w:val="28"/>
        </w:rPr>
        <w:t xml:space="preserve">Реализация программы модуля предполагает наличие </w:t>
      </w:r>
      <w:r>
        <w:rPr>
          <w:rFonts w:ascii="Times New Roman" w:hAnsi="Times New Roman"/>
          <w:sz w:val="28"/>
          <w:szCs w:val="28"/>
        </w:rPr>
        <w:t>учебного кабинета «Технология и организация строительных процессов.</w:t>
      </w:r>
    </w:p>
    <w:p w:rsidR="00FC3178" w:rsidRPr="00A365B6" w:rsidRDefault="00FC3178" w:rsidP="00A365B6">
      <w:pPr>
        <w:pStyle w:val="msonospacing0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365B6">
        <w:rPr>
          <w:sz w:val="28"/>
          <w:szCs w:val="28"/>
        </w:rPr>
        <w:t>Оборудование учебного кабинета и рабочих мест кабинета:</w:t>
      </w:r>
    </w:p>
    <w:p w:rsidR="00FC3178" w:rsidRPr="00A365B6" w:rsidRDefault="00FC3178" w:rsidP="00A365B6">
      <w:pPr>
        <w:pStyle w:val="21"/>
        <w:numPr>
          <w:ilvl w:val="0"/>
          <w:numId w:val="19"/>
        </w:numPr>
        <w:shd w:val="clear" w:color="auto" w:fill="FFFFFF"/>
        <w:spacing w:line="276" w:lineRule="auto"/>
        <w:ind w:left="0" w:right="0" w:firstLine="540"/>
        <w:rPr>
          <w:sz w:val="28"/>
          <w:szCs w:val="28"/>
        </w:rPr>
      </w:pPr>
      <w:r w:rsidRPr="00A365B6">
        <w:rPr>
          <w:sz w:val="28"/>
          <w:szCs w:val="28"/>
        </w:rPr>
        <w:t>рабочие места по количеству обучающихся;</w:t>
      </w:r>
    </w:p>
    <w:p w:rsidR="00FC3178" w:rsidRDefault="00FC3178" w:rsidP="00A365B6">
      <w:pPr>
        <w:pStyle w:val="21"/>
        <w:numPr>
          <w:ilvl w:val="0"/>
          <w:numId w:val="19"/>
        </w:numPr>
        <w:shd w:val="clear" w:color="auto" w:fill="FFFFFF"/>
        <w:spacing w:line="276" w:lineRule="auto"/>
        <w:ind w:left="0" w:right="0" w:firstLine="540"/>
        <w:rPr>
          <w:sz w:val="28"/>
          <w:szCs w:val="28"/>
        </w:rPr>
      </w:pPr>
      <w:r w:rsidRPr="00A365B6">
        <w:rPr>
          <w:sz w:val="28"/>
          <w:szCs w:val="28"/>
        </w:rPr>
        <w:t>рабочее место преподавателя;</w:t>
      </w:r>
    </w:p>
    <w:p w:rsidR="00FC3178" w:rsidRPr="00A365B6" w:rsidRDefault="00FC3178" w:rsidP="00A365B6">
      <w:pPr>
        <w:pStyle w:val="21"/>
        <w:numPr>
          <w:ilvl w:val="0"/>
          <w:numId w:val="19"/>
        </w:numPr>
        <w:shd w:val="clear" w:color="auto" w:fill="FFFFFF"/>
        <w:spacing w:line="276" w:lineRule="auto"/>
        <w:ind w:left="0" w:right="0" w:firstLine="540"/>
        <w:rPr>
          <w:sz w:val="28"/>
          <w:szCs w:val="28"/>
        </w:rPr>
      </w:pPr>
      <w:r w:rsidRPr="00D94E47">
        <w:rPr>
          <w:sz w:val="28"/>
          <w:szCs w:val="28"/>
        </w:rPr>
        <w:t>технически</w:t>
      </w:r>
      <w:r>
        <w:rPr>
          <w:sz w:val="28"/>
          <w:szCs w:val="28"/>
        </w:rPr>
        <w:t>е</w:t>
      </w:r>
      <w:r w:rsidRPr="00D94E47">
        <w:rPr>
          <w:sz w:val="28"/>
          <w:szCs w:val="28"/>
        </w:rPr>
        <w:t xml:space="preserve"> средства обучения </w:t>
      </w:r>
      <w:r>
        <w:rPr>
          <w:sz w:val="28"/>
          <w:szCs w:val="28"/>
        </w:rPr>
        <w:t>(</w:t>
      </w:r>
      <w:r w:rsidRPr="00D94E47">
        <w:rPr>
          <w:sz w:val="28"/>
          <w:szCs w:val="28"/>
        </w:rPr>
        <w:t>персональный компьютер, мультимедийный проектор</w:t>
      </w:r>
      <w:r>
        <w:rPr>
          <w:sz w:val="28"/>
          <w:szCs w:val="28"/>
        </w:rPr>
        <w:t>);</w:t>
      </w:r>
    </w:p>
    <w:p w:rsidR="00FC3178" w:rsidRPr="00A365B6" w:rsidRDefault="00FC3178" w:rsidP="00A365B6">
      <w:pPr>
        <w:pStyle w:val="msonospacing0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ind w:left="0" w:firstLine="540"/>
        <w:jc w:val="both"/>
        <w:rPr>
          <w:sz w:val="28"/>
          <w:szCs w:val="28"/>
        </w:rPr>
      </w:pPr>
      <w:r w:rsidRPr="00A365B6">
        <w:rPr>
          <w:sz w:val="28"/>
          <w:szCs w:val="28"/>
        </w:rPr>
        <w:t>материалы, инструменты, приспособления и оборудования для выполнения малярных</w:t>
      </w:r>
      <w:r>
        <w:rPr>
          <w:sz w:val="28"/>
          <w:szCs w:val="28"/>
        </w:rPr>
        <w:t xml:space="preserve"> и штукатурных</w:t>
      </w:r>
      <w:r w:rsidRPr="00A365B6">
        <w:rPr>
          <w:sz w:val="28"/>
          <w:szCs w:val="28"/>
        </w:rPr>
        <w:t xml:space="preserve"> работ;</w:t>
      </w:r>
    </w:p>
    <w:p w:rsidR="00FC3178" w:rsidRDefault="00FC3178" w:rsidP="00A365B6">
      <w:pPr>
        <w:pStyle w:val="21"/>
        <w:numPr>
          <w:ilvl w:val="0"/>
          <w:numId w:val="19"/>
        </w:numPr>
        <w:shd w:val="clear" w:color="auto" w:fill="FFFFFF"/>
        <w:spacing w:line="276" w:lineRule="auto"/>
        <w:ind w:left="0" w:right="0" w:firstLine="540"/>
        <w:rPr>
          <w:sz w:val="28"/>
          <w:szCs w:val="28"/>
        </w:rPr>
      </w:pPr>
      <w:r w:rsidRPr="00A365B6">
        <w:rPr>
          <w:sz w:val="28"/>
          <w:szCs w:val="28"/>
        </w:rPr>
        <w:t>набор плакатов</w:t>
      </w:r>
      <w:r>
        <w:rPr>
          <w:sz w:val="28"/>
          <w:szCs w:val="28"/>
        </w:rPr>
        <w:t xml:space="preserve"> </w:t>
      </w:r>
      <w:r w:rsidRPr="00EB29E3">
        <w:rPr>
          <w:sz w:val="28"/>
          <w:szCs w:val="28"/>
        </w:rPr>
        <w:t>(«Отделочные работы», «Альфрейные работы», «Малярные работы», «Механизация малярных работ», «Штукатурные работы»);</w:t>
      </w:r>
    </w:p>
    <w:p w:rsidR="00FC3178" w:rsidRPr="00484C68" w:rsidRDefault="00FC3178" w:rsidP="00A365B6">
      <w:pPr>
        <w:pStyle w:val="21"/>
        <w:numPr>
          <w:ilvl w:val="0"/>
          <w:numId w:val="19"/>
        </w:numPr>
        <w:shd w:val="clear" w:color="auto" w:fill="FFFFFF"/>
        <w:spacing w:line="276" w:lineRule="auto"/>
        <w:ind w:left="0" w:right="0" w:firstLine="540"/>
        <w:rPr>
          <w:sz w:val="28"/>
          <w:szCs w:val="28"/>
        </w:rPr>
      </w:pPr>
      <w:r w:rsidRPr="00484C68">
        <w:rPr>
          <w:sz w:val="28"/>
          <w:szCs w:val="28"/>
        </w:rPr>
        <w:t>образцы минеральных декоративных покрытий</w:t>
      </w:r>
      <w:r>
        <w:rPr>
          <w:sz w:val="28"/>
          <w:szCs w:val="28"/>
        </w:rPr>
        <w:t>;</w:t>
      </w:r>
    </w:p>
    <w:p w:rsidR="00FC3178" w:rsidRPr="00A365B6" w:rsidRDefault="00FC3178" w:rsidP="00A365B6">
      <w:pPr>
        <w:pStyle w:val="21"/>
        <w:numPr>
          <w:ilvl w:val="0"/>
          <w:numId w:val="19"/>
        </w:numPr>
        <w:shd w:val="clear" w:color="auto" w:fill="FFFFFF"/>
        <w:spacing w:line="276" w:lineRule="auto"/>
        <w:ind w:left="0" w:right="0" w:firstLine="540"/>
        <w:rPr>
          <w:sz w:val="28"/>
          <w:szCs w:val="28"/>
        </w:rPr>
      </w:pPr>
      <w:r>
        <w:rPr>
          <w:sz w:val="28"/>
          <w:szCs w:val="28"/>
        </w:rPr>
        <w:t>т</w:t>
      </w:r>
      <w:r w:rsidRPr="00A365B6">
        <w:rPr>
          <w:sz w:val="28"/>
          <w:szCs w:val="28"/>
        </w:rPr>
        <w:t>ехническая документация на различные виды малярных</w:t>
      </w:r>
      <w:r>
        <w:rPr>
          <w:sz w:val="28"/>
          <w:szCs w:val="28"/>
        </w:rPr>
        <w:t xml:space="preserve"> и штукатурных</w:t>
      </w:r>
      <w:r w:rsidRPr="00A365B6">
        <w:rPr>
          <w:sz w:val="28"/>
          <w:szCs w:val="28"/>
        </w:rPr>
        <w:t xml:space="preserve"> работ</w:t>
      </w:r>
      <w:r>
        <w:rPr>
          <w:sz w:val="28"/>
          <w:szCs w:val="28"/>
        </w:rPr>
        <w:t>.</w:t>
      </w:r>
    </w:p>
    <w:p w:rsidR="00FC3178" w:rsidRDefault="00FC3178" w:rsidP="00484C68">
      <w:pPr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A365B6">
        <w:rPr>
          <w:rFonts w:ascii="Times New Roman" w:hAnsi="Times New Roman"/>
          <w:sz w:val="28"/>
          <w:szCs w:val="28"/>
        </w:rPr>
        <w:t>чебны</w:t>
      </w:r>
      <w:r>
        <w:rPr>
          <w:rFonts w:ascii="Times New Roman" w:hAnsi="Times New Roman"/>
          <w:sz w:val="28"/>
          <w:szCs w:val="28"/>
        </w:rPr>
        <w:t>е</w:t>
      </w:r>
      <w:r w:rsidRPr="00A365B6">
        <w:rPr>
          <w:rFonts w:ascii="Times New Roman" w:hAnsi="Times New Roman"/>
          <w:sz w:val="28"/>
          <w:szCs w:val="28"/>
        </w:rPr>
        <w:t xml:space="preserve"> мастерски</w:t>
      </w:r>
      <w:r>
        <w:rPr>
          <w:rFonts w:ascii="Times New Roman" w:hAnsi="Times New Roman"/>
          <w:sz w:val="28"/>
          <w:szCs w:val="28"/>
        </w:rPr>
        <w:t>е</w:t>
      </w:r>
      <w:r w:rsidRPr="00A365B6">
        <w:rPr>
          <w:rFonts w:ascii="Times New Roman" w:hAnsi="Times New Roman"/>
          <w:sz w:val="28"/>
          <w:szCs w:val="28"/>
        </w:rPr>
        <w:t xml:space="preserve"> колледжа для ПМ.05 Выполнение робот по профессии </w:t>
      </w:r>
      <w:r>
        <w:rPr>
          <w:rFonts w:ascii="Times New Roman" w:hAnsi="Times New Roman"/>
          <w:sz w:val="28"/>
          <w:szCs w:val="28"/>
        </w:rPr>
        <w:t>«</w:t>
      </w:r>
      <w:r w:rsidRPr="00A365B6">
        <w:rPr>
          <w:rFonts w:ascii="Times New Roman" w:hAnsi="Times New Roman"/>
          <w:sz w:val="28"/>
          <w:szCs w:val="28"/>
        </w:rPr>
        <w:t>Маляр»</w:t>
      </w:r>
      <w:r>
        <w:rPr>
          <w:rFonts w:ascii="Times New Roman" w:hAnsi="Times New Roman"/>
          <w:sz w:val="28"/>
          <w:szCs w:val="28"/>
        </w:rPr>
        <w:t xml:space="preserve"> и «Штукатур» оборудованные:</w:t>
      </w:r>
    </w:p>
    <w:p w:rsidR="00FC3178" w:rsidRPr="00484C68" w:rsidRDefault="00FC3178" w:rsidP="00484C68">
      <w:pPr>
        <w:numPr>
          <w:ilvl w:val="0"/>
          <w:numId w:val="22"/>
        </w:numPr>
        <w:tabs>
          <w:tab w:val="clear" w:pos="1429"/>
          <w:tab w:val="num" w:pos="720"/>
        </w:tabs>
        <w:spacing w:after="0"/>
        <w:ind w:left="0"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484C68">
        <w:rPr>
          <w:rFonts w:ascii="Times New Roman" w:hAnsi="Times New Roman"/>
          <w:sz w:val="28"/>
          <w:szCs w:val="28"/>
        </w:rPr>
        <w:t>сновные инструменты маляра и вспомогательные приспособления: шпатель (широкий, средний, узкий), кисти (маховая, флейц, мочальная, ручник), валик (шубный, поролоновый) с валикодержателем, щетка металлическая, ведро, тазик, емкости для приготовления окрасочных составов</w:t>
      </w:r>
      <w:r>
        <w:rPr>
          <w:rFonts w:ascii="Times New Roman" w:hAnsi="Times New Roman"/>
          <w:sz w:val="28"/>
          <w:szCs w:val="28"/>
        </w:rPr>
        <w:t>;</w:t>
      </w:r>
    </w:p>
    <w:p w:rsidR="00FC3178" w:rsidRPr="00484C68" w:rsidRDefault="00FC3178" w:rsidP="00484C68">
      <w:pPr>
        <w:pStyle w:val="21"/>
        <w:numPr>
          <w:ilvl w:val="0"/>
          <w:numId w:val="22"/>
        </w:numPr>
        <w:shd w:val="clear" w:color="auto" w:fill="FFFFFF"/>
        <w:tabs>
          <w:tab w:val="clear" w:pos="1429"/>
          <w:tab w:val="num" w:pos="720"/>
        </w:tabs>
        <w:spacing w:line="276" w:lineRule="auto"/>
        <w:ind w:left="0" w:right="0" w:firstLine="540"/>
        <w:rPr>
          <w:sz w:val="28"/>
          <w:szCs w:val="28"/>
        </w:rPr>
      </w:pPr>
      <w:r w:rsidRPr="00484C68">
        <w:rPr>
          <w:sz w:val="28"/>
          <w:szCs w:val="28"/>
        </w:rPr>
        <w:t>технологическая карта на выполнение штукатурных работ комплексно-механизированным способом</w:t>
      </w:r>
      <w:r>
        <w:rPr>
          <w:sz w:val="28"/>
          <w:szCs w:val="28"/>
        </w:rPr>
        <w:t>;</w:t>
      </w:r>
    </w:p>
    <w:p w:rsidR="00FC3178" w:rsidRPr="00484C68" w:rsidRDefault="00FC3178" w:rsidP="00484C68">
      <w:pPr>
        <w:numPr>
          <w:ilvl w:val="0"/>
          <w:numId w:val="22"/>
        </w:numPr>
        <w:tabs>
          <w:tab w:val="clear" w:pos="1429"/>
          <w:tab w:val="num" w:pos="720"/>
        </w:tabs>
        <w:spacing w:after="0"/>
        <w:ind w:left="0"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484C68">
        <w:rPr>
          <w:rFonts w:ascii="Times New Roman" w:hAnsi="Times New Roman"/>
          <w:sz w:val="28"/>
          <w:szCs w:val="28"/>
        </w:rPr>
        <w:t>омплект основного и вспомогательного инструментов (кельма, терка, полутерок, правило, уровни водяные)</w:t>
      </w:r>
      <w:r>
        <w:rPr>
          <w:rFonts w:ascii="Times New Roman" w:hAnsi="Times New Roman"/>
          <w:sz w:val="28"/>
          <w:szCs w:val="28"/>
        </w:rPr>
        <w:t>;</w:t>
      </w:r>
    </w:p>
    <w:p w:rsidR="00FC3178" w:rsidRPr="00484C68" w:rsidRDefault="00FC3178" w:rsidP="00FF54AA">
      <w:pPr>
        <w:numPr>
          <w:ilvl w:val="0"/>
          <w:numId w:val="22"/>
        </w:numPr>
        <w:tabs>
          <w:tab w:val="clear" w:pos="1429"/>
          <w:tab w:val="num" w:pos="720"/>
        </w:tabs>
        <w:spacing w:after="0"/>
        <w:ind w:left="0"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484C68">
        <w:rPr>
          <w:rFonts w:ascii="Times New Roman" w:hAnsi="Times New Roman"/>
          <w:sz w:val="28"/>
          <w:szCs w:val="28"/>
        </w:rPr>
        <w:t>атериалы: шпаклевка меловая, шпаклевка финишная, грунтовка (пропитка), смеси сухие отделочные, растворитель, колер, краски масляные и воднодисперсионные, акриловые</w:t>
      </w:r>
      <w:r>
        <w:rPr>
          <w:rFonts w:ascii="Times New Roman" w:hAnsi="Times New Roman"/>
          <w:sz w:val="28"/>
          <w:szCs w:val="28"/>
        </w:rPr>
        <w:t>;</w:t>
      </w:r>
    </w:p>
    <w:p w:rsidR="00FC3178" w:rsidRPr="00484C68" w:rsidRDefault="00FC3178" w:rsidP="00484C68">
      <w:pPr>
        <w:numPr>
          <w:ilvl w:val="0"/>
          <w:numId w:val="22"/>
        </w:numPr>
        <w:tabs>
          <w:tab w:val="clear" w:pos="1429"/>
          <w:tab w:val="num" w:pos="720"/>
        </w:tabs>
        <w:spacing w:after="0"/>
        <w:ind w:left="0"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484C68">
        <w:rPr>
          <w:rFonts w:ascii="Times New Roman" w:hAnsi="Times New Roman"/>
          <w:sz w:val="28"/>
          <w:szCs w:val="28"/>
        </w:rPr>
        <w:t>атериалы расходные (песок мелкозернистый просеянный, смеси сухие штукатурные, гипс, цемент)</w:t>
      </w:r>
      <w:r>
        <w:rPr>
          <w:rFonts w:ascii="Times New Roman" w:hAnsi="Times New Roman"/>
          <w:sz w:val="28"/>
          <w:szCs w:val="28"/>
        </w:rPr>
        <w:t>;</w:t>
      </w:r>
    </w:p>
    <w:p w:rsidR="00FC3178" w:rsidRPr="00484C68" w:rsidRDefault="00FC3178" w:rsidP="00484C68">
      <w:pPr>
        <w:numPr>
          <w:ilvl w:val="0"/>
          <w:numId w:val="22"/>
        </w:numPr>
        <w:tabs>
          <w:tab w:val="clear" w:pos="1429"/>
          <w:tab w:val="num" w:pos="720"/>
        </w:tabs>
        <w:spacing w:after="0"/>
        <w:ind w:left="0" w:firstLine="540"/>
        <w:jc w:val="both"/>
        <w:rPr>
          <w:rFonts w:ascii="Times New Roman" w:hAnsi="Times New Roman"/>
          <w:bCs/>
          <w:sz w:val="28"/>
          <w:szCs w:val="28"/>
        </w:rPr>
      </w:pPr>
      <w:r w:rsidRPr="00484C68">
        <w:rPr>
          <w:rFonts w:ascii="Times New Roman" w:hAnsi="Times New Roman"/>
          <w:sz w:val="28"/>
          <w:szCs w:val="28"/>
        </w:rPr>
        <w:t xml:space="preserve">механизмы: штукатурно-смесительный агрегат СО-57, миксер </w:t>
      </w:r>
      <w:r w:rsidRPr="00484C68">
        <w:rPr>
          <w:rFonts w:ascii="Times New Roman" w:hAnsi="Times New Roman"/>
          <w:sz w:val="28"/>
          <w:szCs w:val="28"/>
          <w:lang w:val="en-US"/>
        </w:rPr>
        <w:t>STAYER</w:t>
      </w:r>
      <w:r w:rsidRPr="00484C68">
        <w:rPr>
          <w:rFonts w:ascii="Times New Roman" w:hAnsi="Times New Roman"/>
          <w:sz w:val="28"/>
          <w:szCs w:val="28"/>
        </w:rPr>
        <w:t xml:space="preserve"> «</w:t>
      </w:r>
      <w:r w:rsidRPr="00484C68">
        <w:rPr>
          <w:rFonts w:ascii="Times New Roman" w:hAnsi="Times New Roman"/>
          <w:sz w:val="28"/>
          <w:szCs w:val="28"/>
          <w:lang w:val="en-US"/>
        </w:rPr>
        <w:t>PROFI</w:t>
      </w:r>
      <w:r w:rsidRPr="00484C68">
        <w:rPr>
          <w:rFonts w:ascii="Times New Roman" w:hAnsi="Times New Roman"/>
          <w:sz w:val="28"/>
          <w:szCs w:val="28"/>
        </w:rPr>
        <w:t>» для песчано-гравийных смесей</w:t>
      </w:r>
      <w:r>
        <w:rPr>
          <w:rFonts w:ascii="Times New Roman" w:hAnsi="Times New Roman"/>
          <w:sz w:val="28"/>
          <w:szCs w:val="28"/>
        </w:rPr>
        <w:t>;</w:t>
      </w:r>
    </w:p>
    <w:p w:rsidR="00FC3178" w:rsidRPr="00484C68" w:rsidRDefault="00FC3178" w:rsidP="00484C68">
      <w:pPr>
        <w:numPr>
          <w:ilvl w:val="0"/>
          <w:numId w:val="22"/>
        </w:numPr>
        <w:tabs>
          <w:tab w:val="clear" w:pos="1429"/>
          <w:tab w:val="num" w:pos="720"/>
        </w:tabs>
        <w:spacing w:after="0"/>
        <w:ind w:left="0" w:firstLine="540"/>
        <w:jc w:val="both"/>
        <w:rPr>
          <w:rFonts w:ascii="Times New Roman" w:hAnsi="Times New Roman"/>
          <w:bCs/>
          <w:sz w:val="28"/>
          <w:szCs w:val="28"/>
        </w:rPr>
      </w:pPr>
      <w:r w:rsidRPr="00484C68">
        <w:rPr>
          <w:rFonts w:ascii="Times New Roman" w:hAnsi="Times New Roman"/>
          <w:sz w:val="28"/>
          <w:szCs w:val="28"/>
        </w:rPr>
        <w:t>средства коллективной и индивидуальной защиты для работы с различными материалами</w:t>
      </w:r>
      <w:r>
        <w:rPr>
          <w:rFonts w:ascii="Times New Roman" w:hAnsi="Times New Roman"/>
          <w:sz w:val="28"/>
          <w:szCs w:val="28"/>
        </w:rPr>
        <w:t>.</w:t>
      </w:r>
    </w:p>
    <w:p w:rsidR="00FC3178" w:rsidRPr="009D0B54" w:rsidRDefault="00FC3178" w:rsidP="00D67913">
      <w:pPr>
        <w:spacing w:before="120" w:after="12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D0B54">
        <w:rPr>
          <w:rFonts w:ascii="Times New Roman" w:hAnsi="Times New Roman"/>
          <w:b/>
          <w:bCs/>
          <w:sz w:val="28"/>
          <w:szCs w:val="28"/>
        </w:rPr>
        <w:t>3.2 Информационное обеспечение реализации программы</w:t>
      </w:r>
    </w:p>
    <w:p w:rsidR="00FC3178" w:rsidRPr="00FF54AA" w:rsidRDefault="00FC3178" w:rsidP="00FF54AA">
      <w:pPr>
        <w:suppressAutoHyphens/>
        <w:spacing w:after="120"/>
        <w:ind w:firstLine="720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источники</w:t>
      </w:r>
    </w:p>
    <w:p w:rsidR="00FC3178" w:rsidRPr="00B30E1F" w:rsidRDefault="00FC3178" w:rsidP="00FF54AA">
      <w:pPr>
        <w:suppressAutoHyphens/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B30E1F">
        <w:rPr>
          <w:rFonts w:ascii="Times New Roman" w:hAnsi="Times New Roman"/>
          <w:sz w:val="28"/>
          <w:szCs w:val="28"/>
        </w:rPr>
        <w:t>1. ЕНиР (Единые нормы и расценки), Сборник Е8 выпуск 1 «Отделочные покрытия строительных конструкций»</w:t>
      </w:r>
    </w:p>
    <w:p w:rsidR="00FC3178" w:rsidRDefault="00FC3178" w:rsidP="00FF54AA">
      <w:pPr>
        <w:suppressAutoHyphens/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B30E1F">
        <w:rPr>
          <w:rFonts w:ascii="Times New Roman" w:hAnsi="Times New Roman"/>
          <w:sz w:val="28"/>
          <w:szCs w:val="28"/>
        </w:rPr>
        <w:t>2. Завражин Н. Н. Технология отделочных строительных работ /Н. Н. Завражин. – М.: Изд. Центр «Академия»,2016.- 415с.</w:t>
      </w:r>
    </w:p>
    <w:p w:rsidR="00FC3178" w:rsidRPr="00B30E1F" w:rsidRDefault="00FC3178" w:rsidP="00FF54AA">
      <w:pPr>
        <w:suppressAutoHyphens/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3. Отделочные строительные работы : учебное пособие / А. А. Ивлиев, А. А. Кальгин, Р. И. Качаев, О. М. Скок. – М. : РГ-Пресс, 2018. – 416 с.</w:t>
      </w:r>
    </w:p>
    <w:p w:rsidR="00FC3178" w:rsidRPr="00B30E1F" w:rsidRDefault="00FC3178" w:rsidP="00FF54AA">
      <w:pPr>
        <w:suppressAutoHyphens/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30E1F">
        <w:rPr>
          <w:rFonts w:ascii="Times New Roman" w:hAnsi="Times New Roman"/>
          <w:sz w:val="28"/>
          <w:szCs w:val="28"/>
        </w:rPr>
        <w:t>. Петрова, И. В. Основы технологии отделочных работ : учебник / И. В. Петрова. – М. : Академия, 2020- 112 с.</w:t>
      </w:r>
    </w:p>
    <w:p w:rsidR="00FC3178" w:rsidRPr="00B30E1F" w:rsidRDefault="00FC3178" w:rsidP="00FF54AA">
      <w:pPr>
        <w:suppressAutoHyphens/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30E1F">
        <w:rPr>
          <w:rFonts w:ascii="Times New Roman" w:hAnsi="Times New Roman"/>
          <w:sz w:val="28"/>
          <w:szCs w:val="28"/>
        </w:rPr>
        <w:t xml:space="preserve"> Прекрасная, Е. П. Технология малярных работ  : учебник / Е. П. Прекрасная. – М. : Академия, 2017 – 319 с.</w:t>
      </w:r>
    </w:p>
    <w:p w:rsidR="00FC3178" w:rsidRPr="00B30E1F" w:rsidRDefault="00FC3178" w:rsidP="00FF54AA">
      <w:pPr>
        <w:suppressAutoHyphens/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6</w:t>
      </w:r>
      <w:r w:rsidRPr="00B30E1F">
        <w:rPr>
          <w:rFonts w:ascii="Times New Roman" w:hAnsi="Times New Roman"/>
          <w:sz w:val="28"/>
          <w:szCs w:val="28"/>
        </w:rPr>
        <w:t>. Соколов, Г. К. Технология и организация строительства: учебник / Г. К. Соколов. – М. : ИЦ «Академия», 2013. – 528 с.</w:t>
      </w:r>
    </w:p>
    <w:p w:rsidR="00FC3178" w:rsidRPr="00B30E1F" w:rsidRDefault="00FC3178" w:rsidP="00FF54AA">
      <w:pPr>
        <w:suppressAutoHyphens/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B30E1F">
        <w:rPr>
          <w:rFonts w:ascii="Times New Roman" w:hAnsi="Times New Roman"/>
          <w:sz w:val="28"/>
          <w:szCs w:val="28"/>
        </w:rPr>
        <w:t>. Фролова, Л. Ф. Технология малярных работ: Рабочая тетрадь / Л. Ф. Фролова. – М.: ИЦ «Академия», 2010. – 144 с.</w:t>
      </w:r>
    </w:p>
    <w:p w:rsidR="00FC3178" w:rsidRPr="00B30E1F" w:rsidRDefault="00FC3178" w:rsidP="00FF54AA">
      <w:pPr>
        <w:suppressAutoHyphens/>
        <w:spacing w:after="0"/>
        <w:ind w:firstLine="720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8</w:t>
      </w:r>
      <w:r w:rsidRPr="00B30E1F">
        <w:rPr>
          <w:rFonts w:ascii="Times New Roman" w:hAnsi="Times New Roman"/>
          <w:sz w:val="28"/>
          <w:szCs w:val="28"/>
        </w:rPr>
        <w:t>. Черноус, Г.Г. Выполнение штукатурных и декоративных работ : учебник / Г. Г. Черноус. – М. : Академия, 2020-240 с.</w:t>
      </w:r>
    </w:p>
    <w:p w:rsidR="00FC3178" w:rsidRPr="00105611" w:rsidRDefault="00FC3178" w:rsidP="00B30E1F">
      <w:pPr>
        <w:pStyle w:val="ad"/>
        <w:spacing w:after="0" w:line="276" w:lineRule="auto"/>
        <w:ind w:left="0" w:firstLine="720"/>
        <w:contextualSpacing/>
        <w:jc w:val="both"/>
        <w:rPr>
          <w:b/>
          <w:sz w:val="28"/>
          <w:szCs w:val="28"/>
        </w:rPr>
      </w:pPr>
      <w:r w:rsidRPr="00105611">
        <w:rPr>
          <w:b/>
          <w:sz w:val="28"/>
          <w:szCs w:val="28"/>
        </w:rPr>
        <w:t>Дополнительные источники</w:t>
      </w:r>
    </w:p>
    <w:p w:rsidR="00FC3178" w:rsidRPr="00105611" w:rsidRDefault="00FC3178" w:rsidP="00B30E1F">
      <w:pPr>
        <w:pStyle w:val="ad"/>
        <w:spacing w:before="0" w:after="0" w:line="276" w:lineRule="auto"/>
        <w:ind w:left="0" w:firstLine="720"/>
        <w:contextualSpacing/>
        <w:jc w:val="both"/>
        <w:rPr>
          <w:sz w:val="28"/>
          <w:szCs w:val="28"/>
        </w:rPr>
      </w:pPr>
      <w:r w:rsidRPr="00105611">
        <w:rPr>
          <w:sz w:val="28"/>
          <w:szCs w:val="28"/>
        </w:rPr>
        <w:t>1. Журавлев, И. П. Мастер отделочных строительных работ : учебное пособие / И. П. Журавлев, Л. Н. Мороз. – Ростов н/Д: Феникс, 2008. – 320 с.</w:t>
      </w:r>
    </w:p>
    <w:p w:rsidR="00FC3178" w:rsidRPr="00105611" w:rsidRDefault="00FC3178" w:rsidP="00B30E1F">
      <w:pPr>
        <w:pStyle w:val="ad"/>
        <w:spacing w:before="0" w:after="0" w:line="276" w:lineRule="auto"/>
        <w:ind w:left="0" w:firstLine="720"/>
        <w:contextualSpacing/>
        <w:jc w:val="both"/>
        <w:rPr>
          <w:sz w:val="28"/>
          <w:szCs w:val="28"/>
        </w:rPr>
      </w:pPr>
      <w:r w:rsidRPr="00105611">
        <w:rPr>
          <w:sz w:val="28"/>
          <w:szCs w:val="28"/>
        </w:rPr>
        <w:t>2. Завражин, Н. Н. Малярные работы высокой сложности : учеб. пособие / Н. Н. Завражин. – М.: Академия, 2010. – 224с.</w:t>
      </w:r>
    </w:p>
    <w:p w:rsidR="00FC3178" w:rsidRPr="00105611" w:rsidRDefault="00FC3178" w:rsidP="00B30E1F">
      <w:pPr>
        <w:pStyle w:val="ad"/>
        <w:spacing w:before="0" w:after="0" w:line="276" w:lineRule="auto"/>
        <w:ind w:left="0" w:firstLine="720"/>
        <w:contextualSpacing/>
        <w:jc w:val="both"/>
        <w:rPr>
          <w:sz w:val="28"/>
          <w:szCs w:val="28"/>
        </w:rPr>
      </w:pPr>
      <w:r w:rsidRPr="00105611">
        <w:rPr>
          <w:sz w:val="28"/>
          <w:szCs w:val="28"/>
        </w:rPr>
        <w:t>3. Куликов, О. Н. Охрана труда в строительстве : учебник / О. Н. Куликов, Е. Н. Ролин. – М.: Академия, 2013. – 416 с.</w:t>
      </w:r>
    </w:p>
    <w:p w:rsidR="00FC3178" w:rsidRPr="00105611" w:rsidRDefault="00FC3178" w:rsidP="00B30E1F">
      <w:pPr>
        <w:pStyle w:val="ad"/>
        <w:spacing w:before="0" w:after="0" w:line="276" w:lineRule="auto"/>
        <w:ind w:left="0" w:firstLine="720"/>
        <w:contextualSpacing/>
        <w:jc w:val="both"/>
        <w:rPr>
          <w:sz w:val="28"/>
          <w:szCs w:val="28"/>
        </w:rPr>
      </w:pPr>
      <w:r w:rsidRPr="00105611">
        <w:rPr>
          <w:sz w:val="28"/>
          <w:szCs w:val="28"/>
        </w:rPr>
        <w:t>4. Материаловедение. Отделочные работы : учебник / В. А. Смирнов, Б.</w:t>
      </w:r>
      <w:r>
        <w:rPr>
          <w:sz w:val="28"/>
          <w:szCs w:val="28"/>
        </w:rPr>
        <w:t> </w:t>
      </w:r>
      <w:r w:rsidRPr="00105611">
        <w:rPr>
          <w:sz w:val="28"/>
          <w:szCs w:val="28"/>
        </w:rPr>
        <w:t>А. Ефимов, О. В. кульков и др. – М. : Академия, 2014. – 368 с.</w:t>
      </w:r>
    </w:p>
    <w:p w:rsidR="00FC3178" w:rsidRPr="00105611" w:rsidRDefault="00FC3178" w:rsidP="00B30E1F">
      <w:pPr>
        <w:pStyle w:val="ad"/>
        <w:spacing w:before="0" w:after="0" w:line="276" w:lineRule="auto"/>
        <w:ind w:left="0" w:firstLine="720"/>
        <w:contextualSpacing/>
        <w:jc w:val="both"/>
        <w:rPr>
          <w:sz w:val="28"/>
          <w:szCs w:val="28"/>
        </w:rPr>
      </w:pPr>
      <w:r w:rsidRPr="00105611">
        <w:rPr>
          <w:sz w:val="28"/>
          <w:szCs w:val="28"/>
        </w:rPr>
        <w:t>5. Мороз, Л. Н Штукатур. Мастер отделочных строительных работ : учеб. пособие / Л. Н. Мороз, П. А. Лапшин. – Ростов н/Д : Феникс, 2015. – 252 с.</w:t>
      </w:r>
    </w:p>
    <w:p w:rsidR="00FC3178" w:rsidRPr="00105611" w:rsidRDefault="00FC3178" w:rsidP="00B30E1F">
      <w:pPr>
        <w:pStyle w:val="ad"/>
        <w:spacing w:before="0" w:after="0" w:line="276" w:lineRule="auto"/>
        <w:ind w:left="0" w:firstLine="720"/>
        <w:contextualSpacing/>
        <w:jc w:val="both"/>
        <w:rPr>
          <w:sz w:val="28"/>
          <w:szCs w:val="28"/>
        </w:rPr>
      </w:pPr>
      <w:r w:rsidRPr="00105611">
        <w:rPr>
          <w:sz w:val="28"/>
          <w:szCs w:val="28"/>
        </w:rPr>
        <w:t>6. Парикова, Е. В. Материаловедение (сухое строительство) : учебник / Е. В. Парикова, Г. Н. Фомичева, В. А. Елизарова. – М.: Академия, 2015. – 224</w:t>
      </w:r>
      <w:r>
        <w:rPr>
          <w:sz w:val="28"/>
          <w:szCs w:val="28"/>
        </w:rPr>
        <w:t> </w:t>
      </w:r>
      <w:r w:rsidRPr="00105611">
        <w:rPr>
          <w:sz w:val="28"/>
          <w:szCs w:val="28"/>
        </w:rPr>
        <w:t>с.</w:t>
      </w:r>
    </w:p>
    <w:p w:rsidR="00FC3178" w:rsidRPr="00105611" w:rsidRDefault="00FC3178" w:rsidP="00105611">
      <w:pPr>
        <w:pStyle w:val="a8"/>
        <w:shd w:val="clear" w:color="auto" w:fill="FFFFFF"/>
        <w:spacing w:before="120" w:line="276" w:lineRule="auto"/>
        <w:ind w:firstLine="720"/>
        <w:jc w:val="both"/>
        <w:rPr>
          <w:sz w:val="28"/>
          <w:szCs w:val="28"/>
          <w:lang w:val="ru-RU"/>
        </w:rPr>
      </w:pPr>
      <w:r w:rsidRPr="00105611">
        <w:rPr>
          <w:b/>
          <w:bCs/>
          <w:sz w:val="28"/>
          <w:szCs w:val="28"/>
          <w:lang w:val="ru-RU"/>
        </w:rPr>
        <w:t>Интернет-ресурсы:</w:t>
      </w:r>
    </w:p>
    <w:p w:rsidR="00FC3178" w:rsidRPr="00105611" w:rsidRDefault="00FC3178" w:rsidP="00105611">
      <w:pPr>
        <w:pStyle w:val="a8"/>
        <w:shd w:val="clear" w:color="auto" w:fill="FFFFFF"/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hyperlink r:id="rId8" w:history="1">
        <w:r w:rsidRPr="00105611">
          <w:rPr>
            <w:rStyle w:val="ac"/>
            <w:color w:val="auto"/>
            <w:sz w:val="28"/>
            <w:szCs w:val="28"/>
          </w:rPr>
          <w:t>www</w:t>
        </w:r>
        <w:r w:rsidRPr="00105611">
          <w:rPr>
            <w:rStyle w:val="ac"/>
            <w:color w:val="auto"/>
            <w:sz w:val="28"/>
            <w:szCs w:val="28"/>
            <w:lang w:val="ru-RU"/>
          </w:rPr>
          <w:t>.</w:t>
        </w:r>
        <w:r w:rsidRPr="00105611">
          <w:rPr>
            <w:rStyle w:val="ac"/>
            <w:color w:val="auto"/>
            <w:sz w:val="28"/>
            <w:szCs w:val="28"/>
          </w:rPr>
          <w:t>i</w:t>
        </w:r>
        <w:r w:rsidRPr="00105611">
          <w:rPr>
            <w:rStyle w:val="ac"/>
            <w:color w:val="auto"/>
            <w:sz w:val="28"/>
            <w:szCs w:val="28"/>
            <w:lang w:val="ru-RU"/>
          </w:rPr>
          <w:t>-</w:t>
        </w:r>
        <w:r w:rsidRPr="00105611">
          <w:rPr>
            <w:rStyle w:val="ac"/>
            <w:color w:val="auto"/>
            <w:sz w:val="28"/>
            <w:szCs w:val="28"/>
          </w:rPr>
          <w:t>stroy</w:t>
        </w:r>
        <w:r w:rsidRPr="00105611">
          <w:rPr>
            <w:rStyle w:val="ac"/>
            <w:color w:val="auto"/>
            <w:sz w:val="28"/>
            <w:szCs w:val="28"/>
            <w:lang w:val="ru-RU"/>
          </w:rPr>
          <w:t>.</w:t>
        </w:r>
        <w:r w:rsidRPr="00105611">
          <w:rPr>
            <w:rStyle w:val="ac"/>
            <w:color w:val="auto"/>
            <w:sz w:val="28"/>
            <w:szCs w:val="28"/>
          </w:rPr>
          <w:t>ru</w:t>
        </w:r>
      </w:hyperlink>
      <w:r w:rsidRPr="00105611">
        <w:rPr>
          <w:sz w:val="28"/>
          <w:szCs w:val="28"/>
        </w:rPr>
        <w:t> </w:t>
      </w:r>
      <w:r w:rsidRPr="00105611">
        <w:rPr>
          <w:sz w:val="28"/>
          <w:szCs w:val="28"/>
          <w:lang w:val="ru-RU"/>
        </w:rPr>
        <w:t>– информационно-аналитический строительный портал.</w:t>
      </w:r>
    </w:p>
    <w:p w:rsidR="00FC3178" w:rsidRPr="00105611" w:rsidRDefault="00FC3178" w:rsidP="00105611">
      <w:pPr>
        <w:pStyle w:val="a8"/>
        <w:shd w:val="clear" w:color="auto" w:fill="FFFFFF"/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05611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Pr="00105611">
        <w:rPr>
          <w:sz w:val="28"/>
          <w:szCs w:val="28"/>
        </w:rPr>
        <w:t>Knauf </w:t>
      </w:r>
      <w:r w:rsidRPr="00105611">
        <w:rPr>
          <w:sz w:val="28"/>
          <w:szCs w:val="28"/>
          <w:lang w:val="ru-RU"/>
        </w:rPr>
        <w:t>– немецкий стандарт.</w:t>
      </w:r>
      <w:r w:rsidRPr="00105611">
        <w:rPr>
          <w:sz w:val="28"/>
          <w:szCs w:val="28"/>
        </w:rPr>
        <w:t> </w:t>
      </w:r>
      <w:r w:rsidRPr="00105611">
        <w:rPr>
          <w:sz w:val="28"/>
          <w:szCs w:val="28"/>
          <w:lang w:val="ru-RU"/>
        </w:rPr>
        <w:t>[Электронный ресурс]. – Режим доступа:</w:t>
      </w:r>
      <w:r w:rsidRPr="00105611">
        <w:rPr>
          <w:sz w:val="28"/>
          <w:szCs w:val="28"/>
        </w:rPr>
        <w:t>http</w:t>
      </w:r>
      <w:r w:rsidRPr="00105611">
        <w:rPr>
          <w:sz w:val="28"/>
          <w:szCs w:val="28"/>
          <w:lang w:val="ru-RU"/>
        </w:rPr>
        <w:t>//</w:t>
      </w:r>
      <w:r w:rsidRPr="00105611">
        <w:rPr>
          <w:sz w:val="28"/>
          <w:szCs w:val="28"/>
        </w:rPr>
        <w:t>www</w:t>
      </w:r>
      <w:r w:rsidRPr="00105611">
        <w:rPr>
          <w:sz w:val="28"/>
          <w:szCs w:val="28"/>
          <w:lang w:val="ru-RU"/>
        </w:rPr>
        <w:t>.</w:t>
      </w:r>
      <w:r w:rsidRPr="00105611">
        <w:rPr>
          <w:sz w:val="28"/>
          <w:szCs w:val="28"/>
        </w:rPr>
        <w:t>knauf</w:t>
      </w:r>
      <w:r w:rsidRPr="00105611">
        <w:rPr>
          <w:sz w:val="28"/>
          <w:szCs w:val="28"/>
          <w:lang w:val="ru-RU"/>
        </w:rPr>
        <w:t>-</w:t>
      </w:r>
      <w:r w:rsidRPr="00105611">
        <w:rPr>
          <w:sz w:val="28"/>
          <w:szCs w:val="28"/>
        </w:rPr>
        <w:t>msk</w:t>
      </w:r>
      <w:r w:rsidRPr="00105611">
        <w:rPr>
          <w:sz w:val="28"/>
          <w:szCs w:val="28"/>
          <w:lang w:val="ru-RU"/>
        </w:rPr>
        <w:t>.</w:t>
      </w:r>
      <w:r w:rsidRPr="00105611">
        <w:rPr>
          <w:sz w:val="28"/>
          <w:szCs w:val="28"/>
        </w:rPr>
        <w:t>ru</w:t>
      </w:r>
      <w:r w:rsidRPr="00105611">
        <w:rPr>
          <w:sz w:val="28"/>
          <w:szCs w:val="28"/>
          <w:lang w:val="ru-RU"/>
        </w:rPr>
        <w:t>, свободный. – Загл. с экрана.</w:t>
      </w:r>
    </w:p>
    <w:p w:rsidR="00FC3178" w:rsidRPr="00105611" w:rsidRDefault="00FC3178" w:rsidP="00105611">
      <w:pPr>
        <w:pStyle w:val="a8"/>
        <w:shd w:val="clear" w:color="auto" w:fill="FFFFFF"/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105611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Pr="00105611">
        <w:rPr>
          <w:sz w:val="28"/>
          <w:szCs w:val="28"/>
          <w:lang w:val="ru-RU"/>
        </w:rPr>
        <w:t>Портал нормативно-технической документации</w:t>
      </w:r>
      <w:r w:rsidRPr="00105611">
        <w:rPr>
          <w:sz w:val="28"/>
          <w:szCs w:val="28"/>
        </w:rPr>
        <w:t> </w:t>
      </w:r>
      <w:r w:rsidRPr="00105611">
        <w:rPr>
          <w:sz w:val="28"/>
          <w:szCs w:val="28"/>
          <w:lang w:val="ru-RU"/>
        </w:rPr>
        <w:t>[Электронный ресурс]. – Режим доступа:</w:t>
      </w:r>
      <w:r w:rsidRPr="00105611">
        <w:rPr>
          <w:sz w:val="28"/>
          <w:szCs w:val="28"/>
        </w:rPr>
        <w:t> http</w:t>
      </w:r>
      <w:r w:rsidRPr="00105611">
        <w:rPr>
          <w:sz w:val="28"/>
          <w:szCs w:val="28"/>
          <w:lang w:val="ru-RU"/>
        </w:rPr>
        <w:t>//</w:t>
      </w:r>
      <w:r w:rsidRPr="00105611">
        <w:rPr>
          <w:sz w:val="28"/>
          <w:szCs w:val="28"/>
        </w:rPr>
        <w:t>www</w:t>
      </w:r>
      <w:r w:rsidRPr="00105611">
        <w:rPr>
          <w:sz w:val="28"/>
          <w:szCs w:val="28"/>
          <w:lang w:val="ru-RU"/>
        </w:rPr>
        <w:t>.</w:t>
      </w:r>
      <w:r w:rsidRPr="00105611">
        <w:rPr>
          <w:sz w:val="28"/>
          <w:szCs w:val="28"/>
        </w:rPr>
        <w:t>pntdoc</w:t>
      </w:r>
      <w:r w:rsidRPr="00105611">
        <w:rPr>
          <w:sz w:val="28"/>
          <w:szCs w:val="28"/>
          <w:lang w:val="ru-RU"/>
        </w:rPr>
        <w:t>.</w:t>
      </w:r>
      <w:r w:rsidRPr="00105611">
        <w:rPr>
          <w:sz w:val="28"/>
          <w:szCs w:val="28"/>
        </w:rPr>
        <w:t>ru</w:t>
      </w:r>
      <w:r w:rsidRPr="00105611">
        <w:rPr>
          <w:sz w:val="28"/>
          <w:szCs w:val="28"/>
          <w:lang w:val="ru-RU"/>
        </w:rPr>
        <w:t>, свободный. – Загл. с экрана.</w:t>
      </w:r>
    </w:p>
    <w:p w:rsidR="00FC3178" w:rsidRPr="00105611" w:rsidRDefault="00FC3178" w:rsidP="00105611">
      <w:pPr>
        <w:pStyle w:val="a8"/>
        <w:shd w:val="clear" w:color="auto" w:fill="FFFFFF"/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105611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Pr="00105611">
        <w:rPr>
          <w:sz w:val="28"/>
          <w:szCs w:val="28"/>
          <w:lang w:val="ru-RU"/>
        </w:rPr>
        <w:t>Строительство и ремонт</w:t>
      </w:r>
      <w:r w:rsidRPr="00105611">
        <w:rPr>
          <w:sz w:val="28"/>
          <w:szCs w:val="28"/>
        </w:rPr>
        <w:t> </w:t>
      </w:r>
      <w:r w:rsidRPr="00105611">
        <w:rPr>
          <w:sz w:val="28"/>
          <w:szCs w:val="28"/>
          <w:lang w:val="ru-RU"/>
        </w:rPr>
        <w:t>[Электронный ресурс]. – Режим доступа:</w:t>
      </w:r>
      <w:r w:rsidRPr="00105611">
        <w:rPr>
          <w:sz w:val="28"/>
          <w:szCs w:val="28"/>
        </w:rPr>
        <w:t> http</w:t>
      </w:r>
      <w:r w:rsidRPr="00105611">
        <w:rPr>
          <w:sz w:val="28"/>
          <w:szCs w:val="28"/>
          <w:lang w:val="ru-RU"/>
        </w:rPr>
        <w:t>//</w:t>
      </w:r>
      <w:r w:rsidRPr="00105611">
        <w:rPr>
          <w:sz w:val="28"/>
          <w:szCs w:val="28"/>
        </w:rPr>
        <w:t>www</w:t>
      </w:r>
      <w:r w:rsidRPr="00105611">
        <w:rPr>
          <w:sz w:val="28"/>
          <w:szCs w:val="28"/>
          <w:lang w:val="ru-RU"/>
        </w:rPr>
        <w:t>.</w:t>
      </w:r>
      <w:r w:rsidRPr="00105611">
        <w:rPr>
          <w:sz w:val="28"/>
          <w:szCs w:val="28"/>
        </w:rPr>
        <w:t>stroy</w:t>
      </w:r>
      <w:r w:rsidRPr="00105611">
        <w:rPr>
          <w:sz w:val="28"/>
          <w:szCs w:val="28"/>
          <w:lang w:val="ru-RU"/>
        </w:rPr>
        <w:t>-</w:t>
      </w:r>
      <w:r w:rsidRPr="00105611">
        <w:rPr>
          <w:sz w:val="28"/>
          <w:szCs w:val="28"/>
        </w:rPr>
        <w:t>remont</w:t>
      </w:r>
      <w:r w:rsidRPr="00105611">
        <w:rPr>
          <w:sz w:val="28"/>
          <w:szCs w:val="28"/>
          <w:lang w:val="ru-RU"/>
        </w:rPr>
        <w:t>.</w:t>
      </w:r>
      <w:r w:rsidRPr="00105611">
        <w:rPr>
          <w:sz w:val="28"/>
          <w:szCs w:val="28"/>
        </w:rPr>
        <w:t>org</w:t>
      </w:r>
      <w:r w:rsidRPr="00105611">
        <w:rPr>
          <w:sz w:val="28"/>
          <w:szCs w:val="28"/>
          <w:lang w:val="ru-RU"/>
        </w:rPr>
        <w:t>., свободный. – Загл. с экрана.</w:t>
      </w:r>
    </w:p>
    <w:p w:rsidR="00FC3178" w:rsidRPr="00105611" w:rsidRDefault="00FC3178" w:rsidP="00105611">
      <w:pPr>
        <w:pStyle w:val="a8"/>
        <w:shd w:val="clear" w:color="auto" w:fill="FFFFFF"/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Pr="00105611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Pr="00105611">
        <w:rPr>
          <w:sz w:val="28"/>
          <w:szCs w:val="28"/>
          <w:lang w:val="ru-RU"/>
        </w:rPr>
        <w:t>Техническая литература</w:t>
      </w:r>
      <w:r w:rsidRPr="00105611">
        <w:rPr>
          <w:sz w:val="28"/>
          <w:szCs w:val="28"/>
        </w:rPr>
        <w:t> </w:t>
      </w:r>
      <w:r w:rsidRPr="00105611">
        <w:rPr>
          <w:sz w:val="28"/>
          <w:szCs w:val="28"/>
          <w:lang w:val="ru-RU"/>
        </w:rPr>
        <w:t>[Электронный ресурс]. – Режим доступа:</w:t>
      </w:r>
      <w:r w:rsidRPr="00105611">
        <w:rPr>
          <w:sz w:val="28"/>
          <w:szCs w:val="28"/>
        </w:rPr>
        <w:t>http</w:t>
      </w:r>
      <w:r w:rsidRPr="00105611">
        <w:rPr>
          <w:sz w:val="28"/>
          <w:szCs w:val="28"/>
          <w:lang w:val="ru-RU"/>
        </w:rPr>
        <w:t>//</w:t>
      </w:r>
      <w:r w:rsidRPr="00105611">
        <w:rPr>
          <w:sz w:val="28"/>
          <w:szCs w:val="28"/>
        </w:rPr>
        <w:t>www</w:t>
      </w:r>
      <w:r w:rsidRPr="00105611">
        <w:rPr>
          <w:sz w:val="28"/>
          <w:szCs w:val="28"/>
          <w:lang w:val="ru-RU"/>
        </w:rPr>
        <w:t>.</w:t>
      </w:r>
      <w:r w:rsidRPr="00105611">
        <w:rPr>
          <w:sz w:val="28"/>
          <w:szCs w:val="28"/>
        </w:rPr>
        <w:t>tehlit</w:t>
      </w:r>
      <w:r w:rsidRPr="00105611">
        <w:rPr>
          <w:sz w:val="28"/>
          <w:szCs w:val="28"/>
          <w:lang w:val="ru-RU"/>
        </w:rPr>
        <w:t>.</w:t>
      </w:r>
      <w:r w:rsidRPr="00105611">
        <w:rPr>
          <w:sz w:val="28"/>
          <w:szCs w:val="28"/>
        </w:rPr>
        <w:t>ru</w:t>
      </w:r>
      <w:r w:rsidRPr="00105611">
        <w:rPr>
          <w:sz w:val="28"/>
          <w:szCs w:val="28"/>
          <w:lang w:val="ru-RU"/>
        </w:rPr>
        <w:t>, свободный. – Загл. с экрана.</w:t>
      </w:r>
    </w:p>
    <w:p w:rsidR="00FC3178" w:rsidRDefault="00FC3178" w:rsidP="00EB29E3">
      <w:pPr>
        <w:suppressAutoHyphens/>
        <w:spacing w:after="0" w:line="240" w:lineRule="auto"/>
        <w:ind w:left="567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FC3178" w:rsidRDefault="00FC3178" w:rsidP="00EB29E3">
      <w:pPr>
        <w:suppressAutoHyphens/>
        <w:spacing w:after="0" w:line="240" w:lineRule="auto"/>
        <w:ind w:left="567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FC3178" w:rsidRPr="00450BD3" w:rsidRDefault="00FC3178" w:rsidP="00C92F3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</w:rPr>
        <w:br w:type="page"/>
      </w:r>
      <w:r w:rsidRPr="00450BD3">
        <w:rPr>
          <w:rFonts w:ascii="Times New Roman" w:hAnsi="Times New Roman"/>
          <w:b/>
          <w:sz w:val="28"/>
          <w:szCs w:val="28"/>
        </w:rPr>
        <w:t>4 Контроль и оценка результатов освоения персонального модуля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3"/>
        <w:gridCol w:w="4112"/>
        <w:gridCol w:w="2656"/>
      </w:tblGrid>
      <w:tr w:rsidR="00FC3178" w:rsidRPr="005C0BBF" w:rsidTr="00582FEA">
        <w:trPr>
          <w:trHeight w:val="1098"/>
        </w:trPr>
        <w:tc>
          <w:tcPr>
            <w:tcW w:w="2803" w:type="dxa"/>
            <w:vAlign w:val="center"/>
          </w:tcPr>
          <w:p w:rsidR="00FC3178" w:rsidRPr="00582FEA" w:rsidRDefault="00FC3178" w:rsidP="00B61A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FEA">
              <w:rPr>
                <w:rFonts w:ascii="Times New Roman" w:hAnsi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112" w:type="dxa"/>
            <w:vAlign w:val="center"/>
          </w:tcPr>
          <w:p w:rsidR="00FC3178" w:rsidRPr="00582FEA" w:rsidRDefault="00FC3178" w:rsidP="00B61A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FEA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результата</w:t>
            </w:r>
          </w:p>
        </w:tc>
        <w:tc>
          <w:tcPr>
            <w:tcW w:w="2656" w:type="dxa"/>
            <w:vAlign w:val="center"/>
          </w:tcPr>
          <w:p w:rsidR="00FC3178" w:rsidRPr="00582FEA" w:rsidRDefault="00FC3178" w:rsidP="00B61A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FEA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FC3178" w:rsidRPr="005C0BBF" w:rsidTr="00582FEA">
        <w:trPr>
          <w:trHeight w:val="188"/>
        </w:trPr>
        <w:tc>
          <w:tcPr>
            <w:tcW w:w="2803" w:type="dxa"/>
            <w:vAlign w:val="center"/>
          </w:tcPr>
          <w:p w:rsidR="00FC3178" w:rsidRPr="00582FEA" w:rsidRDefault="00FC3178" w:rsidP="00B61A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12" w:type="dxa"/>
            <w:vAlign w:val="center"/>
          </w:tcPr>
          <w:p w:rsidR="00FC3178" w:rsidRPr="00582FEA" w:rsidRDefault="00FC3178" w:rsidP="00B61A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56" w:type="dxa"/>
            <w:vAlign w:val="center"/>
          </w:tcPr>
          <w:p w:rsidR="00FC3178" w:rsidRPr="00582FEA" w:rsidRDefault="00FC3178" w:rsidP="00B61A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FC3178" w:rsidRPr="005C0BBF" w:rsidTr="00582FEA">
        <w:tc>
          <w:tcPr>
            <w:tcW w:w="2803" w:type="dxa"/>
          </w:tcPr>
          <w:p w:rsidR="00FC3178" w:rsidRPr="00450BD3" w:rsidRDefault="00FC3178" w:rsidP="00450B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0BD3">
              <w:rPr>
                <w:rFonts w:ascii="Times New Roman" w:hAnsi="Times New Roman"/>
                <w:sz w:val="24"/>
                <w:szCs w:val="24"/>
              </w:rPr>
              <w:t>ПК 5.1 Выполнять подготовительные работы при производстве малярных работ в соответствии с заданием и требованиями охраны труда, техники безопасности, пожарной безопасности и охраны окружающей среды</w:t>
            </w:r>
          </w:p>
        </w:tc>
        <w:tc>
          <w:tcPr>
            <w:tcW w:w="4112" w:type="dxa"/>
          </w:tcPr>
          <w:p w:rsidR="00FC3178" w:rsidRDefault="00FC3178" w:rsidP="00B61A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Качество и полнота выполнения работ по подготовке различных поверхностей под малярные работы.</w:t>
            </w:r>
          </w:p>
          <w:p w:rsidR="00FC3178" w:rsidRPr="005C0BBF" w:rsidRDefault="00FC3178" w:rsidP="00B61A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Выполнение всего перечня работ в технологической последовательности.</w:t>
            </w:r>
          </w:p>
        </w:tc>
        <w:tc>
          <w:tcPr>
            <w:tcW w:w="2656" w:type="dxa"/>
            <w:vMerge w:val="restart"/>
            <w:vAlign w:val="center"/>
          </w:tcPr>
          <w:p w:rsidR="00FC3178" w:rsidRPr="005C0BBF" w:rsidRDefault="00FC3178" w:rsidP="00582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FC3178" w:rsidRPr="005C0BBF" w:rsidRDefault="00FC3178" w:rsidP="00582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sz w:val="24"/>
                <w:szCs w:val="24"/>
              </w:rPr>
              <w:t>- контрольных работ по темам МДК;</w:t>
            </w:r>
          </w:p>
          <w:p w:rsidR="00FC3178" w:rsidRPr="005C0BBF" w:rsidRDefault="00FC3178" w:rsidP="00582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sz w:val="24"/>
                <w:szCs w:val="24"/>
              </w:rPr>
              <w:t>- выполнени</w:t>
            </w:r>
            <w:r>
              <w:rPr>
                <w:rFonts w:ascii="Times New Roman" w:hAnsi="Times New Roman"/>
                <w:sz w:val="24"/>
                <w:szCs w:val="24"/>
              </w:rPr>
              <w:t>я тестовых заданий по темам МДК;</w:t>
            </w:r>
          </w:p>
          <w:p w:rsidR="00FC3178" w:rsidRPr="005C0BBF" w:rsidRDefault="00FC3178" w:rsidP="00582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sz w:val="24"/>
                <w:szCs w:val="24"/>
              </w:rPr>
              <w:t>- результатов выполнения практических работ во время учебной и производственной практики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C3178" w:rsidRPr="005C0BBF" w:rsidRDefault="00FC3178" w:rsidP="00582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  <w:r w:rsidRPr="005C0BBF">
              <w:rPr>
                <w:rFonts w:ascii="Times New Roman" w:hAnsi="Times New Roman"/>
                <w:sz w:val="24"/>
                <w:szCs w:val="24"/>
              </w:rPr>
              <w:t xml:space="preserve"> по МДК,</w:t>
            </w:r>
          </w:p>
          <w:p w:rsidR="00FC3178" w:rsidRPr="005C0BBF" w:rsidRDefault="00FC3178" w:rsidP="00582F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0BBF">
              <w:rPr>
                <w:rFonts w:ascii="Times New Roman" w:hAnsi="Times New Roman"/>
                <w:sz w:val="24"/>
                <w:szCs w:val="24"/>
              </w:rPr>
              <w:t>экзамен по модулю</w:t>
            </w:r>
          </w:p>
        </w:tc>
      </w:tr>
      <w:tr w:rsidR="00FC3178" w:rsidRPr="005C0BBF" w:rsidTr="00582FEA">
        <w:tc>
          <w:tcPr>
            <w:tcW w:w="2803" w:type="dxa"/>
          </w:tcPr>
          <w:p w:rsidR="00FC3178" w:rsidRPr="00450BD3" w:rsidRDefault="00FC3178" w:rsidP="00450B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0BD3">
              <w:rPr>
                <w:rFonts w:ascii="Times New Roman" w:hAnsi="Times New Roman"/>
                <w:sz w:val="24"/>
                <w:szCs w:val="24"/>
              </w:rPr>
              <w:t>ПК 5.2 Окрашивать поверхности различными малярными составами, используя необходимые инструменты, приспособления и оборудование, с соблюдением безопасных условий труда</w:t>
            </w:r>
          </w:p>
        </w:tc>
        <w:tc>
          <w:tcPr>
            <w:tcW w:w="4112" w:type="dxa"/>
          </w:tcPr>
          <w:p w:rsidR="00FC3178" w:rsidRDefault="00FC3178" w:rsidP="00B61A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Качество и полнота выполнения простой, улучшенной и высококачественной окраски.</w:t>
            </w:r>
          </w:p>
          <w:p w:rsidR="00FC3178" w:rsidRDefault="00FC3178" w:rsidP="00B61A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Выполнение всего перечня работ в технологической последовательности.</w:t>
            </w:r>
          </w:p>
          <w:p w:rsidR="00FC3178" w:rsidRPr="00582FEA" w:rsidRDefault="00FC3178" w:rsidP="00B61A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Соблюдение техники безопасности.</w:t>
            </w:r>
          </w:p>
        </w:tc>
        <w:tc>
          <w:tcPr>
            <w:tcW w:w="2656" w:type="dxa"/>
            <w:vMerge/>
            <w:vAlign w:val="center"/>
          </w:tcPr>
          <w:p w:rsidR="00FC3178" w:rsidRPr="005C0BBF" w:rsidRDefault="00FC3178" w:rsidP="00B61A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C3178" w:rsidRPr="005C0BBF" w:rsidTr="00582FEA">
        <w:tc>
          <w:tcPr>
            <w:tcW w:w="2803" w:type="dxa"/>
          </w:tcPr>
          <w:p w:rsidR="00FC3178" w:rsidRPr="00450BD3" w:rsidRDefault="00FC3178" w:rsidP="00450B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0BD3">
              <w:rPr>
                <w:rFonts w:ascii="Times New Roman" w:hAnsi="Times New Roman"/>
                <w:sz w:val="24"/>
                <w:szCs w:val="24"/>
              </w:rPr>
              <w:t>ПК 5.3 Оклеивать поверхности различными материалами с соблюдением требований технологического задания и безопасных условий труда</w:t>
            </w:r>
          </w:p>
        </w:tc>
        <w:tc>
          <w:tcPr>
            <w:tcW w:w="4112" w:type="dxa"/>
          </w:tcPr>
          <w:p w:rsidR="00FC3178" w:rsidRDefault="00FC3178" w:rsidP="00B61A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Качество и полнота выполнения оклеивания поверхности различными материалами.</w:t>
            </w:r>
          </w:p>
          <w:p w:rsidR="00FC3178" w:rsidRPr="00582FEA" w:rsidRDefault="00FC3178" w:rsidP="00B61A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Выполнение всего перечня работ в технологической последовательности.</w:t>
            </w:r>
          </w:p>
        </w:tc>
        <w:tc>
          <w:tcPr>
            <w:tcW w:w="2656" w:type="dxa"/>
            <w:vMerge/>
            <w:vAlign w:val="center"/>
          </w:tcPr>
          <w:p w:rsidR="00FC3178" w:rsidRPr="005C0BBF" w:rsidRDefault="00FC3178" w:rsidP="00B61A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C3178" w:rsidRPr="005C0BBF" w:rsidTr="00582FEA">
        <w:tc>
          <w:tcPr>
            <w:tcW w:w="2803" w:type="dxa"/>
          </w:tcPr>
          <w:p w:rsidR="00FC3178" w:rsidRPr="00450BD3" w:rsidRDefault="00FC3178" w:rsidP="00450BD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50BD3">
              <w:rPr>
                <w:rFonts w:ascii="Times New Roman" w:hAnsi="Times New Roman"/>
                <w:sz w:val="24"/>
                <w:szCs w:val="24"/>
              </w:rPr>
              <w:t>ПК 5.4. Выполнять ремонт окрашенных и оклеенных поверхностей в соответствии с заданием и требованиями охраны труда, техники безопасности, пожарной безопасности и охраны окружающей среды.</w:t>
            </w:r>
          </w:p>
        </w:tc>
        <w:tc>
          <w:tcPr>
            <w:tcW w:w="4112" w:type="dxa"/>
          </w:tcPr>
          <w:p w:rsidR="00FC3178" w:rsidRDefault="00FC3178" w:rsidP="00B61A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Качество и полнота выполнения ремонта </w:t>
            </w:r>
            <w:r w:rsidRPr="00450BD3">
              <w:rPr>
                <w:rFonts w:ascii="Times New Roman" w:hAnsi="Times New Roman"/>
                <w:sz w:val="24"/>
                <w:szCs w:val="24"/>
              </w:rPr>
              <w:t>окрашенных и оклеенных поверхностей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3178" w:rsidRPr="005C0BBF" w:rsidRDefault="00FC3178" w:rsidP="00B61A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Выполнение всего перечня работ в технологической последовательности</w:t>
            </w:r>
          </w:p>
        </w:tc>
        <w:tc>
          <w:tcPr>
            <w:tcW w:w="2656" w:type="dxa"/>
            <w:vMerge/>
            <w:vAlign w:val="center"/>
          </w:tcPr>
          <w:p w:rsidR="00FC3178" w:rsidRPr="005C0BBF" w:rsidRDefault="00FC3178" w:rsidP="00B61A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C3178" w:rsidRPr="005C0BBF" w:rsidTr="00582FEA">
        <w:tc>
          <w:tcPr>
            <w:tcW w:w="2803" w:type="dxa"/>
          </w:tcPr>
          <w:p w:rsidR="00FC3178" w:rsidRPr="00450BD3" w:rsidRDefault="00FC3178" w:rsidP="00450B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0BD3">
              <w:rPr>
                <w:rFonts w:ascii="Times New Roman" w:hAnsi="Times New Roman"/>
                <w:sz w:val="24"/>
                <w:szCs w:val="24"/>
              </w:rPr>
              <w:t xml:space="preserve">ПК 5.5 Выполнять </w:t>
            </w:r>
          </w:p>
        </w:tc>
        <w:tc>
          <w:tcPr>
            <w:tcW w:w="4112" w:type="dxa"/>
          </w:tcPr>
          <w:p w:rsidR="00FC3178" w:rsidRDefault="00FC3178" w:rsidP="00B61A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Владение способами подготовки </w:t>
            </w:r>
          </w:p>
        </w:tc>
        <w:tc>
          <w:tcPr>
            <w:tcW w:w="2656" w:type="dxa"/>
            <w:vMerge/>
            <w:vAlign w:val="center"/>
          </w:tcPr>
          <w:p w:rsidR="00FC3178" w:rsidRPr="005C0BBF" w:rsidRDefault="00FC3178" w:rsidP="00B61A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C3178" w:rsidRPr="005C0BBF" w:rsidTr="00582FEA">
        <w:tc>
          <w:tcPr>
            <w:tcW w:w="2803" w:type="dxa"/>
          </w:tcPr>
          <w:p w:rsidR="00FC3178" w:rsidRPr="00582FEA" w:rsidRDefault="00FC3178" w:rsidP="00582F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12" w:type="dxa"/>
          </w:tcPr>
          <w:p w:rsidR="00FC3178" w:rsidRPr="00582FEA" w:rsidRDefault="00FC3178" w:rsidP="00582F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56" w:type="dxa"/>
            <w:vAlign w:val="center"/>
          </w:tcPr>
          <w:p w:rsidR="00FC3178" w:rsidRPr="00582FEA" w:rsidRDefault="00FC3178" w:rsidP="00582F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FE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FC3178" w:rsidRPr="005C0BBF" w:rsidTr="00582FEA">
        <w:tc>
          <w:tcPr>
            <w:tcW w:w="2803" w:type="dxa"/>
          </w:tcPr>
          <w:p w:rsidR="00FC3178" w:rsidRPr="00450BD3" w:rsidRDefault="00FC3178" w:rsidP="00450B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0BD3">
              <w:rPr>
                <w:rFonts w:ascii="Times New Roman" w:hAnsi="Times New Roman"/>
                <w:sz w:val="24"/>
                <w:szCs w:val="24"/>
              </w:rPr>
              <w:t>подготовительные работы при производстве штукатурных работ</w:t>
            </w:r>
          </w:p>
        </w:tc>
        <w:tc>
          <w:tcPr>
            <w:tcW w:w="4112" w:type="dxa"/>
          </w:tcPr>
          <w:p w:rsidR="00FC3178" w:rsidRDefault="00FC3178" w:rsidP="00B61A8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различных поверхностей под оштукатуривание в соответствии с требованиями технической документации.</w:t>
            </w:r>
          </w:p>
          <w:p w:rsidR="00FC3178" w:rsidRPr="005C0BBF" w:rsidRDefault="00FC3178" w:rsidP="00B61A8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Соблюдение безопасных условий труда при выполнении подготовительных работ под оштукатуривание в соответствии с правилами.</w:t>
            </w:r>
          </w:p>
        </w:tc>
        <w:tc>
          <w:tcPr>
            <w:tcW w:w="2656" w:type="dxa"/>
            <w:vMerge w:val="restart"/>
            <w:vAlign w:val="center"/>
          </w:tcPr>
          <w:p w:rsidR="00FC3178" w:rsidRPr="005C0BBF" w:rsidRDefault="00FC3178" w:rsidP="00FE0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FC3178" w:rsidRPr="005C0BBF" w:rsidRDefault="00FC3178" w:rsidP="00FE0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sz w:val="24"/>
                <w:szCs w:val="24"/>
              </w:rPr>
              <w:t>- контрольных работ по темам МДК;</w:t>
            </w:r>
          </w:p>
          <w:p w:rsidR="00FC3178" w:rsidRPr="005C0BBF" w:rsidRDefault="00FC3178" w:rsidP="00FE0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sz w:val="24"/>
                <w:szCs w:val="24"/>
              </w:rPr>
              <w:t>- выполнени</w:t>
            </w:r>
            <w:r>
              <w:rPr>
                <w:rFonts w:ascii="Times New Roman" w:hAnsi="Times New Roman"/>
                <w:sz w:val="24"/>
                <w:szCs w:val="24"/>
              </w:rPr>
              <w:t>я тестовых заданий по темам МДК;</w:t>
            </w:r>
          </w:p>
          <w:p w:rsidR="00FC3178" w:rsidRPr="005C0BBF" w:rsidRDefault="00FC3178" w:rsidP="00FE0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sz w:val="24"/>
                <w:szCs w:val="24"/>
              </w:rPr>
              <w:t>- результатов выполнения практических работ во время учебной и производственной практики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C3178" w:rsidRPr="005C0BBF" w:rsidRDefault="00FC3178" w:rsidP="00FE0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  <w:r w:rsidRPr="005C0BBF">
              <w:rPr>
                <w:rFonts w:ascii="Times New Roman" w:hAnsi="Times New Roman"/>
                <w:sz w:val="24"/>
                <w:szCs w:val="24"/>
              </w:rPr>
              <w:t xml:space="preserve"> по МДК,</w:t>
            </w:r>
          </w:p>
          <w:p w:rsidR="00FC3178" w:rsidRPr="005C0BBF" w:rsidRDefault="00FC3178" w:rsidP="00FE0F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C0BBF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0BBF">
              <w:rPr>
                <w:rFonts w:ascii="Times New Roman" w:hAnsi="Times New Roman"/>
                <w:sz w:val="24"/>
                <w:szCs w:val="24"/>
              </w:rPr>
              <w:t>экзамен по модулю</w:t>
            </w:r>
          </w:p>
        </w:tc>
      </w:tr>
      <w:tr w:rsidR="00FC3178" w:rsidRPr="005C0BBF" w:rsidTr="00582FEA">
        <w:tc>
          <w:tcPr>
            <w:tcW w:w="2803" w:type="dxa"/>
          </w:tcPr>
          <w:p w:rsidR="00FC3178" w:rsidRPr="00450BD3" w:rsidRDefault="00FC3178" w:rsidP="00450B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0BD3">
              <w:rPr>
                <w:rFonts w:ascii="Times New Roman" w:hAnsi="Times New Roman"/>
                <w:sz w:val="24"/>
                <w:szCs w:val="24"/>
              </w:rPr>
              <w:t>ПК.5.6 Производить оштукатуривание поверхностей различной степени сложности</w:t>
            </w:r>
          </w:p>
        </w:tc>
        <w:tc>
          <w:tcPr>
            <w:tcW w:w="4112" w:type="dxa"/>
          </w:tcPr>
          <w:p w:rsidR="00FC3178" w:rsidRDefault="00FC3178" w:rsidP="00B61A8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Владение технологией выполнения простой и улучшенной штукатурки в соответствии с требованиями технической документации.</w:t>
            </w:r>
          </w:p>
          <w:p w:rsidR="00FC3178" w:rsidRDefault="00FC3178" w:rsidP="00B61A8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Владение способами нанесения, разравнивания и затирки накрывочного слоя при оштукатуривании откосов в соответствии с требованиями технической документации.</w:t>
            </w:r>
          </w:p>
          <w:p w:rsidR="00FC3178" w:rsidRPr="005C0BBF" w:rsidRDefault="00FC3178" w:rsidP="00B61A8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безопасных условий труда при </w:t>
            </w:r>
            <w:r w:rsidRPr="00450BD3">
              <w:rPr>
                <w:rFonts w:ascii="Times New Roman" w:hAnsi="Times New Roman"/>
                <w:sz w:val="24"/>
                <w:szCs w:val="24"/>
              </w:rPr>
              <w:t>оштукатуривани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50BD3">
              <w:rPr>
                <w:rFonts w:ascii="Times New Roman" w:hAnsi="Times New Roman"/>
                <w:sz w:val="24"/>
                <w:szCs w:val="24"/>
              </w:rPr>
              <w:t xml:space="preserve"> поверхностей различной степени сложности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56" w:type="dxa"/>
            <w:vMerge/>
            <w:vAlign w:val="center"/>
          </w:tcPr>
          <w:p w:rsidR="00FC3178" w:rsidRPr="005C0BBF" w:rsidRDefault="00FC3178" w:rsidP="00B61A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C3178" w:rsidRPr="005C0BBF" w:rsidTr="00582FEA">
        <w:tc>
          <w:tcPr>
            <w:tcW w:w="2803" w:type="dxa"/>
          </w:tcPr>
          <w:p w:rsidR="00FC3178" w:rsidRPr="00450BD3" w:rsidRDefault="00FC3178" w:rsidP="00450B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0BD3">
              <w:rPr>
                <w:rFonts w:ascii="Times New Roman" w:hAnsi="Times New Roman"/>
                <w:sz w:val="24"/>
                <w:szCs w:val="24"/>
              </w:rPr>
              <w:t>ПК 5.7 Выполнять отделку оштукатуренных поверхностей</w:t>
            </w:r>
          </w:p>
        </w:tc>
        <w:tc>
          <w:tcPr>
            <w:tcW w:w="4112" w:type="dxa"/>
          </w:tcPr>
          <w:p w:rsidR="00FC3178" w:rsidRDefault="00FC3178" w:rsidP="00B61A8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Выполнение отделки оштукатуренных поверхностей,</w:t>
            </w:r>
          </w:p>
          <w:p w:rsidR="00FC3178" w:rsidRPr="005C0BBF" w:rsidRDefault="00FC3178" w:rsidP="00B61A8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обоснование выбора технологии.</w:t>
            </w:r>
          </w:p>
        </w:tc>
        <w:tc>
          <w:tcPr>
            <w:tcW w:w="2656" w:type="dxa"/>
            <w:vMerge/>
            <w:vAlign w:val="center"/>
          </w:tcPr>
          <w:p w:rsidR="00FC3178" w:rsidRPr="005C0BBF" w:rsidRDefault="00FC3178" w:rsidP="00B61A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C3178" w:rsidRPr="005C0BBF" w:rsidTr="00582FEA">
        <w:tc>
          <w:tcPr>
            <w:tcW w:w="2803" w:type="dxa"/>
          </w:tcPr>
          <w:p w:rsidR="00FC3178" w:rsidRPr="00450BD3" w:rsidRDefault="00FC3178" w:rsidP="00450B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0BD3">
              <w:rPr>
                <w:rFonts w:ascii="Times New Roman" w:hAnsi="Times New Roman"/>
                <w:sz w:val="24"/>
                <w:szCs w:val="24"/>
              </w:rPr>
              <w:t>ПК 5.8 Выполнять ремонт оштукатуренных поверхностей.</w:t>
            </w:r>
          </w:p>
        </w:tc>
        <w:tc>
          <w:tcPr>
            <w:tcW w:w="4112" w:type="dxa"/>
          </w:tcPr>
          <w:p w:rsidR="00FC3178" w:rsidRDefault="00FC3178" w:rsidP="00B61A8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Умение определять степень повреждения оштукатуренных поверхностей.</w:t>
            </w:r>
          </w:p>
          <w:p w:rsidR="00FC3178" w:rsidRDefault="00FC3178" w:rsidP="00B61A8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Умение проводить ремонт </w:t>
            </w:r>
            <w:r w:rsidRPr="00450BD3">
              <w:rPr>
                <w:rFonts w:ascii="Times New Roman" w:hAnsi="Times New Roman"/>
                <w:sz w:val="24"/>
                <w:szCs w:val="24"/>
              </w:rPr>
              <w:t>оштукатуренных поверхностей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3178" w:rsidRPr="005C0BBF" w:rsidRDefault="00FC3178" w:rsidP="00B61A8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проводить контроль выполненных работ.</w:t>
            </w:r>
          </w:p>
        </w:tc>
        <w:tc>
          <w:tcPr>
            <w:tcW w:w="2656" w:type="dxa"/>
            <w:vMerge/>
            <w:vAlign w:val="center"/>
          </w:tcPr>
          <w:p w:rsidR="00FC3178" w:rsidRPr="005C0BBF" w:rsidRDefault="00FC3178" w:rsidP="00B61A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C3178" w:rsidRPr="005C0BBF" w:rsidTr="00FE0F15">
        <w:tc>
          <w:tcPr>
            <w:tcW w:w="2803" w:type="dxa"/>
          </w:tcPr>
          <w:p w:rsidR="00FC3178" w:rsidRPr="005C0BBF" w:rsidRDefault="00FC3178" w:rsidP="00B61A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C0BB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1. </w:t>
            </w: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112" w:type="dxa"/>
          </w:tcPr>
          <w:p w:rsidR="00FC3178" w:rsidRPr="005C0BBF" w:rsidRDefault="00FC3178" w:rsidP="00B61A84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C0BBF">
              <w:rPr>
                <w:rFonts w:ascii="Times New Roman" w:hAnsi="Times New Roman"/>
                <w:iCs/>
                <w:sz w:val="24"/>
                <w:szCs w:val="24"/>
              </w:rPr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FC3178" w:rsidRPr="005C0BBF" w:rsidRDefault="00FC3178" w:rsidP="00B61A84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C0BBF">
              <w:rPr>
                <w:rFonts w:ascii="Times New Roman" w:hAnsi="Times New Roman"/>
                <w:iCs/>
                <w:sz w:val="24"/>
                <w:szCs w:val="24"/>
              </w:rPr>
              <w:t>- адекватная оценка и самооценка эффективности и</w:t>
            </w:r>
            <w:r w:rsidRPr="005C0BBF">
              <w:rPr>
                <w:sz w:val="24"/>
                <w:szCs w:val="24"/>
              </w:rPr>
              <w:t xml:space="preserve"> </w:t>
            </w:r>
            <w:r w:rsidRPr="005C0BBF">
              <w:rPr>
                <w:rFonts w:ascii="Times New Roman" w:hAnsi="Times New Roman"/>
                <w:iCs/>
                <w:sz w:val="24"/>
                <w:szCs w:val="24"/>
              </w:rPr>
              <w:t>качества выполнения профессиональных задач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2656" w:type="dxa"/>
            <w:vAlign w:val="center"/>
          </w:tcPr>
          <w:p w:rsidR="00FC3178" w:rsidRPr="005C0BBF" w:rsidRDefault="00FC3178" w:rsidP="00437C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C3178" w:rsidRPr="005C0BBF" w:rsidTr="00FE0F15">
        <w:tc>
          <w:tcPr>
            <w:tcW w:w="2803" w:type="dxa"/>
          </w:tcPr>
          <w:p w:rsidR="00FC3178" w:rsidRPr="005C0BBF" w:rsidRDefault="00FC3178" w:rsidP="00B61A84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C0BB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2. </w:t>
            </w: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Осуществлять поиск, анализ и интерпретацию информации, необходимой для выполнения задач </w:t>
            </w:r>
          </w:p>
        </w:tc>
        <w:tc>
          <w:tcPr>
            <w:tcW w:w="4112" w:type="dxa"/>
          </w:tcPr>
          <w:p w:rsidR="00FC3178" w:rsidRPr="005C0BBF" w:rsidRDefault="00FC3178" w:rsidP="00B61A84">
            <w:pPr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C0BBF">
              <w:rPr>
                <w:sz w:val="24"/>
                <w:szCs w:val="24"/>
              </w:rPr>
              <w:t xml:space="preserve">- </w:t>
            </w:r>
            <w:r w:rsidRPr="005C0BBF">
              <w:rPr>
                <w:rFonts w:ascii="Times New Roman" w:hAnsi="Times New Roman"/>
                <w:iCs/>
                <w:sz w:val="24"/>
                <w:szCs w:val="24"/>
              </w:rPr>
              <w:t>оперативность поиска и использования информации, необходимой для качественного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C0BBF">
              <w:rPr>
                <w:rFonts w:ascii="Times New Roman" w:hAnsi="Times New Roman"/>
                <w:iCs/>
                <w:sz w:val="24"/>
                <w:szCs w:val="24"/>
              </w:rPr>
              <w:t>выполнения профессиональ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ных задач;</w:t>
            </w:r>
          </w:p>
        </w:tc>
        <w:tc>
          <w:tcPr>
            <w:tcW w:w="2656" w:type="dxa"/>
            <w:vAlign w:val="center"/>
          </w:tcPr>
          <w:p w:rsidR="00FC3178" w:rsidRPr="005C0BBF" w:rsidRDefault="00FC3178" w:rsidP="00437C1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C3178" w:rsidRPr="005C0BBF" w:rsidTr="00FE0F15">
        <w:tc>
          <w:tcPr>
            <w:tcW w:w="2803" w:type="dxa"/>
          </w:tcPr>
          <w:p w:rsidR="00FC3178" w:rsidRPr="00FE0F15" w:rsidRDefault="00FC3178" w:rsidP="00FE0F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4112" w:type="dxa"/>
          </w:tcPr>
          <w:p w:rsidR="00FC3178" w:rsidRPr="00FE0F15" w:rsidRDefault="00FC3178" w:rsidP="00FE0F15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2656" w:type="dxa"/>
            <w:vAlign w:val="center"/>
          </w:tcPr>
          <w:p w:rsidR="00FC3178" w:rsidRPr="00FE0F15" w:rsidRDefault="00FC3178" w:rsidP="00FE0F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E0F1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FC3178" w:rsidRPr="005C0BBF" w:rsidTr="00FE0F15">
        <w:tc>
          <w:tcPr>
            <w:tcW w:w="2803" w:type="dxa"/>
          </w:tcPr>
          <w:p w:rsidR="00FC3178" w:rsidRPr="005C0BBF" w:rsidRDefault="00FC3178" w:rsidP="00B61A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4112" w:type="dxa"/>
          </w:tcPr>
          <w:p w:rsidR="00FC3178" w:rsidRPr="005C0BBF" w:rsidRDefault="00FC3178" w:rsidP="00B61A84">
            <w:pPr>
              <w:suppressAutoHyphens/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C0BBF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C0BBF">
              <w:rPr>
                <w:rFonts w:ascii="Times New Roman" w:hAnsi="Times New Roman"/>
                <w:iCs/>
                <w:sz w:val="24"/>
                <w:szCs w:val="24"/>
              </w:rPr>
              <w:t>широта использования различных источников информации, включая электронные.</w:t>
            </w:r>
          </w:p>
        </w:tc>
        <w:tc>
          <w:tcPr>
            <w:tcW w:w="2656" w:type="dxa"/>
            <w:vAlign w:val="center"/>
          </w:tcPr>
          <w:p w:rsidR="00FC3178" w:rsidRPr="005C0BBF" w:rsidRDefault="00FC3178" w:rsidP="00B61A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C3178" w:rsidRPr="005C0BBF" w:rsidTr="00FE0F15">
        <w:tc>
          <w:tcPr>
            <w:tcW w:w="2803" w:type="dxa"/>
          </w:tcPr>
          <w:p w:rsidR="00FC3178" w:rsidRPr="005C0BBF" w:rsidRDefault="00FC3178" w:rsidP="00B61A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C0BB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3. </w:t>
            </w: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4112" w:type="dxa"/>
          </w:tcPr>
          <w:p w:rsidR="00FC3178" w:rsidRPr="005C0BBF" w:rsidRDefault="00FC3178" w:rsidP="00B61A84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5C0BBF">
              <w:rPr>
                <w:rFonts w:ascii="Times New Roman" w:hAnsi="Times New Roman"/>
                <w:sz w:val="24"/>
                <w:szCs w:val="24"/>
              </w:rPr>
              <w:t>демонстрация ответственности за принятые решения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3178" w:rsidRPr="005C0BBF" w:rsidRDefault="00FC3178" w:rsidP="00B61A84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sz w:val="24"/>
                <w:szCs w:val="24"/>
              </w:rPr>
              <w:t>- обоснованность самоанализа и коррекция результатов собственной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56" w:type="dxa"/>
            <w:vMerge w:val="restart"/>
            <w:vAlign w:val="center"/>
          </w:tcPr>
          <w:p w:rsidR="00FC3178" w:rsidRPr="005C0BBF" w:rsidRDefault="00FC3178" w:rsidP="00FE0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FC3178" w:rsidRPr="005C0BBF" w:rsidRDefault="00FC3178" w:rsidP="00FE0F1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C0BBF">
              <w:rPr>
                <w:rFonts w:ascii="Times New Roman" w:hAnsi="Times New Roman"/>
                <w:sz w:val="24"/>
                <w:szCs w:val="24"/>
              </w:rPr>
              <w:t xml:space="preserve">Экспертная оценка по результатам наблюдения за деятельностью </w:t>
            </w:r>
            <w:r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r w:rsidRPr="005C0BBF">
              <w:rPr>
                <w:rFonts w:ascii="Times New Roman" w:hAnsi="Times New Roman"/>
                <w:sz w:val="24"/>
                <w:szCs w:val="24"/>
              </w:rPr>
              <w:t xml:space="preserve"> в процессе освоения ПМ, в т.ч. при выполнении работ учебной и производственной практики</w:t>
            </w:r>
          </w:p>
        </w:tc>
      </w:tr>
      <w:tr w:rsidR="00FC3178" w:rsidRPr="005C0BBF" w:rsidTr="00FE0F15">
        <w:tc>
          <w:tcPr>
            <w:tcW w:w="2803" w:type="dxa"/>
          </w:tcPr>
          <w:p w:rsidR="00FC3178" w:rsidRPr="005C0BBF" w:rsidRDefault="00FC3178" w:rsidP="00B61A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C0BB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4. </w:t>
            </w: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4112" w:type="dxa"/>
          </w:tcPr>
          <w:p w:rsidR="00FC3178" w:rsidRPr="005C0BBF" w:rsidRDefault="00FC3178" w:rsidP="00B61A84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</w:t>
            </w:r>
            <w:r w:rsidRPr="005C0BBF">
              <w:rPr>
                <w:rFonts w:ascii="Times New Roman" w:hAnsi="Times New Roman"/>
                <w:sz w:val="24"/>
                <w:szCs w:val="24"/>
              </w:rPr>
              <w:t>онструктивность взаимодействия с обучающимися, преподавателями и руководителями практики в ходе обучения и 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решении профессиональных задач;</w:t>
            </w:r>
          </w:p>
          <w:p w:rsidR="00FC3178" w:rsidRPr="005C0BBF" w:rsidRDefault="00FC3178" w:rsidP="00B61A84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</w:t>
            </w:r>
            <w:r w:rsidRPr="005C0BBF">
              <w:rPr>
                <w:rFonts w:ascii="Times New Roman" w:hAnsi="Times New Roman"/>
                <w:sz w:val="24"/>
                <w:szCs w:val="24"/>
              </w:rPr>
              <w:t>еткое выполнение обязанностей при работе в команде и / или выполнении задания в группе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3178" w:rsidRPr="005C0BBF" w:rsidRDefault="00FC3178" w:rsidP="00B61A84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Pr="005C0BBF">
              <w:rPr>
                <w:rFonts w:ascii="Times New Roman" w:hAnsi="Times New Roman"/>
                <w:sz w:val="24"/>
                <w:szCs w:val="24"/>
              </w:rPr>
              <w:t>облюдение норм профессионал</w:t>
            </w:r>
            <w:r>
              <w:rPr>
                <w:rFonts w:ascii="Times New Roman" w:hAnsi="Times New Roman"/>
                <w:sz w:val="24"/>
                <w:szCs w:val="24"/>
              </w:rPr>
              <w:t>ьной этики при работе в команде;</w:t>
            </w:r>
          </w:p>
          <w:p w:rsidR="00FC3178" w:rsidRPr="005C0BBF" w:rsidRDefault="00FC3178" w:rsidP="00B61A84">
            <w:pPr>
              <w:suppressAutoHyphens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Pr="005C0BBF">
              <w:rPr>
                <w:rFonts w:ascii="Times New Roman" w:hAnsi="Times New Roman"/>
                <w:sz w:val="24"/>
                <w:szCs w:val="24"/>
              </w:rPr>
              <w:t>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56" w:type="dxa"/>
            <w:vMerge/>
            <w:vAlign w:val="center"/>
          </w:tcPr>
          <w:p w:rsidR="00FC3178" w:rsidRPr="005C0BBF" w:rsidRDefault="00FC3178" w:rsidP="00FE0F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C3178" w:rsidRPr="005C0BBF" w:rsidTr="00FE0F15">
        <w:tc>
          <w:tcPr>
            <w:tcW w:w="2803" w:type="dxa"/>
          </w:tcPr>
          <w:p w:rsidR="00FC3178" w:rsidRPr="005C0BBF" w:rsidRDefault="00FC3178" w:rsidP="00B61A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C0BB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5. </w:t>
            </w: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112" w:type="dxa"/>
          </w:tcPr>
          <w:p w:rsidR="00FC3178" w:rsidRPr="005C0BBF" w:rsidRDefault="00FC3178" w:rsidP="00835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C0BBF">
              <w:rPr>
                <w:rFonts w:ascii="Times New Roman" w:hAnsi="Times New Roman"/>
                <w:sz w:val="24"/>
                <w:szCs w:val="24"/>
              </w:rPr>
              <w:t>грамо</w:t>
            </w:r>
            <w:r>
              <w:rPr>
                <w:rFonts w:ascii="Times New Roman" w:hAnsi="Times New Roman"/>
                <w:sz w:val="24"/>
                <w:szCs w:val="24"/>
              </w:rPr>
              <w:t>тность устной и письменной речи;</w:t>
            </w:r>
          </w:p>
          <w:p w:rsidR="00FC3178" w:rsidRPr="005C0BBF" w:rsidRDefault="00FC3178" w:rsidP="008355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sz w:val="24"/>
                <w:szCs w:val="24"/>
              </w:rPr>
              <w:t>- ясность формулирования и изложения мыслей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C3178" w:rsidRPr="005C0BBF" w:rsidRDefault="00FC3178" w:rsidP="008355E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C0BBF">
              <w:rPr>
                <w:rFonts w:ascii="Times New Roman" w:hAnsi="Times New Roman"/>
                <w:sz w:val="24"/>
                <w:szCs w:val="24"/>
              </w:rPr>
              <w:t>проявление толерантности в рабочем коллективе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56" w:type="dxa"/>
            <w:vMerge/>
          </w:tcPr>
          <w:p w:rsidR="00FC3178" w:rsidRPr="005C0BBF" w:rsidRDefault="00FC3178" w:rsidP="00B61A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C3178" w:rsidRPr="005C0BBF" w:rsidTr="00FE0F15">
        <w:tc>
          <w:tcPr>
            <w:tcW w:w="2803" w:type="dxa"/>
          </w:tcPr>
          <w:p w:rsidR="00FC3178" w:rsidRPr="005C0BBF" w:rsidRDefault="00FC3178" w:rsidP="00B61A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C0BB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6. </w:t>
            </w: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4112" w:type="dxa"/>
          </w:tcPr>
          <w:p w:rsidR="00FC3178" w:rsidRPr="005C0BBF" w:rsidRDefault="00FC3178" w:rsidP="008355EF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описывать значимость своей профессии (специальности)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56" w:type="dxa"/>
            <w:vMerge/>
            <w:vAlign w:val="center"/>
          </w:tcPr>
          <w:p w:rsidR="00FC3178" w:rsidRPr="005C0BBF" w:rsidRDefault="00FC3178" w:rsidP="00B61A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C3178" w:rsidRPr="005C0BBF" w:rsidTr="00FE0F15">
        <w:tc>
          <w:tcPr>
            <w:tcW w:w="2803" w:type="dxa"/>
          </w:tcPr>
          <w:p w:rsidR="00FC3178" w:rsidRPr="005C0BBF" w:rsidRDefault="00FC3178" w:rsidP="00B61A84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C0BB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7. </w:t>
            </w: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Содействовать сохранению</w:t>
            </w:r>
          </w:p>
        </w:tc>
        <w:tc>
          <w:tcPr>
            <w:tcW w:w="4112" w:type="dxa"/>
          </w:tcPr>
          <w:p w:rsidR="00FC3178" w:rsidRPr="005C0BBF" w:rsidRDefault="00FC3178" w:rsidP="008355EF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соблюдение нормы экологической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безопасности;</w:t>
            </w:r>
          </w:p>
        </w:tc>
        <w:tc>
          <w:tcPr>
            <w:tcW w:w="2656" w:type="dxa"/>
            <w:vMerge/>
            <w:vAlign w:val="center"/>
          </w:tcPr>
          <w:p w:rsidR="00FC3178" w:rsidRPr="005C0BBF" w:rsidRDefault="00FC3178" w:rsidP="00B61A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C3178" w:rsidRPr="005C0BBF" w:rsidTr="00FE0F15">
        <w:tc>
          <w:tcPr>
            <w:tcW w:w="2803" w:type="dxa"/>
          </w:tcPr>
          <w:p w:rsidR="00FC3178" w:rsidRPr="00FE0F15" w:rsidRDefault="00FC3178" w:rsidP="00FE0F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4112" w:type="dxa"/>
          </w:tcPr>
          <w:p w:rsidR="00FC3178" w:rsidRPr="00FE0F15" w:rsidRDefault="00FC3178" w:rsidP="00FE0F15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656" w:type="dxa"/>
            <w:vAlign w:val="center"/>
          </w:tcPr>
          <w:p w:rsidR="00FC3178" w:rsidRPr="00FE0F15" w:rsidRDefault="00FC3178" w:rsidP="00FE0F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FC3178" w:rsidRPr="005C0BBF" w:rsidTr="00FE0F15">
        <w:tc>
          <w:tcPr>
            <w:tcW w:w="2803" w:type="dxa"/>
          </w:tcPr>
          <w:p w:rsidR="00FC3178" w:rsidRPr="005C0BBF" w:rsidRDefault="00FC3178" w:rsidP="00B61A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окружающей среды, ресурсосбережению, эффективно действовать в чрезвычайных ситуациях</w:t>
            </w:r>
          </w:p>
        </w:tc>
        <w:tc>
          <w:tcPr>
            <w:tcW w:w="4112" w:type="dxa"/>
          </w:tcPr>
          <w:p w:rsidR="00FC3178" w:rsidRPr="005C0BBF" w:rsidRDefault="00FC3178" w:rsidP="008355EF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C0BBF">
              <w:rPr>
                <w:rFonts w:ascii="Times New Roman" w:hAnsi="Times New Roman"/>
                <w:sz w:val="24"/>
                <w:szCs w:val="24"/>
              </w:rPr>
              <w:t>применение направлений ресурсосбережения в рамках профессиональной деятельности по специальности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56" w:type="dxa"/>
            <w:vMerge w:val="restart"/>
            <w:vAlign w:val="center"/>
          </w:tcPr>
          <w:p w:rsidR="00FC3178" w:rsidRPr="005C0BBF" w:rsidRDefault="00FC3178" w:rsidP="00A826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FC3178" w:rsidRPr="005C0BBF" w:rsidRDefault="00FC3178" w:rsidP="00A8265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C0BBF">
              <w:rPr>
                <w:rFonts w:ascii="Times New Roman" w:hAnsi="Times New Roman"/>
                <w:sz w:val="24"/>
                <w:szCs w:val="24"/>
              </w:rPr>
              <w:t xml:space="preserve">Экспертная оценка по результатам наблюдения за деятельностью </w:t>
            </w:r>
            <w:r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r w:rsidRPr="005C0BBF">
              <w:rPr>
                <w:rFonts w:ascii="Times New Roman" w:hAnsi="Times New Roman"/>
                <w:sz w:val="24"/>
                <w:szCs w:val="24"/>
              </w:rPr>
              <w:t xml:space="preserve"> в процессе освоения ПМ, в т.ч. при выполнении работ учебной и производственной практики</w:t>
            </w:r>
          </w:p>
        </w:tc>
      </w:tr>
      <w:tr w:rsidR="00FC3178" w:rsidRPr="005C0BBF" w:rsidTr="00FE0F15">
        <w:tc>
          <w:tcPr>
            <w:tcW w:w="2803" w:type="dxa"/>
          </w:tcPr>
          <w:p w:rsidR="00FC3178" w:rsidRPr="005C0BBF" w:rsidRDefault="00FC3178" w:rsidP="00B61A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C0BB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8. </w:t>
            </w: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112" w:type="dxa"/>
          </w:tcPr>
          <w:p w:rsidR="00FC3178" w:rsidRPr="005C0BBF" w:rsidRDefault="00FC3178" w:rsidP="008355EF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C0BBF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C0BBF">
              <w:rPr>
                <w:rFonts w:ascii="Times New Roman" w:hAnsi="Times New Roman"/>
                <w:iCs/>
                <w:sz w:val="24"/>
                <w:szCs w:val="24"/>
              </w:rPr>
              <w:t>использование физкультурно-оздоровительной деятельности для укрепления здоровья, достижения жизненных и профессиональных целей;</w:t>
            </w:r>
          </w:p>
          <w:p w:rsidR="00FC3178" w:rsidRPr="005C0BBF" w:rsidRDefault="00FC3178" w:rsidP="008355EF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C0BBF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C0BBF">
              <w:rPr>
                <w:rFonts w:ascii="Times New Roman" w:hAnsi="Times New Roman"/>
                <w:iCs/>
                <w:sz w:val="24"/>
                <w:szCs w:val="24"/>
              </w:rPr>
              <w:t>применение рациональных приемов двигательных функций в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профессиональной деятельности;</w:t>
            </w:r>
          </w:p>
          <w:p w:rsidR="00FC3178" w:rsidRPr="005C0BBF" w:rsidRDefault="00FC3178" w:rsidP="008355EF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C0BBF">
              <w:rPr>
                <w:rFonts w:ascii="Times New Roman" w:hAnsi="Times New Roman"/>
                <w:iCs/>
                <w:sz w:val="24"/>
                <w:szCs w:val="24"/>
              </w:rPr>
              <w:t>пользоваться средствами профилактики перенапряжения характерными для данной специальности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2656" w:type="dxa"/>
            <w:vMerge/>
            <w:vAlign w:val="center"/>
          </w:tcPr>
          <w:p w:rsidR="00FC3178" w:rsidRPr="005C0BBF" w:rsidRDefault="00FC3178" w:rsidP="00B61A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C3178" w:rsidRPr="005C0BBF" w:rsidTr="00FE0F15">
        <w:tc>
          <w:tcPr>
            <w:tcW w:w="2803" w:type="dxa"/>
          </w:tcPr>
          <w:p w:rsidR="00FC3178" w:rsidRPr="005C0BBF" w:rsidRDefault="00FC3178" w:rsidP="00B61A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C0BB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9. </w:t>
            </w: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4112" w:type="dxa"/>
          </w:tcPr>
          <w:p w:rsidR="00FC3178" w:rsidRPr="005C0BBF" w:rsidRDefault="00FC3178" w:rsidP="008355EF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применение средств информационных технологий для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решения профессиональных задач;</w:t>
            </w:r>
          </w:p>
          <w:p w:rsidR="00FC3178" w:rsidRPr="005C0BBF" w:rsidRDefault="00FC3178" w:rsidP="008355EF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C0BBF">
              <w:rPr>
                <w:rFonts w:ascii="Times New Roman" w:hAnsi="Times New Roman"/>
                <w:sz w:val="24"/>
                <w:szCs w:val="24"/>
              </w:rPr>
              <w:t>использование современного общего и специализированного программного обеспечения при решении профессиональных задач.</w:t>
            </w:r>
          </w:p>
        </w:tc>
        <w:tc>
          <w:tcPr>
            <w:tcW w:w="2656" w:type="dxa"/>
            <w:vMerge/>
            <w:vAlign w:val="center"/>
          </w:tcPr>
          <w:p w:rsidR="00FC3178" w:rsidRPr="005C0BBF" w:rsidRDefault="00FC3178" w:rsidP="00B61A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C3178" w:rsidRPr="005C0BBF" w:rsidTr="00FE0F15">
        <w:tc>
          <w:tcPr>
            <w:tcW w:w="2803" w:type="dxa"/>
          </w:tcPr>
          <w:p w:rsidR="00FC3178" w:rsidRPr="005C0BBF" w:rsidRDefault="00FC3178" w:rsidP="00B61A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C0BB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10. </w:t>
            </w: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112" w:type="dxa"/>
          </w:tcPr>
          <w:p w:rsidR="00FC3178" w:rsidRPr="005C0BBF" w:rsidRDefault="00FC3178" w:rsidP="008355EF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понимать общий смысл четко произнесенных высказываний на известные тем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 (профессиональные и бытовые);</w:t>
            </w:r>
          </w:p>
          <w:p w:rsidR="00FC3178" w:rsidRPr="005C0BBF" w:rsidRDefault="00FC3178" w:rsidP="008355EF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понимать тексты на базовые профессиональные темы;</w:t>
            </w:r>
          </w:p>
          <w:p w:rsidR="00FC3178" w:rsidRPr="005C0BBF" w:rsidRDefault="00FC3178" w:rsidP="008355EF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участвовать в диалогах на знакомые общие и профессиональные темы;</w:t>
            </w:r>
          </w:p>
          <w:p w:rsidR="00FC3178" w:rsidRPr="005C0BBF" w:rsidRDefault="00FC3178" w:rsidP="008355EF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- строить простые высказывания о себе и о своей профессиональной деятельности;</w:t>
            </w:r>
          </w:p>
          <w:p w:rsidR="00FC3178" w:rsidRPr="005C0BBF" w:rsidRDefault="00FC3178" w:rsidP="008355EF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кратко обосновывать и объяснить свои действия (текущие и планируемые);</w:t>
            </w:r>
          </w:p>
          <w:p w:rsidR="00FC3178" w:rsidRPr="005C0BBF" w:rsidRDefault="00FC3178" w:rsidP="008355EF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FC3178" w:rsidRPr="005C0BBF" w:rsidRDefault="00FC3178" w:rsidP="008355EF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в профессиональной деятельности необходимой технической документации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56" w:type="dxa"/>
            <w:vMerge/>
            <w:vAlign w:val="center"/>
          </w:tcPr>
          <w:p w:rsidR="00FC3178" w:rsidRPr="005C0BBF" w:rsidRDefault="00FC3178" w:rsidP="00B61A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C3178" w:rsidRPr="005C0BBF" w:rsidTr="00FE0F15">
        <w:tc>
          <w:tcPr>
            <w:tcW w:w="2803" w:type="dxa"/>
          </w:tcPr>
          <w:p w:rsidR="00FC3178" w:rsidRPr="005C0BBF" w:rsidRDefault="00FC3178" w:rsidP="00B61A84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C0BB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ОК 11. </w:t>
            </w: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знания по финансовой грамотности, планировать предпринимательскую</w:t>
            </w:r>
          </w:p>
        </w:tc>
        <w:tc>
          <w:tcPr>
            <w:tcW w:w="4112" w:type="dxa"/>
          </w:tcPr>
          <w:p w:rsidR="00FC3178" w:rsidRPr="005C0BBF" w:rsidRDefault="00FC3178" w:rsidP="000222E4">
            <w:pPr>
              <w:pStyle w:val="ad"/>
              <w:tabs>
                <w:tab w:val="left" w:pos="252"/>
              </w:tabs>
              <w:spacing w:before="0" w:after="0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5C0BBF">
              <w:rPr>
                <w:color w:val="000000"/>
              </w:rPr>
              <w:t>обос</w:t>
            </w:r>
            <w:r>
              <w:rPr>
                <w:color w:val="000000"/>
              </w:rPr>
              <w:t>нованность применения знаний по финансовой грамотности;</w:t>
            </w:r>
          </w:p>
          <w:p w:rsidR="00FC3178" w:rsidRPr="005C0BBF" w:rsidRDefault="00FC3178" w:rsidP="000222E4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законодательных и нормативно-правовых актов при планировании предпринимательской</w:t>
            </w:r>
          </w:p>
        </w:tc>
        <w:tc>
          <w:tcPr>
            <w:tcW w:w="2656" w:type="dxa"/>
            <w:vMerge/>
            <w:vAlign w:val="center"/>
          </w:tcPr>
          <w:p w:rsidR="00FC3178" w:rsidRPr="005C0BBF" w:rsidRDefault="00FC3178" w:rsidP="00B61A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FC3178" w:rsidRPr="005C0BBF" w:rsidTr="00FE0F15">
        <w:tc>
          <w:tcPr>
            <w:tcW w:w="2803" w:type="dxa"/>
          </w:tcPr>
          <w:p w:rsidR="00FC3178" w:rsidRPr="000222E4" w:rsidRDefault="00FC3178" w:rsidP="000222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4112" w:type="dxa"/>
          </w:tcPr>
          <w:p w:rsidR="00FC3178" w:rsidRPr="000222E4" w:rsidRDefault="00FC3178" w:rsidP="000222E4">
            <w:pPr>
              <w:tabs>
                <w:tab w:val="left" w:pos="25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656" w:type="dxa"/>
            <w:vAlign w:val="center"/>
          </w:tcPr>
          <w:p w:rsidR="00FC3178" w:rsidRPr="000222E4" w:rsidRDefault="00FC3178" w:rsidP="000222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FC3178" w:rsidRPr="005C0BBF" w:rsidTr="00FE0F15">
        <w:tc>
          <w:tcPr>
            <w:tcW w:w="2803" w:type="dxa"/>
          </w:tcPr>
          <w:p w:rsidR="00FC3178" w:rsidRPr="005C0BBF" w:rsidRDefault="00FC3178" w:rsidP="00B61A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деятельность в профессиональной сфере</w:t>
            </w:r>
          </w:p>
        </w:tc>
        <w:tc>
          <w:tcPr>
            <w:tcW w:w="4112" w:type="dxa"/>
          </w:tcPr>
          <w:p w:rsidR="00FC3178" w:rsidRPr="005C0BBF" w:rsidRDefault="00FC3178" w:rsidP="008355EF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0BBF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 в строительной отрасли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FC3178" w:rsidRPr="005C0BBF" w:rsidRDefault="00FC3178" w:rsidP="008355EF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C0BBF">
              <w:rPr>
                <w:rFonts w:ascii="Times New Roman" w:hAnsi="Times New Roman"/>
                <w:sz w:val="24"/>
                <w:szCs w:val="24"/>
              </w:rPr>
              <w:t>эффективность</w:t>
            </w:r>
            <w:r w:rsidRPr="005C0BBF">
              <w:rPr>
                <w:sz w:val="24"/>
                <w:szCs w:val="24"/>
              </w:rPr>
              <w:t xml:space="preserve"> </w:t>
            </w:r>
            <w:r w:rsidRPr="005C0BBF">
              <w:rPr>
                <w:rFonts w:ascii="Times New Roman" w:hAnsi="Times New Roman"/>
                <w:sz w:val="24"/>
                <w:szCs w:val="24"/>
              </w:rPr>
              <w:t>планировани</w:t>
            </w:r>
            <w:r w:rsidRPr="005C0BBF">
              <w:rPr>
                <w:sz w:val="24"/>
                <w:szCs w:val="24"/>
              </w:rPr>
              <w:t xml:space="preserve">я </w:t>
            </w:r>
            <w:r w:rsidRPr="005C0BBF">
              <w:rPr>
                <w:rFonts w:ascii="Times New Roman" w:hAnsi="Times New Roman"/>
                <w:sz w:val="24"/>
                <w:szCs w:val="24"/>
              </w:rPr>
              <w:t>предпринимательск</w:t>
            </w:r>
            <w:r w:rsidRPr="005C0BBF">
              <w:rPr>
                <w:sz w:val="24"/>
                <w:szCs w:val="24"/>
              </w:rPr>
              <w:t xml:space="preserve">ой </w:t>
            </w:r>
            <w:r w:rsidRPr="005C0BBF">
              <w:rPr>
                <w:rFonts w:ascii="Times New Roman" w:hAnsi="Times New Roman"/>
                <w:sz w:val="24"/>
                <w:szCs w:val="24"/>
              </w:rPr>
              <w:t>деятельност</w:t>
            </w:r>
            <w:r w:rsidRPr="005C0BBF">
              <w:rPr>
                <w:sz w:val="24"/>
                <w:szCs w:val="24"/>
              </w:rPr>
              <w:t>и</w:t>
            </w:r>
            <w:r w:rsidRPr="005C0BBF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5C0BBF">
              <w:rPr>
                <w:sz w:val="24"/>
                <w:szCs w:val="24"/>
              </w:rPr>
              <w:t xml:space="preserve"> </w:t>
            </w:r>
            <w:r w:rsidRPr="005C0BBF">
              <w:rPr>
                <w:rFonts w:ascii="Times New Roman" w:hAnsi="Times New Roman"/>
                <w:sz w:val="24"/>
                <w:szCs w:val="24"/>
              </w:rPr>
              <w:t>профессиональной сфере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56" w:type="dxa"/>
            <w:vAlign w:val="center"/>
          </w:tcPr>
          <w:p w:rsidR="00FC3178" w:rsidRPr="005C0BBF" w:rsidRDefault="00FC3178" w:rsidP="00B61A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FC3178" w:rsidRDefault="00FC3178"/>
    <w:sectPr w:rsidR="00FC3178" w:rsidSect="007A5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178" w:rsidRDefault="00FC3178" w:rsidP="00E8672E">
      <w:pPr>
        <w:spacing w:after="0" w:line="240" w:lineRule="auto"/>
      </w:pPr>
      <w:r>
        <w:separator/>
      </w:r>
    </w:p>
  </w:endnote>
  <w:endnote w:type="continuationSeparator" w:id="0">
    <w:p w:rsidR="00FC3178" w:rsidRDefault="00FC3178" w:rsidP="00E86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178" w:rsidRDefault="00FC3178">
    <w:pPr>
      <w:pStyle w:val="a5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6837C2">
      <w:rPr>
        <w:noProof/>
      </w:rPr>
      <w:t>2</w:t>
    </w:r>
    <w:r>
      <w:rPr>
        <w:noProof/>
      </w:rPr>
      <w:fldChar w:fldCharType="end"/>
    </w:r>
  </w:p>
  <w:p w:rsidR="00FC3178" w:rsidRDefault="00FC31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178" w:rsidRDefault="00FC3178" w:rsidP="00E8672E">
      <w:pPr>
        <w:spacing w:after="0" w:line="240" w:lineRule="auto"/>
      </w:pPr>
      <w:r>
        <w:separator/>
      </w:r>
    </w:p>
  </w:footnote>
  <w:footnote w:type="continuationSeparator" w:id="0">
    <w:p w:rsidR="00FC3178" w:rsidRDefault="00FC3178" w:rsidP="00E86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807" w:hanging="360"/>
      </w:pPr>
      <w:rPr>
        <w:rFonts w:ascii="Symbol" w:hAnsi="Symbol" w:hint="default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807"/>
        </w:tabs>
        <w:ind w:left="807" w:hanging="360"/>
      </w:pPr>
      <w:rPr>
        <w:rFonts w:ascii="Symbol" w:hAnsi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8"/>
        <w:szCs w:val="28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115424D"/>
    <w:multiLevelType w:val="hybridMultilevel"/>
    <w:tmpl w:val="3C70182A"/>
    <w:lvl w:ilvl="0" w:tplc="21A4DB50">
      <w:start w:val="9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6E35F0C"/>
    <w:multiLevelType w:val="hybridMultilevel"/>
    <w:tmpl w:val="2CDA1FB2"/>
    <w:lvl w:ilvl="0" w:tplc="0419000F">
      <w:start w:val="1"/>
      <w:numFmt w:val="decimal"/>
      <w:lvlText w:val="%1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6"/>
        </w:tabs>
        <w:ind w:left="19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96"/>
        </w:tabs>
        <w:ind w:left="26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36"/>
        </w:tabs>
        <w:ind w:left="41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56"/>
        </w:tabs>
        <w:ind w:left="48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96"/>
        </w:tabs>
        <w:ind w:left="62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16"/>
        </w:tabs>
        <w:ind w:left="7016" w:hanging="180"/>
      </w:pPr>
      <w:rPr>
        <w:rFonts w:cs="Times New Roman"/>
      </w:rPr>
    </w:lvl>
  </w:abstractNum>
  <w:abstractNum w:abstractNumId="16" w15:restartNumberingAfterBreak="0">
    <w:nsid w:val="0A1B646A"/>
    <w:multiLevelType w:val="hybridMultilevel"/>
    <w:tmpl w:val="09323DF8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B2548DB"/>
    <w:multiLevelType w:val="hybridMultilevel"/>
    <w:tmpl w:val="74705B2E"/>
    <w:lvl w:ilvl="0" w:tplc="641A95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F4F6FDB"/>
    <w:multiLevelType w:val="hybridMultilevel"/>
    <w:tmpl w:val="0A3874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A5727FD"/>
    <w:multiLevelType w:val="hybridMultilevel"/>
    <w:tmpl w:val="A4E0C0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511BD2"/>
    <w:multiLevelType w:val="hybridMultilevel"/>
    <w:tmpl w:val="DA884F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660003"/>
    <w:multiLevelType w:val="hybridMultilevel"/>
    <w:tmpl w:val="5872943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26CE5CFB"/>
    <w:multiLevelType w:val="hybridMultilevel"/>
    <w:tmpl w:val="397CD3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95857FD"/>
    <w:multiLevelType w:val="hybridMultilevel"/>
    <w:tmpl w:val="8AB241E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2AB64053"/>
    <w:multiLevelType w:val="hybridMultilevel"/>
    <w:tmpl w:val="A85687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CA43B1B"/>
    <w:multiLevelType w:val="hybridMultilevel"/>
    <w:tmpl w:val="915CF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911338"/>
    <w:multiLevelType w:val="hybridMultilevel"/>
    <w:tmpl w:val="1A824C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C26916"/>
    <w:multiLevelType w:val="hybridMultilevel"/>
    <w:tmpl w:val="86D4EDC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4AC70833"/>
    <w:multiLevelType w:val="hybridMultilevel"/>
    <w:tmpl w:val="96141F3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AD478CB"/>
    <w:multiLevelType w:val="hybridMultilevel"/>
    <w:tmpl w:val="C99A93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BD26B5"/>
    <w:multiLevelType w:val="hybridMultilevel"/>
    <w:tmpl w:val="43988788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1" w15:restartNumberingAfterBreak="0">
    <w:nsid w:val="54C95B00"/>
    <w:multiLevelType w:val="hybridMultilevel"/>
    <w:tmpl w:val="90E62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311695"/>
    <w:multiLevelType w:val="hybridMultilevel"/>
    <w:tmpl w:val="2D8A6E70"/>
    <w:lvl w:ilvl="0" w:tplc="D9E479B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3255BEE"/>
    <w:multiLevelType w:val="multilevel"/>
    <w:tmpl w:val="FC420918"/>
    <w:lvl w:ilvl="0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286" w:hanging="75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286" w:hanging="7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1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7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3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3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96" w:hanging="2160"/>
      </w:pPr>
      <w:rPr>
        <w:rFonts w:cs="Times New Roman" w:hint="default"/>
      </w:rPr>
    </w:lvl>
  </w:abstractNum>
  <w:abstractNum w:abstractNumId="34" w15:restartNumberingAfterBreak="0">
    <w:nsid w:val="695C2F8E"/>
    <w:multiLevelType w:val="hybridMultilevel"/>
    <w:tmpl w:val="30A81252"/>
    <w:lvl w:ilvl="0" w:tplc="80AEFF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B5141BB"/>
    <w:multiLevelType w:val="hybridMultilevel"/>
    <w:tmpl w:val="DD2697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33"/>
  </w:num>
  <w:num w:numId="3">
    <w:abstractNumId w:val="31"/>
  </w:num>
  <w:num w:numId="4">
    <w:abstractNumId w:val="27"/>
  </w:num>
  <w:num w:numId="5">
    <w:abstractNumId w:val="21"/>
  </w:num>
  <w:num w:numId="6">
    <w:abstractNumId w:val="16"/>
  </w:num>
  <w:num w:numId="7">
    <w:abstractNumId w:val="30"/>
  </w:num>
  <w:num w:numId="8">
    <w:abstractNumId w:val="35"/>
  </w:num>
  <w:num w:numId="9">
    <w:abstractNumId w:val="18"/>
  </w:num>
  <w:num w:numId="10">
    <w:abstractNumId w:val="23"/>
  </w:num>
  <w:num w:numId="11">
    <w:abstractNumId w:val="34"/>
  </w:num>
  <w:num w:numId="12">
    <w:abstractNumId w:val="17"/>
  </w:num>
  <w:num w:numId="13">
    <w:abstractNumId w:val="15"/>
  </w:num>
  <w:num w:numId="14">
    <w:abstractNumId w:val="25"/>
  </w:num>
  <w:num w:numId="15">
    <w:abstractNumId w:val="32"/>
  </w:num>
  <w:num w:numId="16">
    <w:abstractNumId w:val="29"/>
  </w:num>
  <w:num w:numId="17">
    <w:abstractNumId w:val="26"/>
  </w:num>
  <w:num w:numId="18">
    <w:abstractNumId w:val="19"/>
  </w:num>
  <w:num w:numId="19">
    <w:abstractNumId w:val="20"/>
  </w:num>
  <w:num w:numId="20">
    <w:abstractNumId w:val="24"/>
  </w:num>
  <w:num w:numId="21">
    <w:abstractNumId w:val="14"/>
  </w:num>
  <w:num w:numId="22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FB8"/>
    <w:rsid w:val="00003C2C"/>
    <w:rsid w:val="0001438A"/>
    <w:rsid w:val="000222E4"/>
    <w:rsid w:val="000239D1"/>
    <w:rsid w:val="00036C76"/>
    <w:rsid w:val="00061E0C"/>
    <w:rsid w:val="000736F8"/>
    <w:rsid w:val="000A115A"/>
    <w:rsid w:val="000F3436"/>
    <w:rsid w:val="00105611"/>
    <w:rsid w:val="00115B2E"/>
    <w:rsid w:val="0011726C"/>
    <w:rsid w:val="00151257"/>
    <w:rsid w:val="00155E95"/>
    <w:rsid w:val="0017564F"/>
    <w:rsid w:val="001773E9"/>
    <w:rsid w:val="0018384E"/>
    <w:rsid w:val="001840FF"/>
    <w:rsid w:val="00184AE9"/>
    <w:rsid w:val="00185FDD"/>
    <w:rsid w:val="00187AB2"/>
    <w:rsid w:val="00191D4B"/>
    <w:rsid w:val="001C0FF3"/>
    <w:rsid w:val="001D3202"/>
    <w:rsid w:val="001D35B4"/>
    <w:rsid w:val="001F0A95"/>
    <w:rsid w:val="00206FA6"/>
    <w:rsid w:val="002279D6"/>
    <w:rsid w:val="00271C8E"/>
    <w:rsid w:val="00273EAB"/>
    <w:rsid w:val="0027660D"/>
    <w:rsid w:val="00277C03"/>
    <w:rsid w:val="00281669"/>
    <w:rsid w:val="00296C8F"/>
    <w:rsid w:val="002A37EA"/>
    <w:rsid w:val="002B77A9"/>
    <w:rsid w:val="002C0720"/>
    <w:rsid w:val="002E244D"/>
    <w:rsid w:val="00300111"/>
    <w:rsid w:val="00302EF1"/>
    <w:rsid w:val="00311FF1"/>
    <w:rsid w:val="00313FCB"/>
    <w:rsid w:val="00314CD9"/>
    <w:rsid w:val="00325DC7"/>
    <w:rsid w:val="003322AA"/>
    <w:rsid w:val="00351349"/>
    <w:rsid w:val="00357B39"/>
    <w:rsid w:val="00371DFE"/>
    <w:rsid w:val="0038111D"/>
    <w:rsid w:val="00387AF2"/>
    <w:rsid w:val="00390D24"/>
    <w:rsid w:val="003B0B16"/>
    <w:rsid w:val="003B51C1"/>
    <w:rsid w:val="003C4643"/>
    <w:rsid w:val="003D65F3"/>
    <w:rsid w:val="003E6C2E"/>
    <w:rsid w:val="004032BA"/>
    <w:rsid w:val="00416FC3"/>
    <w:rsid w:val="004209B9"/>
    <w:rsid w:val="00437C19"/>
    <w:rsid w:val="00450BD3"/>
    <w:rsid w:val="00452A16"/>
    <w:rsid w:val="00454DDD"/>
    <w:rsid w:val="00482CD3"/>
    <w:rsid w:val="00484C68"/>
    <w:rsid w:val="004A0F5C"/>
    <w:rsid w:val="004A4AB1"/>
    <w:rsid w:val="004C75E2"/>
    <w:rsid w:val="004F309F"/>
    <w:rsid w:val="004F4243"/>
    <w:rsid w:val="005256B7"/>
    <w:rsid w:val="0053506C"/>
    <w:rsid w:val="00555A5A"/>
    <w:rsid w:val="005621AF"/>
    <w:rsid w:val="00575482"/>
    <w:rsid w:val="00582FEA"/>
    <w:rsid w:val="0058597E"/>
    <w:rsid w:val="005A02B8"/>
    <w:rsid w:val="005A37B0"/>
    <w:rsid w:val="005A7F86"/>
    <w:rsid w:val="005B2848"/>
    <w:rsid w:val="005C0BBF"/>
    <w:rsid w:val="005D4003"/>
    <w:rsid w:val="005E0145"/>
    <w:rsid w:val="005E4351"/>
    <w:rsid w:val="005F5538"/>
    <w:rsid w:val="00601785"/>
    <w:rsid w:val="00602A38"/>
    <w:rsid w:val="00607D0D"/>
    <w:rsid w:val="006316D0"/>
    <w:rsid w:val="0065092A"/>
    <w:rsid w:val="00660F00"/>
    <w:rsid w:val="00664E0E"/>
    <w:rsid w:val="006729EB"/>
    <w:rsid w:val="00677131"/>
    <w:rsid w:val="006837C2"/>
    <w:rsid w:val="006879AD"/>
    <w:rsid w:val="006A11F9"/>
    <w:rsid w:val="006A37E4"/>
    <w:rsid w:val="006A784E"/>
    <w:rsid w:val="006F1FC9"/>
    <w:rsid w:val="007151E6"/>
    <w:rsid w:val="007212B2"/>
    <w:rsid w:val="00735E68"/>
    <w:rsid w:val="00757E5F"/>
    <w:rsid w:val="00760B2B"/>
    <w:rsid w:val="007625C2"/>
    <w:rsid w:val="00774A5E"/>
    <w:rsid w:val="00783AC9"/>
    <w:rsid w:val="0078540E"/>
    <w:rsid w:val="007A5055"/>
    <w:rsid w:val="007B1064"/>
    <w:rsid w:val="007C0B4E"/>
    <w:rsid w:val="007C0BE1"/>
    <w:rsid w:val="007D54DF"/>
    <w:rsid w:val="007D5DDE"/>
    <w:rsid w:val="007E28DB"/>
    <w:rsid w:val="00803D87"/>
    <w:rsid w:val="00813C2A"/>
    <w:rsid w:val="008143BE"/>
    <w:rsid w:val="008355EF"/>
    <w:rsid w:val="0083639A"/>
    <w:rsid w:val="00850482"/>
    <w:rsid w:val="0085408A"/>
    <w:rsid w:val="00872016"/>
    <w:rsid w:val="008840E3"/>
    <w:rsid w:val="008913C2"/>
    <w:rsid w:val="00892D46"/>
    <w:rsid w:val="008A20BB"/>
    <w:rsid w:val="008B2D7A"/>
    <w:rsid w:val="008B7D9C"/>
    <w:rsid w:val="008C4AAE"/>
    <w:rsid w:val="008D4F9C"/>
    <w:rsid w:val="0090046B"/>
    <w:rsid w:val="009145BB"/>
    <w:rsid w:val="00931603"/>
    <w:rsid w:val="00934E34"/>
    <w:rsid w:val="0096312F"/>
    <w:rsid w:val="00965253"/>
    <w:rsid w:val="00981A90"/>
    <w:rsid w:val="0099306D"/>
    <w:rsid w:val="00995B5A"/>
    <w:rsid w:val="009A1CD1"/>
    <w:rsid w:val="009A7373"/>
    <w:rsid w:val="009B2953"/>
    <w:rsid w:val="009C71A5"/>
    <w:rsid w:val="009D0B54"/>
    <w:rsid w:val="009D0DB8"/>
    <w:rsid w:val="009D4FB8"/>
    <w:rsid w:val="009E76A7"/>
    <w:rsid w:val="009F70B5"/>
    <w:rsid w:val="00A044D3"/>
    <w:rsid w:val="00A06405"/>
    <w:rsid w:val="00A32BEE"/>
    <w:rsid w:val="00A365B6"/>
    <w:rsid w:val="00A3721D"/>
    <w:rsid w:val="00A45697"/>
    <w:rsid w:val="00A47A5E"/>
    <w:rsid w:val="00A5465C"/>
    <w:rsid w:val="00A8265C"/>
    <w:rsid w:val="00A970CD"/>
    <w:rsid w:val="00AA4BF9"/>
    <w:rsid w:val="00AB54EF"/>
    <w:rsid w:val="00B02828"/>
    <w:rsid w:val="00B15176"/>
    <w:rsid w:val="00B20E43"/>
    <w:rsid w:val="00B27438"/>
    <w:rsid w:val="00B30E1F"/>
    <w:rsid w:val="00B34A14"/>
    <w:rsid w:val="00B37C61"/>
    <w:rsid w:val="00B469E9"/>
    <w:rsid w:val="00B61A84"/>
    <w:rsid w:val="00B61EDE"/>
    <w:rsid w:val="00B62653"/>
    <w:rsid w:val="00B70008"/>
    <w:rsid w:val="00B73329"/>
    <w:rsid w:val="00B73E34"/>
    <w:rsid w:val="00B76D18"/>
    <w:rsid w:val="00B84D27"/>
    <w:rsid w:val="00BB4897"/>
    <w:rsid w:val="00BF183D"/>
    <w:rsid w:val="00BF6EF1"/>
    <w:rsid w:val="00C035B2"/>
    <w:rsid w:val="00C050E7"/>
    <w:rsid w:val="00C45599"/>
    <w:rsid w:val="00C579F2"/>
    <w:rsid w:val="00C61629"/>
    <w:rsid w:val="00C75013"/>
    <w:rsid w:val="00C8562E"/>
    <w:rsid w:val="00C91FAB"/>
    <w:rsid w:val="00C926E9"/>
    <w:rsid w:val="00C92F3E"/>
    <w:rsid w:val="00C93CC7"/>
    <w:rsid w:val="00C96E27"/>
    <w:rsid w:val="00CA7828"/>
    <w:rsid w:val="00CB09E0"/>
    <w:rsid w:val="00CB4D93"/>
    <w:rsid w:val="00CD4861"/>
    <w:rsid w:val="00CF1C1B"/>
    <w:rsid w:val="00D11BD3"/>
    <w:rsid w:val="00D1403A"/>
    <w:rsid w:val="00D17DA8"/>
    <w:rsid w:val="00D2459E"/>
    <w:rsid w:val="00D40CB8"/>
    <w:rsid w:val="00D43DAD"/>
    <w:rsid w:val="00D56751"/>
    <w:rsid w:val="00D67913"/>
    <w:rsid w:val="00D72A8B"/>
    <w:rsid w:val="00D83DBC"/>
    <w:rsid w:val="00D84277"/>
    <w:rsid w:val="00D94E47"/>
    <w:rsid w:val="00DA3CF0"/>
    <w:rsid w:val="00DB667E"/>
    <w:rsid w:val="00DC062B"/>
    <w:rsid w:val="00DC3FB7"/>
    <w:rsid w:val="00DD5FE9"/>
    <w:rsid w:val="00E12637"/>
    <w:rsid w:val="00E25D7F"/>
    <w:rsid w:val="00E26B96"/>
    <w:rsid w:val="00E27AF5"/>
    <w:rsid w:val="00E43153"/>
    <w:rsid w:val="00E50FED"/>
    <w:rsid w:val="00E52EE4"/>
    <w:rsid w:val="00E54560"/>
    <w:rsid w:val="00E8186C"/>
    <w:rsid w:val="00E84DF5"/>
    <w:rsid w:val="00E8631B"/>
    <w:rsid w:val="00E8672E"/>
    <w:rsid w:val="00EB29E3"/>
    <w:rsid w:val="00EB555E"/>
    <w:rsid w:val="00EC266D"/>
    <w:rsid w:val="00EC7851"/>
    <w:rsid w:val="00EE1E0F"/>
    <w:rsid w:val="00EE72DA"/>
    <w:rsid w:val="00F126D0"/>
    <w:rsid w:val="00F32483"/>
    <w:rsid w:val="00F572A8"/>
    <w:rsid w:val="00F93593"/>
    <w:rsid w:val="00FA0A90"/>
    <w:rsid w:val="00FB7C1B"/>
    <w:rsid w:val="00FC3178"/>
    <w:rsid w:val="00FE0F15"/>
    <w:rsid w:val="00FE300F"/>
    <w:rsid w:val="00FE3526"/>
    <w:rsid w:val="00FF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1847967"/>
  <w15:docId w15:val="{B4C78AE9-B915-4B7C-AB9E-9F44854A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351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5E4351"/>
    <w:pPr>
      <w:keepNext/>
      <w:spacing w:before="240" w:after="60" w:line="240" w:lineRule="auto"/>
      <w:outlineLvl w:val="0"/>
    </w:pPr>
    <w:rPr>
      <w:rFonts w:ascii="Arial" w:eastAsia="Calibri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5E4351"/>
    <w:pPr>
      <w:keepNext/>
      <w:spacing w:before="240" w:after="60" w:line="240" w:lineRule="auto"/>
      <w:outlineLvl w:val="1"/>
    </w:pPr>
    <w:rPr>
      <w:rFonts w:ascii="Arial" w:eastAsia="Calibri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5E4351"/>
    <w:pPr>
      <w:keepNext/>
      <w:spacing w:before="240" w:after="60" w:line="240" w:lineRule="auto"/>
      <w:outlineLvl w:val="2"/>
    </w:pPr>
    <w:rPr>
      <w:rFonts w:ascii="Arial" w:eastAsia="Calibri" w:hAnsi="Arial"/>
      <w:b/>
      <w:sz w:val="26"/>
      <w:szCs w:val="20"/>
    </w:rPr>
  </w:style>
  <w:style w:type="paragraph" w:styleId="4">
    <w:name w:val="heading 4"/>
    <w:basedOn w:val="3"/>
    <w:next w:val="a"/>
    <w:link w:val="40"/>
    <w:uiPriority w:val="99"/>
    <w:qFormat/>
    <w:rsid w:val="005E4351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E4351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sid w:val="005E4351"/>
    <w:rPr>
      <w:rFonts w:ascii="Arial" w:hAnsi="Arial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5E4351"/>
    <w:rPr>
      <w:rFonts w:ascii="Arial" w:hAnsi="Arial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locked/>
    <w:rsid w:val="005E4351"/>
    <w:rPr>
      <w:rFonts w:ascii="Times New Roman" w:hAnsi="Times New Roman" w:cs="Times New Roman"/>
      <w:b/>
      <w:sz w:val="24"/>
    </w:rPr>
  </w:style>
  <w:style w:type="paragraph" w:styleId="a3">
    <w:name w:val="Body Text"/>
    <w:basedOn w:val="a"/>
    <w:link w:val="a4"/>
    <w:uiPriority w:val="99"/>
    <w:rsid w:val="005E4351"/>
    <w:pPr>
      <w:spacing w:after="0" w:line="240" w:lineRule="auto"/>
    </w:pPr>
    <w:rPr>
      <w:rFonts w:ascii="Times New Roman" w:eastAsia="Calibri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E4351"/>
    <w:rPr>
      <w:rFonts w:ascii="Times New Roman" w:hAnsi="Times New Roman" w:cs="Times New Roman"/>
      <w:sz w:val="24"/>
    </w:rPr>
  </w:style>
  <w:style w:type="paragraph" w:styleId="21">
    <w:name w:val="Body Text 2"/>
    <w:basedOn w:val="a"/>
    <w:link w:val="22"/>
    <w:uiPriority w:val="99"/>
    <w:rsid w:val="005E4351"/>
    <w:pPr>
      <w:spacing w:after="0" w:line="240" w:lineRule="auto"/>
      <w:ind w:right="-57"/>
      <w:jc w:val="both"/>
    </w:pPr>
    <w:rPr>
      <w:rFonts w:ascii="Times New Roman" w:eastAsia="Calibri" w:hAnsi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5E4351"/>
    <w:rPr>
      <w:rFonts w:ascii="Times New Roman" w:hAnsi="Times New Roman" w:cs="Times New Roman"/>
      <w:sz w:val="24"/>
    </w:rPr>
  </w:style>
  <w:style w:type="character" w:customStyle="1" w:styleId="blk">
    <w:name w:val="blk"/>
    <w:uiPriority w:val="99"/>
    <w:rsid w:val="005E4351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5E4351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Calibri" w:hAnsi="Times New Roman"/>
      <w:sz w:val="24"/>
      <w:szCs w:val="20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locked/>
    <w:rsid w:val="005E4351"/>
    <w:rPr>
      <w:rFonts w:ascii="Times New Roman" w:hAnsi="Times New Roman" w:cs="Times New Roman"/>
      <w:sz w:val="24"/>
    </w:rPr>
  </w:style>
  <w:style w:type="character" w:styleId="a7">
    <w:name w:val="page number"/>
    <w:basedOn w:val="a0"/>
    <w:uiPriority w:val="99"/>
    <w:rsid w:val="005E4351"/>
    <w:rPr>
      <w:rFonts w:cs="Times New Roman"/>
    </w:rPr>
  </w:style>
  <w:style w:type="paragraph" w:styleId="a8">
    <w:name w:val="Normal (Web)"/>
    <w:basedOn w:val="a"/>
    <w:uiPriority w:val="99"/>
    <w:rsid w:val="005E4351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5E4351"/>
    <w:pPr>
      <w:spacing w:after="0" w:line="240" w:lineRule="auto"/>
    </w:pPr>
    <w:rPr>
      <w:rFonts w:ascii="Times New Roman" w:eastAsia="Calibri" w:hAnsi="Times New Roman"/>
      <w:sz w:val="20"/>
      <w:szCs w:val="20"/>
      <w:lang w:val="en-US"/>
    </w:rPr>
  </w:style>
  <w:style w:type="character" w:customStyle="1" w:styleId="FootnoteTextChar">
    <w:name w:val="Footnote Text Char"/>
    <w:basedOn w:val="a0"/>
    <w:uiPriority w:val="99"/>
    <w:locked/>
    <w:rsid w:val="005E4351"/>
    <w:rPr>
      <w:rFonts w:ascii="Times New Roman" w:hAnsi="Times New Roman" w:cs="Times New Roman"/>
      <w:sz w:val="20"/>
      <w:lang w:eastAsia="ru-RU"/>
    </w:rPr>
  </w:style>
  <w:style w:type="character" w:customStyle="1" w:styleId="aa">
    <w:name w:val="Текст сноски Знак"/>
    <w:link w:val="a9"/>
    <w:uiPriority w:val="99"/>
    <w:locked/>
    <w:rsid w:val="005E4351"/>
    <w:rPr>
      <w:rFonts w:ascii="Times New Roman" w:hAnsi="Times New Roman"/>
      <w:sz w:val="20"/>
      <w:lang w:val="en-US"/>
    </w:rPr>
  </w:style>
  <w:style w:type="character" w:styleId="ab">
    <w:name w:val="footnote reference"/>
    <w:basedOn w:val="a0"/>
    <w:uiPriority w:val="99"/>
    <w:rsid w:val="005E4351"/>
    <w:rPr>
      <w:rFonts w:cs="Times New Roman"/>
      <w:vertAlign w:val="superscript"/>
    </w:rPr>
  </w:style>
  <w:style w:type="paragraph" w:styleId="23">
    <w:name w:val="List 2"/>
    <w:basedOn w:val="a"/>
    <w:uiPriority w:val="99"/>
    <w:rsid w:val="005E4351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basedOn w:val="a0"/>
    <w:uiPriority w:val="99"/>
    <w:rsid w:val="005E4351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5E4351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5E4351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5E4351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basedOn w:val="a"/>
    <w:uiPriority w:val="99"/>
    <w:qFormat/>
    <w:rsid w:val="005E4351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e">
    <w:name w:val="Emphasis"/>
    <w:basedOn w:val="a0"/>
    <w:uiPriority w:val="99"/>
    <w:qFormat/>
    <w:rsid w:val="005E4351"/>
    <w:rPr>
      <w:rFonts w:cs="Times New Roman"/>
      <w:i/>
    </w:rPr>
  </w:style>
  <w:style w:type="paragraph" w:styleId="af">
    <w:name w:val="Balloon Text"/>
    <w:basedOn w:val="a"/>
    <w:link w:val="af0"/>
    <w:uiPriority w:val="99"/>
    <w:rsid w:val="005E4351"/>
    <w:pPr>
      <w:spacing w:after="0" w:line="240" w:lineRule="auto"/>
    </w:pPr>
    <w:rPr>
      <w:rFonts w:ascii="Segoe UI" w:eastAsia="Calibri" w:hAnsi="Segoe UI"/>
      <w:sz w:val="18"/>
      <w:szCs w:val="20"/>
    </w:rPr>
  </w:style>
  <w:style w:type="character" w:customStyle="1" w:styleId="af0">
    <w:name w:val="Текст выноски Знак"/>
    <w:basedOn w:val="a0"/>
    <w:link w:val="af"/>
    <w:uiPriority w:val="99"/>
    <w:locked/>
    <w:rsid w:val="005E4351"/>
    <w:rPr>
      <w:rFonts w:ascii="Segoe UI" w:hAnsi="Segoe UI" w:cs="Times New Roman"/>
      <w:sz w:val="18"/>
    </w:rPr>
  </w:style>
  <w:style w:type="paragraph" w:customStyle="1" w:styleId="ConsPlusNormal">
    <w:name w:val="ConsPlusNormal"/>
    <w:uiPriority w:val="99"/>
    <w:rsid w:val="005E43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f1">
    <w:name w:val="header"/>
    <w:basedOn w:val="a"/>
    <w:link w:val="af2"/>
    <w:uiPriority w:val="99"/>
    <w:rsid w:val="005E435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0"/>
    </w:rPr>
  </w:style>
  <w:style w:type="character" w:customStyle="1" w:styleId="af2">
    <w:name w:val="Верхний колонтитул Знак"/>
    <w:basedOn w:val="a0"/>
    <w:link w:val="af1"/>
    <w:uiPriority w:val="99"/>
    <w:locked/>
    <w:rsid w:val="005E4351"/>
    <w:rPr>
      <w:rFonts w:ascii="Times New Roman" w:hAnsi="Times New Roman" w:cs="Times New Roman"/>
      <w:sz w:val="24"/>
    </w:rPr>
  </w:style>
  <w:style w:type="character" w:customStyle="1" w:styleId="110">
    <w:name w:val="Текст примечания Знак11"/>
    <w:uiPriority w:val="99"/>
    <w:rsid w:val="005E4351"/>
    <w:rPr>
      <w:sz w:val="20"/>
    </w:rPr>
  </w:style>
  <w:style w:type="paragraph" w:styleId="af3">
    <w:name w:val="annotation text"/>
    <w:basedOn w:val="a"/>
    <w:link w:val="af4"/>
    <w:uiPriority w:val="99"/>
    <w:rsid w:val="005E4351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locked/>
    <w:rsid w:val="005E4351"/>
    <w:rPr>
      <w:rFonts w:ascii="Calibri" w:hAnsi="Calibri" w:cs="Times New Roman"/>
      <w:sz w:val="20"/>
    </w:rPr>
  </w:style>
  <w:style w:type="character" w:customStyle="1" w:styleId="12">
    <w:name w:val="Текст примечания Знак1"/>
    <w:uiPriority w:val="99"/>
    <w:semiHidden/>
    <w:rsid w:val="005E4351"/>
    <w:rPr>
      <w:sz w:val="20"/>
    </w:rPr>
  </w:style>
  <w:style w:type="character" w:customStyle="1" w:styleId="111">
    <w:name w:val="Тема примечания Знак11"/>
    <w:uiPriority w:val="99"/>
    <w:rsid w:val="005E4351"/>
    <w:rPr>
      <w:b/>
      <w:sz w:val="20"/>
    </w:rPr>
  </w:style>
  <w:style w:type="paragraph" w:styleId="af5">
    <w:name w:val="annotation subject"/>
    <w:basedOn w:val="af3"/>
    <w:next w:val="af3"/>
    <w:link w:val="af6"/>
    <w:uiPriority w:val="99"/>
    <w:rsid w:val="005E4351"/>
    <w:rPr>
      <w:rFonts w:ascii="Times New Roman" w:hAnsi="Times New Roman"/>
      <w:b/>
    </w:rPr>
  </w:style>
  <w:style w:type="character" w:customStyle="1" w:styleId="af6">
    <w:name w:val="Тема примечания Знак"/>
    <w:basedOn w:val="af4"/>
    <w:link w:val="af5"/>
    <w:uiPriority w:val="99"/>
    <w:locked/>
    <w:rsid w:val="005E4351"/>
    <w:rPr>
      <w:rFonts w:ascii="Times New Roman" w:hAnsi="Times New Roman" w:cs="Times New Roman"/>
      <w:b/>
      <w:sz w:val="20"/>
    </w:rPr>
  </w:style>
  <w:style w:type="character" w:customStyle="1" w:styleId="13">
    <w:name w:val="Тема примечания Знак1"/>
    <w:uiPriority w:val="99"/>
    <w:semiHidden/>
    <w:rsid w:val="005E4351"/>
    <w:rPr>
      <w:b/>
      <w:sz w:val="20"/>
    </w:rPr>
  </w:style>
  <w:style w:type="paragraph" w:styleId="25">
    <w:name w:val="Body Text Indent 2"/>
    <w:basedOn w:val="a"/>
    <w:link w:val="26"/>
    <w:uiPriority w:val="99"/>
    <w:rsid w:val="005E4351"/>
    <w:pPr>
      <w:spacing w:after="120" w:line="480" w:lineRule="auto"/>
      <w:ind w:left="283"/>
    </w:pPr>
    <w:rPr>
      <w:rFonts w:ascii="Times New Roman" w:eastAsia="Calibri" w:hAnsi="Times New Roman"/>
      <w:sz w:val="24"/>
      <w:szCs w:val="20"/>
    </w:rPr>
  </w:style>
  <w:style w:type="character" w:customStyle="1" w:styleId="26">
    <w:name w:val="Основной текст с отступом 2 Знак"/>
    <w:basedOn w:val="a0"/>
    <w:link w:val="25"/>
    <w:uiPriority w:val="99"/>
    <w:locked/>
    <w:rsid w:val="005E4351"/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uiPriority w:val="99"/>
    <w:rsid w:val="005E4351"/>
  </w:style>
  <w:style w:type="character" w:customStyle="1" w:styleId="af7">
    <w:name w:val="Цветовое выделение"/>
    <w:uiPriority w:val="99"/>
    <w:rsid w:val="005E4351"/>
    <w:rPr>
      <w:b/>
      <w:color w:val="26282F"/>
    </w:rPr>
  </w:style>
  <w:style w:type="character" w:customStyle="1" w:styleId="af8">
    <w:name w:val="Гипертекстовая ссылка"/>
    <w:uiPriority w:val="99"/>
    <w:rsid w:val="005E4351"/>
    <w:rPr>
      <w:b/>
      <w:color w:val="106BBE"/>
    </w:rPr>
  </w:style>
  <w:style w:type="character" w:customStyle="1" w:styleId="af9">
    <w:name w:val="Активная гипертекстовая ссылка"/>
    <w:uiPriority w:val="99"/>
    <w:rsid w:val="005E4351"/>
    <w:rPr>
      <w:b/>
      <w:color w:val="106BBE"/>
      <w:u w:val="single"/>
    </w:rPr>
  </w:style>
  <w:style w:type="paragraph" w:customStyle="1" w:styleId="afa">
    <w:name w:val="Внимание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b">
    <w:name w:val="Внимание: криминал!!"/>
    <w:basedOn w:val="afa"/>
    <w:next w:val="a"/>
    <w:uiPriority w:val="99"/>
    <w:rsid w:val="005E4351"/>
  </w:style>
  <w:style w:type="paragraph" w:customStyle="1" w:styleId="afc">
    <w:name w:val="Внимание: недобросовестность!"/>
    <w:basedOn w:val="afa"/>
    <w:next w:val="a"/>
    <w:uiPriority w:val="99"/>
    <w:rsid w:val="005E4351"/>
  </w:style>
  <w:style w:type="character" w:customStyle="1" w:styleId="afd">
    <w:name w:val="Выделение для Базового Поиска"/>
    <w:uiPriority w:val="99"/>
    <w:rsid w:val="005E4351"/>
    <w:rPr>
      <w:b/>
      <w:color w:val="0058A9"/>
    </w:rPr>
  </w:style>
  <w:style w:type="character" w:customStyle="1" w:styleId="afe">
    <w:name w:val="Выделение для Базового Поиска (курсив)"/>
    <w:uiPriority w:val="99"/>
    <w:rsid w:val="005E4351"/>
    <w:rPr>
      <w:b/>
      <w:i/>
      <w:color w:val="0058A9"/>
    </w:rPr>
  </w:style>
  <w:style w:type="paragraph" w:customStyle="1" w:styleId="aff">
    <w:name w:val="Дочерний элемент списка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0">
    <w:name w:val="Основное меню (преемственное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0"/>
    <w:next w:val="a"/>
    <w:uiPriority w:val="99"/>
    <w:rsid w:val="005E4351"/>
    <w:rPr>
      <w:b/>
      <w:bCs/>
      <w:color w:val="0058A9"/>
      <w:shd w:val="clear" w:color="auto" w:fill="ECE9D8"/>
    </w:rPr>
  </w:style>
  <w:style w:type="paragraph" w:customStyle="1" w:styleId="aff1">
    <w:name w:val="Заголовок группы контролов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2">
    <w:name w:val="Заголовок для информации об изменениях"/>
    <w:basedOn w:val="1"/>
    <w:next w:val="a"/>
    <w:uiPriority w:val="99"/>
    <w:rsid w:val="005E4351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kern w:val="0"/>
      <w:sz w:val="18"/>
      <w:szCs w:val="18"/>
      <w:shd w:val="clear" w:color="auto" w:fill="FFFFFF"/>
    </w:rPr>
  </w:style>
  <w:style w:type="paragraph" w:customStyle="1" w:styleId="aff3">
    <w:name w:val="Заголовок распахивающейся части диалога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4">
    <w:name w:val="Заголовок своего сообщения"/>
    <w:uiPriority w:val="99"/>
    <w:rsid w:val="005E4351"/>
    <w:rPr>
      <w:b/>
      <w:color w:val="26282F"/>
    </w:rPr>
  </w:style>
  <w:style w:type="paragraph" w:customStyle="1" w:styleId="aff5">
    <w:name w:val="Заголовок статьи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6">
    <w:name w:val="Заголовок чужого сообщения"/>
    <w:uiPriority w:val="99"/>
    <w:rsid w:val="005E4351"/>
    <w:rPr>
      <w:b/>
      <w:color w:val="FF0000"/>
    </w:rPr>
  </w:style>
  <w:style w:type="paragraph" w:customStyle="1" w:styleId="aff7">
    <w:name w:val="Заголовок ЭР (левое окно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8">
    <w:name w:val="Заголовок ЭР (правое окно)"/>
    <w:basedOn w:val="aff7"/>
    <w:next w:val="a"/>
    <w:uiPriority w:val="99"/>
    <w:rsid w:val="005E4351"/>
    <w:pPr>
      <w:spacing w:after="0"/>
      <w:jc w:val="left"/>
    </w:pPr>
  </w:style>
  <w:style w:type="paragraph" w:customStyle="1" w:styleId="aff9">
    <w:name w:val="Интерактивный заголовок"/>
    <w:basedOn w:val="14"/>
    <w:next w:val="a"/>
    <w:uiPriority w:val="99"/>
    <w:rsid w:val="005E4351"/>
    <w:rPr>
      <w:u w:val="single"/>
    </w:rPr>
  </w:style>
  <w:style w:type="paragraph" w:customStyle="1" w:styleId="affa">
    <w:name w:val="Текст информации об изменениях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b">
    <w:name w:val="Информация об изменениях"/>
    <w:basedOn w:val="affa"/>
    <w:next w:val="a"/>
    <w:uiPriority w:val="99"/>
    <w:rsid w:val="005E435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c">
    <w:name w:val="Текст (справка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d">
    <w:name w:val="Комментарий"/>
    <w:basedOn w:val="affc"/>
    <w:next w:val="a"/>
    <w:uiPriority w:val="99"/>
    <w:rsid w:val="005E435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e">
    <w:name w:val="Информация об изменениях документа"/>
    <w:basedOn w:val="affd"/>
    <w:next w:val="a"/>
    <w:uiPriority w:val="99"/>
    <w:rsid w:val="005E4351"/>
    <w:rPr>
      <w:i/>
      <w:iCs/>
    </w:rPr>
  </w:style>
  <w:style w:type="paragraph" w:customStyle="1" w:styleId="afff">
    <w:name w:val="Текст (лев. подпись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0">
    <w:name w:val="Колонтитул (левый)"/>
    <w:basedOn w:val="afff"/>
    <w:next w:val="a"/>
    <w:uiPriority w:val="99"/>
    <w:rsid w:val="005E4351"/>
    <w:rPr>
      <w:sz w:val="14"/>
      <w:szCs w:val="14"/>
    </w:rPr>
  </w:style>
  <w:style w:type="paragraph" w:customStyle="1" w:styleId="afff1">
    <w:name w:val="Текст (прав. подпись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2">
    <w:name w:val="Колонтитул (правый)"/>
    <w:basedOn w:val="afff1"/>
    <w:next w:val="a"/>
    <w:uiPriority w:val="99"/>
    <w:rsid w:val="005E4351"/>
    <w:rPr>
      <w:sz w:val="14"/>
      <w:szCs w:val="14"/>
    </w:rPr>
  </w:style>
  <w:style w:type="paragraph" w:customStyle="1" w:styleId="afff3">
    <w:name w:val="Комментарий пользователя"/>
    <w:basedOn w:val="affd"/>
    <w:next w:val="a"/>
    <w:uiPriority w:val="99"/>
    <w:rsid w:val="005E4351"/>
    <w:pPr>
      <w:jc w:val="left"/>
    </w:pPr>
    <w:rPr>
      <w:shd w:val="clear" w:color="auto" w:fill="FFDFE0"/>
    </w:rPr>
  </w:style>
  <w:style w:type="paragraph" w:customStyle="1" w:styleId="afff4">
    <w:name w:val="Куда обратиться?"/>
    <w:basedOn w:val="afa"/>
    <w:next w:val="a"/>
    <w:uiPriority w:val="99"/>
    <w:rsid w:val="005E4351"/>
  </w:style>
  <w:style w:type="paragraph" w:customStyle="1" w:styleId="afff5">
    <w:name w:val="Моноширинный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6">
    <w:name w:val="Найденные слова"/>
    <w:uiPriority w:val="99"/>
    <w:rsid w:val="005E4351"/>
    <w:rPr>
      <w:b/>
      <w:color w:val="26282F"/>
      <w:shd w:val="clear" w:color="auto" w:fill="FFF580"/>
    </w:rPr>
  </w:style>
  <w:style w:type="paragraph" w:customStyle="1" w:styleId="afff7">
    <w:name w:val="Напишите нам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8">
    <w:name w:val="Не вступил в силу"/>
    <w:uiPriority w:val="99"/>
    <w:rsid w:val="005E4351"/>
    <w:rPr>
      <w:b/>
      <w:color w:val="000000"/>
      <w:shd w:val="clear" w:color="auto" w:fill="D8EDE8"/>
    </w:rPr>
  </w:style>
  <w:style w:type="paragraph" w:customStyle="1" w:styleId="afff9">
    <w:name w:val="Необходимые документы"/>
    <w:basedOn w:val="afa"/>
    <w:next w:val="a"/>
    <w:uiPriority w:val="99"/>
    <w:rsid w:val="005E4351"/>
    <w:pPr>
      <w:ind w:firstLine="118"/>
    </w:pPr>
  </w:style>
  <w:style w:type="paragraph" w:customStyle="1" w:styleId="afffa">
    <w:name w:val="Нормальный (таблица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b">
    <w:name w:val="Таблицы (моноширинный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c">
    <w:name w:val="Оглавление"/>
    <w:basedOn w:val="afffb"/>
    <w:next w:val="a"/>
    <w:uiPriority w:val="99"/>
    <w:rsid w:val="005E4351"/>
    <w:pPr>
      <w:ind w:left="140"/>
    </w:pPr>
  </w:style>
  <w:style w:type="character" w:customStyle="1" w:styleId="afffd">
    <w:name w:val="Опечатки"/>
    <w:uiPriority w:val="99"/>
    <w:rsid w:val="005E4351"/>
    <w:rPr>
      <w:color w:val="FF0000"/>
    </w:rPr>
  </w:style>
  <w:style w:type="paragraph" w:customStyle="1" w:styleId="afffe">
    <w:name w:val="Переменная часть"/>
    <w:basedOn w:val="aff0"/>
    <w:next w:val="a"/>
    <w:uiPriority w:val="99"/>
    <w:rsid w:val="005E4351"/>
    <w:rPr>
      <w:sz w:val="18"/>
      <w:szCs w:val="18"/>
    </w:rPr>
  </w:style>
  <w:style w:type="paragraph" w:customStyle="1" w:styleId="affff">
    <w:name w:val="Подвал для информации об изменениях"/>
    <w:basedOn w:val="1"/>
    <w:next w:val="a"/>
    <w:uiPriority w:val="99"/>
    <w:rsid w:val="005E4351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kern w:val="0"/>
      <w:sz w:val="18"/>
      <w:szCs w:val="18"/>
    </w:rPr>
  </w:style>
  <w:style w:type="paragraph" w:customStyle="1" w:styleId="affff0">
    <w:name w:val="Подзаголовок для информации об изменениях"/>
    <w:basedOn w:val="affa"/>
    <w:next w:val="a"/>
    <w:uiPriority w:val="99"/>
    <w:rsid w:val="005E4351"/>
    <w:rPr>
      <w:b/>
      <w:bCs/>
    </w:rPr>
  </w:style>
  <w:style w:type="paragraph" w:customStyle="1" w:styleId="affff1">
    <w:name w:val="Подчёркнуный текст"/>
    <w:basedOn w:val="a"/>
    <w:next w:val="a"/>
    <w:uiPriority w:val="99"/>
    <w:rsid w:val="005E4351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2">
    <w:name w:val="Постоянная часть"/>
    <w:basedOn w:val="aff0"/>
    <w:next w:val="a"/>
    <w:uiPriority w:val="99"/>
    <w:rsid w:val="005E4351"/>
    <w:rPr>
      <w:sz w:val="20"/>
      <w:szCs w:val="20"/>
    </w:rPr>
  </w:style>
  <w:style w:type="paragraph" w:customStyle="1" w:styleId="affff3">
    <w:name w:val="Прижатый влево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4">
    <w:name w:val="Пример."/>
    <w:basedOn w:val="afa"/>
    <w:next w:val="a"/>
    <w:uiPriority w:val="99"/>
    <w:rsid w:val="005E4351"/>
  </w:style>
  <w:style w:type="paragraph" w:customStyle="1" w:styleId="affff5">
    <w:name w:val="Примечание."/>
    <w:basedOn w:val="afa"/>
    <w:next w:val="a"/>
    <w:uiPriority w:val="99"/>
    <w:rsid w:val="005E4351"/>
  </w:style>
  <w:style w:type="character" w:customStyle="1" w:styleId="affff6">
    <w:name w:val="Продолжение ссылки"/>
    <w:uiPriority w:val="99"/>
    <w:rsid w:val="005E4351"/>
  </w:style>
  <w:style w:type="paragraph" w:customStyle="1" w:styleId="affff7">
    <w:name w:val="Словарная статья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8">
    <w:name w:val="Сравнение редакций"/>
    <w:uiPriority w:val="99"/>
    <w:rsid w:val="005E4351"/>
    <w:rPr>
      <w:b/>
      <w:color w:val="26282F"/>
    </w:rPr>
  </w:style>
  <w:style w:type="character" w:customStyle="1" w:styleId="affff9">
    <w:name w:val="Сравнение редакций. Добавленный фрагмент"/>
    <w:uiPriority w:val="99"/>
    <w:rsid w:val="005E4351"/>
    <w:rPr>
      <w:color w:val="000000"/>
      <w:shd w:val="clear" w:color="auto" w:fill="C1D7FF"/>
    </w:rPr>
  </w:style>
  <w:style w:type="character" w:customStyle="1" w:styleId="affffa">
    <w:name w:val="Сравнение редакций. Удаленный фрагмент"/>
    <w:uiPriority w:val="99"/>
    <w:rsid w:val="005E4351"/>
    <w:rPr>
      <w:color w:val="000000"/>
      <w:shd w:val="clear" w:color="auto" w:fill="C4C413"/>
    </w:rPr>
  </w:style>
  <w:style w:type="paragraph" w:customStyle="1" w:styleId="affffb">
    <w:name w:val="Ссылка на официальную публикацию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c">
    <w:name w:val="Ссылка на утративший силу документ"/>
    <w:uiPriority w:val="99"/>
    <w:rsid w:val="005E4351"/>
    <w:rPr>
      <w:b/>
      <w:color w:val="749232"/>
    </w:rPr>
  </w:style>
  <w:style w:type="paragraph" w:customStyle="1" w:styleId="affffd">
    <w:name w:val="Текст в таблице"/>
    <w:basedOn w:val="afffa"/>
    <w:next w:val="a"/>
    <w:uiPriority w:val="99"/>
    <w:rsid w:val="005E4351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">
    <w:name w:val="Технический комментарий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5E4351"/>
    <w:rPr>
      <w:b/>
      <w:strike/>
      <w:color w:val="666600"/>
    </w:rPr>
  </w:style>
  <w:style w:type="paragraph" w:customStyle="1" w:styleId="afffff1">
    <w:name w:val="Формула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2">
    <w:name w:val="Центрированный (таблица)"/>
    <w:basedOn w:val="afffa"/>
    <w:next w:val="a"/>
    <w:uiPriority w:val="99"/>
    <w:rsid w:val="005E435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5E435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fffff3">
    <w:name w:val="annotation reference"/>
    <w:basedOn w:val="a0"/>
    <w:uiPriority w:val="99"/>
    <w:rsid w:val="005E4351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5E4351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5E4351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5E4351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5E4351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5E4351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5E4351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4">
    <w:name w:val="Table Grid"/>
    <w:basedOn w:val="a1"/>
    <w:uiPriority w:val="99"/>
    <w:rsid w:val="005E4351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rsid w:val="005E4351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locked/>
    <w:rsid w:val="005E4351"/>
    <w:rPr>
      <w:rFonts w:ascii="Calibri" w:hAnsi="Calibri" w:cs="Times New Roman"/>
      <w:sz w:val="20"/>
    </w:rPr>
  </w:style>
  <w:style w:type="character" w:styleId="afffff7">
    <w:name w:val="endnote reference"/>
    <w:basedOn w:val="a0"/>
    <w:uiPriority w:val="99"/>
    <w:semiHidden/>
    <w:rsid w:val="005E4351"/>
    <w:rPr>
      <w:rFonts w:cs="Times New Roman"/>
      <w:vertAlign w:val="superscript"/>
    </w:rPr>
  </w:style>
  <w:style w:type="table" w:customStyle="1" w:styleId="15">
    <w:name w:val="Сетка таблицы1"/>
    <w:uiPriority w:val="99"/>
    <w:rsid w:val="005E435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8">
    <w:name w:val="Body Text Indent"/>
    <w:basedOn w:val="a"/>
    <w:link w:val="afffff9"/>
    <w:uiPriority w:val="99"/>
    <w:rsid w:val="005E4351"/>
    <w:pPr>
      <w:spacing w:after="120"/>
      <w:ind w:left="283"/>
    </w:pPr>
    <w:rPr>
      <w:rFonts w:eastAsia="Calibri"/>
      <w:sz w:val="20"/>
      <w:szCs w:val="20"/>
    </w:rPr>
  </w:style>
  <w:style w:type="character" w:customStyle="1" w:styleId="afffff9">
    <w:name w:val="Основной текст с отступом Знак"/>
    <w:basedOn w:val="a0"/>
    <w:link w:val="afffff8"/>
    <w:uiPriority w:val="99"/>
    <w:locked/>
    <w:rsid w:val="005E4351"/>
    <w:rPr>
      <w:rFonts w:ascii="Calibri" w:hAnsi="Calibri" w:cs="Times New Roman"/>
      <w:lang w:eastAsia="ru-RU"/>
    </w:rPr>
  </w:style>
  <w:style w:type="paragraph" w:styleId="afffffa">
    <w:name w:val="Subtitle"/>
    <w:basedOn w:val="a"/>
    <w:next w:val="a"/>
    <w:link w:val="afffffb"/>
    <w:uiPriority w:val="99"/>
    <w:qFormat/>
    <w:rsid w:val="005E4351"/>
    <w:pPr>
      <w:numPr>
        <w:ilvl w:val="1"/>
      </w:numPr>
    </w:pPr>
    <w:rPr>
      <w:rFonts w:ascii="Calibri Light" w:eastAsia="Calibri" w:hAnsi="Calibri Light"/>
      <w:i/>
      <w:color w:val="5B9BD5"/>
      <w:spacing w:val="15"/>
      <w:sz w:val="24"/>
      <w:szCs w:val="20"/>
    </w:rPr>
  </w:style>
  <w:style w:type="character" w:customStyle="1" w:styleId="afffffb">
    <w:name w:val="Подзаголовок Знак"/>
    <w:basedOn w:val="a0"/>
    <w:link w:val="afffffa"/>
    <w:uiPriority w:val="99"/>
    <w:locked/>
    <w:rsid w:val="005E4351"/>
    <w:rPr>
      <w:rFonts w:ascii="Calibri Light" w:hAnsi="Calibri Light" w:cs="Times New Roman"/>
      <w:i/>
      <w:color w:val="5B9BD5"/>
      <w:spacing w:val="15"/>
      <w:sz w:val="24"/>
      <w:lang w:eastAsia="ru-RU"/>
    </w:rPr>
  </w:style>
  <w:style w:type="character" w:styleId="afffffc">
    <w:name w:val="Strong"/>
    <w:basedOn w:val="a0"/>
    <w:uiPriority w:val="99"/>
    <w:qFormat/>
    <w:rsid w:val="005E4351"/>
    <w:rPr>
      <w:rFonts w:cs="Times New Roman"/>
      <w:b/>
    </w:rPr>
  </w:style>
  <w:style w:type="paragraph" w:customStyle="1" w:styleId="afffffd">
    <w:name w:val="Стиль"/>
    <w:uiPriority w:val="99"/>
    <w:rsid w:val="005E43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FontStyle46">
    <w:name w:val="Font Style46"/>
    <w:uiPriority w:val="99"/>
    <w:rsid w:val="005E4351"/>
    <w:rPr>
      <w:rFonts w:ascii="Times New Roman" w:hAnsi="Times New Roman"/>
      <w:sz w:val="26"/>
    </w:rPr>
  </w:style>
  <w:style w:type="character" w:customStyle="1" w:styleId="27">
    <w:name w:val="Основной текст2"/>
    <w:uiPriority w:val="99"/>
    <w:rsid w:val="005E4351"/>
    <w:rPr>
      <w:rFonts w:ascii="Times New Roman" w:hAnsi="Times New Roman"/>
      <w:color w:val="000000"/>
      <w:w w:val="100"/>
      <w:position w:val="0"/>
      <w:sz w:val="26"/>
      <w:u w:val="none"/>
      <w:lang w:val="ru-RU" w:eastAsia="ru-RU"/>
    </w:rPr>
  </w:style>
  <w:style w:type="character" w:customStyle="1" w:styleId="match">
    <w:name w:val="match"/>
    <w:uiPriority w:val="99"/>
    <w:rsid w:val="005E4351"/>
  </w:style>
  <w:style w:type="paragraph" w:customStyle="1" w:styleId="headertext">
    <w:name w:val="headertext"/>
    <w:basedOn w:val="a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mailrucssattributepostfix">
    <w:name w:val="msonormal_mailru_css_attribute_postfix"/>
    <w:basedOn w:val="a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6">
    <w:name w:val="Абзац списка1"/>
    <w:basedOn w:val="a"/>
    <w:uiPriority w:val="99"/>
    <w:rsid w:val="005E4351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table" w:customStyle="1" w:styleId="28">
    <w:name w:val="Сетка таблицы2"/>
    <w:uiPriority w:val="99"/>
    <w:rsid w:val="005E435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99"/>
    <w:rsid w:val="005E4351"/>
    <w:pPr>
      <w:widowControl w:val="0"/>
      <w:spacing w:after="0" w:line="240" w:lineRule="auto"/>
      <w:ind w:left="103"/>
    </w:pPr>
    <w:rPr>
      <w:rFonts w:ascii="Times New Roman" w:hAnsi="Times New Roman"/>
      <w:lang w:val="en-US" w:eastAsia="en-US"/>
    </w:rPr>
  </w:style>
  <w:style w:type="character" w:customStyle="1" w:styleId="Bodytext2115pt">
    <w:name w:val="Body text (2) + 11.5 pt"/>
    <w:aliases w:val="Not Bold"/>
    <w:uiPriority w:val="99"/>
    <w:rsid w:val="005E4351"/>
    <w:rPr>
      <w:rFonts w:ascii="Times New Roman" w:hAnsi="Times New Roman"/>
      <w:b/>
      <w:color w:val="000000"/>
      <w:spacing w:val="0"/>
      <w:w w:val="100"/>
      <w:position w:val="0"/>
      <w:sz w:val="23"/>
      <w:u w:val="none"/>
      <w:lang w:val="ru-RU" w:eastAsia="ru-RU"/>
    </w:rPr>
  </w:style>
  <w:style w:type="paragraph" w:styleId="32">
    <w:name w:val="Body Text 3"/>
    <w:basedOn w:val="a"/>
    <w:link w:val="33"/>
    <w:uiPriority w:val="99"/>
    <w:rsid w:val="005E4351"/>
    <w:pPr>
      <w:spacing w:after="120"/>
    </w:pPr>
    <w:rPr>
      <w:rFonts w:eastAsia="Calibri"/>
      <w:sz w:val="16"/>
      <w:szCs w:val="20"/>
    </w:rPr>
  </w:style>
  <w:style w:type="character" w:customStyle="1" w:styleId="33">
    <w:name w:val="Основной текст 3 Знак"/>
    <w:basedOn w:val="a0"/>
    <w:link w:val="32"/>
    <w:uiPriority w:val="99"/>
    <w:locked/>
    <w:rsid w:val="005E4351"/>
    <w:rPr>
      <w:rFonts w:ascii="Calibri" w:hAnsi="Calibri" w:cs="Times New Roman"/>
      <w:sz w:val="16"/>
      <w:lang w:eastAsia="ru-RU"/>
    </w:rPr>
  </w:style>
  <w:style w:type="table" w:customStyle="1" w:styleId="34">
    <w:name w:val="Сетка таблицы3"/>
    <w:uiPriority w:val="99"/>
    <w:rsid w:val="005E435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9">
    <w:name w:val="Font Style49"/>
    <w:uiPriority w:val="99"/>
    <w:rsid w:val="005E4351"/>
    <w:rPr>
      <w:rFonts w:ascii="Times New Roman" w:hAnsi="Times New Roman"/>
      <w:sz w:val="22"/>
    </w:rPr>
  </w:style>
  <w:style w:type="paragraph" w:customStyle="1" w:styleId="Style32">
    <w:name w:val="Style32"/>
    <w:basedOn w:val="a"/>
    <w:uiPriority w:val="99"/>
    <w:rsid w:val="005E4351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hAnsi="Times New Roman"/>
      <w:sz w:val="24"/>
      <w:szCs w:val="24"/>
    </w:rPr>
  </w:style>
  <w:style w:type="table" w:customStyle="1" w:styleId="42">
    <w:name w:val="Сетка таблицы4"/>
    <w:uiPriority w:val="99"/>
    <w:rsid w:val="005E43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uiPriority w:val="99"/>
    <w:rsid w:val="005E43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spacing0">
    <w:name w:val="msonospacing"/>
    <w:basedOn w:val="a"/>
    <w:uiPriority w:val="99"/>
    <w:rsid w:val="008C4AAE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07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ww.i-stroy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23</Pages>
  <Words>5160</Words>
  <Characters>29415</Characters>
  <Application>Microsoft Office Word</Application>
  <DocSecurity>0</DocSecurity>
  <Lines>245</Lines>
  <Paragraphs>69</Paragraphs>
  <ScaleCrop>false</ScaleCrop>
  <Company>SPecialiST RePack</Company>
  <LinksUpToDate>false</LinksUpToDate>
  <CharactersWithSpaces>34506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Administrator</cp:lastModifiedBy>
  <cp:revision>94</cp:revision>
  <cp:lastPrinted>2021-12-19T09:24:00Z</cp:lastPrinted>
  <dcterms:created xsi:type="dcterms:W3CDTF">2021-12-08T13:02:00Z</dcterms:created>
  <dcterms:modified xsi:type="dcterms:W3CDTF">2022-02-25T06:25:00Z</dcterms:modified>
</cp:coreProperties>
</file>