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0031"/>
      </w:tblGrid>
      <w:tr w:rsidR="003F2A0B" w:rsidRPr="0044130A" w:rsidTr="00E022A3">
        <w:trPr>
          <w:cantSplit/>
          <w:trHeight w:val="366"/>
          <w:jc w:val="center"/>
        </w:trPr>
        <w:tc>
          <w:tcPr>
            <w:tcW w:w="10031" w:type="dxa"/>
          </w:tcPr>
          <w:p w:rsidR="003F2A0B" w:rsidRPr="00063954" w:rsidRDefault="003F2A0B" w:rsidP="00E022A3">
            <w:pPr>
              <w:spacing w:line="260" w:lineRule="exact"/>
              <w:ind w:left="-181" w:right="-108" w:firstLine="181"/>
              <w:jc w:val="center"/>
              <w:rPr>
                <w:szCs w:val="22"/>
              </w:rPr>
            </w:pPr>
            <w:r w:rsidRPr="00063954">
              <w:rPr>
                <w:szCs w:val="22"/>
              </w:rPr>
              <w:t>МИНИСТЕРСТВО НАУКИ И ВЫСШЕГО ОБРАЗОВАНИЯ РОССИЙСКОЙ ФЕДЕРАЦИИ</w:t>
            </w:r>
          </w:p>
          <w:p w:rsidR="003F2A0B" w:rsidRPr="0044130A" w:rsidRDefault="003F2A0B" w:rsidP="00E022A3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44130A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3F2A0B" w:rsidRPr="0044130A" w:rsidTr="00E022A3">
        <w:trPr>
          <w:cantSplit/>
          <w:trHeight w:val="98"/>
          <w:jc w:val="center"/>
        </w:trPr>
        <w:tc>
          <w:tcPr>
            <w:tcW w:w="10031" w:type="dxa"/>
          </w:tcPr>
          <w:p w:rsidR="003F2A0B" w:rsidRPr="0044130A" w:rsidRDefault="003F2A0B" w:rsidP="00E022A3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44130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3F2A0B" w:rsidRPr="0044130A" w:rsidTr="00E022A3">
        <w:trPr>
          <w:cantSplit/>
          <w:trHeight w:val="235"/>
          <w:jc w:val="center"/>
        </w:trPr>
        <w:tc>
          <w:tcPr>
            <w:tcW w:w="10031" w:type="dxa"/>
          </w:tcPr>
          <w:p w:rsidR="003F2A0B" w:rsidRPr="0044130A" w:rsidRDefault="003F2A0B" w:rsidP="00E022A3">
            <w:pPr>
              <w:spacing w:line="300" w:lineRule="exact"/>
              <w:jc w:val="center"/>
              <w:rPr>
                <w:b/>
                <w:bCs/>
                <w:szCs w:val="28"/>
              </w:rPr>
            </w:pPr>
            <w:r w:rsidRPr="0044130A">
              <w:rPr>
                <w:b/>
                <w:bCs/>
                <w:szCs w:val="28"/>
              </w:rPr>
              <w:t>Озерский технологический институт –</w:t>
            </w:r>
          </w:p>
        </w:tc>
      </w:tr>
      <w:tr w:rsidR="003F2A0B" w:rsidRPr="0044130A" w:rsidTr="00E022A3">
        <w:trPr>
          <w:cantSplit/>
          <w:trHeight w:val="235"/>
          <w:jc w:val="center"/>
        </w:trPr>
        <w:tc>
          <w:tcPr>
            <w:tcW w:w="10031" w:type="dxa"/>
          </w:tcPr>
          <w:p w:rsidR="003F2A0B" w:rsidRPr="0044130A" w:rsidRDefault="003F2A0B" w:rsidP="00E022A3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D2C62">
              <w:rPr>
                <w:bCs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CD2C62">
              <w:rPr>
                <w:bCs/>
                <w:sz w:val="22"/>
                <w:szCs w:val="22"/>
              </w:rPr>
              <w:t xml:space="preserve"> </w:t>
            </w:r>
            <w:r w:rsidRPr="0044130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3F2A0B" w:rsidRPr="0044130A" w:rsidTr="00E022A3">
        <w:trPr>
          <w:cantSplit/>
          <w:trHeight w:val="235"/>
          <w:jc w:val="center"/>
        </w:trPr>
        <w:tc>
          <w:tcPr>
            <w:tcW w:w="10031" w:type="dxa"/>
          </w:tcPr>
          <w:p w:rsidR="003F2A0B" w:rsidRDefault="003F2A0B" w:rsidP="00E022A3">
            <w:pPr>
              <w:jc w:val="center"/>
              <w:rPr>
                <w:b/>
                <w:bCs/>
                <w:szCs w:val="28"/>
              </w:rPr>
            </w:pPr>
            <w:r w:rsidRPr="0044130A">
              <w:rPr>
                <w:b/>
                <w:bCs/>
                <w:szCs w:val="28"/>
              </w:rPr>
              <w:t>(ОТИ НИЯУ МИФИ)</w:t>
            </w:r>
          </w:p>
          <w:p w:rsidR="003F2A0B" w:rsidRDefault="003F2A0B" w:rsidP="00E022A3">
            <w:pPr>
              <w:ind w:hanging="142"/>
              <w:jc w:val="center"/>
              <w:rPr>
                <w:b/>
                <w:bCs/>
                <w:szCs w:val="28"/>
              </w:rPr>
            </w:pPr>
          </w:p>
          <w:p w:rsidR="003F2A0B" w:rsidRDefault="003F2A0B" w:rsidP="00E022A3">
            <w:pPr>
              <w:jc w:val="center"/>
              <w:rPr>
                <w:b/>
                <w:bCs/>
                <w:szCs w:val="28"/>
              </w:rPr>
            </w:pPr>
          </w:p>
          <w:p w:rsidR="003F2A0B" w:rsidRDefault="003F2A0B" w:rsidP="00E022A3">
            <w:pPr>
              <w:jc w:val="center"/>
              <w:rPr>
                <w:b/>
                <w:bCs/>
                <w:szCs w:val="28"/>
              </w:rPr>
            </w:pPr>
          </w:p>
          <w:p w:rsidR="003F2A0B" w:rsidRPr="0044130A" w:rsidRDefault="003F2A0B" w:rsidP="00E022A3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461E15" w:rsidRPr="00FD2E7E" w:rsidRDefault="00461E15" w:rsidP="00461E15">
      <w:pPr>
        <w:pStyle w:val="af9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461E15" w:rsidRPr="00FD2E7E" w:rsidRDefault="00461E15" w:rsidP="00461E15">
      <w:pPr>
        <w:pStyle w:val="af9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461E15" w:rsidRPr="00FD2E7E" w:rsidRDefault="00461E15" w:rsidP="00461E15">
      <w:pPr>
        <w:pStyle w:val="af8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461E15" w:rsidRPr="00FD2E7E" w:rsidRDefault="00461E15" w:rsidP="00461E15">
      <w:pPr>
        <w:pStyle w:val="af8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461E15" w:rsidRPr="007316F1" w:rsidRDefault="00461E15" w:rsidP="00461E15">
      <w:pPr>
        <w:jc w:val="right"/>
        <w:rPr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F528B4" w:rsidRPr="006D12F6" w:rsidRDefault="00F528B4" w:rsidP="00F528B4">
      <w:pPr>
        <w:jc w:val="center"/>
        <w:rPr>
          <w:rFonts w:cs="Times New Roman"/>
          <w:b/>
          <w:sz w:val="28"/>
          <w:szCs w:val="28"/>
        </w:rPr>
      </w:pPr>
      <w:r w:rsidRPr="006D12F6">
        <w:rPr>
          <w:rFonts w:cs="Times New Roman"/>
          <w:b/>
          <w:sz w:val="28"/>
          <w:szCs w:val="28"/>
        </w:rPr>
        <w:t xml:space="preserve">РАБОЧАЯ ПРОГРАММА </w:t>
      </w:r>
    </w:p>
    <w:p w:rsidR="00F528B4" w:rsidRDefault="00F528B4" w:rsidP="00F528B4">
      <w:pPr>
        <w:jc w:val="center"/>
        <w:rPr>
          <w:rFonts w:cs="Times New Roman"/>
          <w:b/>
          <w:sz w:val="28"/>
          <w:szCs w:val="28"/>
        </w:rPr>
      </w:pPr>
      <w:r w:rsidRPr="006D12F6">
        <w:rPr>
          <w:rFonts w:cs="Times New Roman"/>
          <w:b/>
          <w:sz w:val="28"/>
          <w:szCs w:val="28"/>
        </w:rPr>
        <w:t>ПРОФЕССИОНАЛЬНОГО МОДУЛЯ</w:t>
      </w:r>
    </w:p>
    <w:p w:rsidR="00F528B4" w:rsidRDefault="00F528B4" w:rsidP="00F528B4">
      <w:pPr>
        <w:jc w:val="center"/>
        <w:rPr>
          <w:rFonts w:cs="Times New Roman"/>
          <w:b/>
          <w:sz w:val="28"/>
          <w:szCs w:val="28"/>
        </w:rPr>
      </w:pPr>
    </w:p>
    <w:p w:rsidR="00F136AC" w:rsidRDefault="00092359" w:rsidP="00923DB8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ПМ.</w:t>
      </w:r>
      <w:r w:rsidR="00F136AC">
        <w:rPr>
          <w:rFonts w:cs="Times New Roman"/>
          <w:b/>
          <w:sz w:val="28"/>
          <w:szCs w:val="28"/>
        </w:rPr>
        <w:t>02</w:t>
      </w:r>
      <w:r w:rsidR="008C6691">
        <w:rPr>
          <w:rFonts w:cs="Times New Roman"/>
          <w:b/>
          <w:sz w:val="28"/>
          <w:szCs w:val="28"/>
        </w:rPr>
        <w:t>.</w:t>
      </w:r>
      <w:r w:rsidR="00F136AC">
        <w:rPr>
          <w:rFonts w:cs="Times New Roman"/>
          <w:b/>
          <w:sz w:val="28"/>
          <w:szCs w:val="28"/>
        </w:rPr>
        <w:t xml:space="preserve"> Выполнение настройки, регулировки  и  проведение испытаний электронных приборов и устройств </w:t>
      </w:r>
    </w:p>
    <w:p w:rsidR="00923DB8" w:rsidRPr="00923DB8" w:rsidRDefault="00E14DB0" w:rsidP="00923DB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специальности СПО 11.02.14</w:t>
      </w:r>
      <w:r w:rsidR="00923DB8" w:rsidRPr="00923DB8">
        <w:rPr>
          <w:rFonts w:cs="Times New Roman"/>
          <w:sz w:val="28"/>
          <w:szCs w:val="28"/>
        </w:rPr>
        <w:t xml:space="preserve"> «</w:t>
      </w:r>
      <w:r w:rsidR="00923DB8">
        <w:rPr>
          <w:rFonts w:cs="Times New Roman"/>
          <w:sz w:val="28"/>
          <w:szCs w:val="28"/>
        </w:rPr>
        <w:t>Э</w:t>
      </w:r>
      <w:r w:rsidR="00923DB8" w:rsidRPr="00923DB8">
        <w:rPr>
          <w:rFonts w:cs="Times New Roman"/>
          <w:sz w:val="28"/>
          <w:szCs w:val="28"/>
        </w:rPr>
        <w:t>лектронные приборы и устройства»</w:t>
      </w:r>
    </w:p>
    <w:p w:rsidR="00F528B4" w:rsidRPr="00923DB8" w:rsidRDefault="00923DB8" w:rsidP="00F52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 w:val="28"/>
          <w:szCs w:val="28"/>
          <w:lang w:eastAsia="ru-RU"/>
        </w:rPr>
      </w:pPr>
      <w:r w:rsidRPr="00923DB8">
        <w:rPr>
          <w:rFonts w:cs="Times New Roman"/>
          <w:sz w:val="28"/>
          <w:szCs w:val="28"/>
          <w:lang w:eastAsia="ru-RU"/>
        </w:rPr>
        <w:t>(базовая подготовка)</w:t>
      </w:r>
    </w:p>
    <w:p w:rsidR="004752C3" w:rsidRPr="00923DB8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61E15" w:rsidRDefault="00461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61E15" w:rsidRDefault="00461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bookmarkStart w:id="0" w:name="_GoBack"/>
      <w:bookmarkEnd w:id="0"/>
    </w:p>
    <w:p w:rsidR="00461E15" w:rsidRDefault="00461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61E15" w:rsidRDefault="00461E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BF26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Озёрск</w:t>
      </w:r>
    </w:p>
    <w:p w:rsidR="004752C3" w:rsidRDefault="003F2A0B" w:rsidP="00F52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2021</w:t>
      </w:r>
    </w:p>
    <w:p w:rsidR="004752C3" w:rsidRPr="00BF2614" w:rsidRDefault="004752C3">
      <w:pPr>
        <w:widowControl w:val="0"/>
        <w:tabs>
          <w:tab w:val="left" w:pos="0"/>
        </w:tabs>
        <w:ind w:firstLine="3240"/>
        <w:rPr>
          <w:i/>
          <w:color w:val="C00000"/>
          <w:sz w:val="28"/>
          <w:szCs w:val="28"/>
          <w:vertAlign w:val="superscript"/>
        </w:rPr>
      </w:pPr>
    </w:p>
    <w:tbl>
      <w:tblPr>
        <w:tblW w:w="11680" w:type="dxa"/>
        <w:tblInd w:w="-521" w:type="dxa"/>
        <w:tblLayout w:type="fixed"/>
        <w:tblLook w:val="01E0" w:firstRow="1" w:lastRow="1" w:firstColumn="1" w:lastColumn="1" w:noHBand="0" w:noVBand="0"/>
      </w:tblPr>
      <w:tblGrid>
        <w:gridCol w:w="5483"/>
        <w:gridCol w:w="6197"/>
      </w:tblGrid>
      <w:tr w:rsidR="00461E15" w:rsidTr="00461E15">
        <w:trPr>
          <w:cantSplit/>
          <w:trHeight w:val="1123"/>
        </w:trPr>
        <w:tc>
          <w:tcPr>
            <w:tcW w:w="5483" w:type="dxa"/>
          </w:tcPr>
          <w:p w:rsidR="00461E15" w:rsidRPr="00754A61" w:rsidRDefault="00461E15" w:rsidP="00923DB8">
            <w:pPr>
              <w:tabs>
                <w:tab w:val="left" w:pos="1521"/>
              </w:tabs>
            </w:pPr>
            <w:r w:rsidRPr="00754A61">
              <w:t>ОДОБРЕНО</w:t>
            </w:r>
          </w:p>
          <w:p w:rsidR="00461E15" w:rsidRPr="00754A61" w:rsidRDefault="00461E15" w:rsidP="00923DB8">
            <w:pPr>
              <w:tabs>
                <w:tab w:val="left" w:pos="1521"/>
              </w:tabs>
            </w:pPr>
            <w:r w:rsidRPr="00754A61">
              <w:t xml:space="preserve"> предметной </w:t>
            </w:r>
          </w:p>
          <w:p w:rsidR="00461E15" w:rsidRPr="00754A61" w:rsidRDefault="00461E15" w:rsidP="00923DB8">
            <w:pPr>
              <w:tabs>
                <w:tab w:val="left" w:pos="1521"/>
              </w:tabs>
            </w:pPr>
            <w:r w:rsidRPr="00754A61">
              <w:t>(цикловой)комиссией</w:t>
            </w:r>
          </w:p>
          <w:p w:rsidR="00461E15" w:rsidRPr="00754A61" w:rsidRDefault="00461E15" w:rsidP="00923DB8">
            <w:pPr>
              <w:tabs>
                <w:tab w:val="left" w:pos="1521"/>
              </w:tabs>
            </w:pPr>
            <w:r>
              <w:t>электротехнических дисциплин</w:t>
            </w:r>
          </w:p>
          <w:p w:rsidR="00461E15" w:rsidRDefault="00461E15" w:rsidP="00923DB8">
            <w:pPr>
              <w:tabs>
                <w:tab w:val="left" w:pos="1521"/>
              </w:tabs>
            </w:pPr>
            <w:r w:rsidRPr="00754A61">
              <w:t>Протокол № _______от_______</w:t>
            </w:r>
          </w:p>
          <w:p w:rsidR="00461E15" w:rsidRPr="00754A61" w:rsidRDefault="00461E15" w:rsidP="00461E15">
            <w:pPr>
              <w:tabs>
                <w:tab w:val="left" w:pos="1521"/>
              </w:tabs>
              <w:ind w:right="1735"/>
              <w:jc w:val="right"/>
            </w:pPr>
            <w:r>
              <w:t>Сергеев В.Н.</w:t>
            </w:r>
          </w:p>
        </w:tc>
        <w:tc>
          <w:tcPr>
            <w:tcW w:w="6197" w:type="dxa"/>
          </w:tcPr>
          <w:p w:rsidR="00461E15" w:rsidRDefault="00461E15" w:rsidP="00923DB8">
            <w:r w:rsidRPr="00754A61">
              <w:t xml:space="preserve">Рабочая программа </w:t>
            </w:r>
          </w:p>
          <w:p w:rsidR="00461E15" w:rsidRPr="00754A61" w:rsidRDefault="00461E15" w:rsidP="00923DB8">
            <w:r>
              <w:t>Р</w:t>
            </w:r>
            <w:r w:rsidRPr="00754A61">
              <w:t>азработана</w:t>
            </w:r>
            <w:r>
              <w:t xml:space="preserve"> </w:t>
            </w:r>
            <w:r w:rsidRPr="00754A61">
              <w:t>на  основании ФГОС СПО</w:t>
            </w:r>
          </w:p>
          <w:p w:rsidR="00461E15" w:rsidRDefault="00461E15" w:rsidP="00923DB8">
            <w:r w:rsidRPr="00754A61">
              <w:t xml:space="preserve">по специальности </w:t>
            </w:r>
            <w:r>
              <w:t>11.02.14</w:t>
            </w:r>
          </w:p>
          <w:p w:rsidR="00461E15" w:rsidRPr="00754A61" w:rsidRDefault="00461E15" w:rsidP="00461E15">
            <w:pPr>
              <w:rPr>
                <w:b/>
              </w:rPr>
            </w:pPr>
            <w:r>
              <w:t xml:space="preserve">«Электронные приборы и устройства» </w:t>
            </w:r>
          </w:p>
        </w:tc>
      </w:tr>
    </w:tbl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Pr="00754A61" w:rsidRDefault="00923DB8" w:rsidP="00923DB8">
      <w:pPr>
        <w:jc w:val="both"/>
      </w:pPr>
      <w:r w:rsidRPr="00754A61">
        <w:t xml:space="preserve">Разработчик </w:t>
      </w:r>
    </w:p>
    <w:p w:rsidR="00923DB8" w:rsidRPr="00754A61" w:rsidRDefault="00923DB8" w:rsidP="00923DB8">
      <w:pPr>
        <w:ind w:left="1559" w:hanging="1559"/>
      </w:pPr>
      <w:r w:rsidRPr="00754A61">
        <w:t>_____________</w:t>
      </w:r>
      <w:r>
        <w:t xml:space="preserve"> </w:t>
      </w:r>
      <w:r w:rsidR="003F2A0B">
        <w:t>Сергеев В.Н.</w:t>
      </w:r>
      <w:r w:rsidR="003F2A0B" w:rsidRPr="00754A61">
        <w:t>, преподаватель</w:t>
      </w:r>
    </w:p>
    <w:p w:rsidR="00923DB8" w:rsidRPr="00754A61" w:rsidRDefault="00923DB8" w:rsidP="00923DB8">
      <w:pPr>
        <w:jc w:val="both"/>
      </w:pPr>
    </w:p>
    <w:p w:rsidR="00923DB8" w:rsidRPr="00754A61" w:rsidRDefault="00923DB8" w:rsidP="00923DB8">
      <w:pPr>
        <w:jc w:val="both"/>
      </w:pPr>
      <w:r w:rsidRPr="00754A61">
        <w:t>Рецензент</w:t>
      </w:r>
    </w:p>
    <w:p w:rsidR="00923DB8" w:rsidRPr="00754A61" w:rsidRDefault="00923DB8" w:rsidP="00923DB8">
      <w:pPr>
        <w:ind w:left="1559" w:hanging="1559"/>
        <w:jc w:val="both"/>
      </w:pPr>
      <w:r w:rsidRPr="00754A61">
        <w:t xml:space="preserve">_____________ </w:t>
      </w:r>
      <w:r w:rsidR="003F2A0B">
        <w:t>Куренков А.Г.</w:t>
      </w:r>
      <w:r w:rsidR="003F2A0B" w:rsidRPr="00754A61">
        <w:t>, преподаватель</w:t>
      </w:r>
    </w:p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461E15" w:rsidRDefault="00461E15" w:rsidP="00923DB8"/>
    <w:p w:rsidR="00461E15" w:rsidRDefault="00461E15" w:rsidP="00923DB8"/>
    <w:p w:rsidR="00461E15" w:rsidRDefault="00461E15" w:rsidP="00923DB8"/>
    <w:p w:rsidR="00461E15" w:rsidRDefault="00461E15" w:rsidP="00923DB8"/>
    <w:p w:rsidR="00923DB8" w:rsidRDefault="00923DB8" w:rsidP="00923DB8"/>
    <w:p w:rsidR="004752C3" w:rsidRPr="00BF2614" w:rsidRDefault="00923DB8" w:rsidP="00923DB8">
      <w:pPr>
        <w:widowControl w:val="0"/>
        <w:tabs>
          <w:tab w:val="left" w:pos="0"/>
        </w:tabs>
        <w:jc w:val="center"/>
        <w:rPr>
          <w:i/>
          <w:caps/>
          <w:color w:val="C00000"/>
          <w:sz w:val="28"/>
          <w:szCs w:val="28"/>
        </w:rPr>
      </w:pPr>
      <w:r w:rsidRPr="00754A61">
        <w:t>© Оз</w:t>
      </w:r>
      <w:r>
        <w:t>ё</w:t>
      </w:r>
      <w:r w:rsidRPr="00754A61">
        <w:t>рский технологический институт – филиал НИЯУ МИФИ</w:t>
      </w:r>
    </w:p>
    <w:p w:rsidR="00461E15" w:rsidRDefault="00461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</w:p>
    <w:p w:rsidR="00461E15" w:rsidRDefault="00461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</w:p>
    <w:p w:rsidR="00461E15" w:rsidRDefault="00461E15" w:rsidP="00461E15"/>
    <w:p w:rsidR="00461E15" w:rsidRPr="00461E15" w:rsidRDefault="00461E15" w:rsidP="00461E15"/>
    <w:p w:rsidR="00461E15" w:rsidRDefault="00461E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</w:p>
    <w:p w:rsidR="004752C3" w:rsidRPr="00923DB8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923DB8">
        <w:rPr>
          <w:sz w:val="28"/>
          <w:szCs w:val="28"/>
        </w:rPr>
        <w:t xml:space="preserve">СОДЕРЖАНИЕ </w:t>
      </w:r>
    </w:p>
    <w:p w:rsidR="004752C3" w:rsidRPr="00923DB8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4752C3" w:rsidRPr="00923DB8">
        <w:trPr>
          <w:trHeight w:val="931"/>
        </w:trPr>
        <w:tc>
          <w:tcPr>
            <w:tcW w:w="9007" w:type="dxa"/>
            <w:shd w:val="clear" w:color="auto" w:fill="auto"/>
          </w:tcPr>
          <w:p w:rsidR="004752C3" w:rsidRPr="00923DB8" w:rsidRDefault="001B3297">
            <w:pPr>
              <w:pStyle w:val="1"/>
              <w:snapToGrid w:val="0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1. ПАСПОРТ </w:t>
            </w:r>
            <w:r w:rsidR="004752C3" w:rsidRPr="00923DB8">
              <w:rPr>
                <w:caps/>
                <w:sz w:val="28"/>
                <w:szCs w:val="28"/>
              </w:rPr>
              <w:t>ПРОГРАММЫ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стр.</w:t>
            </w:r>
          </w:p>
          <w:p w:rsidR="004752C3" w:rsidRPr="00923DB8" w:rsidRDefault="004752C3">
            <w:pPr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4</w:t>
            </w:r>
          </w:p>
        </w:tc>
      </w:tr>
      <w:tr w:rsidR="004752C3" w:rsidRPr="00923DB8">
        <w:trPr>
          <w:trHeight w:val="720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snapToGrid w:val="0"/>
              <w:spacing w:line="360" w:lineRule="auto"/>
              <w:rPr>
                <w:caps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8</w:t>
            </w:r>
          </w:p>
        </w:tc>
      </w:tr>
      <w:tr w:rsidR="004752C3" w:rsidRPr="00923DB8">
        <w:trPr>
          <w:trHeight w:val="594"/>
        </w:trPr>
        <w:tc>
          <w:tcPr>
            <w:tcW w:w="9007" w:type="dxa"/>
            <w:shd w:val="clear" w:color="auto" w:fill="auto"/>
          </w:tcPr>
          <w:p w:rsidR="004752C3" w:rsidRPr="00923DB8" w:rsidRDefault="001B3297">
            <w:pPr>
              <w:pStyle w:val="1"/>
              <w:snapToGrid w:val="0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3. СТРУКТУРА и</w:t>
            </w:r>
            <w:r w:rsidR="004752C3" w:rsidRPr="00923DB8">
              <w:rPr>
                <w:caps/>
                <w:sz w:val="28"/>
                <w:szCs w:val="28"/>
              </w:rPr>
              <w:t>содержание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9</w:t>
            </w:r>
          </w:p>
        </w:tc>
      </w:tr>
      <w:tr w:rsidR="004752C3" w:rsidRPr="00923DB8">
        <w:trPr>
          <w:trHeight w:val="692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pStyle w:val="1"/>
              <w:snapToGrid w:val="0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4. условия реализации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17</w:t>
            </w:r>
          </w:p>
        </w:tc>
      </w:tr>
      <w:tr w:rsidR="004752C3" w:rsidRPr="00923DB8">
        <w:trPr>
          <w:trHeight w:val="692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923DB8">
              <w:rPr>
                <w:bCs/>
                <w:sz w:val="28"/>
                <w:szCs w:val="28"/>
              </w:rPr>
              <w:t>)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21</w:t>
            </w:r>
          </w:p>
        </w:tc>
      </w:tr>
    </w:tbl>
    <w:p w:rsidR="004752C3" w:rsidRPr="00923DB8" w:rsidRDefault="004752C3">
      <w:pPr>
        <w:sectPr w:rsidR="004752C3" w:rsidRPr="00923DB8">
          <w:footerReference w:type="default" r:id="rId8"/>
          <w:pgSz w:w="11906" w:h="16838"/>
          <w:pgMar w:top="1134" w:right="850" w:bottom="1134" w:left="1701" w:header="720" w:footer="708" w:gutter="0"/>
          <w:pgNumType w:start="1"/>
          <w:cols w:space="720"/>
          <w:docGrid w:linePitch="360"/>
        </w:sectPr>
      </w:pPr>
    </w:p>
    <w:p w:rsidR="004752C3" w:rsidRDefault="002F25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</w:t>
      </w:r>
      <w:r w:rsidR="004752C3">
        <w:rPr>
          <w:b/>
          <w:caps/>
          <w:sz w:val="28"/>
          <w:szCs w:val="28"/>
        </w:rPr>
        <w:t xml:space="preserve"> ПРОГРАММЫ 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E87762" w:rsidRPr="00C105F9" w:rsidRDefault="00E87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215D49" w:rsidRDefault="00215D49" w:rsidP="00215D49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Выполнение настройки, регулировки  и  проведение испытаний электронных приборов и устройств. </w:t>
      </w:r>
    </w:p>
    <w:p w:rsidR="00E87762" w:rsidRPr="00C105F9" w:rsidRDefault="00E877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52C3" w:rsidRPr="00C105F9" w:rsidRDefault="004752C3" w:rsidP="00BF2614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680"/>
        <w:jc w:val="both"/>
        <w:rPr>
          <w:b/>
          <w:sz w:val="28"/>
          <w:szCs w:val="28"/>
        </w:rPr>
      </w:pPr>
      <w:r w:rsidRPr="00C105F9">
        <w:rPr>
          <w:b/>
          <w:sz w:val="28"/>
          <w:szCs w:val="28"/>
        </w:rPr>
        <w:t xml:space="preserve">Область применения </w:t>
      </w:r>
      <w:r w:rsidR="00BF2614" w:rsidRPr="00C105F9">
        <w:rPr>
          <w:b/>
          <w:sz w:val="28"/>
          <w:szCs w:val="28"/>
        </w:rPr>
        <w:t xml:space="preserve">рабочей </w:t>
      </w:r>
      <w:r w:rsidRPr="00C105F9">
        <w:rPr>
          <w:b/>
          <w:sz w:val="28"/>
          <w:szCs w:val="28"/>
        </w:rPr>
        <w:t>программы</w:t>
      </w:r>
    </w:p>
    <w:p w:rsidR="004752C3" w:rsidRPr="00C105F9" w:rsidRDefault="00E87762" w:rsidP="00BF2614">
      <w:pPr>
        <w:pStyle w:val="22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="004752C3">
        <w:rPr>
          <w:sz w:val="28"/>
          <w:szCs w:val="28"/>
        </w:rPr>
        <w:t xml:space="preserve"> программа профессионального мо</w:t>
      </w:r>
      <w:r>
        <w:rPr>
          <w:sz w:val="28"/>
          <w:szCs w:val="28"/>
        </w:rPr>
        <w:t>дуля – является частью</w:t>
      </w:r>
      <w:r w:rsidR="004752C3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СПО </w:t>
      </w:r>
      <w:r w:rsidR="00E14DB0">
        <w:rPr>
          <w:b/>
          <w:sz w:val="28"/>
          <w:szCs w:val="28"/>
        </w:rPr>
        <w:t>11.02.14</w:t>
      </w:r>
      <w:r w:rsidR="00215D49">
        <w:rPr>
          <w:b/>
          <w:sz w:val="28"/>
          <w:szCs w:val="28"/>
        </w:rPr>
        <w:t xml:space="preserve"> </w:t>
      </w:r>
      <w:r w:rsidRPr="00E87762">
        <w:rPr>
          <w:b/>
          <w:sz w:val="28"/>
          <w:szCs w:val="28"/>
        </w:rPr>
        <w:t xml:space="preserve">Электронные приборы и </w:t>
      </w:r>
      <w:r w:rsidRPr="00C105F9">
        <w:rPr>
          <w:b/>
          <w:sz w:val="28"/>
          <w:szCs w:val="28"/>
        </w:rPr>
        <w:t>устройства</w:t>
      </w:r>
      <w:r w:rsidR="004752C3" w:rsidRPr="00C105F9">
        <w:rPr>
          <w:sz w:val="28"/>
          <w:szCs w:val="28"/>
        </w:rPr>
        <w:t>(базовой подготовки) в части освоения основного вида профессиональной деяте</w:t>
      </w:r>
      <w:r w:rsidRPr="00C105F9">
        <w:rPr>
          <w:sz w:val="28"/>
          <w:szCs w:val="28"/>
        </w:rPr>
        <w:t xml:space="preserve">льности (ВПД): </w:t>
      </w:r>
      <w:r w:rsidR="001B3297" w:rsidRPr="00C105F9">
        <w:rPr>
          <w:sz w:val="28"/>
          <w:szCs w:val="28"/>
        </w:rPr>
        <w:t xml:space="preserve">выполнения </w:t>
      </w:r>
      <w:r w:rsidR="00F136AC">
        <w:rPr>
          <w:sz w:val="28"/>
          <w:szCs w:val="28"/>
        </w:rPr>
        <w:t xml:space="preserve">настройки, регулировки  и  проведение испытаний </w:t>
      </w:r>
      <w:r w:rsidRPr="00C105F9">
        <w:rPr>
          <w:sz w:val="28"/>
          <w:szCs w:val="28"/>
        </w:rPr>
        <w:t>электронных приборов и устройств и соответствующих</w:t>
      </w:r>
      <w:r w:rsidR="004752C3" w:rsidRPr="00C105F9">
        <w:rPr>
          <w:sz w:val="28"/>
          <w:szCs w:val="28"/>
        </w:rPr>
        <w:t xml:space="preserve"> профессиональных компетенций (ПК):</w:t>
      </w:r>
    </w:p>
    <w:p w:rsidR="004752C3" w:rsidRPr="00C105F9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 xml:space="preserve">ПК </w:t>
      </w:r>
      <w:r w:rsidR="00DE5267">
        <w:rPr>
          <w:bCs/>
          <w:sz w:val="28"/>
        </w:rPr>
        <w:t>2</w:t>
      </w:r>
      <w:r w:rsidRPr="00C105F9">
        <w:rPr>
          <w:bCs/>
          <w:sz w:val="28"/>
        </w:rPr>
        <w:t>.1.</w:t>
      </w:r>
      <w:r w:rsidR="004752C3" w:rsidRPr="00C105F9">
        <w:rPr>
          <w:bCs/>
          <w:sz w:val="28"/>
        </w:rPr>
        <w:t> </w:t>
      </w:r>
      <w:r w:rsidR="00DE5267">
        <w:rPr>
          <w:bCs/>
          <w:sz w:val="28"/>
        </w:rPr>
        <w:t>Анализировать  электрические схемы электронных приборов и устройств.</w:t>
      </w:r>
    </w:p>
    <w:p w:rsidR="004752C3" w:rsidRPr="00C105F9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>ПК</w:t>
      </w:r>
      <w:r w:rsidR="0036188F">
        <w:rPr>
          <w:bCs/>
          <w:sz w:val="28"/>
        </w:rPr>
        <w:t xml:space="preserve"> 2</w:t>
      </w:r>
      <w:r w:rsidRPr="00C105F9">
        <w:rPr>
          <w:bCs/>
          <w:sz w:val="28"/>
        </w:rPr>
        <w:t>.</w:t>
      </w:r>
      <w:r w:rsidR="0036188F">
        <w:rPr>
          <w:bCs/>
          <w:sz w:val="28"/>
        </w:rPr>
        <w:t xml:space="preserve">1 .Выбирать измерительные приборы и оборудование для проведения испытаний </w:t>
      </w:r>
      <w:r w:rsidR="00500627" w:rsidRPr="00C105F9">
        <w:rPr>
          <w:bCs/>
          <w:sz w:val="28"/>
        </w:rPr>
        <w:t xml:space="preserve"> электронных приборов и устройств (</w:t>
      </w:r>
      <w:r w:rsidR="00E87762" w:rsidRPr="00C105F9">
        <w:rPr>
          <w:bCs/>
          <w:sz w:val="28"/>
        </w:rPr>
        <w:t>ЭПиУ</w:t>
      </w:r>
      <w:r w:rsidR="00500627" w:rsidRPr="00C105F9">
        <w:rPr>
          <w:bCs/>
          <w:sz w:val="28"/>
        </w:rPr>
        <w:t>)</w:t>
      </w:r>
      <w:r w:rsidR="004752C3" w:rsidRPr="00C105F9">
        <w:rPr>
          <w:bCs/>
          <w:sz w:val="28"/>
        </w:rPr>
        <w:t>.</w:t>
      </w:r>
    </w:p>
    <w:p w:rsidR="004752C3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 xml:space="preserve">ПК </w:t>
      </w:r>
      <w:r w:rsidR="0036188F">
        <w:rPr>
          <w:bCs/>
          <w:sz w:val="28"/>
        </w:rPr>
        <w:t>2</w:t>
      </w:r>
      <w:r w:rsidRPr="00C105F9">
        <w:rPr>
          <w:bCs/>
          <w:sz w:val="28"/>
        </w:rPr>
        <w:t>.</w:t>
      </w:r>
      <w:r w:rsidR="0036188F">
        <w:rPr>
          <w:bCs/>
          <w:sz w:val="28"/>
        </w:rPr>
        <w:t xml:space="preserve">3. </w:t>
      </w:r>
      <w:r w:rsidR="004752C3" w:rsidRPr="00C105F9">
        <w:rPr>
          <w:bCs/>
          <w:sz w:val="28"/>
        </w:rPr>
        <w:t> </w:t>
      </w:r>
      <w:r w:rsidR="0036188F">
        <w:rPr>
          <w:bCs/>
          <w:sz w:val="28"/>
        </w:rPr>
        <w:t>Настраивать и регулировать</w:t>
      </w:r>
      <w:r w:rsidR="00E14DB0">
        <w:rPr>
          <w:bCs/>
          <w:sz w:val="28"/>
        </w:rPr>
        <w:t xml:space="preserve"> </w:t>
      </w:r>
      <w:r w:rsidR="00F642F4" w:rsidRPr="00C105F9">
        <w:rPr>
          <w:bCs/>
          <w:sz w:val="28"/>
        </w:rPr>
        <w:t>электронны</w:t>
      </w:r>
      <w:r w:rsidR="0036188F">
        <w:rPr>
          <w:bCs/>
          <w:sz w:val="28"/>
        </w:rPr>
        <w:t>е</w:t>
      </w:r>
      <w:r w:rsidR="00F642F4" w:rsidRPr="00C105F9">
        <w:rPr>
          <w:bCs/>
          <w:sz w:val="28"/>
        </w:rPr>
        <w:t xml:space="preserve"> прибор</w:t>
      </w:r>
      <w:r w:rsidR="0036188F">
        <w:rPr>
          <w:bCs/>
          <w:sz w:val="28"/>
        </w:rPr>
        <w:t>ы</w:t>
      </w:r>
      <w:r w:rsidR="00F642F4" w:rsidRPr="00C105F9">
        <w:rPr>
          <w:bCs/>
          <w:sz w:val="28"/>
        </w:rPr>
        <w:t xml:space="preserve"> и устройств (</w:t>
      </w:r>
      <w:r w:rsidR="00E87762" w:rsidRPr="00C105F9">
        <w:rPr>
          <w:bCs/>
          <w:sz w:val="28"/>
        </w:rPr>
        <w:t>ЭПиУ</w:t>
      </w:r>
      <w:r w:rsidR="00F642F4" w:rsidRPr="00C105F9">
        <w:rPr>
          <w:bCs/>
          <w:sz w:val="28"/>
        </w:rPr>
        <w:t>)</w:t>
      </w:r>
      <w:r w:rsidR="004752C3" w:rsidRPr="00C105F9">
        <w:rPr>
          <w:bCs/>
          <w:sz w:val="28"/>
        </w:rPr>
        <w:t>.</w:t>
      </w:r>
    </w:p>
    <w:p w:rsidR="0036188F" w:rsidRPr="00C105F9" w:rsidRDefault="0036188F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>
        <w:rPr>
          <w:bCs/>
          <w:sz w:val="28"/>
        </w:rPr>
        <w:t>ПК 2</w:t>
      </w:r>
      <w:r w:rsidR="00F01D7B">
        <w:rPr>
          <w:bCs/>
          <w:sz w:val="28"/>
        </w:rPr>
        <w:t>.</w:t>
      </w:r>
      <w:r>
        <w:rPr>
          <w:bCs/>
          <w:sz w:val="28"/>
        </w:rPr>
        <w:t xml:space="preserve">4. Проводить испытания </w:t>
      </w:r>
      <w:r w:rsidR="00F67010">
        <w:rPr>
          <w:bCs/>
          <w:sz w:val="28"/>
        </w:rPr>
        <w:t>электронных приборов и устройств (ЭПиУ).</w:t>
      </w:r>
    </w:p>
    <w:p w:rsidR="004752C3" w:rsidRPr="00C105F9" w:rsidRDefault="00E87762" w:rsidP="00BF2614">
      <w:pPr>
        <w:pStyle w:val="af"/>
        <w:widowControl w:val="0"/>
        <w:ind w:left="0" w:firstLine="680"/>
        <w:jc w:val="both"/>
        <w:rPr>
          <w:sz w:val="28"/>
          <w:szCs w:val="28"/>
        </w:rPr>
      </w:pPr>
      <w:r w:rsidRPr="00C105F9">
        <w:rPr>
          <w:bCs/>
          <w:sz w:val="28"/>
        </w:rPr>
        <w:t> </w:t>
      </w:r>
      <w:r w:rsidR="00F528B4" w:rsidRPr="00C105F9">
        <w:rPr>
          <w:sz w:val="28"/>
          <w:szCs w:val="28"/>
        </w:rPr>
        <w:t>Рабочая</w:t>
      </w:r>
      <w:r w:rsidR="004752C3" w:rsidRPr="00C105F9">
        <w:rPr>
          <w:sz w:val="28"/>
          <w:szCs w:val="28"/>
        </w:rPr>
        <w:t xml:space="preserve"> программа профессионального модуля может быть использованав дополнительном профессиональном образовании и пр</w:t>
      </w:r>
      <w:r w:rsidR="008546D9" w:rsidRPr="00C105F9">
        <w:rPr>
          <w:sz w:val="28"/>
          <w:szCs w:val="28"/>
        </w:rPr>
        <w:t>офессиональной подготовке работни</w:t>
      </w:r>
      <w:r w:rsidR="004752C3" w:rsidRPr="00C105F9">
        <w:rPr>
          <w:sz w:val="28"/>
          <w:szCs w:val="28"/>
        </w:rPr>
        <w:t>ков в о</w:t>
      </w:r>
      <w:r w:rsidR="00F528B4" w:rsidRPr="00C105F9">
        <w:rPr>
          <w:sz w:val="28"/>
          <w:szCs w:val="28"/>
        </w:rPr>
        <w:t xml:space="preserve">бласти </w:t>
      </w:r>
      <w:r w:rsidR="00F67010">
        <w:rPr>
          <w:sz w:val="28"/>
          <w:szCs w:val="28"/>
        </w:rPr>
        <w:t>настройки и регулировки</w:t>
      </w:r>
      <w:r w:rsidR="00F528B4" w:rsidRPr="00C105F9">
        <w:rPr>
          <w:sz w:val="28"/>
          <w:szCs w:val="28"/>
        </w:rPr>
        <w:t>ЭПиУ</w:t>
      </w:r>
      <w:r w:rsidR="004752C3" w:rsidRPr="00C105F9">
        <w:rPr>
          <w:sz w:val="28"/>
          <w:szCs w:val="28"/>
        </w:rPr>
        <w:t xml:space="preserve"> при наличии среднего (полного) общего образования. Опыт работы не требуется.</w:t>
      </w:r>
    </w:p>
    <w:p w:rsidR="004752C3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:rsidR="004752C3" w:rsidRPr="008546D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8546D9">
        <w:rPr>
          <w:sz w:val="28"/>
          <w:szCs w:val="28"/>
        </w:rPr>
        <w:t>1.2 Цели и задачи профессионального модуля – требования к результатам освоения профессионального модуля</w:t>
      </w:r>
    </w:p>
    <w:p w:rsidR="004752C3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результате изучения профессионального модуля должен:</w:t>
      </w:r>
    </w:p>
    <w:p w:rsidR="00F642F4" w:rsidRPr="00A4391F" w:rsidRDefault="004752C3" w:rsidP="00F642F4">
      <w:pPr>
        <w:ind w:firstLine="709"/>
        <w:rPr>
          <w:b/>
          <w:sz w:val="28"/>
          <w:szCs w:val="28"/>
        </w:rPr>
      </w:pPr>
      <w:r w:rsidRPr="00A4391F">
        <w:rPr>
          <w:b/>
          <w:sz w:val="28"/>
          <w:szCs w:val="28"/>
        </w:rPr>
        <w:t>иметь практический опыт:</w:t>
      </w:r>
    </w:p>
    <w:p w:rsidR="004752C3" w:rsidRDefault="0094263E" w:rsidP="00F642F4">
      <w:pPr>
        <w:ind w:firstLine="709"/>
        <w:rPr>
          <w:sz w:val="28"/>
          <w:szCs w:val="28"/>
        </w:rPr>
      </w:pPr>
      <w:r w:rsidRPr="008546D9">
        <w:rPr>
          <w:sz w:val="28"/>
          <w:szCs w:val="28"/>
        </w:rPr>
        <w:t xml:space="preserve">-выполнения </w:t>
      </w:r>
      <w:r w:rsidR="00963713">
        <w:rPr>
          <w:sz w:val="28"/>
          <w:szCs w:val="28"/>
        </w:rPr>
        <w:t>на</w:t>
      </w:r>
      <w:r w:rsidRPr="008546D9">
        <w:rPr>
          <w:sz w:val="28"/>
          <w:szCs w:val="28"/>
        </w:rPr>
        <w:t>с</w:t>
      </w:r>
      <w:r w:rsidR="00963713">
        <w:rPr>
          <w:sz w:val="28"/>
          <w:szCs w:val="28"/>
        </w:rPr>
        <w:t xml:space="preserve">тройки и  регулировки </w:t>
      </w:r>
      <w:r w:rsidR="00F642F4" w:rsidRPr="008546D9">
        <w:rPr>
          <w:sz w:val="28"/>
          <w:szCs w:val="28"/>
        </w:rPr>
        <w:t xml:space="preserve"> электронных приборов и устройств</w:t>
      </w:r>
      <w:r w:rsidRPr="008546D9">
        <w:rPr>
          <w:sz w:val="28"/>
          <w:szCs w:val="28"/>
        </w:rPr>
        <w:t xml:space="preserve"> ;</w:t>
      </w:r>
    </w:p>
    <w:p w:rsidR="00963713" w:rsidRPr="008546D9" w:rsidRDefault="00963713" w:rsidP="00F642F4">
      <w:pPr>
        <w:ind w:firstLine="709"/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-проведения испытаний </w:t>
      </w:r>
      <w:r w:rsidR="008C6691" w:rsidRPr="008546D9">
        <w:rPr>
          <w:sz w:val="28"/>
          <w:szCs w:val="28"/>
        </w:rPr>
        <w:t>электронных приборов и устройств ;</w:t>
      </w:r>
    </w:p>
    <w:p w:rsidR="004752C3" w:rsidRDefault="004752C3" w:rsidP="00BF2614">
      <w:pPr>
        <w:ind w:firstLine="709"/>
        <w:rPr>
          <w:b/>
          <w:sz w:val="28"/>
          <w:szCs w:val="28"/>
        </w:rPr>
      </w:pPr>
      <w:r w:rsidRPr="00A4391F">
        <w:rPr>
          <w:b/>
          <w:sz w:val="28"/>
          <w:szCs w:val="28"/>
        </w:rPr>
        <w:t>уметь: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читать схемы различных электронных приборов и устройств, их отдельных узлов и каскадов;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-читать электрические схемы;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-составлять схемы соединений регулируемых приборов и устройств: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-выполнять радиотехнические расчеты различных электрических и электронных схем;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-проводить необходимые измерения; 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-снимать показания приборов и составлять по ним графики, требуемые в процессе работы с электронными приборами и устройствами; 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-осуществлять электрическую регулировку электронных приборов и устройств с использованием современных контрольно-измерительных приборов и ЭВМ в соответствии с требованиями ТУ(технологических условий) на изделие;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-осуществлять механическую регулировку электронных приборов и устройств в соответствии с ТУ;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-составлять макетные схемы соединений для регулирования и испытания электронных приборов и устройств;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-настраивать высокочастотные тракты;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-определять и устранять причины отказа работы электронных приборов и устройств;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-устранять неисправности и повреждения в простых электрических схемах электронных приборов и устройств;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-выявлять механические и электрические неточности в работе электронных приборов и устройств; 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-определять причины возникновения неточностей в работе приборов и устройств и устранять их;</w:t>
      </w:r>
    </w:p>
    <w:p w:rsidR="00DE44D2" w:rsidRPr="008C6691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-контролировать порядок и качество испытаний, содержание и последовательность всех этапов испытания;</w:t>
      </w:r>
    </w:p>
    <w:p w:rsidR="004767B9" w:rsidRDefault="00497CAD" w:rsidP="00BF2614">
      <w:pPr>
        <w:tabs>
          <w:tab w:val="left" w:pos="266"/>
        </w:tabs>
        <w:ind w:firstLine="709"/>
        <w:rPr>
          <w:i/>
          <w:sz w:val="28"/>
          <w:szCs w:val="28"/>
        </w:rPr>
      </w:pPr>
      <w:r w:rsidRPr="00497CAD">
        <w:rPr>
          <w:i/>
          <w:sz w:val="28"/>
          <w:szCs w:val="28"/>
        </w:rPr>
        <w:t xml:space="preserve">Вариативная часть: </w:t>
      </w:r>
    </w:p>
    <w:p w:rsidR="00497CAD" w:rsidRPr="00497CAD" w:rsidRDefault="00497CAD" w:rsidP="00BF2614">
      <w:pPr>
        <w:tabs>
          <w:tab w:val="left" w:pos="266"/>
        </w:tabs>
        <w:ind w:firstLine="709"/>
        <w:rPr>
          <w:i/>
          <w:sz w:val="28"/>
          <w:szCs w:val="28"/>
        </w:rPr>
      </w:pPr>
    </w:p>
    <w:p w:rsidR="004752C3" w:rsidRDefault="004752C3" w:rsidP="00491D5E">
      <w:pPr>
        <w:ind w:firstLine="6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>назначение, устройство, принцип действия различных электронных приборов и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-методы и средства измерения;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-назначение, устройство, принцип действия средств измерения и контрольно-измерительного оборудования;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-методы диагностики и восстановления работоспособности электронных приборов и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-способы регулировки и проверки на точность электронных приборов и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-методы электрической, механической и комплексной регулировки сложных электронных приборов и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-принципы установления режимов работы электронных приборов и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-правила экранирования;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-правила полных испытаний электронных приборов и устройств и сдачи приемщику;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-методы определения процента погрешности при испытаниях различных особо сложных электронных устройств;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-назначение, принцип действия и взаимодействия отдельных электронных устройств в общей схеме комплексов;</w:t>
      </w:r>
    </w:p>
    <w:p w:rsidR="00497CAD" w:rsidRP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lastRenderedPageBreak/>
        <w:t>-основы электро- и радиотехники.</w:t>
      </w:r>
    </w:p>
    <w:p w:rsidR="00497CAD" w:rsidRDefault="00497CAD" w:rsidP="00A4391F">
      <w:pPr>
        <w:tabs>
          <w:tab w:val="left" w:pos="266"/>
        </w:tabs>
        <w:ind w:firstLine="709"/>
        <w:rPr>
          <w:i/>
          <w:sz w:val="28"/>
          <w:szCs w:val="28"/>
        </w:rPr>
      </w:pPr>
    </w:p>
    <w:p w:rsidR="00A4391F" w:rsidRDefault="00A4391F" w:rsidP="00A4391F">
      <w:pPr>
        <w:tabs>
          <w:tab w:val="left" w:pos="266"/>
        </w:tabs>
        <w:ind w:firstLine="709"/>
        <w:rPr>
          <w:i/>
          <w:sz w:val="28"/>
          <w:szCs w:val="28"/>
        </w:rPr>
      </w:pPr>
      <w:r w:rsidRPr="00A4391F">
        <w:rPr>
          <w:i/>
          <w:sz w:val="28"/>
          <w:szCs w:val="28"/>
        </w:rPr>
        <w:t>Вариативная часть:</w:t>
      </w:r>
    </w:p>
    <w:p w:rsidR="00497CAD" w:rsidRDefault="00497CAD" w:rsidP="00A4391F">
      <w:pPr>
        <w:tabs>
          <w:tab w:val="left" w:pos="266"/>
        </w:tabs>
        <w:ind w:firstLine="709"/>
        <w:rPr>
          <w:i/>
          <w:sz w:val="28"/>
          <w:szCs w:val="28"/>
        </w:rPr>
      </w:pPr>
    </w:p>
    <w:p w:rsidR="004752C3" w:rsidRDefault="001B3297" w:rsidP="00BF2614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752C3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4752C3" w:rsidRPr="00C105F9" w:rsidRDefault="00420C01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В</w:t>
      </w:r>
      <w:r w:rsidR="00127D3E" w:rsidRPr="00C105F9">
        <w:rPr>
          <w:sz w:val="28"/>
          <w:szCs w:val="28"/>
        </w:rPr>
        <w:t>сего</w:t>
      </w:r>
      <w:r w:rsidRPr="00C105F9">
        <w:rPr>
          <w:sz w:val="28"/>
          <w:szCs w:val="28"/>
        </w:rPr>
        <w:t>__</w:t>
      </w:r>
      <w:r w:rsidR="00215D49">
        <w:rPr>
          <w:sz w:val="28"/>
          <w:szCs w:val="28"/>
          <w:u w:val="single"/>
        </w:rPr>
        <w:t>780</w:t>
      </w:r>
      <w:r w:rsidRPr="00C105F9">
        <w:rPr>
          <w:sz w:val="28"/>
          <w:szCs w:val="28"/>
        </w:rPr>
        <w:t>__</w:t>
      </w:r>
      <w:r w:rsidR="004752C3" w:rsidRPr="00C105F9">
        <w:rPr>
          <w:sz w:val="28"/>
          <w:szCs w:val="28"/>
        </w:rPr>
        <w:t>часов, в том числе: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максимальной уче</w:t>
      </w:r>
      <w:r w:rsidR="00127D3E" w:rsidRPr="00C105F9">
        <w:rPr>
          <w:sz w:val="28"/>
          <w:szCs w:val="28"/>
        </w:rPr>
        <w:t>бной нагрузки обучающегося –</w:t>
      </w:r>
      <w:r w:rsidR="00215D49">
        <w:rPr>
          <w:sz w:val="28"/>
          <w:szCs w:val="28"/>
        </w:rPr>
        <w:t>528</w:t>
      </w:r>
      <w:r w:rsidR="00092359" w:rsidRPr="00C105F9">
        <w:rPr>
          <w:sz w:val="28"/>
          <w:szCs w:val="28"/>
        </w:rPr>
        <w:t xml:space="preserve"> </w:t>
      </w:r>
      <w:r w:rsidRPr="00C105F9">
        <w:rPr>
          <w:sz w:val="28"/>
          <w:szCs w:val="28"/>
        </w:rPr>
        <w:t>часов, включая: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обязательной аудиторной учебной нагрузки обучающегося –</w:t>
      </w:r>
      <w:r w:rsidR="00215D49">
        <w:rPr>
          <w:sz w:val="28"/>
          <w:szCs w:val="28"/>
        </w:rPr>
        <w:t>352</w:t>
      </w:r>
      <w:r w:rsidR="00092359" w:rsidRPr="00C105F9">
        <w:rPr>
          <w:sz w:val="28"/>
          <w:szCs w:val="28"/>
        </w:rPr>
        <w:t xml:space="preserve"> </w:t>
      </w:r>
      <w:r w:rsidRPr="00C105F9">
        <w:rPr>
          <w:sz w:val="28"/>
          <w:szCs w:val="28"/>
        </w:rPr>
        <w:t>часов;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05F9">
        <w:rPr>
          <w:sz w:val="28"/>
          <w:szCs w:val="28"/>
        </w:rPr>
        <w:t xml:space="preserve">самостоятельной работы обучающегося – </w:t>
      </w:r>
      <w:r w:rsidR="00215D49">
        <w:rPr>
          <w:sz w:val="28"/>
          <w:szCs w:val="28"/>
        </w:rPr>
        <w:t>176</w:t>
      </w:r>
      <w:r w:rsidRPr="00C105F9">
        <w:rPr>
          <w:sz w:val="28"/>
          <w:szCs w:val="28"/>
        </w:rPr>
        <w:t xml:space="preserve"> часов;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 xml:space="preserve">учебной и производственной практики – </w:t>
      </w:r>
      <w:r w:rsidR="00092359" w:rsidRPr="00C105F9">
        <w:rPr>
          <w:sz w:val="28"/>
          <w:szCs w:val="28"/>
        </w:rPr>
        <w:t>25</w:t>
      </w:r>
      <w:r w:rsidR="008546D9" w:rsidRPr="00C105F9">
        <w:rPr>
          <w:sz w:val="28"/>
          <w:szCs w:val="28"/>
        </w:rPr>
        <w:t>2</w:t>
      </w:r>
      <w:r w:rsidRPr="00C105F9">
        <w:rPr>
          <w:sz w:val="28"/>
          <w:szCs w:val="28"/>
        </w:rPr>
        <w:t>часов.</w:t>
      </w:r>
    </w:p>
    <w:p w:rsidR="004752C3" w:rsidRDefault="004752C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4752C3" w:rsidRPr="00C105F9" w:rsidRDefault="004752C3" w:rsidP="00420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программы профессионального модуля является </w:t>
      </w:r>
      <w:r w:rsidRPr="00C105F9">
        <w:rPr>
          <w:sz w:val="28"/>
          <w:szCs w:val="28"/>
        </w:rPr>
        <w:t>овладение обучающимися видом профессиональной деятельности</w:t>
      </w:r>
      <w:r w:rsidR="00C105F9" w:rsidRPr="00C105F9">
        <w:rPr>
          <w:sz w:val="28"/>
          <w:szCs w:val="28"/>
        </w:rPr>
        <w:t xml:space="preserve">. </w:t>
      </w:r>
      <w:r w:rsidR="001B3297" w:rsidRPr="00C105F9">
        <w:rPr>
          <w:sz w:val="28"/>
          <w:szCs w:val="28"/>
        </w:rPr>
        <w:t>Выполнение сборки, монтажа и демонтажа электронных приборов и устройств</w:t>
      </w:r>
      <w:r w:rsidR="00127D3E" w:rsidRPr="00C105F9">
        <w:rPr>
          <w:sz w:val="28"/>
          <w:szCs w:val="28"/>
        </w:rPr>
        <w:t xml:space="preserve">,  </w:t>
      </w:r>
      <w:r w:rsidRPr="00C105F9">
        <w:rPr>
          <w:sz w:val="28"/>
          <w:szCs w:val="28"/>
        </w:rPr>
        <w:t>профессиональными (ПК) и общими (ОК) компетенциями:</w:t>
      </w:r>
    </w:p>
    <w:tbl>
      <w:tblPr>
        <w:tblW w:w="9904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642"/>
        <w:gridCol w:w="8262"/>
      </w:tblGrid>
      <w:tr w:rsidR="004752C3" w:rsidTr="004242A2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widowControl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результата обучения </w:t>
            </w:r>
          </w:p>
          <w:p w:rsidR="004752C3" w:rsidRDefault="004752C3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752C3" w:rsidTr="004242A2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F01D7B" w:rsidP="00420C01">
            <w:pPr>
              <w:pStyle w:val="af"/>
              <w:widowControl w:val="0"/>
              <w:snapToGrid w:val="0"/>
              <w:ind w:left="0" w:firstLine="0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 xml:space="preserve">ПК </w:t>
            </w:r>
            <w:r>
              <w:rPr>
                <w:bCs/>
                <w:sz w:val="28"/>
              </w:rPr>
              <w:t>2</w:t>
            </w:r>
            <w:r w:rsidRPr="00C105F9">
              <w:rPr>
                <w:bCs/>
                <w:sz w:val="28"/>
              </w:rPr>
              <w:t>.1. 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F01D7B" w:rsidRDefault="00F01D7B" w:rsidP="00F01D7B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Анализировать  электрические схемы электронных приборов и устройств.</w:t>
            </w:r>
          </w:p>
        </w:tc>
      </w:tr>
      <w:tr w:rsidR="004752C3" w:rsidTr="004242A2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F01D7B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 xml:space="preserve"> 2</w:t>
            </w:r>
            <w:r w:rsidRPr="00C105F9">
              <w:rPr>
                <w:bCs/>
                <w:sz w:val="28"/>
              </w:rPr>
              <w:t>.</w:t>
            </w:r>
            <w:r>
              <w:rPr>
                <w:bCs/>
                <w:sz w:val="28"/>
              </w:rPr>
              <w:t>2.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F01D7B" w:rsidRDefault="00F01D7B" w:rsidP="00F01D7B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Выбирать измерительные приборы и оборудование для проведения испытаний </w:t>
            </w:r>
            <w:r w:rsidRPr="00C105F9">
              <w:rPr>
                <w:bCs/>
                <w:sz w:val="28"/>
              </w:rPr>
              <w:t xml:space="preserve"> электронных приборов и устройств (ЭПиУ).</w:t>
            </w:r>
          </w:p>
        </w:tc>
      </w:tr>
      <w:tr w:rsidR="004752C3" w:rsidTr="004242A2">
        <w:trPr>
          <w:trHeight w:val="519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F01D7B" w:rsidP="00F01D7B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 xml:space="preserve">ПК </w:t>
            </w:r>
            <w:r>
              <w:rPr>
                <w:bCs/>
                <w:sz w:val="28"/>
              </w:rPr>
              <w:t>2</w:t>
            </w:r>
            <w:r w:rsidRPr="00C105F9">
              <w:rPr>
                <w:bCs/>
                <w:sz w:val="28"/>
              </w:rPr>
              <w:t>.</w:t>
            </w:r>
            <w:r>
              <w:rPr>
                <w:bCs/>
                <w:sz w:val="28"/>
              </w:rPr>
              <w:t xml:space="preserve">3. </w:t>
            </w:r>
            <w:r w:rsidRPr="00C105F9">
              <w:rPr>
                <w:bCs/>
                <w:sz w:val="28"/>
              </w:rPr>
              <w:t> 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F01D7B">
            <w:pPr>
              <w:widowControl w:val="0"/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</w:rPr>
              <w:t>Настраивать и регулировать</w:t>
            </w:r>
            <w:r w:rsidRPr="00C105F9">
              <w:rPr>
                <w:bCs/>
                <w:sz w:val="28"/>
              </w:rPr>
              <w:t xml:space="preserve"> электронны</w:t>
            </w:r>
            <w:r>
              <w:rPr>
                <w:bCs/>
                <w:sz w:val="28"/>
              </w:rPr>
              <w:t>е</w:t>
            </w:r>
            <w:r w:rsidRPr="00C105F9">
              <w:rPr>
                <w:bCs/>
                <w:sz w:val="28"/>
              </w:rPr>
              <w:t xml:space="preserve"> прибор</w:t>
            </w:r>
            <w:r>
              <w:rPr>
                <w:bCs/>
                <w:sz w:val="28"/>
              </w:rPr>
              <w:t>ы</w:t>
            </w:r>
            <w:r w:rsidRPr="00C105F9">
              <w:rPr>
                <w:bCs/>
                <w:sz w:val="28"/>
              </w:rPr>
              <w:t xml:space="preserve"> и устройств (ЭПиУ).</w:t>
            </w:r>
          </w:p>
        </w:tc>
      </w:tr>
      <w:tr w:rsidR="00F01D7B" w:rsidTr="004242A2">
        <w:trPr>
          <w:trHeight w:val="519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F01D7B" w:rsidRDefault="00F01D7B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ПК 2.4.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F01D7B" w:rsidRPr="00F01D7B" w:rsidRDefault="00F01D7B" w:rsidP="00F01D7B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Проводить испытания электронных приборов и устройств (ЭПиУ).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42730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42730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42730" w:rsidRDefault="00342730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42730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42730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42730" w:rsidRDefault="00342730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Ориентироваться в условиях частой смены технологий в</w:t>
            </w:r>
            <w:r w:rsidRPr="00C105F9">
              <w:rPr>
                <w:sz w:val="28"/>
                <w:szCs w:val="28"/>
                <w:lang w:val="en-US"/>
              </w:rPr>
              <w:t> </w:t>
            </w:r>
            <w:r w:rsidRPr="00C105F9">
              <w:rPr>
                <w:sz w:val="28"/>
                <w:szCs w:val="28"/>
              </w:rPr>
              <w:t>профессиональной деятельности.</w:t>
            </w:r>
          </w:p>
        </w:tc>
      </w:tr>
    </w:tbl>
    <w:p w:rsidR="004752C3" w:rsidRDefault="004752C3">
      <w:pPr>
        <w:sectPr w:rsidR="004752C3">
          <w:pgSz w:w="11906" w:h="16838"/>
          <w:pgMar w:top="1134" w:right="851" w:bottom="992" w:left="1418" w:header="720" w:footer="709" w:gutter="0"/>
          <w:cols w:space="720"/>
          <w:docGrid w:linePitch="360"/>
        </w:sectPr>
      </w:pPr>
    </w:p>
    <w:p w:rsidR="004752C3" w:rsidRDefault="001B3297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</w:t>
      </w:r>
      <w:r w:rsidR="004752C3">
        <w:rPr>
          <w:b/>
          <w:caps/>
          <w:sz w:val="28"/>
          <w:szCs w:val="28"/>
        </w:rPr>
        <w:t>содержание профессионального модуля</w:t>
      </w:r>
    </w:p>
    <w:p w:rsidR="004752C3" w:rsidRDefault="004752C3" w:rsidP="00C105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Тематический план профессионального модуля</w:t>
      </w:r>
    </w:p>
    <w:p w:rsidR="004752C3" w:rsidRDefault="004752C3">
      <w:pPr>
        <w:jc w:val="both"/>
        <w:rPr>
          <w:b/>
          <w:sz w:val="28"/>
          <w:szCs w:val="28"/>
        </w:rPr>
      </w:pPr>
    </w:p>
    <w:tbl>
      <w:tblPr>
        <w:tblW w:w="1538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143"/>
        <w:gridCol w:w="3212"/>
        <w:gridCol w:w="1157"/>
        <w:gridCol w:w="47"/>
        <w:gridCol w:w="823"/>
        <w:gridCol w:w="1639"/>
        <w:gridCol w:w="1131"/>
        <w:gridCol w:w="831"/>
        <w:gridCol w:w="1150"/>
        <w:gridCol w:w="49"/>
        <w:gridCol w:w="992"/>
        <w:gridCol w:w="79"/>
        <w:gridCol w:w="2130"/>
      </w:tblGrid>
      <w:tr w:rsidR="004752C3" w:rsidTr="00F07F1C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3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>
              <w:rPr>
                <w:rStyle w:val="a4"/>
                <w:b/>
                <w:sz w:val="22"/>
                <w:szCs w:val="22"/>
              </w:rPr>
              <w:footnoteReference w:customMarkFollows="1" w:id="1"/>
              <w:t>*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Всего часов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55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4752C3" w:rsidTr="00F07F1C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35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2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4752C3" w:rsidRDefault="004752C3">
            <w:pPr>
              <w:pStyle w:val="2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  <w:p w:rsidR="004752C3" w:rsidRDefault="004752C3">
            <w:pPr>
              <w:pStyle w:val="22"/>
              <w:widowControl w:val="0"/>
              <w:ind w:left="7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4752C3" w:rsidTr="00F07F1C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20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72" w:firstLine="0"/>
              <w:jc w:val="center"/>
            </w:pPr>
          </w:p>
        </w:tc>
      </w:tr>
      <w:tr w:rsidR="004752C3" w:rsidTr="00F07F1C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4752C3" w:rsidTr="00F07F1C">
        <w:trPr>
          <w:trHeight w:val="1663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ПК 1.1-1.</w:t>
            </w:r>
            <w:r w:rsidR="00DA7DB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 w:rsidP="00CA2259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МДК</w:t>
            </w:r>
            <w:r w:rsidR="00CA2259">
              <w:rPr>
                <w:b/>
                <w:color w:val="000000"/>
                <w:sz w:val="22"/>
                <w:szCs w:val="22"/>
              </w:rPr>
              <w:t>02</w:t>
            </w:r>
            <w:r>
              <w:rPr>
                <w:b/>
                <w:color w:val="000000"/>
                <w:sz w:val="22"/>
                <w:szCs w:val="22"/>
              </w:rPr>
              <w:t>.01</w:t>
            </w:r>
            <w:r w:rsidRPr="00DA7DBD">
              <w:rPr>
                <w:color w:val="000000"/>
                <w:sz w:val="22"/>
                <w:szCs w:val="22"/>
              </w:rPr>
              <w:t xml:space="preserve">.  </w:t>
            </w:r>
            <w:r w:rsidR="00DA7DBD" w:rsidRPr="00DA7DBD">
              <w:rPr>
                <w:b/>
                <w:color w:val="000000"/>
                <w:sz w:val="22"/>
                <w:szCs w:val="22"/>
              </w:rPr>
              <w:t xml:space="preserve">Технология </w:t>
            </w:r>
            <w:r w:rsidR="00CA2259">
              <w:rPr>
                <w:b/>
                <w:color w:val="000000"/>
                <w:sz w:val="22"/>
                <w:szCs w:val="22"/>
              </w:rPr>
              <w:t>настройки и регулировки электронных приборов и устройств</w:t>
            </w: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276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CA2259" w:rsidRDefault="00CA2259" w:rsidP="00D561E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184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CA2259" w:rsidRDefault="00CA2259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CA2259">
              <w:rPr>
                <w:b/>
              </w:rPr>
              <w:t>44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CA2259" w:rsidRDefault="004752C3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CA2259" w:rsidRDefault="001B6986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CA2259" w:rsidRDefault="001B6986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CA2259" w:rsidRDefault="00CA2259" w:rsidP="00CA225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CA225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92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CA2259" w:rsidRDefault="004752C3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B6986" w:rsidRPr="00CA2259" w:rsidRDefault="001B6986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CA2259" w:rsidRPr="00CA2259" w:rsidRDefault="00CA2259" w:rsidP="00CA2259">
            <w:pPr>
              <w:pStyle w:val="22"/>
              <w:widowControl w:val="0"/>
              <w:ind w:left="0" w:firstLine="0"/>
              <w:rPr>
                <w:b/>
              </w:rPr>
            </w:pPr>
          </w:p>
          <w:p w:rsidR="001B6986" w:rsidRPr="00CA2259" w:rsidRDefault="00CA2259" w:rsidP="00CA2259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259">
              <w:rPr>
                <w:b/>
                <w:sz w:val="22"/>
                <w:szCs w:val="22"/>
              </w:rPr>
              <w:t>-</w:t>
            </w:r>
          </w:p>
          <w:p w:rsidR="00CA2259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</w:p>
        </w:tc>
      </w:tr>
      <w:tr w:rsidR="00CA2259" w:rsidTr="00F07F1C">
        <w:trPr>
          <w:trHeight w:val="1663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A2259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МДК 02.02 Методы проведения стандартных и сертификационных испытаний электронных приборов и устройств</w:t>
            </w: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59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252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59" w:rsidRPr="00CA2259" w:rsidRDefault="00CA2259" w:rsidP="00D561E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268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59" w:rsidRPr="00CA2259" w:rsidRDefault="00CA2259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 w:rsidRPr="00CA2259">
              <w:rPr>
                <w:b/>
              </w:rPr>
              <w:t>54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CA2259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59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84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CA2259" w:rsidRPr="00CA2259" w:rsidRDefault="00CA2259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CA2259" w:rsidRPr="00CA2259" w:rsidRDefault="00CA2259" w:rsidP="00CA2259">
            <w:pPr>
              <w:pStyle w:val="22"/>
              <w:widowControl w:val="0"/>
              <w:ind w:left="0" w:firstLine="0"/>
              <w:rPr>
                <w:b/>
              </w:rPr>
            </w:pPr>
          </w:p>
          <w:p w:rsidR="00CA2259" w:rsidRPr="00CA2259" w:rsidRDefault="00CA2259" w:rsidP="00CA2259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59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A2259" w:rsidRPr="00CA2259" w:rsidRDefault="00CA2259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CA2259">
              <w:rPr>
                <w:b/>
                <w:sz w:val="22"/>
                <w:szCs w:val="22"/>
              </w:rPr>
              <w:t>-</w:t>
            </w:r>
          </w:p>
        </w:tc>
      </w:tr>
      <w:tr w:rsidR="00CA2259" w:rsidTr="00CA2259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b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A2259" w:rsidRDefault="00CA2259" w:rsidP="00707A25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и производственная практика (по профилю специальности)</w:t>
            </w:r>
            <w:r>
              <w:rPr>
                <w:sz w:val="22"/>
                <w:szCs w:val="22"/>
              </w:rPr>
              <w:t xml:space="preserve">, часов </w:t>
            </w:r>
            <w:r>
              <w:rPr>
                <w:rFonts w:eastAsia="Calibri"/>
                <w:i/>
                <w:sz w:val="22"/>
                <w:szCs w:val="22"/>
              </w:rPr>
              <w:t>(если предусмотрена</w:t>
            </w:r>
            <w:r>
              <w:rPr>
                <w:i/>
                <w:sz w:val="22"/>
                <w:szCs w:val="22"/>
              </w:rPr>
              <w:t xml:space="preserve"> итоговая (концентрированная) практика</w:t>
            </w:r>
            <w:r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CA2259" w:rsidRPr="00CA2259" w:rsidRDefault="00CA2259" w:rsidP="00CA2259">
            <w:pPr>
              <w:rPr>
                <w:b/>
              </w:rPr>
            </w:pPr>
          </w:p>
          <w:p w:rsidR="00CA2259" w:rsidRPr="00CA2259" w:rsidRDefault="00CA2259" w:rsidP="00CA2259">
            <w:pPr>
              <w:rPr>
                <w:b/>
              </w:rPr>
            </w:pPr>
          </w:p>
          <w:p w:rsidR="00CA2259" w:rsidRPr="00CA2259" w:rsidRDefault="00CA2259" w:rsidP="00CA2259">
            <w:pPr>
              <w:jc w:val="center"/>
              <w:rPr>
                <w:b/>
              </w:rPr>
            </w:pPr>
            <w:r w:rsidRPr="00CA2259">
              <w:rPr>
                <w:b/>
              </w:rPr>
              <w:t>252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CA2259" w:rsidRPr="00CA2259" w:rsidRDefault="00CA2259" w:rsidP="00CA2259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CA2259" w:rsidRPr="00CA2259" w:rsidRDefault="00CA2259" w:rsidP="00CA2259">
            <w:pPr>
              <w:rPr>
                <w:b/>
              </w:rPr>
            </w:pPr>
            <w:r w:rsidRPr="00CA2259">
              <w:rPr>
                <w:b/>
              </w:rPr>
              <w:tab/>
            </w:r>
          </w:p>
          <w:p w:rsidR="00CA2259" w:rsidRPr="00CA2259" w:rsidRDefault="00CA2259" w:rsidP="00CA2259">
            <w:pPr>
              <w:jc w:val="center"/>
              <w:rPr>
                <w:b/>
              </w:rPr>
            </w:pPr>
          </w:p>
          <w:p w:rsidR="00CA2259" w:rsidRPr="00CA2259" w:rsidRDefault="00CA2259" w:rsidP="00CA2259">
            <w:pPr>
              <w:jc w:val="center"/>
              <w:rPr>
                <w:b/>
              </w:rPr>
            </w:pPr>
            <w:r w:rsidRPr="00CA2259">
              <w:rPr>
                <w:b/>
              </w:rPr>
              <w:t>108</w:t>
            </w:r>
          </w:p>
        </w:tc>
        <w:tc>
          <w:tcPr>
            <w:tcW w:w="220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CA2259" w:rsidRPr="00CA2259" w:rsidRDefault="00CA2259" w:rsidP="00CA2259">
            <w:pPr>
              <w:rPr>
                <w:b/>
              </w:rPr>
            </w:pPr>
          </w:p>
          <w:p w:rsidR="00CA2259" w:rsidRPr="00CA2259" w:rsidRDefault="00CA2259" w:rsidP="00CA2259">
            <w:pPr>
              <w:rPr>
                <w:b/>
              </w:rPr>
            </w:pPr>
          </w:p>
          <w:p w:rsidR="00CA2259" w:rsidRPr="00CA2259" w:rsidRDefault="00CA2259" w:rsidP="00CA2259">
            <w:pPr>
              <w:jc w:val="center"/>
              <w:rPr>
                <w:b/>
              </w:rPr>
            </w:pPr>
            <w:r w:rsidRPr="00CA2259">
              <w:rPr>
                <w:b/>
              </w:rPr>
              <w:t>144</w:t>
            </w:r>
          </w:p>
        </w:tc>
      </w:tr>
      <w:tr w:rsidR="004752C3" w:rsidTr="00F07F1C">
        <w:trPr>
          <w:trHeight w:val="46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4752C3" w:rsidP="00CA2259">
            <w:pPr>
              <w:pStyle w:val="22"/>
              <w:widowControl w:val="0"/>
              <w:snapToGrid w:val="0"/>
              <w:ind w:left="0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780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352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98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176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CA2259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CA2259" w:rsidRDefault="00D561E3" w:rsidP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108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Pr="00CA2259" w:rsidRDefault="00D561E3">
            <w:pPr>
              <w:snapToGrid w:val="0"/>
              <w:jc w:val="center"/>
              <w:rPr>
                <w:b/>
              </w:rPr>
            </w:pPr>
            <w:r w:rsidRPr="00CA2259">
              <w:rPr>
                <w:b/>
              </w:rPr>
              <w:t>144</w:t>
            </w:r>
          </w:p>
        </w:tc>
      </w:tr>
    </w:tbl>
    <w:p w:rsidR="001B6986" w:rsidRPr="001B6986" w:rsidRDefault="001B69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</w:p>
    <w:p w:rsidR="004752C3" w:rsidRPr="00F2131E" w:rsidRDefault="004752C3" w:rsidP="00CA2259">
      <w:pPr>
        <w:suppressAutoHyphens w:val="0"/>
        <w:jc w:val="center"/>
        <w:rPr>
          <w:b/>
          <w:sz w:val="28"/>
          <w:szCs w:val="28"/>
        </w:rPr>
      </w:pPr>
      <w:r w:rsidRPr="00F2131E">
        <w:rPr>
          <w:b/>
          <w:caps/>
          <w:sz w:val="28"/>
          <w:szCs w:val="28"/>
        </w:rPr>
        <w:t xml:space="preserve">3.2. </w:t>
      </w:r>
      <w:r w:rsidRPr="00F2131E">
        <w:rPr>
          <w:b/>
          <w:sz w:val="28"/>
          <w:szCs w:val="28"/>
        </w:rPr>
        <w:t>Содержание обучения по профессиональному модулю</w:t>
      </w:r>
    </w:p>
    <w:p w:rsidR="004752C3" w:rsidRDefault="004752C3">
      <w:pPr>
        <w:rPr>
          <w:sz w:val="28"/>
          <w:szCs w:val="28"/>
        </w:rPr>
      </w:pPr>
    </w:p>
    <w:tbl>
      <w:tblPr>
        <w:tblW w:w="150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65"/>
        <w:gridCol w:w="489"/>
        <w:gridCol w:w="6"/>
        <w:gridCol w:w="6657"/>
        <w:gridCol w:w="3237"/>
        <w:gridCol w:w="1460"/>
      </w:tblGrid>
      <w:tr w:rsidR="004752C3" w:rsidTr="00BB70D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E56945" w:rsidTr="00E56945">
        <w:trPr>
          <w:trHeight w:val="258"/>
        </w:trPr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 w:rsidP="00E5694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4752C3" w:rsidTr="00BB70D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CA2259" w:rsidP="00CA225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МДК 02</w:t>
            </w:r>
            <w:r w:rsidR="004752C3">
              <w:rPr>
                <w:rFonts w:eastAsia="Calibri"/>
                <w:b/>
                <w:bCs/>
              </w:rPr>
              <w:t>.01.</w:t>
            </w:r>
            <w:r w:rsidR="003001E0">
              <w:rPr>
                <w:b/>
              </w:rPr>
              <w:t xml:space="preserve"> Технология </w:t>
            </w:r>
            <w:r>
              <w:rPr>
                <w:b/>
              </w:rPr>
              <w:t>настройки и регулировки электронных приборов и устройств</w:t>
            </w: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 w:rsidP="00B362AF">
            <w:pPr>
              <w:snapToGrid w:val="0"/>
            </w:pPr>
          </w:p>
          <w:p w:rsidR="00B362AF" w:rsidRDefault="00B362AF">
            <w:pPr>
              <w:snapToGrid w:val="0"/>
              <w:jc w:val="center"/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F2131E" w:rsidRDefault="00CA2259" w:rsidP="003561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780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752C3" w:rsidRDefault="004752C3">
            <w:pPr>
              <w:snapToGrid w:val="0"/>
              <w:jc w:val="center"/>
            </w:pPr>
          </w:p>
        </w:tc>
      </w:tr>
      <w:tr w:rsidR="008F7F0D" w:rsidTr="008F7F0D">
        <w:tc>
          <w:tcPr>
            <w:tcW w:w="10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0D" w:rsidRDefault="008F7F0D">
            <w:pPr>
              <w:snapToGrid w:val="0"/>
              <w:jc w:val="center"/>
              <w:rPr>
                <w:b/>
              </w:rPr>
            </w:pPr>
            <w:r w:rsidRPr="008F7F0D">
              <w:rPr>
                <w:b/>
              </w:rPr>
              <w:t>5 Семестр</w:t>
            </w:r>
          </w:p>
          <w:p w:rsidR="00B362AF" w:rsidRPr="008F7F0D" w:rsidRDefault="00B36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0D" w:rsidRPr="00D561E3" w:rsidRDefault="00CA22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F7F0D" w:rsidRDefault="008F7F0D">
            <w:pPr>
              <w:snapToGrid w:val="0"/>
              <w:jc w:val="center"/>
            </w:pPr>
          </w:p>
        </w:tc>
      </w:tr>
      <w:tr w:rsidR="00CA2259" w:rsidTr="00E433D8">
        <w:tc>
          <w:tcPr>
            <w:tcW w:w="31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2259" w:rsidRDefault="00CA2259" w:rsidP="00CA2259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1.1 Технологические операции регулировки и настройки</w:t>
            </w: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2259" w:rsidRPr="00BF385C" w:rsidRDefault="00CA22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CA2259" w:rsidRDefault="00CA2259">
            <w:pPr>
              <w:snapToGrid w:val="0"/>
              <w:jc w:val="center"/>
            </w:pP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765AFE" w:rsidRDefault="00CA2259">
            <w:pPr>
              <w:snapToGrid w:val="0"/>
              <w:rPr>
                <w:i/>
              </w:rPr>
            </w:pPr>
            <w:r>
              <w:rPr>
                <w:i/>
              </w:rPr>
              <w:t>Назначения, устройство, принцип действия назначенных электронных приборов и устройств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  <w:r>
              <w:t>2</w:t>
            </w: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CA2259" w:rsidRDefault="00CA2259">
            <w:pPr>
              <w:snapToGrid w:val="0"/>
              <w:rPr>
                <w:i/>
              </w:rPr>
            </w:pPr>
            <w:r>
              <w:rPr>
                <w:i/>
              </w:rPr>
              <w:t>Методы и средства измерения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  <w:r>
              <w:t>2</w:t>
            </w: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CA2259" w:rsidRDefault="00CA2259">
            <w:pPr>
              <w:snapToGrid w:val="0"/>
              <w:rPr>
                <w:i/>
              </w:rPr>
            </w:pPr>
            <w:r>
              <w:rPr>
                <w:i/>
              </w:rPr>
              <w:t>Назначения, устройство, принцип действия средств измерения и контрольно-измерительного оборудования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  <w:r>
              <w:t>2</w:t>
            </w: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</w:pPr>
            <w:r>
              <w:t>Методы выполнения РНО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  <w:r>
              <w:t>2</w:t>
            </w: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Pr="00CA2259" w:rsidRDefault="00CA2259">
            <w:pPr>
              <w:snapToGrid w:val="0"/>
            </w:pPr>
            <w:r>
              <w:t>Критерии оценки качества РНО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</w:pPr>
            <w:r>
              <w:t>Виды и перечень документации, необходимой для проведения регулированных работ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</w:tr>
      <w:tr w:rsidR="00CA2259" w:rsidTr="00E433D8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</w:pPr>
            <w:r>
              <w:t>Сущность регулированных работ</w:t>
            </w:r>
          </w:p>
          <w:p w:rsidR="00CA2259" w:rsidRDefault="00CA2259">
            <w:pPr>
              <w:snapToGrid w:val="0"/>
            </w:pPr>
            <w:r w:rsidRPr="005A126B">
              <w:rPr>
                <w:b/>
              </w:rPr>
              <w:t>Контрольная работа№1</w:t>
            </w:r>
          </w:p>
        </w:tc>
        <w:tc>
          <w:tcPr>
            <w:tcW w:w="3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3CF4" w:rsidRPr="007138BF" w:rsidRDefault="00CA22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CF4" w:rsidRPr="007138BF" w:rsidRDefault="00CA3CF4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A3CF4" w:rsidRPr="007138BF" w:rsidRDefault="00CA2259" w:rsidP="00B34122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Составление схем соединений регулируемых приборов и устройство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jc w:val="center"/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BB70D7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3CF4" w:rsidRPr="007138BF" w:rsidRDefault="00CA3CF4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67CF8" w:rsidRPr="007138BF" w:rsidRDefault="00CA225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Проводить необходимые измерения параметров электрических схем</w:t>
            </w:r>
          </w:p>
        </w:tc>
        <w:tc>
          <w:tcPr>
            <w:tcW w:w="323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jc w:val="center"/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7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A3CF4" w:rsidRPr="007138BF" w:rsidRDefault="00CA225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  <w:p w:rsidR="00CA3CF4" w:rsidRDefault="00CA3CF4">
            <w:pPr>
              <w:snapToGrid w:val="0"/>
              <w:jc w:val="center"/>
            </w:pPr>
          </w:p>
          <w:p w:rsidR="00CA3CF4" w:rsidRDefault="00CA3CF4">
            <w:pPr>
              <w:snapToGrid w:val="0"/>
              <w:jc w:val="center"/>
            </w:pPr>
          </w:p>
          <w:p w:rsidR="00CA3CF4" w:rsidRPr="007138BF" w:rsidRDefault="00CA3CF4" w:rsidP="005C060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Pr="00CA2259" w:rsidRDefault="00326E58" w:rsidP="00CA2259">
            <w:pPr>
              <w:snapToGrid w:val="0"/>
              <w:rPr>
                <w:bCs/>
                <w:color w:val="000000"/>
              </w:rPr>
            </w:pPr>
            <w:r w:rsidRPr="00326E58">
              <w:rPr>
                <w:bCs/>
                <w:i/>
                <w:color w:val="000000"/>
              </w:rPr>
              <w:t xml:space="preserve"> </w:t>
            </w:r>
            <w:r w:rsidR="00CA2259">
              <w:rPr>
                <w:bCs/>
                <w:color w:val="000000"/>
              </w:rPr>
              <w:t>Выполнять чтение схем различных приборов и устройств, их отдельных узлов и каскадов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 w:rsidP="005C0603">
            <w:pPr>
              <w:snapToGrid w:val="0"/>
              <w:jc w:val="center"/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Pr="00CA2259" w:rsidRDefault="00326E58" w:rsidP="00CA2259">
            <w:pPr>
              <w:snapToGrid w:val="0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 w:rsidR="00CA2259">
              <w:rPr>
                <w:color w:val="000000"/>
              </w:rPr>
              <w:t>Выполнять чтение электрических схем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 w:rsidP="005C0603">
            <w:pPr>
              <w:snapToGrid w:val="0"/>
              <w:jc w:val="center"/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  <w:tr w:rsidR="00CA3CF4" w:rsidTr="00E13F05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Default="00CA3CF4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3CF4" w:rsidRPr="00CA2259" w:rsidRDefault="00CA2259" w:rsidP="00B34122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Выполнять радиотехнические расчеты различных электрических и электронных схем</w:t>
            </w:r>
          </w:p>
        </w:tc>
        <w:tc>
          <w:tcPr>
            <w:tcW w:w="323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3CF4" w:rsidRDefault="00CA3CF4" w:rsidP="005C0603">
            <w:pPr>
              <w:snapToGrid w:val="0"/>
              <w:jc w:val="center"/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CA3CF4" w:rsidRDefault="00CA3CF4">
            <w:pPr>
              <w:snapToGrid w:val="0"/>
              <w:jc w:val="center"/>
            </w:pPr>
          </w:p>
        </w:tc>
      </w:tr>
    </w:tbl>
    <w:p w:rsidR="007141AA" w:rsidRPr="007141AA" w:rsidRDefault="007141AA" w:rsidP="007141AA">
      <w:pPr>
        <w:rPr>
          <w:vanish/>
        </w:rPr>
      </w:pPr>
    </w:p>
    <w:tbl>
      <w:tblPr>
        <w:tblpPr w:leftFromText="180" w:rightFromText="180" w:vertAnchor="text" w:horzAnchor="margin" w:tblpY="1"/>
        <w:tblW w:w="15014" w:type="dxa"/>
        <w:tblLayout w:type="fixed"/>
        <w:tblLook w:val="0000" w:firstRow="0" w:lastRow="0" w:firstColumn="0" w:lastColumn="0" w:noHBand="0" w:noVBand="0"/>
      </w:tblPr>
      <w:tblGrid>
        <w:gridCol w:w="3162"/>
        <w:gridCol w:w="543"/>
        <w:gridCol w:w="6615"/>
        <w:gridCol w:w="3234"/>
        <w:gridCol w:w="21"/>
        <w:gridCol w:w="1439"/>
      </w:tblGrid>
      <w:tr w:rsidR="00B362AF" w:rsidTr="00C105F9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2AF" w:rsidRPr="005A6B8C" w:rsidRDefault="00B362AF" w:rsidP="00C105F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Самостоятельная работа</w:t>
            </w:r>
          </w:p>
          <w:p w:rsidR="00B362AF" w:rsidRDefault="00B362AF" w:rsidP="00C105F9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B362AF" w:rsidRDefault="00B362AF" w:rsidP="00C105F9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B362AF" w:rsidRDefault="00B362AF" w:rsidP="00C105F9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411300" w:rsidRDefault="00411300" w:rsidP="00C105F9">
            <w:r>
              <w:t>Выполнение схем, чертежей, таблиц.</w:t>
            </w:r>
          </w:p>
          <w:p w:rsidR="00411300" w:rsidRPr="00B362AF" w:rsidRDefault="00411300" w:rsidP="00C105F9">
            <w:r>
              <w:t>Построение структурно-логических схем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2AF" w:rsidRPr="00CA3CF4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62AF" w:rsidRDefault="00B362AF" w:rsidP="00C105F9">
            <w:pPr>
              <w:snapToGrid w:val="0"/>
              <w:jc w:val="center"/>
            </w:pPr>
          </w:p>
        </w:tc>
      </w:tr>
      <w:tr w:rsidR="00B362AF" w:rsidTr="00C105F9">
        <w:tc>
          <w:tcPr>
            <w:tcW w:w="103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B362AF" w:rsidRPr="00B362AF" w:rsidRDefault="00B362AF" w:rsidP="00C1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 семестр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B362AF" w:rsidRPr="00E56945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62AF" w:rsidRDefault="00B362AF" w:rsidP="00C105F9">
            <w:pPr>
              <w:snapToGrid w:val="0"/>
              <w:jc w:val="center"/>
            </w:pPr>
          </w:p>
        </w:tc>
      </w:tr>
      <w:tr w:rsidR="00162271" w:rsidTr="00C105F9"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2271" w:rsidRDefault="00CA2259" w:rsidP="00CA225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</w:t>
            </w:r>
            <w:r w:rsidR="001622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Контроль, регулировка радиоэлектронной</w:t>
            </w:r>
            <w:r w:rsidR="001A373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аппаратуры</w:t>
            </w:r>
          </w:p>
          <w:p w:rsidR="00162271" w:rsidRDefault="00162271" w:rsidP="00C105F9">
            <w:pPr>
              <w:jc w:val="center"/>
              <w:rPr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2271" w:rsidRPr="00CA3CF4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2271" w:rsidRDefault="00162271" w:rsidP="00C105F9">
            <w:pPr>
              <w:snapToGrid w:val="0"/>
              <w:jc w:val="center"/>
            </w:pP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CA2259" w:rsidRDefault="00CA2259" w:rsidP="00C105F9">
            <w:pPr>
              <w:snapToGrid w:val="0"/>
              <w:rPr>
                <w:b/>
                <w:bCs/>
                <w:i/>
              </w:rPr>
            </w:pPr>
            <w:r>
              <w:rPr>
                <w:bCs/>
                <w:i/>
              </w:rPr>
              <w:t>Методы диагностики и восстановления работоспособности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  <w:r>
              <w:t>2</w:t>
            </w: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CA2259" w:rsidRDefault="00CA2259" w:rsidP="00C105F9">
            <w:pPr>
              <w:snapToGrid w:val="0"/>
              <w:rPr>
                <w:bCs/>
              </w:rPr>
            </w:pPr>
            <w:r w:rsidRPr="00CA2259">
              <w:rPr>
                <w:bCs/>
              </w:rPr>
              <w:t>Способы регулировки и проверки на точность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  <w:r>
              <w:t>2</w:t>
            </w: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CA2259" w:rsidP="00C105F9">
            <w:pPr>
              <w:snapToGrid w:val="0"/>
            </w:pPr>
            <w:r>
              <w:rPr>
                <w:bCs/>
              </w:rPr>
              <w:t>Методы электрической, механической и комплексной регулировки сложных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  <w:r>
              <w:t>2</w:t>
            </w: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CA2259" w:rsidP="00C105F9">
            <w:pPr>
              <w:snapToGrid w:val="0"/>
            </w:pPr>
            <w:r>
              <w:rPr>
                <w:bCs/>
              </w:rPr>
              <w:t>Контроль качества и надежности монтажа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  <w:r>
              <w:t>2</w:t>
            </w: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CA2259" w:rsidRDefault="00765AFE" w:rsidP="00CA2259">
            <w:pPr>
              <w:snapToGrid w:val="0"/>
              <w:rPr>
                <w:bCs/>
              </w:rPr>
            </w:pPr>
            <w:r>
              <w:rPr>
                <w:bCs/>
                <w:i/>
              </w:rPr>
              <w:t xml:space="preserve"> </w:t>
            </w:r>
            <w:r w:rsidR="00CA2259">
              <w:rPr>
                <w:bCs/>
              </w:rPr>
              <w:t>Назначение регулировки и условия эксплуатации радиоэлектронной аппаратуры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Pr="00CA2259" w:rsidRDefault="00CA2259" w:rsidP="00C105F9">
            <w:pPr>
              <w:snapToGrid w:val="0"/>
              <w:rPr>
                <w:bCs/>
              </w:rPr>
            </w:pPr>
            <w:r w:rsidRPr="00CA2259">
              <w:rPr>
                <w:bCs/>
              </w:rPr>
              <w:t>Организация процесса регулировки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</w:p>
        </w:tc>
      </w:tr>
      <w:tr w:rsidR="00162271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rPr>
                <w:b/>
                <w:bCs/>
              </w:rPr>
            </w:pPr>
            <w:r>
              <w:rPr>
                <w:bCs/>
                <w:i/>
              </w:rPr>
              <w:t>Организация рабочего места регулировщика – монтажника радиоэлектронной аппаратуры и приборов</w:t>
            </w:r>
            <w:r>
              <w:rPr>
                <w:b/>
                <w:bCs/>
              </w:rPr>
              <w:t xml:space="preserve"> </w:t>
            </w:r>
          </w:p>
          <w:p w:rsidR="00162271" w:rsidRPr="00765AFE" w:rsidRDefault="00CA2259" w:rsidP="00C105F9">
            <w:pPr>
              <w:snapToGrid w:val="0"/>
              <w:rPr>
                <w:bCs/>
                <w:i/>
              </w:rPr>
            </w:pPr>
            <w:r>
              <w:rPr>
                <w:b/>
                <w:bCs/>
              </w:rPr>
              <w:t>Контрольная работа№2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Pr="006C32DD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CA2259" w:rsidRDefault="00ED67CA" w:rsidP="00CA2259">
            <w:pPr>
              <w:snapToGrid w:val="0"/>
              <w:rPr>
                <w:rFonts w:eastAsia="Calibri"/>
                <w:bCs/>
              </w:rPr>
            </w:pPr>
            <w:r w:rsidRPr="00CA2259">
              <w:rPr>
                <w:rFonts w:eastAsia="Calibri"/>
                <w:bCs/>
              </w:rPr>
              <w:t xml:space="preserve"> </w:t>
            </w:r>
            <w:r w:rsidR="00CA2259">
              <w:rPr>
                <w:rFonts w:eastAsia="Calibri"/>
                <w:bCs/>
              </w:rPr>
              <w:t>Определения показаний приборов и составления по ним графиков, требуемых в процессе работы с электронными приборами и устройствами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CA2259" w:rsidRDefault="00ED67CA" w:rsidP="00CA2259">
            <w:pPr>
              <w:snapToGrid w:val="0"/>
              <w:rPr>
                <w:rFonts w:eastAsia="Calibri"/>
                <w:bCs/>
              </w:rPr>
            </w:pPr>
            <w:r w:rsidRPr="00CA2259">
              <w:rPr>
                <w:rFonts w:eastAsia="Calibri"/>
                <w:bCs/>
              </w:rPr>
              <w:t xml:space="preserve"> </w:t>
            </w:r>
            <w:r w:rsidR="00CA2259">
              <w:rPr>
                <w:rFonts w:eastAsia="Calibri"/>
                <w:bCs/>
              </w:rPr>
              <w:t>Осуществление электрической регулировки электронных приборов и устройств с использованием современных контрольно-измерительных приборов и ЭВМ в соответствии с требованиями ТУ (технологических условий) на изделие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CA2259" w:rsidRDefault="00ED67CA" w:rsidP="00CA2259">
            <w:pPr>
              <w:snapToGrid w:val="0"/>
              <w:rPr>
                <w:rFonts w:eastAsia="Calibri"/>
                <w:bCs/>
              </w:rPr>
            </w:pPr>
            <w:r w:rsidRPr="00CA2259">
              <w:rPr>
                <w:rFonts w:eastAsia="Calibri"/>
                <w:bCs/>
              </w:rPr>
              <w:t xml:space="preserve"> </w:t>
            </w:r>
            <w:r w:rsidR="00CA2259">
              <w:rPr>
                <w:rFonts w:eastAsia="Calibri"/>
                <w:bCs/>
              </w:rPr>
              <w:t>Выполнение механической регулировки электронных приборов и устройств в соответствии с ТУ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2BBE" w:rsidRPr="006C32DD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952BBE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CA2259" w:rsidP="00C105F9">
            <w:pPr>
              <w:snapToGrid w:val="0"/>
            </w:pPr>
            <w:r>
              <w:t>Изучение макетных схем соединений для регулирования и испытания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Pr="005A6B8C" w:rsidRDefault="001C0AD6" w:rsidP="00C105F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Самостоятельная работа</w:t>
            </w:r>
          </w:p>
          <w:p w:rsidR="001C0AD6" w:rsidRDefault="001C0AD6" w:rsidP="00C105F9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1C0AD6" w:rsidRDefault="001C0AD6" w:rsidP="00C105F9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1C0AD6" w:rsidRDefault="001C0AD6" w:rsidP="00C105F9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1C0AD6" w:rsidRDefault="00411300" w:rsidP="00C105F9">
            <w:r>
              <w:t>Решение и моделирование производственных ситуаций</w:t>
            </w:r>
          </w:p>
          <w:p w:rsidR="001C0AD6" w:rsidRPr="00411300" w:rsidRDefault="00411300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Решение задач, выполнение индивидуальных и коллективных проектных заданий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13575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  <w:p w:rsidR="00411300" w:rsidRDefault="00411300" w:rsidP="00C105F9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Учебная практика</w:t>
            </w:r>
          </w:p>
          <w:p w:rsidR="001C0AD6" w:rsidRDefault="001C0AD6" w:rsidP="00C105F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Общие сведения об электромонтажных работах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Знакомство с различнымиэлектрорадиоэлементами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Миниатюризация и микроминиатюризация радиоэлектронной аппаратуры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Контроль, регулировка и испытания РЭА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Производственная санитария, гигиена и охрана труда на предприятиях радиоэлектронной промышленности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Электробезопасность и пожарная безопасность  на предприятиях радиоэлектронной промышленности</w:t>
            </w:r>
          </w:p>
          <w:p w:rsidR="001C0AD6" w:rsidRDefault="001C0AD6" w:rsidP="00C105F9">
            <w:pPr>
              <w:rPr>
                <w:rFonts w:eastAsia="Calibri"/>
                <w:bCs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Pr="000A28B9" w:rsidRDefault="001C0AD6" w:rsidP="00C105F9">
            <w:pPr>
              <w:snapToGrid w:val="0"/>
              <w:jc w:val="center"/>
              <w:rPr>
                <w:b/>
              </w:rPr>
            </w:pPr>
            <w:r w:rsidRPr="000A28B9">
              <w:rPr>
                <w:b/>
              </w:rPr>
              <w:t>108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7 семестр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1C0AD6" w:rsidP="00CA2259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</w:t>
            </w:r>
            <w:r w:rsidR="00CA2259">
              <w:rPr>
                <w:rFonts w:eastAsia="Calibri"/>
                <w:b/>
                <w:bCs/>
              </w:rPr>
              <w:t>3 Организация и технология проведения регулировочных работ</w:t>
            </w: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Pr="00CA3CF4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  <w: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</w:pPr>
            <w:r>
              <w:t>Влияния радиотехнических допусков на объем регулировочных работ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  <w:r>
              <w:t>2</w:t>
            </w: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  <w: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C0AD6" w:rsidRPr="00E644F0" w:rsidRDefault="00CA2259" w:rsidP="00C105F9">
            <w:pPr>
              <w:snapToGrid w:val="0"/>
            </w:pPr>
            <w:r>
              <w:t>Назначение элементов устройств электропитания и их классификация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  <w:r>
              <w:t>2</w:t>
            </w: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Default="001C0AD6" w:rsidP="00C105F9">
            <w:pPr>
              <w:snapToGrid w:val="0"/>
            </w:pPr>
            <w:r>
              <w:t xml:space="preserve">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C0AD6" w:rsidRPr="00CA2259" w:rsidRDefault="00CA2259" w:rsidP="00C105F9">
            <w:pPr>
              <w:snapToGrid w:val="0"/>
            </w:pPr>
            <w:r w:rsidRPr="00CA2259">
              <w:t>Схемы выпрямителей и стабилизаторов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Default="001C0AD6" w:rsidP="00C105F9">
            <w:pPr>
              <w:snapToGrid w:val="0"/>
            </w:pPr>
            <w:r>
              <w:t xml:space="preserve"> 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A126B" w:rsidRPr="00CA2259" w:rsidRDefault="00CA2259" w:rsidP="00C105F9">
            <w:pPr>
              <w:snapToGrid w:val="0"/>
            </w:pPr>
            <w:r>
              <w:t>Параметры устройств электропитания и их регулировка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CA2259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2259" w:rsidRDefault="00CA2259" w:rsidP="00CA2259">
            <w:pPr>
              <w:snapToGrid w:val="0"/>
              <w:jc w:val="center"/>
            </w:pPr>
            <w: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</w:pPr>
            <w:r>
              <w:t>Регулировка усилителей звуковой частоты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</w:tr>
      <w:tr w:rsidR="00CA2259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2259" w:rsidRDefault="00CA2259" w:rsidP="00CA2259">
            <w:pPr>
              <w:snapToGrid w:val="0"/>
              <w:jc w:val="center"/>
            </w:pPr>
            <w: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</w:pPr>
            <w:r>
              <w:t>Основные схемы усилителей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</w:tr>
      <w:tr w:rsidR="00CA2259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2259" w:rsidRDefault="00CA2259" w:rsidP="00CA2259">
            <w:pPr>
              <w:snapToGrid w:val="0"/>
              <w:jc w:val="center"/>
            </w:pPr>
            <w:r>
              <w:t>7.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</w:pPr>
            <w:r>
              <w:t>Особенности проверки работоспособности усилителей звуковой частоты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</w:tr>
      <w:tr w:rsidR="00CA2259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A2259" w:rsidRDefault="00CA2259" w:rsidP="00CA2259">
            <w:pPr>
              <w:snapToGrid w:val="0"/>
              <w:jc w:val="center"/>
            </w:pPr>
            <w:r>
              <w:t>8.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rPr>
                <w:b/>
              </w:rPr>
            </w:pPr>
            <w:r>
              <w:t>Регулировка специальных усилителей</w:t>
            </w:r>
            <w:r w:rsidRPr="00CA2259">
              <w:rPr>
                <w:b/>
              </w:rPr>
              <w:t xml:space="preserve"> </w:t>
            </w:r>
          </w:p>
          <w:p w:rsidR="00CA2259" w:rsidRDefault="00CA2259" w:rsidP="00C105F9">
            <w:pPr>
              <w:snapToGrid w:val="0"/>
            </w:pPr>
            <w:r w:rsidRPr="00CA2259">
              <w:rPr>
                <w:b/>
              </w:rPr>
              <w:t>Контрольная работа №</w:t>
            </w:r>
            <w:r>
              <w:rPr>
                <w:b/>
              </w:rPr>
              <w:t>3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59" w:rsidRDefault="00CA2259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Pr="00E644F0" w:rsidRDefault="001C0AD6" w:rsidP="00C105F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Pr="006C32DD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Pr="006F0A15" w:rsidRDefault="001C0AD6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C0AD6" w:rsidRPr="00CA2259" w:rsidRDefault="00CA2259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Составления схем соединений регулируемых приборов и устройств</w:t>
            </w:r>
          </w:p>
        </w:tc>
        <w:tc>
          <w:tcPr>
            <w:tcW w:w="325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C0AD6" w:rsidRPr="00CA2259" w:rsidRDefault="00CA2259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Определение показаний приборов при настройке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C0AD6" w:rsidRPr="00CA2259" w:rsidRDefault="00CA2259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Последовательности операций настройки и регулировки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Pr="006C32DD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  <w:rPr>
                <w:bCs/>
              </w:rPr>
            </w:pPr>
            <w:r>
              <w:rPr>
                <w:bCs/>
              </w:rPr>
              <w:t>Определение механических и электрических неточностей в работе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  <w:rPr>
                <w:bCs/>
              </w:rPr>
            </w:pPr>
            <w:r>
              <w:rPr>
                <w:bCs/>
              </w:rPr>
              <w:t>Составления макетных схем соединений для регулирования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1C0AD6" w:rsidTr="00C105F9">
        <w:tc>
          <w:tcPr>
            <w:tcW w:w="3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CA2259" w:rsidP="00C105F9">
            <w:pPr>
              <w:snapToGrid w:val="0"/>
              <w:rPr>
                <w:bCs/>
              </w:rPr>
            </w:pPr>
            <w:r>
              <w:rPr>
                <w:bCs/>
              </w:rPr>
              <w:t>Выполнение радиотехнических расчетов различных электрических и электронных схем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Default="001C0AD6" w:rsidP="00C105F9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C105F9">
            <w:pPr>
              <w:snapToGrid w:val="0"/>
              <w:jc w:val="center"/>
            </w:pPr>
          </w:p>
        </w:tc>
      </w:tr>
      <w:tr w:rsidR="000919CC" w:rsidTr="00C105F9">
        <w:trPr>
          <w:trHeight w:val="4702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9CC" w:rsidRPr="005A6B8C" w:rsidRDefault="000919CC" w:rsidP="00C105F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 xml:space="preserve">Самостоятельная работа </w:t>
            </w:r>
          </w:p>
          <w:p w:rsidR="000919CC" w:rsidRDefault="000919CC" w:rsidP="00C105F9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0919CC" w:rsidRDefault="000919CC" w:rsidP="00C105F9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0919CC" w:rsidRDefault="000919CC" w:rsidP="00C105F9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0919CC" w:rsidRDefault="000919CC" w:rsidP="00C105F9">
            <w:r>
              <w:t>Работа над курсовым проектом.</w:t>
            </w:r>
          </w:p>
          <w:p w:rsidR="000919CC" w:rsidRDefault="000919CC" w:rsidP="00C105F9">
            <w:r>
              <w:t>Аналитическая обработка нормативной документации в рамках индивидуальных заданий</w:t>
            </w:r>
          </w:p>
          <w:p w:rsidR="000919CC" w:rsidRDefault="000919CC" w:rsidP="00C105F9">
            <w:r>
              <w:t>Письменное тестирование</w:t>
            </w:r>
          </w:p>
          <w:p w:rsidR="000919CC" w:rsidRDefault="000919CC" w:rsidP="00C105F9">
            <w:r>
              <w:t>Чтение сборочного чертежа и рабочих чертежей отдельных печатных плат.</w:t>
            </w:r>
          </w:p>
          <w:p w:rsidR="000919CC" w:rsidRDefault="000919CC" w:rsidP="00C105F9">
            <w:r>
              <w:t>Самостоятельный выбор электрорадиоэлементов для конкретных печатных плат</w:t>
            </w:r>
          </w:p>
          <w:p w:rsidR="000919CC" w:rsidRDefault="000919CC" w:rsidP="00C105F9">
            <w:pPr>
              <w:rPr>
                <w:bCs/>
              </w:rPr>
            </w:pPr>
            <w:r>
              <w:rPr>
                <w:bCs/>
              </w:rPr>
              <w:t xml:space="preserve">Написание рефератов по новым материалам для </w:t>
            </w:r>
            <w:r>
              <w:t>электрорадиоэлементов</w:t>
            </w:r>
          </w:p>
          <w:p w:rsidR="000919CC" w:rsidRDefault="000919CC" w:rsidP="00C105F9">
            <w:pPr>
              <w:rPr>
                <w:bCs/>
              </w:rPr>
            </w:pPr>
            <w:r>
              <w:rPr>
                <w:bCs/>
              </w:rPr>
              <w:t>Изготовление слайд- конспектов по механизации и автоматизации технологических процессов сборки и монтажа РЭА</w:t>
            </w:r>
          </w:p>
          <w:p w:rsidR="000919CC" w:rsidRDefault="000919CC" w:rsidP="00C105F9">
            <w:r>
              <w:rPr>
                <w:bCs/>
              </w:rPr>
              <w:t>Разработка тестового материала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919CC" w:rsidRPr="00F2131E" w:rsidRDefault="00CA2259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919CC" w:rsidRDefault="000919CC" w:rsidP="00C105F9">
            <w:pPr>
              <w:snapToGrid w:val="0"/>
              <w:jc w:val="center"/>
            </w:pPr>
          </w:p>
        </w:tc>
      </w:tr>
      <w:tr w:rsidR="00411300" w:rsidTr="00C105F9">
        <w:tc>
          <w:tcPr>
            <w:tcW w:w="1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1300" w:rsidRDefault="00411300" w:rsidP="00C105F9">
            <w:pPr>
              <w:snapToGrid w:val="0"/>
              <w:jc w:val="center"/>
            </w:pPr>
            <w:r>
              <w:rPr>
                <w:rFonts w:eastAsia="Calibri"/>
                <w:b/>
                <w:bCs/>
              </w:rPr>
              <w:t>8 семестр</w:t>
            </w:r>
          </w:p>
        </w:tc>
      </w:tr>
      <w:tr w:rsidR="00411300" w:rsidTr="00C105F9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300" w:rsidRDefault="00411300" w:rsidP="00C105F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lastRenderedPageBreak/>
              <w:t>Производственная практика</w:t>
            </w:r>
            <w:r>
              <w:rPr>
                <w:b/>
              </w:rPr>
              <w:t>(по профилю специальности)</w:t>
            </w:r>
          </w:p>
          <w:p w:rsidR="00411300" w:rsidRDefault="00411300" w:rsidP="00C105F9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Организация проектирования электронной аппаратуры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Условия эксплуатации и их влияние на конструкцию электронной аппаратуры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Конструирование элементов, узлов и устройств электронной аппаратуры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Обеспечение надёжной работы конструкции ЭА</w:t>
            </w:r>
          </w:p>
          <w:p w:rsidR="00411300" w:rsidRDefault="000D515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э</w:t>
            </w:r>
            <w:r w:rsidR="00411300">
              <w:rPr>
                <w:rFonts w:eastAsia="Calibri"/>
                <w:bCs/>
              </w:rPr>
              <w:t>лектрически</w:t>
            </w:r>
            <w:r>
              <w:rPr>
                <w:rFonts w:eastAsia="Calibri"/>
                <w:bCs/>
              </w:rPr>
              <w:t>х</w:t>
            </w:r>
            <w:r w:rsidR="00411300">
              <w:rPr>
                <w:rFonts w:eastAsia="Calibri"/>
                <w:bCs/>
              </w:rPr>
              <w:t xml:space="preserve"> соединени</w:t>
            </w:r>
            <w:r>
              <w:rPr>
                <w:rFonts w:eastAsia="Calibri"/>
                <w:bCs/>
              </w:rPr>
              <w:t>й</w:t>
            </w:r>
            <w:r w:rsidR="00411300">
              <w:rPr>
                <w:rFonts w:eastAsia="Calibri"/>
                <w:bCs/>
              </w:rPr>
              <w:t xml:space="preserve"> в электронной аппаратуре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Основы проектирования технологических процессовв производстве электронной аппаратуры</w:t>
            </w:r>
          </w:p>
          <w:p w:rsidR="00411300" w:rsidRDefault="000D515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Изучение т</w:t>
            </w:r>
            <w:r w:rsidR="00411300">
              <w:rPr>
                <w:rFonts w:eastAsia="Calibri"/>
                <w:bCs/>
              </w:rPr>
              <w:t>ехнологи</w:t>
            </w:r>
            <w:r>
              <w:rPr>
                <w:rFonts w:eastAsia="Calibri"/>
                <w:bCs/>
              </w:rPr>
              <w:t>и</w:t>
            </w:r>
            <w:r w:rsidR="00411300">
              <w:rPr>
                <w:rFonts w:eastAsia="Calibri"/>
                <w:bCs/>
              </w:rPr>
              <w:t xml:space="preserve"> изготовления микросхем</w:t>
            </w:r>
          </w:p>
          <w:p w:rsidR="00411300" w:rsidRDefault="000D515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Проектирование и изготовление печатных </w:t>
            </w:r>
            <w:r w:rsidR="00411300">
              <w:rPr>
                <w:rFonts w:eastAsia="Calibri"/>
                <w:bCs/>
              </w:rPr>
              <w:t xml:space="preserve"> плат</w:t>
            </w:r>
          </w:p>
          <w:p w:rsidR="00411300" w:rsidRDefault="000D515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="00411300">
              <w:rPr>
                <w:rFonts w:eastAsia="Calibri"/>
                <w:bCs/>
              </w:rPr>
              <w:t>бработк</w:t>
            </w:r>
            <w:r>
              <w:rPr>
                <w:rFonts w:eastAsia="Calibri"/>
                <w:bCs/>
              </w:rPr>
              <w:t>а</w:t>
            </w:r>
            <w:r w:rsidR="00411300">
              <w:rPr>
                <w:rFonts w:eastAsia="Calibri"/>
                <w:bCs/>
              </w:rPr>
              <w:t xml:space="preserve"> и формообразовани</w:t>
            </w:r>
            <w:r>
              <w:rPr>
                <w:rFonts w:eastAsia="Calibri"/>
                <w:bCs/>
              </w:rPr>
              <w:t xml:space="preserve">е </w:t>
            </w:r>
            <w:r w:rsidR="00411300">
              <w:rPr>
                <w:rFonts w:eastAsia="Calibri"/>
                <w:bCs/>
              </w:rPr>
              <w:t xml:space="preserve"> материалов при производстве электронной аппаратуры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 и монтаж электронной аппаратуры</w:t>
            </w:r>
          </w:p>
          <w:p w:rsidR="00411300" w:rsidRDefault="00411300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Регулировка, настройка, контроль и испытание электронной аппаратуры</w:t>
            </w:r>
          </w:p>
          <w:p w:rsidR="00411300" w:rsidRPr="00B74914" w:rsidRDefault="000D5156" w:rsidP="00C105F9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Создание э</w:t>
            </w:r>
            <w:r w:rsidR="00411300">
              <w:rPr>
                <w:rFonts w:eastAsia="Calibri"/>
                <w:bCs/>
              </w:rPr>
              <w:t>ргодизайн</w:t>
            </w:r>
            <w:r>
              <w:rPr>
                <w:rFonts w:eastAsia="Calibri"/>
                <w:bCs/>
              </w:rPr>
              <w:t>а</w:t>
            </w:r>
            <w:r w:rsidR="00411300">
              <w:rPr>
                <w:rFonts w:eastAsia="Calibri"/>
                <w:bCs/>
              </w:rPr>
              <w:t xml:space="preserve"> электронной аппаратуры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300" w:rsidRPr="000A28B9" w:rsidRDefault="00411300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300" w:rsidRDefault="00411300" w:rsidP="00C105F9">
            <w:pPr>
              <w:snapToGrid w:val="0"/>
              <w:jc w:val="center"/>
            </w:pPr>
          </w:p>
        </w:tc>
      </w:tr>
    </w:tbl>
    <w:tbl>
      <w:tblPr>
        <w:tblW w:w="150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65"/>
        <w:gridCol w:w="7152"/>
        <w:gridCol w:w="3237"/>
        <w:gridCol w:w="1460"/>
      </w:tblGrid>
      <w:tr w:rsidR="00E262A0" w:rsidTr="008D2AFB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E262A0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МДК 02.02 Методы проведения стандартных и сертификационных испытаний электронных приборов и устройств</w:t>
            </w:r>
          </w:p>
        </w:tc>
        <w:tc>
          <w:tcPr>
            <w:tcW w:w="7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</w:pPr>
          </w:p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F2131E" w:rsidRDefault="00E262A0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</w:tbl>
    <w:p w:rsidR="00E262A0" w:rsidRPr="007141AA" w:rsidRDefault="00E262A0" w:rsidP="00E262A0">
      <w:pPr>
        <w:rPr>
          <w:vanish/>
        </w:rPr>
      </w:pPr>
    </w:p>
    <w:tbl>
      <w:tblPr>
        <w:tblpPr w:leftFromText="180" w:rightFromText="180" w:vertAnchor="text" w:horzAnchor="margin" w:tblpY="1"/>
        <w:tblW w:w="15014" w:type="dxa"/>
        <w:tblLayout w:type="fixed"/>
        <w:tblLook w:val="0000" w:firstRow="0" w:lastRow="0" w:firstColumn="0" w:lastColumn="0" w:noHBand="0" w:noVBand="0"/>
      </w:tblPr>
      <w:tblGrid>
        <w:gridCol w:w="3162"/>
        <w:gridCol w:w="543"/>
        <w:gridCol w:w="6615"/>
        <w:gridCol w:w="3234"/>
        <w:gridCol w:w="21"/>
        <w:gridCol w:w="1439"/>
      </w:tblGrid>
      <w:tr w:rsidR="00E262A0" w:rsidTr="008D2AFB">
        <w:tc>
          <w:tcPr>
            <w:tcW w:w="103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262A0" w:rsidRPr="00B362AF" w:rsidRDefault="00E262A0" w:rsidP="008D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6 семестр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E262A0" w:rsidRPr="00E56945" w:rsidRDefault="00E262A0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 Общие принципы организации и технологии испытаний электронных приборов и устройств</w:t>
            </w:r>
          </w:p>
          <w:p w:rsidR="00E262A0" w:rsidRDefault="00E262A0" w:rsidP="008D2AFB">
            <w:pPr>
              <w:jc w:val="center"/>
              <w:rPr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CA3CF4" w:rsidRDefault="00E262A0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262A0" w:rsidP="008D2AFB">
            <w:pPr>
              <w:snapToGrid w:val="0"/>
              <w:rPr>
                <w:b/>
                <w:bCs/>
              </w:rPr>
            </w:pPr>
            <w:r w:rsidRPr="00E262A0">
              <w:rPr>
                <w:bCs/>
              </w:rPr>
              <w:t>Правила полных испытаний электронных приборов и устройств и сдачи приемщику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262A0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Методы определения процента погрешности при испытаниях различных особо сложных электронных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262A0" w:rsidP="008D2AFB">
            <w:pPr>
              <w:snapToGrid w:val="0"/>
            </w:pPr>
            <w:r>
              <w:rPr>
                <w:bCs/>
              </w:rPr>
              <w:t>Классификация видов, методов и технологии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262A0" w:rsidP="008D2AFB">
            <w:pPr>
              <w:snapToGrid w:val="0"/>
            </w:pPr>
            <w:r>
              <w:rPr>
                <w:bCs/>
              </w:rPr>
              <w:t>Общие принципы проведения испытаний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B4113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Выбор объектов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262A0" w:rsidRDefault="00EB4113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Основные разделы программы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B4113" w:rsidRDefault="00EB4113" w:rsidP="008D2AFB">
            <w:pPr>
              <w:snapToGrid w:val="0"/>
              <w:rPr>
                <w:b/>
                <w:bCs/>
              </w:rPr>
            </w:pPr>
            <w:r>
              <w:rPr>
                <w:bCs/>
              </w:rPr>
              <w:t>Взаимосвязь программ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B4113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4113" w:rsidRDefault="00EB4113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113" w:rsidRDefault="00EB4113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113" w:rsidRDefault="00EB4113" w:rsidP="008D2AFB">
            <w:pPr>
              <w:snapToGrid w:val="0"/>
              <w:rPr>
                <w:b/>
                <w:bCs/>
              </w:rPr>
            </w:pPr>
            <w:r>
              <w:rPr>
                <w:bCs/>
              </w:rPr>
              <w:t>Общие принципы построения и содержания методики испытаний</w:t>
            </w:r>
            <w:r w:rsidRPr="00E262A0">
              <w:rPr>
                <w:b/>
                <w:bCs/>
              </w:rPr>
              <w:t xml:space="preserve"> </w:t>
            </w:r>
          </w:p>
          <w:p w:rsidR="00EB4113" w:rsidRDefault="00EB4113" w:rsidP="008D2AFB">
            <w:pPr>
              <w:snapToGrid w:val="0"/>
              <w:rPr>
                <w:bCs/>
              </w:rPr>
            </w:pPr>
            <w:r w:rsidRPr="00E262A0">
              <w:rPr>
                <w:b/>
                <w:bCs/>
              </w:rPr>
              <w:t>Контрольная работа№</w:t>
            </w:r>
            <w:r>
              <w:rPr>
                <w:b/>
                <w:bCs/>
              </w:rPr>
              <w:t>1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4113" w:rsidRDefault="00EB4113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4113" w:rsidRDefault="00EB4113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5A6B8C" w:rsidRDefault="00E262A0" w:rsidP="008D2AFB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Самостоятельная работа</w:t>
            </w:r>
          </w:p>
          <w:p w:rsidR="00E262A0" w:rsidRDefault="00E262A0" w:rsidP="008D2AFB">
            <w:r>
              <w:lastRenderedPageBreak/>
              <w:t>Систематическая проработка конспектов занятий, учебной и специальной технической литературы.</w:t>
            </w:r>
          </w:p>
          <w:p w:rsidR="00E262A0" w:rsidRDefault="00E262A0" w:rsidP="008D2AFB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E262A0" w:rsidRDefault="00E262A0" w:rsidP="008D2AFB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E262A0" w:rsidRDefault="00E262A0" w:rsidP="008D2AFB">
            <w:r>
              <w:t>Решение и моделирование производственных ситуаций</w:t>
            </w:r>
          </w:p>
          <w:p w:rsidR="00E262A0" w:rsidRPr="00411300" w:rsidRDefault="00E262A0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Решение задач, выполнение индивидуальных и коллективных проектных заданий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Default="00EB4113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20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Учебная практика</w:t>
            </w:r>
          </w:p>
          <w:p w:rsidR="00E262A0" w:rsidRDefault="00E262A0" w:rsidP="008D2AF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Общие сведения об электромонтажных работах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Знакомство с различнымиэлектрорадиоэлементами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Миниатюризация и микроминиатюризация радиоэлектронной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Контроль, регулировка и испытания РЭА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Производственная санитария, гигиена и охрана труда на предприятиях радиоэлектронной промышленности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Электробезопасность и пожарная безопасность  на предприятиях радиоэлектронной промышленности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0A28B9" w:rsidRDefault="00E262A0" w:rsidP="008D2AFB">
            <w:pPr>
              <w:snapToGrid w:val="0"/>
              <w:jc w:val="center"/>
              <w:rPr>
                <w:b/>
              </w:rPr>
            </w:pPr>
            <w:r w:rsidRPr="000A28B9">
              <w:rPr>
                <w:b/>
              </w:rPr>
              <w:t>108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7 семестр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Default="00EB4113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192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6610A" w:rsidRDefault="0056610A" w:rsidP="00EB4113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  <w:p w:rsidR="00E262A0" w:rsidRDefault="00E262A0" w:rsidP="0056610A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</w:t>
            </w:r>
            <w:r w:rsidR="00EB4113">
              <w:rPr>
                <w:rFonts w:eastAsia="Calibri"/>
                <w:b/>
                <w:bCs/>
              </w:rPr>
              <w:t>2</w:t>
            </w:r>
            <w:r>
              <w:rPr>
                <w:rFonts w:eastAsia="Calibri"/>
                <w:b/>
                <w:bCs/>
              </w:rPr>
              <w:t xml:space="preserve"> </w:t>
            </w:r>
            <w:r w:rsidR="00EB4113">
              <w:rPr>
                <w:rFonts w:eastAsia="Calibri"/>
                <w:b/>
                <w:bCs/>
              </w:rPr>
              <w:t>Сертификационные испытания продукции</w:t>
            </w: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CA3CF4" w:rsidRDefault="00EB4113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B4113" w:rsidP="008D2AFB">
            <w:pPr>
              <w:snapToGrid w:val="0"/>
            </w:pPr>
            <w:r>
              <w:t xml:space="preserve">Назначение, принцип действия и взаимодействия отдельных электронных устройств в общей схеме комплексов 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E644F0" w:rsidRDefault="00EB4113" w:rsidP="008D2AFB">
            <w:pPr>
              <w:snapToGrid w:val="0"/>
            </w:pPr>
            <w:r>
              <w:t>Основы электро- и радиотехники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2</w:t>
            </w: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</w:pPr>
            <w:r>
              <w:t xml:space="preserve">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CA2259" w:rsidRDefault="00EB4113" w:rsidP="008D2AFB">
            <w:pPr>
              <w:snapToGrid w:val="0"/>
            </w:pPr>
            <w:r>
              <w:t>Цели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</w:pPr>
            <w:r>
              <w:t xml:space="preserve"> 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CA2259" w:rsidRDefault="00EB4113" w:rsidP="008D2AFB">
            <w:pPr>
              <w:snapToGrid w:val="0"/>
            </w:pPr>
            <w:r>
              <w:t>Цели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Default="0056610A" w:rsidP="008D2AFB">
            <w:pPr>
              <w:snapToGrid w:val="0"/>
            </w:pPr>
            <w:r>
              <w:t>Категории испытаний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Default="0056610A" w:rsidP="008D2AFB">
            <w:pPr>
              <w:snapToGrid w:val="0"/>
            </w:pPr>
            <w:r>
              <w:t>Программы испытаний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7.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Default="0056610A" w:rsidP="008D2AFB">
            <w:pPr>
              <w:snapToGrid w:val="0"/>
            </w:pPr>
            <w:r>
              <w:t>Испытания на механические воздействия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  <w:r>
              <w:t>8.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56610A" w:rsidRDefault="0056610A" w:rsidP="008D2AFB">
            <w:pPr>
              <w:snapToGrid w:val="0"/>
              <w:rPr>
                <w:b/>
              </w:rPr>
            </w:pPr>
            <w:r>
              <w:t>Испытания на климатические воздействия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  <w:r>
              <w:t>9.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</w:pPr>
            <w:r>
              <w:t>Испытания продукции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  <w:r>
              <w:t>10.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</w:pPr>
            <w:r>
              <w:t>Анализ перспективности и актуальности сертификации продукции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  <w:r>
              <w:t>11.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</w:pPr>
            <w:r>
              <w:t>Устойчивость к электромагнитным помехам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  <w:r>
              <w:t>12.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</w:pPr>
            <w:r>
              <w:t>Требования к персоналу органа по сертификации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  <w:r>
              <w:t>13.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rPr>
                <w:b/>
              </w:rPr>
            </w:pPr>
            <w:r>
              <w:t>Требования к испытательной лаборатории</w:t>
            </w:r>
            <w:r w:rsidRPr="00CA2259">
              <w:rPr>
                <w:b/>
              </w:rPr>
              <w:t xml:space="preserve"> </w:t>
            </w:r>
          </w:p>
          <w:p w:rsidR="0056610A" w:rsidRDefault="0056610A" w:rsidP="008D2AFB">
            <w:pPr>
              <w:snapToGrid w:val="0"/>
            </w:pPr>
            <w:r w:rsidRPr="00CA2259">
              <w:rPr>
                <w:b/>
              </w:rPr>
              <w:lastRenderedPageBreak/>
              <w:t>Контрольная работа №</w:t>
            </w:r>
            <w:r>
              <w:rPr>
                <w:b/>
              </w:rPr>
              <w:t>2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E644F0" w:rsidRDefault="00E262A0" w:rsidP="008D2AFB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6C32DD" w:rsidRDefault="0056610A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Pr="006F0A15" w:rsidRDefault="00E262A0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CA2259" w:rsidRDefault="0056610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Настройка высокочастотных трактов</w:t>
            </w:r>
          </w:p>
        </w:tc>
        <w:tc>
          <w:tcPr>
            <w:tcW w:w="3255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56610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Определение причин отказа работы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56610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 причин отказа работы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56610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6610A" w:rsidRDefault="0056610A" w:rsidP="0056610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 неисправностей в простых электрических схемах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56610A" w:rsidRDefault="0056610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6610A" w:rsidRDefault="0056610A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56610A" w:rsidP="0056610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CA2259" w:rsidRDefault="0056610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</w:t>
            </w:r>
            <w:r w:rsidR="00EB153A">
              <w:rPr>
                <w:rFonts w:eastAsia="Calibri"/>
                <w:bCs/>
              </w:rPr>
              <w:t xml:space="preserve"> повреждений в простых электрических схемах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62A0" w:rsidRDefault="00EB153A" w:rsidP="00EB153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262A0" w:rsidRPr="00CA2259" w:rsidRDefault="00EB153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Монтаж РЭА и приборов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B153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B153A" w:rsidRPr="006C32DD" w:rsidRDefault="00EB153A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Выявление механических неточностей в работе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8D2AFB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2.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Выявление электрических неточностей в работе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94362D">
        <w:tc>
          <w:tcPr>
            <w:tcW w:w="3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3.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Определение причин возникновения неточностей в работе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94362D">
        <w:tc>
          <w:tcPr>
            <w:tcW w:w="316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Устранение причин возникновения неточностей в работе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94362D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Контроль порядка и качества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94362D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rPr>
                <w:bCs/>
              </w:rPr>
            </w:pPr>
            <w:r>
              <w:rPr>
                <w:bCs/>
              </w:rPr>
              <w:t>Контроль содержания и последовательности всех этапов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B153A" w:rsidTr="008D2AFB">
        <w:tc>
          <w:tcPr>
            <w:tcW w:w="3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EB153A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6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rPr>
                <w:bCs/>
              </w:rPr>
            </w:pPr>
            <w:r>
              <w:rPr>
                <w:bCs/>
              </w:rPr>
              <w:t>Изучение комплексных испытаний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53A" w:rsidRDefault="00EB153A" w:rsidP="008D2AFB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B153A" w:rsidRDefault="00EB153A" w:rsidP="008D2AFB">
            <w:pPr>
              <w:snapToGrid w:val="0"/>
              <w:jc w:val="center"/>
            </w:pPr>
          </w:p>
        </w:tc>
      </w:tr>
      <w:tr w:rsidR="00E262A0" w:rsidTr="008D2AFB">
        <w:trPr>
          <w:trHeight w:val="4702"/>
        </w:trPr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5A6B8C" w:rsidRDefault="00E262A0" w:rsidP="008D2AFB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lastRenderedPageBreak/>
              <w:t xml:space="preserve">Самостоятельная работа </w:t>
            </w:r>
          </w:p>
          <w:p w:rsidR="00E262A0" w:rsidRDefault="00E262A0" w:rsidP="008D2AFB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E262A0" w:rsidRDefault="00E262A0" w:rsidP="008D2AFB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E262A0" w:rsidRDefault="00E262A0" w:rsidP="008D2AFB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E262A0" w:rsidRDefault="00E262A0" w:rsidP="008D2AFB">
            <w:r>
              <w:t>Работа над курсовым проектом.</w:t>
            </w:r>
          </w:p>
          <w:p w:rsidR="00E262A0" w:rsidRDefault="00E262A0" w:rsidP="008D2AFB">
            <w:r>
              <w:t>Аналитическая обработка нормативной документации в рамках индивидуальных заданий</w:t>
            </w:r>
          </w:p>
          <w:p w:rsidR="00E262A0" w:rsidRDefault="00E262A0" w:rsidP="008D2AFB">
            <w:r>
              <w:t>Письменное тестирование</w:t>
            </w:r>
          </w:p>
          <w:p w:rsidR="00E262A0" w:rsidRDefault="00E262A0" w:rsidP="008D2AFB">
            <w:r>
              <w:t>Чтение сборочного чертежа и рабочих чертежей отдельных печатных плат.</w:t>
            </w:r>
          </w:p>
          <w:p w:rsidR="00E262A0" w:rsidRDefault="00E262A0" w:rsidP="008D2AFB">
            <w:r>
              <w:t>Самостоятельный выбор электрорадиоэлементов для конкретных печатных плат</w:t>
            </w:r>
          </w:p>
          <w:p w:rsidR="00E262A0" w:rsidRDefault="00E262A0" w:rsidP="008D2AFB">
            <w:pPr>
              <w:rPr>
                <w:bCs/>
              </w:rPr>
            </w:pPr>
            <w:r>
              <w:rPr>
                <w:bCs/>
              </w:rPr>
              <w:t xml:space="preserve">Написание рефератов по новым материалам для </w:t>
            </w:r>
            <w:r>
              <w:t>электрорадиоэлементов</w:t>
            </w:r>
          </w:p>
          <w:p w:rsidR="00E262A0" w:rsidRDefault="00E262A0" w:rsidP="008D2AFB">
            <w:pPr>
              <w:rPr>
                <w:bCs/>
              </w:rPr>
            </w:pPr>
            <w:r>
              <w:rPr>
                <w:bCs/>
              </w:rPr>
              <w:t>Изготовление слайд- конспектов по механизации и автоматизации технологических процессов сборки и монтажа РЭА</w:t>
            </w:r>
          </w:p>
          <w:p w:rsidR="00E262A0" w:rsidRDefault="00E262A0" w:rsidP="008D2AFB">
            <w:r>
              <w:rPr>
                <w:bCs/>
              </w:rPr>
              <w:t>Разработка тестового материала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262A0" w:rsidRPr="00F2131E" w:rsidRDefault="00E262A0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EB153A">
              <w:rPr>
                <w:b/>
              </w:rPr>
              <w:t>0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262A0" w:rsidRDefault="00E262A0" w:rsidP="008D2AFB">
            <w:pPr>
              <w:snapToGrid w:val="0"/>
              <w:jc w:val="center"/>
            </w:pPr>
          </w:p>
        </w:tc>
      </w:tr>
      <w:tr w:rsidR="00E262A0" w:rsidTr="008D2AFB">
        <w:tc>
          <w:tcPr>
            <w:tcW w:w="1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2A0" w:rsidRPr="00FB3753" w:rsidRDefault="00FB3753" w:rsidP="008D2AFB">
            <w:pPr>
              <w:snapToGrid w:val="0"/>
              <w:jc w:val="center"/>
              <w:rPr>
                <w:b/>
              </w:rPr>
            </w:pPr>
            <w:r w:rsidRPr="00FB3753">
              <w:rPr>
                <w:b/>
              </w:rPr>
              <w:t>Экзамен</w:t>
            </w:r>
          </w:p>
        </w:tc>
      </w:tr>
      <w:tr w:rsidR="00FB3753" w:rsidTr="008D2AFB">
        <w:tc>
          <w:tcPr>
            <w:tcW w:w="1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3753" w:rsidRDefault="00FB3753" w:rsidP="008D2AFB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 семестр</w:t>
            </w:r>
          </w:p>
        </w:tc>
      </w:tr>
      <w:tr w:rsidR="00E262A0" w:rsidTr="008D2AFB">
        <w:tc>
          <w:tcPr>
            <w:tcW w:w="103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Default="00E262A0" w:rsidP="008D2AFB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Производственная практика</w:t>
            </w:r>
            <w:r>
              <w:rPr>
                <w:b/>
              </w:rPr>
              <w:t>(по профилю специальности)</w:t>
            </w:r>
          </w:p>
          <w:p w:rsidR="00E262A0" w:rsidRDefault="00E262A0" w:rsidP="008D2AFB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Организация проектирования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Условия эксплуатации и их влияние на конструкцию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Конструирование элементов, узлов и устройств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Обеспечение надёжной работы конструкции ЭА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электрических соединений в электронной аппаратуре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Основы проектирования технологических процессовв производстве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Изучение технологии изготовления микросхем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Проектирование и изготовление печатных  плат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Обработка и формообразование  материалов при производстве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 и монтаж электронной аппаратуры</w:t>
            </w:r>
          </w:p>
          <w:p w:rsidR="00E262A0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Регулировка, настройка, контроль и испытание электронной аппаратуры</w:t>
            </w:r>
          </w:p>
          <w:p w:rsidR="00E262A0" w:rsidRPr="00B74914" w:rsidRDefault="00E262A0" w:rsidP="008D2AFB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Создание эргодизайна электронной аппаратуры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2A0" w:rsidRPr="000A28B9" w:rsidRDefault="00E262A0" w:rsidP="008D2AF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262A0" w:rsidRDefault="00E262A0" w:rsidP="008D2AFB">
            <w:pPr>
              <w:snapToGrid w:val="0"/>
              <w:jc w:val="center"/>
            </w:pPr>
          </w:p>
        </w:tc>
      </w:tr>
    </w:tbl>
    <w:p w:rsidR="00E262A0" w:rsidRPr="00092359" w:rsidRDefault="00E262A0" w:rsidP="00E262A0">
      <w:pPr>
        <w:rPr>
          <w:color w:val="C00000"/>
        </w:rPr>
        <w:sectPr w:rsidR="00E262A0" w:rsidRPr="00092359" w:rsidSect="00F2131E">
          <w:footerReference w:type="default" r:id="rId9"/>
          <w:pgSz w:w="16838" w:h="11906" w:orient="landscape"/>
          <w:pgMar w:top="426" w:right="1134" w:bottom="851" w:left="992" w:header="720" w:footer="709" w:gutter="0"/>
          <w:cols w:space="720"/>
          <w:docGrid w:linePitch="360"/>
        </w:sectPr>
      </w:pPr>
    </w:p>
    <w:p w:rsidR="004752C3" w:rsidRPr="00092359" w:rsidRDefault="004752C3">
      <w:pPr>
        <w:rPr>
          <w:color w:val="C00000"/>
        </w:rPr>
        <w:sectPr w:rsidR="004752C3" w:rsidRPr="00092359" w:rsidSect="00F2131E">
          <w:footerReference w:type="default" r:id="rId10"/>
          <w:pgSz w:w="16838" w:h="11906" w:orient="landscape"/>
          <w:pgMar w:top="426" w:right="1134" w:bottom="851" w:left="992" w:header="720" w:footer="709" w:gutter="0"/>
          <w:cols w:space="720"/>
          <w:docGrid w:linePitch="360"/>
        </w:sectPr>
      </w:pPr>
    </w:p>
    <w:p w:rsidR="004752C3" w:rsidRDefault="004752C3" w:rsidP="00EB1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4752C3" w:rsidRDefault="004752C3">
      <w:pPr>
        <w:rPr>
          <w:sz w:val="28"/>
          <w:szCs w:val="28"/>
        </w:rPr>
      </w:pP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лабораторий и рабочих мест лабораторий: технологическое оборудование, режущий и мерительный инструмент, технологическая оснастка, оборудование кабинетов: компьютеры, локальная сеть, выход в глобальную сеть, проектор, экран,  комплект учебно-методической документации.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обязательную учебную практику, которую рекомендуется проводить рассредоточено.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и технологическое оснащение рабочих мест учебной практики: технологическое оборудование, режущий и мерительный инструмент, технологическая оснастка.</w:t>
      </w:r>
    </w:p>
    <w:p w:rsidR="004752C3" w:rsidRDefault="004752C3" w:rsidP="00DF10EE">
      <w:pPr>
        <w:pStyle w:val="1"/>
        <w:tabs>
          <w:tab w:val="clear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DF10EE" w:rsidRDefault="00DF10EE" w:rsidP="00DF10EE"/>
    <w:p w:rsidR="00DF10EE" w:rsidRDefault="00DF10EE" w:rsidP="00DF10EE"/>
    <w:p w:rsidR="00DF10EE" w:rsidRDefault="00DF10EE" w:rsidP="00DF10EE"/>
    <w:p w:rsidR="00DF10EE" w:rsidRPr="00DF10EE" w:rsidRDefault="00DF10EE" w:rsidP="00DF10EE"/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4752C3" w:rsidRPr="00DF10EE" w:rsidRDefault="004752C3" w:rsidP="00DF1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Медведев А., Сборка и монтаж электронных устройств: Техносфера М.: 2010</w:t>
      </w:r>
      <w:r w:rsidR="001F7980">
        <w:rPr>
          <w:bCs/>
          <w:sz w:val="28"/>
          <w:szCs w:val="28"/>
        </w:rPr>
        <w:t>, 654с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Ланин В.Л., Технология сборки, монтажа и контроля в производстве электронной аппаратуры: Инпредо Мн.:200</w:t>
      </w:r>
      <w:r w:rsidR="001F7980">
        <w:rPr>
          <w:sz w:val="28"/>
          <w:szCs w:val="28"/>
        </w:rPr>
        <w:t>7, 128</w:t>
      </w:r>
      <w:r>
        <w:rPr>
          <w:sz w:val="28"/>
          <w:szCs w:val="28"/>
        </w:rPr>
        <w:t>с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7980">
        <w:rPr>
          <w:sz w:val="28"/>
          <w:szCs w:val="28"/>
        </w:rPr>
        <w:t>Бушминский И.П., Даутов О.Ш., Технология и автоматизация производства радиоэлектронной аппаратуры: М.: Радио и связь, 2009.-624с</w:t>
      </w:r>
    </w:p>
    <w:p w:rsidR="004752C3" w:rsidRDefault="004752C3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7980">
        <w:rPr>
          <w:sz w:val="28"/>
          <w:szCs w:val="28"/>
        </w:rPr>
        <w:t>. Егунов А.В., Жуков В.В., Автоматизация и механизация сборки и монтажа узлов на печатных платах. М.: Радио и связь, 2008,-288с</w:t>
      </w:r>
    </w:p>
    <w:p w:rsidR="004752C3" w:rsidRDefault="001F7980" w:rsidP="001F7980">
      <w:pPr>
        <w:tabs>
          <w:tab w:val="left" w:pos="0"/>
        </w:tabs>
        <w:spacing w:line="360" w:lineRule="auto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 Ханке Х.-И., Ф</w:t>
      </w:r>
      <w:r>
        <w:rPr>
          <w:bCs/>
          <w:sz w:val="28"/>
          <w:szCs w:val="28"/>
        </w:rPr>
        <w:t>абиан Х., Технология производства радиоэлектронной аппаратуры. М.: Энергия, 2008,-464 с.</w:t>
      </w:r>
    </w:p>
    <w:p w:rsidR="004752C3" w:rsidRDefault="001F7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</w:t>
      </w:r>
      <w:r w:rsidR="00745A2F">
        <w:rPr>
          <w:sz w:val="28"/>
          <w:szCs w:val="28"/>
        </w:rPr>
        <w:t>Ярочкина Г.В., Радиоэлектронная аппаратура и приборы: Монтаж и регулировка.- М.: ИРПО, 2002.-240с</w:t>
      </w:r>
    </w:p>
    <w:p w:rsidR="004752C3" w:rsidRDefault="00745A2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Белевцев А.Т., Монтаж радиоаппаратуры и приборов.- М.: Высшая школа, 2002,- 345с</w:t>
      </w:r>
    </w:p>
    <w:p w:rsidR="00E433D8" w:rsidRDefault="00E433D8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Ярочкина Г.В., Радиоэлектронная аппаратура и приборы: Монтаж и регулировка. М.: ИРПО: ПрофОбрИздат, 2012</w:t>
      </w:r>
      <w:r w:rsidR="00E262A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-240с</w:t>
      </w:r>
    </w:p>
    <w:p w:rsidR="00E433D8" w:rsidRDefault="00E433D8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Томел Д., Уидмер Н., Поиск неисправностей в электронике.-М.: Н Т Пресс, 2009</w:t>
      </w:r>
      <w:r w:rsidR="00E262A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-416с</w:t>
      </w:r>
    </w:p>
    <w:p w:rsidR="00E433D8" w:rsidRDefault="00E433D8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10.Билибин К.И., Власов А.И.</w:t>
      </w:r>
      <w:r w:rsidR="00E262A0">
        <w:rPr>
          <w:bCs/>
          <w:sz w:val="28"/>
          <w:szCs w:val="28"/>
        </w:rPr>
        <w:t>, Конструкторско-технологическое проектирование электронной аппаратуры –М.:Изд-во МГТУ им.Баумана, 2010.-528с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FF0000"/>
          <w:sz w:val="28"/>
          <w:szCs w:val="28"/>
        </w:rPr>
      </w:pP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</w:t>
      </w:r>
    </w:p>
    <w:p w:rsidR="004752C3" w:rsidRDefault="00ED16EF">
      <w:pPr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Павлов М.С., Демешко Г.В. Организация рабочих мест сборщиков и монтажников радиоаппаратуры. – М.: Высшая школа, 2003, 456с</w:t>
      </w:r>
    </w:p>
    <w:p w:rsidR="004752C3" w:rsidRDefault="00ED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Черкасов А.Л., Радиотовары. – М.: Экономика, 2001, 432с</w:t>
      </w:r>
    </w:p>
    <w:p w:rsidR="004752C3" w:rsidRDefault="00ED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Гуревич В.М., Иваненко И.С., Справочник по электронике для студентов ССУЗов, 2010,- 321с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 xml:space="preserve">4.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2.004-88.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выполнению конструкторских и технологических документов на печатающих и графических устройствах вывода ЭВМ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 xml:space="preserve">5.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Виды и комплектность конструкторских документов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6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Стадии разработки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7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2.104-68*.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Основные надписи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8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2.105-95.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текстовым документам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9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2.106-96.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Текстовые документы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10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2.109-73*.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Основные требования к чертежам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11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2.201-80.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Обозначение изделий и конструкторских документов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12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2.301-68*.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Форматы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13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Масштабы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14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Линии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15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2.304-81*.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Шрифты чертежные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16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2.701-84*.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Схемы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Виды и типы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выполнению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17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2.702-75*.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18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2.705-70.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 обмоток и изделий с обмотками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lastRenderedPageBreak/>
        <w:t>19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2.708-8.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 цифровой вычислительной техники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20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2.709-89.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проводов и контактных соединений электрических элементов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оборудования и участков цепей в электрических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21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2.710-81*.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буквенно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-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цифровые в электрических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22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2.721-74*.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общего применения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23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Катушка индуктивности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дроссели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трансформаторы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автотрансформаторы и магнитные усилители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24.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2.727-68*.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Разрядники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предохранители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25.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2.728-74*.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Резисторы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конденсаторы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26.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2.729-68*.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электроизмерительные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27.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2.730-73*.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полупроводниковые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28.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2.731-81*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электровакуумные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Default="001406CF" w:rsidP="001406CF">
      <w:pPr>
        <w:autoSpaceDE w:val="0"/>
        <w:autoSpaceDN w:val="0"/>
        <w:adjustRightInd w:val="0"/>
        <w:jc w:val="both"/>
        <w:rPr>
          <w:rFonts w:ascii="Calibri" w:hAnsi="Calibri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29.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Источники света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24 </w:t>
      </w:r>
    </w:p>
    <w:p w:rsidR="004752C3" w:rsidRPr="00860D7B" w:rsidRDefault="001406CF" w:rsidP="00860D7B">
      <w:pPr>
        <w:spacing w:line="360" w:lineRule="auto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4752C3">
        <w:rPr>
          <w:bCs/>
          <w:sz w:val="28"/>
          <w:szCs w:val="28"/>
        </w:rPr>
        <w:t xml:space="preserve">. Положение о порядке проведения аттестации рабочих мест по условиям труда. Постановление Министерства труда и социального развития  Российской Федерации </w:t>
      </w:r>
      <w:r w:rsidRPr="001406CF">
        <w:rPr>
          <w:bCs/>
          <w:sz w:val="28"/>
          <w:szCs w:val="28"/>
        </w:rPr>
        <w:t>от 14 марта 1999</w:t>
      </w:r>
      <w:r w:rsidR="004752C3" w:rsidRPr="001406CF">
        <w:rPr>
          <w:bCs/>
          <w:sz w:val="28"/>
          <w:szCs w:val="28"/>
        </w:rPr>
        <w:t xml:space="preserve"> г. № 12.</w:t>
      </w:r>
    </w:p>
    <w:p w:rsidR="004752C3" w:rsidRDefault="004752C3">
      <w:pPr>
        <w:pStyle w:val="21"/>
        <w:spacing w:after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 – ресурсы:</w:t>
      </w:r>
    </w:p>
    <w:p w:rsidR="004752C3" w:rsidRDefault="004752C3">
      <w:pPr>
        <w:pStyle w:val="21"/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u w:val="single"/>
          <w:lang w:val="en-US"/>
        </w:rPr>
        <w:t>http</w:t>
      </w:r>
      <w:r>
        <w:rPr>
          <w:bCs/>
          <w:sz w:val="28"/>
          <w:szCs w:val="28"/>
          <w:u w:val="single"/>
        </w:rPr>
        <w:t>//</w:t>
      </w:r>
      <w:r>
        <w:rPr>
          <w:bCs/>
          <w:sz w:val="28"/>
          <w:szCs w:val="28"/>
          <w:u w:val="single"/>
          <w:lang w:val="en-US"/>
        </w:rPr>
        <w:t>www</w:t>
      </w:r>
      <w:r>
        <w:rPr>
          <w:bCs/>
          <w:sz w:val="28"/>
          <w:szCs w:val="28"/>
          <w:u w:val="single"/>
        </w:rPr>
        <w:t>.</w:t>
      </w:r>
      <w:r w:rsidR="001406CF">
        <w:rPr>
          <w:bCs/>
          <w:sz w:val="28"/>
          <w:szCs w:val="28"/>
          <w:u w:val="single"/>
          <w:lang w:val="en-US"/>
        </w:rPr>
        <w:t>radiopriborow</w:t>
      </w:r>
      <w:r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  <w:lang w:val="en-US"/>
        </w:rPr>
        <w:t>ru</w:t>
      </w:r>
    </w:p>
    <w:p w:rsidR="004752C3" w:rsidRDefault="004752C3">
      <w:pPr>
        <w:pStyle w:val="21"/>
        <w:spacing w:after="0" w:line="360" w:lineRule="auto"/>
        <w:jc w:val="both"/>
      </w:pPr>
      <w:r>
        <w:t xml:space="preserve">2. </w:t>
      </w:r>
      <w:hyperlink r:id="rId11" w:history="1">
        <w:r>
          <w:rPr>
            <w:rStyle w:val="a7"/>
          </w:rPr>
          <w:t>http://www.sasta.ru</w:t>
        </w:r>
      </w:hyperlink>
    </w:p>
    <w:p w:rsidR="004752C3" w:rsidRDefault="004752C3">
      <w:pPr>
        <w:pStyle w:val="21"/>
        <w:spacing w:after="0" w:line="360" w:lineRule="auto"/>
        <w:jc w:val="both"/>
      </w:pPr>
      <w:r>
        <w:t xml:space="preserve">3. </w:t>
      </w:r>
      <w:hyperlink r:id="rId12" w:history="1">
        <w:r>
          <w:rPr>
            <w:rStyle w:val="a7"/>
          </w:rPr>
          <w:t>http://www.asw.ru</w:t>
        </w:r>
      </w:hyperlink>
    </w:p>
    <w:p w:rsidR="004752C3" w:rsidRDefault="004752C3">
      <w:pPr>
        <w:pStyle w:val="af4"/>
        <w:autoSpaceDE w:val="0"/>
        <w:spacing w:after="0" w:line="360" w:lineRule="auto"/>
        <w:ind w:left="0"/>
        <w:rPr>
          <w:sz w:val="28"/>
          <w:szCs w:val="28"/>
        </w:rPr>
      </w:pPr>
      <w:r>
        <w:t xml:space="preserve">4. </w:t>
      </w:r>
      <w:hyperlink r:id="rId13" w:history="1">
        <w:r w:rsidR="00B20C22" w:rsidRPr="000531F7">
          <w:rPr>
            <w:rStyle w:val="a7"/>
          </w:rPr>
          <w:t>http://www.</w:t>
        </w:r>
        <w:r w:rsidR="00B20C22" w:rsidRPr="000531F7">
          <w:rPr>
            <w:rStyle w:val="a7"/>
            <w:lang w:val="en-US"/>
          </w:rPr>
          <w:t>radioelektronika</w:t>
        </w:r>
        <w:r w:rsidR="00B20C22" w:rsidRPr="000531F7">
          <w:rPr>
            <w:rStyle w:val="a7"/>
          </w:rPr>
          <w:t>.ru</w:t>
        </w:r>
      </w:hyperlink>
    </w:p>
    <w:p w:rsidR="004752C3" w:rsidRDefault="004752C3">
      <w:pPr>
        <w:pStyle w:val="af4"/>
        <w:autoSpaceDE w:val="0"/>
        <w:spacing w:after="0" w:line="360" w:lineRule="auto"/>
        <w:ind w:left="0"/>
        <w:rPr>
          <w:sz w:val="28"/>
          <w:szCs w:val="28"/>
          <w:u w:val="single"/>
        </w:rPr>
      </w:pPr>
      <w:r>
        <w:rPr>
          <w:sz w:val="28"/>
          <w:szCs w:val="28"/>
        </w:rPr>
        <w:t>5.</w:t>
      </w:r>
      <w:r>
        <w:rPr>
          <w:sz w:val="28"/>
          <w:szCs w:val="28"/>
          <w:u w:val="single"/>
        </w:rPr>
        <w:t xml:space="preserve"> http://www.news.elteh.ru</w:t>
      </w:r>
    </w:p>
    <w:p w:rsidR="004752C3" w:rsidRDefault="004752C3">
      <w:pPr>
        <w:pStyle w:val="21"/>
        <w:spacing w:after="0" w:line="240" w:lineRule="auto"/>
        <w:jc w:val="both"/>
        <w:rPr>
          <w:bCs/>
          <w:sz w:val="28"/>
          <w:szCs w:val="28"/>
        </w:rPr>
      </w:pPr>
    </w:p>
    <w:p w:rsidR="004752C3" w:rsidRDefault="004752C3">
      <w:pPr>
        <w:pStyle w:val="21"/>
        <w:spacing w:after="0" w:line="240" w:lineRule="auto"/>
        <w:jc w:val="both"/>
        <w:rPr>
          <w:bCs/>
          <w:sz w:val="28"/>
          <w:szCs w:val="28"/>
        </w:rPr>
      </w:pP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752C3" w:rsidRDefault="004752C3">
      <w:pPr>
        <w:pStyle w:val="22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Освоение программы модуля базируется на изучении общепрофессиональных дисциплин  </w:t>
      </w:r>
      <w:r>
        <w:rPr>
          <w:sz w:val="28"/>
          <w:szCs w:val="28"/>
        </w:rPr>
        <w:t>«Инжене</w:t>
      </w:r>
      <w:r w:rsidR="00B20C22">
        <w:rPr>
          <w:sz w:val="28"/>
          <w:szCs w:val="28"/>
        </w:rPr>
        <w:t>рная графика», «</w:t>
      </w:r>
      <w:r w:rsidR="00B20C22" w:rsidRPr="00B20C22">
        <w:rPr>
          <w:sz w:val="28"/>
          <w:szCs w:val="28"/>
        </w:rPr>
        <w:t>Электротехника</w:t>
      </w:r>
      <w:r w:rsidR="00B20C22">
        <w:rPr>
          <w:sz w:val="28"/>
          <w:szCs w:val="28"/>
        </w:rPr>
        <w:t xml:space="preserve">», «Метрология, стандартизация и сертификация», «Охрана труда», «Экономика организации», «Электронная техника», «Материаловедение, </w:t>
      </w:r>
      <w:r w:rsidR="00B20C22">
        <w:rPr>
          <w:sz w:val="28"/>
          <w:szCs w:val="28"/>
        </w:rPr>
        <w:lastRenderedPageBreak/>
        <w:t>электрорадиоматериалы и радиокомпоненты</w:t>
      </w:r>
      <w:r>
        <w:rPr>
          <w:sz w:val="28"/>
          <w:szCs w:val="28"/>
        </w:rPr>
        <w:t>»</w:t>
      </w:r>
      <w:r w:rsidR="00B20C22">
        <w:rPr>
          <w:sz w:val="28"/>
          <w:szCs w:val="28"/>
        </w:rPr>
        <w:t>, «Вычислительная техника», «Электрорадиоизмерения»</w:t>
      </w:r>
      <w:r>
        <w:rPr>
          <w:sz w:val="28"/>
          <w:szCs w:val="28"/>
        </w:rPr>
        <w:t>.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модуля предполагает выполнение курсового проекта по проектированию технологического процесса, направленного на формирование у студентов практических профессиональных умений и знаний, приобретение практического опыта. 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модуля предполагает проведение производственной практики, направленной на формирование у студентов практических профессиональных умений, приобретение практического опыта. </w:t>
      </w:r>
    </w:p>
    <w:p w:rsidR="004752C3" w:rsidRDefault="004752C3">
      <w:pPr>
        <w:pStyle w:val="22"/>
        <w:widowControl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допуска к производственной практике  в рамках профессионального модуля «</w:t>
      </w:r>
      <w:r w:rsidR="00B20C22">
        <w:rPr>
          <w:sz w:val="28"/>
          <w:szCs w:val="28"/>
        </w:rPr>
        <w:t>Технология сборки и монтажа электронных приборов и устройств</w:t>
      </w:r>
      <w:r>
        <w:rPr>
          <w:bCs/>
          <w:sz w:val="28"/>
          <w:szCs w:val="28"/>
        </w:rPr>
        <w:t xml:space="preserve">» является освоение теоретического материала и выполнение лабораторных работ  и практических занятий в полном объеме в рамках </w:t>
      </w:r>
      <w:r w:rsidR="00B20C22">
        <w:rPr>
          <w:sz w:val="28"/>
          <w:szCs w:val="28"/>
        </w:rPr>
        <w:t>МДК 01</w:t>
      </w:r>
      <w:r>
        <w:rPr>
          <w:sz w:val="28"/>
          <w:szCs w:val="28"/>
        </w:rPr>
        <w:t xml:space="preserve"> и обязательного </w:t>
      </w:r>
      <w:r w:rsidRPr="00387A1E">
        <w:rPr>
          <w:color w:val="C00000"/>
          <w:sz w:val="28"/>
          <w:szCs w:val="28"/>
        </w:rPr>
        <w:t xml:space="preserve">зачета </w:t>
      </w:r>
      <w:r>
        <w:rPr>
          <w:sz w:val="28"/>
          <w:szCs w:val="28"/>
        </w:rPr>
        <w:t>по учебной практике</w:t>
      </w:r>
      <w:r>
        <w:rPr>
          <w:bCs/>
          <w:sz w:val="28"/>
          <w:szCs w:val="28"/>
        </w:rPr>
        <w:t>.</w:t>
      </w: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 по междисциплинарному курсу</w:t>
      </w:r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наличие высшего профессионального образования, соответствующего профилю модуля.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практикой: высшее инженерное образование, соответствующее профилю модуля.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>
        <w:rPr>
          <w:iCs/>
          <w:sz w:val="28"/>
          <w:szCs w:val="28"/>
        </w:rPr>
        <w:t xml:space="preserve">данного модуля, эти преподаватели </w:t>
      </w:r>
      <w:r>
        <w:rPr>
          <w:bCs/>
          <w:iCs/>
          <w:sz w:val="28"/>
          <w:szCs w:val="28"/>
        </w:rPr>
        <w:t>должны проходить стажировку в профильных организациях не реже 1 раза в 3 года.</w:t>
      </w: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1A3737" w:rsidRDefault="001A3737" w:rsidP="000266E4">
      <w:pPr>
        <w:jc w:val="center"/>
        <w:rPr>
          <w:b/>
          <w:sz w:val="28"/>
          <w:szCs w:val="28"/>
        </w:rPr>
      </w:pPr>
    </w:p>
    <w:p w:rsidR="001A3737" w:rsidRDefault="001A3737" w:rsidP="000266E4">
      <w:pPr>
        <w:jc w:val="center"/>
        <w:rPr>
          <w:b/>
          <w:sz w:val="28"/>
          <w:szCs w:val="28"/>
        </w:rPr>
      </w:pPr>
    </w:p>
    <w:p w:rsidR="001A3737" w:rsidRDefault="001A3737" w:rsidP="000266E4">
      <w:pPr>
        <w:jc w:val="center"/>
        <w:rPr>
          <w:b/>
          <w:sz w:val="28"/>
          <w:szCs w:val="28"/>
        </w:rPr>
      </w:pPr>
    </w:p>
    <w:p w:rsidR="000266E4" w:rsidRPr="00A5486F" w:rsidRDefault="000266E4" w:rsidP="00026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4.5</w:t>
      </w:r>
      <w:r w:rsidRPr="00A5486F">
        <w:rPr>
          <w:b/>
          <w:sz w:val="28"/>
          <w:szCs w:val="28"/>
        </w:rPr>
        <w:t xml:space="preserve"> Средства обучения.</w:t>
      </w:r>
    </w:p>
    <w:p w:rsidR="000266E4" w:rsidRDefault="000266E4" w:rsidP="000266E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658"/>
        <w:gridCol w:w="2949"/>
        <w:gridCol w:w="2520"/>
        <w:gridCol w:w="816"/>
      </w:tblGrid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УЭ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Виды</w:t>
            </w:r>
            <w:r>
              <w:rPr>
                <w:b/>
                <w:sz w:val="28"/>
                <w:szCs w:val="28"/>
              </w:rPr>
              <w:t xml:space="preserve"> и </w:t>
            </w:r>
            <w:r w:rsidRPr="00D4078D">
              <w:rPr>
                <w:b/>
                <w:sz w:val="28"/>
                <w:szCs w:val="28"/>
              </w:rPr>
              <w:t xml:space="preserve"> характер средств обучения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Назначение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Характер применения в учебном процессе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Кол-во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Технические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«Основы цифровой техники»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 ОЦТ1-Н-Р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1.Тестирование базовых логических элементов.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2.Сборка и тестирование простейших комбинационных узлов цифровых устройств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Приобретения навыков сборки и тестирования комбинационных и последовательных логических цепей собранных из элементов ТТЛ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серий КР 1533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или 74</w:t>
            </w:r>
            <w:r w:rsidRPr="00D4078D">
              <w:rPr>
                <w:sz w:val="28"/>
                <w:szCs w:val="28"/>
                <w:lang w:val="en-US"/>
              </w:rPr>
              <w:t>ALS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«Программируемое реле» ПР1-Н-Р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1.Управление программируемых реме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2.Тестирование основных логических функций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3.Тестирование специальных логических функций 4.тестирование логических функций для управления объектом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Проведения лабораторных работ с приобретением знаний в управлении программируемых реле и тестированием логической функции для управления объектом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Комплект лабораторного оборудования «Датчики технических параметров» 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Тестирование характеристики датчиков основных технологических параметров: линейного и углового положения, скорости вращения, напряжения температуры и тока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Цель экспериментов – проведение лабораторных работ, где рассматриваются аналоговые и цифровые датчики, основанные на различных физических принципах регистрации измеряемых величин 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«Электрические цепи и основы электроники» ЭЦОЭ1-Н-Р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Проведение лабораторно-технических занятий по разделу учебных дисциплин «Теория электрических цепей и основы электроники»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Подтвердить теоретические занятия по дисциплине «Электрические цепи и основы электроники» лабораторно-практическими работами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Информационные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Уголок по охране труда и технике безопасности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Для изучения форм и методов безопасных условий труда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Для реализации использования реальной ситуации правил ТБ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Учебно-наглядные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ОЦТ.001.РБЭ(920)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Для получения базовой информации и 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Помощь в проведении лабораторно-практических работ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ПР.001.РБЭ(932.2)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ДТП.001.РБЭ(940)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ЭЦОЭ.002.РБЭ(919)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266E4" w:rsidRPr="008D601C" w:rsidRDefault="000266E4" w:rsidP="000266E4">
      <w:pPr>
        <w:jc w:val="center"/>
        <w:rPr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4.6</w:t>
      </w:r>
      <w:r w:rsidRPr="00860ADD">
        <w:rPr>
          <w:b/>
          <w:sz w:val="32"/>
          <w:szCs w:val="32"/>
        </w:rPr>
        <w:t xml:space="preserve"> Материально-техническая база</w:t>
      </w:r>
      <w:r>
        <w:rPr>
          <w:sz w:val="28"/>
          <w:szCs w:val="28"/>
        </w:rPr>
        <w:t>.</w:t>
      </w:r>
    </w:p>
    <w:p w:rsidR="000266E4" w:rsidRDefault="000266E4" w:rsidP="000266E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0"/>
        <w:gridCol w:w="3970"/>
        <w:gridCol w:w="816"/>
      </w:tblGrid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Характер применения в учебном процессе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Кол.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«Основы цифровой техники» ОЦТ1-Н-Р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Приобретения навыков сборки и тестирования комбинационных и последовательных логических цепей, собранных из стандартных элементов ТТЛ серии КР 1533 или 74А</w:t>
            </w:r>
            <w:r w:rsidRPr="00860ADD">
              <w:rPr>
                <w:sz w:val="28"/>
                <w:szCs w:val="28"/>
                <w:lang w:val="en-US"/>
              </w:rPr>
              <w:t>LS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  <w:lang w:val="en-US"/>
              </w:rPr>
            </w:pPr>
            <w:r w:rsidRPr="00860ADD">
              <w:rPr>
                <w:sz w:val="28"/>
                <w:szCs w:val="28"/>
                <w:lang w:val="en-US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  <w:lang w:val="en-US"/>
              </w:rPr>
            </w:pPr>
            <w:r w:rsidRPr="00860AD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«Программируемое реле» ПР1-Н-Р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Проведение лабораторных работ с приобретением знаний в управлении программируемым реле и тестированием логической функции для управления объектов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«Датчики технологических параметров» ДТП1-Н-Р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Проведение лабораторных работ, где рассматриваются аналоговые и цифровые датчики, основанные на различных физических принципах регистрации измеряемых величин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«Электрические цепи и основы электроники» ЭЦОЭ1-Н-Р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Подтвердить теоретические знания по дисциплине «Электрические цепи и основы электроники» лабораторно-практическими работами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Инвентарь</w:t>
            </w:r>
          </w:p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Корзина для мусора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Для соблюдения санитарно-гигиенических норм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Подставка для бумаг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Мебель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Столы ученические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Для проведения обучения и проведения лабораторных работ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Стол для преподавателя, мастера п/о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Табурет рабочий для учащихся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Стул для преподавателя, мастера р/о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Информационные стенды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Уголок по технике безопасности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</w:tbl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266E4" w:rsidRDefault="000266E4" w:rsidP="0002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</w:pP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iCs/>
          <w:sz w:val="28"/>
          <w:szCs w:val="28"/>
        </w:rPr>
      </w:pPr>
    </w:p>
    <w:p w:rsidR="004752C3" w:rsidRDefault="004752C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60"/>
        <w:gridCol w:w="3710"/>
        <w:gridCol w:w="3286"/>
      </w:tblGrid>
      <w:tr w:rsidR="004752C3" w:rsidTr="001A6638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bCs/>
                <w:spacing w:val="4"/>
                <w:sz w:val="28"/>
                <w:szCs w:val="28"/>
              </w:rPr>
            </w:pPr>
            <w:r>
              <w:rPr>
                <w:b/>
                <w:bCs/>
                <w:spacing w:val="4"/>
                <w:sz w:val="28"/>
                <w:szCs w:val="28"/>
              </w:rPr>
              <w:t>Результаты</w:t>
            </w:r>
          </w:p>
          <w:p w:rsidR="004752C3" w:rsidRDefault="004752C3">
            <w:pPr>
              <w:ind w:right="-108"/>
              <w:jc w:val="center"/>
              <w:rPr>
                <w:b/>
                <w:bCs/>
                <w:spacing w:val="4"/>
                <w:sz w:val="28"/>
                <w:szCs w:val="28"/>
              </w:rPr>
            </w:pPr>
            <w:r>
              <w:rPr>
                <w:b/>
                <w:bCs/>
                <w:spacing w:val="4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spacing w:val="4"/>
                <w:sz w:val="28"/>
                <w:szCs w:val="28"/>
              </w:rPr>
            </w:pPr>
            <w:r>
              <w:rPr>
                <w:b/>
                <w:spacing w:val="4"/>
                <w:sz w:val="28"/>
                <w:szCs w:val="28"/>
              </w:rPr>
              <w:t>Основные показатели оценки результата</w:t>
            </w:r>
          </w:p>
          <w:p w:rsidR="004752C3" w:rsidRDefault="004752C3">
            <w:pPr>
              <w:ind w:right="-108"/>
              <w:jc w:val="center"/>
              <w:rPr>
                <w:bCs/>
                <w:color w:val="00B0F0"/>
                <w:spacing w:val="4"/>
              </w:rPr>
            </w:pP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spacing w:val="4"/>
                <w:sz w:val="28"/>
                <w:szCs w:val="28"/>
              </w:rPr>
            </w:pPr>
            <w:r>
              <w:rPr>
                <w:b/>
                <w:spacing w:val="4"/>
                <w:sz w:val="28"/>
                <w:szCs w:val="28"/>
              </w:rPr>
              <w:t>Формы и методы контроля и оценки</w:t>
            </w:r>
          </w:p>
          <w:p w:rsidR="004752C3" w:rsidRDefault="004752C3">
            <w:pPr>
              <w:ind w:right="-108"/>
              <w:jc w:val="center"/>
              <w:rPr>
                <w:b/>
                <w:bCs/>
                <w:color w:val="00B0F0"/>
                <w:spacing w:val="4"/>
              </w:rPr>
            </w:pPr>
          </w:p>
        </w:tc>
      </w:tr>
      <w:tr w:rsidR="004752C3" w:rsidTr="001A6638">
        <w:trPr>
          <w:trHeight w:val="3322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A153F1" w:rsidP="00D05B7C">
            <w:pPr>
              <w:pStyle w:val="af"/>
              <w:widowControl w:val="0"/>
              <w:snapToGrid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bCs/>
                <w:sz w:val="28"/>
              </w:rPr>
              <w:t>ПК.</w:t>
            </w:r>
            <w:r w:rsidR="00D05B7C">
              <w:rPr>
                <w:bCs/>
                <w:sz w:val="28"/>
              </w:rPr>
              <w:t>1</w:t>
            </w:r>
            <w:r w:rsidR="004752C3">
              <w:rPr>
                <w:bCs/>
                <w:sz w:val="28"/>
              </w:rPr>
              <w:t xml:space="preserve">Использовать </w:t>
            </w:r>
            <w:r w:rsidR="00D05B7C">
              <w:rPr>
                <w:bCs/>
                <w:sz w:val="28"/>
              </w:rPr>
              <w:t>технологии сборки электронных приборов и устройств</w:t>
            </w:r>
            <w:r w:rsidR="004752C3"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полнота и точность  использования конструкторской документации при разработке технологического процесса</w:t>
            </w:r>
          </w:p>
          <w:p w:rsidR="004752C3" w:rsidRDefault="004752C3">
            <w:pPr>
              <w:spacing w:line="228" w:lineRule="auto"/>
              <w:rPr>
                <w:sz w:val="28"/>
                <w:szCs w:val="28"/>
              </w:rPr>
            </w:pPr>
          </w:p>
          <w:p w:rsidR="004752C3" w:rsidRDefault="004752C3">
            <w:pPr>
              <w:spacing w:line="228" w:lineRule="auto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-соответствие разработанного технологического процесса конструкторской документации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358D" w:rsidRDefault="00CF358D" w:rsidP="00CF358D">
            <w:pPr>
              <w:pStyle w:val="Default"/>
              <w:jc w:val="both"/>
            </w:pPr>
            <w:r>
              <w:t>Текущая аттестация.</w:t>
            </w:r>
          </w:p>
          <w:p w:rsidR="00CF358D" w:rsidRDefault="00CF358D" w:rsidP="00CF358D">
            <w:pPr>
              <w:pStyle w:val="Default"/>
              <w:jc w:val="both"/>
            </w:pPr>
            <w:r>
              <w:t>Тестирование.</w:t>
            </w:r>
          </w:p>
          <w:p w:rsidR="00CF358D" w:rsidRPr="00F859FC" w:rsidRDefault="00CF358D" w:rsidP="00CF358D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CF358D" w:rsidRPr="00F859FC" w:rsidRDefault="00CF358D" w:rsidP="00CF358D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CF358D" w:rsidRDefault="00CF358D" w:rsidP="00CF358D">
            <w:pPr>
              <w:widowControl w:val="0"/>
              <w:ind w:hanging="108"/>
              <w:jc w:val="both"/>
              <w:rPr>
                <w:bCs/>
              </w:rPr>
            </w:pPr>
            <w:r w:rsidRPr="00F859FC">
              <w:rPr>
                <w:bCs/>
              </w:rPr>
              <w:t>Экспертная оценка в рамках текущего контроля в ходе проведения учебной практики.</w:t>
            </w:r>
          </w:p>
          <w:p w:rsidR="00CF358D" w:rsidRDefault="00CF358D" w:rsidP="00CF358D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CF358D" w:rsidRPr="00F859FC" w:rsidRDefault="00CF358D" w:rsidP="00CF358D">
            <w:pPr>
              <w:widowControl w:val="0"/>
              <w:jc w:val="both"/>
            </w:pPr>
            <w:r>
              <w:t>Экзамен по итогам семестра.</w:t>
            </w:r>
          </w:p>
          <w:p w:rsidR="00CF358D" w:rsidRDefault="00CF358D" w:rsidP="00CF358D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4752C3" w:rsidRDefault="004752C3">
            <w:pPr>
              <w:ind w:right="-108"/>
              <w:rPr>
                <w:spacing w:val="4"/>
                <w:sz w:val="28"/>
                <w:szCs w:val="28"/>
              </w:rPr>
            </w:pPr>
          </w:p>
        </w:tc>
      </w:tr>
      <w:tr w:rsidR="004752C3" w:rsidTr="001A6638">
        <w:trPr>
          <w:trHeight w:val="63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D05B7C" w:rsidP="00D05B7C">
            <w:pPr>
              <w:widowControl w:val="0"/>
              <w:snapToGrid w:val="0"/>
              <w:ind w:right="-108"/>
              <w:rPr>
                <w:bCs/>
                <w:sz w:val="28"/>
              </w:rPr>
            </w:pPr>
            <w:r>
              <w:rPr>
                <w:bCs/>
                <w:sz w:val="28"/>
              </w:rPr>
              <w:t>ПК1.2  Использовать технологии монтажа электронных приборов и устройств</w:t>
            </w:r>
            <w:r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spacing w:line="228" w:lineRule="auto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-соответствие разработанного технологического процесса конструкторской документации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5B7C" w:rsidRDefault="00D05B7C" w:rsidP="00D05B7C">
            <w:pPr>
              <w:pStyle w:val="Default"/>
              <w:jc w:val="both"/>
            </w:pPr>
            <w:r>
              <w:t>Текущая аттестация.</w:t>
            </w:r>
          </w:p>
          <w:p w:rsidR="00D05B7C" w:rsidRDefault="00D05B7C" w:rsidP="00D05B7C">
            <w:pPr>
              <w:pStyle w:val="Default"/>
              <w:jc w:val="both"/>
            </w:pPr>
            <w:r>
              <w:t>Тестирование.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D05B7C" w:rsidRDefault="00D05B7C" w:rsidP="00D05B7C">
            <w:pPr>
              <w:widowControl w:val="0"/>
              <w:ind w:hanging="108"/>
              <w:jc w:val="both"/>
              <w:rPr>
                <w:bCs/>
              </w:rPr>
            </w:pPr>
            <w:r w:rsidRPr="00F859FC">
              <w:rPr>
                <w:bCs/>
              </w:rPr>
              <w:t>Экспертная оценка в рамках текущего контроля в ходе проведения учебной практики.</w:t>
            </w:r>
          </w:p>
          <w:p w:rsidR="00D05B7C" w:rsidRDefault="00D05B7C" w:rsidP="00D05B7C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D05B7C" w:rsidRPr="00F859FC" w:rsidRDefault="00D05B7C" w:rsidP="00D05B7C">
            <w:pPr>
              <w:widowControl w:val="0"/>
              <w:jc w:val="both"/>
            </w:pPr>
            <w:r>
              <w:t>Экзамен по итогам семестра.</w:t>
            </w:r>
          </w:p>
          <w:p w:rsidR="00D05B7C" w:rsidRDefault="00D05B7C" w:rsidP="00D05B7C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4752C3" w:rsidRDefault="004752C3">
            <w:pPr>
              <w:ind w:right="-108"/>
              <w:rPr>
                <w:bCs/>
                <w:spacing w:val="4"/>
                <w:sz w:val="28"/>
                <w:szCs w:val="28"/>
              </w:rPr>
            </w:pPr>
          </w:p>
        </w:tc>
      </w:tr>
      <w:tr w:rsidR="00D05B7C" w:rsidTr="001A6638">
        <w:trPr>
          <w:trHeight w:val="63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05B7C" w:rsidRDefault="00D05B7C">
            <w:pPr>
              <w:pStyle w:val="af"/>
              <w:widowControl w:val="0"/>
              <w:snapToGrid w:val="0"/>
              <w:ind w:left="0" w:right="-108" w:firstLine="0"/>
              <w:rPr>
                <w:bCs/>
                <w:sz w:val="28"/>
              </w:rPr>
            </w:pPr>
            <w:r>
              <w:rPr>
                <w:bCs/>
                <w:sz w:val="28"/>
              </w:rPr>
              <w:t>ПК1.3 2  Использовать технологии демонтажа электронных приборов и устройств</w:t>
            </w:r>
            <w:r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05B7C" w:rsidRDefault="00D05B7C">
            <w:pPr>
              <w:pStyle w:val="22"/>
              <w:widowControl w:val="0"/>
              <w:snapToGrid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 оптимальность и эффективность выбора маршрута изготовления печатной платы</w:t>
            </w: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color w:val="FF0000"/>
                <w:spacing w:val="4"/>
                <w:sz w:val="28"/>
                <w:szCs w:val="28"/>
              </w:rPr>
            </w:pP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 xml:space="preserve">-оптимальность и эффективность </w:t>
            </w:r>
            <w:r>
              <w:rPr>
                <w:spacing w:val="4"/>
                <w:sz w:val="28"/>
                <w:szCs w:val="28"/>
              </w:rPr>
              <w:lastRenderedPageBreak/>
              <w:t>спроектированных технологических операций</w:t>
            </w: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color w:val="FF0000"/>
                <w:spacing w:val="4"/>
                <w:sz w:val="28"/>
                <w:szCs w:val="28"/>
              </w:rPr>
            </w:pPr>
          </w:p>
          <w:p w:rsidR="00D05B7C" w:rsidRDefault="00D05B7C">
            <w:pPr>
              <w:pStyle w:val="22"/>
              <w:widowControl w:val="0"/>
              <w:spacing w:line="228" w:lineRule="auto"/>
              <w:ind w:left="0" w:firstLine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5B7C" w:rsidRDefault="00D05B7C" w:rsidP="00D05B7C">
            <w:pPr>
              <w:pStyle w:val="Default"/>
              <w:jc w:val="both"/>
            </w:pPr>
            <w:r>
              <w:lastRenderedPageBreak/>
              <w:t>Текущая аттестация.</w:t>
            </w:r>
          </w:p>
          <w:p w:rsidR="00D05B7C" w:rsidRDefault="00D05B7C" w:rsidP="00D05B7C">
            <w:pPr>
              <w:pStyle w:val="Default"/>
              <w:jc w:val="both"/>
            </w:pPr>
            <w:r>
              <w:t>Тестирование.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D05B7C" w:rsidRDefault="00D05B7C" w:rsidP="00D05B7C">
            <w:pPr>
              <w:widowControl w:val="0"/>
              <w:ind w:hanging="108"/>
              <w:jc w:val="both"/>
              <w:rPr>
                <w:bCs/>
              </w:rPr>
            </w:pPr>
            <w:r w:rsidRPr="00F859FC">
              <w:rPr>
                <w:bCs/>
              </w:rPr>
              <w:t xml:space="preserve">Экспертная оценка в рамках текущего контроля в ходе </w:t>
            </w:r>
            <w:r w:rsidRPr="00F859FC">
              <w:rPr>
                <w:bCs/>
              </w:rPr>
              <w:lastRenderedPageBreak/>
              <w:t>проведения учебной практики.</w:t>
            </w:r>
          </w:p>
          <w:p w:rsidR="00D05B7C" w:rsidRDefault="00D05B7C" w:rsidP="00D05B7C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D05B7C" w:rsidRPr="00F859FC" w:rsidRDefault="00D05B7C" w:rsidP="00D05B7C">
            <w:pPr>
              <w:widowControl w:val="0"/>
              <w:jc w:val="both"/>
            </w:pPr>
            <w:r>
              <w:t>Экзамен по итогам семестра.</w:t>
            </w:r>
          </w:p>
          <w:p w:rsidR="00D05B7C" w:rsidRDefault="00D05B7C" w:rsidP="00D05B7C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D05B7C" w:rsidRDefault="00D05B7C" w:rsidP="00D05B7C">
            <w:pPr>
              <w:ind w:right="-108"/>
              <w:rPr>
                <w:bCs/>
                <w:spacing w:val="4"/>
                <w:sz w:val="28"/>
                <w:szCs w:val="28"/>
              </w:rPr>
            </w:pPr>
          </w:p>
        </w:tc>
      </w:tr>
    </w:tbl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943"/>
        <w:gridCol w:w="3543"/>
        <w:gridCol w:w="3169"/>
      </w:tblGrid>
      <w:tr w:rsidR="004752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4752C3" w:rsidRDefault="004752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 w:rsidP="00CF35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  <w:r w:rsidR="004752C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интереса к профессии в процессе учебной деятельности и на практике;</w:t>
            </w:r>
          </w:p>
          <w:p w:rsidR="004752C3" w:rsidRDefault="004752C3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   участие в конкурсах профессионального мастерства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наблюдений за обучающимся</w:t>
            </w:r>
          </w:p>
          <w:p w:rsidR="004752C3" w:rsidRDefault="004752C3">
            <w:pPr>
              <w:rPr>
                <w:bCs/>
                <w:sz w:val="28"/>
                <w:szCs w:val="28"/>
              </w:rPr>
            </w:pPr>
          </w:p>
          <w:p w:rsidR="004752C3" w:rsidRDefault="004752C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-тестирование на профессиональную пригодность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>
            <w:pPr>
              <w:pStyle w:val="af"/>
              <w:widowControl w:val="0"/>
              <w:snapToGrid w:val="0"/>
              <w:ind w:left="0" w:firstLine="0"/>
              <w:rPr>
                <w:sz w:val="28"/>
              </w:rPr>
            </w:pPr>
            <w:r>
              <w:rPr>
                <w:sz w:val="28"/>
              </w:rPr>
              <w:t>ОК2</w:t>
            </w:r>
            <w:r w:rsidR="004752C3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 w:rsidP="00CF358D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4752C3">
              <w:rPr>
                <w:bCs/>
                <w:sz w:val="28"/>
                <w:szCs w:val="28"/>
              </w:rPr>
              <w:t>боснован</w:t>
            </w:r>
            <w:r>
              <w:rPr>
                <w:bCs/>
                <w:sz w:val="28"/>
                <w:szCs w:val="28"/>
              </w:rPr>
              <w:t xml:space="preserve">ие </w:t>
            </w:r>
            <w:r w:rsidR="004752C3">
              <w:rPr>
                <w:bCs/>
                <w:sz w:val="28"/>
                <w:szCs w:val="28"/>
              </w:rPr>
              <w:t xml:space="preserve"> выбора методов и способов решения профессиональных задач в области разработки технологических процессов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практических и лабораторных работ</w:t>
            </w:r>
          </w:p>
          <w:p w:rsidR="004752C3" w:rsidRDefault="004752C3">
            <w:pPr>
              <w:rPr>
                <w:bCs/>
                <w:color w:val="FF0000"/>
                <w:sz w:val="28"/>
                <w:szCs w:val="28"/>
              </w:rPr>
            </w:pP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3</w:t>
            </w:r>
            <w:r w:rsidR="004752C3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стандартных и нестандартных профессиональных задач в области разработки технологических процессов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участия обучающегося в деловой игре</w:t>
            </w:r>
          </w:p>
          <w:p w:rsidR="004752C3" w:rsidRDefault="004752C3">
            <w:pPr>
              <w:rPr>
                <w:bCs/>
                <w:sz w:val="28"/>
                <w:szCs w:val="28"/>
              </w:rPr>
            </w:pPr>
          </w:p>
          <w:p w:rsidR="004752C3" w:rsidRDefault="004752C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наблюдений за обучающимся во время учебной практики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4</w:t>
            </w:r>
            <w:r w:rsidR="004752C3">
              <w:rPr>
                <w:sz w:val="28"/>
              </w:rPr>
              <w:t xml:space="preserve">Осуществлять поиск и использование информации, </w:t>
            </w:r>
            <w:r w:rsidR="004752C3">
              <w:rPr>
                <w:sz w:val="28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эффективный поиск </w:t>
            </w:r>
            <w:r>
              <w:rPr>
                <w:sz w:val="28"/>
                <w:szCs w:val="28"/>
              </w:rPr>
              <w:t xml:space="preserve">необходимой информации с </w:t>
            </w:r>
            <w:r>
              <w:rPr>
                <w:bCs/>
                <w:sz w:val="28"/>
                <w:szCs w:val="28"/>
              </w:rPr>
              <w:t xml:space="preserve">использованием  различных источников, </w:t>
            </w:r>
            <w:r>
              <w:rPr>
                <w:bCs/>
                <w:sz w:val="28"/>
                <w:szCs w:val="28"/>
              </w:rPr>
              <w:lastRenderedPageBreak/>
              <w:t>включая электронные и интернет ресурсы;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-экспертная оценка проектной деятельности обучающегося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5</w:t>
            </w:r>
            <w:r w:rsidR="008D4A44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 высоком уровне навыками ИКТ</w:t>
            </w:r>
          </w:p>
          <w:p w:rsidR="004752C3" w:rsidRDefault="004752C3" w:rsidP="00501214">
            <w:pPr>
              <w:numPr>
                <w:ilvl w:val="0"/>
                <w:numId w:val="2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</w:t>
            </w:r>
            <w:r w:rsidR="00501214">
              <w:rPr>
                <w:sz w:val="28"/>
                <w:szCs w:val="28"/>
              </w:rPr>
              <w:t xml:space="preserve">ие </w:t>
            </w:r>
            <w:r>
              <w:rPr>
                <w:sz w:val="28"/>
                <w:szCs w:val="28"/>
              </w:rPr>
              <w:t xml:space="preserve"> выбора инструментальных средств для автоматизации оформления документации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проектной деятельности обучающегося с применением средств ИКТ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6</w:t>
            </w:r>
            <w:r w:rsidR="008D4A44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и выполнение программы профессионального развития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-экспертная оценка защиты проектной деятельности 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7</w:t>
            </w:r>
            <w:r w:rsidR="008D4A44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обоснованность выбора технологий в области разработки технологических процессов, с учетом анализа инноваций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проектной деятельности</w:t>
            </w:r>
          </w:p>
          <w:p w:rsidR="004752C3" w:rsidRDefault="004752C3">
            <w:pPr>
              <w:rPr>
                <w:color w:val="FF0000"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9 Ориентироваться в условиях частой смены технологий в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профессиональной деятельности.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lastRenderedPageBreak/>
              <w:t>ОК 10</w:t>
            </w:r>
            <w:r w:rsidR="00146C59" w:rsidRPr="00146C59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</w:tbl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</w:pPr>
    </w:p>
    <w:p w:rsidR="00DF10EE" w:rsidRDefault="00DF10EE">
      <w:pPr>
        <w:spacing w:line="360" w:lineRule="auto"/>
        <w:jc w:val="both"/>
        <w:rPr>
          <w:b/>
          <w:sz w:val="28"/>
          <w:szCs w:val="28"/>
        </w:rPr>
      </w:pPr>
    </w:p>
    <w:sectPr w:rsidR="00DF10EE" w:rsidSect="00276712">
      <w:footerReference w:type="default" r:id="rId14"/>
      <w:pgSz w:w="11906" w:h="16838"/>
      <w:pgMar w:top="1134" w:right="850" w:bottom="1134" w:left="144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4EA" w:rsidRDefault="000B74EA">
      <w:r>
        <w:separator/>
      </w:r>
    </w:p>
  </w:endnote>
  <w:endnote w:type="continuationSeparator" w:id="0">
    <w:p w:rsidR="000B74EA" w:rsidRDefault="000B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PFGLL+TimesNewRoman+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PFGJM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D8" w:rsidRDefault="00E433D8">
    <w:pPr>
      <w:pStyle w:val="af2"/>
      <w:jc w:val="right"/>
    </w:pPr>
  </w:p>
  <w:p w:rsidR="00E433D8" w:rsidRDefault="00E433D8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2A0" w:rsidRDefault="00E262A0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D8" w:rsidRDefault="00E433D8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3D8" w:rsidRDefault="00E433D8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4EA" w:rsidRDefault="000B74EA">
      <w:r>
        <w:separator/>
      </w:r>
    </w:p>
  </w:footnote>
  <w:footnote w:type="continuationSeparator" w:id="0">
    <w:p w:rsidR="000B74EA" w:rsidRDefault="000B74EA">
      <w:r>
        <w:continuationSeparator/>
      </w:r>
    </w:p>
  </w:footnote>
  <w:footnote w:id="1">
    <w:p w:rsidR="00E433D8" w:rsidRDefault="00E433D8">
      <w:pPr>
        <w:pStyle w:val="af1"/>
      </w:pPr>
    </w:p>
    <w:p w:rsidR="00E433D8" w:rsidRDefault="00E433D8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E2"/>
    <w:rsid w:val="000266E4"/>
    <w:rsid w:val="00042D87"/>
    <w:rsid w:val="00044FAC"/>
    <w:rsid w:val="00064175"/>
    <w:rsid w:val="00064FD8"/>
    <w:rsid w:val="000919CC"/>
    <w:rsid w:val="00092359"/>
    <w:rsid w:val="00094D15"/>
    <w:rsid w:val="00095D48"/>
    <w:rsid w:val="00097F60"/>
    <w:rsid w:val="000A28B9"/>
    <w:rsid w:val="000B74EA"/>
    <w:rsid w:val="000C43C7"/>
    <w:rsid w:val="000D5156"/>
    <w:rsid w:val="000F1701"/>
    <w:rsid w:val="00106C3F"/>
    <w:rsid w:val="00125A1F"/>
    <w:rsid w:val="00127D3E"/>
    <w:rsid w:val="001406CF"/>
    <w:rsid w:val="00146C59"/>
    <w:rsid w:val="00162271"/>
    <w:rsid w:val="00167CF8"/>
    <w:rsid w:val="00174EFE"/>
    <w:rsid w:val="001A3737"/>
    <w:rsid w:val="001A4163"/>
    <w:rsid w:val="001A6638"/>
    <w:rsid w:val="001B19A0"/>
    <w:rsid w:val="001B3297"/>
    <w:rsid w:val="001B6986"/>
    <w:rsid w:val="001B7BB9"/>
    <w:rsid w:val="001C0AD6"/>
    <w:rsid w:val="001C59E5"/>
    <w:rsid w:val="001E6FDB"/>
    <w:rsid w:val="001F43E5"/>
    <w:rsid w:val="001F6E9E"/>
    <w:rsid w:val="001F7980"/>
    <w:rsid w:val="00202125"/>
    <w:rsid w:val="002039E2"/>
    <w:rsid w:val="00215D49"/>
    <w:rsid w:val="00224B42"/>
    <w:rsid w:val="00224B6B"/>
    <w:rsid w:val="0023641C"/>
    <w:rsid w:val="00264145"/>
    <w:rsid w:val="00271F45"/>
    <w:rsid w:val="0027433D"/>
    <w:rsid w:val="00276712"/>
    <w:rsid w:val="00282FC1"/>
    <w:rsid w:val="0029240D"/>
    <w:rsid w:val="00294963"/>
    <w:rsid w:val="002D4C60"/>
    <w:rsid w:val="002F258E"/>
    <w:rsid w:val="003001E0"/>
    <w:rsid w:val="0030395F"/>
    <w:rsid w:val="003054DE"/>
    <w:rsid w:val="003103A1"/>
    <w:rsid w:val="00314381"/>
    <w:rsid w:val="00314467"/>
    <w:rsid w:val="00326E58"/>
    <w:rsid w:val="00342730"/>
    <w:rsid w:val="003561D7"/>
    <w:rsid w:val="0036188F"/>
    <w:rsid w:val="00362192"/>
    <w:rsid w:val="00387A1E"/>
    <w:rsid w:val="003953A1"/>
    <w:rsid w:val="003B3E19"/>
    <w:rsid w:val="003C2F9E"/>
    <w:rsid w:val="003D74B3"/>
    <w:rsid w:val="003E5B4B"/>
    <w:rsid w:val="003F11A5"/>
    <w:rsid w:val="003F2A0B"/>
    <w:rsid w:val="00411300"/>
    <w:rsid w:val="00411324"/>
    <w:rsid w:val="00412036"/>
    <w:rsid w:val="0041244E"/>
    <w:rsid w:val="00414453"/>
    <w:rsid w:val="00420C01"/>
    <w:rsid w:val="004242A2"/>
    <w:rsid w:val="00427DEE"/>
    <w:rsid w:val="00436047"/>
    <w:rsid w:val="00461E15"/>
    <w:rsid w:val="004633B6"/>
    <w:rsid w:val="00466E00"/>
    <w:rsid w:val="004752C3"/>
    <w:rsid w:val="004767B9"/>
    <w:rsid w:val="00491D5E"/>
    <w:rsid w:val="00497CAD"/>
    <w:rsid w:val="004A1122"/>
    <w:rsid w:val="004D076F"/>
    <w:rsid w:val="004D2127"/>
    <w:rsid w:val="004E1AE2"/>
    <w:rsid w:val="00500627"/>
    <w:rsid w:val="00501214"/>
    <w:rsid w:val="005440C5"/>
    <w:rsid w:val="00553821"/>
    <w:rsid w:val="005560AB"/>
    <w:rsid w:val="0056610A"/>
    <w:rsid w:val="005A126B"/>
    <w:rsid w:val="005A3BA6"/>
    <w:rsid w:val="005A6B8C"/>
    <w:rsid w:val="005B22D6"/>
    <w:rsid w:val="005C0603"/>
    <w:rsid w:val="005D680D"/>
    <w:rsid w:val="005D7005"/>
    <w:rsid w:val="005E712C"/>
    <w:rsid w:val="005F3AE8"/>
    <w:rsid w:val="005F3BE1"/>
    <w:rsid w:val="00612BC9"/>
    <w:rsid w:val="006445B9"/>
    <w:rsid w:val="00653065"/>
    <w:rsid w:val="0068773F"/>
    <w:rsid w:val="006A6EE1"/>
    <w:rsid w:val="006C0FBD"/>
    <w:rsid w:val="006C32DD"/>
    <w:rsid w:val="006E6C9B"/>
    <w:rsid w:val="006F0A15"/>
    <w:rsid w:val="007043E2"/>
    <w:rsid w:val="00707A25"/>
    <w:rsid w:val="007138BF"/>
    <w:rsid w:val="007141AA"/>
    <w:rsid w:val="00714312"/>
    <w:rsid w:val="00717661"/>
    <w:rsid w:val="007424E3"/>
    <w:rsid w:val="00745A2F"/>
    <w:rsid w:val="00765AFE"/>
    <w:rsid w:val="007762A9"/>
    <w:rsid w:val="00776E5F"/>
    <w:rsid w:val="007A490D"/>
    <w:rsid w:val="007C1F21"/>
    <w:rsid w:val="007C22C6"/>
    <w:rsid w:val="007C636F"/>
    <w:rsid w:val="007E3D0F"/>
    <w:rsid w:val="00806643"/>
    <w:rsid w:val="00812B96"/>
    <w:rsid w:val="00834C3C"/>
    <w:rsid w:val="00845991"/>
    <w:rsid w:val="00851354"/>
    <w:rsid w:val="00853F3F"/>
    <w:rsid w:val="008546D9"/>
    <w:rsid w:val="00860D7B"/>
    <w:rsid w:val="0089413A"/>
    <w:rsid w:val="008B2AE1"/>
    <w:rsid w:val="008C18C3"/>
    <w:rsid w:val="008C1AC5"/>
    <w:rsid w:val="008C2478"/>
    <w:rsid w:val="008C6691"/>
    <w:rsid w:val="008D4A44"/>
    <w:rsid w:val="008F7F0D"/>
    <w:rsid w:val="008F7F26"/>
    <w:rsid w:val="00910EA6"/>
    <w:rsid w:val="00912EF1"/>
    <w:rsid w:val="0091341F"/>
    <w:rsid w:val="00914FD0"/>
    <w:rsid w:val="0091577E"/>
    <w:rsid w:val="009202A9"/>
    <w:rsid w:val="00921175"/>
    <w:rsid w:val="00923DB8"/>
    <w:rsid w:val="0094263E"/>
    <w:rsid w:val="00942D9F"/>
    <w:rsid w:val="00952BBE"/>
    <w:rsid w:val="00955936"/>
    <w:rsid w:val="00960CC5"/>
    <w:rsid w:val="00963713"/>
    <w:rsid w:val="009E0C0A"/>
    <w:rsid w:val="009E61A3"/>
    <w:rsid w:val="009F15FA"/>
    <w:rsid w:val="009F5938"/>
    <w:rsid w:val="00A017D3"/>
    <w:rsid w:val="00A030AC"/>
    <w:rsid w:val="00A153F1"/>
    <w:rsid w:val="00A21B74"/>
    <w:rsid w:val="00A25EBB"/>
    <w:rsid w:val="00A35D6E"/>
    <w:rsid w:val="00A4391F"/>
    <w:rsid w:val="00A52066"/>
    <w:rsid w:val="00A66335"/>
    <w:rsid w:val="00A672C6"/>
    <w:rsid w:val="00A93AC1"/>
    <w:rsid w:val="00AA32BC"/>
    <w:rsid w:val="00AA3494"/>
    <w:rsid w:val="00AD2B7B"/>
    <w:rsid w:val="00B20C22"/>
    <w:rsid w:val="00B34122"/>
    <w:rsid w:val="00B362AF"/>
    <w:rsid w:val="00B3689E"/>
    <w:rsid w:val="00B6171E"/>
    <w:rsid w:val="00B63B60"/>
    <w:rsid w:val="00B74914"/>
    <w:rsid w:val="00B812D6"/>
    <w:rsid w:val="00BB5BAD"/>
    <w:rsid w:val="00BB70D7"/>
    <w:rsid w:val="00BC15C8"/>
    <w:rsid w:val="00BD791D"/>
    <w:rsid w:val="00BE6BD5"/>
    <w:rsid w:val="00BF2614"/>
    <w:rsid w:val="00BF385C"/>
    <w:rsid w:val="00C105F9"/>
    <w:rsid w:val="00C34448"/>
    <w:rsid w:val="00C500AB"/>
    <w:rsid w:val="00C613BC"/>
    <w:rsid w:val="00C737FF"/>
    <w:rsid w:val="00C91670"/>
    <w:rsid w:val="00CA2259"/>
    <w:rsid w:val="00CA3CF4"/>
    <w:rsid w:val="00CB35A5"/>
    <w:rsid w:val="00CB6A28"/>
    <w:rsid w:val="00CC774A"/>
    <w:rsid w:val="00CF358D"/>
    <w:rsid w:val="00CF3C98"/>
    <w:rsid w:val="00D0054D"/>
    <w:rsid w:val="00D05B7C"/>
    <w:rsid w:val="00D14991"/>
    <w:rsid w:val="00D1703E"/>
    <w:rsid w:val="00D225A1"/>
    <w:rsid w:val="00D561E3"/>
    <w:rsid w:val="00D61751"/>
    <w:rsid w:val="00D646AE"/>
    <w:rsid w:val="00D67994"/>
    <w:rsid w:val="00D80F3E"/>
    <w:rsid w:val="00D905B7"/>
    <w:rsid w:val="00DA7DBD"/>
    <w:rsid w:val="00DE44D2"/>
    <w:rsid w:val="00DE5267"/>
    <w:rsid w:val="00DE628D"/>
    <w:rsid w:val="00DF10EE"/>
    <w:rsid w:val="00DF7D12"/>
    <w:rsid w:val="00E1383C"/>
    <w:rsid w:val="00E13F05"/>
    <w:rsid w:val="00E14DB0"/>
    <w:rsid w:val="00E171C9"/>
    <w:rsid w:val="00E262A0"/>
    <w:rsid w:val="00E360A7"/>
    <w:rsid w:val="00E433D8"/>
    <w:rsid w:val="00E56945"/>
    <w:rsid w:val="00E644F0"/>
    <w:rsid w:val="00E71ED5"/>
    <w:rsid w:val="00E832DD"/>
    <w:rsid w:val="00E87762"/>
    <w:rsid w:val="00EB153A"/>
    <w:rsid w:val="00EB4113"/>
    <w:rsid w:val="00EC268C"/>
    <w:rsid w:val="00EC51C6"/>
    <w:rsid w:val="00ED16EF"/>
    <w:rsid w:val="00ED67CA"/>
    <w:rsid w:val="00EF069E"/>
    <w:rsid w:val="00F01D7B"/>
    <w:rsid w:val="00F07F1C"/>
    <w:rsid w:val="00F1052C"/>
    <w:rsid w:val="00F1062C"/>
    <w:rsid w:val="00F136AC"/>
    <w:rsid w:val="00F17385"/>
    <w:rsid w:val="00F2131E"/>
    <w:rsid w:val="00F27FF0"/>
    <w:rsid w:val="00F354D6"/>
    <w:rsid w:val="00F470A1"/>
    <w:rsid w:val="00F528B4"/>
    <w:rsid w:val="00F642F4"/>
    <w:rsid w:val="00F67010"/>
    <w:rsid w:val="00F71720"/>
    <w:rsid w:val="00F8749B"/>
    <w:rsid w:val="00F90278"/>
    <w:rsid w:val="00FB3753"/>
    <w:rsid w:val="00FF2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0EEDADF-3815-46E9-88E8-2D3EF8D6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712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76712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7671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276712"/>
  </w:style>
  <w:style w:type="character" w:customStyle="1" w:styleId="WW8Num1z0">
    <w:name w:val="WW8Num1z0"/>
    <w:rsid w:val="00276712"/>
    <w:rPr>
      <w:rFonts w:ascii="Symbol" w:hAnsi="Symbol"/>
      <w:color w:val="auto"/>
    </w:rPr>
  </w:style>
  <w:style w:type="character" w:customStyle="1" w:styleId="WW8Num1z1">
    <w:name w:val="WW8Num1z1"/>
    <w:rsid w:val="00276712"/>
    <w:rPr>
      <w:rFonts w:ascii="Courier New" w:hAnsi="Courier New" w:cs="Courier New"/>
    </w:rPr>
  </w:style>
  <w:style w:type="character" w:customStyle="1" w:styleId="WW8Num1z2">
    <w:name w:val="WW8Num1z2"/>
    <w:rsid w:val="00276712"/>
    <w:rPr>
      <w:rFonts w:ascii="Wingdings" w:hAnsi="Wingdings"/>
    </w:rPr>
  </w:style>
  <w:style w:type="character" w:customStyle="1" w:styleId="WW8Num1z3">
    <w:name w:val="WW8Num1z3"/>
    <w:rsid w:val="00276712"/>
    <w:rPr>
      <w:rFonts w:ascii="Symbol" w:hAnsi="Symbol"/>
    </w:rPr>
  </w:style>
  <w:style w:type="character" w:customStyle="1" w:styleId="10">
    <w:name w:val="Основной шрифт абзаца1"/>
    <w:rsid w:val="00276712"/>
  </w:style>
  <w:style w:type="character" w:customStyle="1" w:styleId="11">
    <w:name w:val="Заголовок 1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Текст сноски Знак"/>
    <w:rsid w:val="0027671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rsid w:val="00276712"/>
    <w:rPr>
      <w:vertAlign w:val="superscript"/>
    </w:rPr>
  </w:style>
  <w:style w:type="character" w:customStyle="1" w:styleId="2">
    <w:name w:val="Основной текст 2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10"/>
    <w:rsid w:val="00276712"/>
  </w:style>
  <w:style w:type="character" w:styleId="a7">
    <w:name w:val="Hyperlink"/>
    <w:rsid w:val="00276712"/>
    <w:rPr>
      <w:color w:val="0000FF"/>
      <w:u w:val="single"/>
    </w:rPr>
  </w:style>
  <w:style w:type="character" w:customStyle="1" w:styleId="a8">
    <w:name w:val="Подзаголовок Знак"/>
    <w:rsid w:val="00276712"/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Основной текст с отступом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с отступом Знак1"/>
    <w:rsid w:val="0027671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rsid w:val="00276712"/>
    <w:rPr>
      <w:vertAlign w:val="superscript"/>
    </w:rPr>
  </w:style>
  <w:style w:type="character" w:customStyle="1" w:styleId="ab">
    <w:name w:val="Символы концевой сноски"/>
    <w:rsid w:val="00276712"/>
    <w:rPr>
      <w:vertAlign w:val="superscript"/>
    </w:rPr>
  </w:style>
  <w:style w:type="character" w:customStyle="1" w:styleId="WW-">
    <w:name w:val="WW-Символы концевой сноски"/>
    <w:rsid w:val="00276712"/>
  </w:style>
  <w:style w:type="character" w:styleId="ac">
    <w:name w:val="endnote reference"/>
    <w:rsid w:val="00276712"/>
    <w:rPr>
      <w:vertAlign w:val="superscript"/>
    </w:rPr>
  </w:style>
  <w:style w:type="paragraph" w:customStyle="1" w:styleId="ad">
    <w:name w:val="Заголовок"/>
    <w:basedOn w:val="a"/>
    <w:next w:val="ae"/>
    <w:rsid w:val="0027671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e">
    <w:name w:val="Body Text"/>
    <w:basedOn w:val="a"/>
    <w:rsid w:val="00276712"/>
    <w:pPr>
      <w:spacing w:after="120"/>
    </w:pPr>
  </w:style>
  <w:style w:type="paragraph" w:styleId="af">
    <w:name w:val="List"/>
    <w:basedOn w:val="a"/>
    <w:rsid w:val="00276712"/>
    <w:pPr>
      <w:ind w:left="283" w:hanging="283"/>
    </w:pPr>
  </w:style>
  <w:style w:type="paragraph" w:customStyle="1" w:styleId="13">
    <w:name w:val="Название1"/>
    <w:basedOn w:val="a"/>
    <w:rsid w:val="00276712"/>
    <w:pPr>
      <w:suppressLineNumbers/>
      <w:spacing w:before="120" w:after="120"/>
    </w:pPr>
    <w:rPr>
      <w:rFonts w:ascii="Arial" w:hAnsi="Arial" w:cs="Lohit Hindi"/>
      <w:i/>
      <w:iCs/>
      <w:sz w:val="20"/>
    </w:rPr>
  </w:style>
  <w:style w:type="paragraph" w:customStyle="1" w:styleId="14">
    <w:name w:val="Указатель1"/>
    <w:basedOn w:val="a"/>
    <w:rsid w:val="00276712"/>
    <w:pPr>
      <w:suppressLineNumbers/>
    </w:pPr>
    <w:rPr>
      <w:rFonts w:ascii="Arial" w:hAnsi="Arial" w:cs="Lohit Hindi"/>
    </w:rPr>
  </w:style>
  <w:style w:type="paragraph" w:styleId="af0">
    <w:name w:val="Normal (Web)"/>
    <w:basedOn w:val="a"/>
    <w:rsid w:val="00276712"/>
    <w:pPr>
      <w:spacing w:before="280" w:after="280"/>
    </w:pPr>
  </w:style>
  <w:style w:type="paragraph" w:customStyle="1" w:styleId="22">
    <w:name w:val="Список 22"/>
    <w:basedOn w:val="a"/>
    <w:rsid w:val="00276712"/>
    <w:pPr>
      <w:ind w:left="566" w:hanging="283"/>
    </w:pPr>
  </w:style>
  <w:style w:type="paragraph" w:styleId="af1">
    <w:name w:val="footnote text"/>
    <w:basedOn w:val="a"/>
    <w:rsid w:val="00276712"/>
    <w:rPr>
      <w:sz w:val="20"/>
      <w:szCs w:val="20"/>
    </w:rPr>
  </w:style>
  <w:style w:type="paragraph" w:customStyle="1" w:styleId="21">
    <w:name w:val="Основной текст 21"/>
    <w:basedOn w:val="a"/>
    <w:rsid w:val="00276712"/>
    <w:pPr>
      <w:spacing w:after="120" w:line="480" w:lineRule="auto"/>
    </w:pPr>
  </w:style>
  <w:style w:type="paragraph" w:styleId="af2">
    <w:name w:val="footer"/>
    <w:basedOn w:val="a"/>
    <w:rsid w:val="00276712"/>
  </w:style>
  <w:style w:type="paragraph" w:customStyle="1" w:styleId="210">
    <w:name w:val="Список 21"/>
    <w:basedOn w:val="a"/>
    <w:rsid w:val="00276712"/>
    <w:pPr>
      <w:ind w:left="566" w:hanging="283"/>
    </w:pPr>
    <w:rPr>
      <w:rFonts w:ascii="Arial" w:hAnsi="Arial" w:cs="Arial"/>
      <w:szCs w:val="28"/>
    </w:rPr>
  </w:style>
  <w:style w:type="paragraph" w:styleId="af3">
    <w:name w:val="Subtitle"/>
    <w:basedOn w:val="a"/>
    <w:next w:val="a"/>
    <w:qFormat/>
    <w:rsid w:val="00276712"/>
    <w:pPr>
      <w:spacing w:after="60"/>
      <w:jc w:val="center"/>
    </w:pPr>
    <w:rPr>
      <w:rFonts w:ascii="Cambria" w:hAnsi="Cambria"/>
    </w:rPr>
  </w:style>
  <w:style w:type="paragraph" w:styleId="af4">
    <w:name w:val="Body Text Indent"/>
    <w:basedOn w:val="a"/>
    <w:rsid w:val="00276712"/>
    <w:pPr>
      <w:spacing w:after="120"/>
      <w:ind w:left="283"/>
    </w:pPr>
  </w:style>
  <w:style w:type="paragraph" w:customStyle="1" w:styleId="20">
    <w:name w:val="Знак2"/>
    <w:basedOn w:val="a"/>
    <w:rsid w:val="0027671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5">
    <w:name w:val="Содержимое таблицы"/>
    <w:basedOn w:val="a"/>
    <w:rsid w:val="00276712"/>
    <w:pPr>
      <w:suppressLineNumbers/>
    </w:pPr>
  </w:style>
  <w:style w:type="paragraph" w:customStyle="1" w:styleId="af6">
    <w:name w:val="Заголовок таблицы"/>
    <w:basedOn w:val="af5"/>
    <w:rsid w:val="00276712"/>
    <w:pPr>
      <w:jc w:val="center"/>
    </w:pPr>
    <w:rPr>
      <w:b/>
      <w:bCs/>
    </w:rPr>
  </w:style>
  <w:style w:type="paragraph" w:styleId="af7">
    <w:name w:val="header"/>
    <w:basedOn w:val="a"/>
    <w:rsid w:val="00276712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CF358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ТЛ Утверждение"/>
    <w:rsid w:val="00461E15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9">
    <w:name w:val="ТЛ Утверждаю"/>
    <w:rsid w:val="00461E15"/>
    <w:pPr>
      <w:spacing w:line="360" w:lineRule="auto"/>
      <w:ind w:left="5103"/>
    </w:pPr>
    <w:rPr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7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adioelektroni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sw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asta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43C33-9639-431F-AB6F-71E9BC10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5285</Words>
  <Characters>30126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35341</CharactersWithSpaces>
  <SharedDoc>false</SharedDoc>
  <HLinks>
    <vt:vector size="18" baseType="variant"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http://www.radioelektronika.ru/</vt:lpwstr>
      </vt:variant>
      <vt:variant>
        <vt:lpwstr/>
      </vt:variant>
      <vt:variant>
        <vt:i4>6291576</vt:i4>
      </vt:variant>
      <vt:variant>
        <vt:i4>3</vt:i4>
      </vt:variant>
      <vt:variant>
        <vt:i4>0</vt:i4>
      </vt:variant>
      <vt:variant>
        <vt:i4>5</vt:i4>
      </vt:variant>
      <vt:variant>
        <vt:lpwstr>http://www.asw.ru/</vt:lpwstr>
      </vt:variant>
      <vt:variant>
        <vt:lpwstr/>
      </vt:variant>
      <vt:variant>
        <vt:i4>1507358</vt:i4>
      </vt:variant>
      <vt:variant>
        <vt:i4>0</vt:i4>
      </vt:variant>
      <vt:variant>
        <vt:i4>0</vt:i4>
      </vt:variant>
      <vt:variant>
        <vt:i4>5</vt:i4>
      </vt:variant>
      <vt:variant>
        <vt:lpwstr>http://www.sasta.ru/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2</cp:revision>
  <cp:lastPrinted>2014-07-27T09:33:00Z</cp:lastPrinted>
  <dcterms:created xsi:type="dcterms:W3CDTF">2021-11-26T05:41:00Z</dcterms:created>
  <dcterms:modified xsi:type="dcterms:W3CDTF">2021-11-26T05:41:00Z</dcterms:modified>
</cp:coreProperties>
</file>