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0031"/>
      </w:tblGrid>
      <w:tr w:rsidR="001E5FED" w:rsidRPr="0044130A" w:rsidTr="00BF1138">
        <w:trPr>
          <w:cantSplit/>
          <w:trHeight w:val="366"/>
          <w:jc w:val="center"/>
        </w:trPr>
        <w:tc>
          <w:tcPr>
            <w:tcW w:w="10031" w:type="dxa"/>
          </w:tcPr>
          <w:p w:rsidR="001E5FED" w:rsidRPr="00063954" w:rsidRDefault="001E5FED" w:rsidP="00BF1138">
            <w:pPr>
              <w:spacing w:line="260" w:lineRule="exact"/>
              <w:ind w:left="-181" w:right="-108" w:firstLine="181"/>
              <w:jc w:val="center"/>
              <w:rPr>
                <w:szCs w:val="22"/>
              </w:rPr>
            </w:pPr>
            <w:r w:rsidRPr="00063954">
              <w:rPr>
                <w:szCs w:val="22"/>
              </w:rPr>
              <w:t>МИНИСТЕРСТВО НАУКИ И ВЫСШЕГО ОБРАЗОВАНИЯ РОССИЙСКОЙ ФЕДЕРАЦИИ</w:t>
            </w:r>
          </w:p>
          <w:p w:rsidR="001E5FED" w:rsidRPr="0044130A" w:rsidRDefault="001E5FED" w:rsidP="00BF1138">
            <w:pPr>
              <w:spacing w:line="220" w:lineRule="exact"/>
              <w:ind w:left="-180" w:right="-108"/>
              <w:jc w:val="center"/>
              <w:rPr>
                <w:sz w:val="14"/>
                <w:szCs w:val="14"/>
              </w:rPr>
            </w:pPr>
            <w:r w:rsidRPr="0044130A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E5FED" w:rsidRPr="0044130A" w:rsidTr="00BF1138">
        <w:trPr>
          <w:cantSplit/>
          <w:trHeight w:val="98"/>
          <w:jc w:val="center"/>
        </w:trPr>
        <w:tc>
          <w:tcPr>
            <w:tcW w:w="10031" w:type="dxa"/>
          </w:tcPr>
          <w:p w:rsidR="001E5FED" w:rsidRPr="0044130A" w:rsidRDefault="001E5FED" w:rsidP="00BF1138">
            <w:pPr>
              <w:spacing w:line="220" w:lineRule="exact"/>
              <w:ind w:left="-181" w:right="-288"/>
              <w:jc w:val="center"/>
              <w:rPr>
                <w:bCs/>
                <w:spacing w:val="70"/>
                <w:sz w:val="22"/>
                <w:szCs w:val="22"/>
              </w:rPr>
            </w:pPr>
            <w:r w:rsidRPr="0044130A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1E5FED" w:rsidRPr="0044130A" w:rsidTr="00BF1138">
        <w:trPr>
          <w:cantSplit/>
          <w:trHeight w:val="235"/>
          <w:jc w:val="center"/>
        </w:trPr>
        <w:tc>
          <w:tcPr>
            <w:tcW w:w="10031" w:type="dxa"/>
          </w:tcPr>
          <w:p w:rsidR="001E5FED" w:rsidRPr="0044130A" w:rsidRDefault="001E5FED" w:rsidP="00BF1138">
            <w:pPr>
              <w:spacing w:line="300" w:lineRule="exact"/>
              <w:jc w:val="center"/>
              <w:rPr>
                <w:b/>
                <w:bCs/>
                <w:szCs w:val="28"/>
              </w:rPr>
            </w:pPr>
            <w:r w:rsidRPr="0044130A">
              <w:rPr>
                <w:b/>
                <w:bCs/>
                <w:szCs w:val="28"/>
              </w:rPr>
              <w:t>Озерский технологический институт –</w:t>
            </w:r>
          </w:p>
        </w:tc>
      </w:tr>
      <w:tr w:rsidR="001E5FED" w:rsidRPr="0044130A" w:rsidTr="00BF1138">
        <w:trPr>
          <w:cantSplit/>
          <w:trHeight w:val="235"/>
          <w:jc w:val="center"/>
        </w:trPr>
        <w:tc>
          <w:tcPr>
            <w:tcW w:w="10031" w:type="dxa"/>
          </w:tcPr>
          <w:p w:rsidR="001E5FED" w:rsidRPr="0044130A" w:rsidRDefault="001E5FED" w:rsidP="00BF1138">
            <w:pPr>
              <w:spacing w:line="220" w:lineRule="exact"/>
              <w:jc w:val="center"/>
              <w:rPr>
                <w:bCs/>
                <w:sz w:val="22"/>
                <w:szCs w:val="22"/>
              </w:rPr>
            </w:pPr>
            <w:r w:rsidRPr="00CD2C62">
              <w:rPr>
                <w:bCs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CD2C62">
              <w:rPr>
                <w:bCs/>
                <w:sz w:val="22"/>
                <w:szCs w:val="22"/>
              </w:rPr>
              <w:t xml:space="preserve"> </w:t>
            </w:r>
            <w:r w:rsidRPr="0044130A">
              <w:rPr>
                <w:bCs/>
                <w:sz w:val="22"/>
                <w:szCs w:val="22"/>
              </w:rPr>
              <w:t xml:space="preserve">«Национальный исследовательский ядерный университет «МИФИ» </w:t>
            </w:r>
          </w:p>
        </w:tc>
      </w:tr>
      <w:tr w:rsidR="001E5FED" w:rsidRPr="0044130A" w:rsidTr="00BF1138">
        <w:trPr>
          <w:cantSplit/>
          <w:trHeight w:val="235"/>
          <w:jc w:val="center"/>
        </w:trPr>
        <w:tc>
          <w:tcPr>
            <w:tcW w:w="10031" w:type="dxa"/>
          </w:tcPr>
          <w:p w:rsidR="001E5FED" w:rsidRDefault="001E5FED" w:rsidP="00BF1138">
            <w:pPr>
              <w:jc w:val="center"/>
              <w:rPr>
                <w:b/>
                <w:bCs/>
                <w:szCs w:val="28"/>
              </w:rPr>
            </w:pPr>
            <w:r w:rsidRPr="0044130A">
              <w:rPr>
                <w:b/>
                <w:bCs/>
                <w:szCs w:val="28"/>
              </w:rPr>
              <w:t>(ОТИ НИЯУ МИФИ)</w:t>
            </w:r>
          </w:p>
          <w:p w:rsidR="001E5FED" w:rsidRDefault="001E5FED" w:rsidP="00BF1138">
            <w:pPr>
              <w:ind w:hanging="142"/>
              <w:jc w:val="center"/>
              <w:rPr>
                <w:b/>
                <w:bCs/>
                <w:szCs w:val="28"/>
              </w:rPr>
            </w:pPr>
          </w:p>
          <w:p w:rsidR="001E5FED" w:rsidRDefault="001E5FED" w:rsidP="00BF1138">
            <w:pPr>
              <w:jc w:val="center"/>
              <w:rPr>
                <w:b/>
                <w:bCs/>
                <w:szCs w:val="28"/>
              </w:rPr>
            </w:pPr>
          </w:p>
          <w:p w:rsidR="001E5FED" w:rsidRDefault="001E5FED" w:rsidP="00BF1138">
            <w:pPr>
              <w:jc w:val="center"/>
              <w:rPr>
                <w:b/>
                <w:bCs/>
                <w:szCs w:val="28"/>
              </w:rPr>
            </w:pPr>
          </w:p>
          <w:p w:rsidR="001E5FED" w:rsidRPr="0044130A" w:rsidRDefault="001E5FED" w:rsidP="00BF1138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332679" w:rsidRPr="00FD2E7E" w:rsidRDefault="00332679" w:rsidP="00332679">
      <w:pPr>
        <w:pStyle w:val="af9"/>
        <w:jc w:val="right"/>
        <w:rPr>
          <w:noProof w:val="0"/>
          <w:spacing w:val="0"/>
          <w:sz w:val="28"/>
          <w:szCs w:val="28"/>
        </w:rPr>
      </w:pPr>
      <w:r w:rsidRPr="00FD2E7E">
        <w:rPr>
          <w:bCs/>
          <w:sz w:val="28"/>
          <w:szCs w:val="28"/>
        </w:rPr>
        <w:t>Утверждаю</w:t>
      </w:r>
    </w:p>
    <w:p w:rsidR="00332679" w:rsidRPr="00FD2E7E" w:rsidRDefault="00332679" w:rsidP="00332679">
      <w:pPr>
        <w:pStyle w:val="af9"/>
        <w:jc w:val="right"/>
        <w:rPr>
          <w:noProof w:val="0"/>
          <w:spacing w:val="0"/>
          <w:sz w:val="28"/>
          <w:szCs w:val="28"/>
        </w:rPr>
      </w:pPr>
      <w:r w:rsidRPr="00FD2E7E">
        <w:rPr>
          <w:noProof w:val="0"/>
          <w:spacing w:val="0"/>
          <w:sz w:val="28"/>
          <w:szCs w:val="28"/>
        </w:rPr>
        <w:t>Руководитель колледжа</w:t>
      </w:r>
    </w:p>
    <w:p w:rsidR="00332679" w:rsidRPr="00FD2E7E" w:rsidRDefault="00332679" w:rsidP="00332679">
      <w:pPr>
        <w:pStyle w:val="af8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Е.Р. Смирнова</w:t>
      </w:r>
    </w:p>
    <w:p w:rsidR="00332679" w:rsidRPr="00FD2E7E" w:rsidRDefault="00332679" w:rsidP="00332679">
      <w:pPr>
        <w:pStyle w:val="af8"/>
        <w:jc w:val="right"/>
        <w:rPr>
          <w:noProof w:val="0"/>
          <w:sz w:val="28"/>
          <w:szCs w:val="28"/>
        </w:rPr>
      </w:pPr>
      <w:r w:rsidRPr="00FD2E7E">
        <w:rPr>
          <w:noProof w:val="0"/>
          <w:sz w:val="28"/>
          <w:szCs w:val="28"/>
        </w:rPr>
        <w:t>____________________</w:t>
      </w:r>
    </w:p>
    <w:p w:rsidR="00332679" w:rsidRPr="007316F1" w:rsidRDefault="00332679" w:rsidP="00332679">
      <w:pPr>
        <w:jc w:val="right"/>
        <w:rPr>
          <w:sz w:val="28"/>
          <w:szCs w:val="28"/>
        </w:rPr>
      </w:pPr>
      <w:r w:rsidRPr="00FD2E7E">
        <w:rPr>
          <w:sz w:val="28"/>
          <w:szCs w:val="28"/>
        </w:rPr>
        <w:t xml:space="preserve"> «31» 08. 2021 г</w:t>
      </w:r>
      <w:r>
        <w:t>.</w:t>
      </w: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092359" w:rsidRDefault="00092359" w:rsidP="00F528B4">
      <w:pPr>
        <w:jc w:val="center"/>
        <w:rPr>
          <w:rFonts w:cs="Times New Roman"/>
          <w:b/>
          <w:sz w:val="28"/>
          <w:szCs w:val="28"/>
        </w:rPr>
      </w:pPr>
    </w:p>
    <w:p w:rsidR="00F528B4" w:rsidRPr="006D12F6" w:rsidRDefault="00F528B4" w:rsidP="00F528B4">
      <w:pPr>
        <w:jc w:val="center"/>
        <w:rPr>
          <w:rFonts w:cs="Times New Roman"/>
          <w:b/>
          <w:sz w:val="28"/>
          <w:szCs w:val="28"/>
        </w:rPr>
      </w:pPr>
      <w:r w:rsidRPr="006D12F6">
        <w:rPr>
          <w:rFonts w:cs="Times New Roman"/>
          <w:b/>
          <w:sz w:val="28"/>
          <w:szCs w:val="28"/>
        </w:rPr>
        <w:t xml:space="preserve">РАБОЧАЯ ПРОГРАММА </w:t>
      </w:r>
    </w:p>
    <w:p w:rsidR="00F528B4" w:rsidRDefault="00F528B4" w:rsidP="00F528B4">
      <w:pPr>
        <w:jc w:val="center"/>
        <w:rPr>
          <w:rFonts w:cs="Times New Roman"/>
          <w:b/>
          <w:sz w:val="28"/>
          <w:szCs w:val="28"/>
        </w:rPr>
      </w:pPr>
      <w:r w:rsidRPr="006D12F6">
        <w:rPr>
          <w:rFonts w:cs="Times New Roman"/>
          <w:b/>
          <w:sz w:val="28"/>
          <w:szCs w:val="28"/>
        </w:rPr>
        <w:t>ПРОФЕССИОНАЛЬНОГО МОДУЛЯ</w:t>
      </w:r>
    </w:p>
    <w:p w:rsidR="00F528B4" w:rsidRDefault="00F528B4" w:rsidP="00F528B4">
      <w:pPr>
        <w:jc w:val="center"/>
        <w:rPr>
          <w:rFonts w:cs="Times New Roman"/>
          <w:b/>
          <w:sz w:val="28"/>
          <w:szCs w:val="28"/>
        </w:rPr>
      </w:pPr>
    </w:p>
    <w:p w:rsidR="00F136AC" w:rsidRDefault="00092359" w:rsidP="00923DB8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ПМ.</w:t>
      </w:r>
      <w:r w:rsidR="00F136AC">
        <w:rPr>
          <w:rFonts w:cs="Times New Roman"/>
          <w:b/>
          <w:sz w:val="28"/>
          <w:szCs w:val="28"/>
        </w:rPr>
        <w:t>0</w:t>
      </w:r>
      <w:r w:rsidR="0067268F">
        <w:rPr>
          <w:rFonts w:cs="Times New Roman"/>
          <w:b/>
          <w:sz w:val="28"/>
          <w:szCs w:val="28"/>
        </w:rPr>
        <w:t>3</w:t>
      </w:r>
      <w:r w:rsidR="008C6691">
        <w:rPr>
          <w:rFonts w:cs="Times New Roman"/>
          <w:b/>
          <w:sz w:val="28"/>
          <w:szCs w:val="28"/>
        </w:rPr>
        <w:t>.</w:t>
      </w:r>
      <w:r w:rsidR="0067268F">
        <w:rPr>
          <w:rFonts w:cs="Times New Roman"/>
          <w:b/>
          <w:sz w:val="28"/>
          <w:szCs w:val="28"/>
        </w:rPr>
        <w:t>Проведение технического обслуживания и ремонта электронных приборов и устройств</w:t>
      </w:r>
      <w:r w:rsidR="00F136AC">
        <w:rPr>
          <w:rFonts w:cs="Times New Roman"/>
          <w:b/>
          <w:sz w:val="28"/>
          <w:szCs w:val="28"/>
        </w:rPr>
        <w:t xml:space="preserve"> </w:t>
      </w:r>
    </w:p>
    <w:p w:rsidR="00923DB8" w:rsidRPr="00923DB8" w:rsidRDefault="00092161" w:rsidP="00923DB8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 специальности СПО 11.02.14</w:t>
      </w:r>
      <w:r w:rsidR="00923DB8" w:rsidRPr="00923DB8">
        <w:rPr>
          <w:rFonts w:cs="Times New Roman"/>
          <w:sz w:val="28"/>
          <w:szCs w:val="28"/>
        </w:rPr>
        <w:t xml:space="preserve"> «</w:t>
      </w:r>
      <w:r w:rsidR="00923DB8">
        <w:rPr>
          <w:rFonts w:cs="Times New Roman"/>
          <w:sz w:val="28"/>
          <w:szCs w:val="28"/>
        </w:rPr>
        <w:t>Э</w:t>
      </w:r>
      <w:r w:rsidR="00923DB8" w:rsidRPr="00923DB8">
        <w:rPr>
          <w:rFonts w:cs="Times New Roman"/>
          <w:sz w:val="28"/>
          <w:szCs w:val="28"/>
        </w:rPr>
        <w:t>лектронные приборы и устройства»</w:t>
      </w:r>
    </w:p>
    <w:p w:rsidR="00F528B4" w:rsidRPr="00923DB8" w:rsidRDefault="00923DB8" w:rsidP="00F52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sz w:val="28"/>
          <w:szCs w:val="28"/>
          <w:lang w:eastAsia="ru-RU"/>
        </w:rPr>
      </w:pPr>
      <w:r w:rsidRPr="00923DB8">
        <w:rPr>
          <w:rFonts w:cs="Times New Roman"/>
          <w:sz w:val="28"/>
          <w:szCs w:val="28"/>
          <w:lang w:eastAsia="ru-RU"/>
        </w:rPr>
        <w:t>(базовая подготовка)</w:t>
      </w:r>
    </w:p>
    <w:p w:rsidR="004752C3" w:rsidRPr="00923DB8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4752C3" w:rsidRDefault="00BF26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Озёрск</w:t>
      </w:r>
    </w:p>
    <w:p w:rsidR="004752C3" w:rsidRDefault="001E5FED" w:rsidP="00F52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2021</w:t>
      </w:r>
    </w:p>
    <w:p w:rsidR="004752C3" w:rsidRPr="00BF2614" w:rsidRDefault="004752C3">
      <w:pPr>
        <w:widowControl w:val="0"/>
        <w:tabs>
          <w:tab w:val="left" w:pos="0"/>
        </w:tabs>
        <w:ind w:firstLine="3240"/>
        <w:rPr>
          <w:i/>
          <w:color w:val="C00000"/>
          <w:sz w:val="28"/>
          <w:szCs w:val="28"/>
          <w:vertAlign w:val="superscript"/>
        </w:rPr>
      </w:pPr>
    </w:p>
    <w:tbl>
      <w:tblPr>
        <w:tblW w:w="11538" w:type="dxa"/>
        <w:tblInd w:w="-521" w:type="dxa"/>
        <w:tblLayout w:type="fixed"/>
        <w:tblLook w:val="01E0" w:firstRow="1" w:lastRow="1" w:firstColumn="1" w:lastColumn="1" w:noHBand="0" w:noVBand="0"/>
      </w:tblPr>
      <w:tblGrid>
        <w:gridCol w:w="1842"/>
        <w:gridCol w:w="3641"/>
        <w:gridCol w:w="6055"/>
      </w:tblGrid>
      <w:tr w:rsidR="00332679" w:rsidTr="00332679">
        <w:trPr>
          <w:cantSplit/>
          <w:trHeight w:val="1123"/>
        </w:trPr>
        <w:tc>
          <w:tcPr>
            <w:tcW w:w="5483" w:type="dxa"/>
            <w:gridSpan w:val="2"/>
          </w:tcPr>
          <w:p w:rsidR="00332679" w:rsidRPr="00754A61" w:rsidRDefault="00332679" w:rsidP="00923DB8">
            <w:pPr>
              <w:tabs>
                <w:tab w:val="left" w:pos="1521"/>
              </w:tabs>
            </w:pPr>
            <w:r w:rsidRPr="00754A61">
              <w:t>ОДОБРЕНО</w:t>
            </w:r>
          </w:p>
          <w:p w:rsidR="00332679" w:rsidRPr="00754A61" w:rsidRDefault="00332679" w:rsidP="00923DB8">
            <w:pPr>
              <w:tabs>
                <w:tab w:val="left" w:pos="1521"/>
              </w:tabs>
            </w:pPr>
            <w:r w:rsidRPr="00754A61">
              <w:t xml:space="preserve"> предметной </w:t>
            </w:r>
          </w:p>
          <w:p w:rsidR="00332679" w:rsidRPr="00754A61" w:rsidRDefault="00332679" w:rsidP="00923DB8">
            <w:pPr>
              <w:tabs>
                <w:tab w:val="left" w:pos="1521"/>
              </w:tabs>
            </w:pPr>
            <w:r w:rsidRPr="00754A61">
              <w:t>(цикловой)комиссией</w:t>
            </w:r>
          </w:p>
          <w:p w:rsidR="00332679" w:rsidRPr="00754A61" w:rsidRDefault="00332679" w:rsidP="00923DB8">
            <w:pPr>
              <w:tabs>
                <w:tab w:val="left" w:pos="1521"/>
              </w:tabs>
            </w:pPr>
            <w:r>
              <w:t>электротехнических дисциплин</w:t>
            </w:r>
          </w:p>
          <w:p w:rsidR="00332679" w:rsidRPr="00754A61" w:rsidRDefault="00332679" w:rsidP="00923DB8">
            <w:pPr>
              <w:tabs>
                <w:tab w:val="left" w:pos="1521"/>
              </w:tabs>
            </w:pPr>
            <w:r w:rsidRPr="00754A61">
              <w:t>Протокол № _______от_______</w:t>
            </w:r>
          </w:p>
        </w:tc>
        <w:tc>
          <w:tcPr>
            <w:tcW w:w="6055" w:type="dxa"/>
            <w:vMerge w:val="restart"/>
          </w:tcPr>
          <w:p w:rsidR="00332679" w:rsidRDefault="00332679" w:rsidP="00923DB8">
            <w:r w:rsidRPr="00754A61">
              <w:t xml:space="preserve">Рабочая программа </w:t>
            </w:r>
          </w:p>
          <w:p w:rsidR="00332679" w:rsidRPr="00754A61" w:rsidRDefault="00332679" w:rsidP="00923DB8">
            <w:r>
              <w:t>р</w:t>
            </w:r>
            <w:r w:rsidRPr="00754A61">
              <w:t>азработана</w:t>
            </w:r>
            <w:r>
              <w:t xml:space="preserve"> </w:t>
            </w:r>
            <w:r w:rsidRPr="00754A61">
              <w:t>на  основании ФГОС СПО</w:t>
            </w:r>
          </w:p>
          <w:p w:rsidR="00332679" w:rsidRDefault="00332679" w:rsidP="00923DB8">
            <w:r w:rsidRPr="00754A61">
              <w:t xml:space="preserve">по специальности </w:t>
            </w:r>
            <w:r>
              <w:t>11.02.14</w:t>
            </w:r>
          </w:p>
          <w:p w:rsidR="00332679" w:rsidRPr="00754A61" w:rsidRDefault="00332679" w:rsidP="00923DB8">
            <w:r>
              <w:t>«Электронные приборы и устройства»</w:t>
            </w:r>
          </w:p>
          <w:p w:rsidR="00332679" w:rsidRPr="00754A61" w:rsidRDefault="00332679" w:rsidP="00923D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  <w:p w:rsidR="00332679" w:rsidRPr="00754A61" w:rsidRDefault="00332679" w:rsidP="00923DB8">
            <w:pPr>
              <w:rPr>
                <w:b/>
              </w:rPr>
            </w:pPr>
          </w:p>
        </w:tc>
      </w:tr>
      <w:tr w:rsidR="00332679" w:rsidTr="00332679">
        <w:trPr>
          <w:cantSplit/>
          <w:trHeight w:val="180"/>
        </w:trPr>
        <w:tc>
          <w:tcPr>
            <w:tcW w:w="1842" w:type="dxa"/>
            <w:tcBorders>
              <w:bottom w:val="single" w:sz="4" w:space="0" w:color="auto"/>
            </w:tcBorders>
          </w:tcPr>
          <w:p w:rsidR="00332679" w:rsidRPr="00754A61" w:rsidRDefault="00332679" w:rsidP="00923DB8">
            <w:pPr>
              <w:ind w:left="884" w:right="-396"/>
            </w:pPr>
          </w:p>
        </w:tc>
        <w:tc>
          <w:tcPr>
            <w:tcW w:w="3641" w:type="dxa"/>
          </w:tcPr>
          <w:p w:rsidR="00332679" w:rsidRDefault="00332679" w:rsidP="00923DB8">
            <w:pPr>
              <w:tabs>
                <w:tab w:val="left" w:pos="1521"/>
              </w:tabs>
              <w:ind w:left="-387"/>
            </w:pPr>
            <w:r>
              <w:t xml:space="preserve">Ха  </w:t>
            </w:r>
          </w:p>
          <w:p w:rsidR="00332679" w:rsidRDefault="00332679" w:rsidP="00923DB8">
            <w:pPr>
              <w:tabs>
                <w:tab w:val="left" w:pos="1521"/>
              </w:tabs>
              <w:ind w:left="-387"/>
            </w:pPr>
          </w:p>
          <w:p w:rsidR="00332679" w:rsidRPr="00754A61" w:rsidRDefault="00332679" w:rsidP="004F78A6">
            <w:pPr>
              <w:tabs>
                <w:tab w:val="left" w:pos="1521"/>
              </w:tabs>
              <w:ind w:left="-387"/>
            </w:pPr>
            <w:r>
              <w:t xml:space="preserve">       Сергеев В.Н.</w:t>
            </w:r>
          </w:p>
        </w:tc>
        <w:tc>
          <w:tcPr>
            <w:tcW w:w="6055" w:type="dxa"/>
            <w:vMerge/>
          </w:tcPr>
          <w:p w:rsidR="00332679" w:rsidRPr="00754A61" w:rsidRDefault="00332679" w:rsidP="00923DB8"/>
        </w:tc>
      </w:tr>
    </w:tbl>
    <w:p w:rsidR="00923DB8" w:rsidRDefault="00923DB8" w:rsidP="00923DB8">
      <w:pPr>
        <w:jc w:val="center"/>
      </w:pPr>
    </w:p>
    <w:p w:rsidR="00923DB8" w:rsidRDefault="00923DB8" w:rsidP="00923DB8">
      <w:pPr>
        <w:jc w:val="center"/>
      </w:pPr>
    </w:p>
    <w:p w:rsidR="00923DB8" w:rsidRDefault="00923DB8" w:rsidP="00923DB8">
      <w:pPr>
        <w:jc w:val="center"/>
      </w:pPr>
    </w:p>
    <w:p w:rsidR="00923DB8" w:rsidRDefault="00923DB8" w:rsidP="00923DB8">
      <w:pPr>
        <w:jc w:val="center"/>
      </w:pPr>
    </w:p>
    <w:p w:rsidR="00923DB8" w:rsidRDefault="00923DB8" w:rsidP="00923DB8">
      <w:pPr>
        <w:jc w:val="center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Default="00923DB8" w:rsidP="00923DB8">
      <w:pPr>
        <w:jc w:val="both"/>
      </w:pPr>
    </w:p>
    <w:p w:rsidR="00923DB8" w:rsidRPr="00754A61" w:rsidRDefault="00923DB8" w:rsidP="00923DB8">
      <w:pPr>
        <w:jc w:val="both"/>
      </w:pPr>
      <w:r w:rsidRPr="00754A61">
        <w:t xml:space="preserve">Разработчик </w:t>
      </w:r>
    </w:p>
    <w:p w:rsidR="00923DB8" w:rsidRPr="00754A61" w:rsidRDefault="00923DB8" w:rsidP="00923DB8">
      <w:pPr>
        <w:ind w:left="1559" w:hanging="1559"/>
      </w:pPr>
      <w:r w:rsidRPr="00754A61">
        <w:t>_____________</w:t>
      </w:r>
      <w:r>
        <w:t xml:space="preserve"> </w:t>
      </w:r>
      <w:r w:rsidR="004F78A6">
        <w:t>Сергеев В.Н., преподаватель</w:t>
      </w:r>
    </w:p>
    <w:p w:rsidR="00923DB8" w:rsidRPr="00754A61" w:rsidRDefault="00923DB8" w:rsidP="00923DB8">
      <w:pPr>
        <w:jc w:val="both"/>
      </w:pPr>
    </w:p>
    <w:p w:rsidR="00923DB8" w:rsidRPr="00754A61" w:rsidRDefault="00923DB8" w:rsidP="00923DB8">
      <w:pPr>
        <w:jc w:val="both"/>
      </w:pPr>
      <w:r w:rsidRPr="00754A61">
        <w:t>Рецензент</w:t>
      </w:r>
    </w:p>
    <w:p w:rsidR="00923DB8" w:rsidRPr="00754A61" w:rsidRDefault="00923DB8" w:rsidP="00923DB8">
      <w:pPr>
        <w:ind w:left="1559" w:hanging="1559"/>
        <w:jc w:val="both"/>
      </w:pPr>
      <w:r w:rsidRPr="00754A61">
        <w:t xml:space="preserve">_____________ </w:t>
      </w:r>
      <w:r w:rsidR="004F78A6">
        <w:t>Куренков А.Г.</w:t>
      </w:r>
      <w:r w:rsidR="004F78A6" w:rsidRPr="00754A61">
        <w:t>, преподаватель</w:t>
      </w:r>
    </w:p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>
      <w:bookmarkStart w:id="0" w:name="_GoBack"/>
      <w:bookmarkEnd w:id="0"/>
    </w:p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923DB8" w:rsidRDefault="00923DB8" w:rsidP="00923DB8"/>
    <w:p w:rsidR="004752C3" w:rsidRDefault="00923DB8" w:rsidP="00923DB8">
      <w:pPr>
        <w:widowControl w:val="0"/>
        <w:tabs>
          <w:tab w:val="left" w:pos="0"/>
        </w:tabs>
        <w:jc w:val="center"/>
      </w:pPr>
      <w:r w:rsidRPr="00754A61">
        <w:t>© Оз</w:t>
      </w:r>
      <w:r>
        <w:t>ё</w:t>
      </w:r>
      <w:r w:rsidRPr="00754A61">
        <w:t>рский технологический институт – филиал НИЯУ МИФИ</w:t>
      </w:r>
    </w:p>
    <w:p w:rsidR="00332679" w:rsidRDefault="00332679" w:rsidP="00923DB8">
      <w:pPr>
        <w:widowControl w:val="0"/>
        <w:tabs>
          <w:tab w:val="left" w:pos="0"/>
        </w:tabs>
        <w:jc w:val="center"/>
      </w:pPr>
    </w:p>
    <w:p w:rsidR="00332679" w:rsidRPr="00BF2614" w:rsidRDefault="00332679" w:rsidP="00923DB8">
      <w:pPr>
        <w:widowControl w:val="0"/>
        <w:tabs>
          <w:tab w:val="left" w:pos="0"/>
        </w:tabs>
        <w:jc w:val="center"/>
        <w:rPr>
          <w:i/>
          <w:caps/>
          <w:color w:val="C00000"/>
          <w:sz w:val="28"/>
          <w:szCs w:val="28"/>
        </w:rPr>
      </w:pPr>
    </w:p>
    <w:p w:rsidR="004752C3" w:rsidRPr="00923DB8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8"/>
          <w:szCs w:val="28"/>
        </w:rPr>
      </w:pPr>
      <w:r w:rsidRPr="00923DB8">
        <w:rPr>
          <w:sz w:val="28"/>
          <w:szCs w:val="28"/>
        </w:rPr>
        <w:lastRenderedPageBreak/>
        <w:t xml:space="preserve">СОДЕРЖАНИЕ </w:t>
      </w:r>
    </w:p>
    <w:p w:rsidR="004752C3" w:rsidRPr="00923DB8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4752C3" w:rsidRPr="00923DB8">
        <w:trPr>
          <w:trHeight w:val="931"/>
        </w:trPr>
        <w:tc>
          <w:tcPr>
            <w:tcW w:w="9007" w:type="dxa"/>
            <w:shd w:val="clear" w:color="auto" w:fill="auto"/>
          </w:tcPr>
          <w:p w:rsidR="004752C3" w:rsidRPr="00923DB8" w:rsidRDefault="001B3297">
            <w:pPr>
              <w:pStyle w:val="1"/>
              <w:snapToGrid w:val="0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1. ПАСПОРТ </w:t>
            </w:r>
            <w:r w:rsidR="004752C3" w:rsidRPr="00923DB8">
              <w:rPr>
                <w:caps/>
                <w:sz w:val="28"/>
                <w:szCs w:val="28"/>
              </w:rPr>
              <w:t>ПРОГРАММЫ ПРОФЕССИОНАЛЬНОГО МОДУЛЯ</w:t>
            </w:r>
          </w:p>
          <w:p w:rsidR="004752C3" w:rsidRPr="00923DB8" w:rsidRDefault="004752C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стр.</w:t>
            </w:r>
          </w:p>
          <w:p w:rsidR="004752C3" w:rsidRPr="00923DB8" w:rsidRDefault="004752C3">
            <w:pPr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4</w:t>
            </w:r>
          </w:p>
        </w:tc>
      </w:tr>
      <w:tr w:rsidR="004752C3" w:rsidRPr="00923DB8">
        <w:trPr>
          <w:trHeight w:val="720"/>
        </w:trPr>
        <w:tc>
          <w:tcPr>
            <w:tcW w:w="9007" w:type="dxa"/>
            <w:shd w:val="clear" w:color="auto" w:fill="auto"/>
          </w:tcPr>
          <w:p w:rsidR="004752C3" w:rsidRPr="00923DB8" w:rsidRDefault="004752C3">
            <w:pPr>
              <w:snapToGrid w:val="0"/>
              <w:spacing w:line="360" w:lineRule="auto"/>
              <w:rPr>
                <w:caps/>
                <w:sz w:val="28"/>
                <w:szCs w:val="28"/>
              </w:rPr>
            </w:pPr>
            <w:r w:rsidRPr="00923DB8">
              <w:rPr>
                <w:caps/>
                <w:sz w:val="28"/>
                <w:szCs w:val="28"/>
              </w:rPr>
              <w:t>2. результаты освоения ПРОФЕССИОНАЛЬНОГО МОДУЛЯ</w:t>
            </w:r>
          </w:p>
          <w:p w:rsidR="004752C3" w:rsidRPr="00923DB8" w:rsidRDefault="004752C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8</w:t>
            </w:r>
          </w:p>
        </w:tc>
      </w:tr>
      <w:tr w:rsidR="004752C3" w:rsidRPr="00923DB8">
        <w:trPr>
          <w:trHeight w:val="594"/>
        </w:trPr>
        <w:tc>
          <w:tcPr>
            <w:tcW w:w="9007" w:type="dxa"/>
            <w:shd w:val="clear" w:color="auto" w:fill="auto"/>
          </w:tcPr>
          <w:p w:rsidR="004752C3" w:rsidRPr="00923DB8" w:rsidRDefault="001B3297">
            <w:pPr>
              <w:pStyle w:val="1"/>
              <w:snapToGrid w:val="0"/>
              <w:ind w:firstLine="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3. СТРУКТУРА и</w:t>
            </w:r>
            <w:r w:rsidR="004752C3" w:rsidRPr="00923DB8">
              <w:rPr>
                <w:caps/>
                <w:sz w:val="28"/>
                <w:szCs w:val="28"/>
              </w:rPr>
              <w:t>содержание профессионального модуля</w:t>
            </w:r>
          </w:p>
          <w:p w:rsidR="004752C3" w:rsidRPr="00923DB8" w:rsidRDefault="004752C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9</w:t>
            </w:r>
          </w:p>
        </w:tc>
      </w:tr>
      <w:tr w:rsidR="004752C3" w:rsidRPr="00923DB8">
        <w:trPr>
          <w:trHeight w:val="692"/>
        </w:trPr>
        <w:tc>
          <w:tcPr>
            <w:tcW w:w="9007" w:type="dxa"/>
            <w:shd w:val="clear" w:color="auto" w:fill="auto"/>
          </w:tcPr>
          <w:p w:rsidR="004752C3" w:rsidRPr="00923DB8" w:rsidRDefault="004752C3">
            <w:pPr>
              <w:pStyle w:val="1"/>
              <w:snapToGrid w:val="0"/>
              <w:spacing w:line="360" w:lineRule="auto"/>
              <w:ind w:firstLine="0"/>
              <w:rPr>
                <w:caps/>
                <w:sz w:val="28"/>
                <w:szCs w:val="28"/>
              </w:rPr>
            </w:pPr>
            <w:r w:rsidRPr="00923DB8">
              <w:rPr>
                <w:caps/>
                <w:sz w:val="28"/>
                <w:szCs w:val="28"/>
              </w:rPr>
              <w:t>4. условия реализации ПРОФЕССИОНАЛЬНОГО МОДУЛЯ</w:t>
            </w:r>
          </w:p>
          <w:p w:rsidR="004752C3" w:rsidRPr="00923DB8" w:rsidRDefault="004752C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17</w:t>
            </w:r>
          </w:p>
        </w:tc>
      </w:tr>
      <w:tr w:rsidR="004752C3" w:rsidRPr="00923DB8">
        <w:trPr>
          <w:trHeight w:val="692"/>
        </w:trPr>
        <w:tc>
          <w:tcPr>
            <w:tcW w:w="9007" w:type="dxa"/>
            <w:shd w:val="clear" w:color="auto" w:fill="auto"/>
          </w:tcPr>
          <w:p w:rsidR="004752C3" w:rsidRPr="00923DB8" w:rsidRDefault="004752C3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 w:rsidRPr="00923DB8">
              <w:rPr>
                <w:caps/>
                <w:sz w:val="28"/>
                <w:szCs w:val="28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923DB8">
              <w:rPr>
                <w:bCs/>
                <w:sz w:val="28"/>
                <w:szCs w:val="28"/>
              </w:rPr>
              <w:t>)</w:t>
            </w:r>
          </w:p>
          <w:p w:rsidR="004752C3" w:rsidRPr="00923DB8" w:rsidRDefault="004752C3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4752C3" w:rsidRPr="00923DB8" w:rsidRDefault="004752C3">
            <w:pPr>
              <w:snapToGrid w:val="0"/>
              <w:jc w:val="center"/>
              <w:rPr>
                <w:sz w:val="28"/>
                <w:szCs w:val="28"/>
              </w:rPr>
            </w:pPr>
            <w:r w:rsidRPr="00923DB8">
              <w:rPr>
                <w:sz w:val="28"/>
                <w:szCs w:val="28"/>
              </w:rPr>
              <w:t>21</w:t>
            </w:r>
          </w:p>
        </w:tc>
      </w:tr>
    </w:tbl>
    <w:p w:rsidR="004752C3" w:rsidRPr="00923DB8" w:rsidRDefault="004752C3">
      <w:pPr>
        <w:sectPr w:rsidR="004752C3" w:rsidRPr="00923DB8">
          <w:footerReference w:type="default" r:id="rId8"/>
          <w:pgSz w:w="11906" w:h="16838"/>
          <w:pgMar w:top="1134" w:right="850" w:bottom="1134" w:left="1701" w:header="720" w:footer="708" w:gutter="0"/>
          <w:pgNumType w:start="1"/>
          <w:cols w:space="720"/>
          <w:docGrid w:linePitch="360"/>
        </w:sectPr>
      </w:pPr>
    </w:p>
    <w:p w:rsidR="004752C3" w:rsidRDefault="002F25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</w:t>
      </w:r>
      <w:r w:rsidR="004752C3">
        <w:rPr>
          <w:b/>
          <w:caps/>
          <w:sz w:val="28"/>
          <w:szCs w:val="28"/>
        </w:rPr>
        <w:t xml:space="preserve"> ПРОГРАММЫ </w:t>
      </w: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</w:t>
      </w:r>
    </w:p>
    <w:p w:rsidR="00E87762" w:rsidRPr="00C105F9" w:rsidRDefault="00E877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E87762" w:rsidRDefault="004B7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Проведение  технического  обслуживания  и  ремонта электронных приборов  и  устройств</w:t>
      </w:r>
    </w:p>
    <w:p w:rsidR="004B743D" w:rsidRPr="00C105F9" w:rsidRDefault="004B74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752C3" w:rsidRPr="00C105F9" w:rsidRDefault="004752C3" w:rsidP="00BF2614">
      <w:pPr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680"/>
        <w:jc w:val="both"/>
        <w:rPr>
          <w:b/>
          <w:sz w:val="28"/>
          <w:szCs w:val="28"/>
        </w:rPr>
      </w:pPr>
      <w:r w:rsidRPr="00C105F9">
        <w:rPr>
          <w:b/>
          <w:sz w:val="28"/>
          <w:szCs w:val="28"/>
        </w:rPr>
        <w:t xml:space="preserve">Область применения </w:t>
      </w:r>
      <w:r w:rsidR="00BF2614" w:rsidRPr="00C105F9">
        <w:rPr>
          <w:b/>
          <w:sz w:val="28"/>
          <w:szCs w:val="28"/>
        </w:rPr>
        <w:t xml:space="preserve">рабочей </w:t>
      </w:r>
      <w:r w:rsidRPr="00C105F9">
        <w:rPr>
          <w:b/>
          <w:sz w:val="28"/>
          <w:szCs w:val="28"/>
        </w:rPr>
        <w:t>программы</w:t>
      </w:r>
    </w:p>
    <w:p w:rsidR="004752C3" w:rsidRPr="00C105F9" w:rsidRDefault="00E87762" w:rsidP="00BF2614">
      <w:pPr>
        <w:pStyle w:val="22"/>
        <w:widowControl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</w:t>
      </w:r>
      <w:r w:rsidR="004752C3">
        <w:rPr>
          <w:sz w:val="28"/>
          <w:szCs w:val="28"/>
        </w:rPr>
        <w:t xml:space="preserve"> программа профессионального мо</w:t>
      </w:r>
      <w:r>
        <w:rPr>
          <w:sz w:val="28"/>
          <w:szCs w:val="28"/>
        </w:rPr>
        <w:t>дуля – является частью</w:t>
      </w:r>
      <w:r w:rsidR="004752C3">
        <w:rPr>
          <w:sz w:val="28"/>
          <w:szCs w:val="28"/>
        </w:rPr>
        <w:t xml:space="preserve"> основной профессиональной образовательной программы в соответствии с ФГОС по специальности СПО </w:t>
      </w:r>
      <w:r w:rsidR="00092161">
        <w:rPr>
          <w:b/>
          <w:sz w:val="28"/>
          <w:szCs w:val="28"/>
        </w:rPr>
        <w:t>11.02.14</w:t>
      </w:r>
      <w:r w:rsidR="003103A1">
        <w:rPr>
          <w:b/>
          <w:sz w:val="28"/>
          <w:szCs w:val="28"/>
        </w:rPr>
        <w:t xml:space="preserve"> </w:t>
      </w:r>
      <w:r w:rsidRPr="00E87762">
        <w:rPr>
          <w:b/>
          <w:sz w:val="28"/>
          <w:szCs w:val="28"/>
        </w:rPr>
        <w:t xml:space="preserve">Электронные приборы и </w:t>
      </w:r>
      <w:r w:rsidRPr="00C105F9">
        <w:rPr>
          <w:b/>
          <w:sz w:val="28"/>
          <w:szCs w:val="28"/>
        </w:rPr>
        <w:t>устройства</w:t>
      </w:r>
      <w:r w:rsidR="003103A1">
        <w:rPr>
          <w:b/>
          <w:sz w:val="28"/>
          <w:szCs w:val="28"/>
        </w:rPr>
        <w:t xml:space="preserve"> </w:t>
      </w:r>
      <w:r w:rsidR="004752C3" w:rsidRPr="00C105F9">
        <w:rPr>
          <w:sz w:val="28"/>
          <w:szCs w:val="28"/>
        </w:rPr>
        <w:t>(базовой подготовки) в части освоения основного вида профессиональной деяте</w:t>
      </w:r>
      <w:r w:rsidRPr="00C105F9">
        <w:rPr>
          <w:sz w:val="28"/>
          <w:szCs w:val="28"/>
        </w:rPr>
        <w:t xml:space="preserve">льности (ВПД): </w:t>
      </w:r>
      <w:r w:rsidR="004B743D">
        <w:rPr>
          <w:sz w:val="28"/>
          <w:szCs w:val="28"/>
        </w:rPr>
        <w:t>проведения технического обслуживания и ремонта</w:t>
      </w:r>
      <w:r w:rsidR="001B3297" w:rsidRPr="00C105F9">
        <w:rPr>
          <w:sz w:val="28"/>
          <w:szCs w:val="28"/>
        </w:rPr>
        <w:t xml:space="preserve"> </w:t>
      </w:r>
      <w:r w:rsidRPr="00C105F9">
        <w:rPr>
          <w:sz w:val="28"/>
          <w:szCs w:val="28"/>
        </w:rPr>
        <w:t>электронных приборов и устройств и соответствующих</w:t>
      </w:r>
      <w:r w:rsidR="004752C3" w:rsidRPr="00C105F9">
        <w:rPr>
          <w:sz w:val="28"/>
          <w:szCs w:val="28"/>
        </w:rPr>
        <w:t xml:space="preserve"> профессиональных компетенций (ПК):</w:t>
      </w:r>
    </w:p>
    <w:p w:rsidR="004752C3" w:rsidRPr="00C105F9" w:rsidRDefault="00BF2614" w:rsidP="00BF2614">
      <w:pPr>
        <w:pStyle w:val="22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C105F9">
        <w:rPr>
          <w:bCs/>
          <w:sz w:val="28"/>
        </w:rPr>
        <w:t xml:space="preserve">ПК </w:t>
      </w:r>
      <w:r w:rsidR="008856AC">
        <w:rPr>
          <w:bCs/>
          <w:sz w:val="28"/>
        </w:rPr>
        <w:t>3</w:t>
      </w:r>
      <w:r w:rsidRPr="00C105F9">
        <w:rPr>
          <w:bCs/>
          <w:sz w:val="28"/>
        </w:rPr>
        <w:t>.1.</w:t>
      </w:r>
      <w:r w:rsidR="004752C3" w:rsidRPr="00C105F9">
        <w:rPr>
          <w:bCs/>
          <w:sz w:val="28"/>
        </w:rPr>
        <w:t> </w:t>
      </w:r>
      <w:r w:rsidR="008856AC">
        <w:rPr>
          <w:bCs/>
          <w:sz w:val="28"/>
        </w:rPr>
        <w:t xml:space="preserve">Эксплуатировать электронные приборы и устройства. </w:t>
      </w:r>
      <w:r w:rsidR="004752C3" w:rsidRPr="00C105F9">
        <w:rPr>
          <w:bCs/>
          <w:sz w:val="28"/>
        </w:rPr>
        <w:t xml:space="preserve"> </w:t>
      </w:r>
    </w:p>
    <w:p w:rsidR="004752C3" w:rsidRPr="00C105F9" w:rsidRDefault="00BF2614" w:rsidP="00BF2614">
      <w:pPr>
        <w:pStyle w:val="22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C105F9">
        <w:rPr>
          <w:bCs/>
          <w:sz w:val="28"/>
        </w:rPr>
        <w:t>ПК</w:t>
      </w:r>
      <w:r w:rsidR="008856AC">
        <w:rPr>
          <w:bCs/>
          <w:sz w:val="28"/>
        </w:rPr>
        <w:t xml:space="preserve"> 3.2. Составлять алгоритмы диагностирования электронных приборов и устройств.</w:t>
      </w:r>
    </w:p>
    <w:p w:rsidR="0036188F" w:rsidRDefault="00BF2614" w:rsidP="00BF2614">
      <w:pPr>
        <w:pStyle w:val="22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  <w:r w:rsidRPr="00C105F9">
        <w:rPr>
          <w:bCs/>
          <w:sz w:val="28"/>
        </w:rPr>
        <w:t xml:space="preserve">ПК </w:t>
      </w:r>
      <w:r w:rsidR="008856AC">
        <w:rPr>
          <w:bCs/>
          <w:sz w:val="28"/>
        </w:rPr>
        <w:t>3.3 Производить ремонт электронных приборов и устройств.</w:t>
      </w:r>
    </w:p>
    <w:p w:rsidR="008856AC" w:rsidRPr="00C105F9" w:rsidRDefault="008856AC" w:rsidP="00BF2614">
      <w:pPr>
        <w:pStyle w:val="22"/>
        <w:widowControl w:val="0"/>
        <w:tabs>
          <w:tab w:val="left" w:pos="1080"/>
        </w:tabs>
        <w:ind w:left="0" w:firstLine="720"/>
        <w:jc w:val="both"/>
        <w:rPr>
          <w:bCs/>
          <w:sz w:val="28"/>
        </w:rPr>
      </w:pPr>
    </w:p>
    <w:p w:rsidR="004752C3" w:rsidRPr="00C105F9" w:rsidRDefault="00E87762" w:rsidP="00BF2614">
      <w:pPr>
        <w:pStyle w:val="af"/>
        <w:widowControl w:val="0"/>
        <w:ind w:left="0" w:firstLine="680"/>
        <w:jc w:val="both"/>
        <w:rPr>
          <w:sz w:val="28"/>
          <w:szCs w:val="28"/>
        </w:rPr>
      </w:pPr>
      <w:r w:rsidRPr="00C105F9">
        <w:rPr>
          <w:bCs/>
          <w:sz w:val="28"/>
        </w:rPr>
        <w:t> </w:t>
      </w:r>
      <w:r w:rsidR="00F528B4" w:rsidRPr="00C105F9">
        <w:rPr>
          <w:sz w:val="28"/>
          <w:szCs w:val="28"/>
        </w:rPr>
        <w:t>Рабочая</w:t>
      </w:r>
      <w:r w:rsidR="004752C3" w:rsidRPr="00C105F9">
        <w:rPr>
          <w:sz w:val="28"/>
          <w:szCs w:val="28"/>
        </w:rPr>
        <w:t xml:space="preserve"> программа профессионального модуля может быть использована</w:t>
      </w:r>
      <w:r w:rsidR="008546D9" w:rsidRPr="00C105F9">
        <w:rPr>
          <w:sz w:val="28"/>
          <w:szCs w:val="28"/>
        </w:rPr>
        <w:t xml:space="preserve"> </w:t>
      </w:r>
      <w:r w:rsidR="004752C3" w:rsidRPr="00C105F9">
        <w:rPr>
          <w:sz w:val="28"/>
          <w:szCs w:val="28"/>
        </w:rPr>
        <w:t>в дополнительном профессиональном образовании и пр</w:t>
      </w:r>
      <w:r w:rsidR="008546D9" w:rsidRPr="00C105F9">
        <w:rPr>
          <w:sz w:val="28"/>
          <w:szCs w:val="28"/>
        </w:rPr>
        <w:t>офессиональной подготовке работни</w:t>
      </w:r>
      <w:r w:rsidR="004752C3" w:rsidRPr="00C105F9">
        <w:rPr>
          <w:sz w:val="28"/>
          <w:szCs w:val="28"/>
        </w:rPr>
        <w:t>ков в о</w:t>
      </w:r>
      <w:r w:rsidR="00F528B4" w:rsidRPr="00C105F9">
        <w:rPr>
          <w:sz w:val="28"/>
          <w:szCs w:val="28"/>
        </w:rPr>
        <w:t xml:space="preserve">бласти </w:t>
      </w:r>
      <w:r w:rsidR="008856AC">
        <w:rPr>
          <w:sz w:val="28"/>
          <w:szCs w:val="28"/>
        </w:rPr>
        <w:t>технического обслуживания и ремонта электронных приборов и устройств</w:t>
      </w:r>
      <w:r w:rsidR="004752C3" w:rsidRPr="00C105F9">
        <w:rPr>
          <w:sz w:val="28"/>
          <w:szCs w:val="28"/>
        </w:rPr>
        <w:t xml:space="preserve"> при наличии среднего (полного) общего образования. Опыт работы не требуется.</w:t>
      </w:r>
    </w:p>
    <w:p w:rsidR="004752C3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</w:p>
    <w:p w:rsidR="004752C3" w:rsidRPr="00680AE8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8546D9">
        <w:rPr>
          <w:sz w:val="28"/>
          <w:szCs w:val="28"/>
        </w:rPr>
        <w:t xml:space="preserve">1.2 </w:t>
      </w:r>
      <w:r w:rsidRPr="00680AE8">
        <w:rPr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</w:p>
    <w:p w:rsidR="004752C3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результате изучения профессионального модуля должен:</w:t>
      </w:r>
    </w:p>
    <w:p w:rsidR="00F642F4" w:rsidRPr="00A4391F" w:rsidRDefault="004752C3" w:rsidP="00F642F4">
      <w:pPr>
        <w:ind w:firstLine="709"/>
        <w:rPr>
          <w:b/>
          <w:sz w:val="28"/>
          <w:szCs w:val="28"/>
        </w:rPr>
      </w:pPr>
      <w:r w:rsidRPr="00A4391F">
        <w:rPr>
          <w:b/>
          <w:sz w:val="28"/>
          <w:szCs w:val="28"/>
        </w:rPr>
        <w:t>иметь практический опыт:</w:t>
      </w:r>
    </w:p>
    <w:p w:rsidR="004752C3" w:rsidRDefault="0094263E" w:rsidP="00F642F4">
      <w:pPr>
        <w:ind w:firstLine="709"/>
        <w:rPr>
          <w:sz w:val="28"/>
          <w:szCs w:val="28"/>
        </w:rPr>
      </w:pPr>
      <w:r w:rsidRPr="008546D9">
        <w:rPr>
          <w:sz w:val="28"/>
          <w:szCs w:val="28"/>
        </w:rPr>
        <w:t>-</w:t>
      </w:r>
      <w:r w:rsidR="00680AE8">
        <w:rPr>
          <w:sz w:val="28"/>
          <w:szCs w:val="28"/>
        </w:rPr>
        <w:t>использования регламента технического обслуживания и эксплуатации электронных приборов и устройств;</w:t>
      </w:r>
    </w:p>
    <w:p w:rsidR="00963713" w:rsidRPr="008546D9" w:rsidRDefault="00963713" w:rsidP="00F642F4">
      <w:pPr>
        <w:ind w:firstLine="709"/>
        <w:rPr>
          <w:color w:val="C00000"/>
          <w:sz w:val="28"/>
          <w:szCs w:val="28"/>
        </w:rPr>
      </w:pPr>
      <w:r>
        <w:rPr>
          <w:sz w:val="28"/>
          <w:szCs w:val="28"/>
        </w:rPr>
        <w:t>-</w:t>
      </w:r>
      <w:r w:rsidR="00680AE8">
        <w:rPr>
          <w:sz w:val="28"/>
          <w:szCs w:val="28"/>
        </w:rPr>
        <w:t>ремонта электронных приборов и устройств в процессе эксплуатации</w:t>
      </w:r>
      <w:r w:rsidR="008C6691" w:rsidRPr="008546D9">
        <w:rPr>
          <w:sz w:val="28"/>
          <w:szCs w:val="28"/>
        </w:rPr>
        <w:t xml:space="preserve"> ;</w:t>
      </w:r>
    </w:p>
    <w:p w:rsidR="004752C3" w:rsidRDefault="004752C3" w:rsidP="00BF2614">
      <w:pPr>
        <w:ind w:firstLine="709"/>
        <w:rPr>
          <w:b/>
          <w:sz w:val="28"/>
          <w:szCs w:val="28"/>
        </w:rPr>
      </w:pPr>
      <w:r w:rsidRPr="00A4391F">
        <w:rPr>
          <w:b/>
          <w:sz w:val="28"/>
          <w:szCs w:val="28"/>
        </w:rPr>
        <w:t>уметь:</w:t>
      </w:r>
    </w:p>
    <w:p w:rsidR="008C6691" w:rsidRDefault="008C6691" w:rsidP="00BF2614">
      <w:pPr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8F3F06">
        <w:rPr>
          <w:sz w:val="28"/>
          <w:szCs w:val="28"/>
        </w:rPr>
        <w:t>производить контроль различных параметров электронных приборов и устройств в процессе эксплуатации</w:t>
      </w:r>
      <w:r>
        <w:rPr>
          <w:sz w:val="28"/>
          <w:szCs w:val="28"/>
        </w:rPr>
        <w:t>;</w:t>
      </w:r>
    </w:p>
    <w:p w:rsidR="008C6691" w:rsidRDefault="008C6691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анализировать результаты проведения технического обслуживания</w:t>
      </w:r>
      <w:r>
        <w:rPr>
          <w:sz w:val="28"/>
          <w:szCs w:val="28"/>
        </w:rPr>
        <w:t>;</w:t>
      </w:r>
    </w:p>
    <w:p w:rsidR="008C6691" w:rsidRDefault="008C6691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осуществлять эксплуатацию контрольно-измерительной аппаратуры и автоматизированных измерительных комплексов;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определять по внешнему виду и с помощью приборов дефекты электронных приборов и устройств</w:t>
      </w:r>
      <w:r>
        <w:rPr>
          <w:sz w:val="28"/>
          <w:szCs w:val="28"/>
        </w:rPr>
        <w:t>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оценивать качество произведенной продукции</w:t>
      </w:r>
      <w:r>
        <w:rPr>
          <w:sz w:val="28"/>
          <w:szCs w:val="28"/>
        </w:rPr>
        <w:t xml:space="preserve">; 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8F3F06">
        <w:rPr>
          <w:sz w:val="28"/>
          <w:szCs w:val="28"/>
        </w:rPr>
        <w:t>производить по формулам и таблицам расчеты, необходимые для проведения ремонтных работ</w:t>
      </w:r>
      <w:r>
        <w:rPr>
          <w:sz w:val="28"/>
          <w:szCs w:val="28"/>
        </w:rPr>
        <w:t xml:space="preserve">; 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определять последовательность операций диагностирования электронных приборов и устройств</w:t>
      </w:r>
      <w:r>
        <w:rPr>
          <w:sz w:val="28"/>
          <w:szCs w:val="28"/>
        </w:rPr>
        <w:t>;</w:t>
      </w:r>
    </w:p>
    <w:p w:rsidR="00DE44D2" w:rsidRDefault="00DE44D2" w:rsidP="00BF261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устранять обнаруженные неисправности и дефекты в работе электронных приборов и устройств</w:t>
      </w:r>
      <w:r>
        <w:rPr>
          <w:sz w:val="28"/>
          <w:szCs w:val="28"/>
        </w:rPr>
        <w:t>;</w:t>
      </w:r>
    </w:p>
    <w:p w:rsidR="004767B9" w:rsidRDefault="00497CAD" w:rsidP="00BF2614">
      <w:pPr>
        <w:tabs>
          <w:tab w:val="left" w:pos="266"/>
        </w:tabs>
        <w:ind w:firstLine="709"/>
        <w:rPr>
          <w:i/>
          <w:sz w:val="28"/>
          <w:szCs w:val="28"/>
        </w:rPr>
      </w:pPr>
      <w:r w:rsidRPr="00497CAD">
        <w:rPr>
          <w:i/>
          <w:sz w:val="28"/>
          <w:szCs w:val="28"/>
        </w:rPr>
        <w:t xml:space="preserve">Вариативная часть: </w:t>
      </w:r>
    </w:p>
    <w:p w:rsidR="00497CAD" w:rsidRPr="00497CAD" w:rsidRDefault="00497CAD" w:rsidP="00BF2614">
      <w:pPr>
        <w:tabs>
          <w:tab w:val="left" w:pos="266"/>
        </w:tabs>
        <w:ind w:firstLine="709"/>
        <w:rPr>
          <w:i/>
          <w:sz w:val="28"/>
          <w:szCs w:val="28"/>
        </w:rPr>
      </w:pPr>
    </w:p>
    <w:p w:rsidR="004752C3" w:rsidRDefault="004752C3" w:rsidP="00491D5E">
      <w:pPr>
        <w:ind w:firstLine="68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знать: 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8F3F06">
        <w:rPr>
          <w:sz w:val="28"/>
          <w:szCs w:val="28"/>
        </w:rPr>
        <w:t>алгоритм организации технического обслуживания и эксплуатации различных видов электронных приборов и устройств</w:t>
      </w:r>
      <w:r>
        <w:rPr>
          <w:sz w:val="28"/>
          <w:szCs w:val="28"/>
        </w:rPr>
        <w:t>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применение программных средств в профессиональной деятельности</w:t>
      </w:r>
      <w:r>
        <w:rPr>
          <w:sz w:val="28"/>
          <w:szCs w:val="28"/>
        </w:rPr>
        <w:t>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назначение, устройство, принцип действия средств измерения и контрольно-измерительного оборудования</w:t>
      </w:r>
      <w:r>
        <w:rPr>
          <w:sz w:val="28"/>
          <w:szCs w:val="28"/>
        </w:rPr>
        <w:t>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методы стандартных испытаний и технического контроля</w:t>
      </w:r>
      <w:r>
        <w:rPr>
          <w:sz w:val="28"/>
          <w:szCs w:val="28"/>
        </w:rPr>
        <w:t>;</w:t>
      </w:r>
    </w:p>
    <w:p w:rsidR="00497CAD" w:rsidRDefault="00497CAD" w:rsidP="00491D5E">
      <w:pPr>
        <w:ind w:firstLine="680"/>
        <w:rPr>
          <w:sz w:val="28"/>
          <w:szCs w:val="28"/>
        </w:rPr>
      </w:pPr>
      <w:r>
        <w:rPr>
          <w:sz w:val="28"/>
          <w:szCs w:val="28"/>
        </w:rPr>
        <w:t>-</w:t>
      </w:r>
      <w:r w:rsidR="008F3F06">
        <w:rPr>
          <w:sz w:val="28"/>
          <w:szCs w:val="28"/>
        </w:rPr>
        <w:t>правила эксплуатации и назначении е различных электронных приборов и устройств</w:t>
      </w:r>
      <w:r>
        <w:rPr>
          <w:sz w:val="28"/>
          <w:szCs w:val="28"/>
        </w:rPr>
        <w:t>;</w:t>
      </w:r>
    </w:p>
    <w:p w:rsidR="00A4391F" w:rsidRDefault="00142681" w:rsidP="00142681">
      <w:pPr>
        <w:tabs>
          <w:tab w:val="left" w:pos="266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="00A4391F" w:rsidRPr="00A4391F">
        <w:rPr>
          <w:i/>
          <w:sz w:val="28"/>
          <w:szCs w:val="28"/>
        </w:rPr>
        <w:t>Вариативная часть:</w:t>
      </w:r>
    </w:p>
    <w:p w:rsidR="00497CAD" w:rsidRDefault="00497CAD" w:rsidP="00A4391F">
      <w:pPr>
        <w:tabs>
          <w:tab w:val="left" w:pos="266"/>
        </w:tabs>
        <w:ind w:firstLine="709"/>
        <w:rPr>
          <w:i/>
          <w:sz w:val="28"/>
          <w:szCs w:val="28"/>
        </w:rPr>
      </w:pPr>
    </w:p>
    <w:p w:rsidR="004752C3" w:rsidRDefault="001B3297" w:rsidP="00BF2614">
      <w:pPr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4752C3">
        <w:rPr>
          <w:b/>
          <w:sz w:val="28"/>
          <w:szCs w:val="28"/>
        </w:rPr>
        <w:t>оличество часов на освоение программы профессионального модуля:</w:t>
      </w:r>
    </w:p>
    <w:p w:rsidR="004752C3" w:rsidRPr="00C105F9" w:rsidRDefault="00420C01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C105F9">
        <w:rPr>
          <w:sz w:val="28"/>
          <w:szCs w:val="28"/>
        </w:rPr>
        <w:t>В</w:t>
      </w:r>
      <w:r w:rsidR="00127D3E" w:rsidRPr="00C105F9">
        <w:rPr>
          <w:sz w:val="28"/>
          <w:szCs w:val="28"/>
        </w:rPr>
        <w:t>сего</w:t>
      </w:r>
      <w:r w:rsidRPr="00C105F9">
        <w:rPr>
          <w:sz w:val="28"/>
          <w:szCs w:val="28"/>
        </w:rPr>
        <w:t>__</w:t>
      </w:r>
      <w:r w:rsidR="00913322">
        <w:rPr>
          <w:sz w:val="28"/>
          <w:szCs w:val="28"/>
          <w:u w:val="single"/>
        </w:rPr>
        <w:t>360</w:t>
      </w:r>
      <w:r w:rsidR="004752C3" w:rsidRPr="00C105F9">
        <w:rPr>
          <w:sz w:val="28"/>
          <w:szCs w:val="28"/>
        </w:rPr>
        <w:t>часов, в том числе:</w:t>
      </w:r>
    </w:p>
    <w:p w:rsidR="004752C3" w:rsidRPr="00C105F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C105F9">
        <w:rPr>
          <w:sz w:val="28"/>
          <w:szCs w:val="28"/>
        </w:rPr>
        <w:t>максимальной уче</w:t>
      </w:r>
      <w:r w:rsidR="00127D3E" w:rsidRPr="00C105F9">
        <w:rPr>
          <w:sz w:val="28"/>
          <w:szCs w:val="28"/>
        </w:rPr>
        <w:t>бной нагрузки обучающегося –</w:t>
      </w:r>
      <w:r w:rsidR="00913322">
        <w:rPr>
          <w:sz w:val="28"/>
          <w:szCs w:val="28"/>
        </w:rPr>
        <w:t>144</w:t>
      </w:r>
      <w:r w:rsidR="00092359" w:rsidRPr="00C105F9">
        <w:rPr>
          <w:sz w:val="28"/>
          <w:szCs w:val="28"/>
        </w:rPr>
        <w:t xml:space="preserve"> </w:t>
      </w:r>
      <w:r w:rsidRPr="00C105F9">
        <w:rPr>
          <w:sz w:val="28"/>
          <w:szCs w:val="28"/>
        </w:rPr>
        <w:t>часов, включая:</w:t>
      </w:r>
    </w:p>
    <w:p w:rsidR="004752C3" w:rsidRPr="00C105F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8"/>
          <w:szCs w:val="28"/>
        </w:rPr>
      </w:pPr>
      <w:r w:rsidRPr="00C105F9">
        <w:rPr>
          <w:sz w:val="28"/>
          <w:szCs w:val="28"/>
        </w:rPr>
        <w:t>обязательной аудиторной учебной нагрузки обучающегося –</w:t>
      </w:r>
      <w:r w:rsidR="00913322">
        <w:rPr>
          <w:sz w:val="28"/>
          <w:szCs w:val="28"/>
        </w:rPr>
        <w:t>96</w:t>
      </w:r>
      <w:r w:rsidR="00092359" w:rsidRPr="00C105F9">
        <w:rPr>
          <w:sz w:val="28"/>
          <w:szCs w:val="28"/>
        </w:rPr>
        <w:t xml:space="preserve"> </w:t>
      </w:r>
      <w:r w:rsidRPr="00C105F9">
        <w:rPr>
          <w:sz w:val="28"/>
          <w:szCs w:val="28"/>
        </w:rPr>
        <w:t>часов;</w:t>
      </w:r>
    </w:p>
    <w:p w:rsidR="004752C3" w:rsidRPr="00C105F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105F9">
        <w:rPr>
          <w:sz w:val="28"/>
          <w:szCs w:val="28"/>
        </w:rPr>
        <w:t xml:space="preserve">самостоятельной работы обучающегося – </w:t>
      </w:r>
      <w:r w:rsidR="00913322">
        <w:rPr>
          <w:sz w:val="28"/>
          <w:szCs w:val="28"/>
        </w:rPr>
        <w:t>48</w:t>
      </w:r>
      <w:r w:rsidRPr="00C105F9">
        <w:rPr>
          <w:sz w:val="28"/>
          <w:szCs w:val="28"/>
        </w:rPr>
        <w:t xml:space="preserve"> часов;</w:t>
      </w:r>
    </w:p>
    <w:p w:rsidR="004752C3" w:rsidRPr="00C105F9" w:rsidRDefault="004752C3" w:rsidP="00BF2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C105F9">
        <w:rPr>
          <w:sz w:val="28"/>
          <w:szCs w:val="28"/>
        </w:rPr>
        <w:t xml:space="preserve">производственной практики – </w:t>
      </w:r>
      <w:r w:rsidR="00913322">
        <w:rPr>
          <w:sz w:val="28"/>
          <w:szCs w:val="28"/>
        </w:rPr>
        <w:t>216</w:t>
      </w:r>
      <w:r w:rsidRPr="00C105F9">
        <w:rPr>
          <w:sz w:val="28"/>
          <w:szCs w:val="28"/>
        </w:rPr>
        <w:t>часов.</w:t>
      </w:r>
    </w:p>
    <w:p w:rsidR="004752C3" w:rsidRDefault="004752C3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4752C3" w:rsidRPr="00C105F9" w:rsidRDefault="004752C3" w:rsidP="00420C0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программы профессионального модуля является </w:t>
      </w:r>
      <w:r w:rsidRPr="00C105F9">
        <w:rPr>
          <w:sz w:val="28"/>
          <w:szCs w:val="28"/>
        </w:rPr>
        <w:t>овладение обучающимися видом профессиональной деятельности</w:t>
      </w:r>
      <w:r w:rsidR="00C105F9" w:rsidRPr="00C105F9">
        <w:rPr>
          <w:sz w:val="28"/>
          <w:szCs w:val="28"/>
        </w:rPr>
        <w:t xml:space="preserve">. </w:t>
      </w:r>
      <w:r w:rsidR="001B3297" w:rsidRPr="00C105F9">
        <w:rPr>
          <w:sz w:val="28"/>
          <w:szCs w:val="28"/>
        </w:rPr>
        <w:t>Выполнение сборки, монтажа и демонтажа электронных приборов и устройств</w:t>
      </w:r>
      <w:r w:rsidR="00127D3E" w:rsidRPr="00C105F9">
        <w:rPr>
          <w:sz w:val="28"/>
          <w:szCs w:val="28"/>
        </w:rPr>
        <w:t xml:space="preserve">,  </w:t>
      </w:r>
      <w:r w:rsidRPr="00C105F9">
        <w:rPr>
          <w:sz w:val="28"/>
          <w:szCs w:val="28"/>
        </w:rPr>
        <w:t>профессиональными (ПК) и общими (ОК) компетенциями:</w:t>
      </w:r>
    </w:p>
    <w:tbl>
      <w:tblPr>
        <w:tblW w:w="9904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642"/>
        <w:gridCol w:w="8262"/>
      </w:tblGrid>
      <w:tr w:rsidR="004752C3" w:rsidTr="004242A2">
        <w:trPr>
          <w:trHeight w:val="651"/>
        </w:trPr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widowControl w:val="0"/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Наименование результата обучения </w:t>
            </w:r>
          </w:p>
          <w:p w:rsidR="004752C3" w:rsidRDefault="004752C3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4752C3" w:rsidTr="004242A2"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142681" w:rsidP="00420C01">
            <w:pPr>
              <w:pStyle w:val="af"/>
              <w:widowControl w:val="0"/>
              <w:snapToGrid w:val="0"/>
              <w:ind w:left="0" w:firstLine="0"/>
              <w:rPr>
                <w:sz w:val="28"/>
                <w:szCs w:val="28"/>
              </w:rPr>
            </w:pPr>
            <w:r w:rsidRPr="00C105F9">
              <w:rPr>
                <w:bCs/>
                <w:sz w:val="28"/>
              </w:rPr>
              <w:t xml:space="preserve">ПК </w:t>
            </w:r>
            <w:r>
              <w:rPr>
                <w:bCs/>
                <w:sz w:val="28"/>
              </w:rPr>
              <w:t>3</w:t>
            </w:r>
            <w:r w:rsidRPr="00C105F9">
              <w:rPr>
                <w:bCs/>
                <w:sz w:val="28"/>
              </w:rPr>
              <w:t>.1</w:t>
            </w:r>
            <w:r>
              <w:rPr>
                <w:bCs/>
                <w:sz w:val="28"/>
              </w:rPr>
              <w:t>.</w:t>
            </w:r>
          </w:p>
        </w:tc>
        <w:tc>
          <w:tcPr>
            <w:tcW w:w="8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F01D7B" w:rsidRDefault="00142681" w:rsidP="00F01D7B">
            <w:pPr>
              <w:pStyle w:val="2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Эксплуатировать электронные приборы и устройства. </w:t>
            </w:r>
            <w:r w:rsidRPr="00C105F9">
              <w:rPr>
                <w:bCs/>
                <w:sz w:val="28"/>
              </w:rPr>
              <w:t xml:space="preserve"> </w:t>
            </w:r>
          </w:p>
        </w:tc>
      </w:tr>
      <w:tr w:rsidR="004752C3" w:rsidTr="004242A2"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142681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C105F9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 xml:space="preserve"> 3.2.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F01D7B" w:rsidRDefault="00142681" w:rsidP="00F01D7B">
            <w:pPr>
              <w:pStyle w:val="2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Составлять алгоритмы диагностирования электронных приборов и устройств.</w:t>
            </w:r>
          </w:p>
        </w:tc>
      </w:tr>
      <w:tr w:rsidR="004752C3" w:rsidTr="004242A2">
        <w:trPr>
          <w:trHeight w:val="519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142681" w:rsidP="00F01D7B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C105F9">
              <w:rPr>
                <w:bCs/>
                <w:sz w:val="28"/>
              </w:rPr>
              <w:t xml:space="preserve">ПК </w:t>
            </w:r>
            <w:r>
              <w:rPr>
                <w:bCs/>
                <w:sz w:val="28"/>
              </w:rPr>
              <w:t>3.3.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142681" w:rsidRDefault="00142681" w:rsidP="00142681">
            <w:pPr>
              <w:pStyle w:val="22"/>
              <w:widowControl w:val="0"/>
              <w:tabs>
                <w:tab w:val="left" w:pos="1080"/>
              </w:tabs>
              <w:ind w:left="0" w:firstLine="0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Производить ремонт электронных приборов и устройств.</w:t>
            </w:r>
          </w:p>
        </w:tc>
      </w:tr>
      <w:tr w:rsidR="004752C3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752C3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2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752C3" w:rsidRPr="00C105F9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Pr="00C105F9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ОК 3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C105F9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752C3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4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752C3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5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42730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342730" w:rsidRDefault="00342730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6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42730" w:rsidRDefault="00342730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342730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342730" w:rsidRDefault="00342730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7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342730" w:rsidRDefault="00342730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4752C3" w:rsidRPr="00C105F9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Pr="00C105F9" w:rsidRDefault="00342730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ОК 8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C105F9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752C3" w:rsidRPr="00C105F9" w:rsidTr="004242A2">
        <w:trPr>
          <w:trHeight w:val="673"/>
        </w:trPr>
        <w:tc>
          <w:tcPr>
            <w:tcW w:w="16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Pr="00C105F9" w:rsidRDefault="00342730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ОК 9</w:t>
            </w:r>
          </w:p>
        </w:tc>
        <w:tc>
          <w:tcPr>
            <w:tcW w:w="8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752C3" w:rsidRPr="00C105F9" w:rsidRDefault="004752C3">
            <w:pPr>
              <w:pStyle w:val="af"/>
              <w:widowControl w:val="0"/>
              <w:snapToGrid w:val="0"/>
              <w:ind w:left="0" w:firstLine="0"/>
              <w:jc w:val="both"/>
              <w:rPr>
                <w:sz w:val="28"/>
                <w:szCs w:val="28"/>
              </w:rPr>
            </w:pPr>
            <w:r w:rsidRPr="00C105F9">
              <w:rPr>
                <w:sz w:val="28"/>
                <w:szCs w:val="28"/>
              </w:rPr>
              <w:t>Ориентироваться в условиях частой смены технологий в</w:t>
            </w:r>
            <w:r w:rsidRPr="00C105F9">
              <w:rPr>
                <w:sz w:val="28"/>
                <w:szCs w:val="28"/>
                <w:lang w:val="en-US"/>
              </w:rPr>
              <w:t> </w:t>
            </w:r>
            <w:r w:rsidRPr="00C105F9">
              <w:rPr>
                <w:sz w:val="28"/>
                <w:szCs w:val="28"/>
              </w:rPr>
              <w:t>профессиональной деятельности.</w:t>
            </w:r>
          </w:p>
        </w:tc>
      </w:tr>
    </w:tbl>
    <w:p w:rsidR="004752C3" w:rsidRDefault="004752C3">
      <w:pPr>
        <w:sectPr w:rsidR="004752C3">
          <w:pgSz w:w="11906" w:h="16838"/>
          <w:pgMar w:top="1134" w:right="851" w:bottom="992" w:left="1418" w:header="720" w:footer="709" w:gutter="0"/>
          <w:cols w:space="720"/>
          <w:docGrid w:linePitch="360"/>
        </w:sectPr>
      </w:pPr>
    </w:p>
    <w:p w:rsidR="004752C3" w:rsidRDefault="001B3297">
      <w:pPr>
        <w:pStyle w:val="2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</w:t>
      </w:r>
      <w:r w:rsidR="00AA3494">
        <w:rPr>
          <w:b/>
          <w:caps/>
          <w:sz w:val="28"/>
          <w:szCs w:val="28"/>
        </w:rPr>
        <w:t xml:space="preserve"> </w:t>
      </w:r>
      <w:r w:rsidR="004752C3">
        <w:rPr>
          <w:b/>
          <w:caps/>
          <w:sz w:val="28"/>
          <w:szCs w:val="28"/>
        </w:rPr>
        <w:t>содержание профессионального модуля</w:t>
      </w:r>
    </w:p>
    <w:p w:rsidR="004752C3" w:rsidRDefault="004752C3" w:rsidP="00C105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 Тематический план профессионального модуля</w:t>
      </w:r>
    </w:p>
    <w:p w:rsidR="004752C3" w:rsidRDefault="004752C3">
      <w:pPr>
        <w:jc w:val="both"/>
        <w:rPr>
          <w:b/>
          <w:sz w:val="28"/>
          <w:szCs w:val="28"/>
        </w:rPr>
      </w:pPr>
    </w:p>
    <w:tbl>
      <w:tblPr>
        <w:tblW w:w="15383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2143"/>
        <w:gridCol w:w="3212"/>
        <w:gridCol w:w="1157"/>
        <w:gridCol w:w="47"/>
        <w:gridCol w:w="823"/>
        <w:gridCol w:w="1639"/>
        <w:gridCol w:w="1131"/>
        <w:gridCol w:w="831"/>
        <w:gridCol w:w="1150"/>
        <w:gridCol w:w="49"/>
        <w:gridCol w:w="992"/>
        <w:gridCol w:w="79"/>
        <w:gridCol w:w="2130"/>
      </w:tblGrid>
      <w:tr w:rsidR="004752C3" w:rsidTr="00142681">
        <w:trPr>
          <w:trHeight w:val="435"/>
        </w:trPr>
        <w:tc>
          <w:tcPr>
            <w:tcW w:w="21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32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  <w:r>
              <w:rPr>
                <w:rStyle w:val="a4"/>
                <w:b/>
                <w:sz w:val="22"/>
                <w:szCs w:val="22"/>
              </w:rPr>
              <w:footnoteReference w:customMarkFollows="1" w:id="1"/>
              <w:t>*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Всего часов</w:t>
            </w:r>
          </w:p>
          <w:p w:rsidR="004752C3" w:rsidRDefault="004752C3">
            <w:pPr>
              <w:pStyle w:val="22"/>
              <w:widowControl w:val="0"/>
              <w:ind w:left="0" w:firstLine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(макс. учебная нагрузка и практики)</w:t>
            </w:r>
          </w:p>
        </w:tc>
        <w:tc>
          <w:tcPr>
            <w:tcW w:w="557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325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Практика </w:t>
            </w:r>
          </w:p>
        </w:tc>
      </w:tr>
      <w:tr w:rsidR="004752C3" w:rsidTr="00142681">
        <w:trPr>
          <w:trHeight w:val="435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21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iCs/>
              </w:rPr>
            </w:pPr>
          </w:p>
        </w:tc>
        <w:tc>
          <w:tcPr>
            <w:tcW w:w="35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19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Учебная,</w:t>
            </w:r>
          </w:p>
          <w:p w:rsidR="004752C3" w:rsidRDefault="004752C3">
            <w:pPr>
              <w:pStyle w:val="2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21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Производственная (по профилю специальности),</w:t>
            </w:r>
          </w:p>
          <w:p w:rsidR="004752C3" w:rsidRDefault="004752C3">
            <w:pPr>
              <w:pStyle w:val="22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  <w:p w:rsidR="004752C3" w:rsidRDefault="004752C3">
            <w:pPr>
              <w:pStyle w:val="22"/>
              <w:widowControl w:val="0"/>
              <w:ind w:left="7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(если предусмотрена рассредоточенная практика)</w:t>
            </w:r>
          </w:p>
        </w:tc>
      </w:tr>
      <w:tr w:rsidR="004752C3" w:rsidTr="00142681">
        <w:trPr>
          <w:trHeight w:val="390"/>
        </w:trPr>
        <w:tc>
          <w:tcPr>
            <w:tcW w:w="2143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12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Всего,</w:t>
            </w:r>
          </w:p>
          <w:p w:rsidR="004752C3" w:rsidRDefault="004752C3">
            <w:pPr>
              <w:pStyle w:val="af0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 лабораторные работы и практические занятия,</w:t>
            </w:r>
          </w:p>
          <w:p w:rsidR="004752C3" w:rsidRDefault="004752C3">
            <w:pPr>
              <w:pStyle w:val="af0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4752C3" w:rsidRDefault="004752C3">
            <w:pPr>
              <w:pStyle w:val="2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Всего,</w:t>
            </w:r>
          </w:p>
          <w:p w:rsidR="004752C3" w:rsidRDefault="004752C3">
            <w:pPr>
              <w:pStyle w:val="af0"/>
              <w:widowControl w:val="0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4752C3" w:rsidRDefault="004752C3">
            <w:pPr>
              <w:pStyle w:val="2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  <w:tc>
          <w:tcPr>
            <w:tcW w:w="1120" w:type="dxa"/>
            <w:gridSpan w:val="3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72" w:firstLine="0"/>
              <w:jc w:val="center"/>
            </w:pPr>
          </w:p>
        </w:tc>
      </w:tr>
      <w:tr w:rsidR="004752C3" w:rsidTr="00142681">
        <w:trPr>
          <w:trHeight w:val="390"/>
        </w:trPr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20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4752C3" w:rsidTr="00142681">
        <w:trPr>
          <w:trHeight w:val="1663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 w:rsidP="00142681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ПК </w:t>
            </w:r>
            <w:r w:rsidR="00142681">
              <w:rPr>
                <w:b/>
                <w:sz w:val="22"/>
                <w:szCs w:val="22"/>
              </w:rPr>
              <w:t>3.1.-3.3.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 w:rsidP="00142681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МДК</w:t>
            </w:r>
            <w:r w:rsidR="00142681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>.01</w:t>
            </w:r>
            <w:r w:rsidRPr="00DA7DBD">
              <w:rPr>
                <w:color w:val="000000"/>
                <w:sz w:val="22"/>
                <w:szCs w:val="22"/>
              </w:rPr>
              <w:t xml:space="preserve">.  </w:t>
            </w:r>
            <w:r w:rsidR="00142681">
              <w:rPr>
                <w:b/>
                <w:color w:val="000000"/>
                <w:sz w:val="22"/>
                <w:szCs w:val="22"/>
              </w:rPr>
              <w:t>Основы диагностики</w:t>
            </w:r>
            <w:r w:rsidR="00F43EA7">
              <w:rPr>
                <w:b/>
                <w:color w:val="000000"/>
                <w:sz w:val="22"/>
                <w:szCs w:val="22"/>
              </w:rPr>
              <w:t xml:space="preserve"> обнаружения отказов и дефектов электронных приборов и устройств</w:t>
            </w:r>
          </w:p>
        </w:tc>
        <w:tc>
          <w:tcPr>
            <w:tcW w:w="1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D561E3" w:rsidRDefault="00142681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D561E3" w:rsidRDefault="00142681" w:rsidP="00D561E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D561E3" w:rsidRDefault="00142681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Pr="00D561E3" w:rsidRDefault="004752C3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B6986" w:rsidRPr="00D561E3" w:rsidRDefault="001B6986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B6986" w:rsidRPr="00D561E3" w:rsidRDefault="001B6986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B6986" w:rsidRPr="00D561E3" w:rsidRDefault="00142681" w:rsidP="00142681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D561E3" w:rsidRDefault="00142681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Pr="00D561E3" w:rsidRDefault="004752C3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1B6986" w:rsidRPr="00D561E3" w:rsidRDefault="001B6986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1B6986" w:rsidRPr="00D561E3" w:rsidRDefault="001B6986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1B6986" w:rsidRPr="00D561E3" w:rsidRDefault="00142681" w:rsidP="00106C3F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52C3" w:rsidRPr="00D561E3" w:rsidRDefault="00142681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Pr="00D561E3" w:rsidRDefault="00142681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142681" w:rsidTr="00142681">
        <w:trPr>
          <w:trHeight w:val="1663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42681" w:rsidRDefault="00142681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42681" w:rsidRDefault="00142681" w:rsidP="00DA7DBD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МДК 03.02. Методы оценки</w:t>
            </w:r>
            <w:r w:rsidR="00F43EA7">
              <w:rPr>
                <w:b/>
                <w:sz w:val="22"/>
                <w:szCs w:val="22"/>
              </w:rPr>
              <w:t xml:space="preserve"> качества и управления качеством продукции</w:t>
            </w:r>
          </w:p>
        </w:tc>
        <w:tc>
          <w:tcPr>
            <w:tcW w:w="1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2681" w:rsidRPr="00D561E3" w:rsidRDefault="00142681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2681" w:rsidRPr="00D561E3" w:rsidRDefault="00142681" w:rsidP="00D561E3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2681" w:rsidRPr="00D561E3" w:rsidRDefault="00142681">
            <w:pPr>
              <w:pStyle w:val="22"/>
              <w:widowControl w:val="0"/>
              <w:snapToGrid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81" w:rsidRDefault="00142681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42681" w:rsidRDefault="00142681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42681" w:rsidRDefault="00142681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  <w:p w:rsidR="00142681" w:rsidRPr="00D561E3" w:rsidRDefault="00142681">
            <w:pPr>
              <w:pStyle w:val="2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2681" w:rsidRPr="00D561E3" w:rsidRDefault="00142681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2681" w:rsidRDefault="00142681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142681" w:rsidRDefault="00142681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142681" w:rsidRDefault="00142681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</w:p>
          <w:p w:rsidR="00142681" w:rsidRPr="00D561E3" w:rsidRDefault="00142681">
            <w:pPr>
              <w:pStyle w:val="2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2681" w:rsidRPr="00D561E3" w:rsidRDefault="00142681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2681" w:rsidRPr="00D561E3" w:rsidRDefault="00142681">
            <w:pPr>
              <w:pStyle w:val="af0"/>
              <w:widowControl w:val="0"/>
              <w:snapToGrid w:val="0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142681" w:rsidTr="00142681">
        <w:tc>
          <w:tcPr>
            <w:tcW w:w="21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42681" w:rsidRDefault="00142681">
            <w:pPr>
              <w:snapToGrid w:val="0"/>
              <w:rPr>
                <w:b/>
              </w:rPr>
            </w:pPr>
          </w:p>
        </w:tc>
        <w:tc>
          <w:tcPr>
            <w:tcW w:w="32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42681" w:rsidRDefault="00142681" w:rsidP="00707A25">
            <w:pPr>
              <w:snapToGrid w:val="0"/>
              <w:rPr>
                <w:rFonts w:eastAsia="Calibri"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Учебная и производственная практика (по профилю специальности)</w:t>
            </w:r>
            <w:r>
              <w:rPr>
                <w:sz w:val="22"/>
                <w:szCs w:val="22"/>
              </w:rPr>
              <w:t xml:space="preserve">, часов </w:t>
            </w:r>
            <w:r>
              <w:rPr>
                <w:rFonts w:eastAsia="Calibri"/>
                <w:i/>
                <w:sz w:val="22"/>
                <w:szCs w:val="22"/>
              </w:rPr>
              <w:t>(если предусмотрена</w:t>
            </w:r>
            <w:r>
              <w:rPr>
                <w:i/>
                <w:sz w:val="22"/>
                <w:szCs w:val="22"/>
              </w:rPr>
              <w:t xml:space="preserve"> итоговая (концентрированная) практика</w:t>
            </w:r>
            <w:r>
              <w:rPr>
                <w:rFonts w:eastAsia="Calibri"/>
                <w:i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681" w:rsidRDefault="00142681">
            <w:pPr>
              <w:snapToGrid w:val="0"/>
              <w:jc w:val="center"/>
              <w:rPr>
                <w:b/>
              </w:rPr>
            </w:pPr>
          </w:p>
          <w:p w:rsidR="00142681" w:rsidRDefault="00142681">
            <w:pPr>
              <w:snapToGrid w:val="0"/>
              <w:jc w:val="center"/>
              <w:rPr>
                <w:b/>
              </w:rPr>
            </w:pPr>
          </w:p>
          <w:p w:rsidR="00142681" w:rsidRDefault="00142681" w:rsidP="00142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5670" w:type="dxa"/>
            <w:gridSpan w:val="7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681" w:rsidRDefault="00142681" w:rsidP="00142681">
            <w:pPr>
              <w:snapToGrid w:val="0"/>
              <w:rPr>
                <w:b/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681" w:rsidRDefault="00142681" w:rsidP="00142681">
            <w:pPr>
              <w:snapToGrid w:val="0"/>
              <w:ind w:right="-108"/>
              <w:jc w:val="center"/>
              <w:rPr>
                <w:b/>
                <w:i/>
              </w:rPr>
            </w:pPr>
          </w:p>
          <w:p w:rsidR="00142681" w:rsidRDefault="00142681" w:rsidP="00142681">
            <w:pPr>
              <w:snapToGrid w:val="0"/>
              <w:ind w:right="-108"/>
              <w:jc w:val="center"/>
              <w:rPr>
                <w:b/>
                <w:i/>
              </w:rPr>
            </w:pPr>
          </w:p>
          <w:p w:rsidR="00142681" w:rsidRDefault="00142681" w:rsidP="00142681">
            <w:pPr>
              <w:snapToGrid w:val="0"/>
              <w:ind w:right="-108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220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681" w:rsidRDefault="00142681" w:rsidP="00707A25">
            <w:pPr>
              <w:snapToGrid w:val="0"/>
              <w:jc w:val="center"/>
              <w:rPr>
                <w:b/>
                <w:i/>
              </w:rPr>
            </w:pPr>
          </w:p>
          <w:p w:rsidR="00142681" w:rsidRDefault="00142681" w:rsidP="00707A25">
            <w:pPr>
              <w:snapToGrid w:val="0"/>
              <w:jc w:val="center"/>
              <w:rPr>
                <w:b/>
                <w:i/>
              </w:rPr>
            </w:pPr>
          </w:p>
          <w:p w:rsidR="00142681" w:rsidRPr="00142681" w:rsidRDefault="00142681" w:rsidP="00707A25">
            <w:pPr>
              <w:snapToGrid w:val="0"/>
              <w:jc w:val="center"/>
              <w:rPr>
                <w:b/>
              </w:rPr>
            </w:pPr>
            <w:r w:rsidRPr="00142681">
              <w:rPr>
                <w:b/>
              </w:rPr>
              <w:t>216</w:t>
            </w:r>
          </w:p>
        </w:tc>
      </w:tr>
      <w:tr w:rsidR="004752C3" w:rsidTr="00142681">
        <w:trPr>
          <w:trHeight w:val="46"/>
        </w:trPr>
        <w:tc>
          <w:tcPr>
            <w:tcW w:w="2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pStyle w:val="22"/>
              <w:widowControl w:val="0"/>
              <w:snapToGrid w:val="0"/>
              <w:ind w:left="0" w:firstLine="0"/>
              <w:rPr>
                <w:b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105F9" w:rsidRDefault="004752C3" w:rsidP="00C105F9">
            <w:pPr>
              <w:pStyle w:val="22"/>
              <w:widowControl w:val="0"/>
              <w:snapToGrid w:val="0"/>
              <w:ind w:left="0" w:firstLine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  <w:p w:rsidR="004752C3" w:rsidRPr="00C105F9" w:rsidRDefault="004752C3" w:rsidP="00C105F9">
            <w:pPr>
              <w:tabs>
                <w:tab w:val="left" w:pos="429"/>
              </w:tabs>
            </w:pPr>
          </w:p>
        </w:tc>
        <w:tc>
          <w:tcPr>
            <w:tcW w:w="12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D561E3" w:rsidRDefault="00142681" w:rsidP="00D561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360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D561E3" w:rsidRDefault="00142681" w:rsidP="00D561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Pr="00142681" w:rsidRDefault="00142681">
            <w:pPr>
              <w:snapToGrid w:val="0"/>
              <w:jc w:val="center"/>
              <w:rPr>
                <w:b/>
              </w:rPr>
            </w:pPr>
            <w:r w:rsidRPr="00142681">
              <w:rPr>
                <w:b/>
              </w:rPr>
              <w:t>26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D561E3" w:rsidRDefault="00142681" w:rsidP="00D561E3">
            <w:pPr>
              <w:snapToGrid w:val="0"/>
              <w:jc w:val="center"/>
            </w:pPr>
            <w:r>
              <w:rPr>
                <w:b/>
              </w:rPr>
              <w:t>-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D561E3" w:rsidRDefault="00142681" w:rsidP="00D561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D561E3" w:rsidRDefault="00142681" w:rsidP="00D561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Pr="00D561E3" w:rsidRDefault="00142681" w:rsidP="00D561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Pr="00D561E3" w:rsidRDefault="00142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</w:tr>
    </w:tbl>
    <w:p w:rsidR="001B6986" w:rsidRPr="001B6986" w:rsidRDefault="001B698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284"/>
        <w:jc w:val="center"/>
        <w:rPr>
          <w:b/>
          <w:sz w:val="28"/>
          <w:szCs w:val="28"/>
        </w:rPr>
      </w:pPr>
    </w:p>
    <w:p w:rsidR="004752C3" w:rsidRPr="00F2131E" w:rsidRDefault="004752C3" w:rsidP="00142681">
      <w:pPr>
        <w:suppressAutoHyphens w:val="0"/>
        <w:jc w:val="center"/>
        <w:rPr>
          <w:b/>
          <w:sz w:val="28"/>
          <w:szCs w:val="28"/>
        </w:rPr>
      </w:pPr>
      <w:r w:rsidRPr="00F2131E">
        <w:rPr>
          <w:b/>
          <w:caps/>
          <w:sz w:val="28"/>
          <w:szCs w:val="28"/>
        </w:rPr>
        <w:t xml:space="preserve">3.2. </w:t>
      </w:r>
      <w:r w:rsidRPr="00F2131E">
        <w:rPr>
          <w:b/>
          <w:sz w:val="28"/>
          <w:szCs w:val="28"/>
        </w:rPr>
        <w:t>Содержание обучения по профессиональному модулю</w:t>
      </w:r>
    </w:p>
    <w:p w:rsidR="004752C3" w:rsidRDefault="004752C3">
      <w:pPr>
        <w:rPr>
          <w:sz w:val="28"/>
          <w:szCs w:val="28"/>
        </w:rPr>
      </w:pPr>
    </w:p>
    <w:tbl>
      <w:tblPr>
        <w:tblW w:w="1501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165"/>
        <w:gridCol w:w="489"/>
        <w:gridCol w:w="6663"/>
        <w:gridCol w:w="3237"/>
        <w:gridCol w:w="1460"/>
      </w:tblGrid>
      <w:tr w:rsidR="004752C3" w:rsidTr="00BB70D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center"/>
              <w:rPr>
                <w:bCs/>
                <w:i/>
              </w:rPr>
            </w:pPr>
            <w:r>
              <w:rPr>
                <w:b/>
                <w:bCs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E56945" w:rsidTr="00E56945">
        <w:trPr>
          <w:trHeight w:val="258"/>
        </w:trPr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6945" w:rsidRDefault="00E56945" w:rsidP="00E5694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6945" w:rsidRDefault="00E56945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6945" w:rsidRDefault="00E56945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6945" w:rsidRDefault="00E56945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4</w:t>
            </w:r>
          </w:p>
        </w:tc>
      </w:tr>
      <w:tr w:rsidR="004752C3" w:rsidTr="00BB70D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142681" w:rsidP="00142681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МДК 03</w:t>
            </w:r>
            <w:r w:rsidR="004752C3">
              <w:rPr>
                <w:rFonts w:eastAsia="Calibri"/>
                <w:b/>
                <w:bCs/>
              </w:rPr>
              <w:t>.01.</w:t>
            </w:r>
            <w:r w:rsidR="003001E0">
              <w:rPr>
                <w:b/>
              </w:rPr>
              <w:t xml:space="preserve"> </w:t>
            </w:r>
            <w:r>
              <w:rPr>
                <w:b/>
              </w:rPr>
              <w:t>Основы диагностики обнаружения отказов и дефектов электронных приборов и устройств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Default="004752C3" w:rsidP="00B362AF">
            <w:pPr>
              <w:snapToGrid w:val="0"/>
            </w:pPr>
          </w:p>
          <w:p w:rsidR="00B362AF" w:rsidRDefault="00B362AF">
            <w:pPr>
              <w:snapToGrid w:val="0"/>
              <w:jc w:val="center"/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52C3" w:rsidRPr="00F2131E" w:rsidRDefault="00142681" w:rsidP="003561D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4752C3" w:rsidRDefault="004752C3">
            <w:pPr>
              <w:snapToGrid w:val="0"/>
              <w:jc w:val="center"/>
            </w:pPr>
          </w:p>
        </w:tc>
      </w:tr>
      <w:tr w:rsidR="008F7F0D" w:rsidTr="008F7F0D">
        <w:tc>
          <w:tcPr>
            <w:tcW w:w="103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0D" w:rsidRDefault="00142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8F7F0D" w:rsidRPr="008F7F0D">
              <w:rPr>
                <w:b/>
              </w:rPr>
              <w:t xml:space="preserve"> Семестр</w:t>
            </w:r>
          </w:p>
          <w:p w:rsidR="00B362AF" w:rsidRPr="008F7F0D" w:rsidRDefault="00B362AF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F0D" w:rsidRPr="00D561E3" w:rsidRDefault="00142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8F7F0D" w:rsidRDefault="008F7F0D">
            <w:pPr>
              <w:snapToGrid w:val="0"/>
              <w:jc w:val="center"/>
            </w:pPr>
          </w:p>
        </w:tc>
      </w:tr>
      <w:tr w:rsidR="00BF385C" w:rsidTr="00BB70D7">
        <w:tc>
          <w:tcPr>
            <w:tcW w:w="31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385C" w:rsidRDefault="00BF385C" w:rsidP="00142681">
            <w:pPr>
              <w:snapToGrid w:val="0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1.1 </w:t>
            </w:r>
            <w:r w:rsidR="00142681">
              <w:rPr>
                <w:rFonts w:eastAsia="Calibri"/>
                <w:b/>
                <w:bCs/>
              </w:rPr>
              <w:t>Контроль и диагностика электронных приборов и устройств</w:t>
            </w:r>
          </w:p>
        </w:tc>
        <w:tc>
          <w:tcPr>
            <w:tcW w:w="7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Pr="00BF385C" w:rsidRDefault="0014268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BF385C" w:rsidRDefault="00BF385C">
            <w:pPr>
              <w:snapToGrid w:val="0"/>
              <w:jc w:val="center"/>
            </w:pPr>
          </w:p>
        </w:tc>
      </w:tr>
      <w:tr w:rsidR="00BF385C" w:rsidTr="00BB70D7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Pr="00142681" w:rsidRDefault="00142681">
            <w:pPr>
              <w:snapToGrid w:val="0"/>
            </w:pPr>
            <w:r>
              <w:t>Алгоритм организации технического обслуживания и эксплуатации различных видов электронных приборов и устройств</w:t>
            </w:r>
          </w:p>
        </w:tc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</w:pPr>
            <w:r>
              <w:t>2</w:t>
            </w:r>
          </w:p>
        </w:tc>
      </w:tr>
      <w:tr w:rsidR="00BF385C" w:rsidTr="00BB70D7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Pr="00142681" w:rsidRDefault="00142681">
            <w:pPr>
              <w:snapToGrid w:val="0"/>
            </w:pPr>
            <w:r>
              <w:t>Применение программных средств в профессиональной деятельности</w:t>
            </w:r>
          </w:p>
        </w:tc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</w:pPr>
            <w:r>
              <w:t>2</w:t>
            </w:r>
          </w:p>
        </w:tc>
      </w:tr>
      <w:tr w:rsidR="00BF385C" w:rsidTr="00BB70D7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Pr="00142681" w:rsidRDefault="00142681">
            <w:pPr>
              <w:snapToGrid w:val="0"/>
            </w:pPr>
            <w:r>
              <w:t>Назначение, устройство, принцип</w:t>
            </w:r>
            <w:r w:rsidR="00FA3004">
              <w:t xml:space="preserve"> действия средств измерения и контрольно-измерительного оборудования</w:t>
            </w:r>
          </w:p>
        </w:tc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</w:pPr>
            <w:r>
              <w:t>2</w:t>
            </w:r>
          </w:p>
        </w:tc>
      </w:tr>
      <w:tr w:rsidR="00BF385C" w:rsidTr="00BB70D7">
        <w:tc>
          <w:tcPr>
            <w:tcW w:w="31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Pr="00142681" w:rsidRDefault="00FA3004">
            <w:pPr>
              <w:snapToGrid w:val="0"/>
            </w:pPr>
            <w:r>
              <w:t>Методы стандартных испытаний и технического контроля</w:t>
            </w:r>
          </w:p>
        </w:tc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85C" w:rsidRDefault="00BF385C">
            <w:pPr>
              <w:snapToGrid w:val="0"/>
              <w:jc w:val="center"/>
            </w:pPr>
            <w:r>
              <w:t>2</w:t>
            </w:r>
          </w:p>
        </w:tc>
      </w:tr>
      <w:tr w:rsidR="00167CF8" w:rsidTr="00FA3004">
        <w:tc>
          <w:tcPr>
            <w:tcW w:w="3165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167CF8" w:rsidRDefault="00167CF8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CF8" w:rsidRDefault="00167CF8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26B" w:rsidRPr="00FA3004" w:rsidRDefault="00FA3004">
            <w:pPr>
              <w:snapToGrid w:val="0"/>
            </w:pPr>
            <w:r>
              <w:t>Правила эксплуатации и назначение различных электронных приборов и устройств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7CF8" w:rsidRDefault="00167CF8">
            <w:pPr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7CF8" w:rsidRDefault="00167CF8">
            <w:pPr>
              <w:snapToGrid w:val="0"/>
              <w:jc w:val="center"/>
            </w:pPr>
          </w:p>
        </w:tc>
      </w:tr>
    </w:tbl>
    <w:p w:rsidR="007141AA" w:rsidRPr="007141AA" w:rsidRDefault="007141AA" w:rsidP="007141AA">
      <w:pPr>
        <w:rPr>
          <w:vanish/>
        </w:rPr>
      </w:pPr>
    </w:p>
    <w:tbl>
      <w:tblPr>
        <w:tblpPr w:leftFromText="180" w:rightFromText="180" w:vertAnchor="text" w:horzAnchor="margin" w:tblpY="1"/>
        <w:tblW w:w="15014" w:type="dxa"/>
        <w:tblLayout w:type="fixed"/>
        <w:tblLook w:val="0000" w:firstRow="0" w:lastRow="0" w:firstColumn="0" w:lastColumn="0" w:noHBand="0" w:noVBand="0"/>
      </w:tblPr>
      <w:tblGrid>
        <w:gridCol w:w="10320"/>
        <w:gridCol w:w="3234"/>
        <w:gridCol w:w="21"/>
        <w:gridCol w:w="1439"/>
      </w:tblGrid>
      <w:tr w:rsidR="00B362AF" w:rsidTr="00E24B23">
        <w:tc>
          <w:tcPr>
            <w:tcW w:w="1032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</w:tcPr>
          <w:p w:rsidR="00B362AF" w:rsidRPr="005A6B8C" w:rsidRDefault="00B362AF" w:rsidP="00C105F9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Самостоятельная работа</w:t>
            </w:r>
          </w:p>
          <w:p w:rsidR="00B362AF" w:rsidRDefault="00B362AF" w:rsidP="00C105F9">
            <w:r>
              <w:t>Систематическая проработка конспектов занятий, учебной и специальной технической литературы.</w:t>
            </w:r>
          </w:p>
          <w:p w:rsidR="00B362AF" w:rsidRDefault="00B362AF" w:rsidP="00C105F9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 работ, отчетов и подготовка к их защите.</w:t>
            </w:r>
          </w:p>
          <w:p w:rsidR="00B362AF" w:rsidRDefault="00B362AF" w:rsidP="00C105F9">
            <w:r>
              <w:t>Самостоятельное изучение правил выполнения чертежей и технологической документации по ЕСКД и ЕСТП.</w:t>
            </w:r>
          </w:p>
          <w:p w:rsidR="00411300" w:rsidRDefault="00411300" w:rsidP="00C105F9">
            <w:r>
              <w:t>Выполнение схем, чертежей, таблиц.</w:t>
            </w:r>
          </w:p>
          <w:p w:rsidR="00411300" w:rsidRPr="00B362AF" w:rsidRDefault="00411300" w:rsidP="00C105F9">
            <w:r>
              <w:lastRenderedPageBreak/>
              <w:t>Построение структурно-логических схем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62AF" w:rsidRPr="00CA3CF4" w:rsidRDefault="00FA3004" w:rsidP="00C105F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362AF" w:rsidRDefault="00B362AF" w:rsidP="00C105F9">
            <w:pPr>
              <w:snapToGrid w:val="0"/>
              <w:jc w:val="center"/>
            </w:pPr>
          </w:p>
        </w:tc>
      </w:tr>
      <w:tr w:rsidR="00B362AF" w:rsidTr="00C105F9">
        <w:trPr>
          <w:trHeight w:val="285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362AF" w:rsidRPr="00CA3CF4" w:rsidRDefault="00B362AF" w:rsidP="00C105F9">
            <w:pPr>
              <w:snapToGrid w:val="0"/>
              <w:jc w:val="center"/>
              <w:rPr>
                <w:b/>
              </w:rPr>
            </w:pPr>
            <w:r w:rsidRPr="00B362AF">
              <w:rPr>
                <w:rFonts w:eastAsia="Calibri"/>
                <w:b/>
                <w:bCs/>
              </w:rPr>
              <w:t>Экзамен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B362AF" w:rsidRDefault="00B362AF" w:rsidP="00C105F9">
            <w:pPr>
              <w:snapToGrid w:val="0"/>
              <w:jc w:val="center"/>
            </w:pPr>
          </w:p>
        </w:tc>
      </w:tr>
      <w:tr w:rsidR="00E24B23" w:rsidTr="009459D3">
        <w:tc>
          <w:tcPr>
            <w:tcW w:w="15014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4B23" w:rsidRPr="00E24B23" w:rsidRDefault="00E24B23" w:rsidP="00F43E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 семестр</w:t>
            </w:r>
          </w:p>
        </w:tc>
      </w:tr>
      <w:tr w:rsidR="00E24B23" w:rsidTr="00E07C37">
        <w:tc>
          <w:tcPr>
            <w:tcW w:w="10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B23" w:rsidRDefault="00E24B23" w:rsidP="00E24B23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 xml:space="preserve">Производственная практика </w:t>
            </w:r>
            <w:r>
              <w:rPr>
                <w:b/>
              </w:rPr>
              <w:t>(по профилю специальности)</w:t>
            </w:r>
          </w:p>
          <w:p w:rsidR="00E24B23" w:rsidRDefault="00E24B23" w:rsidP="00E24B23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Организация проектирования электронной аппаратуры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Условия эксплуатации и их влияние на конструкцию электронной аппаратуры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Конструирование элементов, узлов и устройств электронной аппаратуры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Обеспечение надёжной работы конструкции ЭА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Выполнение электрических соединений в электронной аппаратуре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Основы проектирования технологических процессов в производстве электронной аппаратуры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Изучение технологии изготовления микросхем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Проектирование и изготовление печатных  плат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Обработка и формообразование  материалов при производстве электронной аппаратуры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Сбор и монтаж электронной аппаратуры</w:t>
            </w:r>
          </w:p>
          <w:p w:rsidR="00E24B23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Регулировка, настройка, контроль и испытание электронной аппаратуры</w:t>
            </w:r>
          </w:p>
          <w:p w:rsidR="00E24B23" w:rsidRPr="00B74914" w:rsidRDefault="00E24B23" w:rsidP="00E24B23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Создание эргодизайна  электронной аппаратуры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B23" w:rsidRPr="000A28B9" w:rsidRDefault="00E24B23" w:rsidP="00E24B2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E24B23" w:rsidRDefault="00E24B23" w:rsidP="00E24B23">
            <w:pPr>
              <w:snapToGrid w:val="0"/>
              <w:jc w:val="center"/>
            </w:pPr>
          </w:p>
        </w:tc>
      </w:tr>
    </w:tbl>
    <w:tbl>
      <w:tblPr>
        <w:tblW w:w="1501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165"/>
        <w:gridCol w:w="7152"/>
        <w:gridCol w:w="3237"/>
        <w:gridCol w:w="1460"/>
      </w:tblGrid>
      <w:tr w:rsidR="00E24B23" w:rsidTr="00E07C37">
        <w:tc>
          <w:tcPr>
            <w:tcW w:w="3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B23" w:rsidRDefault="00E24B23" w:rsidP="00E24B23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МДК 03.02.</w:t>
            </w:r>
            <w:r>
              <w:rPr>
                <w:b/>
              </w:rPr>
              <w:t xml:space="preserve"> Методы оценки качества и управления качеством продукции</w:t>
            </w:r>
          </w:p>
        </w:tc>
        <w:tc>
          <w:tcPr>
            <w:tcW w:w="7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B23" w:rsidRDefault="00E24B23" w:rsidP="00E07C37">
            <w:pPr>
              <w:snapToGrid w:val="0"/>
            </w:pPr>
          </w:p>
          <w:p w:rsidR="00E24B23" w:rsidRDefault="00E24B23" w:rsidP="00E07C37">
            <w:pPr>
              <w:snapToGrid w:val="0"/>
              <w:jc w:val="center"/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4B23" w:rsidRPr="00F2131E" w:rsidRDefault="00E24B23" w:rsidP="00E24B2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E24B23" w:rsidRDefault="00E24B23" w:rsidP="00E07C37">
            <w:pPr>
              <w:snapToGrid w:val="0"/>
              <w:jc w:val="center"/>
            </w:pPr>
          </w:p>
        </w:tc>
      </w:tr>
    </w:tbl>
    <w:tbl>
      <w:tblPr>
        <w:tblpPr w:leftFromText="180" w:rightFromText="180" w:vertAnchor="text" w:horzAnchor="margin" w:tblpY="1"/>
        <w:tblW w:w="15014" w:type="dxa"/>
        <w:tblLayout w:type="fixed"/>
        <w:tblLook w:val="0000" w:firstRow="0" w:lastRow="0" w:firstColumn="0" w:lastColumn="0" w:noHBand="0" w:noVBand="0"/>
      </w:tblPr>
      <w:tblGrid>
        <w:gridCol w:w="3162"/>
        <w:gridCol w:w="543"/>
        <w:gridCol w:w="6609"/>
        <w:gridCol w:w="6"/>
        <w:gridCol w:w="3234"/>
        <w:gridCol w:w="21"/>
        <w:gridCol w:w="1439"/>
      </w:tblGrid>
      <w:tr w:rsidR="00E24B23" w:rsidTr="008657B1">
        <w:tc>
          <w:tcPr>
            <w:tcW w:w="1031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4B23" w:rsidRDefault="00E24B23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7 семестр</w:t>
            </w:r>
          </w:p>
        </w:tc>
        <w:tc>
          <w:tcPr>
            <w:tcW w:w="326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4B23" w:rsidRDefault="00E24B23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96</w:t>
            </w:r>
          </w:p>
        </w:tc>
        <w:tc>
          <w:tcPr>
            <w:tcW w:w="143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4B23" w:rsidRDefault="00E24B23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jc w:val="center"/>
              <w:rPr>
                <w:rFonts w:eastAsia="Calibri"/>
                <w:b/>
                <w:bCs/>
              </w:rPr>
            </w:pPr>
          </w:p>
        </w:tc>
      </w:tr>
      <w:tr w:rsidR="00162271" w:rsidTr="008657B1"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2271" w:rsidRDefault="00E24B23" w:rsidP="008657B1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1.1</w:t>
            </w:r>
            <w:r w:rsidR="001622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Проблемы контроля качества и управления качеством продукции</w:t>
            </w:r>
          </w:p>
          <w:p w:rsidR="00162271" w:rsidRDefault="00162271" w:rsidP="008657B1">
            <w:pPr>
              <w:jc w:val="center"/>
              <w:rPr>
                <w:b/>
                <w:bCs/>
              </w:rPr>
            </w:pPr>
          </w:p>
        </w:tc>
        <w:tc>
          <w:tcPr>
            <w:tcW w:w="7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2271" w:rsidRPr="00CA3CF4" w:rsidRDefault="00E24B23" w:rsidP="008657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162271" w:rsidRDefault="00162271" w:rsidP="008657B1">
            <w:pPr>
              <w:snapToGrid w:val="0"/>
              <w:jc w:val="center"/>
            </w:pPr>
          </w:p>
        </w:tc>
      </w:tr>
      <w:tr w:rsidR="00162271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Pr="000827B4" w:rsidRDefault="000827B4" w:rsidP="008657B1">
            <w:pPr>
              <w:snapToGrid w:val="0"/>
              <w:rPr>
                <w:b/>
                <w:bCs/>
              </w:rPr>
            </w:pPr>
            <w:r>
              <w:rPr>
                <w:bCs/>
              </w:rPr>
              <w:t>Показатели качества электронных приборов и устройств, способы их оценки и классификации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8657B1">
            <w:pPr>
              <w:snapToGrid w:val="0"/>
              <w:jc w:val="center"/>
            </w:pPr>
            <w:r>
              <w:t>2</w:t>
            </w:r>
          </w:p>
        </w:tc>
      </w:tr>
      <w:tr w:rsidR="00162271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Pr="000827B4" w:rsidRDefault="000827B4" w:rsidP="008657B1">
            <w:pPr>
              <w:snapToGrid w:val="0"/>
              <w:rPr>
                <w:bCs/>
              </w:rPr>
            </w:pPr>
            <w:r>
              <w:rPr>
                <w:bCs/>
              </w:rPr>
              <w:t>Классификация радиоэлектронных средств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8657B1">
            <w:pPr>
              <w:snapToGrid w:val="0"/>
              <w:jc w:val="center"/>
            </w:pPr>
            <w:r>
              <w:t>2</w:t>
            </w:r>
          </w:p>
        </w:tc>
      </w:tr>
      <w:tr w:rsidR="00162271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Pr="000827B4" w:rsidRDefault="000827B4" w:rsidP="008657B1">
            <w:pPr>
              <w:snapToGrid w:val="0"/>
            </w:pPr>
            <w:r>
              <w:rPr>
                <w:bCs/>
              </w:rPr>
              <w:t>Факторы, влияющие на работоспособность радиоэлектронных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8657B1">
            <w:pPr>
              <w:snapToGrid w:val="0"/>
              <w:jc w:val="center"/>
            </w:pPr>
            <w:r>
              <w:t>2</w:t>
            </w:r>
          </w:p>
        </w:tc>
      </w:tr>
      <w:tr w:rsidR="00162271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Pr="000827B4" w:rsidRDefault="000827B4" w:rsidP="008657B1">
            <w:pPr>
              <w:snapToGrid w:val="0"/>
            </w:pPr>
            <w:r>
              <w:rPr>
                <w:bCs/>
              </w:rPr>
              <w:t>Общие технические требования к радиоэлектронным средствам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8657B1">
            <w:pPr>
              <w:snapToGrid w:val="0"/>
              <w:jc w:val="center"/>
            </w:pPr>
            <w:r>
              <w:t>2</w:t>
            </w:r>
          </w:p>
        </w:tc>
      </w:tr>
      <w:tr w:rsidR="00162271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Pr="000827B4" w:rsidRDefault="00765AFE" w:rsidP="008657B1">
            <w:pPr>
              <w:snapToGrid w:val="0"/>
              <w:rPr>
                <w:bCs/>
              </w:rPr>
            </w:pPr>
            <w:r w:rsidRPr="000827B4">
              <w:rPr>
                <w:bCs/>
              </w:rPr>
              <w:t xml:space="preserve"> </w:t>
            </w:r>
            <w:r w:rsidR="000827B4">
              <w:rPr>
                <w:bCs/>
              </w:rPr>
              <w:t>Методы стандартизации в решении проблем обеспечения качества радиоэлектронных средств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8657B1">
            <w:pPr>
              <w:snapToGrid w:val="0"/>
              <w:jc w:val="center"/>
            </w:pPr>
          </w:p>
        </w:tc>
      </w:tr>
      <w:tr w:rsidR="00162271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0AD6" w:rsidRPr="000827B4" w:rsidRDefault="000827B4" w:rsidP="008657B1">
            <w:pPr>
              <w:snapToGrid w:val="0"/>
              <w:rPr>
                <w:bCs/>
              </w:rPr>
            </w:pPr>
            <w:r>
              <w:rPr>
                <w:bCs/>
              </w:rPr>
              <w:t>Основные теоретические принципы построения систем управления качеством радиоэлектронных средств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8657B1">
            <w:pPr>
              <w:snapToGrid w:val="0"/>
              <w:jc w:val="center"/>
            </w:pPr>
          </w:p>
        </w:tc>
      </w:tr>
      <w:tr w:rsidR="00162271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7B4" w:rsidRDefault="000827B4" w:rsidP="008657B1">
            <w:pPr>
              <w:snapToGrid w:val="0"/>
              <w:rPr>
                <w:bCs/>
              </w:rPr>
            </w:pPr>
            <w:r>
              <w:rPr>
                <w:bCs/>
              </w:rPr>
              <w:t>Основные принципы практического построения систем управления качеством радиоэлектронных систем</w:t>
            </w:r>
          </w:p>
          <w:p w:rsidR="00162271" w:rsidRPr="000827B4" w:rsidRDefault="000827B4" w:rsidP="008657B1">
            <w:pPr>
              <w:snapToGrid w:val="0"/>
              <w:rPr>
                <w:bCs/>
              </w:rPr>
            </w:pPr>
            <w:r>
              <w:rPr>
                <w:b/>
                <w:bCs/>
              </w:rPr>
              <w:t>Контрольная работа №1</w:t>
            </w:r>
            <w:r w:rsidR="00B34122" w:rsidRPr="000827B4">
              <w:rPr>
                <w:bCs/>
              </w:rPr>
              <w:t xml:space="preserve"> 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2271" w:rsidRDefault="00162271" w:rsidP="008657B1">
            <w:pPr>
              <w:snapToGrid w:val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2271" w:rsidRDefault="00162271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Pr="000827B4" w:rsidRDefault="00952BBE" w:rsidP="008657B1">
            <w:pPr>
              <w:snapToGrid w:val="0"/>
              <w:rPr>
                <w:rFonts w:eastAsia="Calibri"/>
                <w:b/>
                <w:bCs/>
              </w:rPr>
            </w:pPr>
            <w:r w:rsidRPr="000827B4">
              <w:rPr>
                <w:rFonts w:eastAsia="Calibri"/>
                <w:b/>
                <w:bCs/>
              </w:rPr>
              <w:t>Лабораторные работы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Pr="006C32DD" w:rsidRDefault="00B362AF" w:rsidP="008657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827B4">
              <w:rPr>
                <w:b/>
              </w:rPr>
              <w:t>6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2BBE" w:rsidRPr="00845991" w:rsidRDefault="00952BBE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2BBE" w:rsidRPr="000827B4" w:rsidRDefault="00ED67CA" w:rsidP="008657B1">
            <w:pPr>
              <w:snapToGrid w:val="0"/>
              <w:rPr>
                <w:rFonts w:eastAsia="Calibri"/>
                <w:bCs/>
              </w:rPr>
            </w:pPr>
            <w:r w:rsidRPr="000827B4">
              <w:rPr>
                <w:rFonts w:eastAsia="Calibri"/>
                <w:bCs/>
              </w:rPr>
              <w:t xml:space="preserve"> </w:t>
            </w:r>
            <w:r w:rsidR="000827B4">
              <w:rPr>
                <w:rFonts w:eastAsia="Calibri"/>
                <w:bCs/>
              </w:rPr>
              <w:t>Проведение контроля различных параметров электронных приборов и устройств в процессе эксплуатации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2BBE" w:rsidRPr="00845991" w:rsidRDefault="00952BBE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2BBE" w:rsidRPr="000827B4" w:rsidRDefault="00ED67CA" w:rsidP="008657B1">
            <w:pPr>
              <w:snapToGrid w:val="0"/>
              <w:rPr>
                <w:rFonts w:eastAsia="Calibri"/>
                <w:bCs/>
              </w:rPr>
            </w:pPr>
            <w:r w:rsidRPr="000827B4">
              <w:rPr>
                <w:rFonts w:eastAsia="Calibri"/>
                <w:bCs/>
              </w:rPr>
              <w:t xml:space="preserve"> </w:t>
            </w:r>
            <w:r w:rsidR="000827B4">
              <w:rPr>
                <w:rFonts w:eastAsia="Calibri"/>
                <w:bCs/>
              </w:rPr>
              <w:t>Выполнять эксплуатацию контрольно-измерительной аппаратуры и автоматизированных измерительных комплексов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2BBE" w:rsidRPr="00845991" w:rsidRDefault="00952BBE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2BBE" w:rsidRPr="000827B4" w:rsidRDefault="00ED67CA" w:rsidP="008657B1">
            <w:pPr>
              <w:snapToGrid w:val="0"/>
              <w:rPr>
                <w:rFonts w:eastAsia="Calibri"/>
                <w:bCs/>
              </w:rPr>
            </w:pPr>
            <w:r w:rsidRPr="000827B4">
              <w:rPr>
                <w:rFonts w:eastAsia="Calibri"/>
                <w:bCs/>
              </w:rPr>
              <w:t xml:space="preserve"> </w:t>
            </w:r>
            <w:r w:rsidR="000827B4">
              <w:rPr>
                <w:rFonts w:eastAsia="Calibri"/>
                <w:bCs/>
              </w:rPr>
              <w:t>Определение по внешнему виду и с помощью приборов дефекты электронных приборов и устройств</w:t>
            </w:r>
          </w:p>
        </w:tc>
        <w:tc>
          <w:tcPr>
            <w:tcW w:w="3255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0827B4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827B4" w:rsidRDefault="000827B4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827B4" w:rsidRDefault="008657B1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auto"/>
              <w:bottom w:val="single" w:sz="8" w:space="0" w:color="000000"/>
            </w:tcBorders>
            <w:shd w:val="clear" w:color="auto" w:fill="auto"/>
          </w:tcPr>
          <w:p w:rsidR="000827B4" w:rsidRPr="000827B4" w:rsidRDefault="008657B1" w:rsidP="008657B1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Устранение обнаруженных неисправностей и дефектов в работе электронных приборов и устройств</w:t>
            </w:r>
          </w:p>
        </w:tc>
        <w:tc>
          <w:tcPr>
            <w:tcW w:w="3255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0827B4" w:rsidRDefault="000827B4" w:rsidP="008657B1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827B4" w:rsidRDefault="000827B4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rPr>
                <w:bCs/>
                <w:color w:val="00B0F0"/>
                <w:sz w:val="20"/>
                <w:szCs w:val="20"/>
              </w:rPr>
            </w:pPr>
          </w:p>
        </w:tc>
        <w:tc>
          <w:tcPr>
            <w:tcW w:w="7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52BBE" w:rsidRPr="000827B4" w:rsidRDefault="00952BBE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ind w:hanging="21"/>
              <w:rPr>
                <w:rFonts w:eastAsia="Calibri"/>
                <w:b/>
                <w:bCs/>
              </w:rPr>
            </w:pPr>
            <w:r w:rsidRPr="000827B4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2BBE" w:rsidRPr="006C32DD" w:rsidRDefault="008657B1" w:rsidP="008657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rPr>
                <w:bCs/>
                <w:color w:val="00B0F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52BBE" w:rsidRPr="000827B4" w:rsidRDefault="008657B1" w:rsidP="008657B1">
            <w:pPr>
              <w:snapToGrid w:val="0"/>
            </w:pPr>
            <w:r>
              <w:t>Выполнение анализа результатов проведения технического обслуживания</w:t>
            </w:r>
          </w:p>
        </w:tc>
        <w:tc>
          <w:tcPr>
            <w:tcW w:w="32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rPr>
                <w:bCs/>
                <w:color w:val="00B0F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52BBE" w:rsidRPr="000827B4" w:rsidRDefault="008657B1" w:rsidP="008657B1">
            <w:pPr>
              <w:snapToGrid w:val="0"/>
            </w:pPr>
            <w:r>
              <w:t>Оценка качества произведенной продукции</w:t>
            </w:r>
          </w:p>
        </w:tc>
        <w:tc>
          <w:tcPr>
            <w:tcW w:w="3255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rPr>
                <w:bCs/>
                <w:color w:val="00B0F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52BBE" w:rsidRPr="000827B4" w:rsidRDefault="008657B1" w:rsidP="008657B1">
            <w:pPr>
              <w:snapToGrid w:val="0"/>
            </w:pPr>
            <w:r>
              <w:t>Производить по формулам и таблицам расчеты, необходимые для проведения ремонтных работ</w:t>
            </w:r>
          </w:p>
        </w:tc>
        <w:tc>
          <w:tcPr>
            <w:tcW w:w="3255" w:type="dxa"/>
            <w:gridSpan w:val="2"/>
            <w:vMerge/>
            <w:tcBorders>
              <w:left w:val="single" w:sz="8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952BBE" w:rsidTr="008657B1">
        <w:tc>
          <w:tcPr>
            <w:tcW w:w="31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rPr>
                <w:bCs/>
                <w:color w:val="00B0F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</w:p>
        </w:tc>
        <w:tc>
          <w:tcPr>
            <w:tcW w:w="6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52BBE" w:rsidRPr="000827B4" w:rsidRDefault="008657B1" w:rsidP="008657B1">
            <w:pPr>
              <w:snapToGrid w:val="0"/>
            </w:pPr>
            <w:r>
              <w:t>Определение последовательности операций диагностирования электронных приборов и устройств</w:t>
            </w:r>
            <w:r w:rsidR="00952BBE" w:rsidRPr="000827B4">
              <w:t xml:space="preserve"> </w:t>
            </w:r>
          </w:p>
        </w:tc>
        <w:tc>
          <w:tcPr>
            <w:tcW w:w="3255" w:type="dxa"/>
            <w:gridSpan w:val="2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52BBE" w:rsidRDefault="00952BBE" w:rsidP="008657B1">
            <w:pPr>
              <w:snapToGrid w:val="0"/>
              <w:jc w:val="center"/>
            </w:pP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952BBE" w:rsidRDefault="00952BBE" w:rsidP="008657B1">
            <w:pPr>
              <w:snapToGrid w:val="0"/>
              <w:jc w:val="center"/>
            </w:pPr>
          </w:p>
        </w:tc>
      </w:tr>
      <w:tr w:rsidR="001C0AD6" w:rsidTr="008657B1"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Pr="005A6B8C" w:rsidRDefault="001C0AD6" w:rsidP="008657B1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Самостоятельная работа</w:t>
            </w:r>
          </w:p>
          <w:p w:rsidR="001C0AD6" w:rsidRDefault="001C0AD6" w:rsidP="008657B1">
            <w:r>
              <w:t>Систематическая проработка конспектов занятий, учебной и специальной технической литературы.</w:t>
            </w:r>
          </w:p>
          <w:p w:rsidR="001C0AD6" w:rsidRDefault="001C0AD6" w:rsidP="008657B1">
            <w:r>
              <w:t>Подготовка к лабораторным и практическим работам с использованием методических рекомендаций преподавателя, оформление лабораторно-практических  работ, отчетов и подготовка к их защите.</w:t>
            </w:r>
          </w:p>
          <w:p w:rsidR="001C0AD6" w:rsidRDefault="001C0AD6" w:rsidP="008657B1">
            <w:r>
              <w:t>Самостоятельное изучение правил выполнения чертежей и технологической документации по ЕСКД и ЕСТП.</w:t>
            </w:r>
          </w:p>
          <w:p w:rsidR="001C0AD6" w:rsidRDefault="00411300" w:rsidP="008657B1">
            <w:r>
              <w:t>Решение и моделирование производственных ситуаций</w:t>
            </w:r>
          </w:p>
          <w:p w:rsidR="001C0AD6" w:rsidRPr="00411300" w:rsidRDefault="00411300" w:rsidP="008657B1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Решение задач, выполнение индивидуальных и коллективных проектных заданий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F43EA7" w:rsidP="008657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8657B1">
            <w:pPr>
              <w:snapToGrid w:val="0"/>
              <w:jc w:val="center"/>
            </w:pPr>
          </w:p>
        </w:tc>
      </w:tr>
      <w:tr w:rsidR="001C0AD6" w:rsidTr="008657B1">
        <w:tc>
          <w:tcPr>
            <w:tcW w:w="13575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1300" w:rsidRDefault="001C0AD6" w:rsidP="00F43EA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8657B1">
            <w:pPr>
              <w:snapToGrid w:val="0"/>
              <w:jc w:val="center"/>
            </w:pPr>
          </w:p>
        </w:tc>
      </w:tr>
      <w:tr w:rsidR="001C0AD6" w:rsidTr="008657B1"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F43EA7" w:rsidP="008657B1">
            <w:pPr>
              <w:snapToGri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8</w:t>
            </w:r>
            <w:r w:rsidR="001C0AD6">
              <w:rPr>
                <w:rFonts w:eastAsia="Calibri"/>
                <w:b/>
                <w:bCs/>
              </w:rPr>
              <w:t xml:space="preserve"> семестр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0AD6" w:rsidRDefault="00F43EA7" w:rsidP="008657B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1C0AD6" w:rsidRDefault="001C0AD6" w:rsidP="008657B1">
            <w:pPr>
              <w:snapToGrid w:val="0"/>
              <w:jc w:val="center"/>
            </w:pPr>
          </w:p>
        </w:tc>
      </w:tr>
      <w:tr w:rsidR="00411300" w:rsidTr="008657B1"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300" w:rsidRDefault="00411300" w:rsidP="008657B1">
            <w:pPr>
              <w:snapToGrid w:val="0"/>
              <w:rPr>
                <w:b/>
              </w:rPr>
            </w:pPr>
            <w:r>
              <w:rPr>
                <w:rFonts w:eastAsia="Calibri"/>
                <w:b/>
                <w:bCs/>
              </w:rPr>
              <w:t>Производственная практика</w:t>
            </w:r>
            <w:r w:rsidR="00A672C6">
              <w:rPr>
                <w:rFonts w:eastAsia="Calibri"/>
                <w:b/>
                <w:bCs/>
              </w:rPr>
              <w:t xml:space="preserve"> </w:t>
            </w:r>
            <w:r>
              <w:rPr>
                <w:b/>
              </w:rPr>
              <w:t>(по профилю специальности)</w:t>
            </w:r>
          </w:p>
          <w:p w:rsidR="00411300" w:rsidRDefault="00411300" w:rsidP="008657B1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411300" w:rsidRDefault="00411300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Организация проектирования электронной аппаратуры</w:t>
            </w:r>
          </w:p>
          <w:p w:rsidR="00411300" w:rsidRDefault="00411300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Условия эксплуатации и их влияние на конструкцию электронной аппаратуры</w:t>
            </w:r>
          </w:p>
          <w:p w:rsidR="00411300" w:rsidRDefault="00411300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Конструирование элементов, узлов и устройств электронной аппаратуры</w:t>
            </w:r>
          </w:p>
          <w:p w:rsidR="00411300" w:rsidRDefault="00411300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Обеспечение надёжной работы конструкции ЭА</w:t>
            </w:r>
          </w:p>
          <w:p w:rsidR="00411300" w:rsidRDefault="000D5156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Выполнение э</w:t>
            </w:r>
            <w:r w:rsidR="00411300">
              <w:rPr>
                <w:rFonts w:eastAsia="Calibri"/>
                <w:bCs/>
              </w:rPr>
              <w:t>лектрически</w:t>
            </w:r>
            <w:r>
              <w:rPr>
                <w:rFonts w:eastAsia="Calibri"/>
                <w:bCs/>
              </w:rPr>
              <w:t>х</w:t>
            </w:r>
            <w:r w:rsidR="00411300">
              <w:rPr>
                <w:rFonts w:eastAsia="Calibri"/>
                <w:bCs/>
              </w:rPr>
              <w:t xml:space="preserve"> соединени</w:t>
            </w:r>
            <w:r>
              <w:rPr>
                <w:rFonts w:eastAsia="Calibri"/>
                <w:bCs/>
              </w:rPr>
              <w:t>й</w:t>
            </w:r>
            <w:r w:rsidR="00411300">
              <w:rPr>
                <w:rFonts w:eastAsia="Calibri"/>
                <w:bCs/>
              </w:rPr>
              <w:t xml:space="preserve"> в электронной аппаратуре</w:t>
            </w:r>
          </w:p>
          <w:p w:rsidR="00411300" w:rsidRDefault="00411300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lastRenderedPageBreak/>
              <w:t>Основы проектирования технологических процессов</w:t>
            </w:r>
            <w:r w:rsidR="000D5156">
              <w:rPr>
                <w:rFonts w:eastAsia="Calibri"/>
                <w:bCs/>
              </w:rPr>
              <w:t xml:space="preserve"> </w:t>
            </w:r>
            <w:r>
              <w:rPr>
                <w:rFonts w:eastAsia="Calibri"/>
                <w:bCs/>
              </w:rPr>
              <w:t>в производстве электронной аппаратуры</w:t>
            </w:r>
          </w:p>
          <w:p w:rsidR="00411300" w:rsidRDefault="000D5156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Изучение т</w:t>
            </w:r>
            <w:r w:rsidR="00411300">
              <w:rPr>
                <w:rFonts w:eastAsia="Calibri"/>
                <w:bCs/>
              </w:rPr>
              <w:t>ехнологи</w:t>
            </w:r>
            <w:r>
              <w:rPr>
                <w:rFonts w:eastAsia="Calibri"/>
                <w:bCs/>
              </w:rPr>
              <w:t>и</w:t>
            </w:r>
            <w:r w:rsidR="00411300">
              <w:rPr>
                <w:rFonts w:eastAsia="Calibri"/>
                <w:bCs/>
              </w:rPr>
              <w:t xml:space="preserve"> изготовления микросхем</w:t>
            </w:r>
          </w:p>
          <w:p w:rsidR="00411300" w:rsidRDefault="000D5156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Проектирование и изготовление печатных </w:t>
            </w:r>
            <w:r w:rsidR="00411300">
              <w:rPr>
                <w:rFonts w:eastAsia="Calibri"/>
                <w:bCs/>
              </w:rPr>
              <w:t xml:space="preserve"> плат</w:t>
            </w:r>
          </w:p>
          <w:p w:rsidR="00411300" w:rsidRDefault="000D5156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</w:t>
            </w:r>
            <w:r w:rsidR="00411300">
              <w:rPr>
                <w:rFonts w:eastAsia="Calibri"/>
                <w:bCs/>
              </w:rPr>
              <w:t>бработк</w:t>
            </w:r>
            <w:r>
              <w:rPr>
                <w:rFonts w:eastAsia="Calibri"/>
                <w:bCs/>
              </w:rPr>
              <w:t>а</w:t>
            </w:r>
            <w:r w:rsidR="00411300">
              <w:rPr>
                <w:rFonts w:eastAsia="Calibri"/>
                <w:bCs/>
              </w:rPr>
              <w:t xml:space="preserve"> и формообразовани</w:t>
            </w:r>
            <w:r>
              <w:rPr>
                <w:rFonts w:eastAsia="Calibri"/>
                <w:bCs/>
              </w:rPr>
              <w:t xml:space="preserve">е </w:t>
            </w:r>
            <w:r w:rsidR="00411300">
              <w:rPr>
                <w:rFonts w:eastAsia="Calibri"/>
                <w:bCs/>
              </w:rPr>
              <w:t xml:space="preserve"> материалов при производстве электронной аппаратуры</w:t>
            </w:r>
          </w:p>
          <w:p w:rsidR="00411300" w:rsidRDefault="00411300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Сбор и монтаж электронной аппаратуры</w:t>
            </w:r>
          </w:p>
          <w:p w:rsidR="00411300" w:rsidRDefault="00411300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Регулировка, настройка, контроль и испытание электронной аппаратуры</w:t>
            </w:r>
          </w:p>
          <w:p w:rsidR="00411300" w:rsidRPr="00B74914" w:rsidRDefault="000D5156" w:rsidP="008657B1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Создание э</w:t>
            </w:r>
            <w:r w:rsidR="00411300">
              <w:rPr>
                <w:rFonts w:eastAsia="Calibri"/>
                <w:bCs/>
              </w:rPr>
              <w:t>ргодизайн</w:t>
            </w:r>
            <w:r>
              <w:rPr>
                <w:rFonts w:eastAsia="Calibri"/>
                <w:bCs/>
              </w:rPr>
              <w:t xml:space="preserve">а </w:t>
            </w:r>
            <w:r w:rsidR="00411300">
              <w:rPr>
                <w:rFonts w:eastAsia="Calibri"/>
                <w:bCs/>
              </w:rPr>
              <w:t xml:space="preserve"> электронной аппаратуры</w:t>
            </w:r>
          </w:p>
        </w:tc>
        <w:tc>
          <w:tcPr>
            <w:tcW w:w="3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1300" w:rsidRPr="000A28B9" w:rsidRDefault="00411300" w:rsidP="008657B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411300" w:rsidRDefault="00411300" w:rsidP="008657B1">
            <w:pPr>
              <w:snapToGrid w:val="0"/>
              <w:jc w:val="center"/>
            </w:pPr>
          </w:p>
        </w:tc>
      </w:tr>
    </w:tbl>
    <w:p w:rsidR="004752C3" w:rsidRPr="00092359" w:rsidRDefault="004752C3">
      <w:pPr>
        <w:rPr>
          <w:color w:val="C00000"/>
        </w:rPr>
        <w:sectPr w:rsidR="004752C3" w:rsidRPr="00092359" w:rsidSect="00F2131E">
          <w:footerReference w:type="default" r:id="rId9"/>
          <w:pgSz w:w="16838" w:h="11906" w:orient="landscape"/>
          <w:pgMar w:top="426" w:right="1134" w:bottom="851" w:left="992" w:header="720" w:footer="709" w:gutter="0"/>
          <w:cols w:space="720"/>
          <w:docGrid w:linePitch="360"/>
        </w:sectPr>
      </w:pPr>
    </w:p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4752C3" w:rsidRDefault="004752C3">
      <w:pPr>
        <w:rPr>
          <w:sz w:val="28"/>
          <w:szCs w:val="28"/>
        </w:rPr>
      </w:pPr>
    </w:p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лабораторий и рабочих мест лабораторий: технологическое оборудование, режущий и мерительный инструмент, технологическая оснастка, оборудование кабинетов: компьютеры, локальная сеть, выход в глобальную сеть, проектор, экран,  комплект учебно-методической документации.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модуля предполагает обязательную учебную практику, которую рекомендуется проводить рассредоточено.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и технологическое оснащение рабочих мест учебной практики: технологическое оборудование, режущий и мерительный инструмент, технологическая оснастка.</w:t>
      </w:r>
    </w:p>
    <w:p w:rsidR="00DF10EE" w:rsidRPr="00DF10EE" w:rsidRDefault="00DF10EE" w:rsidP="00DF10EE"/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4752C3" w:rsidRPr="00DF10EE" w:rsidRDefault="004752C3" w:rsidP="00DF1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:rsidR="004752C3" w:rsidRDefault="00544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Медведев А., Сборка и монтаж электронных устройств: Техносфера М.: 2010</w:t>
      </w:r>
      <w:r w:rsidR="001F7980">
        <w:rPr>
          <w:bCs/>
          <w:sz w:val="28"/>
          <w:szCs w:val="28"/>
        </w:rPr>
        <w:t>, 654с</w:t>
      </w:r>
    </w:p>
    <w:p w:rsidR="004752C3" w:rsidRDefault="00544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Ланин В.Л., Технология сборки, монтажа и контроля в производстве электронной аппаратуры: Инпредо Мн.:200</w:t>
      </w:r>
      <w:r w:rsidR="001F7980">
        <w:rPr>
          <w:sz w:val="28"/>
          <w:szCs w:val="28"/>
        </w:rPr>
        <w:t>7, 128</w:t>
      </w:r>
      <w:r>
        <w:rPr>
          <w:sz w:val="28"/>
          <w:szCs w:val="28"/>
        </w:rPr>
        <w:t>с</w:t>
      </w:r>
    </w:p>
    <w:p w:rsidR="004752C3" w:rsidRDefault="005440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F7980">
        <w:rPr>
          <w:sz w:val="28"/>
          <w:szCs w:val="28"/>
        </w:rPr>
        <w:t>Бушминский И.П., Даутов О.Ш., Технология и автоматизация производства радиоэлектронной аппаратуры: М.: Радио и связь, 2009.-624с</w:t>
      </w:r>
    </w:p>
    <w:p w:rsidR="004752C3" w:rsidRDefault="004752C3">
      <w:pPr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F7980">
        <w:rPr>
          <w:sz w:val="28"/>
          <w:szCs w:val="28"/>
        </w:rPr>
        <w:t>. Егунов А.В., Жуков В.В., Автоматизация и механизация сборки и монтажа узлов на печатных платах. М.: Радио и связь, 2008,-288с</w:t>
      </w:r>
    </w:p>
    <w:p w:rsidR="004752C3" w:rsidRDefault="001F7980" w:rsidP="001F7980">
      <w:pPr>
        <w:tabs>
          <w:tab w:val="left" w:pos="0"/>
        </w:tabs>
        <w:spacing w:line="360" w:lineRule="auto"/>
        <w:ind w:right="-1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 Ханке Х.-И., Ф</w:t>
      </w:r>
      <w:r>
        <w:rPr>
          <w:bCs/>
          <w:sz w:val="28"/>
          <w:szCs w:val="28"/>
        </w:rPr>
        <w:t>абиан Х., Технология производства радиоэлектронной аппаратуры. М.: Энергия, 2008,-464 с.</w:t>
      </w:r>
    </w:p>
    <w:p w:rsidR="004752C3" w:rsidRDefault="001F7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745A2F">
        <w:rPr>
          <w:sz w:val="28"/>
          <w:szCs w:val="28"/>
        </w:rPr>
        <w:t>Ярочкина Г.В., Радиоэлектронная аппаратура и приборы: Монтаж и регулировка.- М.: ИРПО, 2002.-240с</w:t>
      </w:r>
    </w:p>
    <w:p w:rsidR="004752C3" w:rsidRDefault="00745A2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 Белевцев А.Т., Монтаж радиоаппаратуры и приборов.- М.: Высшая школа, 2002,- 345с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FF0000"/>
          <w:sz w:val="28"/>
          <w:szCs w:val="28"/>
        </w:rPr>
      </w:pP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</w:t>
      </w:r>
    </w:p>
    <w:p w:rsidR="004752C3" w:rsidRDefault="00ED16EF">
      <w:pPr>
        <w:spacing w:line="360" w:lineRule="auto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 Павлов М.С., Демешко Г.В. Организация рабочих мест сборщиков и монтажников радиоаппаратуры. – М.: Высшая школа, 2003, 456с</w:t>
      </w:r>
    </w:p>
    <w:p w:rsidR="004752C3" w:rsidRDefault="00ED1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Черкасов А.Л., Радиотовары. – М.: Экономика, 2001, 432с</w:t>
      </w:r>
    </w:p>
    <w:p w:rsidR="004752C3" w:rsidRDefault="00ED1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 Гуревич В.М., Иваненко И.С., Справочник по электронике для студентов ССУЗов, 2010,- 321с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 xml:space="preserve">4.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2.004-88.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Общие требования к выполнению конструкторских и технологических документов на печатающих и графических устройствах вывода ЭВМ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 xml:space="preserve">5.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2.102-68*.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Виды и комплектность конструкторских документов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6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2.103-68*.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Стадии разработки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7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2.104-68*.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Основные надписи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8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2.105-95.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Общие требования к текстовым документам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9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2.106-96.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Текстовые документы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10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2.109-73*.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Основные требования к чертежам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11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2.201-80.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Обозначение изделий и конструкторских документов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12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2.301-68*.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Форматы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13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2.302-68*.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Масштабы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14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2.303-68*.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Линии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15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2.304-81*.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Шрифты чертежные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16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2.701-84*.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Схемы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Виды и типы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Общие требования к выполнению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17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2.702-75*.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Правила выполнения электрических схем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18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2.705-70.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Правила выполнения электрических схем обмоток и изделий с обмотками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19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2.708-8.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Правила выполнения электрических схем цифровой вычислительной техники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20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2.709-89.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проводов и контактных соединений электрических элементов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оборудования и участков цепей в электрических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21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2.710-81*.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буквенно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-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цифровые в электрических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22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2.721-74*.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общего применения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23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>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2.723-68*.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Катушка индуктивности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дроссели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трансформаторы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автотрансформаторы и магнитные усилители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24.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2.727-68*.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Разрядники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предохранители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lastRenderedPageBreak/>
        <w:t>25.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2.728-74*.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Резисторы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,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конденсаторы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26.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2.729-68*.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Приборы электроизмерительные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27.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2.730-73*.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Приборы полупроводниковые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Pr="00BA110B" w:rsidRDefault="001406CF" w:rsidP="001406CF">
      <w:pPr>
        <w:autoSpaceDE w:val="0"/>
        <w:autoSpaceDN w:val="0"/>
        <w:adjustRightInd w:val="0"/>
        <w:jc w:val="both"/>
        <w:rPr>
          <w:rFonts w:ascii="JPFGLL+TimesNewRoman+1" w:hAnsi="JPFGLL+TimesNewRoman+1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28.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2.731-81*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Приборы электровакуумные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</w:p>
    <w:p w:rsidR="001406CF" w:rsidRDefault="001406CF" w:rsidP="001406CF">
      <w:pPr>
        <w:autoSpaceDE w:val="0"/>
        <w:autoSpaceDN w:val="0"/>
        <w:adjustRightInd w:val="0"/>
        <w:jc w:val="both"/>
        <w:rPr>
          <w:rFonts w:ascii="Calibri" w:hAnsi="Calibri" w:cs="JPFGLL+TimesNewRoman+1"/>
          <w:color w:val="000000"/>
          <w:sz w:val="28"/>
          <w:szCs w:val="28"/>
        </w:rPr>
      </w:pPr>
      <w:r>
        <w:rPr>
          <w:rFonts w:cs="JPFGLL+TimesNewRoman+1"/>
          <w:color w:val="000000"/>
          <w:sz w:val="28"/>
          <w:szCs w:val="28"/>
        </w:rPr>
        <w:t>29.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 xml:space="preserve">ГОСТ 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2.732-68*.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Обозначения условные графические в схемах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</w:t>
      </w:r>
      <w:r w:rsidRPr="00BA110B">
        <w:rPr>
          <w:rFonts w:ascii="JPFGJM+TimesNewRoman" w:hAnsi="JPFGJM+TimesNewRoman" w:cs="JPFGJM+TimesNewRoman"/>
          <w:color w:val="000000"/>
          <w:sz w:val="28"/>
          <w:szCs w:val="28"/>
        </w:rPr>
        <w:t>Источники света</w:t>
      </w:r>
      <w:r w:rsidRPr="00BA110B">
        <w:rPr>
          <w:rFonts w:ascii="JPFGLL+TimesNewRoman+1" w:hAnsi="JPFGLL+TimesNewRoman+1" w:cs="JPFGLL+TimesNewRoman+1"/>
          <w:color w:val="000000"/>
          <w:sz w:val="28"/>
          <w:szCs w:val="28"/>
        </w:rPr>
        <w:t xml:space="preserve">. 24 </w:t>
      </w:r>
    </w:p>
    <w:p w:rsidR="004752C3" w:rsidRPr="00860D7B" w:rsidRDefault="001406CF" w:rsidP="00860D7B">
      <w:pPr>
        <w:spacing w:line="360" w:lineRule="auto"/>
        <w:ind w:right="-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30</w:t>
      </w:r>
      <w:r w:rsidR="004752C3">
        <w:rPr>
          <w:bCs/>
          <w:sz w:val="28"/>
          <w:szCs w:val="28"/>
        </w:rPr>
        <w:t xml:space="preserve">. Положение о порядке проведения аттестации рабочих мест по условиям труда. Постановление Министерства труда и социального развития  Российской Федерации </w:t>
      </w:r>
      <w:r w:rsidRPr="001406CF">
        <w:rPr>
          <w:bCs/>
          <w:sz w:val="28"/>
          <w:szCs w:val="28"/>
        </w:rPr>
        <w:t>от 14 марта 1999</w:t>
      </w:r>
      <w:r w:rsidR="004752C3" w:rsidRPr="001406CF">
        <w:rPr>
          <w:bCs/>
          <w:sz w:val="28"/>
          <w:szCs w:val="28"/>
        </w:rPr>
        <w:t xml:space="preserve"> г. № 12.</w:t>
      </w:r>
    </w:p>
    <w:p w:rsidR="004752C3" w:rsidRDefault="004752C3">
      <w:pPr>
        <w:pStyle w:val="21"/>
        <w:spacing w:after="0"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Интернет – ресурсы:</w:t>
      </w:r>
    </w:p>
    <w:p w:rsidR="004752C3" w:rsidRDefault="004752C3">
      <w:pPr>
        <w:pStyle w:val="21"/>
        <w:spacing w:after="0" w:line="360" w:lineRule="auto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  <w:u w:val="single"/>
          <w:lang w:val="en-US"/>
        </w:rPr>
        <w:t>http</w:t>
      </w:r>
      <w:r>
        <w:rPr>
          <w:bCs/>
          <w:sz w:val="28"/>
          <w:szCs w:val="28"/>
          <w:u w:val="single"/>
        </w:rPr>
        <w:t>//</w:t>
      </w:r>
      <w:r>
        <w:rPr>
          <w:bCs/>
          <w:sz w:val="28"/>
          <w:szCs w:val="28"/>
          <w:u w:val="single"/>
          <w:lang w:val="en-US"/>
        </w:rPr>
        <w:t>www</w:t>
      </w:r>
      <w:r>
        <w:rPr>
          <w:bCs/>
          <w:sz w:val="28"/>
          <w:szCs w:val="28"/>
          <w:u w:val="single"/>
        </w:rPr>
        <w:t>.</w:t>
      </w:r>
      <w:r w:rsidR="001406CF">
        <w:rPr>
          <w:bCs/>
          <w:sz w:val="28"/>
          <w:szCs w:val="28"/>
          <w:u w:val="single"/>
          <w:lang w:val="en-US"/>
        </w:rPr>
        <w:t>radiopriborow</w:t>
      </w:r>
      <w:r>
        <w:rPr>
          <w:bCs/>
          <w:sz w:val="28"/>
          <w:szCs w:val="28"/>
          <w:u w:val="single"/>
        </w:rPr>
        <w:t>.</w:t>
      </w:r>
      <w:r>
        <w:rPr>
          <w:bCs/>
          <w:sz w:val="28"/>
          <w:szCs w:val="28"/>
          <w:u w:val="single"/>
          <w:lang w:val="en-US"/>
        </w:rPr>
        <w:t>ru</w:t>
      </w:r>
    </w:p>
    <w:p w:rsidR="004752C3" w:rsidRDefault="004752C3">
      <w:pPr>
        <w:pStyle w:val="21"/>
        <w:spacing w:after="0" w:line="360" w:lineRule="auto"/>
        <w:jc w:val="both"/>
      </w:pPr>
      <w:r>
        <w:t xml:space="preserve">2. </w:t>
      </w:r>
      <w:hyperlink r:id="rId10" w:history="1">
        <w:r>
          <w:rPr>
            <w:rStyle w:val="a7"/>
          </w:rPr>
          <w:t>http://www.sasta.ru</w:t>
        </w:r>
      </w:hyperlink>
    </w:p>
    <w:p w:rsidR="004752C3" w:rsidRDefault="004752C3">
      <w:pPr>
        <w:pStyle w:val="21"/>
        <w:spacing w:after="0" w:line="360" w:lineRule="auto"/>
        <w:jc w:val="both"/>
      </w:pPr>
      <w:r>
        <w:t xml:space="preserve">3. </w:t>
      </w:r>
      <w:hyperlink r:id="rId11" w:history="1">
        <w:r>
          <w:rPr>
            <w:rStyle w:val="a7"/>
          </w:rPr>
          <w:t>http://www.asw.ru</w:t>
        </w:r>
      </w:hyperlink>
    </w:p>
    <w:p w:rsidR="004752C3" w:rsidRDefault="004752C3">
      <w:pPr>
        <w:pStyle w:val="af4"/>
        <w:autoSpaceDE w:val="0"/>
        <w:spacing w:after="0" w:line="360" w:lineRule="auto"/>
        <w:ind w:left="0"/>
        <w:rPr>
          <w:sz w:val="28"/>
          <w:szCs w:val="28"/>
        </w:rPr>
      </w:pPr>
      <w:r>
        <w:t xml:space="preserve">4. </w:t>
      </w:r>
      <w:hyperlink r:id="rId12" w:history="1">
        <w:r w:rsidR="00B20C22" w:rsidRPr="000531F7">
          <w:rPr>
            <w:rStyle w:val="a7"/>
          </w:rPr>
          <w:t>http://www.</w:t>
        </w:r>
        <w:r w:rsidR="00B20C22" w:rsidRPr="000531F7">
          <w:rPr>
            <w:rStyle w:val="a7"/>
            <w:lang w:val="en-US"/>
          </w:rPr>
          <w:t>radioelektronika</w:t>
        </w:r>
        <w:r w:rsidR="00B20C22" w:rsidRPr="000531F7">
          <w:rPr>
            <w:rStyle w:val="a7"/>
          </w:rPr>
          <w:t>.ru</w:t>
        </w:r>
      </w:hyperlink>
    </w:p>
    <w:p w:rsidR="004752C3" w:rsidRDefault="004752C3">
      <w:pPr>
        <w:pStyle w:val="af4"/>
        <w:autoSpaceDE w:val="0"/>
        <w:spacing w:after="0" w:line="360" w:lineRule="auto"/>
        <w:ind w:left="0"/>
        <w:rPr>
          <w:sz w:val="28"/>
          <w:szCs w:val="28"/>
          <w:u w:val="single"/>
        </w:rPr>
      </w:pPr>
      <w:r>
        <w:rPr>
          <w:sz w:val="28"/>
          <w:szCs w:val="28"/>
        </w:rPr>
        <w:t>5.</w:t>
      </w:r>
      <w:r>
        <w:rPr>
          <w:sz w:val="28"/>
          <w:szCs w:val="28"/>
          <w:u w:val="single"/>
        </w:rPr>
        <w:t xml:space="preserve"> http://www.news.elteh.ru</w:t>
      </w:r>
    </w:p>
    <w:p w:rsidR="004752C3" w:rsidRDefault="004752C3">
      <w:pPr>
        <w:pStyle w:val="21"/>
        <w:spacing w:after="0" w:line="240" w:lineRule="auto"/>
        <w:jc w:val="both"/>
        <w:rPr>
          <w:bCs/>
          <w:sz w:val="28"/>
          <w:szCs w:val="28"/>
        </w:rPr>
      </w:pPr>
    </w:p>
    <w:p w:rsidR="004752C3" w:rsidRDefault="004752C3">
      <w:pPr>
        <w:pStyle w:val="21"/>
        <w:spacing w:after="0" w:line="240" w:lineRule="auto"/>
        <w:jc w:val="both"/>
        <w:rPr>
          <w:bCs/>
          <w:sz w:val="28"/>
          <w:szCs w:val="28"/>
        </w:rPr>
      </w:pPr>
    </w:p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4752C3" w:rsidRDefault="004752C3">
      <w:pPr>
        <w:pStyle w:val="22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Освоение программы модуля базируется на изучении общепрофессиональных дисциплин  </w:t>
      </w:r>
      <w:r>
        <w:rPr>
          <w:sz w:val="28"/>
          <w:szCs w:val="28"/>
        </w:rPr>
        <w:t>«Инжене</w:t>
      </w:r>
      <w:r w:rsidR="00B20C22">
        <w:rPr>
          <w:sz w:val="28"/>
          <w:szCs w:val="28"/>
        </w:rPr>
        <w:t>рная графика», «</w:t>
      </w:r>
      <w:r w:rsidR="00B20C22" w:rsidRPr="00B20C22">
        <w:rPr>
          <w:sz w:val="28"/>
          <w:szCs w:val="28"/>
        </w:rPr>
        <w:t>Электротехника</w:t>
      </w:r>
      <w:r w:rsidR="00B20C22">
        <w:rPr>
          <w:sz w:val="28"/>
          <w:szCs w:val="28"/>
        </w:rPr>
        <w:t>», «Метрология, стандартизация и сертификация», «Охрана труда», «Экономика организации», «Электронная техника», «Материаловедение, электрорадиоматериалы и радиокомпоненты</w:t>
      </w:r>
      <w:r>
        <w:rPr>
          <w:sz w:val="28"/>
          <w:szCs w:val="28"/>
        </w:rPr>
        <w:t>»</w:t>
      </w:r>
      <w:r w:rsidR="00B20C22">
        <w:rPr>
          <w:sz w:val="28"/>
          <w:szCs w:val="28"/>
        </w:rPr>
        <w:t>, «Вычислительная техника», «Электрорадиоизмерения»</w:t>
      </w:r>
      <w:r>
        <w:rPr>
          <w:sz w:val="28"/>
          <w:szCs w:val="28"/>
        </w:rPr>
        <w:t>.</w:t>
      </w: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модуля предполагает выполнение курсового проекта по проектированию технологического процесса, направленного на формирование у студентов практических профессиональных умений и знаний, приобретение практического опыта. </w:t>
      </w:r>
    </w:p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модуля предполагает проведение производственной практики, направленной на формирование у студентов </w:t>
      </w:r>
      <w:r>
        <w:rPr>
          <w:bCs/>
          <w:sz w:val="28"/>
          <w:szCs w:val="28"/>
        </w:rPr>
        <w:lastRenderedPageBreak/>
        <w:t xml:space="preserve">практических профессиональных умений, приобретение практического опыта. </w:t>
      </w:r>
    </w:p>
    <w:p w:rsidR="004752C3" w:rsidRDefault="004752C3">
      <w:pPr>
        <w:pStyle w:val="22"/>
        <w:widowControl w:val="0"/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Обязательным условием допуска к производственной практике  в рамках профессионального модуля «</w:t>
      </w:r>
      <w:r w:rsidR="00B20C22">
        <w:rPr>
          <w:sz w:val="28"/>
          <w:szCs w:val="28"/>
        </w:rPr>
        <w:t>Технология сборки и монтажа электронных приборов и устройств</w:t>
      </w:r>
      <w:r>
        <w:rPr>
          <w:bCs/>
          <w:sz w:val="28"/>
          <w:szCs w:val="28"/>
        </w:rPr>
        <w:t xml:space="preserve">» является освоение теоретического материала и выполнение лабораторных работ  и практических занятий в полном объеме в рамках </w:t>
      </w:r>
      <w:r w:rsidR="00B20C22">
        <w:rPr>
          <w:sz w:val="28"/>
          <w:szCs w:val="28"/>
        </w:rPr>
        <w:t>МДК 01</w:t>
      </w:r>
      <w:r>
        <w:rPr>
          <w:sz w:val="28"/>
          <w:szCs w:val="28"/>
        </w:rPr>
        <w:t xml:space="preserve"> и обязательного </w:t>
      </w:r>
      <w:r w:rsidRPr="00387A1E">
        <w:rPr>
          <w:color w:val="C00000"/>
          <w:sz w:val="28"/>
          <w:szCs w:val="28"/>
        </w:rPr>
        <w:t xml:space="preserve">зачета </w:t>
      </w:r>
      <w:r>
        <w:rPr>
          <w:sz w:val="28"/>
          <w:szCs w:val="28"/>
        </w:rPr>
        <w:t>по учебной практике</w:t>
      </w:r>
      <w:r>
        <w:rPr>
          <w:bCs/>
          <w:sz w:val="28"/>
          <w:szCs w:val="28"/>
        </w:rPr>
        <w:t>.</w:t>
      </w:r>
    </w:p>
    <w:p w:rsidR="004752C3" w:rsidRDefault="004752C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 к квалификации педагогических (инженерно-педагогических) кадров, обеспечивающих обучение  по междисциплинарному курсу</w:t>
      </w:r>
      <w:r>
        <w:rPr>
          <w:b/>
          <w:bCs/>
          <w:sz w:val="28"/>
          <w:szCs w:val="28"/>
        </w:rPr>
        <w:t xml:space="preserve">: </w:t>
      </w:r>
      <w:r>
        <w:rPr>
          <w:bCs/>
          <w:sz w:val="28"/>
          <w:szCs w:val="28"/>
        </w:rPr>
        <w:t>наличие высшего профессионального образования, соответствующего профилю модуля.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практикой: высшее инженерное образование, соответствующее профилю модуля.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</w:t>
      </w:r>
      <w:r>
        <w:rPr>
          <w:iCs/>
          <w:sz w:val="28"/>
          <w:szCs w:val="28"/>
        </w:rPr>
        <w:t xml:space="preserve">данного модуля, эти преподаватели </w:t>
      </w:r>
      <w:r>
        <w:rPr>
          <w:bCs/>
          <w:iCs/>
          <w:sz w:val="28"/>
          <w:szCs w:val="28"/>
        </w:rPr>
        <w:t>должны проходить стажировку в профильных организациях не реже 1 раза в 3 года.</w:t>
      </w:r>
    </w:p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</w:p>
    <w:p w:rsidR="000266E4" w:rsidRPr="00A5486F" w:rsidRDefault="000266E4" w:rsidP="000266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4.5</w:t>
      </w:r>
      <w:r w:rsidRPr="00A5486F">
        <w:rPr>
          <w:b/>
          <w:sz w:val="28"/>
          <w:szCs w:val="28"/>
        </w:rPr>
        <w:t xml:space="preserve"> Средства обучения.</w:t>
      </w:r>
    </w:p>
    <w:p w:rsidR="000266E4" w:rsidRDefault="000266E4" w:rsidP="000266E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2658"/>
        <w:gridCol w:w="2949"/>
        <w:gridCol w:w="2520"/>
        <w:gridCol w:w="816"/>
      </w:tblGrid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</w:p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УЭ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Виды</w:t>
            </w:r>
            <w:r>
              <w:rPr>
                <w:b/>
                <w:sz w:val="28"/>
                <w:szCs w:val="28"/>
              </w:rPr>
              <w:t xml:space="preserve"> и </w:t>
            </w:r>
            <w:r w:rsidRPr="00D4078D">
              <w:rPr>
                <w:b/>
                <w:sz w:val="28"/>
                <w:szCs w:val="28"/>
              </w:rPr>
              <w:t xml:space="preserve"> характер средств обучения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Назначение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Характер применения в учебном процессе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Кол-во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43" w:type="dxa"/>
            <w:gridSpan w:val="4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Технические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Комплект лабораторного оборудования «Основы цифровой техники»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 xml:space="preserve"> ОЦТ1-Н-Р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1.Тестирование базовых логических элементов.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2.Сборка и тестирование простейших комбинационных узлов цифровых устройств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Приобретения навыков сборки и тестирования комбинационных и последовательных логических цепей собранных из элементов ТТЛ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серий КР 1533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или 74</w:t>
            </w:r>
            <w:r w:rsidRPr="00D4078D">
              <w:rPr>
                <w:sz w:val="28"/>
                <w:szCs w:val="28"/>
                <w:lang w:val="en-US"/>
              </w:rPr>
              <w:t>ALS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Комплект лабораторного оборудования «Программируемое реле» ПР1-Н-Р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1.Управление программируемых реме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2.Тестирование основных логических функций</w:t>
            </w:r>
          </w:p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3.Тестирование специальных логических функций 4.тестирование логических функций для управления объектом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Проведения лабораторных работ с приобретением знаний в управлении программируемых реле и тестированием логической функции для управления объектом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 xml:space="preserve">Комплект лабораторного оборудования «Датчики технических параметров» 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Тестирование характеристики датчиков основных технологических параметров: линейного и углового положения, скорости вращения, напряжения температуры и тока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 xml:space="preserve">Цель экспериментов – проведение лабораторных работ, где рассматриваются аналоговые и цифровые датчики, основанные на различных физических принципах регистрации измеряемых величин 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Комплект лабораторного оборудования «Электрические цепи и основы электроники» ЭЦОЭ1-Н-Р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Проведение лабораторно-технических занятий по разделу учебных дисциплин «Теория электрических цепей и основы электроники»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Подтвердить теоретические занятия по дисциплине «Электрические цепи и основы электроники» лабораторно-практическими работами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43" w:type="dxa"/>
            <w:gridSpan w:val="4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Информационные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Уголок по охране труда и технике безопасности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Для изучения форм и методов безопасных условий труда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Для реализации использования реальной ситуации правил ТБ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43" w:type="dxa"/>
            <w:gridSpan w:val="4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Учебно-наглядные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Руководство по выполнению базовых экспериментов ОЦТ.001.РБЭ(920)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 xml:space="preserve">Для получения базовой информации и 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Помощь в проведении лабораторно-практических работ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1</w:t>
            </w: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Руководство по выполнению базовых экспериментов ПР.001.РБЭ(932.2)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Руководство по выполнению базовых экспериментов ДТП.001.РБЭ(940)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D4078D" w:rsidTr="00C105F9">
        <w:tc>
          <w:tcPr>
            <w:tcW w:w="628" w:type="dxa"/>
          </w:tcPr>
          <w:p w:rsidR="000266E4" w:rsidRPr="00D4078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D4078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658" w:type="dxa"/>
          </w:tcPr>
          <w:p w:rsidR="000266E4" w:rsidRPr="00D4078D" w:rsidRDefault="000266E4" w:rsidP="00C105F9">
            <w:pPr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Руководство по выполнению базовых экспериментов ЭЦОЭ.002.РБЭ(919)</w:t>
            </w:r>
          </w:p>
        </w:tc>
        <w:tc>
          <w:tcPr>
            <w:tcW w:w="2949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  <w:r w:rsidRPr="00D4078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D4078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266E4" w:rsidRPr="008D601C" w:rsidRDefault="000266E4" w:rsidP="000266E4">
      <w:pPr>
        <w:jc w:val="center"/>
        <w:rPr>
          <w:sz w:val="28"/>
          <w:szCs w:val="28"/>
        </w:rPr>
      </w:pPr>
    </w:p>
    <w:p w:rsidR="000266E4" w:rsidRDefault="000266E4" w:rsidP="00872BE1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4.6</w:t>
      </w:r>
      <w:r w:rsidRPr="00860ADD">
        <w:rPr>
          <w:b/>
          <w:sz w:val="32"/>
          <w:szCs w:val="32"/>
        </w:rPr>
        <w:t xml:space="preserve"> Материально-техническая база</w:t>
      </w:r>
      <w:r>
        <w:rPr>
          <w:sz w:val="28"/>
          <w:szCs w:val="28"/>
        </w:rPr>
        <w:t>.</w:t>
      </w:r>
    </w:p>
    <w:p w:rsidR="000266E4" w:rsidRDefault="000266E4" w:rsidP="000266E4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0"/>
        <w:gridCol w:w="3970"/>
        <w:gridCol w:w="816"/>
      </w:tblGrid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860AD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860ADD">
              <w:rPr>
                <w:b/>
                <w:sz w:val="28"/>
                <w:szCs w:val="28"/>
              </w:rPr>
              <w:t>Наименование оборудования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860ADD">
              <w:rPr>
                <w:b/>
                <w:sz w:val="28"/>
                <w:szCs w:val="28"/>
              </w:rPr>
              <w:t>Характер применения в учебном процессе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b/>
                <w:sz w:val="28"/>
                <w:szCs w:val="28"/>
              </w:rPr>
            </w:pPr>
            <w:r w:rsidRPr="00860ADD">
              <w:rPr>
                <w:b/>
                <w:sz w:val="28"/>
                <w:szCs w:val="28"/>
              </w:rPr>
              <w:t>Кол.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4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Комплект лабораторного оборудования «Основы цифровой техники» ОЦТ1-Н-Р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Приобретения навыков сборки и тестирования комбинационных и последовательных логических цепей, собранных из стандартных элементов ТТЛ серии КР 1533 или 74А</w:t>
            </w:r>
            <w:r w:rsidRPr="00860ADD">
              <w:rPr>
                <w:sz w:val="28"/>
                <w:szCs w:val="28"/>
                <w:lang w:val="en-US"/>
              </w:rPr>
              <w:t>LS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  <w:lang w:val="en-US"/>
              </w:rPr>
            </w:pPr>
            <w:r w:rsidRPr="00860ADD">
              <w:rPr>
                <w:sz w:val="28"/>
                <w:szCs w:val="28"/>
                <w:lang w:val="en-US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  <w:lang w:val="en-US"/>
              </w:rPr>
            </w:pPr>
            <w:r w:rsidRPr="00860AD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Комплект лабораторного оборудования «Программируемое реле» ПР1-Н-Р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Проведение лабораторных работ с приобретением знаний в управлении программируемым реле и тестированием логической функции для управления объектов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Комплект лабораторного оборудования «Датчики технологических параметров» ДТП1-Н-Р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 xml:space="preserve">Проведение лабораторных работ, где рассматриваются аналоговые и цифровые датчики, основанные на </w:t>
            </w:r>
            <w:r w:rsidRPr="00860ADD">
              <w:rPr>
                <w:sz w:val="28"/>
                <w:szCs w:val="28"/>
              </w:rPr>
              <w:lastRenderedPageBreak/>
              <w:t>различных физических принципах регистрации измеряемых величин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lastRenderedPageBreak/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Комплект лабораторного оборудования «Электрические цепи и основы электроники» ЭЦОЭ1-Н-Р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Подтвердить теоретические знания по дисциплине «Электрические цепи и основы электроники» лабораторно-практическими работами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Инвентарь</w:t>
            </w:r>
          </w:p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Корзина для мусора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Для соблюдения санитарно-гигиенических норм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Подставка для бумаг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Мебель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Столы ученические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Для проведения обучения и проведения лабораторных работ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14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2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Стол для преподавателя, мастера п/о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3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Табурет рабочий для учащихся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14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4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Стул для преподавателя, мастера р/о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Информационные стенды</w:t>
            </w: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</w:tr>
      <w:tr w:rsidR="000266E4" w:rsidRPr="00860ADD" w:rsidTr="00C105F9">
        <w:tc>
          <w:tcPr>
            <w:tcW w:w="675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Уголок по технике безопасности</w:t>
            </w:r>
          </w:p>
        </w:tc>
        <w:tc>
          <w:tcPr>
            <w:tcW w:w="3970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0266E4" w:rsidRPr="00860ADD" w:rsidRDefault="000266E4" w:rsidP="00C105F9">
            <w:pPr>
              <w:jc w:val="center"/>
              <w:rPr>
                <w:sz w:val="28"/>
                <w:szCs w:val="28"/>
              </w:rPr>
            </w:pPr>
            <w:r w:rsidRPr="00860ADD">
              <w:rPr>
                <w:sz w:val="28"/>
                <w:szCs w:val="28"/>
              </w:rPr>
              <w:t>1</w:t>
            </w:r>
          </w:p>
        </w:tc>
      </w:tr>
    </w:tbl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</w:p>
    <w:p w:rsidR="000266E4" w:rsidRDefault="000266E4" w:rsidP="000266E4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0266E4" w:rsidRDefault="000266E4" w:rsidP="00026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</w:pP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Cs/>
          <w:iCs/>
          <w:sz w:val="28"/>
          <w:szCs w:val="28"/>
        </w:rPr>
      </w:pPr>
    </w:p>
    <w:p w:rsidR="004752C3" w:rsidRDefault="004752C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68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:rsidR="004752C3" w:rsidRDefault="004752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660"/>
        <w:gridCol w:w="3710"/>
        <w:gridCol w:w="3286"/>
      </w:tblGrid>
      <w:tr w:rsidR="004752C3" w:rsidTr="001A6638"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ind w:right="-108"/>
              <w:jc w:val="center"/>
              <w:rPr>
                <w:b/>
                <w:bCs/>
                <w:spacing w:val="4"/>
                <w:sz w:val="28"/>
                <w:szCs w:val="28"/>
              </w:rPr>
            </w:pPr>
            <w:r>
              <w:rPr>
                <w:b/>
                <w:bCs/>
                <w:spacing w:val="4"/>
                <w:sz w:val="28"/>
                <w:szCs w:val="28"/>
              </w:rPr>
              <w:t>Результаты</w:t>
            </w:r>
          </w:p>
          <w:p w:rsidR="004752C3" w:rsidRDefault="004752C3">
            <w:pPr>
              <w:ind w:right="-108"/>
              <w:jc w:val="center"/>
              <w:rPr>
                <w:b/>
                <w:bCs/>
                <w:spacing w:val="4"/>
                <w:sz w:val="28"/>
                <w:szCs w:val="28"/>
              </w:rPr>
            </w:pPr>
            <w:r>
              <w:rPr>
                <w:b/>
                <w:bCs/>
                <w:spacing w:val="4"/>
                <w:sz w:val="28"/>
                <w:szCs w:val="28"/>
              </w:rPr>
              <w:t>(освоенные профессиональные компетенции)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ind w:right="-108"/>
              <w:jc w:val="center"/>
              <w:rPr>
                <w:b/>
                <w:spacing w:val="4"/>
                <w:sz w:val="28"/>
                <w:szCs w:val="28"/>
              </w:rPr>
            </w:pPr>
            <w:r>
              <w:rPr>
                <w:b/>
                <w:spacing w:val="4"/>
                <w:sz w:val="28"/>
                <w:szCs w:val="28"/>
              </w:rPr>
              <w:t>Основные показатели оценки результата</w:t>
            </w:r>
          </w:p>
          <w:p w:rsidR="004752C3" w:rsidRDefault="004752C3">
            <w:pPr>
              <w:ind w:right="-108"/>
              <w:jc w:val="center"/>
              <w:rPr>
                <w:bCs/>
                <w:color w:val="00B0F0"/>
                <w:spacing w:val="4"/>
              </w:rPr>
            </w:pPr>
          </w:p>
        </w:tc>
        <w:tc>
          <w:tcPr>
            <w:tcW w:w="3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ind w:right="-108"/>
              <w:jc w:val="center"/>
              <w:rPr>
                <w:b/>
                <w:spacing w:val="4"/>
                <w:sz w:val="28"/>
                <w:szCs w:val="28"/>
              </w:rPr>
            </w:pPr>
            <w:r>
              <w:rPr>
                <w:b/>
                <w:spacing w:val="4"/>
                <w:sz w:val="28"/>
                <w:szCs w:val="28"/>
              </w:rPr>
              <w:t>Формы и методы контроля и оценки</w:t>
            </w:r>
          </w:p>
          <w:p w:rsidR="004752C3" w:rsidRDefault="004752C3">
            <w:pPr>
              <w:ind w:right="-108"/>
              <w:jc w:val="center"/>
              <w:rPr>
                <w:b/>
                <w:bCs/>
                <w:color w:val="00B0F0"/>
                <w:spacing w:val="4"/>
              </w:rPr>
            </w:pPr>
          </w:p>
        </w:tc>
      </w:tr>
      <w:tr w:rsidR="004752C3" w:rsidTr="001A6638">
        <w:trPr>
          <w:trHeight w:val="3322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A153F1" w:rsidP="00D05B7C">
            <w:pPr>
              <w:pStyle w:val="af"/>
              <w:widowControl w:val="0"/>
              <w:snapToGrid w:val="0"/>
              <w:ind w:left="0" w:right="-108" w:firstLine="0"/>
              <w:rPr>
                <w:spacing w:val="4"/>
                <w:sz w:val="28"/>
                <w:szCs w:val="28"/>
              </w:rPr>
            </w:pPr>
            <w:r>
              <w:rPr>
                <w:bCs/>
                <w:sz w:val="28"/>
              </w:rPr>
              <w:t>ПК.</w:t>
            </w:r>
            <w:r w:rsidR="00D05B7C">
              <w:rPr>
                <w:bCs/>
                <w:sz w:val="28"/>
              </w:rPr>
              <w:t xml:space="preserve">1 </w:t>
            </w:r>
            <w:r w:rsidR="004752C3">
              <w:rPr>
                <w:bCs/>
                <w:sz w:val="28"/>
              </w:rPr>
              <w:t xml:space="preserve">Использовать </w:t>
            </w:r>
            <w:r w:rsidR="00D05B7C">
              <w:rPr>
                <w:bCs/>
                <w:sz w:val="28"/>
              </w:rPr>
              <w:t>технологии сборки электронных приборов и устройств</w:t>
            </w:r>
            <w:r w:rsidR="004752C3">
              <w:rPr>
                <w:spacing w:val="4"/>
                <w:sz w:val="28"/>
                <w:szCs w:val="28"/>
              </w:rPr>
              <w:t>.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полнота и точность  использования конструкторской документации при разработке технологического процесса</w:t>
            </w:r>
          </w:p>
          <w:p w:rsidR="004752C3" w:rsidRDefault="004752C3">
            <w:pPr>
              <w:spacing w:line="228" w:lineRule="auto"/>
              <w:rPr>
                <w:sz w:val="28"/>
                <w:szCs w:val="28"/>
              </w:rPr>
            </w:pPr>
          </w:p>
          <w:p w:rsidR="004752C3" w:rsidRDefault="004752C3">
            <w:pPr>
              <w:spacing w:line="228" w:lineRule="auto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-соответствие разработанного технологического процесса конструкторской документации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F358D" w:rsidRDefault="00CF358D" w:rsidP="00CF358D">
            <w:pPr>
              <w:pStyle w:val="Default"/>
              <w:jc w:val="both"/>
            </w:pPr>
            <w:r>
              <w:t>Текущая аттестация.</w:t>
            </w:r>
          </w:p>
          <w:p w:rsidR="00CF358D" w:rsidRDefault="00CF358D" w:rsidP="00CF358D">
            <w:pPr>
              <w:pStyle w:val="Default"/>
              <w:jc w:val="both"/>
            </w:pPr>
            <w:r>
              <w:t>Тестирование.</w:t>
            </w:r>
          </w:p>
          <w:p w:rsidR="00CF358D" w:rsidRPr="00F859FC" w:rsidRDefault="00CF358D" w:rsidP="00CF358D">
            <w:pPr>
              <w:pStyle w:val="Default"/>
              <w:ind w:left="34" w:firstLine="5"/>
              <w:jc w:val="both"/>
            </w:pPr>
            <w:r w:rsidRPr="00F859FC">
              <w:t>Экспертная оценка на практиче</w:t>
            </w:r>
            <w:r>
              <w:t>с</w:t>
            </w:r>
            <w:r w:rsidRPr="00F859FC">
              <w:t xml:space="preserve">ких занятиях. </w:t>
            </w:r>
          </w:p>
          <w:p w:rsidR="00CF358D" w:rsidRPr="00F859FC" w:rsidRDefault="00CF358D" w:rsidP="00CF358D">
            <w:pPr>
              <w:pStyle w:val="Default"/>
              <w:ind w:left="34" w:firstLine="5"/>
              <w:jc w:val="both"/>
            </w:pPr>
            <w:r w:rsidRPr="00F859FC">
              <w:t>Экспертная оценка выполнения заданий для  самостоятельной</w:t>
            </w:r>
            <w:r>
              <w:t xml:space="preserve"> работы</w:t>
            </w:r>
            <w:r w:rsidRPr="00F859FC">
              <w:t xml:space="preserve">. </w:t>
            </w:r>
          </w:p>
          <w:p w:rsidR="00CF358D" w:rsidRDefault="00CF358D" w:rsidP="00CF358D">
            <w:pPr>
              <w:widowControl w:val="0"/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F859FC">
              <w:rPr>
                <w:bCs/>
              </w:rPr>
              <w:t>Экспертная оценка в рамках текущего контроля в ходе проведения учебной практики.</w:t>
            </w:r>
          </w:p>
          <w:p w:rsidR="00CF358D" w:rsidRDefault="00CF358D" w:rsidP="00CF358D">
            <w:pPr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Защита курсового проекта.</w:t>
            </w:r>
          </w:p>
          <w:p w:rsidR="00CF358D" w:rsidRPr="00F859FC" w:rsidRDefault="00CF358D" w:rsidP="00CF358D">
            <w:pPr>
              <w:widowControl w:val="0"/>
              <w:jc w:val="both"/>
            </w:pPr>
            <w:r>
              <w:t>Экзамен по итогам семестра.</w:t>
            </w:r>
          </w:p>
          <w:p w:rsidR="00CF358D" w:rsidRDefault="00CF358D" w:rsidP="00CF358D">
            <w:pPr>
              <w:jc w:val="both"/>
            </w:pPr>
            <w:r w:rsidRPr="00F859FC">
              <w:t>Квалификационный экзамен по ПМ.0</w:t>
            </w:r>
            <w:r>
              <w:t>1</w:t>
            </w:r>
          </w:p>
          <w:p w:rsidR="004752C3" w:rsidRDefault="004752C3">
            <w:pPr>
              <w:ind w:right="-108"/>
              <w:rPr>
                <w:spacing w:val="4"/>
                <w:sz w:val="28"/>
                <w:szCs w:val="28"/>
              </w:rPr>
            </w:pPr>
          </w:p>
        </w:tc>
      </w:tr>
      <w:tr w:rsidR="004752C3" w:rsidTr="001A6638">
        <w:trPr>
          <w:trHeight w:val="63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D05B7C" w:rsidP="00D05B7C">
            <w:pPr>
              <w:widowControl w:val="0"/>
              <w:snapToGrid w:val="0"/>
              <w:ind w:right="-108"/>
              <w:rPr>
                <w:bCs/>
                <w:sz w:val="28"/>
              </w:rPr>
            </w:pPr>
            <w:r>
              <w:rPr>
                <w:bCs/>
                <w:sz w:val="28"/>
              </w:rPr>
              <w:t>ПК1.2  Использовать технологии монтажа электронных приборов и устройств</w:t>
            </w:r>
            <w:r>
              <w:rPr>
                <w:spacing w:val="4"/>
                <w:sz w:val="28"/>
                <w:szCs w:val="28"/>
              </w:rPr>
              <w:t>.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36047">
            <w:pPr>
              <w:spacing w:line="228" w:lineRule="auto"/>
              <w:rPr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-соответствие разработанного технологического процесса конструкторской документации</w:t>
            </w:r>
          </w:p>
        </w:tc>
        <w:tc>
          <w:tcPr>
            <w:tcW w:w="3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5B7C" w:rsidRDefault="00D05B7C" w:rsidP="00D05B7C">
            <w:pPr>
              <w:pStyle w:val="Default"/>
              <w:jc w:val="both"/>
            </w:pPr>
            <w:r>
              <w:t>Текущая аттестация.</w:t>
            </w:r>
          </w:p>
          <w:p w:rsidR="00D05B7C" w:rsidRDefault="00D05B7C" w:rsidP="00D05B7C">
            <w:pPr>
              <w:pStyle w:val="Default"/>
              <w:jc w:val="both"/>
            </w:pPr>
            <w:r>
              <w:t>Тестирование.</w:t>
            </w:r>
          </w:p>
          <w:p w:rsidR="00D05B7C" w:rsidRPr="00F859FC" w:rsidRDefault="00D05B7C" w:rsidP="00D05B7C">
            <w:pPr>
              <w:pStyle w:val="Default"/>
              <w:ind w:left="34" w:firstLine="5"/>
              <w:jc w:val="both"/>
            </w:pPr>
            <w:r w:rsidRPr="00F859FC">
              <w:t>Экспертная оценка на практиче</w:t>
            </w:r>
            <w:r>
              <w:t>с</w:t>
            </w:r>
            <w:r w:rsidRPr="00F859FC">
              <w:t xml:space="preserve">ких занятиях. </w:t>
            </w:r>
          </w:p>
          <w:p w:rsidR="00D05B7C" w:rsidRPr="00F859FC" w:rsidRDefault="00D05B7C" w:rsidP="00D05B7C">
            <w:pPr>
              <w:pStyle w:val="Default"/>
              <w:ind w:left="34" w:firstLine="5"/>
              <w:jc w:val="both"/>
            </w:pPr>
            <w:r w:rsidRPr="00F859FC">
              <w:t>Экспертная оценка выполнения заданий для  самостоятельной</w:t>
            </w:r>
            <w:r>
              <w:t xml:space="preserve"> работы</w:t>
            </w:r>
            <w:r w:rsidRPr="00F859FC">
              <w:t xml:space="preserve">. </w:t>
            </w:r>
          </w:p>
          <w:p w:rsidR="00D05B7C" w:rsidRDefault="00D05B7C" w:rsidP="00D05B7C">
            <w:pPr>
              <w:widowControl w:val="0"/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F859FC">
              <w:rPr>
                <w:bCs/>
              </w:rPr>
              <w:t>Экспертная оценка в рамках текущего контроля в ходе проведения учебной практики.</w:t>
            </w:r>
          </w:p>
          <w:p w:rsidR="00D05B7C" w:rsidRDefault="00D05B7C" w:rsidP="00D05B7C">
            <w:pPr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Защита курсового проекта.</w:t>
            </w:r>
          </w:p>
          <w:p w:rsidR="00D05B7C" w:rsidRPr="00F859FC" w:rsidRDefault="00D05B7C" w:rsidP="00D05B7C">
            <w:pPr>
              <w:widowControl w:val="0"/>
              <w:jc w:val="both"/>
            </w:pPr>
            <w:r>
              <w:t>Экзамен по итогам семестра.</w:t>
            </w:r>
          </w:p>
          <w:p w:rsidR="00D05B7C" w:rsidRDefault="00D05B7C" w:rsidP="00D05B7C">
            <w:pPr>
              <w:jc w:val="both"/>
            </w:pPr>
            <w:r w:rsidRPr="00F859FC">
              <w:t>Квалификационный экзамен по ПМ.0</w:t>
            </w:r>
            <w:r>
              <w:t>1</w:t>
            </w:r>
          </w:p>
          <w:p w:rsidR="004752C3" w:rsidRDefault="004752C3">
            <w:pPr>
              <w:ind w:right="-108"/>
              <w:rPr>
                <w:bCs/>
                <w:spacing w:val="4"/>
                <w:sz w:val="28"/>
                <w:szCs w:val="28"/>
              </w:rPr>
            </w:pPr>
          </w:p>
        </w:tc>
      </w:tr>
      <w:tr w:rsidR="00D05B7C" w:rsidTr="001A6638">
        <w:trPr>
          <w:trHeight w:val="637"/>
        </w:trPr>
        <w:tc>
          <w:tcPr>
            <w:tcW w:w="2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05B7C" w:rsidRDefault="00D05B7C">
            <w:pPr>
              <w:pStyle w:val="af"/>
              <w:widowControl w:val="0"/>
              <w:snapToGrid w:val="0"/>
              <w:ind w:left="0" w:right="-108" w:firstLine="0"/>
              <w:rPr>
                <w:bCs/>
                <w:sz w:val="28"/>
              </w:rPr>
            </w:pPr>
            <w:r>
              <w:rPr>
                <w:bCs/>
                <w:sz w:val="28"/>
              </w:rPr>
              <w:t>ПК1.3 2  Использовать технологии демонтажа электронных приборов и устройств</w:t>
            </w:r>
            <w:r>
              <w:rPr>
                <w:spacing w:val="4"/>
                <w:sz w:val="28"/>
                <w:szCs w:val="28"/>
              </w:rPr>
              <w:t>.</w:t>
            </w:r>
          </w:p>
        </w:tc>
        <w:tc>
          <w:tcPr>
            <w:tcW w:w="37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D05B7C" w:rsidRDefault="00D05B7C">
            <w:pPr>
              <w:pStyle w:val="22"/>
              <w:widowControl w:val="0"/>
              <w:snapToGrid w:val="0"/>
              <w:ind w:left="0" w:right="-108" w:firstLine="0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- оптимальность и эффективность выбора маршрута изготовления печатной платы</w:t>
            </w:r>
          </w:p>
          <w:p w:rsidR="00D05B7C" w:rsidRDefault="00D05B7C">
            <w:pPr>
              <w:pStyle w:val="22"/>
              <w:widowControl w:val="0"/>
              <w:ind w:left="0" w:right="-108" w:firstLine="0"/>
              <w:rPr>
                <w:color w:val="FF0000"/>
                <w:spacing w:val="4"/>
                <w:sz w:val="28"/>
                <w:szCs w:val="28"/>
              </w:rPr>
            </w:pPr>
          </w:p>
          <w:p w:rsidR="00D05B7C" w:rsidRDefault="00D05B7C">
            <w:pPr>
              <w:pStyle w:val="22"/>
              <w:widowControl w:val="0"/>
              <w:ind w:left="0" w:right="-108" w:firstLine="0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 xml:space="preserve">-оптимальность и эффективность </w:t>
            </w:r>
            <w:r>
              <w:rPr>
                <w:spacing w:val="4"/>
                <w:sz w:val="28"/>
                <w:szCs w:val="28"/>
              </w:rPr>
              <w:lastRenderedPageBreak/>
              <w:t>спроектированных технологических операций</w:t>
            </w:r>
          </w:p>
          <w:p w:rsidR="00D05B7C" w:rsidRDefault="00D05B7C">
            <w:pPr>
              <w:pStyle w:val="22"/>
              <w:widowControl w:val="0"/>
              <w:ind w:left="0" w:right="-108" w:firstLine="0"/>
              <w:rPr>
                <w:color w:val="FF0000"/>
                <w:spacing w:val="4"/>
                <w:sz w:val="28"/>
                <w:szCs w:val="28"/>
              </w:rPr>
            </w:pPr>
          </w:p>
          <w:p w:rsidR="00D05B7C" w:rsidRDefault="00D05B7C">
            <w:pPr>
              <w:pStyle w:val="22"/>
              <w:widowControl w:val="0"/>
              <w:spacing w:line="228" w:lineRule="auto"/>
              <w:ind w:left="0" w:firstLine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3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05B7C" w:rsidRDefault="00D05B7C" w:rsidP="00D05B7C">
            <w:pPr>
              <w:pStyle w:val="Default"/>
              <w:jc w:val="both"/>
            </w:pPr>
            <w:r>
              <w:lastRenderedPageBreak/>
              <w:t>Текущая аттестация.</w:t>
            </w:r>
          </w:p>
          <w:p w:rsidR="00D05B7C" w:rsidRDefault="00D05B7C" w:rsidP="00D05B7C">
            <w:pPr>
              <w:pStyle w:val="Default"/>
              <w:jc w:val="both"/>
            </w:pPr>
            <w:r>
              <w:t>Тестирование.</w:t>
            </w:r>
          </w:p>
          <w:p w:rsidR="00D05B7C" w:rsidRPr="00F859FC" w:rsidRDefault="00D05B7C" w:rsidP="00D05B7C">
            <w:pPr>
              <w:pStyle w:val="Default"/>
              <w:ind w:left="34" w:firstLine="5"/>
              <w:jc w:val="both"/>
            </w:pPr>
            <w:r w:rsidRPr="00F859FC">
              <w:t>Экспертная оценка на практиче</w:t>
            </w:r>
            <w:r>
              <w:t>с</w:t>
            </w:r>
            <w:r w:rsidRPr="00F859FC">
              <w:t xml:space="preserve">ких занятиях. </w:t>
            </w:r>
          </w:p>
          <w:p w:rsidR="00D05B7C" w:rsidRPr="00F859FC" w:rsidRDefault="00D05B7C" w:rsidP="00D05B7C">
            <w:pPr>
              <w:pStyle w:val="Default"/>
              <w:ind w:left="34" w:firstLine="5"/>
              <w:jc w:val="both"/>
            </w:pPr>
            <w:r w:rsidRPr="00F859FC">
              <w:t>Экспертная оценка выполнения заданий для  самостоятельной</w:t>
            </w:r>
            <w:r>
              <w:t xml:space="preserve"> работы</w:t>
            </w:r>
            <w:r w:rsidRPr="00F859FC">
              <w:t xml:space="preserve">. </w:t>
            </w:r>
          </w:p>
          <w:p w:rsidR="00D05B7C" w:rsidRDefault="00D05B7C" w:rsidP="00D05B7C">
            <w:pPr>
              <w:widowControl w:val="0"/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</w:t>
            </w:r>
            <w:r w:rsidRPr="00F859FC">
              <w:rPr>
                <w:bCs/>
              </w:rPr>
              <w:t xml:space="preserve">Экспертная оценка в рамках текущего контроля в ходе </w:t>
            </w:r>
            <w:r w:rsidRPr="00F859FC">
              <w:rPr>
                <w:bCs/>
              </w:rPr>
              <w:lastRenderedPageBreak/>
              <w:t>проведения учебной практики.</w:t>
            </w:r>
          </w:p>
          <w:p w:rsidR="00D05B7C" w:rsidRDefault="00D05B7C" w:rsidP="00D05B7C">
            <w:pPr>
              <w:ind w:hanging="108"/>
              <w:jc w:val="both"/>
              <w:rPr>
                <w:bCs/>
              </w:rPr>
            </w:pPr>
            <w:r>
              <w:rPr>
                <w:bCs/>
              </w:rPr>
              <w:t xml:space="preserve"> Защита курсового проекта.</w:t>
            </w:r>
          </w:p>
          <w:p w:rsidR="00D05B7C" w:rsidRPr="00F859FC" w:rsidRDefault="00D05B7C" w:rsidP="00D05B7C">
            <w:pPr>
              <w:widowControl w:val="0"/>
              <w:jc w:val="both"/>
            </w:pPr>
            <w:r>
              <w:t>Экзамен по итогам семестра.</w:t>
            </w:r>
          </w:p>
          <w:p w:rsidR="00D05B7C" w:rsidRDefault="00D05B7C" w:rsidP="00D05B7C">
            <w:pPr>
              <w:jc w:val="both"/>
            </w:pPr>
            <w:r w:rsidRPr="00F859FC">
              <w:t>Квалификационный экзамен по ПМ.0</w:t>
            </w:r>
            <w:r>
              <w:t>1</w:t>
            </w:r>
          </w:p>
          <w:p w:rsidR="00D05B7C" w:rsidRDefault="00D05B7C" w:rsidP="00D05B7C">
            <w:pPr>
              <w:ind w:right="-108"/>
              <w:rPr>
                <w:bCs/>
                <w:spacing w:val="4"/>
                <w:sz w:val="28"/>
                <w:szCs w:val="28"/>
              </w:rPr>
            </w:pPr>
          </w:p>
        </w:tc>
      </w:tr>
    </w:tbl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2943"/>
        <w:gridCol w:w="3543"/>
        <w:gridCol w:w="3169"/>
      </w:tblGrid>
      <w:tr w:rsidR="004752C3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4752C3" w:rsidRDefault="004752C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752C3" w:rsidRDefault="004752C3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CF358D" w:rsidP="00CF358D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1</w:t>
            </w:r>
            <w:r w:rsidR="00436047">
              <w:rPr>
                <w:sz w:val="28"/>
                <w:szCs w:val="28"/>
              </w:rPr>
              <w:t xml:space="preserve"> </w:t>
            </w:r>
            <w:r w:rsidR="004752C3">
              <w:rPr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демонстрация интереса к профессии в процессе учебной деятельности и на практике;</w:t>
            </w:r>
          </w:p>
          <w:p w:rsidR="004752C3" w:rsidRDefault="004752C3">
            <w:p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   участие в конкурсах профессионального мастерства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наблюдений за обучающимся</w:t>
            </w:r>
          </w:p>
          <w:p w:rsidR="004752C3" w:rsidRDefault="004752C3">
            <w:pPr>
              <w:rPr>
                <w:bCs/>
                <w:sz w:val="28"/>
                <w:szCs w:val="28"/>
              </w:rPr>
            </w:pPr>
          </w:p>
          <w:p w:rsidR="004752C3" w:rsidRDefault="004752C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-тестирование на профессиональную пригодность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CF358D">
            <w:pPr>
              <w:pStyle w:val="af"/>
              <w:widowControl w:val="0"/>
              <w:snapToGrid w:val="0"/>
              <w:ind w:left="0" w:firstLine="0"/>
              <w:rPr>
                <w:sz w:val="28"/>
              </w:rPr>
            </w:pPr>
            <w:r>
              <w:rPr>
                <w:sz w:val="28"/>
              </w:rPr>
              <w:t>ОК</w:t>
            </w:r>
            <w:r w:rsidR="0043604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2 </w:t>
            </w:r>
            <w:r w:rsidR="004752C3">
              <w:rPr>
                <w:sz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CF358D" w:rsidP="00CF358D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4752C3">
              <w:rPr>
                <w:bCs/>
                <w:sz w:val="28"/>
                <w:szCs w:val="28"/>
              </w:rPr>
              <w:t>боснован</w:t>
            </w:r>
            <w:r>
              <w:rPr>
                <w:bCs/>
                <w:sz w:val="28"/>
                <w:szCs w:val="28"/>
              </w:rPr>
              <w:t xml:space="preserve">ие </w:t>
            </w:r>
            <w:r w:rsidR="004752C3">
              <w:rPr>
                <w:bCs/>
                <w:sz w:val="28"/>
                <w:szCs w:val="28"/>
              </w:rPr>
              <w:t xml:space="preserve"> выбора методов и способов решения профессиональных задач в области разработки технологических процессов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защиты практических и лабораторных работ</w:t>
            </w:r>
          </w:p>
          <w:p w:rsidR="004752C3" w:rsidRDefault="004752C3">
            <w:pPr>
              <w:rPr>
                <w:bCs/>
                <w:color w:val="FF0000"/>
                <w:sz w:val="28"/>
                <w:szCs w:val="28"/>
              </w:rPr>
            </w:pP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436047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 xml:space="preserve">ОК 3 </w:t>
            </w:r>
            <w:r w:rsidR="004752C3"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решение стандартных и нестандартных профессиональных задач в области разработки технологических процессов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участия обучающегося в деловой игре</w:t>
            </w:r>
          </w:p>
          <w:p w:rsidR="004752C3" w:rsidRDefault="004752C3">
            <w:pPr>
              <w:rPr>
                <w:bCs/>
                <w:sz w:val="28"/>
                <w:szCs w:val="28"/>
              </w:rPr>
            </w:pPr>
          </w:p>
          <w:p w:rsidR="004752C3" w:rsidRDefault="004752C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наблюдений за обучающимся во время учебной практики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436047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 xml:space="preserve">ОК 4 </w:t>
            </w:r>
            <w:r w:rsidR="004752C3">
              <w:rPr>
                <w:sz w:val="28"/>
              </w:rPr>
              <w:t xml:space="preserve">Осуществлять поиск и использование информации, </w:t>
            </w:r>
            <w:r w:rsidR="004752C3">
              <w:rPr>
                <w:sz w:val="28"/>
              </w:rPr>
              <w:lastRenderedPageBreak/>
              <w:t>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эффективный поиск </w:t>
            </w:r>
            <w:r>
              <w:rPr>
                <w:sz w:val="28"/>
                <w:szCs w:val="28"/>
              </w:rPr>
              <w:t xml:space="preserve">необходимой информации с </w:t>
            </w:r>
            <w:r>
              <w:rPr>
                <w:bCs/>
                <w:sz w:val="28"/>
                <w:szCs w:val="28"/>
              </w:rPr>
              <w:t xml:space="preserve">использованием  различных источников, </w:t>
            </w:r>
            <w:r>
              <w:rPr>
                <w:bCs/>
                <w:sz w:val="28"/>
                <w:szCs w:val="28"/>
              </w:rPr>
              <w:lastRenderedPageBreak/>
              <w:t>включая электронные и интернет ресурсы;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-экспертная оценка проектной деятельности обучающегося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0266E4" w:rsidP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 xml:space="preserve">ОК 5 </w:t>
            </w:r>
            <w:r w:rsidR="008D4A44">
              <w:rPr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на высоком уровне навыками ИКТ</w:t>
            </w:r>
          </w:p>
          <w:p w:rsidR="004752C3" w:rsidRDefault="004752C3" w:rsidP="00501214">
            <w:pPr>
              <w:numPr>
                <w:ilvl w:val="0"/>
                <w:numId w:val="2"/>
              </w:numPr>
              <w:tabs>
                <w:tab w:val="left" w:pos="25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</w:t>
            </w:r>
            <w:r w:rsidR="00501214">
              <w:rPr>
                <w:sz w:val="28"/>
                <w:szCs w:val="28"/>
              </w:rPr>
              <w:t xml:space="preserve">ие </w:t>
            </w:r>
            <w:r>
              <w:rPr>
                <w:sz w:val="28"/>
                <w:szCs w:val="28"/>
              </w:rPr>
              <w:t xml:space="preserve"> выбора инструментальных средств для автоматизации оформления документации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защиты проектной деятельности обучающегося с применением средств ИКТ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0266E4" w:rsidP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 xml:space="preserve">ОК 6 </w:t>
            </w:r>
            <w:r w:rsidR="008D4A44">
              <w:rPr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разработка и выполнение программы профессионального развития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-экспертная оценка защиты проектной деятельности </w:t>
            </w:r>
          </w:p>
        </w:tc>
      </w:tr>
      <w:tr w:rsidR="004752C3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752C3" w:rsidRDefault="000266E4" w:rsidP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 xml:space="preserve">ОК 7 </w:t>
            </w:r>
            <w:r w:rsidR="008D4A44">
              <w:rPr>
                <w:sz w:val="28"/>
                <w:szCs w:val="28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4752C3" w:rsidRDefault="004752C3">
            <w:pPr>
              <w:numPr>
                <w:ilvl w:val="0"/>
                <w:numId w:val="2"/>
              </w:num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обоснованность выбора технологий в области разработки технологических процессов, с учетом анализа инноваций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2C3" w:rsidRDefault="004752C3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-экспертная оценка защиты проектной деятельности</w:t>
            </w:r>
          </w:p>
          <w:p w:rsidR="004752C3" w:rsidRDefault="004752C3">
            <w:pPr>
              <w:rPr>
                <w:color w:val="FF0000"/>
                <w:sz w:val="28"/>
                <w:szCs w:val="28"/>
              </w:rPr>
            </w:pPr>
          </w:p>
        </w:tc>
      </w:tr>
      <w:tr w:rsidR="008D4A44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8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8D4A44" w:rsidRDefault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 w:rsidP="008D4A44">
            <w:p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4A44" w:rsidRDefault="008D4A44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8D4A44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t>ОК 9 Ориентироваться в условиях частой смены технологий в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>профессиональной деятельности.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 w:rsidP="008D4A44">
            <w:p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4A44" w:rsidRDefault="008D4A44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8D4A44">
        <w:trPr>
          <w:trHeight w:val="637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>
            <w:pPr>
              <w:pStyle w:val="af0"/>
              <w:widowControl w:val="0"/>
              <w:snapToGrid w:val="0"/>
              <w:spacing w:before="0" w:after="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ОК 10 </w:t>
            </w:r>
            <w:r w:rsidR="00146C59" w:rsidRPr="00146C59">
              <w:rPr>
                <w:sz w:val="28"/>
                <w:szCs w:val="28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8D4A44" w:rsidRDefault="008D4A44" w:rsidP="008D4A44">
            <w:pPr>
              <w:tabs>
                <w:tab w:val="left" w:pos="252"/>
              </w:tabs>
              <w:snapToGrid w:val="0"/>
              <w:rPr>
                <w:bCs/>
                <w:sz w:val="28"/>
                <w:szCs w:val="28"/>
              </w:rPr>
            </w:pPr>
          </w:p>
        </w:tc>
        <w:tc>
          <w:tcPr>
            <w:tcW w:w="316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D4A44" w:rsidRDefault="008D4A44">
            <w:pPr>
              <w:snapToGrid w:val="0"/>
              <w:rPr>
                <w:bCs/>
                <w:sz w:val="28"/>
                <w:szCs w:val="28"/>
              </w:rPr>
            </w:pPr>
          </w:p>
        </w:tc>
      </w:tr>
    </w:tbl>
    <w:p w:rsidR="004752C3" w:rsidRDefault="004752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</w:pPr>
    </w:p>
    <w:p w:rsidR="00DF10EE" w:rsidRDefault="00DF10EE">
      <w:pPr>
        <w:spacing w:line="360" w:lineRule="auto"/>
        <w:jc w:val="both"/>
        <w:rPr>
          <w:b/>
          <w:sz w:val="28"/>
          <w:szCs w:val="28"/>
        </w:rPr>
      </w:pPr>
    </w:p>
    <w:sectPr w:rsidR="00DF10EE" w:rsidSect="00276712">
      <w:footerReference w:type="default" r:id="rId13"/>
      <w:pgSz w:w="11906" w:h="16838"/>
      <w:pgMar w:top="1134" w:right="850" w:bottom="1134" w:left="1440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E64" w:rsidRDefault="00FA2E64">
      <w:r>
        <w:separator/>
      </w:r>
    </w:p>
  </w:endnote>
  <w:endnote w:type="continuationSeparator" w:id="0">
    <w:p w:rsidR="00FA2E64" w:rsidRDefault="00FA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Lohit Hindi">
    <w:charset w:val="80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PFGLL+TimesNewRoman+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PFGJM+TimesNewRoman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43D" w:rsidRDefault="004B743D">
    <w:pPr>
      <w:pStyle w:val="af2"/>
      <w:jc w:val="right"/>
    </w:pPr>
  </w:p>
  <w:p w:rsidR="004B743D" w:rsidRDefault="004B743D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43D" w:rsidRDefault="004B743D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43D" w:rsidRDefault="004B743D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E64" w:rsidRDefault="00FA2E64">
      <w:r>
        <w:separator/>
      </w:r>
    </w:p>
  </w:footnote>
  <w:footnote w:type="continuationSeparator" w:id="0">
    <w:p w:rsidR="00FA2E64" w:rsidRDefault="00FA2E64">
      <w:r>
        <w:continuationSeparator/>
      </w:r>
    </w:p>
  </w:footnote>
  <w:footnote w:id="1">
    <w:p w:rsidR="004B743D" w:rsidRDefault="004B743D">
      <w:pPr>
        <w:pStyle w:val="af1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3E2"/>
    <w:rsid w:val="000266E4"/>
    <w:rsid w:val="00042D87"/>
    <w:rsid w:val="00064175"/>
    <w:rsid w:val="00064FD8"/>
    <w:rsid w:val="000827B4"/>
    <w:rsid w:val="000919CC"/>
    <w:rsid w:val="00092161"/>
    <w:rsid w:val="00092359"/>
    <w:rsid w:val="00094D15"/>
    <w:rsid w:val="00095D48"/>
    <w:rsid w:val="000A28B9"/>
    <w:rsid w:val="000C43C7"/>
    <w:rsid w:val="000D5156"/>
    <w:rsid w:val="000F1701"/>
    <w:rsid w:val="00106C3F"/>
    <w:rsid w:val="00125A1F"/>
    <w:rsid w:val="00127D3E"/>
    <w:rsid w:val="001406CF"/>
    <w:rsid w:val="00142681"/>
    <w:rsid w:val="00146C59"/>
    <w:rsid w:val="00162271"/>
    <w:rsid w:val="00167CF8"/>
    <w:rsid w:val="001A4163"/>
    <w:rsid w:val="001A6638"/>
    <w:rsid w:val="001B19A0"/>
    <w:rsid w:val="001B3297"/>
    <w:rsid w:val="001B6986"/>
    <w:rsid w:val="001B7BB9"/>
    <w:rsid w:val="001C0AD6"/>
    <w:rsid w:val="001E5FED"/>
    <w:rsid w:val="001E6FDB"/>
    <w:rsid w:val="001F43E5"/>
    <w:rsid w:val="001F6E9E"/>
    <w:rsid w:val="001F7980"/>
    <w:rsid w:val="00202125"/>
    <w:rsid w:val="002039E2"/>
    <w:rsid w:val="00224B6B"/>
    <w:rsid w:val="00264145"/>
    <w:rsid w:val="00271F45"/>
    <w:rsid w:val="0027433D"/>
    <w:rsid w:val="00276712"/>
    <w:rsid w:val="00282FC1"/>
    <w:rsid w:val="0029240D"/>
    <w:rsid w:val="00294963"/>
    <w:rsid w:val="002D4C60"/>
    <w:rsid w:val="002E5154"/>
    <w:rsid w:val="002F258E"/>
    <w:rsid w:val="003001E0"/>
    <w:rsid w:val="0030395F"/>
    <w:rsid w:val="003103A1"/>
    <w:rsid w:val="00314381"/>
    <w:rsid w:val="00314467"/>
    <w:rsid w:val="00326E58"/>
    <w:rsid w:val="00332679"/>
    <w:rsid w:val="00342730"/>
    <w:rsid w:val="003561D7"/>
    <w:rsid w:val="0036188F"/>
    <w:rsid w:val="00362192"/>
    <w:rsid w:val="00387A1E"/>
    <w:rsid w:val="003953A1"/>
    <w:rsid w:val="003B3E19"/>
    <w:rsid w:val="003C2F9E"/>
    <w:rsid w:val="003E5B4B"/>
    <w:rsid w:val="003F11A5"/>
    <w:rsid w:val="00411300"/>
    <w:rsid w:val="00411324"/>
    <w:rsid w:val="00412036"/>
    <w:rsid w:val="0041244E"/>
    <w:rsid w:val="00414453"/>
    <w:rsid w:val="00420C01"/>
    <w:rsid w:val="004242A2"/>
    <w:rsid w:val="00427DEE"/>
    <w:rsid w:val="00436047"/>
    <w:rsid w:val="004633B6"/>
    <w:rsid w:val="00466E00"/>
    <w:rsid w:val="004752C3"/>
    <w:rsid w:val="004767B9"/>
    <w:rsid w:val="00491D5E"/>
    <w:rsid w:val="00497CAD"/>
    <w:rsid w:val="004B743D"/>
    <w:rsid w:val="004D076F"/>
    <w:rsid w:val="004D2127"/>
    <w:rsid w:val="004E1AE2"/>
    <w:rsid w:val="004F78A6"/>
    <w:rsid w:val="00500627"/>
    <w:rsid w:val="00501214"/>
    <w:rsid w:val="00527CF4"/>
    <w:rsid w:val="005440C5"/>
    <w:rsid w:val="00553821"/>
    <w:rsid w:val="00554F1F"/>
    <w:rsid w:val="005560AB"/>
    <w:rsid w:val="005A126B"/>
    <w:rsid w:val="005A3BA6"/>
    <w:rsid w:val="005A6B8C"/>
    <w:rsid w:val="005B22D6"/>
    <w:rsid w:val="005C0603"/>
    <w:rsid w:val="005E712C"/>
    <w:rsid w:val="005F3AE8"/>
    <w:rsid w:val="005F3BE1"/>
    <w:rsid w:val="00612BC9"/>
    <w:rsid w:val="006445B9"/>
    <w:rsid w:val="00653065"/>
    <w:rsid w:val="0067268F"/>
    <w:rsid w:val="00680AE8"/>
    <w:rsid w:val="0068773F"/>
    <w:rsid w:val="006A6EE1"/>
    <w:rsid w:val="006C0FBD"/>
    <w:rsid w:val="006C32DD"/>
    <w:rsid w:val="006E6C9B"/>
    <w:rsid w:val="006F0A15"/>
    <w:rsid w:val="007043E2"/>
    <w:rsid w:val="00707A25"/>
    <w:rsid w:val="007138BF"/>
    <w:rsid w:val="007141AA"/>
    <w:rsid w:val="00717661"/>
    <w:rsid w:val="007424E3"/>
    <w:rsid w:val="00745A2F"/>
    <w:rsid w:val="00757316"/>
    <w:rsid w:val="00765AFE"/>
    <w:rsid w:val="007762A9"/>
    <w:rsid w:val="00776E5F"/>
    <w:rsid w:val="007A490D"/>
    <w:rsid w:val="007C22C6"/>
    <w:rsid w:val="007C636F"/>
    <w:rsid w:val="007E3D0F"/>
    <w:rsid w:val="007F1626"/>
    <w:rsid w:val="00806643"/>
    <w:rsid w:val="00812B96"/>
    <w:rsid w:val="00834C3C"/>
    <w:rsid w:val="00845991"/>
    <w:rsid w:val="00851354"/>
    <w:rsid w:val="00853F3F"/>
    <w:rsid w:val="008546D9"/>
    <w:rsid w:val="00860D7B"/>
    <w:rsid w:val="008657B1"/>
    <w:rsid w:val="00872BE1"/>
    <w:rsid w:val="008856AC"/>
    <w:rsid w:val="0089413A"/>
    <w:rsid w:val="008B2AE1"/>
    <w:rsid w:val="008C1AC5"/>
    <w:rsid w:val="008C2478"/>
    <w:rsid w:val="008C6691"/>
    <w:rsid w:val="008D4A44"/>
    <w:rsid w:val="008F3F06"/>
    <w:rsid w:val="008F7F0D"/>
    <w:rsid w:val="008F7F26"/>
    <w:rsid w:val="00910EA6"/>
    <w:rsid w:val="00912EF1"/>
    <w:rsid w:val="00913322"/>
    <w:rsid w:val="00914FD0"/>
    <w:rsid w:val="0091577E"/>
    <w:rsid w:val="009202A9"/>
    <w:rsid w:val="00921175"/>
    <w:rsid w:val="00923DB8"/>
    <w:rsid w:val="0094263E"/>
    <w:rsid w:val="00942D9F"/>
    <w:rsid w:val="00952BBE"/>
    <w:rsid w:val="00955936"/>
    <w:rsid w:val="00960CC5"/>
    <w:rsid w:val="00963713"/>
    <w:rsid w:val="00997EFB"/>
    <w:rsid w:val="009D3A8E"/>
    <w:rsid w:val="009E0C0A"/>
    <w:rsid w:val="009E61A3"/>
    <w:rsid w:val="009F15FA"/>
    <w:rsid w:val="009F5938"/>
    <w:rsid w:val="00A017D3"/>
    <w:rsid w:val="00A030AC"/>
    <w:rsid w:val="00A153F1"/>
    <w:rsid w:val="00A25EBB"/>
    <w:rsid w:val="00A4391F"/>
    <w:rsid w:val="00A52066"/>
    <w:rsid w:val="00A66335"/>
    <w:rsid w:val="00A672C6"/>
    <w:rsid w:val="00A93AC1"/>
    <w:rsid w:val="00AA32BC"/>
    <w:rsid w:val="00AA3494"/>
    <w:rsid w:val="00AD2B7B"/>
    <w:rsid w:val="00B20C22"/>
    <w:rsid w:val="00B34122"/>
    <w:rsid w:val="00B362AF"/>
    <w:rsid w:val="00B6171E"/>
    <w:rsid w:val="00B63B60"/>
    <w:rsid w:val="00B74914"/>
    <w:rsid w:val="00B812D6"/>
    <w:rsid w:val="00B97D7D"/>
    <w:rsid w:val="00BB5BAD"/>
    <w:rsid w:val="00BB70D7"/>
    <w:rsid w:val="00BC15C8"/>
    <w:rsid w:val="00BD791D"/>
    <w:rsid w:val="00BE6BD5"/>
    <w:rsid w:val="00BF2614"/>
    <w:rsid w:val="00BF385C"/>
    <w:rsid w:val="00C105F9"/>
    <w:rsid w:val="00C34448"/>
    <w:rsid w:val="00C35FA4"/>
    <w:rsid w:val="00C500AB"/>
    <w:rsid w:val="00C613BC"/>
    <w:rsid w:val="00C737FF"/>
    <w:rsid w:val="00C9044B"/>
    <w:rsid w:val="00C91670"/>
    <w:rsid w:val="00CA3CF4"/>
    <w:rsid w:val="00CB35A5"/>
    <w:rsid w:val="00CB6A28"/>
    <w:rsid w:val="00CC774A"/>
    <w:rsid w:val="00CF358D"/>
    <w:rsid w:val="00CF3C98"/>
    <w:rsid w:val="00D0054D"/>
    <w:rsid w:val="00D05B7C"/>
    <w:rsid w:val="00D1703E"/>
    <w:rsid w:val="00D225A1"/>
    <w:rsid w:val="00D561E3"/>
    <w:rsid w:val="00D61751"/>
    <w:rsid w:val="00D646AE"/>
    <w:rsid w:val="00D905B7"/>
    <w:rsid w:val="00DA7DBD"/>
    <w:rsid w:val="00DE44D2"/>
    <w:rsid w:val="00DE5267"/>
    <w:rsid w:val="00DF10EE"/>
    <w:rsid w:val="00DF7D12"/>
    <w:rsid w:val="00E1383C"/>
    <w:rsid w:val="00E13F05"/>
    <w:rsid w:val="00E171C9"/>
    <w:rsid w:val="00E24B23"/>
    <w:rsid w:val="00E360A7"/>
    <w:rsid w:val="00E553D1"/>
    <w:rsid w:val="00E56945"/>
    <w:rsid w:val="00E62466"/>
    <w:rsid w:val="00E644F0"/>
    <w:rsid w:val="00E71ED5"/>
    <w:rsid w:val="00E87762"/>
    <w:rsid w:val="00EC268C"/>
    <w:rsid w:val="00EC51C6"/>
    <w:rsid w:val="00ED16EF"/>
    <w:rsid w:val="00ED67CA"/>
    <w:rsid w:val="00EF069E"/>
    <w:rsid w:val="00F01D7B"/>
    <w:rsid w:val="00F07F1C"/>
    <w:rsid w:val="00F1052C"/>
    <w:rsid w:val="00F1062C"/>
    <w:rsid w:val="00F136AC"/>
    <w:rsid w:val="00F17385"/>
    <w:rsid w:val="00F2131E"/>
    <w:rsid w:val="00F27FF0"/>
    <w:rsid w:val="00F32A7D"/>
    <w:rsid w:val="00F354D6"/>
    <w:rsid w:val="00F43EA7"/>
    <w:rsid w:val="00F470A1"/>
    <w:rsid w:val="00F528B4"/>
    <w:rsid w:val="00F601D7"/>
    <w:rsid w:val="00F642F4"/>
    <w:rsid w:val="00F67010"/>
    <w:rsid w:val="00F71720"/>
    <w:rsid w:val="00F8749B"/>
    <w:rsid w:val="00F90278"/>
    <w:rsid w:val="00FA2E64"/>
    <w:rsid w:val="00FA3004"/>
    <w:rsid w:val="00FF2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B30354C-0484-408B-8B5C-09475F5F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712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76712"/>
    <w:pPr>
      <w:keepNext/>
      <w:tabs>
        <w:tab w:val="num" w:pos="0"/>
      </w:tabs>
      <w:autoSpaceDE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76712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276712"/>
  </w:style>
  <w:style w:type="character" w:customStyle="1" w:styleId="WW8Num1z0">
    <w:name w:val="WW8Num1z0"/>
    <w:rsid w:val="00276712"/>
    <w:rPr>
      <w:rFonts w:ascii="Symbol" w:hAnsi="Symbol"/>
      <w:color w:val="auto"/>
    </w:rPr>
  </w:style>
  <w:style w:type="character" w:customStyle="1" w:styleId="WW8Num1z1">
    <w:name w:val="WW8Num1z1"/>
    <w:rsid w:val="00276712"/>
    <w:rPr>
      <w:rFonts w:ascii="Courier New" w:hAnsi="Courier New" w:cs="Courier New"/>
    </w:rPr>
  </w:style>
  <w:style w:type="character" w:customStyle="1" w:styleId="WW8Num1z2">
    <w:name w:val="WW8Num1z2"/>
    <w:rsid w:val="00276712"/>
    <w:rPr>
      <w:rFonts w:ascii="Wingdings" w:hAnsi="Wingdings"/>
    </w:rPr>
  </w:style>
  <w:style w:type="character" w:customStyle="1" w:styleId="WW8Num1z3">
    <w:name w:val="WW8Num1z3"/>
    <w:rsid w:val="00276712"/>
    <w:rPr>
      <w:rFonts w:ascii="Symbol" w:hAnsi="Symbol"/>
    </w:rPr>
  </w:style>
  <w:style w:type="character" w:customStyle="1" w:styleId="10">
    <w:name w:val="Основной шрифт абзаца1"/>
    <w:rsid w:val="00276712"/>
  </w:style>
  <w:style w:type="character" w:customStyle="1" w:styleId="11">
    <w:name w:val="Заголовок 1 Знак"/>
    <w:rsid w:val="00276712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Текст сноски Знак"/>
    <w:rsid w:val="00276712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Символ сноски"/>
    <w:rsid w:val="00276712"/>
    <w:rPr>
      <w:vertAlign w:val="superscript"/>
    </w:rPr>
  </w:style>
  <w:style w:type="character" w:customStyle="1" w:styleId="2">
    <w:name w:val="Основной текст 2 Знак"/>
    <w:rsid w:val="00276712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sid w:val="0027671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10"/>
    <w:rsid w:val="00276712"/>
  </w:style>
  <w:style w:type="character" w:styleId="a7">
    <w:name w:val="Hyperlink"/>
    <w:rsid w:val="00276712"/>
    <w:rPr>
      <w:color w:val="0000FF"/>
      <w:u w:val="single"/>
    </w:rPr>
  </w:style>
  <w:style w:type="character" w:customStyle="1" w:styleId="a8">
    <w:name w:val="Подзаголовок Знак"/>
    <w:rsid w:val="00276712"/>
    <w:rPr>
      <w:rFonts w:ascii="Cambria" w:eastAsia="Times New Roman" w:hAnsi="Cambria" w:cs="Times New Roman"/>
      <w:sz w:val="24"/>
      <w:szCs w:val="24"/>
    </w:rPr>
  </w:style>
  <w:style w:type="character" w:customStyle="1" w:styleId="a9">
    <w:name w:val="Основной текст с отступом Знак"/>
    <w:rsid w:val="00276712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с отступом Знак1"/>
    <w:rsid w:val="00276712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footnote reference"/>
    <w:rsid w:val="00276712"/>
    <w:rPr>
      <w:vertAlign w:val="superscript"/>
    </w:rPr>
  </w:style>
  <w:style w:type="character" w:customStyle="1" w:styleId="ab">
    <w:name w:val="Символы концевой сноски"/>
    <w:rsid w:val="00276712"/>
    <w:rPr>
      <w:vertAlign w:val="superscript"/>
    </w:rPr>
  </w:style>
  <w:style w:type="character" w:customStyle="1" w:styleId="WW-">
    <w:name w:val="WW-Символы концевой сноски"/>
    <w:rsid w:val="00276712"/>
  </w:style>
  <w:style w:type="character" w:styleId="ac">
    <w:name w:val="endnote reference"/>
    <w:rsid w:val="00276712"/>
    <w:rPr>
      <w:vertAlign w:val="superscript"/>
    </w:rPr>
  </w:style>
  <w:style w:type="paragraph" w:customStyle="1" w:styleId="ad">
    <w:name w:val="Заголовок"/>
    <w:basedOn w:val="a"/>
    <w:next w:val="ae"/>
    <w:rsid w:val="00276712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e">
    <w:name w:val="Body Text"/>
    <w:basedOn w:val="a"/>
    <w:rsid w:val="00276712"/>
    <w:pPr>
      <w:spacing w:after="120"/>
    </w:pPr>
  </w:style>
  <w:style w:type="paragraph" w:styleId="af">
    <w:name w:val="List"/>
    <w:basedOn w:val="a"/>
    <w:rsid w:val="00276712"/>
    <w:pPr>
      <w:ind w:left="283" w:hanging="283"/>
    </w:pPr>
  </w:style>
  <w:style w:type="paragraph" w:customStyle="1" w:styleId="13">
    <w:name w:val="Название1"/>
    <w:basedOn w:val="a"/>
    <w:rsid w:val="00276712"/>
    <w:pPr>
      <w:suppressLineNumbers/>
      <w:spacing w:before="120" w:after="120"/>
    </w:pPr>
    <w:rPr>
      <w:rFonts w:ascii="Arial" w:hAnsi="Arial" w:cs="Lohit Hindi"/>
      <w:i/>
      <w:iCs/>
      <w:sz w:val="20"/>
    </w:rPr>
  </w:style>
  <w:style w:type="paragraph" w:customStyle="1" w:styleId="14">
    <w:name w:val="Указатель1"/>
    <w:basedOn w:val="a"/>
    <w:rsid w:val="00276712"/>
    <w:pPr>
      <w:suppressLineNumbers/>
    </w:pPr>
    <w:rPr>
      <w:rFonts w:ascii="Arial" w:hAnsi="Arial" w:cs="Lohit Hindi"/>
    </w:rPr>
  </w:style>
  <w:style w:type="paragraph" w:styleId="af0">
    <w:name w:val="Normal (Web)"/>
    <w:basedOn w:val="a"/>
    <w:rsid w:val="00276712"/>
    <w:pPr>
      <w:spacing w:before="280" w:after="280"/>
    </w:pPr>
  </w:style>
  <w:style w:type="paragraph" w:customStyle="1" w:styleId="22">
    <w:name w:val="Список 22"/>
    <w:basedOn w:val="a"/>
    <w:rsid w:val="00276712"/>
    <w:pPr>
      <w:ind w:left="566" w:hanging="283"/>
    </w:pPr>
  </w:style>
  <w:style w:type="paragraph" w:styleId="af1">
    <w:name w:val="footnote text"/>
    <w:basedOn w:val="a"/>
    <w:rsid w:val="00276712"/>
    <w:rPr>
      <w:sz w:val="20"/>
      <w:szCs w:val="20"/>
    </w:rPr>
  </w:style>
  <w:style w:type="paragraph" w:customStyle="1" w:styleId="21">
    <w:name w:val="Основной текст 21"/>
    <w:basedOn w:val="a"/>
    <w:rsid w:val="00276712"/>
    <w:pPr>
      <w:spacing w:after="120" w:line="480" w:lineRule="auto"/>
    </w:pPr>
  </w:style>
  <w:style w:type="paragraph" w:styleId="af2">
    <w:name w:val="footer"/>
    <w:basedOn w:val="a"/>
    <w:rsid w:val="00276712"/>
  </w:style>
  <w:style w:type="paragraph" w:customStyle="1" w:styleId="210">
    <w:name w:val="Список 21"/>
    <w:basedOn w:val="a"/>
    <w:rsid w:val="00276712"/>
    <w:pPr>
      <w:ind w:left="566" w:hanging="283"/>
    </w:pPr>
    <w:rPr>
      <w:rFonts w:ascii="Arial" w:hAnsi="Arial" w:cs="Arial"/>
      <w:szCs w:val="28"/>
    </w:rPr>
  </w:style>
  <w:style w:type="paragraph" w:styleId="af3">
    <w:name w:val="Subtitle"/>
    <w:basedOn w:val="a"/>
    <w:next w:val="a"/>
    <w:qFormat/>
    <w:rsid w:val="00276712"/>
    <w:pPr>
      <w:spacing w:after="60"/>
      <w:jc w:val="center"/>
    </w:pPr>
    <w:rPr>
      <w:rFonts w:ascii="Cambria" w:hAnsi="Cambria"/>
    </w:rPr>
  </w:style>
  <w:style w:type="paragraph" w:styleId="af4">
    <w:name w:val="Body Text Indent"/>
    <w:basedOn w:val="a"/>
    <w:rsid w:val="00276712"/>
    <w:pPr>
      <w:spacing w:after="120"/>
      <w:ind w:left="283"/>
    </w:pPr>
  </w:style>
  <w:style w:type="paragraph" w:customStyle="1" w:styleId="20">
    <w:name w:val="Знак2"/>
    <w:basedOn w:val="a"/>
    <w:rsid w:val="0027671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5">
    <w:name w:val="Содержимое таблицы"/>
    <w:basedOn w:val="a"/>
    <w:rsid w:val="00276712"/>
    <w:pPr>
      <w:suppressLineNumbers/>
    </w:pPr>
  </w:style>
  <w:style w:type="paragraph" w:customStyle="1" w:styleId="af6">
    <w:name w:val="Заголовок таблицы"/>
    <w:basedOn w:val="af5"/>
    <w:rsid w:val="00276712"/>
    <w:pPr>
      <w:jc w:val="center"/>
    </w:pPr>
    <w:rPr>
      <w:b/>
      <w:bCs/>
    </w:rPr>
  </w:style>
  <w:style w:type="paragraph" w:styleId="af7">
    <w:name w:val="header"/>
    <w:basedOn w:val="a"/>
    <w:rsid w:val="00276712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CF358D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af8">
    <w:name w:val="ТЛ Утверждение"/>
    <w:rsid w:val="00332679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9">
    <w:name w:val="ТЛ Утверждаю"/>
    <w:rsid w:val="00332679"/>
    <w:pPr>
      <w:spacing w:line="360" w:lineRule="auto"/>
      <w:ind w:left="5103"/>
    </w:pPr>
    <w:rPr>
      <w:noProof/>
      <w:spacing w:val="4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7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adioelektronik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sw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asta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B089A-0999-414E-AFDC-9F48C0D20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4007</Words>
  <Characters>22840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26794</CharactersWithSpaces>
  <SharedDoc>false</SharedDoc>
  <HLinks>
    <vt:vector size="18" baseType="variant">
      <vt:variant>
        <vt:i4>7929913</vt:i4>
      </vt:variant>
      <vt:variant>
        <vt:i4>6</vt:i4>
      </vt:variant>
      <vt:variant>
        <vt:i4>0</vt:i4>
      </vt:variant>
      <vt:variant>
        <vt:i4>5</vt:i4>
      </vt:variant>
      <vt:variant>
        <vt:lpwstr>http://www.radioelektronika.ru/</vt:lpwstr>
      </vt:variant>
      <vt:variant>
        <vt:lpwstr/>
      </vt:variant>
      <vt:variant>
        <vt:i4>6291576</vt:i4>
      </vt:variant>
      <vt:variant>
        <vt:i4>3</vt:i4>
      </vt:variant>
      <vt:variant>
        <vt:i4>0</vt:i4>
      </vt:variant>
      <vt:variant>
        <vt:i4>5</vt:i4>
      </vt:variant>
      <vt:variant>
        <vt:lpwstr>http://www.asw.ru/</vt:lpwstr>
      </vt:variant>
      <vt:variant>
        <vt:lpwstr/>
      </vt:variant>
      <vt:variant>
        <vt:i4>1507358</vt:i4>
      </vt:variant>
      <vt:variant>
        <vt:i4>0</vt:i4>
      </vt:variant>
      <vt:variant>
        <vt:i4>0</vt:i4>
      </vt:variant>
      <vt:variant>
        <vt:i4>5</vt:i4>
      </vt:variant>
      <vt:variant>
        <vt:lpwstr>http://www.sasta.ru/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user</cp:lastModifiedBy>
  <cp:revision>2</cp:revision>
  <cp:lastPrinted>2000-01-14T03:03:00Z</cp:lastPrinted>
  <dcterms:created xsi:type="dcterms:W3CDTF">2021-11-26T05:45:00Z</dcterms:created>
  <dcterms:modified xsi:type="dcterms:W3CDTF">2021-11-26T05:45:00Z</dcterms:modified>
</cp:coreProperties>
</file>