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425" w:type="dxa"/>
        <w:jc w:val="center"/>
        <w:tblLayout w:type="fixed"/>
        <w:tblLook w:val="01E0" w:firstRow="1" w:lastRow="1" w:firstColumn="1" w:lastColumn="1" w:noHBand="0" w:noVBand="0"/>
      </w:tblPr>
      <w:tblGrid>
        <w:gridCol w:w="10425"/>
      </w:tblGrid>
      <w:tr w:rsidR="00B80B54" w:rsidRPr="00271C8E" w:rsidTr="0085408A">
        <w:trPr>
          <w:jc w:val="center"/>
        </w:trPr>
        <w:tc>
          <w:tcPr>
            <w:tcW w:w="10425" w:type="dxa"/>
            <w:tcFitText/>
            <w:vAlign w:val="center"/>
          </w:tcPr>
          <w:p w:rsidR="00B80B54" w:rsidRPr="00271C8E" w:rsidRDefault="00B80B54" w:rsidP="00271C8E">
            <w:pPr>
              <w:spacing w:after="0"/>
              <w:jc w:val="center"/>
              <w:rPr>
                <w:rFonts w:ascii="Times New Roman" w:hAnsi="Times New Roman"/>
              </w:rPr>
            </w:pPr>
            <w:r w:rsidRPr="00B73329">
              <w:rPr>
                <w:rFonts w:ascii="Times New Roman" w:hAnsi="Times New Roman"/>
                <w:spacing w:val="25"/>
              </w:rPr>
              <w:t>МИНИСТЕРСТВО НАУКИ И ВЫСШЕГО ОБРАЗОВАНИЯ РОССИЙСКОЙ ФЕДЕРАЦИ</w:t>
            </w:r>
            <w:r w:rsidRPr="00B73329">
              <w:rPr>
                <w:rFonts w:ascii="Times New Roman" w:hAnsi="Times New Roman"/>
                <w:spacing w:val="36"/>
              </w:rPr>
              <w:t>И</w:t>
            </w:r>
          </w:p>
          <w:p w:rsidR="00B80B54" w:rsidRPr="00271C8E" w:rsidRDefault="00B80B54" w:rsidP="00271C8E">
            <w:pPr>
              <w:spacing w:after="0"/>
              <w:jc w:val="center"/>
              <w:rPr>
                <w:rFonts w:ascii="Times New Roman" w:hAnsi="Times New Roman"/>
                <w:caps/>
                <w:sz w:val="16"/>
                <w:szCs w:val="16"/>
              </w:rPr>
            </w:pPr>
            <w:r w:rsidRPr="00B73329">
              <w:rPr>
                <w:rFonts w:ascii="Times New Roman" w:hAnsi="Times New Roman"/>
                <w:caps/>
                <w:spacing w:val="23"/>
                <w:sz w:val="15"/>
                <w:szCs w:val="15"/>
              </w:rPr>
              <w:t>федеральное государственное АВТОНОМНОЕ образовательное учреждение высшего образовани</w:t>
            </w:r>
            <w:r w:rsidRPr="00B73329">
              <w:rPr>
                <w:rFonts w:ascii="Times New Roman" w:hAnsi="Times New Roman"/>
                <w:caps/>
                <w:spacing w:val="41"/>
                <w:sz w:val="15"/>
                <w:szCs w:val="15"/>
              </w:rPr>
              <w:t>я</w:t>
            </w:r>
          </w:p>
          <w:p w:rsidR="00B80B54" w:rsidRPr="00271C8E" w:rsidRDefault="00B80B54" w:rsidP="00271C8E">
            <w:pPr>
              <w:spacing w:after="0"/>
              <w:jc w:val="center"/>
              <w:rPr>
                <w:rFonts w:ascii="Times New Roman" w:hAnsi="Times New Roman"/>
                <w:spacing w:val="20"/>
              </w:rPr>
            </w:pPr>
            <w:r w:rsidRPr="00325DC7">
              <w:rPr>
                <w:rFonts w:ascii="Times New Roman" w:hAnsi="Times New Roman"/>
                <w:spacing w:val="66"/>
              </w:rPr>
              <w:t>«Национальный исследовательский ядерный университет «МИФИ</w:t>
            </w:r>
            <w:r w:rsidRPr="00325DC7">
              <w:rPr>
                <w:rFonts w:ascii="Times New Roman" w:hAnsi="Times New Roman"/>
                <w:spacing w:val="25"/>
              </w:rPr>
              <w:t>»</w:t>
            </w:r>
          </w:p>
        </w:tc>
      </w:tr>
      <w:tr w:rsidR="00B80B54" w:rsidRPr="00271C8E" w:rsidTr="0085408A">
        <w:trPr>
          <w:jc w:val="center"/>
        </w:trPr>
        <w:tc>
          <w:tcPr>
            <w:tcW w:w="10425" w:type="dxa"/>
          </w:tcPr>
          <w:p w:rsidR="00B80B54" w:rsidRPr="00271C8E" w:rsidRDefault="00B80B54" w:rsidP="00271C8E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71C8E">
              <w:rPr>
                <w:rFonts w:ascii="Times New Roman" w:hAnsi="Times New Roman"/>
                <w:b/>
                <w:sz w:val="28"/>
                <w:szCs w:val="28"/>
              </w:rPr>
              <w:t>Озерский технологический институт</w:t>
            </w:r>
            <w:r w:rsidRPr="00271C8E">
              <w:rPr>
                <w:rFonts w:ascii="Times New Roman" w:hAnsi="Times New Roman"/>
                <w:b/>
              </w:rPr>
              <w:t xml:space="preserve"> </w:t>
            </w:r>
            <w:r w:rsidRPr="00271C8E">
              <w:rPr>
                <w:rFonts w:ascii="Times New Roman" w:hAnsi="Times New Roman"/>
                <w:b/>
                <w:sz w:val="28"/>
                <w:szCs w:val="28"/>
              </w:rPr>
              <w:t xml:space="preserve">– </w:t>
            </w:r>
          </w:p>
          <w:p w:rsidR="00B80B54" w:rsidRPr="00271C8E" w:rsidRDefault="00B80B54" w:rsidP="00271C8E">
            <w:pPr>
              <w:spacing w:after="0"/>
              <w:jc w:val="center"/>
              <w:rPr>
                <w:rFonts w:ascii="Times New Roman" w:hAnsi="Times New Roman"/>
              </w:rPr>
            </w:pPr>
            <w:r w:rsidRPr="00271C8E">
              <w:rPr>
                <w:rFonts w:ascii="Times New Roman" w:hAnsi="Times New Roman"/>
              </w:rPr>
              <w:t>филиал федерального государственного автономного образовательного учреждения высшего образования «Национальный исследовательский ядерный университет «МИФИ»</w:t>
            </w:r>
          </w:p>
          <w:p w:rsidR="00B80B54" w:rsidRPr="00271C8E" w:rsidRDefault="00B80B54" w:rsidP="00271C8E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71C8E">
              <w:rPr>
                <w:rFonts w:ascii="Times New Roman" w:hAnsi="Times New Roman"/>
                <w:b/>
                <w:sz w:val="26"/>
                <w:szCs w:val="26"/>
              </w:rPr>
              <w:t>(ОТИ НИЯУ МИФИ)</w:t>
            </w:r>
            <w:r w:rsidRPr="00271C8E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:rsidR="00B80B54" w:rsidRPr="00271C8E" w:rsidRDefault="00B80B54" w:rsidP="00271C8E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B80B54" w:rsidRPr="00271C8E" w:rsidRDefault="00B80B54" w:rsidP="00271C8E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B80B54" w:rsidRPr="00271C8E" w:rsidRDefault="00B80B54" w:rsidP="00271C8E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B80B54" w:rsidRPr="00271C8E" w:rsidRDefault="00B80B54" w:rsidP="00271C8E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B80B54" w:rsidRPr="00271C8E" w:rsidRDefault="00B80B54" w:rsidP="00271C8E">
            <w:pPr>
              <w:spacing w:after="0"/>
              <w:ind w:firstLine="6594"/>
              <w:rPr>
                <w:rFonts w:ascii="Times New Roman" w:hAnsi="Times New Roman"/>
                <w:sz w:val="28"/>
              </w:rPr>
            </w:pPr>
            <w:r w:rsidRPr="00271C8E">
              <w:rPr>
                <w:rFonts w:ascii="Times New Roman" w:hAnsi="Times New Roman"/>
                <w:sz w:val="28"/>
              </w:rPr>
              <w:t>УТВЕРЖДАЮ</w:t>
            </w:r>
          </w:p>
          <w:p w:rsidR="00B80B54" w:rsidRPr="00271C8E" w:rsidRDefault="00CB6682" w:rsidP="00271C8E">
            <w:pPr>
              <w:spacing w:after="0"/>
              <w:ind w:firstLine="6594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Директор ОТИ НИЯУ МИФИ</w:t>
            </w:r>
          </w:p>
          <w:p w:rsidR="00B80B54" w:rsidRPr="00271C8E" w:rsidRDefault="00B80B54" w:rsidP="00271C8E">
            <w:pPr>
              <w:spacing w:after="0"/>
              <w:ind w:firstLine="6594"/>
              <w:rPr>
                <w:rFonts w:ascii="Times New Roman" w:hAnsi="Times New Roman"/>
                <w:sz w:val="28"/>
              </w:rPr>
            </w:pPr>
            <w:r w:rsidRPr="00271C8E">
              <w:rPr>
                <w:rFonts w:ascii="Times New Roman" w:hAnsi="Times New Roman"/>
                <w:sz w:val="28"/>
              </w:rPr>
              <w:t xml:space="preserve">____________ </w:t>
            </w:r>
            <w:r w:rsidR="00CB6682">
              <w:rPr>
                <w:rFonts w:ascii="Times New Roman" w:hAnsi="Times New Roman"/>
                <w:sz w:val="28"/>
              </w:rPr>
              <w:t>И.А. Иванов</w:t>
            </w:r>
            <w:bookmarkStart w:id="0" w:name="_GoBack"/>
            <w:bookmarkEnd w:id="0"/>
          </w:p>
          <w:p w:rsidR="00B80B54" w:rsidRPr="00271C8E" w:rsidRDefault="00B80B54" w:rsidP="00271C8E">
            <w:pPr>
              <w:spacing w:after="0"/>
              <w:ind w:firstLine="6594"/>
              <w:rPr>
                <w:rFonts w:ascii="Times New Roman" w:hAnsi="Times New Roman"/>
                <w:sz w:val="26"/>
                <w:szCs w:val="26"/>
              </w:rPr>
            </w:pPr>
            <w:r w:rsidRPr="00271C8E">
              <w:rPr>
                <w:rFonts w:ascii="Times New Roman" w:hAnsi="Times New Roman"/>
                <w:sz w:val="28"/>
              </w:rPr>
              <w:t xml:space="preserve">«__» ______________ </w:t>
            </w:r>
            <w:smartTag w:uri="urn:schemas-microsoft-com:office:smarttags" w:element="metricconverter">
              <w:smartTagPr>
                <w:attr w:name="ProductID" w:val="2021 г"/>
              </w:smartTagPr>
              <w:r w:rsidRPr="00271C8E">
                <w:rPr>
                  <w:rFonts w:ascii="Times New Roman" w:hAnsi="Times New Roman"/>
                  <w:sz w:val="28"/>
                </w:rPr>
                <w:t>2021 г</w:t>
              </w:r>
            </w:smartTag>
            <w:r w:rsidRPr="00271C8E">
              <w:rPr>
                <w:rFonts w:ascii="Times New Roman" w:hAnsi="Times New Roman"/>
                <w:sz w:val="28"/>
              </w:rPr>
              <w:t>.</w:t>
            </w:r>
          </w:p>
        </w:tc>
      </w:tr>
    </w:tbl>
    <w:p w:rsidR="00B80B54" w:rsidRPr="00C579F2" w:rsidRDefault="00B80B54" w:rsidP="005E4351">
      <w:pPr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B80B54" w:rsidRDefault="00B80B54" w:rsidP="005E4351">
      <w:pPr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B80B54" w:rsidRDefault="00B80B54" w:rsidP="005E4351">
      <w:pPr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B80B54" w:rsidRDefault="00B80B54" w:rsidP="005E4351">
      <w:pPr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B80B54" w:rsidRPr="00271C8E" w:rsidRDefault="00B80B54" w:rsidP="005E4351">
      <w:pPr>
        <w:jc w:val="center"/>
        <w:rPr>
          <w:rFonts w:ascii="Times New Roman" w:hAnsi="Times New Roman"/>
          <w:b/>
          <w:sz w:val="28"/>
          <w:szCs w:val="28"/>
        </w:rPr>
      </w:pPr>
      <w:r w:rsidRPr="00271C8E">
        <w:rPr>
          <w:rFonts w:ascii="Times New Roman" w:hAnsi="Times New Roman"/>
          <w:b/>
          <w:sz w:val="28"/>
          <w:szCs w:val="28"/>
        </w:rPr>
        <w:t xml:space="preserve">РАБОЧАЯ ПРОГРАММА </w:t>
      </w:r>
      <w:r>
        <w:rPr>
          <w:rFonts w:ascii="Times New Roman" w:hAnsi="Times New Roman"/>
          <w:b/>
          <w:sz w:val="28"/>
          <w:szCs w:val="28"/>
        </w:rPr>
        <w:t>ПРЕДДИПЛОМНОЙ ПРАКТИКИ</w:t>
      </w:r>
    </w:p>
    <w:p w:rsidR="00B80B54" w:rsidRPr="0052000F" w:rsidRDefault="00B80B54" w:rsidP="0052000F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52000F">
        <w:rPr>
          <w:rFonts w:ascii="OpenSans" w:hAnsi="OpenSans"/>
          <w:b/>
          <w:bCs/>
          <w:color w:val="000000"/>
          <w:sz w:val="28"/>
          <w:szCs w:val="28"/>
        </w:rPr>
        <w:t>по специальности 08.02.01 Строительство и эксплуатация</w:t>
      </w:r>
      <w:r w:rsidRPr="0052000F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Pr="0052000F">
        <w:rPr>
          <w:rFonts w:ascii="OpenSans" w:hAnsi="OpenSans"/>
          <w:b/>
          <w:bCs/>
          <w:color w:val="000000"/>
          <w:sz w:val="28"/>
          <w:szCs w:val="28"/>
        </w:rPr>
        <w:t>зданий и сооружений</w:t>
      </w:r>
    </w:p>
    <w:p w:rsidR="00B80B54" w:rsidRPr="00C579F2" w:rsidRDefault="00B80B54" w:rsidP="005E4351">
      <w:pPr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B80B54" w:rsidRPr="00C579F2" w:rsidRDefault="00B80B54" w:rsidP="005E4351">
      <w:pPr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B80B54" w:rsidRPr="00C579F2" w:rsidRDefault="00B80B54" w:rsidP="005E4351">
      <w:pPr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B80B54" w:rsidRDefault="00B80B54" w:rsidP="005E4351">
      <w:pPr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B80B54" w:rsidRDefault="00B80B54" w:rsidP="005E4351">
      <w:pPr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B80B54" w:rsidRDefault="00B80B54" w:rsidP="005E4351">
      <w:pPr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B80B54" w:rsidRDefault="00B80B54" w:rsidP="005E4351">
      <w:pPr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B80B54" w:rsidRDefault="00B80B54" w:rsidP="005E4351">
      <w:pPr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B80B54" w:rsidRDefault="00B80B54" w:rsidP="005E4351">
      <w:pPr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B80B54" w:rsidRDefault="00B80B54" w:rsidP="005E4351">
      <w:pPr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B80B54" w:rsidRDefault="00B80B54" w:rsidP="005E4351">
      <w:pPr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B80B54" w:rsidRPr="00271C8E" w:rsidRDefault="00B80B54" w:rsidP="005E4351">
      <w:pPr>
        <w:jc w:val="center"/>
        <w:rPr>
          <w:rFonts w:ascii="Times New Roman" w:hAnsi="Times New Roman"/>
          <w:sz w:val="28"/>
          <w:szCs w:val="28"/>
        </w:rPr>
      </w:pPr>
      <w:r w:rsidRPr="00271C8E">
        <w:rPr>
          <w:rFonts w:ascii="Times New Roman" w:hAnsi="Times New Roman"/>
          <w:sz w:val="28"/>
          <w:szCs w:val="28"/>
        </w:rPr>
        <w:t>2021</w:t>
      </w:r>
    </w:p>
    <w:p w:rsidR="00B80B54" w:rsidRDefault="00B80B54" w:rsidP="00AB7D5D">
      <w:pPr>
        <w:jc w:val="center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br w:type="page"/>
      </w:r>
    </w:p>
    <w:tbl>
      <w:tblPr>
        <w:tblW w:w="9747" w:type="dxa"/>
        <w:tblLook w:val="00A0" w:firstRow="1" w:lastRow="0" w:firstColumn="1" w:lastColumn="0" w:noHBand="0" w:noVBand="0"/>
      </w:tblPr>
      <w:tblGrid>
        <w:gridCol w:w="4785"/>
        <w:gridCol w:w="4962"/>
      </w:tblGrid>
      <w:tr w:rsidR="00B80B54" w:rsidRPr="00271C8E" w:rsidTr="00CD5950">
        <w:tc>
          <w:tcPr>
            <w:tcW w:w="4785" w:type="dxa"/>
          </w:tcPr>
          <w:p w:rsidR="00B80B54" w:rsidRPr="00271C8E" w:rsidRDefault="00B80B54" w:rsidP="00CD5950">
            <w:pPr>
              <w:suppressLineNumbers/>
              <w:spacing w:after="0"/>
              <w:rPr>
                <w:rFonts w:ascii="Times New Roman" w:hAnsi="Times New Roman"/>
                <w:sz w:val="28"/>
                <w:szCs w:val="20"/>
              </w:rPr>
            </w:pPr>
            <w:r w:rsidRPr="00271C8E">
              <w:rPr>
                <w:rFonts w:ascii="Times New Roman" w:hAnsi="Times New Roman"/>
                <w:sz w:val="28"/>
                <w:szCs w:val="20"/>
              </w:rPr>
              <w:t xml:space="preserve">ОДОБРЕНА </w:t>
            </w:r>
          </w:p>
          <w:p w:rsidR="00B80B54" w:rsidRPr="00271C8E" w:rsidRDefault="00B80B54" w:rsidP="00CD5950">
            <w:pPr>
              <w:suppressLineNumbers/>
              <w:spacing w:after="0"/>
              <w:rPr>
                <w:rFonts w:ascii="Times New Roman" w:hAnsi="Times New Roman"/>
                <w:sz w:val="28"/>
                <w:szCs w:val="20"/>
              </w:rPr>
            </w:pPr>
            <w:r w:rsidRPr="00271C8E">
              <w:rPr>
                <w:rFonts w:ascii="Times New Roman" w:hAnsi="Times New Roman"/>
                <w:sz w:val="28"/>
                <w:szCs w:val="20"/>
              </w:rPr>
              <w:t>Предметной (цикловой) комиссией</w:t>
            </w:r>
          </w:p>
          <w:p w:rsidR="00B80B54" w:rsidRPr="00271C8E" w:rsidRDefault="00B80B54" w:rsidP="00CD5950">
            <w:pPr>
              <w:suppressLineNumbers/>
              <w:spacing w:after="0"/>
              <w:rPr>
                <w:rFonts w:ascii="Times New Roman" w:hAnsi="Times New Roman"/>
                <w:sz w:val="28"/>
                <w:szCs w:val="20"/>
                <w:u w:val="single"/>
              </w:rPr>
            </w:pPr>
            <w:r w:rsidRPr="00271C8E">
              <w:rPr>
                <w:rFonts w:ascii="Times New Roman" w:hAnsi="Times New Roman"/>
                <w:sz w:val="28"/>
                <w:szCs w:val="20"/>
                <w:u w:val="single"/>
              </w:rPr>
              <w:t>Строительства и эксплуатации зданий и сооружений</w:t>
            </w:r>
          </w:p>
          <w:p w:rsidR="00B80B54" w:rsidRPr="00271C8E" w:rsidRDefault="00B80B54" w:rsidP="00CD5950">
            <w:pPr>
              <w:suppressLineNumbers/>
              <w:spacing w:after="0"/>
              <w:rPr>
                <w:rFonts w:ascii="Times New Roman" w:hAnsi="Times New Roman"/>
                <w:sz w:val="28"/>
                <w:szCs w:val="20"/>
              </w:rPr>
            </w:pPr>
            <w:r w:rsidRPr="00271C8E">
              <w:rPr>
                <w:rFonts w:ascii="Times New Roman" w:hAnsi="Times New Roman"/>
                <w:sz w:val="28"/>
                <w:szCs w:val="20"/>
              </w:rPr>
              <w:t xml:space="preserve">Протокол № </w:t>
            </w:r>
            <w:r w:rsidRPr="00271C8E">
              <w:rPr>
                <w:rFonts w:ascii="Times New Roman" w:hAnsi="Times New Roman"/>
                <w:sz w:val="28"/>
                <w:szCs w:val="20"/>
                <w:u w:val="single"/>
              </w:rPr>
              <w:t>1</w:t>
            </w:r>
          </w:p>
          <w:p w:rsidR="00B80B54" w:rsidRPr="00271C8E" w:rsidRDefault="00B80B54" w:rsidP="00CD5950">
            <w:pPr>
              <w:suppressLineNumbers/>
              <w:spacing w:after="0"/>
              <w:rPr>
                <w:rFonts w:ascii="Times New Roman" w:hAnsi="Times New Roman"/>
                <w:sz w:val="28"/>
                <w:szCs w:val="20"/>
              </w:rPr>
            </w:pPr>
            <w:r w:rsidRPr="00271C8E">
              <w:rPr>
                <w:rFonts w:ascii="Times New Roman" w:hAnsi="Times New Roman"/>
                <w:sz w:val="28"/>
                <w:szCs w:val="20"/>
              </w:rPr>
              <w:t>от «</w:t>
            </w:r>
            <w:r w:rsidRPr="00271C8E">
              <w:rPr>
                <w:rFonts w:ascii="Times New Roman" w:hAnsi="Times New Roman"/>
                <w:sz w:val="28"/>
                <w:szCs w:val="20"/>
                <w:u w:val="single"/>
              </w:rPr>
              <w:t>31</w:t>
            </w:r>
            <w:r w:rsidRPr="00271C8E">
              <w:rPr>
                <w:rFonts w:ascii="Times New Roman" w:hAnsi="Times New Roman"/>
                <w:sz w:val="28"/>
                <w:szCs w:val="20"/>
              </w:rPr>
              <w:t xml:space="preserve">» </w:t>
            </w:r>
            <w:r w:rsidRPr="00271C8E">
              <w:rPr>
                <w:rFonts w:ascii="Times New Roman" w:hAnsi="Times New Roman"/>
                <w:sz w:val="28"/>
                <w:szCs w:val="20"/>
                <w:u w:val="single"/>
              </w:rPr>
              <w:t>августа</w:t>
            </w:r>
            <w:r w:rsidRPr="00271C8E">
              <w:rPr>
                <w:rFonts w:ascii="Times New Roman" w:hAnsi="Times New Roman"/>
                <w:sz w:val="28"/>
                <w:szCs w:val="20"/>
              </w:rPr>
              <w:t xml:space="preserve"> 2021г. </w:t>
            </w:r>
          </w:p>
          <w:p w:rsidR="00B80B54" w:rsidRPr="00271C8E" w:rsidRDefault="00B80B54" w:rsidP="00CD5950">
            <w:pPr>
              <w:suppressLineNumbers/>
              <w:spacing w:after="0"/>
              <w:rPr>
                <w:rFonts w:ascii="Times New Roman" w:hAnsi="Times New Roman"/>
                <w:sz w:val="28"/>
                <w:szCs w:val="20"/>
              </w:rPr>
            </w:pPr>
            <w:r w:rsidRPr="00271C8E">
              <w:rPr>
                <w:rFonts w:ascii="Times New Roman" w:hAnsi="Times New Roman"/>
                <w:sz w:val="28"/>
                <w:szCs w:val="20"/>
              </w:rPr>
              <w:t>Председатель ПЦК</w:t>
            </w:r>
          </w:p>
          <w:p w:rsidR="00B80B54" w:rsidRPr="00271C8E" w:rsidRDefault="00B80B54" w:rsidP="00CD5950">
            <w:pPr>
              <w:suppressLineNumbers/>
              <w:spacing w:after="0"/>
              <w:rPr>
                <w:rFonts w:ascii="Times New Roman" w:hAnsi="Times New Roman"/>
                <w:sz w:val="28"/>
                <w:szCs w:val="20"/>
              </w:rPr>
            </w:pPr>
            <w:r w:rsidRPr="00271C8E">
              <w:rPr>
                <w:rFonts w:ascii="Times New Roman" w:hAnsi="Times New Roman"/>
                <w:sz w:val="28"/>
                <w:szCs w:val="20"/>
              </w:rPr>
              <w:t>_____________А.И. Баранов</w:t>
            </w:r>
          </w:p>
        </w:tc>
        <w:tc>
          <w:tcPr>
            <w:tcW w:w="4962" w:type="dxa"/>
          </w:tcPr>
          <w:p w:rsidR="00B80B54" w:rsidRPr="00271C8E" w:rsidRDefault="00B80B54" w:rsidP="00CD5950">
            <w:pPr>
              <w:suppressLineNumbers/>
              <w:spacing w:after="0"/>
              <w:rPr>
                <w:rFonts w:ascii="Times New Roman" w:hAnsi="Times New Roman"/>
                <w:sz w:val="28"/>
                <w:szCs w:val="20"/>
              </w:rPr>
            </w:pPr>
            <w:r w:rsidRPr="00271C8E">
              <w:rPr>
                <w:rFonts w:ascii="Times New Roman" w:hAnsi="Times New Roman"/>
                <w:sz w:val="28"/>
                <w:szCs w:val="20"/>
              </w:rPr>
              <w:t>Рабочая программа разработана на основе Федерального государственного образовательного стандарта по специальности среднего профессионального образования</w:t>
            </w:r>
          </w:p>
          <w:p w:rsidR="00B80B54" w:rsidRPr="00271C8E" w:rsidRDefault="00B80B54" w:rsidP="00CD595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8"/>
                <w:szCs w:val="20"/>
              </w:rPr>
            </w:pPr>
            <w:r w:rsidRPr="004A4AB1">
              <w:rPr>
                <w:rFonts w:ascii="Times New Roman" w:hAnsi="Times New Roman"/>
                <w:sz w:val="28"/>
                <w:szCs w:val="28"/>
              </w:rPr>
              <w:t>08.02.01 «Строительство и эксплуатация зданий и сооружений»</w:t>
            </w:r>
            <w:r w:rsidRPr="00AB54EF">
              <w:rPr>
                <w:rFonts w:ascii="Times New Roman" w:hAnsi="Times New Roman"/>
                <w:sz w:val="28"/>
                <w:szCs w:val="20"/>
              </w:rPr>
              <w:t xml:space="preserve">, утвержденного приказом Министерства образования и науки Российской Федерации от </w:t>
            </w:r>
            <w:r>
              <w:rPr>
                <w:rFonts w:ascii="Times New Roman" w:hAnsi="Times New Roman"/>
                <w:sz w:val="28"/>
                <w:szCs w:val="28"/>
              </w:rPr>
              <w:t>10</w:t>
            </w:r>
            <w:r w:rsidRPr="00D72A8B">
              <w:rPr>
                <w:rFonts w:ascii="Times New Roman" w:hAnsi="Times New Roman"/>
                <w:sz w:val="28"/>
                <w:szCs w:val="28"/>
              </w:rPr>
              <w:t>.0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Pr="00D72A8B">
              <w:rPr>
                <w:rFonts w:ascii="Times New Roman" w:hAnsi="Times New Roman"/>
                <w:sz w:val="28"/>
                <w:szCs w:val="28"/>
              </w:rPr>
              <w:t>.201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D72A8B">
              <w:rPr>
                <w:rFonts w:ascii="Times New Roman" w:hAnsi="Times New Roman"/>
                <w:sz w:val="28"/>
                <w:szCs w:val="28"/>
              </w:rPr>
              <w:t xml:space="preserve">г. </w:t>
            </w:r>
            <w:r w:rsidRPr="00D72A8B">
              <w:rPr>
                <w:rFonts w:ascii="Times New Roman" w:hAnsi="Times New Roman"/>
                <w:sz w:val="28"/>
                <w:szCs w:val="20"/>
              </w:rPr>
              <w:t xml:space="preserve">№ </w:t>
            </w:r>
            <w:r>
              <w:rPr>
                <w:rFonts w:ascii="Times New Roman" w:hAnsi="Times New Roman"/>
                <w:sz w:val="28"/>
                <w:szCs w:val="20"/>
              </w:rPr>
              <w:t>2</w:t>
            </w:r>
          </w:p>
        </w:tc>
      </w:tr>
    </w:tbl>
    <w:p w:rsidR="00B80B54" w:rsidRDefault="00B80B54" w:rsidP="00AB7D5D">
      <w:pPr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B80B54" w:rsidRDefault="00B80B54" w:rsidP="00AB7D5D">
      <w:pPr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B80B54" w:rsidRDefault="00B80B54" w:rsidP="00AB7D5D">
      <w:pPr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B80B54" w:rsidRDefault="00B80B54" w:rsidP="00AB7D5D">
      <w:pPr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B80B54" w:rsidRPr="00271C8E" w:rsidRDefault="00B80B54" w:rsidP="00AB7D5D">
      <w:pPr>
        <w:autoSpaceDE w:val="0"/>
        <w:autoSpaceDN w:val="0"/>
        <w:adjustRightInd w:val="0"/>
        <w:spacing w:after="0"/>
        <w:jc w:val="both"/>
        <w:rPr>
          <w:rFonts w:ascii="Times New Roman" w:eastAsia="HiddenHorzOCR" w:hAnsi="Times New Roman"/>
          <w:sz w:val="28"/>
          <w:szCs w:val="28"/>
        </w:rPr>
      </w:pPr>
      <w:r w:rsidRPr="00271C8E">
        <w:rPr>
          <w:rFonts w:ascii="Times New Roman" w:eastAsia="HiddenHorzOCR" w:hAnsi="Times New Roman"/>
          <w:sz w:val="28"/>
          <w:szCs w:val="28"/>
        </w:rPr>
        <w:t>Составитель рабочей программы</w:t>
      </w:r>
      <w:r w:rsidRPr="00271C8E">
        <w:rPr>
          <w:rFonts w:ascii="Times New Roman" w:hAnsi="Times New Roman"/>
        </w:rPr>
        <w:t>:</w:t>
      </w:r>
      <w:r w:rsidRPr="00271C8E">
        <w:rPr>
          <w:rFonts w:ascii="Times New Roman" w:eastAsia="HiddenHorzOCR" w:hAnsi="Times New Roman"/>
          <w:sz w:val="28"/>
          <w:szCs w:val="28"/>
        </w:rPr>
        <w:t xml:space="preserve"> </w:t>
      </w:r>
    </w:p>
    <w:p w:rsidR="00B80B54" w:rsidRPr="00271C8E" w:rsidRDefault="00B80B54" w:rsidP="00AB7D5D">
      <w:pPr>
        <w:autoSpaceDE w:val="0"/>
        <w:autoSpaceDN w:val="0"/>
        <w:adjustRightInd w:val="0"/>
        <w:spacing w:after="0"/>
        <w:jc w:val="both"/>
        <w:rPr>
          <w:rFonts w:ascii="Times New Roman" w:eastAsia="HiddenHorzOCR" w:hAnsi="Times New Roman"/>
          <w:sz w:val="28"/>
          <w:szCs w:val="28"/>
          <w:u w:val="single"/>
        </w:rPr>
      </w:pPr>
      <w:proofErr w:type="spellStart"/>
      <w:r>
        <w:rPr>
          <w:rFonts w:ascii="Times New Roman" w:eastAsia="HiddenHorzOCR" w:hAnsi="Times New Roman"/>
          <w:sz w:val="28"/>
          <w:szCs w:val="28"/>
          <w:u w:val="single"/>
        </w:rPr>
        <w:t>Кожева</w:t>
      </w:r>
      <w:proofErr w:type="spellEnd"/>
      <w:r>
        <w:rPr>
          <w:rFonts w:ascii="Times New Roman" w:eastAsia="HiddenHorzOCR" w:hAnsi="Times New Roman"/>
          <w:sz w:val="28"/>
          <w:szCs w:val="28"/>
          <w:u w:val="single"/>
        </w:rPr>
        <w:t xml:space="preserve"> И.В</w:t>
      </w:r>
      <w:r w:rsidRPr="00271C8E">
        <w:rPr>
          <w:rFonts w:ascii="Times New Roman" w:eastAsia="HiddenHorzOCR" w:hAnsi="Times New Roman"/>
          <w:sz w:val="28"/>
          <w:szCs w:val="28"/>
          <w:u w:val="single"/>
        </w:rPr>
        <w:t>., преподаватель ОТИ НИЯУ МИФИ</w:t>
      </w:r>
    </w:p>
    <w:p w:rsidR="00B80B54" w:rsidRPr="00271C8E" w:rsidRDefault="00B80B54" w:rsidP="00AB7D5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i/>
          <w:sz w:val="20"/>
          <w:szCs w:val="20"/>
        </w:rPr>
      </w:pPr>
      <w:r w:rsidRPr="00271C8E">
        <w:rPr>
          <w:rFonts w:ascii="Times New Roman" w:hAnsi="Times New Roman"/>
          <w:i/>
          <w:sz w:val="20"/>
          <w:szCs w:val="20"/>
        </w:rPr>
        <w:t>Ф.И.О., ученая степень, звание, должность</w:t>
      </w:r>
    </w:p>
    <w:p w:rsidR="00B80B54" w:rsidRPr="00271C8E" w:rsidRDefault="00B80B54" w:rsidP="00AB7D5D">
      <w:pPr>
        <w:spacing w:after="0"/>
        <w:rPr>
          <w:rFonts w:ascii="Times New Roman" w:hAnsi="Times New Roman"/>
          <w:i/>
          <w:sz w:val="20"/>
          <w:szCs w:val="20"/>
        </w:rPr>
      </w:pPr>
    </w:p>
    <w:p w:rsidR="00B80B54" w:rsidRPr="00271C8E" w:rsidRDefault="00B80B54" w:rsidP="00AB7D5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/>
        </w:rPr>
      </w:pPr>
    </w:p>
    <w:p w:rsidR="00B80B54" w:rsidRPr="00271C8E" w:rsidRDefault="00B80B54" w:rsidP="00AB7D5D">
      <w:pPr>
        <w:autoSpaceDE w:val="0"/>
        <w:autoSpaceDN w:val="0"/>
        <w:adjustRightInd w:val="0"/>
        <w:spacing w:after="0"/>
        <w:jc w:val="both"/>
        <w:rPr>
          <w:rFonts w:ascii="Times New Roman" w:eastAsia="HiddenHorzOCR" w:hAnsi="Times New Roman"/>
          <w:sz w:val="28"/>
          <w:szCs w:val="28"/>
        </w:rPr>
      </w:pPr>
    </w:p>
    <w:p w:rsidR="00B80B54" w:rsidRPr="00271C8E" w:rsidRDefault="00B80B54" w:rsidP="00AB7D5D">
      <w:pPr>
        <w:autoSpaceDE w:val="0"/>
        <w:autoSpaceDN w:val="0"/>
        <w:adjustRightInd w:val="0"/>
        <w:spacing w:after="0"/>
        <w:jc w:val="both"/>
        <w:rPr>
          <w:rFonts w:ascii="Times New Roman" w:eastAsia="HiddenHorzOCR" w:hAnsi="Times New Roman"/>
          <w:sz w:val="28"/>
          <w:szCs w:val="28"/>
        </w:rPr>
      </w:pPr>
    </w:p>
    <w:p w:rsidR="00B80B54" w:rsidRPr="00271C8E" w:rsidRDefault="00B80B54" w:rsidP="00AB7D5D">
      <w:pPr>
        <w:spacing w:after="0"/>
        <w:rPr>
          <w:rFonts w:ascii="Times New Roman" w:hAnsi="Times New Roman"/>
          <w:b/>
        </w:rPr>
      </w:pPr>
      <w:r w:rsidRPr="00271C8E">
        <w:rPr>
          <w:rFonts w:ascii="Times New Roman" w:hAnsi="Times New Roman"/>
          <w:b/>
        </w:rPr>
        <w:t xml:space="preserve">Рецензент: </w:t>
      </w:r>
    </w:p>
    <w:p w:rsidR="00B80B54" w:rsidRPr="00271C8E" w:rsidRDefault="00B80B54" w:rsidP="00AB7D5D">
      <w:pPr>
        <w:spacing w:after="0"/>
        <w:ind w:firstLine="180"/>
        <w:rPr>
          <w:rFonts w:ascii="Times New Roman" w:hAnsi="Times New Roman"/>
          <w:sz w:val="20"/>
        </w:rPr>
      </w:pPr>
      <w:r w:rsidRPr="00271C8E">
        <w:rPr>
          <w:rFonts w:ascii="Times New Roman" w:hAnsi="Times New Roman"/>
        </w:rPr>
        <w:t>____________________            ___________________          _________________________</w:t>
      </w:r>
    </w:p>
    <w:p w:rsidR="00B80B54" w:rsidRPr="00271C8E" w:rsidRDefault="00B80B54" w:rsidP="00AB7D5D">
      <w:pPr>
        <w:tabs>
          <w:tab w:val="left" w:pos="6225"/>
        </w:tabs>
        <w:spacing w:after="0"/>
        <w:rPr>
          <w:rFonts w:ascii="Times New Roman" w:hAnsi="Times New Roman"/>
        </w:rPr>
      </w:pPr>
      <w:r w:rsidRPr="00271C8E">
        <w:rPr>
          <w:rFonts w:ascii="Times New Roman" w:hAnsi="Times New Roman"/>
        </w:rPr>
        <w:t xml:space="preserve">    (место работы)                         (занимаемая должность)              (инициалы, фамилия)</w:t>
      </w:r>
    </w:p>
    <w:p w:rsidR="00B80B54" w:rsidRPr="00271C8E" w:rsidRDefault="00B80B54" w:rsidP="00AB7D5D">
      <w:pPr>
        <w:spacing w:after="0"/>
        <w:ind w:firstLine="180"/>
        <w:rPr>
          <w:rFonts w:ascii="Times New Roman" w:hAnsi="Times New Roman"/>
        </w:rPr>
      </w:pPr>
    </w:p>
    <w:p w:rsidR="00B80B54" w:rsidRPr="00271C8E" w:rsidRDefault="00B80B54" w:rsidP="00271C8E">
      <w:pPr>
        <w:spacing w:after="0"/>
        <w:ind w:firstLine="180"/>
        <w:rPr>
          <w:rFonts w:ascii="Times New Roman" w:hAnsi="Times New Roman"/>
        </w:rPr>
      </w:pPr>
    </w:p>
    <w:p w:rsidR="00B80B54" w:rsidRDefault="00B80B54" w:rsidP="00271C8E">
      <w:pPr>
        <w:jc w:val="both"/>
        <w:rPr>
          <w:rFonts w:ascii="Times New Roman" w:hAnsi="Times New Roman"/>
          <w:b/>
          <w:i/>
          <w:sz w:val="24"/>
          <w:szCs w:val="24"/>
        </w:rPr>
      </w:pPr>
    </w:p>
    <w:p w:rsidR="00B80B54" w:rsidRPr="00C579F2" w:rsidRDefault="00B80B54" w:rsidP="005E4351">
      <w:pPr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B80B54" w:rsidRPr="00C579F2" w:rsidRDefault="00B80B54" w:rsidP="005E4351">
      <w:pPr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B80B54" w:rsidRDefault="00B80B54" w:rsidP="005E4351">
      <w:pPr>
        <w:jc w:val="both"/>
        <w:rPr>
          <w:rFonts w:ascii="Times New Roman" w:hAnsi="Times New Roman"/>
        </w:rPr>
        <w:sectPr w:rsidR="00B80B54" w:rsidSect="00FA1228">
          <w:footerReference w:type="default" r:id="rId7"/>
          <w:pgSz w:w="11906" w:h="16838"/>
          <w:pgMar w:top="1134" w:right="567" w:bottom="1134" w:left="1134" w:header="709" w:footer="709" w:gutter="0"/>
          <w:cols w:space="708"/>
          <w:docGrid w:linePitch="360"/>
        </w:sectPr>
      </w:pPr>
    </w:p>
    <w:p w:rsidR="00B80B54" w:rsidRPr="00271C8E" w:rsidRDefault="00B80B54" w:rsidP="005E4351">
      <w:pPr>
        <w:tabs>
          <w:tab w:val="left" w:pos="2011"/>
        </w:tabs>
        <w:jc w:val="center"/>
        <w:rPr>
          <w:rFonts w:ascii="Times New Roman" w:hAnsi="Times New Roman"/>
          <w:sz w:val="28"/>
          <w:szCs w:val="28"/>
        </w:rPr>
      </w:pPr>
      <w:r w:rsidRPr="00271C8E">
        <w:rPr>
          <w:rFonts w:ascii="Times New Roman" w:hAnsi="Times New Roman"/>
          <w:sz w:val="28"/>
          <w:szCs w:val="28"/>
        </w:rPr>
        <w:lastRenderedPageBreak/>
        <w:t>СОДЕРЖАНИЕ</w:t>
      </w:r>
    </w:p>
    <w:p w:rsidR="00B80B54" w:rsidRPr="00931603" w:rsidRDefault="00B80B54" w:rsidP="005E4351">
      <w:pPr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525"/>
        <w:gridCol w:w="9235"/>
        <w:gridCol w:w="661"/>
      </w:tblGrid>
      <w:tr w:rsidR="00B80B54" w:rsidRPr="00CB09E0" w:rsidTr="0085408A">
        <w:tc>
          <w:tcPr>
            <w:tcW w:w="534" w:type="dxa"/>
          </w:tcPr>
          <w:p w:rsidR="00B80B54" w:rsidRPr="00B278B7" w:rsidRDefault="00B80B54" w:rsidP="00CB09E0">
            <w:pPr>
              <w:pStyle w:val="4"/>
              <w:spacing w:before="0" w:after="0"/>
              <w:jc w:val="both"/>
              <w:rPr>
                <w:b w:val="0"/>
                <w:sz w:val="28"/>
                <w:szCs w:val="28"/>
              </w:rPr>
            </w:pPr>
            <w:r w:rsidRPr="00B278B7">
              <w:rPr>
                <w:b w:val="0"/>
                <w:sz w:val="28"/>
                <w:szCs w:val="28"/>
              </w:rPr>
              <w:t>1.</w:t>
            </w:r>
          </w:p>
        </w:tc>
        <w:tc>
          <w:tcPr>
            <w:tcW w:w="9213" w:type="dxa"/>
          </w:tcPr>
          <w:p w:rsidR="00B80B54" w:rsidRPr="00B278B7" w:rsidRDefault="00B80B54" w:rsidP="00CB09E0">
            <w:pPr>
              <w:pStyle w:val="4"/>
              <w:spacing w:before="0" w:after="0"/>
              <w:jc w:val="both"/>
              <w:rPr>
                <w:b w:val="0"/>
                <w:sz w:val="28"/>
                <w:szCs w:val="28"/>
              </w:rPr>
            </w:pPr>
            <w:r w:rsidRPr="00B278B7">
              <w:rPr>
                <w:b w:val="0"/>
                <w:sz w:val="28"/>
                <w:szCs w:val="28"/>
              </w:rPr>
              <w:t xml:space="preserve">Паспорт рабочей программы </w:t>
            </w:r>
            <w:r>
              <w:rPr>
                <w:b w:val="0"/>
                <w:sz w:val="28"/>
                <w:szCs w:val="28"/>
              </w:rPr>
              <w:t xml:space="preserve">преддипломной </w:t>
            </w:r>
            <w:r w:rsidRPr="00B278B7">
              <w:rPr>
                <w:b w:val="0"/>
                <w:sz w:val="28"/>
                <w:szCs w:val="28"/>
              </w:rPr>
              <w:t>практик</w:t>
            </w:r>
            <w:r>
              <w:rPr>
                <w:b w:val="0"/>
                <w:sz w:val="28"/>
                <w:szCs w:val="28"/>
              </w:rPr>
              <w:t>и</w:t>
            </w:r>
            <w:r w:rsidRPr="00B278B7">
              <w:rPr>
                <w:b w:val="0"/>
                <w:sz w:val="28"/>
                <w:szCs w:val="28"/>
              </w:rPr>
              <w:t xml:space="preserve"> ……</w:t>
            </w:r>
            <w:r>
              <w:rPr>
                <w:b w:val="0"/>
                <w:sz w:val="28"/>
                <w:szCs w:val="28"/>
              </w:rPr>
              <w:t>…………….</w:t>
            </w:r>
            <w:r w:rsidRPr="00B278B7">
              <w:rPr>
                <w:b w:val="0"/>
                <w:sz w:val="28"/>
                <w:szCs w:val="28"/>
              </w:rPr>
              <w:t>..</w:t>
            </w:r>
          </w:p>
        </w:tc>
        <w:tc>
          <w:tcPr>
            <w:tcW w:w="675" w:type="dxa"/>
          </w:tcPr>
          <w:p w:rsidR="00B80B54" w:rsidRPr="00B278B7" w:rsidRDefault="00B80B54" w:rsidP="00CB09E0">
            <w:pPr>
              <w:pStyle w:val="4"/>
              <w:spacing w:before="0" w:after="0"/>
              <w:jc w:val="both"/>
              <w:rPr>
                <w:b w:val="0"/>
                <w:sz w:val="28"/>
                <w:szCs w:val="28"/>
              </w:rPr>
            </w:pPr>
            <w:r w:rsidRPr="00B278B7">
              <w:rPr>
                <w:b w:val="0"/>
                <w:sz w:val="28"/>
                <w:szCs w:val="28"/>
              </w:rPr>
              <w:t>4</w:t>
            </w:r>
          </w:p>
        </w:tc>
      </w:tr>
      <w:tr w:rsidR="00B80B54" w:rsidRPr="00CB09E0" w:rsidTr="0085408A">
        <w:tc>
          <w:tcPr>
            <w:tcW w:w="534" w:type="dxa"/>
          </w:tcPr>
          <w:p w:rsidR="00B80B54" w:rsidRPr="00B278B7" w:rsidRDefault="00B80B54" w:rsidP="00CB09E0">
            <w:pPr>
              <w:pStyle w:val="4"/>
              <w:spacing w:before="0" w:after="0"/>
              <w:jc w:val="both"/>
              <w:rPr>
                <w:b w:val="0"/>
                <w:sz w:val="28"/>
                <w:szCs w:val="28"/>
              </w:rPr>
            </w:pPr>
            <w:r w:rsidRPr="00B278B7">
              <w:rPr>
                <w:b w:val="0"/>
                <w:sz w:val="28"/>
                <w:szCs w:val="28"/>
              </w:rPr>
              <w:t>2.</w:t>
            </w:r>
          </w:p>
        </w:tc>
        <w:tc>
          <w:tcPr>
            <w:tcW w:w="9213" w:type="dxa"/>
          </w:tcPr>
          <w:p w:rsidR="00B80B54" w:rsidRPr="00B278B7" w:rsidRDefault="00B80B54" w:rsidP="00CB09E0">
            <w:pPr>
              <w:pStyle w:val="4"/>
              <w:spacing w:before="0" w:after="0"/>
              <w:jc w:val="both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Результаты освоения рабочей программы преддипломной</w:t>
            </w:r>
            <w:r w:rsidRPr="00B278B7">
              <w:rPr>
                <w:b w:val="0"/>
                <w:sz w:val="28"/>
                <w:szCs w:val="28"/>
              </w:rPr>
              <w:t xml:space="preserve"> практик</w:t>
            </w:r>
            <w:r>
              <w:rPr>
                <w:b w:val="0"/>
                <w:sz w:val="28"/>
                <w:szCs w:val="28"/>
              </w:rPr>
              <w:t>и</w:t>
            </w:r>
            <w:r w:rsidRPr="00B278B7">
              <w:rPr>
                <w:b w:val="0"/>
                <w:sz w:val="28"/>
                <w:szCs w:val="28"/>
              </w:rPr>
              <w:t>….………</w:t>
            </w:r>
            <w:r>
              <w:rPr>
                <w:b w:val="0"/>
                <w:sz w:val="28"/>
                <w:szCs w:val="28"/>
              </w:rPr>
              <w:t>………………………………………………………………</w:t>
            </w:r>
          </w:p>
        </w:tc>
        <w:tc>
          <w:tcPr>
            <w:tcW w:w="675" w:type="dxa"/>
          </w:tcPr>
          <w:p w:rsidR="00B80B54" w:rsidRDefault="00B80B54" w:rsidP="00CB09E0">
            <w:pPr>
              <w:pStyle w:val="4"/>
              <w:spacing w:before="0" w:after="0"/>
              <w:jc w:val="both"/>
              <w:rPr>
                <w:b w:val="0"/>
                <w:sz w:val="28"/>
                <w:szCs w:val="28"/>
              </w:rPr>
            </w:pPr>
          </w:p>
          <w:p w:rsidR="00B80B54" w:rsidRPr="00B278B7" w:rsidRDefault="00B80B54" w:rsidP="00CB09E0">
            <w:pPr>
              <w:pStyle w:val="4"/>
              <w:spacing w:before="0" w:after="0"/>
              <w:jc w:val="both"/>
              <w:rPr>
                <w:b w:val="0"/>
                <w:sz w:val="28"/>
                <w:szCs w:val="28"/>
              </w:rPr>
            </w:pPr>
            <w:r w:rsidRPr="00B278B7">
              <w:rPr>
                <w:b w:val="0"/>
                <w:sz w:val="28"/>
                <w:szCs w:val="28"/>
              </w:rPr>
              <w:t>7</w:t>
            </w:r>
          </w:p>
        </w:tc>
      </w:tr>
      <w:tr w:rsidR="00B80B54" w:rsidRPr="00CB09E0" w:rsidTr="0085408A">
        <w:tc>
          <w:tcPr>
            <w:tcW w:w="534" w:type="dxa"/>
          </w:tcPr>
          <w:p w:rsidR="00B80B54" w:rsidRPr="00B278B7" w:rsidRDefault="00B80B54" w:rsidP="00CB09E0">
            <w:pPr>
              <w:pStyle w:val="4"/>
              <w:spacing w:before="0" w:after="0"/>
              <w:jc w:val="both"/>
              <w:rPr>
                <w:b w:val="0"/>
                <w:sz w:val="28"/>
                <w:szCs w:val="28"/>
              </w:rPr>
            </w:pPr>
            <w:r w:rsidRPr="00B278B7">
              <w:rPr>
                <w:b w:val="0"/>
                <w:sz w:val="28"/>
                <w:szCs w:val="28"/>
              </w:rPr>
              <w:t>3.</w:t>
            </w:r>
          </w:p>
        </w:tc>
        <w:tc>
          <w:tcPr>
            <w:tcW w:w="9213" w:type="dxa"/>
          </w:tcPr>
          <w:p w:rsidR="00B80B54" w:rsidRPr="00B278B7" w:rsidRDefault="00B80B54" w:rsidP="00CB09E0">
            <w:pPr>
              <w:pStyle w:val="4"/>
              <w:spacing w:before="0" w:after="0"/>
              <w:jc w:val="both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 xml:space="preserve">Содержание преддипломной </w:t>
            </w:r>
            <w:r w:rsidRPr="00B278B7">
              <w:rPr>
                <w:b w:val="0"/>
                <w:sz w:val="28"/>
                <w:szCs w:val="28"/>
              </w:rPr>
              <w:t>практик</w:t>
            </w:r>
            <w:r>
              <w:rPr>
                <w:b w:val="0"/>
                <w:sz w:val="28"/>
                <w:szCs w:val="28"/>
              </w:rPr>
              <w:t>и</w:t>
            </w:r>
            <w:r w:rsidRPr="00B278B7">
              <w:rPr>
                <w:b w:val="0"/>
                <w:sz w:val="28"/>
                <w:szCs w:val="28"/>
              </w:rPr>
              <w:t xml:space="preserve"> …………</w:t>
            </w:r>
            <w:r>
              <w:rPr>
                <w:b w:val="0"/>
                <w:sz w:val="28"/>
                <w:szCs w:val="28"/>
              </w:rPr>
              <w:t>……………………….</w:t>
            </w:r>
            <w:r w:rsidRPr="00B278B7">
              <w:rPr>
                <w:b w:val="0"/>
                <w:sz w:val="28"/>
                <w:szCs w:val="28"/>
              </w:rPr>
              <w:t>……</w:t>
            </w:r>
          </w:p>
        </w:tc>
        <w:tc>
          <w:tcPr>
            <w:tcW w:w="675" w:type="dxa"/>
          </w:tcPr>
          <w:p w:rsidR="00B80B54" w:rsidRPr="00B278B7" w:rsidRDefault="00B80B54" w:rsidP="00E8672E">
            <w:pPr>
              <w:pStyle w:val="4"/>
              <w:spacing w:before="0" w:after="0"/>
              <w:jc w:val="both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9</w:t>
            </w:r>
          </w:p>
        </w:tc>
      </w:tr>
      <w:tr w:rsidR="00B80B54" w:rsidRPr="00CB09E0" w:rsidTr="0085408A">
        <w:tc>
          <w:tcPr>
            <w:tcW w:w="534" w:type="dxa"/>
          </w:tcPr>
          <w:p w:rsidR="00B80B54" w:rsidRPr="00B278B7" w:rsidRDefault="00B80B54" w:rsidP="00CB09E0">
            <w:pPr>
              <w:pStyle w:val="4"/>
              <w:spacing w:before="0" w:after="0"/>
              <w:jc w:val="both"/>
              <w:rPr>
                <w:b w:val="0"/>
                <w:sz w:val="28"/>
                <w:szCs w:val="28"/>
              </w:rPr>
            </w:pPr>
            <w:r w:rsidRPr="00B278B7">
              <w:rPr>
                <w:b w:val="0"/>
                <w:sz w:val="28"/>
                <w:szCs w:val="28"/>
              </w:rPr>
              <w:t>4.</w:t>
            </w:r>
          </w:p>
        </w:tc>
        <w:tc>
          <w:tcPr>
            <w:tcW w:w="9213" w:type="dxa"/>
          </w:tcPr>
          <w:p w:rsidR="00B80B54" w:rsidRPr="00B278B7" w:rsidRDefault="00B80B54" w:rsidP="00CB09E0">
            <w:pPr>
              <w:pStyle w:val="4"/>
              <w:spacing w:before="0" w:after="0"/>
              <w:jc w:val="both"/>
              <w:rPr>
                <w:b w:val="0"/>
                <w:sz w:val="28"/>
                <w:szCs w:val="28"/>
              </w:rPr>
            </w:pPr>
            <w:r w:rsidRPr="00544C26">
              <w:rPr>
                <w:b w:val="0"/>
                <w:sz w:val="28"/>
                <w:szCs w:val="28"/>
              </w:rPr>
              <w:t>Условия реализации рабочей программы преддипломной практики</w:t>
            </w:r>
            <w:r>
              <w:rPr>
                <w:b w:val="0"/>
                <w:color w:val="FF0000"/>
                <w:sz w:val="28"/>
                <w:szCs w:val="28"/>
              </w:rPr>
              <w:t xml:space="preserve"> </w:t>
            </w:r>
            <w:r w:rsidRPr="00B278B7">
              <w:rPr>
                <w:b w:val="0"/>
                <w:sz w:val="28"/>
                <w:szCs w:val="28"/>
              </w:rPr>
              <w:t>..……</w:t>
            </w:r>
            <w:r>
              <w:rPr>
                <w:b w:val="0"/>
                <w:sz w:val="28"/>
                <w:szCs w:val="28"/>
              </w:rPr>
              <w:t>..</w:t>
            </w:r>
          </w:p>
        </w:tc>
        <w:tc>
          <w:tcPr>
            <w:tcW w:w="675" w:type="dxa"/>
          </w:tcPr>
          <w:p w:rsidR="00B80B54" w:rsidRPr="00544C26" w:rsidRDefault="00B80B54" w:rsidP="00544C26">
            <w:pPr>
              <w:pStyle w:val="4"/>
              <w:spacing w:before="0" w:after="0"/>
              <w:jc w:val="both"/>
              <w:rPr>
                <w:b w:val="0"/>
                <w:sz w:val="28"/>
                <w:szCs w:val="28"/>
              </w:rPr>
            </w:pPr>
            <w:r w:rsidRPr="00544C26">
              <w:rPr>
                <w:b w:val="0"/>
                <w:sz w:val="28"/>
                <w:szCs w:val="28"/>
              </w:rPr>
              <w:t>12</w:t>
            </w:r>
          </w:p>
        </w:tc>
      </w:tr>
      <w:tr w:rsidR="00B80B54" w:rsidRPr="00CB09E0" w:rsidTr="0085408A">
        <w:tc>
          <w:tcPr>
            <w:tcW w:w="534" w:type="dxa"/>
          </w:tcPr>
          <w:p w:rsidR="00B80B54" w:rsidRPr="00B278B7" w:rsidRDefault="00B80B54" w:rsidP="00CB09E0">
            <w:pPr>
              <w:pStyle w:val="4"/>
              <w:spacing w:before="0" w:after="0"/>
              <w:jc w:val="both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5.</w:t>
            </w:r>
          </w:p>
        </w:tc>
        <w:tc>
          <w:tcPr>
            <w:tcW w:w="9213" w:type="dxa"/>
          </w:tcPr>
          <w:p w:rsidR="00B80B54" w:rsidRPr="00544C26" w:rsidRDefault="00B80B54" w:rsidP="00CB09E0">
            <w:pPr>
              <w:pStyle w:val="4"/>
              <w:spacing w:before="0" w:after="0"/>
              <w:jc w:val="both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Контроль и оценка результатов освоения программы преддипломной практики …………………………………………………………………………</w:t>
            </w:r>
          </w:p>
        </w:tc>
        <w:tc>
          <w:tcPr>
            <w:tcW w:w="675" w:type="dxa"/>
          </w:tcPr>
          <w:p w:rsidR="00B80B54" w:rsidRPr="00D90EA7" w:rsidRDefault="00B80B54" w:rsidP="00E8672E">
            <w:pPr>
              <w:pStyle w:val="4"/>
              <w:spacing w:before="0" w:after="0"/>
              <w:jc w:val="both"/>
              <w:rPr>
                <w:b w:val="0"/>
                <w:sz w:val="28"/>
                <w:szCs w:val="28"/>
              </w:rPr>
            </w:pPr>
          </w:p>
          <w:p w:rsidR="00B80B54" w:rsidRPr="00D90EA7" w:rsidRDefault="00B80B54" w:rsidP="00D90EA7">
            <w:pPr>
              <w:rPr>
                <w:rFonts w:ascii="Times New Roman" w:hAnsi="Times New Roman"/>
                <w:sz w:val="28"/>
                <w:szCs w:val="28"/>
              </w:rPr>
            </w:pPr>
            <w:r w:rsidRPr="00D90EA7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</w:tbl>
    <w:p w:rsidR="00B80B54" w:rsidRPr="00931603" w:rsidRDefault="00B80B54" w:rsidP="005E4351">
      <w:pPr>
        <w:jc w:val="both"/>
        <w:rPr>
          <w:rFonts w:ascii="Times New Roman" w:hAnsi="Times New Roman"/>
          <w:b/>
        </w:rPr>
      </w:pPr>
    </w:p>
    <w:p w:rsidR="00B80B54" w:rsidRDefault="00B80B54" w:rsidP="005E4351">
      <w:pPr>
        <w:jc w:val="both"/>
        <w:rPr>
          <w:rFonts w:ascii="Times New Roman" w:hAnsi="Times New Roman"/>
        </w:rPr>
      </w:pPr>
    </w:p>
    <w:p w:rsidR="00B80B54" w:rsidRDefault="00B80B54" w:rsidP="005E4351">
      <w:pPr>
        <w:jc w:val="both"/>
        <w:rPr>
          <w:rFonts w:ascii="Times New Roman" w:hAnsi="Times New Roman"/>
        </w:rPr>
      </w:pPr>
    </w:p>
    <w:p w:rsidR="00B80B54" w:rsidRDefault="00B80B54" w:rsidP="005E4351">
      <w:pPr>
        <w:jc w:val="both"/>
        <w:rPr>
          <w:rFonts w:ascii="Times New Roman" w:hAnsi="Times New Roman"/>
        </w:rPr>
      </w:pPr>
    </w:p>
    <w:p w:rsidR="00B80B54" w:rsidRDefault="00B80B54" w:rsidP="005E4351">
      <w:pPr>
        <w:tabs>
          <w:tab w:val="left" w:pos="1680"/>
        </w:tabs>
        <w:rPr>
          <w:rFonts w:ascii="Times New Roman" w:hAnsi="Times New Roman"/>
        </w:rPr>
      </w:pPr>
    </w:p>
    <w:p w:rsidR="00B80B54" w:rsidRDefault="00B80B54" w:rsidP="005E4351">
      <w:pPr>
        <w:tabs>
          <w:tab w:val="left" w:pos="1680"/>
        </w:tabs>
        <w:rPr>
          <w:rFonts w:ascii="Times New Roman" w:hAnsi="Times New Roman"/>
        </w:rPr>
      </w:pPr>
    </w:p>
    <w:p w:rsidR="00B80B54" w:rsidRDefault="00B80B54" w:rsidP="005E4351">
      <w:pPr>
        <w:tabs>
          <w:tab w:val="left" w:pos="1680"/>
        </w:tabs>
        <w:rPr>
          <w:rFonts w:ascii="Times New Roman" w:hAnsi="Times New Roman"/>
        </w:rPr>
      </w:pPr>
    </w:p>
    <w:p w:rsidR="00B80B54" w:rsidRDefault="00B80B54" w:rsidP="005E4351">
      <w:pPr>
        <w:tabs>
          <w:tab w:val="left" w:pos="1680"/>
        </w:tabs>
        <w:rPr>
          <w:rFonts w:ascii="Times New Roman" w:hAnsi="Times New Roman"/>
        </w:rPr>
      </w:pPr>
    </w:p>
    <w:p w:rsidR="00B80B54" w:rsidRDefault="00B80B54" w:rsidP="005E4351">
      <w:pPr>
        <w:tabs>
          <w:tab w:val="left" w:pos="1680"/>
        </w:tabs>
        <w:rPr>
          <w:rFonts w:ascii="Times New Roman" w:hAnsi="Times New Roman"/>
        </w:rPr>
      </w:pPr>
    </w:p>
    <w:p w:rsidR="00B80B54" w:rsidRDefault="00B80B54" w:rsidP="005E4351">
      <w:pPr>
        <w:tabs>
          <w:tab w:val="left" w:pos="1680"/>
        </w:tabs>
        <w:rPr>
          <w:rFonts w:ascii="Times New Roman" w:hAnsi="Times New Roman"/>
        </w:rPr>
      </w:pPr>
    </w:p>
    <w:p w:rsidR="00B80B54" w:rsidRDefault="00B80B54" w:rsidP="005E4351">
      <w:pPr>
        <w:tabs>
          <w:tab w:val="left" w:pos="1680"/>
        </w:tabs>
        <w:rPr>
          <w:rFonts w:ascii="Times New Roman" w:hAnsi="Times New Roman"/>
        </w:rPr>
      </w:pPr>
    </w:p>
    <w:p w:rsidR="00B80B54" w:rsidRDefault="00B80B54" w:rsidP="005E4351">
      <w:pPr>
        <w:tabs>
          <w:tab w:val="left" w:pos="1680"/>
        </w:tabs>
        <w:rPr>
          <w:rFonts w:ascii="Times New Roman" w:hAnsi="Times New Roman"/>
        </w:rPr>
      </w:pPr>
    </w:p>
    <w:p w:rsidR="00B80B54" w:rsidRDefault="00B80B54" w:rsidP="005E4351">
      <w:pPr>
        <w:tabs>
          <w:tab w:val="left" w:pos="1680"/>
        </w:tabs>
        <w:rPr>
          <w:rFonts w:ascii="Times New Roman" w:hAnsi="Times New Roman"/>
        </w:rPr>
      </w:pPr>
    </w:p>
    <w:p w:rsidR="00B80B54" w:rsidRPr="00575482" w:rsidRDefault="00B80B54" w:rsidP="00C926E9">
      <w:pPr>
        <w:spacing w:after="0"/>
        <w:ind w:firstLine="72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i/>
        </w:rPr>
        <w:br w:type="page"/>
      </w:r>
      <w:r w:rsidRPr="00575482">
        <w:rPr>
          <w:rFonts w:ascii="Times New Roman" w:hAnsi="Times New Roman"/>
          <w:b/>
          <w:sz w:val="28"/>
          <w:szCs w:val="28"/>
        </w:rPr>
        <w:lastRenderedPageBreak/>
        <w:t>1 П</w:t>
      </w:r>
      <w:r>
        <w:rPr>
          <w:rFonts w:ascii="Times New Roman" w:hAnsi="Times New Roman"/>
          <w:b/>
          <w:sz w:val="28"/>
          <w:szCs w:val="28"/>
        </w:rPr>
        <w:t>аспорт</w:t>
      </w:r>
      <w:r w:rsidRPr="00575482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рабочей программы</w:t>
      </w:r>
      <w:r w:rsidRPr="00575482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преддипломной практики</w:t>
      </w:r>
    </w:p>
    <w:p w:rsidR="00B80B54" w:rsidRPr="007D58BD" w:rsidRDefault="00B80B54" w:rsidP="00C926E9">
      <w:pPr>
        <w:suppressAutoHyphens/>
        <w:spacing w:before="120" w:after="120"/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7D58BD">
        <w:rPr>
          <w:rFonts w:ascii="Times New Roman" w:hAnsi="Times New Roman"/>
          <w:b/>
          <w:sz w:val="28"/>
          <w:szCs w:val="28"/>
        </w:rPr>
        <w:t>1.1 Область применения программы</w:t>
      </w:r>
    </w:p>
    <w:p w:rsidR="00B80B54" w:rsidRDefault="00B80B54" w:rsidP="00AB7D5D">
      <w:pPr>
        <w:suppressAutoHyphens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AB7D5D">
        <w:rPr>
          <w:rFonts w:ascii="Times New Roman" w:hAnsi="Times New Roman"/>
          <w:sz w:val="28"/>
          <w:szCs w:val="28"/>
        </w:rPr>
        <w:t xml:space="preserve">Рабочая программа преддипломной практики является частью программы подготовки специалистов среднего звена в соответствии с ФГОС по специальности </w:t>
      </w:r>
      <w:r w:rsidRPr="00AB7D5D">
        <w:rPr>
          <w:rFonts w:ascii="Times New Roman" w:hAnsi="Times New Roman"/>
          <w:b/>
          <w:sz w:val="28"/>
          <w:szCs w:val="28"/>
        </w:rPr>
        <w:t>08.02.01 Строительство и эксплуатация зданий и сооружений</w:t>
      </w:r>
      <w:r w:rsidRPr="00AB7D5D">
        <w:rPr>
          <w:rFonts w:ascii="Times New Roman" w:hAnsi="Times New Roman"/>
          <w:sz w:val="28"/>
          <w:szCs w:val="28"/>
        </w:rPr>
        <w:t xml:space="preserve">, входящей в состав укрупненной группы специальностей </w:t>
      </w:r>
      <w:r w:rsidRPr="00AB7D5D">
        <w:rPr>
          <w:rFonts w:ascii="Times New Roman" w:hAnsi="Times New Roman"/>
          <w:b/>
          <w:sz w:val="28"/>
          <w:szCs w:val="28"/>
        </w:rPr>
        <w:t>08.00.00 Техника и технологии строительства</w:t>
      </w:r>
      <w:r w:rsidRPr="00AB7D5D">
        <w:rPr>
          <w:rFonts w:ascii="Times New Roman" w:hAnsi="Times New Roman"/>
          <w:sz w:val="28"/>
          <w:szCs w:val="28"/>
        </w:rPr>
        <w:t>, в части освоения основного видов деятельности (ВД): Участие в проектировании зданий и сооружений и соответствующих профессиональных компетенций; Выполнение технологических процессов на объекте капитального строительства; Организация деятельности структурных подразделений при выполнении строительно-монтажных, в том числе отделочных работ, эксплуатации, ремонте и реконструкции зданий и сооружений; Организация видов деятельности при эксплуатации и реконструкции строительных объектов и соответствующих профессиональных компетенций (ПК):</w:t>
      </w:r>
    </w:p>
    <w:p w:rsidR="00B80B54" w:rsidRDefault="00B80B54" w:rsidP="00AB7D5D">
      <w:pPr>
        <w:suppressAutoHyphens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AB7D5D">
        <w:rPr>
          <w:rFonts w:ascii="Times New Roman" w:hAnsi="Times New Roman"/>
          <w:sz w:val="28"/>
          <w:szCs w:val="28"/>
        </w:rPr>
        <w:t>ПК 1.1. Подбирать наиболее оптимальные решения из строительных конструкций и материалов, разрабатывать узлы и детали конструктивных элементов зданий и сооружений в соответствии с условиями эксплуатации и назначениями</w:t>
      </w:r>
    </w:p>
    <w:p w:rsidR="00B80B54" w:rsidRDefault="00B80B54" w:rsidP="00AB7D5D">
      <w:pPr>
        <w:suppressAutoHyphens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AB7D5D">
        <w:rPr>
          <w:rFonts w:ascii="Times New Roman" w:hAnsi="Times New Roman"/>
          <w:sz w:val="28"/>
          <w:szCs w:val="28"/>
        </w:rPr>
        <w:t>ПК 1.2. Выполнять расчеты и конструирование строительных конструкций</w:t>
      </w:r>
    </w:p>
    <w:p w:rsidR="00B80B54" w:rsidRDefault="00B80B54" w:rsidP="00AB7D5D">
      <w:pPr>
        <w:suppressAutoHyphens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AB7D5D">
        <w:rPr>
          <w:rFonts w:ascii="Times New Roman" w:hAnsi="Times New Roman"/>
          <w:sz w:val="28"/>
          <w:szCs w:val="28"/>
        </w:rPr>
        <w:t>ПК 1.3. Разрабатывать архитектурно-строительные чертежи с использованием средств автоматизированного проектирования</w:t>
      </w:r>
    </w:p>
    <w:p w:rsidR="00B80B54" w:rsidRDefault="00B80B54" w:rsidP="00AB7D5D">
      <w:pPr>
        <w:suppressAutoHyphens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AB7D5D">
        <w:rPr>
          <w:rFonts w:ascii="Times New Roman" w:hAnsi="Times New Roman"/>
          <w:sz w:val="28"/>
          <w:szCs w:val="28"/>
        </w:rPr>
        <w:t>ПК 1.4. Участвовать в разработке проекта производства работ с применением информационных технологий</w:t>
      </w:r>
    </w:p>
    <w:p w:rsidR="00B80B54" w:rsidRDefault="00B80B54" w:rsidP="00AB7D5D">
      <w:pPr>
        <w:suppressAutoHyphens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AB7D5D">
        <w:rPr>
          <w:rFonts w:ascii="Times New Roman" w:hAnsi="Times New Roman"/>
          <w:sz w:val="28"/>
          <w:szCs w:val="28"/>
        </w:rPr>
        <w:t>ПК 2.2. Выполнять строительно-монтажные, в том числе отделочные работы на объекте капитального строительства</w:t>
      </w:r>
    </w:p>
    <w:p w:rsidR="00B80B54" w:rsidRDefault="00B80B54" w:rsidP="00AB7D5D">
      <w:pPr>
        <w:suppressAutoHyphens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AB7D5D">
        <w:rPr>
          <w:rFonts w:ascii="Times New Roman" w:hAnsi="Times New Roman"/>
          <w:sz w:val="28"/>
          <w:szCs w:val="28"/>
        </w:rPr>
        <w:t>ПК 2.3. Проводить оперативный учет объемов выполняемых работ и</w:t>
      </w:r>
      <w:r>
        <w:rPr>
          <w:rFonts w:ascii="Times New Roman" w:hAnsi="Times New Roman"/>
          <w:sz w:val="28"/>
          <w:szCs w:val="28"/>
        </w:rPr>
        <w:t xml:space="preserve"> расходов материальных ресурсов</w:t>
      </w:r>
    </w:p>
    <w:p w:rsidR="00B80B54" w:rsidRDefault="00B80B54" w:rsidP="00AB7D5D">
      <w:pPr>
        <w:suppressAutoHyphens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AB7D5D">
        <w:rPr>
          <w:rFonts w:ascii="Times New Roman" w:hAnsi="Times New Roman"/>
          <w:sz w:val="28"/>
          <w:szCs w:val="28"/>
        </w:rPr>
        <w:t>ПК 2.4. Осуществлять мероприятия по контролю качества выполняемых работ и расходуемых материалов</w:t>
      </w:r>
    </w:p>
    <w:p w:rsidR="00B80B54" w:rsidRDefault="00B80B54" w:rsidP="00AB7D5D">
      <w:pPr>
        <w:suppressAutoHyphens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AB7D5D">
        <w:rPr>
          <w:rFonts w:ascii="Times New Roman" w:hAnsi="Times New Roman"/>
          <w:sz w:val="28"/>
          <w:szCs w:val="28"/>
        </w:rPr>
        <w:lastRenderedPageBreak/>
        <w:t>ПК 3.1.Осуществлять оперативное планирование деятельности структурных подразделений при проведении строительно-монтажных работ, в том числе отделочных работ, текущего ремонта и реконструкции строительных объектов</w:t>
      </w:r>
    </w:p>
    <w:p w:rsidR="00B80B54" w:rsidRDefault="00B80B54" w:rsidP="00AB7D5D">
      <w:pPr>
        <w:suppressAutoHyphens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AB7D5D">
        <w:rPr>
          <w:rFonts w:ascii="Times New Roman" w:hAnsi="Times New Roman"/>
          <w:sz w:val="28"/>
          <w:szCs w:val="28"/>
        </w:rPr>
        <w:t>ПК 3.2.Обеспечивать работу структурных подразделений при выполнении производственных задач</w:t>
      </w:r>
    </w:p>
    <w:p w:rsidR="00B80B54" w:rsidRDefault="00B80B54" w:rsidP="00AB7D5D">
      <w:pPr>
        <w:suppressAutoHyphens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AB7D5D">
        <w:rPr>
          <w:rFonts w:ascii="Times New Roman" w:hAnsi="Times New Roman"/>
          <w:sz w:val="28"/>
          <w:szCs w:val="28"/>
        </w:rPr>
        <w:t>ПК 4.4. Осуществлять мероприятия по оценке технического состояния и реконструкции зданий</w:t>
      </w:r>
    </w:p>
    <w:p w:rsidR="00B80B54" w:rsidRDefault="00B80B54" w:rsidP="00AB7D5D">
      <w:pPr>
        <w:suppressAutoHyphens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AB7D5D">
        <w:rPr>
          <w:rFonts w:ascii="Times New Roman" w:hAnsi="Times New Roman"/>
          <w:sz w:val="28"/>
          <w:szCs w:val="28"/>
        </w:rPr>
        <w:t xml:space="preserve">Преддипломная практика является завершающим этапом практического обучения. К преддипломной практике допускаются </w:t>
      </w:r>
      <w:r>
        <w:rPr>
          <w:rFonts w:ascii="Times New Roman" w:hAnsi="Times New Roman"/>
          <w:sz w:val="28"/>
          <w:szCs w:val="28"/>
        </w:rPr>
        <w:t>обучающиеся</w:t>
      </w:r>
      <w:r w:rsidRPr="00AB7D5D">
        <w:rPr>
          <w:rFonts w:ascii="Times New Roman" w:hAnsi="Times New Roman"/>
          <w:sz w:val="28"/>
          <w:szCs w:val="28"/>
        </w:rPr>
        <w:t>, успешно освоившие весь теоретический материал, предусмотренный основной профессиональной образовательной программой и прошедшие все виды учебных и производственных практик по профилям изуч</w:t>
      </w:r>
      <w:r>
        <w:rPr>
          <w:rFonts w:ascii="Times New Roman" w:hAnsi="Times New Roman"/>
          <w:sz w:val="28"/>
          <w:szCs w:val="28"/>
        </w:rPr>
        <w:t>аемых профессиональных модулей.</w:t>
      </w:r>
    </w:p>
    <w:p w:rsidR="00B80B54" w:rsidRPr="00AB7D5D" w:rsidRDefault="00B80B54" w:rsidP="00AB7D5D">
      <w:pPr>
        <w:suppressAutoHyphens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AB7D5D">
        <w:rPr>
          <w:rFonts w:ascii="Times New Roman" w:hAnsi="Times New Roman"/>
          <w:sz w:val="28"/>
          <w:szCs w:val="28"/>
        </w:rPr>
        <w:t xml:space="preserve">Успешное прохождение </w:t>
      </w:r>
      <w:r>
        <w:rPr>
          <w:rFonts w:ascii="Times New Roman" w:hAnsi="Times New Roman"/>
          <w:sz w:val="28"/>
          <w:szCs w:val="28"/>
        </w:rPr>
        <w:t>обучающимися</w:t>
      </w:r>
      <w:r w:rsidRPr="00AB7D5D">
        <w:rPr>
          <w:rFonts w:ascii="Times New Roman" w:hAnsi="Times New Roman"/>
          <w:sz w:val="28"/>
          <w:szCs w:val="28"/>
        </w:rPr>
        <w:t xml:space="preserve"> производственной (преддипломной) практики является необходимым условием допуска к государственной (итоговой) аттестации выпускников.</w:t>
      </w:r>
    </w:p>
    <w:p w:rsidR="00B80B54" w:rsidRPr="00AB7D5D" w:rsidRDefault="00B80B54" w:rsidP="0023453E">
      <w:pPr>
        <w:shd w:val="clear" w:color="auto" w:fill="FFFFFF"/>
        <w:spacing w:before="240"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D58BD">
        <w:rPr>
          <w:rFonts w:ascii="Times New Roman" w:hAnsi="Times New Roman"/>
          <w:b/>
          <w:color w:val="000000"/>
          <w:sz w:val="28"/>
          <w:szCs w:val="28"/>
        </w:rPr>
        <w:t>1.2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AB7D5D">
        <w:rPr>
          <w:rFonts w:ascii="Times New Roman" w:hAnsi="Times New Roman"/>
          <w:b/>
          <w:sz w:val="28"/>
          <w:szCs w:val="28"/>
        </w:rPr>
        <w:t>Цели и задачи преддипломной практики</w:t>
      </w:r>
    </w:p>
    <w:p w:rsidR="00B80B54" w:rsidRDefault="00B80B54" w:rsidP="00AB7D5D">
      <w:pPr>
        <w:shd w:val="clear" w:color="auto" w:fill="FFFFFF"/>
        <w:spacing w:before="120"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B7D5D">
        <w:rPr>
          <w:rFonts w:ascii="Times New Roman" w:hAnsi="Times New Roman"/>
          <w:sz w:val="28"/>
          <w:szCs w:val="28"/>
        </w:rPr>
        <w:t xml:space="preserve">Преддипломная практика направлена на углубление </w:t>
      </w:r>
      <w:r>
        <w:rPr>
          <w:rFonts w:ascii="Times New Roman" w:hAnsi="Times New Roman"/>
          <w:sz w:val="28"/>
          <w:szCs w:val="28"/>
        </w:rPr>
        <w:t>обучающимся</w:t>
      </w:r>
      <w:r w:rsidRPr="00AB7D5D">
        <w:rPr>
          <w:rFonts w:ascii="Times New Roman" w:hAnsi="Times New Roman"/>
          <w:sz w:val="28"/>
          <w:szCs w:val="28"/>
        </w:rPr>
        <w:t xml:space="preserve"> первоначального профессионального опыта, развитие общих и профессиональных компетенций, проверку его готовности к самостоятельной трудовой деятельности, а также на подготовку к выполнению выпускной квалификационной работы в организациях различных организационно- правовых форм.</w:t>
      </w:r>
    </w:p>
    <w:p w:rsidR="00B80B54" w:rsidRDefault="00B80B54" w:rsidP="005B51A7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B7D5D">
        <w:rPr>
          <w:rFonts w:ascii="Times New Roman" w:hAnsi="Times New Roman"/>
          <w:sz w:val="28"/>
          <w:szCs w:val="28"/>
        </w:rPr>
        <w:t>Задачами производственной практики (преддипломной) являются:</w:t>
      </w:r>
    </w:p>
    <w:p w:rsidR="00B80B54" w:rsidRDefault="00B80B54" w:rsidP="005B51A7">
      <w:pPr>
        <w:numPr>
          <w:ilvl w:val="0"/>
          <w:numId w:val="27"/>
        </w:numPr>
        <w:shd w:val="clear" w:color="auto" w:fill="FFFFFF"/>
        <w:tabs>
          <w:tab w:val="clear" w:pos="720"/>
          <w:tab w:val="left" w:pos="900"/>
          <w:tab w:val="num" w:pos="1080"/>
        </w:tabs>
        <w:spacing w:after="0" w:line="36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AB7D5D">
        <w:rPr>
          <w:rFonts w:ascii="Times New Roman" w:hAnsi="Times New Roman"/>
          <w:sz w:val="28"/>
          <w:szCs w:val="28"/>
        </w:rPr>
        <w:t>овладение профессиональной деятельностью,</w:t>
      </w:r>
    </w:p>
    <w:p w:rsidR="00B80B54" w:rsidRDefault="00B80B54" w:rsidP="005B51A7">
      <w:pPr>
        <w:numPr>
          <w:ilvl w:val="0"/>
          <w:numId w:val="27"/>
        </w:numPr>
        <w:shd w:val="clear" w:color="auto" w:fill="FFFFFF"/>
        <w:tabs>
          <w:tab w:val="clear" w:pos="720"/>
          <w:tab w:val="left" w:pos="900"/>
          <w:tab w:val="num" w:pos="1080"/>
        </w:tabs>
        <w:spacing w:after="0" w:line="36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AB7D5D">
        <w:rPr>
          <w:rFonts w:ascii="Times New Roman" w:hAnsi="Times New Roman"/>
          <w:sz w:val="28"/>
          <w:szCs w:val="28"/>
        </w:rPr>
        <w:t>развитие профессионального мышления;</w:t>
      </w:r>
    </w:p>
    <w:p w:rsidR="00B80B54" w:rsidRDefault="00B80B54" w:rsidP="005B51A7">
      <w:pPr>
        <w:numPr>
          <w:ilvl w:val="0"/>
          <w:numId w:val="27"/>
        </w:numPr>
        <w:shd w:val="clear" w:color="auto" w:fill="FFFFFF"/>
        <w:tabs>
          <w:tab w:val="clear" w:pos="720"/>
          <w:tab w:val="left" w:pos="900"/>
          <w:tab w:val="num" w:pos="1080"/>
        </w:tabs>
        <w:spacing w:after="0" w:line="36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AB7D5D">
        <w:rPr>
          <w:rFonts w:ascii="Times New Roman" w:hAnsi="Times New Roman"/>
          <w:sz w:val="28"/>
          <w:szCs w:val="28"/>
        </w:rPr>
        <w:t>закрепление, углубление, расширение и систематизация знаний;</w:t>
      </w:r>
    </w:p>
    <w:p w:rsidR="00B80B54" w:rsidRDefault="00B80B54" w:rsidP="005B51A7">
      <w:pPr>
        <w:numPr>
          <w:ilvl w:val="0"/>
          <w:numId w:val="27"/>
        </w:numPr>
        <w:shd w:val="clear" w:color="auto" w:fill="FFFFFF"/>
        <w:tabs>
          <w:tab w:val="clear" w:pos="720"/>
          <w:tab w:val="left" w:pos="900"/>
          <w:tab w:val="num" w:pos="1080"/>
        </w:tabs>
        <w:spacing w:after="0" w:line="36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AB7D5D">
        <w:rPr>
          <w:rFonts w:ascii="Times New Roman" w:hAnsi="Times New Roman"/>
          <w:sz w:val="28"/>
          <w:szCs w:val="28"/>
        </w:rPr>
        <w:t>закрепление практических навыков и умений, полученных при изучении дисциплин и профессиональных модулей, определяющих специфику специальности;</w:t>
      </w:r>
    </w:p>
    <w:p w:rsidR="00B80B54" w:rsidRDefault="00B80B54" w:rsidP="005B51A7">
      <w:pPr>
        <w:numPr>
          <w:ilvl w:val="0"/>
          <w:numId w:val="27"/>
        </w:numPr>
        <w:shd w:val="clear" w:color="auto" w:fill="FFFFFF"/>
        <w:tabs>
          <w:tab w:val="clear" w:pos="720"/>
          <w:tab w:val="left" w:pos="900"/>
          <w:tab w:val="num" w:pos="1080"/>
        </w:tabs>
        <w:spacing w:after="0" w:line="36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AB7D5D">
        <w:rPr>
          <w:rFonts w:ascii="Times New Roman" w:hAnsi="Times New Roman"/>
          <w:sz w:val="28"/>
          <w:szCs w:val="28"/>
        </w:rPr>
        <w:lastRenderedPageBreak/>
        <w:t>обучение навыкам решения практических задач при подготовке выпускной квалификационной работы;</w:t>
      </w:r>
    </w:p>
    <w:p w:rsidR="00B80B54" w:rsidRDefault="00B80B54" w:rsidP="005B51A7">
      <w:pPr>
        <w:numPr>
          <w:ilvl w:val="0"/>
          <w:numId w:val="27"/>
        </w:numPr>
        <w:shd w:val="clear" w:color="auto" w:fill="FFFFFF"/>
        <w:tabs>
          <w:tab w:val="clear" w:pos="720"/>
          <w:tab w:val="left" w:pos="900"/>
          <w:tab w:val="num" w:pos="1080"/>
        </w:tabs>
        <w:spacing w:after="0" w:line="36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AB7D5D">
        <w:rPr>
          <w:rFonts w:ascii="Times New Roman" w:hAnsi="Times New Roman"/>
          <w:sz w:val="28"/>
          <w:szCs w:val="28"/>
        </w:rPr>
        <w:t>проверка профессиональной готовности к самостоятельной трудовой деятельности выпускника;</w:t>
      </w:r>
    </w:p>
    <w:p w:rsidR="00B80B54" w:rsidRPr="00AB7D5D" w:rsidRDefault="00B80B54" w:rsidP="005B51A7">
      <w:pPr>
        <w:numPr>
          <w:ilvl w:val="0"/>
          <w:numId w:val="27"/>
        </w:numPr>
        <w:shd w:val="clear" w:color="auto" w:fill="FFFFFF"/>
        <w:tabs>
          <w:tab w:val="clear" w:pos="720"/>
          <w:tab w:val="left" w:pos="900"/>
          <w:tab w:val="num" w:pos="1080"/>
        </w:tabs>
        <w:spacing w:after="0" w:line="360" w:lineRule="auto"/>
        <w:ind w:left="0" w:firstLine="720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AB7D5D">
        <w:rPr>
          <w:rFonts w:ascii="Times New Roman" w:hAnsi="Times New Roman"/>
          <w:sz w:val="28"/>
          <w:szCs w:val="28"/>
        </w:rPr>
        <w:t>сбор материалов для выпускной квалификационной работы (ВКР)</w:t>
      </w:r>
      <w:r>
        <w:rPr>
          <w:rFonts w:ascii="Times New Roman" w:hAnsi="Times New Roman"/>
          <w:sz w:val="28"/>
          <w:szCs w:val="28"/>
        </w:rPr>
        <w:t>.</w:t>
      </w:r>
    </w:p>
    <w:p w:rsidR="00B80B54" w:rsidRPr="007D58BD" w:rsidRDefault="00B80B54" w:rsidP="0023453E">
      <w:pPr>
        <w:shd w:val="clear" w:color="auto" w:fill="FFFFFF"/>
        <w:spacing w:before="240" w:after="0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1.3 </w:t>
      </w:r>
      <w:r w:rsidRPr="007D58BD">
        <w:rPr>
          <w:rFonts w:ascii="Times New Roman" w:hAnsi="Times New Roman"/>
          <w:b/>
          <w:color w:val="000000"/>
          <w:sz w:val="28"/>
          <w:szCs w:val="28"/>
        </w:rPr>
        <w:t xml:space="preserve">Количество часов на </w:t>
      </w:r>
      <w:r>
        <w:rPr>
          <w:rFonts w:ascii="Times New Roman" w:hAnsi="Times New Roman"/>
          <w:b/>
          <w:color w:val="000000"/>
          <w:sz w:val="28"/>
          <w:szCs w:val="28"/>
        </w:rPr>
        <w:t>освоение рабочей программы преддипломной</w:t>
      </w:r>
      <w:r w:rsidRPr="007D58BD">
        <w:rPr>
          <w:rFonts w:ascii="Times New Roman" w:hAnsi="Times New Roman"/>
          <w:b/>
          <w:color w:val="000000"/>
          <w:sz w:val="28"/>
          <w:szCs w:val="28"/>
        </w:rPr>
        <w:t xml:space="preserve"> практик</w:t>
      </w:r>
      <w:r>
        <w:rPr>
          <w:rFonts w:ascii="Times New Roman" w:hAnsi="Times New Roman"/>
          <w:b/>
          <w:color w:val="000000"/>
          <w:sz w:val="28"/>
          <w:szCs w:val="28"/>
        </w:rPr>
        <w:t>и</w:t>
      </w:r>
    </w:p>
    <w:p w:rsidR="00B80B54" w:rsidRPr="008018FF" w:rsidRDefault="00B80B54" w:rsidP="00E5050A">
      <w:pPr>
        <w:shd w:val="clear" w:color="auto" w:fill="FFFFFF"/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</w:t>
      </w:r>
      <w:r w:rsidRPr="008018FF">
        <w:rPr>
          <w:rFonts w:ascii="Times New Roman" w:hAnsi="Times New Roman"/>
          <w:color w:val="000000"/>
          <w:sz w:val="28"/>
          <w:szCs w:val="28"/>
        </w:rPr>
        <w:t xml:space="preserve">сего – </w:t>
      </w:r>
      <w:r w:rsidRPr="00A604C7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44</w:t>
      </w:r>
      <w:r w:rsidRPr="008018FF">
        <w:rPr>
          <w:rFonts w:ascii="Times New Roman" w:hAnsi="Times New Roman"/>
          <w:color w:val="000000"/>
          <w:sz w:val="28"/>
          <w:szCs w:val="28"/>
        </w:rPr>
        <w:t xml:space="preserve"> часа</w:t>
      </w:r>
      <w:r>
        <w:rPr>
          <w:rFonts w:ascii="Times New Roman" w:hAnsi="Times New Roman"/>
          <w:color w:val="000000"/>
          <w:sz w:val="28"/>
          <w:szCs w:val="28"/>
        </w:rPr>
        <w:t xml:space="preserve"> (4 недели)</w:t>
      </w:r>
      <w:r w:rsidRPr="00A604C7">
        <w:rPr>
          <w:rFonts w:ascii="Times New Roman" w:hAnsi="Times New Roman"/>
          <w:bCs/>
          <w:color w:val="000000"/>
          <w:sz w:val="28"/>
          <w:szCs w:val="28"/>
        </w:rPr>
        <w:t>.</w:t>
      </w:r>
    </w:p>
    <w:p w:rsidR="00B80B54" w:rsidRPr="005B51A7" w:rsidRDefault="00B80B54" w:rsidP="00A604C7">
      <w:pPr>
        <w:spacing w:before="240" w:after="0"/>
        <w:ind w:firstLine="709"/>
        <w:jc w:val="both"/>
        <w:rPr>
          <w:rFonts w:ascii="Times New Roman" w:hAnsi="Times New Roman"/>
        </w:rPr>
      </w:pPr>
    </w:p>
    <w:p w:rsidR="00B80B54" w:rsidRPr="00313FCB" w:rsidRDefault="00B80B54" w:rsidP="0023453E">
      <w:pPr>
        <w:tabs>
          <w:tab w:val="left" w:pos="1680"/>
        </w:tabs>
        <w:ind w:firstLine="709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</w:rPr>
        <w:br w:type="page"/>
      </w:r>
      <w:r w:rsidRPr="00313FCB">
        <w:rPr>
          <w:rFonts w:ascii="Times New Roman" w:hAnsi="Times New Roman"/>
          <w:b/>
          <w:sz w:val="28"/>
          <w:szCs w:val="28"/>
        </w:rPr>
        <w:lastRenderedPageBreak/>
        <w:t xml:space="preserve">2 </w:t>
      </w:r>
      <w:r>
        <w:rPr>
          <w:rFonts w:ascii="Times New Roman" w:hAnsi="Times New Roman"/>
          <w:b/>
          <w:sz w:val="28"/>
          <w:szCs w:val="28"/>
        </w:rPr>
        <w:t>Результаты освоения рабочей программы преддипломной практики</w:t>
      </w:r>
    </w:p>
    <w:p w:rsidR="00B80B54" w:rsidRDefault="00B80B54" w:rsidP="00EC6E45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B51A7">
        <w:rPr>
          <w:rFonts w:ascii="Times New Roman" w:hAnsi="Times New Roman"/>
          <w:sz w:val="28"/>
          <w:szCs w:val="28"/>
        </w:rPr>
        <w:t>В результате освоения программы преддипломной практики обучающийся должен развить общие и профессиональные компетенции, углубить первоначальный практический опыт: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69"/>
        <w:gridCol w:w="8652"/>
      </w:tblGrid>
      <w:tr w:rsidR="00B80B54" w:rsidRPr="00EC6E45" w:rsidTr="00FB701D">
        <w:tc>
          <w:tcPr>
            <w:tcW w:w="1769" w:type="dxa"/>
            <w:vAlign w:val="center"/>
          </w:tcPr>
          <w:p w:rsidR="00B80B54" w:rsidRPr="00FB701D" w:rsidRDefault="00B80B54" w:rsidP="00FB701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B701D">
              <w:rPr>
                <w:rFonts w:ascii="Times New Roman" w:hAnsi="Times New Roman"/>
                <w:b/>
                <w:sz w:val="24"/>
                <w:szCs w:val="24"/>
              </w:rPr>
              <w:t>Коды формируемых ПК и ОК</w:t>
            </w:r>
          </w:p>
        </w:tc>
        <w:tc>
          <w:tcPr>
            <w:tcW w:w="8652" w:type="dxa"/>
            <w:vAlign w:val="center"/>
          </w:tcPr>
          <w:p w:rsidR="00B80B54" w:rsidRPr="00FB701D" w:rsidRDefault="00B80B54" w:rsidP="00FB701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B701D">
              <w:rPr>
                <w:rFonts w:ascii="Times New Roman" w:hAnsi="Times New Roman"/>
                <w:b/>
                <w:sz w:val="24"/>
                <w:szCs w:val="24"/>
              </w:rPr>
              <w:t>Наименование результата освоения практики</w:t>
            </w:r>
          </w:p>
        </w:tc>
      </w:tr>
      <w:tr w:rsidR="00B80B54" w:rsidRPr="00EC6E45" w:rsidTr="00FB701D">
        <w:tc>
          <w:tcPr>
            <w:tcW w:w="1769" w:type="dxa"/>
            <w:vAlign w:val="center"/>
          </w:tcPr>
          <w:p w:rsidR="00B80B54" w:rsidRPr="00FB701D" w:rsidRDefault="00B80B54" w:rsidP="00FB70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B701D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8652" w:type="dxa"/>
            <w:vAlign w:val="center"/>
          </w:tcPr>
          <w:p w:rsidR="00B80B54" w:rsidRPr="00FB701D" w:rsidRDefault="00B80B54" w:rsidP="00FB70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B701D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B80B54" w:rsidRPr="00EC6E45" w:rsidTr="00FB701D">
        <w:tc>
          <w:tcPr>
            <w:tcW w:w="1769" w:type="dxa"/>
          </w:tcPr>
          <w:p w:rsidR="00B80B54" w:rsidRPr="00FB701D" w:rsidRDefault="00B80B54" w:rsidP="00FB701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B701D">
              <w:rPr>
                <w:rFonts w:ascii="Times New Roman" w:hAnsi="Times New Roman"/>
                <w:sz w:val="24"/>
                <w:szCs w:val="24"/>
              </w:rPr>
              <w:t>ПК 1.1.</w:t>
            </w:r>
          </w:p>
        </w:tc>
        <w:tc>
          <w:tcPr>
            <w:tcW w:w="8652" w:type="dxa"/>
          </w:tcPr>
          <w:p w:rsidR="00B80B54" w:rsidRPr="00FB701D" w:rsidRDefault="00B80B54" w:rsidP="00FB701D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B701D">
              <w:rPr>
                <w:rFonts w:ascii="Times New Roman" w:hAnsi="Times New Roman"/>
                <w:sz w:val="24"/>
                <w:szCs w:val="24"/>
              </w:rPr>
              <w:t>Подбирать наиболее оптимальные решения из строительных конструкций и материалов, разрабатывать узлы и детали конструктивных элементов зданий и сооружений в соответствии с условиями эксплуатации и назначениями</w:t>
            </w:r>
          </w:p>
        </w:tc>
      </w:tr>
      <w:tr w:rsidR="00B80B54" w:rsidRPr="00EC6E45" w:rsidTr="00FB701D">
        <w:tc>
          <w:tcPr>
            <w:tcW w:w="1769" w:type="dxa"/>
          </w:tcPr>
          <w:p w:rsidR="00B80B54" w:rsidRPr="00FB701D" w:rsidRDefault="00B80B54" w:rsidP="00FB701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B701D">
              <w:rPr>
                <w:rFonts w:ascii="Times New Roman" w:hAnsi="Times New Roman"/>
                <w:sz w:val="24"/>
                <w:szCs w:val="24"/>
              </w:rPr>
              <w:t>ПК 1.2.</w:t>
            </w:r>
          </w:p>
        </w:tc>
        <w:tc>
          <w:tcPr>
            <w:tcW w:w="8652" w:type="dxa"/>
          </w:tcPr>
          <w:p w:rsidR="00B80B54" w:rsidRPr="00FB701D" w:rsidRDefault="00B80B54" w:rsidP="00FB701D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B701D">
              <w:rPr>
                <w:rFonts w:ascii="Times New Roman" w:hAnsi="Times New Roman"/>
                <w:sz w:val="24"/>
                <w:szCs w:val="24"/>
              </w:rPr>
              <w:t>Выполнять расчеты и конструирование строительных конструкций</w:t>
            </w:r>
          </w:p>
        </w:tc>
      </w:tr>
      <w:tr w:rsidR="00B80B54" w:rsidRPr="00EC6E45" w:rsidTr="00FB701D">
        <w:tc>
          <w:tcPr>
            <w:tcW w:w="1769" w:type="dxa"/>
          </w:tcPr>
          <w:p w:rsidR="00B80B54" w:rsidRPr="00FB701D" w:rsidRDefault="00B80B54" w:rsidP="00FB701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B701D">
              <w:rPr>
                <w:rFonts w:ascii="Times New Roman" w:hAnsi="Times New Roman"/>
                <w:sz w:val="24"/>
                <w:szCs w:val="24"/>
              </w:rPr>
              <w:t>ПК 1.3.</w:t>
            </w:r>
          </w:p>
        </w:tc>
        <w:tc>
          <w:tcPr>
            <w:tcW w:w="8652" w:type="dxa"/>
          </w:tcPr>
          <w:p w:rsidR="00B80B54" w:rsidRPr="00FB701D" w:rsidRDefault="00B80B54" w:rsidP="00FB701D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B701D">
              <w:rPr>
                <w:rFonts w:ascii="Times New Roman" w:hAnsi="Times New Roman"/>
                <w:sz w:val="24"/>
                <w:szCs w:val="24"/>
              </w:rPr>
              <w:t>Разрабатывать архитектурно-строительные чертежи с использованием средств автоматизированного проектирования</w:t>
            </w:r>
          </w:p>
        </w:tc>
      </w:tr>
      <w:tr w:rsidR="00B80B54" w:rsidRPr="00EC6E45" w:rsidTr="00FB701D">
        <w:tc>
          <w:tcPr>
            <w:tcW w:w="1769" w:type="dxa"/>
          </w:tcPr>
          <w:p w:rsidR="00B80B54" w:rsidRPr="00FB701D" w:rsidRDefault="00B80B54" w:rsidP="00FB701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B701D">
              <w:rPr>
                <w:rFonts w:ascii="Times New Roman" w:hAnsi="Times New Roman"/>
                <w:sz w:val="24"/>
                <w:szCs w:val="24"/>
              </w:rPr>
              <w:t>ПК1.4.</w:t>
            </w:r>
          </w:p>
        </w:tc>
        <w:tc>
          <w:tcPr>
            <w:tcW w:w="8652" w:type="dxa"/>
          </w:tcPr>
          <w:p w:rsidR="00B80B54" w:rsidRPr="00FB701D" w:rsidRDefault="00B80B54" w:rsidP="00FB701D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B701D">
              <w:rPr>
                <w:rFonts w:ascii="Times New Roman" w:hAnsi="Times New Roman"/>
                <w:sz w:val="24"/>
                <w:szCs w:val="24"/>
              </w:rPr>
              <w:t>Участвовать в разработке проекта производства работ с применением информационных технологий</w:t>
            </w:r>
          </w:p>
        </w:tc>
      </w:tr>
      <w:tr w:rsidR="00B80B54" w:rsidRPr="00EC6E45" w:rsidTr="00FB701D">
        <w:tc>
          <w:tcPr>
            <w:tcW w:w="1769" w:type="dxa"/>
          </w:tcPr>
          <w:p w:rsidR="00B80B54" w:rsidRPr="00FB701D" w:rsidRDefault="00B80B54" w:rsidP="00FB701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B701D">
              <w:rPr>
                <w:rFonts w:ascii="Times New Roman" w:hAnsi="Times New Roman"/>
                <w:sz w:val="24"/>
                <w:szCs w:val="24"/>
              </w:rPr>
              <w:t>ПК 2.2.</w:t>
            </w:r>
          </w:p>
        </w:tc>
        <w:tc>
          <w:tcPr>
            <w:tcW w:w="8652" w:type="dxa"/>
          </w:tcPr>
          <w:p w:rsidR="00B80B54" w:rsidRPr="00FB701D" w:rsidRDefault="00B80B54" w:rsidP="00FB701D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B701D">
              <w:rPr>
                <w:rFonts w:ascii="Times New Roman" w:hAnsi="Times New Roman"/>
                <w:sz w:val="24"/>
                <w:szCs w:val="24"/>
              </w:rPr>
              <w:t>Выполнять строительно-монтажные, в том числе отделочные работы на объекте капитального строительства</w:t>
            </w:r>
          </w:p>
        </w:tc>
      </w:tr>
      <w:tr w:rsidR="00B80B54" w:rsidRPr="00EC6E45" w:rsidTr="00FB701D">
        <w:tc>
          <w:tcPr>
            <w:tcW w:w="1769" w:type="dxa"/>
          </w:tcPr>
          <w:p w:rsidR="00B80B54" w:rsidRPr="00FB701D" w:rsidRDefault="00B80B54" w:rsidP="00FB701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B701D">
              <w:rPr>
                <w:rFonts w:ascii="Times New Roman" w:hAnsi="Times New Roman"/>
                <w:sz w:val="24"/>
                <w:szCs w:val="24"/>
              </w:rPr>
              <w:t>ПК 2.3.</w:t>
            </w:r>
          </w:p>
        </w:tc>
        <w:tc>
          <w:tcPr>
            <w:tcW w:w="8652" w:type="dxa"/>
          </w:tcPr>
          <w:p w:rsidR="00B80B54" w:rsidRPr="00FB701D" w:rsidRDefault="00B80B54" w:rsidP="00FB701D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B701D">
              <w:rPr>
                <w:rFonts w:ascii="Times New Roman" w:hAnsi="Times New Roman"/>
                <w:sz w:val="24"/>
                <w:szCs w:val="24"/>
              </w:rPr>
              <w:t>Проводить оперативный учет объемов выполняемых работ и расходов материальных ресурсов</w:t>
            </w:r>
          </w:p>
        </w:tc>
      </w:tr>
      <w:tr w:rsidR="00B80B54" w:rsidRPr="00EC6E45" w:rsidTr="00FB701D">
        <w:tc>
          <w:tcPr>
            <w:tcW w:w="1769" w:type="dxa"/>
          </w:tcPr>
          <w:p w:rsidR="00B80B54" w:rsidRPr="00FB701D" w:rsidRDefault="00B80B54" w:rsidP="00FB701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B701D">
              <w:rPr>
                <w:rFonts w:ascii="Times New Roman" w:hAnsi="Times New Roman"/>
                <w:sz w:val="24"/>
                <w:szCs w:val="24"/>
              </w:rPr>
              <w:t>ПК 2.4.</w:t>
            </w:r>
          </w:p>
        </w:tc>
        <w:tc>
          <w:tcPr>
            <w:tcW w:w="8652" w:type="dxa"/>
          </w:tcPr>
          <w:p w:rsidR="00B80B54" w:rsidRPr="00FB701D" w:rsidRDefault="00B80B54" w:rsidP="00FB701D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B701D">
              <w:rPr>
                <w:rFonts w:ascii="Times New Roman" w:hAnsi="Times New Roman"/>
                <w:sz w:val="24"/>
                <w:szCs w:val="24"/>
              </w:rPr>
              <w:t>Осуществлять мероприятия по контролю качества выполняемых работ и расходуемых материалов</w:t>
            </w:r>
          </w:p>
        </w:tc>
      </w:tr>
      <w:tr w:rsidR="00B80B54" w:rsidRPr="00EC6E45" w:rsidTr="00FB701D">
        <w:tc>
          <w:tcPr>
            <w:tcW w:w="1769" w:type="dxa"/>
          </w:tcPr>
          <w:p w:rsidR="00B80B54" w:rsidRPr="00FB701D" w:rsidRDefault="00B80B54" w:rsidP="00FB701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B701D">
              <w:rPr>
                <w:rFonts w:ascii="Times New Roman" w:hAnsi="Times New Roman"/>
                <w:sz w:val="24"/>
                <w:szCs w:val="24"/>
              </w:rPr>
              <w:t>ПК 3.1.</w:t>
            </w:r>
          </w:p>
        </w:tc>
        <w:tc>
          <w:tcPr>
            <w:tcW w:w="8652" w:type="dxa"/>
          </w:tcPr>
          <w:p w:rsidR="00B80B54" w:rsidRPr="00FB701D" w:rsidRDefault="00B80B54" w:rsidP="00FB701D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B701D">
              <w:rPr>
                <w:rFonts w:ascii="Times New Roman" w:hAnsi="Times New Roman"/>
                <w:sz w:val="24"/>
                <w:szCs w:val="24"/>
              </w:rPr>
              <w:t>Осуществлять оперативное планирование деятельности структурных подразделений при проведении строительно-монтажных работ, в том числе отделочных работ, текущего ремонта и реконструкции строительных объектов</w:t>
            </w:r>
          </w:p>
        </w:tc>
      </w:tr>
      <w:tr w:rsidR="00B80B54" w:rsidRPr="00EC6E45" w:rsidTr="00FB701D">
        <w:tc>
          <w:tcPr>
            <w:tcW w:w="1769" w:type="dxa"/>
          </w:tcPr>
          <w:p w:rsidR="00B80B54" w:rsidRPr="00FB701D" w:rsidRDefault="00B80B54" w:rsidP="00FB701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B701D">
              <w:rPr>
                <w:rFonts w:ascii="Times New Roman" w:hAnsi="Times New Roman"/>
                <w:sz w:val="24"/>
                <w:szCs w:val="24"/>
              </w:rPr>
              <w:t>ПК 3.2.</w:t>
            </w:r>
          </w:p>
        </w:tc>
        <w:tc>
          <w:tcPr>
            <w:tcW w:w="8652" w:type="dxa"/>
          </w:tcPr>
          <w:p w:rsidR="00B80B54" w:rsidRPr="00FB701D" w:rsidRDefault="00B80B54" w:rsidP="00FB701D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B701D">
              <w:rPr>
                <w:rFonts w:ascii="Times New Roman" w:hAnsi="Times New Roman"/>
                <w:sz w:val="24"/>
                <w:szCs w:val="24"/>
              </w:rPr>
              <w:t>Обеспечивать работу структурных подразделений при выполнении производственных задач</w:t>
            </w:r>
          </w:p>
        </w:tc>
      </w:tr>
      <w:tr w:rsidR="00B80B54" w:rsidRPr="00EC6E45" w:rsidTr="00FB701D">
        <w:tc>
          <w:tcPr>
            <w:tcW w:w="1769" w:type="dxa"/>
          </w:tcPr>
          <w:p w:rsidR="00B80B54" w:rsidRPr="00FB701D" w:rsidRDefault="00B80B54" w:rsidP="00FB701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B701D">
              <w:rPr>
                <w:rFonts w:ascii="Times New Roman" w:hAnsi="Times New Roman"/>
                <w:sz w:val="24"/>
                <w:szCs w:val="24"/>
              </w:rPr>
              <w:t>ПК 4.4.</w:t>
            </w:r>
          </w:p>
        </w:tc>
        <w:tc>
          <w:tcPr>
            <w:tcW w:w="8652" w:type="dxa"/>
          </w:tcPr>
          <w:p w:rsidR="00B80B54" w:rsidRPr="00FB701D" w:rsidRDefault="00B80B54" w:rsidP="00FB701D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B701D">
              <w:rPr>
                <w:rFonts w:ascii="Times New Roman" w:hAnsi="Times New Roman"/>
                <w:sz w:val="24"/>
                <w:szCs w:val="24"/>
              </w:rPr>
              <w:t>Осуществлять мероприятия по оценке технического состояния и реконструкции зданий</w:t>
            </w:r>
          </w:p>
        </w:tc>
      </w:tr>
      <w:tr w:rsidR="00B80B54" w:rsidRPr="00EC6E45" w:rsidTr="00FB701D">
        <w:tc>
          <w:tcPr>
            <w:tcW w:w="1769" w:type="dxa"/>
          </w:tcPr>
          <w:p w:rsidR="00B80B54" w:rsidRPr="00FB701D" w:rsidRDefault="00B80B54" w:rsidP="00FB701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B701D">
              <w:rPr>
                <w:rFonts w:ascii="Times New Roman" w:hAnsi="Times New Roman"/>
                <w:sz w:val="24"/>
                <w:szCs w:val="24"/>
              </w:rPr>
              <w:t>ОК 1.</w:t>
            </w:r>
          </w:p>
        </w:tc>
        <w:tc>
          <w:tcPr>
            <w:tcW w:w="8652" w:type="dxa"/>
          </w:tcPr>
          <w:p w:rsidR="00B80B54" w:rsidRPr="00FB701D" w:rsidRDefault="00B80B54" w:rsidP="00FB701D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B701D">
              <w:rPr>
                <w:rFonts w:ascii="Times New Roman" w:hAnsi="Times New Roman"/>
                <w:sz w:val="24"/>
                <w:szCs w:val="24"/>
              </w:rPr>
              <w:t>Выбирать способы решения задач профессиональной деятельности применительно к различным контекстам</w:t>
            </w:r>
          </w:p>
        </w:tc>
      </w:tr>
      <w:tr w:rsidR="00B80B54" w:rsidRPr="00EC6E45" w:rsidTr="00FB701D">
        <w:tc>
          <w:tcPr>
            <w:tcW w:w="1769" w:type="dxa"/>
          </w:tcPr>
          <w:p w:rsidR="00B80B54" w:rsidRPr="00FB701D" w:rsidRDefault="00B80B54" w:rsidP="00FB701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B701D">
              <w:rPr>
                <w:rFonts w:ascii="Times New Roman" w:hAnsi="Times New Roman"/>
                <w:sz w:val="24"/>
                <w:szCs w:val="24"/>
              </w:rPr>
              <w:t>ОК 2.</w:t>
            </w:r>
          </w:p>
        </w:tc>
        <w:tc>
          <w:tcPr>
            <w:tcW w:w="8652" w:type="dxa"/>
          </w:tcPr>
          <w:p w:rsidR="00B80B54" w:rsidRPr="00FB701D" w:rsidRDefault="00B80B54" w:rsidP="00FB701D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B701D">
              <w:rPr>
                <w:rFonts w:ascii="Times New Roman" w:hAnsi="Times New Roman"/>
                <w:sz w:val="24"/>
                <w:szCs w:val="24"/>
              </w:rPr>
              <w:t>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</w:tr>
      <w:tr w:rsidR="00B80B54" w:rsidRPr="00EC6E45" w:rsidTr="00FB701D">
        <w:tc>
          <w:tcPr>
            <w:tcW w:w="1769" w:type="dxa"/>
          </w:tcPr>
          <w:p w:rsidR="00B80B54" w:rsidRPr="00FB701D" w:rsidRDefault="00B80B54" w:rsidP="00FB701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B701D">
              <w:rPr>
                <w:rFonts w:ascii="Times New Roman" w:hAnsi="Times New Roman"/>
                <w:sz w:val="24"/>
                <w:szCs w:val="24"/>
              </w:rPr>
              <w:t>ОК 3.</w:t>
            </w:r>
          </w:p>
        </w:tc>
        <w:tc>
          <w:tcPr>
            <w:tcW w:w="8652" w:type="dxa"/>
          </w:tcPr>
          <w:p w:rsidR="00B80B54" w:rsidRPr="00FB701D" w:rsidRDefault="00B80B54" w:rsidP="00FB701D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B701D">
              <w:rPr>
                <w:rFonts w:ascii="Times New Roman" w:hAnsi="Times New Roman"/>
                <w:sz w:val="24"/>
                <w:szCs w:val="24"/>
              </w:rPr>
              <w:t>Планировать и реализовывать собственное профессиональное и личностное развитие</w:t>
            </w:r>
          </w:p>
        </w:tc>
      </w:tr>
      <w:tr w:rsidR="00B80B54" w:rsidRPr="00EC6E45" w:rsidTr="00FB701D">
        <w:tc>
          <w:tcPr>
            <w:tcW w:w="1769" w:type="dxa"/>
          </w:tcPr>
          <w:p w:rsidR="00B80B54" w:rsidRPr="00FB701D" w:rsidRDefault="00B80B54" w:rsidP="00FB701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B701D">
              <w:rPr>
                <w:rFonts w:ascii="Times New Roman" w:hAnsi="Times New Roman"/>
                <w:sz w:val="24"/>
                <w:szCs w:val="24"/>
              </w:rPr>
              <w:t>ОК 4.</w:t>
            </w:r>
          </w:p>
        </w:tc>
        <w:tc>
          <w:tcPr>
            <w:tcW w:w="8652" w:type="dxa"/>
          </w:tcPr>
          <w:p w:rsidR="00B80B54" w:rsidRPr="00FB701D" w:rsidRDefault="00B80B54" w:rsidP="00FB701D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B701D">
              <w:rPr>
                <w:rFonts w:ascii="Times New Roman" w:hAnsi="Times New Roman"/>
                <w:sz w:val="24"/>
                <w:szCs w:val="24"/>
              </w:rPr>
              <w:t>Работать в коллективе и команде, эффективно взаимодействовать с коллегами, руководством, клиентами</w:t>
            </w:r>
          </w:p>
        </w:tc>
      </w:tr>
      <w:tr w:rsidR="00B80B54" w:rsidRPr="00EC6E45" w:rsidTr="00FB701D">
        <w:tc>
          <w:tcPr>
            <w:tcW w:w="1769" w:type="dxa"/>
          </w:tcPr>
          <w:p w:rsidR="00B80B54" w:rsidRPr="00FB701D" w:rsidRDefault="00B80B54" w:rsidP="00FB701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B701D">
              <w:rPr>
                <w:rFonts w:ascii="Times New Roman" w:hAnsi="Times New Roman"/>
                <w:sz w:val="24"/>
                <w:szCs w:val="24"/>
              </w:rPr>
              <w:t>ОК 5.</w:t>
            </w:r>
          </w:p>
        </w:tc>
        <w:tc>
          <w:tcPr>
            <w:tcW w:w="8652" w:type="dxa"/>
          </w:tcPr>
          <w:p w:rsidR="00B80B54" w:rsidRPr="00FB701D" w:rsidRDefault="00B80B54" w:rsidP="00FB701D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B701D">
              <w:rPr>
                <w:rFonts w:ascii="Times New Roman" w:hAnsi="Times New Roman"/>
                <w:sz w:val="24"/>
                <w:szCs w:val="24"/>
              </w:rP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</w:tr>
      <w:tr w:rsidR="00B80B54" w:rsidRPr="00EC6E45" w:rsidTr="00FB701D">
        <w:tc>
          <w:tcPr>
            <w:tcW w:w="1769" w:type="dxa"/>
          </w:tcPr>
          <w:p w:rsidR="00B80B54" w:rsidRPr="00FB701D" w:rsidRDefault="00B80B54" w:rsidP="00FB701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B701D">
              <w:rPr>
                <w:rFonts w:ascii="Times New Roman" w:hAnsi="Times New Roman"/>
                <w:sz w:val="24"/>
                <w:szCs w:val="24"/>
              </w:rPr>
              <w:t>ОК 6.</w:t>
            </w:r>
          </w:p>
        </w:tc>
        <w:tc>
          <w:tcPr>
            <w:tcW w:w="8652" w:type="dxa"/>
          </w:tcPr>
          <w:p w:rsidR="00B80B54" w:rsidRPr="00FB701D" w:rsidRDefault="00B80B54" w:rsidP="00FB701D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B701D">
              <w:rPr>
                <w:rFonts w:ascii="Times New Roman" w:hAnsi="Times New Roman"/>
                <w:sz w:val="24"/>
                <w:szCs w:val="24"/>
              </w:rPr>
              <w:t>Проявлять гражданско-патриотическую позицию, демонстрировать осознанное поведение на основе традиционных общечеловеческих ценностей</w:t>
            </w:r>
          </w:p>
        </w:tc>
      </w:tr>
      <w:tr w:rsidR="00B80B54" w:rsidRPr="00EC6E45" w:rsidTr="00FB701D">
        <w:tc>
          <w:tcPr>
            <w:tcW w:w="1769" w:type="dxa"/>
          </w:tcPr>
          <w:p w:rsidR="00B80B54" w:rsidRPr="00FB701D" w:rsidRDefault="00B80B54" w:rsidP="00FB701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B701D">
              <w:rPr>
                <w:rFonts w:ascii="Times New Roman" w:hAnsi="Times New Roman"/>
                <w:sz w:val="24"/>
                <w:szCs w:val="24"/>
              </w:rPr>
              <w:t>ОК 7.</w:t>
            </w:r>
          </w:p>
        </w:tc>
        <w:tc>
          <w:tcPr>
            <w:tcW w:w="8652" w:type="dxa"/>
          </w:tcPr>
          <w:p w:rsidR="00B80B54" w:rsidRPr="00FB701D" w:rsidRDefault="00B80B54" w:rsidP="00FB701D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B701D">
              <w:rPr>
                <w:rFonts w:ascii="Times New Roman" w:hAnsi="Times New Roman"/>
                <w:sz w:val="24"/>
                <w:szCs w:val="24"/>
              </w:rPr>
              <w:t>Содействовать сохранению окружающей среды, ресурсосбережению, эффективно действовать в чрезвычайных ситуациях</w:t>
            </w:r>
          </w:p>
        </w:tc>
      </w:tr>
      <w:tr w:rsidR="00B80B54" w:rsidRPr="00EC6E45" w:rsidTr="00FB701D">
        <w:tc>
          <w:tcPr>
            <w:tcW w:w="1769" w:type="dxa"/>
          </w:tcPr>
          <w:p w:rsidR="00B80B54" w:rsidRPr="00FB701D" w:rsidRDefault="00B80B54" w:rsidP="00FB701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B701D">
              <w:rPr>
                <w:rFonts w:ascii="Times New Roman" w:hAnsi="Times New Roman"/>
                <w:sz w:val="24"/>
                <w:szCs w:val="24"/>
              </w:rPr>
              <w:t>ОК 8.</w:t>
            </w:r>
          </w:p>
        </w:tc>
        <w:tc>
          <w:tcPr>
            <w:tcW w:w="8652" w:type="dxa"/>
          </w:tcPr>
          <w:p w:rsidR="00B80B54" w:rsidRPr="00FB701D" w:rsidRDefault="00B80B54" w:rsidP="00FB701D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B701D">
              <w:rPr>
                <w:rFonts w:ascii="Times New Roman" w:hAnsi="Times New Roman"/>
                <w:sz w:val="24"/>
                <w:szCs w:val="24"/>
              </w:rPr>
              <w:t xml:space="preserve">Использовать средства физической культуры для сохранения и укрепления здоровья в процессе профессиональной деятельности и поддержания </w:t>
            </w:r>
          </w:p>
        </w:tc>
      </w:tr>
      <w:tr w:rsidR="00B80B54" w:rsidRPr="00EC6E45" w:rsidTr="00FB701D">
        <w:tc>
          <w:tcPr>
            <w:tcW w:w="1769" w:type="dxa"/>
          </w:tcPr>
          <w:p w:rsidR="00B80B54" w:rsidRPr="00FB701D" w:rsidRDefault="00B80B54" w:rsidP="00FB70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B701D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1</w:t>
            </w:r>
          </w:p>
        </w:tc>
        <w:tc>
          <w:tcPr>
            <w:tcW w:w="8652" w:type="dxa"/>
          </w:tcPr>
          <w:p w:rsidR="00B80B54" w:rsidRPr="00FB701D" w:rsidRDefault="00B80B54" w:rsidP="00FB70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B701D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B80B54" w:rsidRPr="00EC6E45" w:rsidTr="00FB701D">
        <w:tc>
          <w:tcPr>
            <w:tcW w:w="1769" w:type="dxa"/>
          </w:tcPr>
          <w:p w:rsidR="00B80B54" w:rsidRPr="00FB701D" w:rsidRDefault="00B80B54" w:rsidP="00FB70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52" w:type="dxa"/>
          </w:tcPr>
          <w:p w:rsidR="00B80B54" w:rsidRPr="00FB701D" w:rsidRDefault="00B80B54" w:rsidP="00FB701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701D">
              <w:rPr>
                <w:rFonts w:ascii="Times New Roman" w:hAnsi="Times New Roman"/>
                <w:sz w:val="24"/>
                <w:szCs w:val="24"/>
              </w:rPr>
              <w:t>необходимого уровня физической подготовленности</w:t>
            </w:r>
          </w:p>
        </w:tc>
      </w:tr>
      <w:tr w:rsidR="00B80B54" w:rsidRPr="00EC6E45" w:rsidTr="00FB701D">
        <w:tc>
          <w:tcPr>
            <w:tcW w:w="1769" w:type="dxa"/>
          </w:tcPr>
          <w:p w:rsidR="00B80B54" w:rsidRPr="00FB701D" w:rsidRDefault="00B80B54" w:rsidP="00FB701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B701D">
              <w:rPr>
                <w:rFonts w:ascii="Times New Roman" w:hAnsi="Times New Roman"/>
                <w:sz w:val="24"/>
                <w:szCs w:val="24"/>
              </w:rPr>
              <w:t>ОК 9.</w:t>
            </w:r>
          </w:p>
        </w:tc>
        <w:tc>
          <w:tcPr>
            <w:tcW w:w="8652" w:type="dxa"/>
          </w:tcPr>
          <w:p w:rsidR="00B80B54" w:rsidRPr="00FB701D" w:rsidRDefault="00B80B54" w:rsidP="00FB701D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B701D">
              <w:rPr>
                <w:rFonts w:ascii="Times New Roman" w:hAnsi="Times New Roman"/>
                <w:sz w:val="24"/>
                <w:szCs w:val="24"/>
              </w:rPr>
              <w:t>Использовать информационные технологии в профессиональной деятельности</w:t>
            </w:r>
          </w:p>
        </w:tc>
      </w:tr>
      <w:tr w:rsidR="00B80B54" w:rsidRPr="00EC6E45" w:rsidTr="00FB701D">
        <w:tc>
          <w:tcPr>
            <w:tcW w:w="1769" w:type="dxa"/>
          </w:tcPr>
          <w:p w:rsidR="00B80B54" w:rsidRPr="00FB701D" w:rsidRDefault="00B80B54" w:rsidP="00FB701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B701D">
              <w:rPr>
                <w:rFonts w:ascii="Times New Roman" w:hAnsi="Times New Roman"/>
                <w:sz w:val="24"/>
                <w:szCs w:val="24"/>
              </w:rPr>
              <w:t>ОК 10.</w:t>
            </w:r>
          </w:p>
        </w:tc>
        <w:tc>
          <w:tcPr>
            <w:tcW w:w="8652" w:type="dxa"/>
          </w:tcPr>
          <w:p w:rsidR="00B80B54" w:rsidRPr="00FB701D" w:rsidRDefault="00B80B54" w:rsidP="00FB701D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B701D">
              <w:rPr>
                <w:rFonts w:ascii="Times New Roman" w:hAnsi="Times New Roman"/>
                <w:sz w:val="24"/>
                <w:szCs w:val="24"/>
              </w:rPr>
              <w:t>Пользоваться профессиональной документацией на государственном и иностранном языках</w:t>
            </w:r>
          </w:p>
        </w:tc>
      </w:tr>
      <w:tr w:rsidR="00B80B54" w:rsidRPr="00EC6E45" w:rsidTr="00FB701D">
        <w:tc>
          <w:tcPr>
            <w:tcW w:w="1769" w:type="dxa"/>
          </w:tcPr>
          <w:p w:rsidR="00B80B54" w:rsidRPr="00FB701D" w:rsidRDefault="00B80B54" w:rsidP="00FB701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B701D">
              <w:rPr>
                <w:rFonts w:ascii="Times New Roman" w:hAnsi="Times New Roman"/>
                <w:sz w:val="24"/>
                <w:szCs w:val="24"/>
              </w:rPr>
              <w:t>ОК 11.</w:t>
            </w:r>
          </w:p>
        </w:tc>
        <w:tc>
          <w:tcPr>
            <w:tcW w:w="8652" w:type="dxa"/>
          </w:tcPr>
          <w:p w:rsidR="00B80B54" w:rsidRPr="00FB701D" w:rsidRDefault="00B80B54" w:rsidP="00FB701D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B701D">
              <w:rPr>
                <w:rFonts w:ascii="Times New Roman" w:hAnsi="Times New Roman"/>
                <w:sz w:val="24"/>
                <w:szCs w:val="24"/>
              </w:rPr>
              <w:t>Использовать знания по финансовой грамотности, планировать предпринимательскую деятельность в профессиональной сфере</w:t>
            </w:r>
          </w:p>
        </w:tc>
      </w:tr>
    </w:tbl>
    <w:p w:rsidR="00B80B54" w:rsidRPr="005B51A7" w:rsidRDefault="00B80B54" w:rsidP="005B51A7">
      <w:pPr>
        <w:shd w:val="clear" w:color="auto" w:fill="FFFFFF"/>
        <w:spacing w:after="120" w:line="36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B80B54" w:rsidRDefault="00B80B54" w:rsidP="00441876">
      <w:pPr>
        <w:suppressAutoHyphens/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B80B54" w:rsidRDefault="00B80B54" w:rsidP="00441876">
      <w:pPr>
        <w:suppressAutoHyphens/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B80B54" w:rsidRPr="00441876" w:rsidRDefault="00B80B54" w:rsidP="00441876">
      <w:pPr>
        <w:suppressAutoHyphens/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B80B54" w:rsidRPr="00735E68" w:rsidRDefault="00B80B54" w:rsidP="00735E68">
      <w:pPr>
        <w:suppressAutoHyphens/>
        <w:ind w:firstLine="720"/>
        <w:jc w:val="both"/>
        <w:rPr>
          <w:rFonts w:ascii="Times New Roman" w:hAnsi="Times New Roman"/>
          <w:b/>
          <w:sz w:val="28"/>
          <w:szCs w:val="28"/>
        </w:rPr>
      </w:pPr>
    </w:p>
    <w:p w:rsidR="00B80B54" w:rsidRDefault="00B80B54" w:rsidP="005E4351">
      <w:pPr>
        <w:rPr>
          <w:rFonts w:ascii="Times New Roman" w:hAnsi="Times New Roman"/>
          <w:b/>
        </w:rPr>
        <w:sectPr w:rsidR="00B80B54" w:rsidSect="00211284">
          <w:pgSz w:w="11906" w:h="16838"/>
          <w:pgMar w:top="1134" w:right="567" w:bottom="851" w:left="1134" w:header="709" w:footer="709" w:gutter="0"/>
          <w:cols w:space="708"/>
          <w:docGrid w:linePitch="360"/>
        </w:sectPr>
      </w:pPr>
    </w:p>
    <w:p w:rsidR="00B80B54" w:rsidRDefault="00B80B54" w:rsidP="006F1FC9">
      <w:pPr>
        <w:ind w:firstLine="720"/>
        <w:jc w:val="both"/>
        <w:rPr>
          <w:rFonts w:ascii="Times New Roman" w:hAnsi="Times New Roman"/>
          <w:b/>
          <w:bCs/>
          <w:sz w:val="28"/>
          <w:szCs w:val="28"/>
        </w:rPr>
      </w:pPr>
      <w:r w:rsidRPr="009D0B54">
        <w:rPr>
          <w:rFonts w:ascii="Times New Roman" w:hAnsi="Times New Roman"/>
          <w:b/>
          <w:bCs/>
          <w:sz w:val="28"/>
          <w:szCs w:val="28"/>
        </w:rPr>
        <w:lastRenderedPageBreak/>
        <w:t xml:space="preserve">3 </w:t>
      </w:r>
      <w:r>
        <w:rPr>
          <w:rFonts w:ascii="Times New Roman" w:hAnsi="Times New Roman"/>
          <w:b/>
          <w:bCs/>
          <w:sz w:val="28"/>
          <w:szCs w:val="28"/>
        </w:rPr>
        <w:t>Содержание преддипломной практики</w:t>
      </w:r>
    </w:p>
    <w:p w:rsidR="00B80B54" w:rsidRPr="009D0B54" w:rsidRDefault="00B80B54" w:rsidP="006F1FC9">
      <w:pPr>
        <w:ind w:firstLine="720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3.1 Задание на практику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393"/>
        <w:gridCol w:w="7393"/>
      </w:tblGrid>
      <w:tr w:rsidR="00B80B54" w:rsidRPr="00EC6E45" w:rsidTr="00FB701D">
        <w:tc>
          <w:tcPr>
            <w:tcW w:w="7393" w:type="dxa"/>
          </w:tcPr>
          <w:p w:rsidR="00B80B54" w:rsidRPr="00FB701D" w:rsidRDefault="00B80B54" w:rsidP="00FB701D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en-US"/>
              </w:rPr>
            </w:pPr>
            <w:r w:rsidRPr="00FB701D">
              <w:rPr>
                <w:rFonts w:ascii="Times New Roman" w:hAnsi="Times New Roman"/>
                <w:b/>
                <w:sz w:val="24"/>
                <w:szCs w:val="24"/>
              </w:rPr>
              <w:t>Код и наименование ПК</w:t>
            </w:r>
          </w:p>
        </w:tc>
        <w:tc>
          <w:tcPr>
            <w:tcW w:w="7393" w:type="dxa"/>
          </w:tcPr>
          <w:p w:rsidR="00B80B54" w:rsidRPr="00FB701D" w:rsidRDefault="00B80B54" w:rsidP="00FB701D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en-US"/>
              </w:rPr>
            </w:pPr>
            <w:r w:rsidRPr="00FB701D">
              <w:rPr>
                <w:rFonts w:ascii="Times New Roman" w:hAnsi="Times New Roman"/>
                <w:b/>
                <w:sz w:val="24"/>
                <w:szCs w:val="24"/>
              </w:rPr>
              <w:t>Задания на практику</w:t>
            </w:r>
          </w:p>
        </w:tc>
      </w:tr>
      <w:tr w:rsidR="00B80B54" w:rsidRPr="00EC6E45" w:rsidTr="00FB701D">
        <w:tc>
          <w:tcPr>
            <w:tcW w:w="7393" w:type="dxa"/>
          </w:tcPr>
          <w:p w:rsidR="00B80B54" w:rsidRPr="00FB701D" w:rsidRDefault="00B80B54" w:rsidP="00FB701D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FB701D">
              <w:rPr>
                <w:rFonts w:ascii="Times New Roman" w:hAnsi="Times New Roman"/>
                <w:sz w:val="24"/>
                <w:szCs w:val="24"/>
              </w:rPr>
              <w:t>ПК 1.1. Подбирать наиболее оптимальные решения из строительных конструкций и материалов, разрабатывать узлы и детали конструктивных элементов зданий и сооружений в соответствии с условиями эксплуатации и назначениями</w:t>
            </w:r>
          </w:p>
        </w:tc>
        <w:tc>
          <w:tcPr>
            <w:tcW w:w="7393" w:type="dxa"/>
          </w:tcPr>
          <w:p w:rsidR="00B80B54" w:rsidRPr="00FB701D" w:rsidRDefault="00B80B54" w:rsidP="00FB701D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FB701D">
              <w:rPr>
                <w:rFonts w:ascii="Times New Roman" w:hAnsi="Times New Roman"/>
                <w:sz w:val="24"/>
                <w:szCs w:val="24"/>
              </w:rPr>
              <w:t>Выбор строительных конструкций и материалов, разработки узлов и деталей конструктивных элементов зданий согласно тематике дипломного проекта</w:t>
            </w:r>
          </w:p>
        </w:tc>
      </w:tr>
      <w:tr w:rsidR="00B80B54" w:rsidRPr="00EC6E45" w:rsidTr="00FB701D">
        <w:tc>
          <w:tcPr>
            <w:tcW w:w="7393" w:type="dxa"/>
          </w:tcPr>
          <w:p w:rsidR="00B80B54" w:rsidRPr="00FB701D" w:rsidRDefault="00B80B54" w:rsidP="00FB701D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B701D">
              <w:rPr>
                <w:rFonts w:ascii="Times New Roman" w:hAnsi="Times New Roman"/>
                <w:sz w:val="24"/>
                <w:szCs w:val="24"/>
              </w:rPr>
              <w:t>ПК 1.2. Выполнять расчеты и конструирование строительных конструкций</w:t>
            </w:r>
          </w:p>
        </w:tc>
        <w:tc>
          <w:tcPr>
            <w:tcW w:w="7393" w:type="dxa"/>
          </w:tcPr>
          <w:p w:rsidR="00B80B54" w:rsidRPr="00FB701D" w:rsidRDefault="00B80B54" w:rsidP="00FB701D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FB701D">
              <w:rPr>
                <w:rFonts w:ascii="Times New Roman" w:hAnsi="Times New Roman"/>
                <w:sz w:val="24"/>
                <w:szCs w:val="24"/>
              </w:rPr>
              <w:t>Изучение и использование нормативной и справочной литературы по архитектурному проектированию</w:t>
            </w:r>
          </w:p>
        </w:tc>
      </w:tr>
      <w:tr w:rsidR="00B80B54" w:rsidRPr="00EC6E45" w:rsidTr="00FB701D">
        <w:tc>
          <w:tcPr>
            <w:tcW w:w="7393" w:type="dxa"/>
          </w:tcPr>
          <w:p w:rsidR="00B80B54" w:rsidRPr="00FB701D" w:rsidRDefault="00B80B54" w:rsidP="00FB701D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B701D">
              <w:rPr>
                <w:rFonts w:ascii="Times New Roman" w:hAnsi="Times New Roman"/>
                <w:sz w:val="24"/>
                <w:szCs w:val="24"/>
              </w:rPr>
              <w:t>ПК 1.3. Разрабатывать архитектурно-строительные чертежи с использованием средств автоматизированного проектирования</w:t>
            </w:r>
          </w:p>
        </w:tc>
        <w:tc>
          <w:tcPr>
            <w:tcW w:w="7393" w:type="dxa"/>
          </w:tcPr>
          <w:p w:rsidR="00B80B54" w:rsidRPr="00FB701D" w:rsidRDefault="00B80B54" w:rsidP="00FB701D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FB701D">
              <w:rPr>
                <w:rFonts w:ascii="Times New Roman" w:hAnsi="Times New Roman"/>
                <w:sz w:val="24"/>
                <w:szCs w:val="24"/>
              </w:rPr>
              <w:t>Выполнение архитектурно-строительных чертежей согласно тематике дипломного проекта</w:t>
            </w:r>
          </w:p>
        </w:tc>
      </w:tr>
      <w:tr w:rsidR="00B80B54" w:rsidRPr="00EC6E45" w:rsidTr="00FB701D">
        <w:tc>
          <w:tcPr>
            <w:tcW w:w="7393" w:type="dxa"/>
          </w:tcPr>
          <w:p w:rsidR="00B80B54" w:rsidRPr="00FB701D" w:rsidRDefault="00B80B54" w:rsidP="00FB701D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B701D">
              <w:rPr>
                <w:rFonts w:ascii="Times New Roman" w:hAnsi="Times New Roman"/>
                <w:sz w:val="24"/>
                <w:szCs w:val="24"/>
              </w:rPr>
              <w:t>ПК 1.4. Участвовать в разработке проекта производства работ с применением информационных технологий</w:t>
            </w:r>
          </w:p>
        </w:tc>
        <w:tc>
          <w:tcPr>
            <w:tcW w:w="7393" w:type="dxa"/>
          </w:tcPr>
          <w:p w:rsidR="00B80B54" w:rsidRPr="00FB701D" w:rsidRDefault="00B80B54" w:rsidP="00FB701D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FB701D">
              <w:rPr>
                <w:rFonts w:ascii="Times New Roman" w:hAnsi="Times New Roman"/>
                <w:sz w:val="24"/>
                <w:szCs w:val="24"/>
              </w:rPr>
              <w:t>Выполнение архитектурно-строительных чертежей согласно тематике дипломного проекта</w:t>
            </w:r>
          </w:p>
        </w:tc>
      </w:tr>
      <w:tr w:rsidR="00B80B54" w:rsidRPr="00EC6E45" w:rsidTr="00FB701D">
        <w:tc>
          <w:tcPr>
            <w:tcW w:w="7393" w:type="dxa"/>
          </w:tcPr>
          <w:p w:rsidR="00B80B54" w:rsidRPr="00FB701D" w:rsidRDefault="00B80B54" w:rsidP="00FB701D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B701D">
              <w:rPr>
                <w:rFonts w:ascii="Times New Roman" w:hAnsi="Times New Roman"/>
                <w:sz w:val="24"/>
                <w:szCs w:val="24"/>
              </w:rPr>
              <w:t>ПК 2.2. Выполнять строительно-монтажные, в том числе отделочные работы на объекте капитального строительства</w:t>
            </w:r>
          </w:p>
        </w:tc>
        <w:tc>
          <w:tcPr>
            <w:tcW w:w="7393" w:type="dxa"/>
          </w:tcPr>
          <w:p w:rsidR="00B80B54" w:rsidRPr="00FB701D" w:rsidRDefault="00B80B54" w:rsidP="00FB701D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FB701D">
              <w:rPr>
                <w:rFonts w:ascii="Times New Roman" w:hAnsi="Times New Roman"/>
                <w:sz w:val="24"/>
                <w:szCs w:val="24"/>
              </w:rPr>
              <w:t>Ознакомление с ППР, рабочими чертежи, сметами, картами трудовых процессов, образцами технической документации, оформляемой при производстве работ согласно тематике дипломного проекта</w:t>
            </w:r>
          </w:p>
        </w:tc>
      </w:tr>
      <w:tr w:rsidR="00B80B54" w:rsidRPr="00EC6E45" w:rsidTr="00FB701D">
        <w:tc>
          <w:tcPr>
            <w:tcW w:w="7393" w:type="dxa"/>
          </w:tcPr>
          <w:p w:rsidR="00B80B54" w:rsidRPr="00FB701D" w:rsidRDefault="00B80B54" w:rsidP="00FB701D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B701D">
              <w:rPr>
                <w:rFonts w:ascii="Times New Roman" w:hAnsi="Times New Roman"/>
                <w:sz w:val="24"/>
                <w:szCs w:val="24"/>
              </w:rPr>
              <w:t>ПК 2.3. Проводить оперативный учет объемов выполняемых работ и расходов материальных ресурсов</w:t>
            </w:r>
          </w:p>
        </w:tc>
        <w:tc>
          <w:tcPr>
            <w:tcW w:w="7393" w:type="dxa"/>
          </w:tcPr>
          <w:p w:rsidR="00B80B54" w:rsidRPr="00FB701D" w:rsidRDefault="00B80B54" w:rsidP="00FB701D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FB701D">
              <w:rPr>
                <w:rFonts w:ascii="Times New Roman" w:hAnsi="Times New Roman"/>
                <w:sz w:val="24"/>
                <w:szCs w:val="24"/>
              </w:rPr>
              <w:t>Участие при отпуске материалов и конструкции, лимитировании расходов материалов, с учётом норм</w:t>
            </w:r>
          </w:p>
        </w:tc>
      </w:tr>
      <w:tr w:rsidR="00B80B54" w:rsidRPr="00EC6E45" w:rsidTr="00FB701D">
        <w:tc>
          <w:tcPr>
            <w:tcW w:w="7393" w:type="dxa"/>
          </w:tcPr>
          <w:p w:rsidR="00B80B54" w:rsidRPr="00FB701D" w:rsidRDefault="00B80B54" w:rsidP="00FB701D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B701D">
              <w:rPr>
                <w:rFonts w:ascii="Times New Roman" w:hAnsi="Times New Roman"/>
                <w:sz w:val="24"/>
                <w:szCs w:val="24"/>
              </w:rPr>
              <w:t>ПК 2.4. Осуществлять мероприятия по контролю качества выполняемых работ и расходуемых материалов</w:t>
            </w:r>
          </w:p>
        </w:tc>
        <w:tc>
          <w:tcPr>
            <w:tcW w:w="7393" w:type="dxa"/>
          </w:tcPr>
          <w:p w:rsidR="00B80B54" w:rsidRPr="00FB701D" w:rsidRDefault="00B80B54" w:rsidP="00FB701D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FB701D">
              <w:rPr>
                <w:rFonts w:ascii="Times New Roman" w:hAnsi="Times New Roman"/>
                <w:sz w:val="24"/>
                <w:szCs w:val="24"/>
              </w:rPr>
              <w:t>Участие в проведении всех этапах производственного контроля (входной, пооперационный, приемочный)</w:t>
            </w:r>
          </w:p>
        </w:tc>
      </w:tr>
      <w:tr w:rsidR="00B80B54" w:rsidRPr="00EC6E45" w:rsidTr="00FB701D">
        <w:tc>
          <w:tcPr>
            <w:tcW w:w="7393" w:type="dxa"/>
          </w:tcPr>
          <w:p w:rsidR="00B80B54" w:rsidRPr="00FB701D" w:rsidRDefault="00B80B54" w:rsidP="00FB701D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B701D">
              <w:rPr>
                <w:rFonts w:ascii="Times New Roman" w:hAnsi="Times New Roman"/>
                <w:sz w:val="24"/>
                <w:szCs w:val="24"/>
              </w:rPr>
              <w:t>ПК 3.1. Осуществлять оперативное планирование деятельности структурных подразделений при проведении строительно-монтажных работ, в том числе отделочных работ, текущего ремонта и реконструкции строительных объектов</w:t>
            </w:r>
          </w:p>
        </w:tc>
        <w:tc>
          <w:tcPr>
            <w:tcW w:w="7393" w:type="dxa"/>
          </w:tcPr>
          <w:p w:rsidR="00B80B54" w:rsidRPr="00FB701D" w:rsidRDefault="00B80B54" w:rsidP="00FB701D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FB701D">
              <w:rPr>
                <w:rFonts w:ascii="Times New Roman" w:hAnsi="Times New Roman"/>
                <w:sz w:val="24"/>
                <w:szCs w:val="24"/>
              </w:rPr>
              <w:t>Участие в составление оперативных планов подразделений строительного участка</w:t>
            </w:r>
          </w:p>
        </w:tc>
      </w:tr>
      <w:tr w:rsidR="00B80B54" w:rsidRPr="00EC6E45" w:rsidTr="00FB701D">
        <w:tc>
          <w:tcPr>
            <w:tcW w:w="7393" w:type="dxa"/>
          </w:tcPr>
          <w:p w:rsidR="00B80B54" w:rsidRPr="00FB701D" w:rsidRDefault="00B80B54" w:rsidP="00FB701D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B701D">
              <w:rPr>
                <w:rFonts w:ascii="Times New Roman" w:hAnsi="Times New Roman"/>
                <w:sz w:val="24"/>
                <w:szCs w:val="24"/>
              </w:rPr>
              <w:t>ПК 3.2. Обеспечивать работу структурных подразделений при выполнении производственных задач</w:t>
            </w:r>
          </w:p>
        </w:tc>
        <w:tc>
          <w:tcPr>
            <w:tcW w:w="7393" w:type="dxa"/>
          </w:tcPr>
          <w:p w:rsidR="00B80B54" w:rsidRPr="00FB701D" w:rsidRDefault="00B80B54" w:rsidP="00FB701D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FB701D">
              <w:rPr>
                <w:rFonts w:ascii="Times New Roman" w:hAnsi="Times New Roman"/>
                <w:sz w:val="24"/>
                <w:szCs w:val="24"/>
              </w:rPr>
              <w:t>Освоение навыков в оформлении заявок обеспечения производства строительно-монтажных работ материалами, конструкциями, механизмами, автотранспортом, трудовыми ресурсами</w:t>
            </w:r>
          </w:p>
        </w:tc>
      </w:tr>
      <w:tr w:rsidR="00B80B54" w:rsidRPr="00EC6E45" w:rsidTr="00FB701D">
        <w:tc>
          <w:tcPr>
            <w:tcW w:w="7393" w:type="dxa"/>
          </w:tcPr>
          <w:p w:rsidR="00B80B54" w:rsidRPr="00FB701D" w:rsidRDefault="00B80B54" w:rsidP="00FB701D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B701D">
              <w:rPr>
                <w:rFonts w:ascii="Times New Roman" w:hAnsi="Times New Roman"/>
                <w:sz w:val="24"/>
                <w:szCs w:val="24"/>
              </w:rPr>
              <w:t>ПК 4.4. Осуществлять мероприятия по оценке технического состояния и реконструкции зданий</w:t>
            </w:r>
          </w:p>
        </w:tc>
        <w:tc>
          <w:tcPr>
            <w:tcW w:w="7393" w:type="dxa"/>
          </w:tcPr>
          <w:p w:rsidR="00B80B54" w:rsidRPr="00FB701D" w:rsidRDefault="00B80B54" w:rsidP="00FB701D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FB701D">
              <w:rPr>
                <w:rFonts w:ascii="Times New Roman" w:hAnsi="Times New Roman"/>
                <w:sz w:val="24"/>
                <w:szCs w:val="24"/>
              </w:rPr>
              <w:t>Выполнять чертежи усиления различных элементов здания согласно тематике дипломного проекта</w:t>
            </w:r>
          </w:p>
        </w:tc>
      </w:tr>
    </w:tbl>
    <w:p w:rsidR="00B80B54" w:rsidRPr="009D0B54" w:rsidRDefault="00B80B54" w:rsidP="00EC6E45">
      <w:pPr>
        <w:suppressAutoHyphens/>
        <w:spacing w:after="0" w:line="240" w:lineRule="auto"/>
        <w:contextualSpacing/>
        <w:jc w:val="center"/>
        <w:rPr>
          <w:rFonts w:ascii="Times New Roman" w:hAnsi="Times New Roman"/>
          <w:color w:val="000000"/>
          <w:sz w:val="28"/>
          <w:szCs w:val="28"/>
          <w:lang w:eastAsia="en-US"/>
        </w:rPr>
      </w:pPr>
    </w:p>
    <w:p w:rsidR="00B80B54" w:rsidRPr="00C92F3E" w:rsidRDefault="00B80B54" w:rsidP="00C92F3E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i/>
        </w:rPr>
        <w:br w:type="page"/>
      </w:r>
      <w:r>
        <w:rPr>
          <w:rFonts w:ascii="Times New Roman" w:hAnsi="Times New Roman"/>
          <w:b/>
          <w:sz w:val="28"/>
          <w:szCs w:val="28"/>
        </w:rPr>
        <w:lastRenderedPageBreak/>
        <w:t>3.2 Содержание производственной (преддипломной) практики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8"/>
        <w:gridCol w:w="8820"/>
        <w:gridCol w:w="1178"/>
      </w:tblGrid>
      <w:tr w:rsidR="00B80B54" w:rsidRPr="00357E99" w:rsidTr="00FB701D">
        <w:tc>
          <w:tcPr>
            <w:tcW w:w="4788" w:type="dxa"/>
          </w:tcPr>
          <w:p w:rsidR="00B80B54" w:rsidRPr="00FB701D" w:rsidRDefault="00B80B54" w:rsidP="00FB701D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B701D">
              <w:rPr>
                <w:rFonts w:ascii="Times New Roman" w:hAnsi="Times New Roman"/>
                <w:b/>
                <w:sz w:val="24"/>
                <w:szCs w:val="24"/>
              </w:rPr>
              <w:t>Наименование разделов, тем</w:t>
            </w:r>
          </w:p>
        </w:tc>
        <w:tc>
          <w:tcPr>
            <w:tcW w:w="8820" w:type="dxa"/>
          </w:tcPr>
          <w:p w:rsidR="00B80B54" w:rsidRPr="00FB701D" w:rsidRDefault="00B80B54" w:rsidP="00FB701D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B701D">
              <w:rPr>
                <w:rFonts w:ascii="Times New Roman" w:hAnsi="Times New Roman"/>
                <w:b/>
                <w:sz w:val="24"/>
                <w:szCs w:val="24"/>
              </w:rPr>
              <w:t>Содержание работ</w:t>
            </w:r>
          </w:p>
        </w:tc>
        <w:tc>
          <w:tcPr>
            <w:tcW w:w="1178" w:type="dxa"/>
          </w:tcPr>
          <w:p w:rsidR="00B80B54" w:rsidRPr="00FB701D" w:rsidRDefault="00B80B54" w:rsidP="00FB701D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B701D">
              <w:rPr>
                <w:rFonts w:ascii="Times New Roman" w:hAnsi="Times New Roman"/>
                <w:b/>
                <w:sz w:val="24"/>
                <w:szCs w:val="24"/>
              </w:rPr>
              <w:t>Объем часов</w:t>
            </w:r>
          </w:p>
        </w:tc>
      </w:tr>
      <w:tr w:rsidR="00B80B54" w:rsidRPr="00357E99" w:rsidTr="00FB701D">
        <w:tc>
          <w:tcPr>
            <w:tcW w:w="4788" w:type="dxa"/>
          </w:tcPr>
          <w:p w:rsidR="00B80B54" w:rsidRPr="00FB701D" w:rsidRDefault="00B80B54" w:rsidP="00FB70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B701D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8820" w:type="dxa"/>
          </w:tcPr>
          <w:p w:rsidR="00B80B54" w:rsidRPr="00FB701D" w:rsidRDefault="00B80B54" w:rsidP="00FB70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B701D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178" w:type="dxa"/>
          </w:tcPr>
          <w:p w:rsidR="00B80B54" w:rsidRPr="00FB701D" w:rsidRDefault="00B80B54" w:rsidP="00FB70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B701D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</w:tr>
      <w:tr w:rsidR="00B80B54" w:rsidRPr="00357E99" w:rsidTr="00FB701D">
        <w:tc>
          <w:tcPr>
            <w:tcW w:w="13608" w:type="dxa"/>
            <w:gridSpan w:val="2"/>
          </w:tcPr>
          <w:p w:rsidR="00B80B54" w:rsidRPr="00FB701D" w:rsidRDefault="00B80B54" w:rsidP="00FB701D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B701D">
              <w:rPr>
                <w:rFonts w:ascii="Times New Roman" w:hAnsi="Times New Roman"/>
                <w:b/>
                <w:sz w:val="24"/>
                <w:szCs w:val="24"/>
              </w:rPr>
              <w:t>Раздел 1 Подготовительный этап</w:t>
            </w:r>
          </w:p>
        </w:tc>
        <w:tc>
          <w:tcPr>
            <w:tcW w:w="1178" w:type="dxa"/>
          </w:tcPr>
          <w:p w:rsidR="00B80B54" w:rsidRPr="00FB701D" w:rsidRDefault="00B80B54" w:rsidP="00FB701D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B701D">
              <w:rPr>
                <w:rFonts w:ascii="Times New Roman" w:hAnsi="Times New Roman"/>
                <w:b/>
                <w:sz w:val="24"/>
                <w:szCs w:val="24"/>
              </w:rPr>
              <w:t>18</w:t>
            </w:r>
          </w:p>
        </w:tc>
      </w:tr>
      <w:tr w:rsidR="00B80B54" w:rsidRPr="00357E99" w:rsidTr="00FB701D">
        <w:tc>
          <w:tcPr>
            <w:tcW w:w="4788" w:type="dxa"/>
          </w:tcPr>
          <w:p w:rsidR="00B80B54" w:rsidRPr="00FB701D" w:rsidRDefault="00B80B54" w:rsidP="00FB701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701D">
              <w:rPr>
                <w:rFonts w:ascii="Times New Roman" w:hAnsi="Times New Roman"/>
                <w:sz w:val="24"/>
                <w:szCs w:val="24"/>
              </w:rPr>
              <w:t>Тема 1.1 Техника безопасности на производстве</w:t>
            </w:r>
          </w:p>
        </w:tc>
        <w:tc>
          <w:tcPr>
            <w:tcW w:w="8820" w:type="dxa"/>
          </w:tcPr>
          <w:p w:rsidR="00B80B54" w:rsidRPr="00FB701D" w:rsidRDefault="00B80B54" w:rsidP="00FB701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701D">
              <w:rPr>
                <w:rFonts w:ascii="Times New Roman" w:hAnsi="Times New Roman"/>
                <w:sz w:val="24"/>
                <w:szCs w:val="24"/>
              </w:rPr>
              <w:t>Получение задания на практику.</w:t>
            </w:r>
          </w:p>
          <w:p w:rsidR="00B80B54" w:rsidRPr="00FB701D" w:rsidRDefault="00B80B54" w:rsidP="00FB701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701D">
              <w:rPr>
                <w:rFonts w:ascii="Times New Roman" w:hAnsi="Times New Roman"/>
                <w:sz w:val="24"/>
                <w:szCs w:val="24"/>
              </w:rPr>
              <w:t>Инструктаж (по охране труда, пожарной безопасности, вводный, на рабочем месте)</w:t>
            </w:r>
          </w:p>
        </w:tc>
        <w:tc>
          <w:tcPr>
            <w:tcW w:w="1178" w:type="dxa"/>
          </w:tcPr>
          <w:p w:rsidR="00B80B54" w:rsidRPr="00FB701D" w:rsidRDefault="00B80B54" w:rsidP="00FB701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01D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B80B54" w:rsidRPr="00357E99" w:rsidTr="00FB701D">
        <w:tc>
          <w:tcPr>
            <w:tcW w:w="4788" w:type="dxa"/>
          </w:tcPr>
          <w:p w:rsidR="00B80B54" w:rsidRPr="00FB701D" w:rsidRDefault="00B80B54" w:rsidP="00FB701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701D">
              <w:rPr>
                <w:rFonts w:ascii="Times New Roman" w:hAnsi="Times New Roman"/>
                <w:sz w:val="24"/>
                <w:szCs w:val="24"/>
              </w:rPr>
              <w:t>Тема 1.2 Знакомство с организацией</w:t>
            </w:r>
          </w:p>
        </w:tc>
        <w:tc>
          <w:tcPr>
            <w:tcW w:w="8820" w:type="dxa"/>
          </w:tcPr>
          <w:p w:rsidR="00B80B54" w:rsidRPr="00FB701D" w:rsidRDefault="00B80B54" w:rsidP="00FB701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701D">
              <w:rPr>
                <w:rFonts w:ascii="Times New Roman" w:hAnsi="Times New Roman"/>
                <w:sz w:val="24"/>
                <w:szCs w:val="24"/>
              </w:rPr>
              <w:t>Ознакомление с организацией строительного производства. Изучение работы ведущих отделов:</w:t>
            </w:r>
          </w:p>
          <w:p w:rsidR="00B80B54" w:rsidRPr="00FB701D" w:rsidRDefault="00B80B54" w:rsidP="00FB701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701D">
              <w:rPr>
                <w:rFonts w:ascii="Times New Roman" w:hAnsi="Times New Roman"/>
                <w:sz w:val="24"/>
                <w:szCs w:val="24"/>
              </w:rPr>
              <w:t>а) плановый отдел</w:t>
            </w:r>
          </w:p>
          <w:p w:rsidR="00B80B54" w:rsidRPr="00FB701D" w:rsidRDefault="00B80B54" w:rsidP="00FB701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701D">
              <w:rPr>
                <w:rFonts w:ascii="Times New Roman" w:hAnsi="Times New Roman"/>
                <w:sz w:val="24"/>
                <w:szCs w:val="24"/>
              </w:rPr>
              <w:t>б) производственно-технический отдел.</w:t>
            </w:r>
          </w:p>
        </w:tc>
        <w:tc>
          <w:tcPr>
            <w:tcW w:w="1178" w:type="dxa"/>
          </w:tcPr>
          <w:p w:rsidR="00B80B54" w:rsidRPr="00FB701D" w:rsidRDefault="00B80B54" w:rsidP="00FB701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01D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B80B54" w:rsidRPr="00357E99" w:rsidTr="00FB701D">
        <w:tc>
          <w:tcPr>
            <w:tcW w:w="13608" w:type="dxa"/>
            <w:gridSpan w:val="2"/>
          </w:tcPr>
          <w:p w:rsidR="00B80B54" w:rsidRPr="00FB701D" w:rsidRDefault="00B80B54" w:rsidP="00FB701D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B701D">
              <w:rPr>
                <w:rFonts w:ascii="Times New Roman" w:hAnsi="Times New Roman"/>
                <w:b/>
                <w:sz w:val="24"/>
                <w:szCs w:val="24"/>
              </w:rPr>
              <w:t>Раздел 2 Производственный этап</w:t>
            </w:r>
          </w:p>
        </w:tc>
        <w:tc>
          <w:tcPr>
            <w:tcW w:w="1178" w:type="dxa"/>
          </w:tcPr>
          <w:p w:rsidR="00B80B54" w:rsidRPr="00FB701D" w:rsidRDefault="00B80B54" w:rsidP="00FB701D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B701D">
              <w:rPr>
                <w:rFonts w:ascii="Times New Roman" w:hAnsi="Times New Roman"/>
                <w:b/>
                <w:sz w:val="24"/>
                <w:szCs w:val="24"/>
              </w:rPr>
              <w:t>114</w:t>
            </w:r>
          </w:p>
        </w:tc>
      </w:tr>
      <w:tr w:rsidR="00B80B54" w:rsidRPr="00357E99" w:rsidTr="00FB701D">
        <w:tc>
          <w:tcPr>
            <w:tcW w:w="4788" w:type="dxa"/>
          </w:tcPr>
          <w:p w:rsidR="00B80B54" w:rsidRPr="00FB701D" w:rsidRDefault="00B80B54" w:rsidP="00FB701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701D">
              <w:rPr>
                <w:rFonts w:ascii="Times New Roman" w:hAnsi="Times New Roman"/>
                <w:sz w:val="24"/>
                <w:szCs w:val="24"/>
              </w:rPr>
              <w:t>Тема 2.1 Работа мастером или дублером мастера</w:t>
            </w:r>
          </w:p>
        </w:tc>
        <w:tc>
          <w:tcPr>
            <w:tcW w:w="8820" w:type="dxa"/>
          </w:tcPr>
          <w:p w:rsidR="00B80B54" w:rsidRPr="00FB701D" w:rsidRDefault="00B80B54" w:rsidP="00FB701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701D">
              <w:rPr>
                <w:rFonts w:ascii="Times New Roman" w:hAnsi="Times New Roman"/>
                <w:sz w:val="24"/>
                <w:szCs w:val="24"/>
              </w:rPr>
              <w:t>Ознакомление с ППР, рабочими чертежи, сметами, картами трудовых процессов, образцами технической документации, оформляемой при производстве работ согласно тематике дипломного проекта.</w:t>
            </w:r>
          </w:p>
          <w:p w:rsidR="00B80B54" w:rsidRPr="00FB701D" w:rsidRDefault="00B80B54" w:rsidP="00FB701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701D">
              <w:rPr>
                <w:rFonts w:ascii="Times New Roman" w:hAnsi="Times New Roman"/>
                <w:sz w:val="24"/>
                <w:szCs w:val="24"/>
              </w:rPr>
              <w:t>Участие при отпуске материалов и конструкции, лимитировании расходов материалов, с учётом норм.</w:t>
            </w:r>
          </w:p>
          <w:p w:rsidR="00B80B54" w:rsidRPr="00FB701D" w:rsidRDefault="00B80B54" w:rsidP="00FB701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701D">
              <w:rPr>
                <w:rFonts w:ascii="Times New Roman" w:hAnsi="Times New Roman"/>
                <w:sz w:val="24"/>
                <w:szCs w:val="24"/>
              </w:rPr>
              <w:t>Участие в проведении всех этапах производственного контроля (входной, пооперационный, приемочный).</w:t>
            </w:r>
          </w:p>
          <w:p w:rsidR="00B80B54" w:rsidRPr="00FB701D" w:rsidRDefault="00B80B54" w:rsidP="00FB701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701D">
              <w:rPr>
                <w:rFonts w:ascii="Times New Roman" w:hAnsi="Times New Roman"/>
                <w:sz w:val="24"/>
                <w:szCs w:val="24"/>
              </w:rPr>
              <w:t>Участие в составление оперативных планов подразделений строительного участка.</w:t>
            </w:r>
          </w:p>
          <w:p w:rsidR="00B80B54" w:rsidRPr="00FB701D" w:rsidRDefault="00B80B54" w:rsidP="00FB701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701D">
              <w:rPr>
                <w:rFonts w:ascii="Times New Roman" w:hAnsi="Times New Roman"/>
                <w:sz w:val="24"/>
                <w:szCs w:val="24"/>
              </w:rPr>
              <w:t>Освоение навыков в оформлении заявок обеспечения производства строительно-монтажных работ материалами, конструкциями, механизмами, автотранспортом, трудовыми ресурсами.</w:t>
            </w:r>
          </w:p>
        </w:tc>
        <w:tc>
          <w:tcPr>
            <w:tcW w:w="1178" w:type="dxa"/>
          </w:tcPr>
          <w:p w:rsidR="00B80B54" w:rsidRPr="00FB701D" w:rsidRDefault="00B80B54" w:rsidP="00FB701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01D">
              <w:rPr>
                <w:rFonts w:ascii="Times New Roman" w:hAnsi="Times New Roman"/>
                <w:sz w:val="24"/>
                <w:szCs w:val="24"/>
              </w:rPr>
              <w:t>94</w:t>
            </w:r>
          </w:p>
        </w:tc>
      </w:tr>
      <w:tr w:rsidR="00B80B54" w:rsidRPr="00357E99" w:rsidTr="00FB701D">
        <w:tc>
          <w:tcPr>
            <w:tcW w:w="4788" w:type="dxa"/>
          </w:tcPr>
          <w:p w:rsidR="00B80B54" w:rsidRPr="00FB701D" w:rsidRDefault="00B80B54" w:rsidP="00FB701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701D">
              <w:rPr>
                <w:rFonts w:ascii="Times New Roman" w:hAnsi="Times New Roman"/>
                <w:sz w:val="24"/>
                <w:szCs w:val="24"/>
              </w:rPr>
              <w:t>Тема 2.2 Выполнение архитектурно-строительных чертежей</w:t>
            </w:r>
          </w:p>
        </w:tc>
        <w:tc>
          <w:tcPr>
            <w:tcW w:w="8820" w:type="dxa"/>
          </w:tcPr>
          <w:p w:rsidR="00B80B54" w:rsidRPr="00FB701D" w:rsidRDefault="00B80B54" w:rsidP="00FB701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701D">
              <w:rPr>
                <w:rFonts w:ascii="Times New Roman" w:hAnsi="Times New Roman"/>
                <w:sz w:val="24"/>
                <w:szCs w:val="24"/>
              </w:rPr>
              <w:t>Изучение и использование нормативной и справочной литературы по архитектурному проектированию.</w:t>
            </w:r>
          </w:p>
          <w:p w:rsidR="00B80B54" w:rsidRPr="00FB701D" w:rsidRDefault="00B80B54" w:rsidP="00FB701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701D">
              <w:rPr>
                <w:rFonts w:ascii="Times New Roman" w:hAnsi="Times New Roman"/>
                <w:sz w:val="24"/>
                <w:szCs w:val="24"/>
              </w:rPr>
              <w:t>Выбор строительных конструкций и материалов, разработки узлов и деталей конструктивных элементов зданий согласно тематике дипломного проекта</w:t>
            </w:r>
          </w:p>
          <w:p w:rsidR="00B80B54" w:rsidRPr="00FB701D" w:rsidRDefault="00B80B54" w:rsidP="00FB701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701D">
              <w:rPr>
                <w:rFonts w:ascii="Times New Roman" w:hAnsi="Times New Roman"/>
                <w:sz w:val="24"/>
                <w:szCs w:val="24"/>
              </w:rPr>
              <w:t xml:space="preserve">Выполнение архитектурно-строительных чертежей согласно тематике дипломного </w:t>
            </w:r>
          </w:p>
        </w:tc>
        <w:tc>
          <w:tcPr>
            <w:tcW w:w="1178" w:type="dxa"/>
          </w:tcPr>
          <w:p w:rsidR="00B80B54" w:rsidRPr="00FB701D" w:rsidRDefault="00B80B54" w:rsidP="00FB701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01D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B80B54" w:rsidRPr="00357E99" w:rsidTr="00FB701D">
        <w:tc>
          <w:tcPr>
            <w:tcW w:w="4788" w:type="dxa"/>
          </w:tcPr>
          <w:p w:rsidR="00B80B54" w:rsidRPr="00FB701D" w:rsidRDefault="00B80B54" w:rsidP="00FB70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B701D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1</w:t>
            </w:r>
          </w:p>
        </w:tc>
        <w:tc>
          <w:tcPr>
            <w:tcW w:w="8820" w:type="dxa"/>
          </w:tcPr>
          <w:p w:rsidR="00B80B54" w:rsidRPr="00FB701D" w:rsidRDefault="00B80B54" w:rsidP="00FB70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B701D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178" w:type="dxa"/>
          </w:tcPr>
          <w:p w:rsidR="00B80B54" w:rsidRPr="00FB701D" w:rsidRDefault="00B80B54" w:rsidP="00FB70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B701D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</w:tr>
      <w:tr w:rsidR="00B80B54" w:rsidRPr="00357E99" w:rsidTr="00FB701D">
        <w:tc>
          <w:tcPr>
            <w:tcW w:w="4788" w:type="dxa"/>
          </w:tcPr>
          <w:p w:rsidR="00B80B54" w:rsidRPr="00FB701D" w:rsidRDefault="00B80B54" w:rsidP="00FB701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20" w:type="dxa"/>
          </w:tcPr>
          <w:p w:rsidR="00B80B54" w:rsidRPr="00FB701D" w:rsidRDefault="00B80B54" w:rsidP="00FB701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701D">
              <w:rPr>
                <w:rFonts w:ascii="Times New Roman" w:hAnsi="Times New Roman"/>
                <w:sz w:val="24"/>
                <w:szCs w:val="24"/>
              </w:rPr>
              <w:t>проекта.</w:t>
            </w:r>
          </w:p>
          <w:p w:rsidR="00B80B54" w:rsidRPr="00FB701D" w:rsidRDefault="00B80B54" w:rsidP="00FB701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701D">
              <w:rPr>
                <w:rFonts w:ascii="Times New Roman" w:hAnsi="Times New Roman"/>
                <w:sz w:val="24"/>
                <w:szCs w:val="24"/>
              </w:rPr>
              <w:t>Выполнение чертежей усиления различных элементов здания согласно тематике дипломного проекта.</w:t>
            </w:r>
          </w:p>
        </w:tc>
        <w:tc>
          <w:tcPr>
            <w:tcW w:w="1178" w:type="dxa"/>
          </w:tcPr>
          <w:p w:rsidR="00B80B54" w:rsidRPr="00FB701D" w:rsidRDefault="00B80B54" w:rsidP="00FB701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0B54" w:rsidRPr="00357E99" w:rsidTr="00FB701D">
        <w:tc>
          <w:tcPr>
            <w:tcW w:w="13608" w:type="dxa"/>
            <w:gridSpan w:val="2"/>
          </w:tcPr>
          <w:p w:rsidR="00B80B54" w:rsidRPr="00FB701D" w:rsidRDefault="00B80B54" w:rsidP="00FB701D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B701D">
              <w:rPr>
                <w:rFonts w:ascii="Times New Roman" w:hAnsi="Times New Roman"/>
                <w:b/>
                <w:sz w:val="24"/>
                <w:szCs w:val="24"/>
              </w:rPr>
              <w:t>Раздел 3 Обработка и анализ полученной информации</w:t>
            </w:r>
          </w:p>
        </w:tc>
        <w:tc>
          <w:tcPr>
            <w:tcW w:w="1178" w:type="dxa"/>
          </w:tcPr>
          <w:p w:rsidR="00B80B54" w:rsidRPr="00FB701D" w:rsidRDefault="00B80B54" w:rsidP="00FB701D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B701D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</w:tr>
      <w:tr w:rsidR="00B80B54" w:rsidRPr="00357E99" w:rsidTr="00FB701D">
        <w:tc>
          <w:tcPr>
            <w:tcW w:w="4788" w:type="dxa"/>
          </w:tcPr>
          <w:p w:rsidR="00B80B54" w:rsidRPr="00FB701D" w:rsidRDefault="00B80B54" w:rsidP="00FB701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701D">
              <w:rPr>
                <w:rFonts w:ascii="Times New Roman" w:hAnsi="Times New Roman"/>
                <w:sz w:val="24"/>
                <w:szCs w:val="24"/>
              </w:rPr>
              <w:t>Тема 3.1 Выполнение индивидуального задания</w:t>
            </w:r>
          </w:p>
        </w:tc>
        <w:tc>
          <w:tcPr>
            <w:tcW w:w="8820" w:type="dxa"/>
          </w:tcPr>
          <w:p w:rsidR="00B80B54" w:rsidRPr="00FB701D" w:rsidRDefault="00B80B54" w:rsidP="00FB701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701D">
              <w:rPr>
                <w:rFonts w:ascii="Times New Roman" w:hAnsi="Times New Roman"/>
                <w:sz w:val="24"/>
                <w:szCs w:val="24"/>
              </w:rPr>
              <w:t>Выполнение индивидуального задания согласно тематике дипломного проекта. Оформление отчёта по практике</w:t>
            </w:r>
          </w:p>
        </w:tc>
        <w:tc>
          <w:tcPr>
            <w:tcW w:w="1178" w:type="dxa"/>
          </w:tcPr>
          <w:p w:rsidR="00B80B54" w:rsidRPr="00FB701D" w:rsidRDefault="00B80B54" w:rsidP="00FB701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01D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B80B54" w:rsidRPr="00357E99" w:rsidTr="00FB701D">
        <w:tc>
          <w:tcPr>
            <w:tcW w:w="13608" w:type="dxa"/>
            <w:gridSpan w:val="2"/>
          </w:tcPr>
          <w:p w:rsidR="00B80B54" w:rsidRPr="00FB701D" w:rsidRDefault="00B80B54" w:rsidP="00FB701D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B701D">
              <w:rPr>
                <w:rFonts w:ascii="Times New Roman" w:hAnsi="Times New Roman"/>
                <w:b/>
                <w:sz w:val="24"/>
                <w:szCs w:val="24"/>
              </w:rPr>
              <w:t>Дифференцированный зачет</w:t>
            </w:r>
          </w:p>
        </w:tc>
        <w:tc>
          <w:tcPr>
            <w:tcW w:w="1178" w:type="dxa"/>
          </w:tcPr>
          <w:p w:rsidR="00B80B54" w:rsidRPr="00FB701D" w:rsidRDefault="00B80B54" w:rsidP="00FB701D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B701D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</w:tr>
      <w:tr w:rsidR="00B80B54" w:rsidRPr="00357E99" w:rsidTr="00FB701D">
        <w:tc>
          <w:tcPr>
            <w:tcW w:w="13608" w:type="dxa"/>
            <w:gridSpan w:val="2"/>
          </w:tcPr>
          <w:p w:rsidR="00B80B54" w:rsidRPr="00FB701D" w:rsidRDefault="00B80B54" w:rsidP="00FB701D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B701D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178" w:type="dxa"/>
          </w:tcPr>
          <w:p w:rsidR="00B80B54" w:rsidRPr="00FB701D" w:rsidRDefault="00B80B54" w:rsidP="00FB701D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B701D">
              <w:rPr>
                <w:rFonts w:ascii="Times New Roman" w:hAnsi="Times New Roman"/>
                <w:b/>
                <w:sz w:val="24"/>
                <w:szCs w:val="24"/>
              </w:rPr>
              <w:t>144</w:t>
            </w:r>
          </w:p>
        </w:tc>
      </w:tr>
    </w:tbl>
    <w:p w:rsidR="00B80B54" w:rsidRDefault="00B80B54" w:rsidP="00357E99">
      <w:pPr>
        <w:jc w:val="center"/>
        <w:sectPr w:rsidR="00B80B54" w:rsidSect="00EC6E45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B80B54" w:rsidRPr="00CF347A" w:rsidRDefault="00B80B54" w:rsidP="00CF347A">
      <w:pPr>
        <w:spacing w:after="120"/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CF347A">
        <w:rPr>
          <w:rFonts w:ascii="Times New Roman" w:hAnsi="Times New Roman"/>
          <w:b/>
          <w:sz w:val="28"/>
          <w:szCs w:val="28"/>
        </w:rPr>
        <w:lastRenderedPageBreak/>
        <w:t>4 Условия реализации рабочей программы преддипломной практики</w:t>
      </w:r>
    </w:p>
    <w:p w:rsidR="00B80B54" w:rsidRPr="00CF347A" w:rsidRDefault="00B80B54" w:rsidP="00CF347A">
      <w:pPr>
        <w:spacing w:after="240"/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CF347A">
        <w:rPr>
          <w:rFonts w:ascii="Times New Roman" w:hAnsi="Times New Roman"/>
          <w:b/>
          <w:sz w:val="28"/>
          <w:szCs w:val="28"/>
        </w:rPr>
        <w:t>4.1 Требования к минимальному материально-техническому обеспечению</w:t>
      </w:r>
    </w:p>
    <w:p w:rsidR="00B80B54" w:rsidRDefault="00B80B54" w:rsidP="00CF347A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CF347A">
        <w:rPr>
          <w:rFonts w:ascii="Times New Roman" w:hAnsi="Times New Roman"/>
          <w:sz w:val="28"/>
          <w:szCs w:val="28"/>
        </w:rPr>
        <w:t>Преддипломная практика проводиться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CF347A">
        <w:rPr>
          <w:rFonts w:ascii="Times New Roman" w:hAnsi="Times New Roman"/>
          <w:sz w:val="28"/>
          <w:szCs w:val="28"/>
        </w:rPr>
        <w:t>в строительных организациях на строительных объектах, которые по своей технической оснащенности, объему и содержанию работ удовлетворяют требованиям программы практики по специальности 08.02.01 Строительство и эксплуатация зданий и сооружений.</w:t>
      </w:r>
    </w:p>
    <w:p w:rsidR="00B80B54" w:rsidRPr="00CF347A" w:rsidRDefault="00B80B54" w:rsidP="00CF347A">
      <w:pPr>
        <w:spacing w:before="120" w:after="120"/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CF347A">
        <w:rPr>
          <w:rFonts w:ascii="Times New Roman" w:hAnsi="Times New Roman"/>
          <w:b/>
          <w:sz w:val="28"/>
          <w:szCs w:val="28"/>
        </w:rPr>
        <w:t>4.2 Информационное обеспечение обучения</w:t>
      </w:r>
    </w:p>
    <w:p w:rsidR="00B80B54" w:rsidRDefault="00B80B54" w:rsidP="00CF347A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CF347A">
        <w:rPr>
          <w:rFonts w:ascii="Times New Roman" w:hAnsi="Times New Roman"/>
          <w:sz w:val="28"/>
          <w:szCs w:val="28"/>
        </w:rPr>
        <w:t>Перечень рекомендуемых учебных изданий, дополнительная литература</w:t>
      </w:r>
    </w:p>
    <w:p w:rsidR="00B80B54" w:rsidRDefault="00B80B54" w:rsidP="00CF347A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CF347A">
        <w:rPr>
          <w:rFonts w:ascii="Times New Roman" w:hAnsi="Times New Roman"/>
          <w:sz w:val="28"/>
          <w:szCs w:val="28"/>
        </w:rPr>
        <w:t>Основные источники:</w:t>
      </w:r>
    </w:p>
    <w:p w:rsidR="00B80B54" w:rsidRDefault="00B80B54" w:rsidP="00CF347A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CF347A">
        <w:rPr>
          <w:rFonts w:ascii="Times New Roman" w:hAnsi="Times New Roman"/>
          <w:sz w:val="28"/>
          <w:szCs w:val="28"/>
        </w:rPr>
        <w:t>СНиП 4, 02-2001, 4.05.2001</w:t>
      </w:r>
    </w:p>
    <w:p w:rsidR="00B80B54" w:rsidRPr="001B629D" w:rsidRDefault="00B80B54" w:rsidP="001B629D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1B629D">
        <w:rPr>
          <w:rFonts w:ascii="Times New Roman" w:hAnsi="Times New Roman"/>
          <w:sz w:val="28"/>
          <w:szCs w:val="28"/>
        </w:rPr>
        <w:t>ГЭСН 81-02-07-2017 Бетонные и железобетонные конструкции сборные. Сборник №7 Бетонные и жел</w:t>
      </w:r>
      <w:r>
        <w:rPr>
          <w:rFonts w:ascii="Times New Roman" w:hAnsi="Times New Roman"/>
          <w:sz w:val="28"/>
          <w:szCs w:val="28"/>
        </w:rPr>
        <w:t>езобетонные конструкции сборные</w:t>
      </w:r>
    </w:p>
    <w:p w:rsidR="00B80B54" w:rsidRPr="001B629D" w:rsidRDefault="00B80B54" w:rsidP="001B629D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1B629D">
        <w:rPr>
          <w:rFonts w:ascii="Times New Roman" w:hAnsi="Times New Roman"/>
          <w:color w:val="000000"/>
          <w:sz w:val="28"/>
          <w:szCs w:val="28"/>
        </w:rPr>
        <w:t>Сборник ГЭСН-08 Конструкции из кирпича и блоков</w:t>
      </w:r>
    </w:p>
    <w:p w:rsidR="00B80B54" w:rsidRDefault="00B80B54" w:rsidP="00CF347A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CF347A">
        <w:rPr>
          <w:rFonts w:ascii="Times New Roman" w:hAnsi="Times New Roman"/>
          <w:sz w:val="28"/>
          <w:szCs w:val="28"/>
        </w:rPr>
        <w:t xml:space="preserve">Сборник </w:t>
      </w:r>
      <w:r w:rsidRPr="001B629D">
        <w:rPr>
          <w:rFonts w:ascii="Times New Roman" w:hAnsi="Times New Roman"/>
          <w:color w:val="000000"/>
          <w:sz w:val="28"/>
          <w:szCs w:val="28"/>
        </w:rPr>
        <w:t>ГЭСН</w:t>
      </w:r>
      <w:r>
        <w:rPr>
          <w:rFonts w:ascii="Times New Roman" w:hAnsi="Times New Roman"/>
          <w:color w:val="000000"/>
          <w:sz w:val="28"/>
          <w:szCs w:val="28"/>
        </w:rPr>
        <w:t xml:space="preserve"> 2001-</w:t>
      </w:r>
      <w:r w:rsidRPr="00CF347A">
        <w:rPr>
          <w:rFonts w:ascii="Times New Roman" w:hAnsi="Times New Roman"/>
          <w:sz w:val="28"/>
          <w:szCs w:val="28"/>
        </w:rPr>
        <w:t>12 Кровля</w:t>
      </w:r>
    </w:p>
    <w:p w:rsidR="00B80B54" w:rsidRDefault="00B80B54" w:rsidP="00CF347A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1B629D">
        <w:rPr>
          <w:rFonts w:ascii="Times New Roman" w:hAnsi="Times New Roman"/>
          <w:sz w:val="28"/>
          <w:szCs w:val="28"/>
        </w:rPr>
        <w:t>ГЭСН 81-02-10-2020</w:t>
      </w:r>
      <w:r w:rsidRPr="00CF347A">
        <w:rPr>
          <w:rFonts w:ascii="Times New Roman" w:hAnsi="Times New Roman"/>
          <w:sz w:val="28"/>
          <w:szCs w:val="28"/>
        </w:rPr>
        <w:t xml:space="preserve"> Сборн</w:t>
      </w:r>
      <w:r>
        <w:rPr>
          <w:rFonts w:ascii="Times New Roman" w:hAnsi="Times New Roman"/>
          <w:sz w:val="28"/>
          <w:szCs w:val="28"/>
        </w:rPr>
        <w:t>ик № 10 Деревянные конструкции</w:t>
      </w:r>
    </w:p>
    <w:p w:rsidR="00B80B54" w:rsidRDefault="00B80B54" w:rsidP="00CF347A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CF347A">
        <w:rPr>
          <w:rFonts w:ascii="Times New Roman" w:hAnsi="Times New Roman"/>
          <w:sz w:val="28"/>
          <w:szCs w:val="28"/>
        </w:rPr>
        <w:t>Полосин</w:t>
      </w:r>
      <w:r>
        <w:rPr>
          <w:rFonts w:ascii="Times New Roman" w:hAnsi="Times New Roman"/>
          <w:sz w:val="28"/>
          <w:szCs w:val="28"/>
        </w:rPr>
        <w:t>,</w:t>
      </w:r>
      <w:r w:rsidRPr="00CF347A">
        <w:rPr>
          <w:rFonts w:ascii="Times New Roman" w:hAnsi="Times New Roman"/>
          <w:sz w:val="28"/>
          <w:szCs w:val="28"/>
        </w:rPr>
        <w:t xml:space="preserve"> М.</w:t>
      </w:r>
      <w:r>
        <w:rPr>
          <w:rFonts w:ascii="Times New Roman" w:hAnsi="Times New Roman"/>
          <w:sz w:val="28"/>
          <w:szCs w:val="28"/>
        </w:rPr>
        <w:t xml:space="preserve"> </w:t>
      </w:r>
      <w:r w:rsidRPr="00CF347A"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>.</w:t>
      </w:r>
      <w:r w:rsidRPr="00CF347A">
        <w:rPr>
          <w:rFonts w:ascii="Times New Roman" w:hAnsi="Times New Roman"/>
          <w:sz w:val="28"/>
          <w:szCs w:val="28"/>
        </w:rPr>
        <w:t xml:space="preserve"> Справочник молодого машиниста автомобильных, пневмоколесных и гусеничных кранов</w:t>
      </w:r>
      <w:r>
        <w:rPr>
          <w:rFonts w:ascii="Times New Roman" w:hAnsi="Times New Roman"/>
          <w:sz w:val="28"/>
          <w:szCs w:val="28"/>
        </w:rPr>
        <w:t xml:space="preserve"> / М. Д. Полосин, Ю. И.</w:t>
      </w:r>
      <w:r w:rsidRPr="00CF347A">
        <w:rPr>
          <w:rFonts w:ascii="Times New Roman" w:hAnsi="Times New Roman"/>
          <w:sz w:val="28"/>
          <w:szCs w:val="28"/>
        </w:rPr>
        <w:t xml:space="preserve"> Рудков. </w:t>
      </w:r>
      <w:r>
        <w:rPr>
          <w:rFonts w:ascii="Times New Roman" w:hAnsi="Times New Roman"/>
          <w:sz w:val="28"/>
          <w:szCs w:val="28"/>
        </w:rPr>
        <w:t xml:space="preserve">– М. : </w:t>
      </w:r>
      <w:r w:rsidRPr="00CF347A">
        <w:rPr>
          <w:rFonts w:ascii="Times New Roman" w:hAnsi="Times New Roman"/>
          <w:sz w:val="28"/>
          <w:szCs w:val="28"/>
        </w:rPr>
        <w:t>Высшая школа</w:t>
      </w:r>
      <w:r>
        <w:rPr>
          <w:rFonts w:ascii="Times New Roman" w:hAnsi="Times New Roman"/>
          <w:sz w:val="28"/>
          <w:szCs w:val="28"/>
        </w:rPr>
        <w:t>,</w:t>
      </w:r>
      <w:r w:rsidRPr="00CF347A">
        <w:rPr>
          <w:rFonts w:ascii="Times New Roman" w:hAnsi="Times New Roman"/>
          <w:sz w:val="28"/>
          <w:szCs w:val="28"/>
        </w:rPr>
        <w:t xml:space="preserve"> 201</w:t>
      </w:r>
      <w:r>
        <w:rPr>
          <w:rFonts w:ascii="Times New Roman" w:hAnsi="Times New Roman"/>
          <w:sz w:val="28"/>
          <w:szCs w:val="28"/>
        </w:rPr>
        <w:t>8</w:t>
      </w:r>
      <w:r w:rsidRPr="00CF347A">
        <w:rPr>
          <w:rFonts w:ascii="Times New Roman" w:hAnsi="Times New Roman"/>
          <w:sz w:val="28"/>
          <w:szCs w:val="28"/>
        </w:rPr>
        <w:t xml:space="preserve"> г.</w:t>
      </w:r>
    </w:p>
    <w:p w:rsidR="00B80B54" w:rsidRDefault="00B80B54" w:rsidP="00CF347A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CF347A">
        <w:rPr>
          <w:rFonts w:ascii="Times New Roman" w:hAnsi="Times New Roman"/>
          <w:sz w:val="28"/>
          <w:szCs w:val="28"/>
        </w:rPr>
        <w:t>Федеральные единичные расценки на строительные работы</w:t>
      </w:r>
    </w:p>
    <w:p w:rsidR="00B80B54" w:rsidRDefault="00B80B54" w:rsidP="00CF347A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Pr="00CF347A">
        <w:rPr>
          <w:rFonts w:ascii="Times New Roman" w:hAnsi="Times New Roman"/>
          <w:sz w:val="28"/>
          <w:szCs w:val="28"/>
        </w:rPr>
        <w:t>борник № 6 «Бетонные работы» ФЕР 81-02-06-2001</w:t>
      </w:r>
    </w:p>
    <w:p w:rsidR="00B80B54" w:rsidRDefault="00B80B54" w:rsidP="00CF347A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CF347A">
        <w:rPr>
          <w:rFonts w:ascii="Times New Roman" w:hAnsi="Times New Roman"/>
          <w:sz w:val="28"/>
          <w:szCs w:val="28"/>
        </w:rPr>
        <w:t>Сборник № 6 «Бетонные и железобетонные конструкции сборные» ФЕР 81-02-07-2001</w:t>
      </w:r>
    </w:p>
    <w:p w:rsidR="00B80B54" w:rsidRDefault="00B80B54" w:rsidP="00CF347A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CF347A">
        <w:rPr>
          <w:rFonts w:ascii="Times New Roman" w:hAnsi="Times New Roman"/>
          <w:sz w:val="28"/>
          <w:szCs w:val="28"/>
        </w:rPr>
        <w:t>Сборник № 7 «Полы» ФЕР 81-02-11-2001</w:t>
      </w:r>
    </w:p>
    <w:p w:rsidR="00B80B54" w:rsidRDefault="00B80B54" w:rsidP="00CF347A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CF347A">
        <w:rPr>
          <w:rFonts w:ascii="Times New Roman" w:hAnsi="Times New Roman"/>
          <w:sz w:val="28"/>
          <w:szCs w:val="28"/>
        </w:rPr>
        <w:t>Сборник № 12 «Кровли» ФЕР 81-02-11-2001</w:t>
      </w:r>
    </w:p>
    <w:p w:rsidR="00B80B54" w:rsidRDefault="00B80B54" w:rsidP="00CF347A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CF347A">
        <w:rPr>
          <w:rFonts w:ascii="Times New Roman" w:hAnsi="Times New Roman"/>
          <w:sz w:val="28"/>
          <w:szCs w:val="28"/>
        </w:rPr>
        <w:t>Сборник № 15 «Отдел</w:t>
      </w:r>
      <w:r>
        <w:rPr>
          <w:rFonts w:ascii="Times New Roman" w:hAnsi="Times New Roman"/>
          <w:sz w:val="28"/>
          <w:szCs w:val="28"/>
        </w:rPr>
        <w:t>очные работы» ФЕР 81-02-15-2001</w:t>
      </w:r>
    </w:p>
    <w:p w:rsidR="00B80B54" w:rsidRPr="00CF347A" w:rsidRDefault="00B80B54" w:rsidP="00CF347A">
      <w:pPr>
        <w:spacing w:before="120" w:after="120"/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CF347A">
        <w:rPr>
          <w:rFonts w:ascii="Times New Roman" w:hAnsi="Times New Roman"/>
          <w:b/>
          <w:sz w:val="28"/>
          <w:szCs w:val="28"/>
        </w:rPr>
        <w:t>4.3 Кадровое обеспечение образовательного процесса</w:t>
      </w:r>
    </w:p>
    <w:p w:rsidR="00B80B54" w:rsidRDefault="00B80B54" w:rsidP="00CF347A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CF347A">
        <w:rPr>
          <w:rFonts w:ascii="Times New Roman" w:hAnsi="Times New Roman"/>
          <w:sz w:val="28"/>
          <w:szCs w:val="28"/>
        </w:rPr>
        <w:t>Требования к квалификации педагогических кадров, осуществляющих руководство практикой: наличие высшего профессионального образования, соответствующего профилю модуля и специальности Строительство и эксплуатация зданий и сооружений.</w:t>
      </w:r>
    </w:p>
    <w:p w:rsidR="00B80B54" w:rsidRPr="000C2A49" w:rsidRDefault="00B80B54" w:rsidP="00526711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0C2A49">
        <w:rPr>
          <w:rFonts w:ascii="Times New Roman" w:hAnsi="Times New Roman"/>
          <w:sz w:val="28"/>
          <w:szCs w:val="28"/>
        </w:rPr>
        <w:lastRenderedPageBreak/>
        <w:t>Руководителями преддипломной практики от ОТИ НИЯУ МИФИ следует назначать преподавателей специальных дисциплин, которые хорошо знают организацию, технологию и оборудование предприятия, где обучающиеся проходят практику, и могут дать квалифицированную консультацию по вопросам, связанным с ее содержанием.</w:t>
      </w:r>
    </w:p>
    <w:p w:rsidR="00B80B54" w:rsidRDefault="00B80B54" w:rsidP="00CF347A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361904"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>ля</w:t>
      </w:r>
      <w:r w:rsidRPr="00361904">
        <w:rPr>
          <w:rFonts w:ascii="Times New Roman" w:hAnsi="Times New Roman"/>
          <w:sz w:val="28"/>
          <w:szCs w:val="28"/>
        </w:rPr>
        <w:t xml:space="preserve"> каждого обучающегося представителем профильной организации назначается наставник из числа работников профильной организации (далее – наставник).</w:t>
      </w:r>
    </w:p>
    <w:p w:rsidR="00B80B54" w:rsidRPr="00361904" w:rsidRDefault="00B80B54" w:rsidP="00526711">
      <w:pPr>
        <w:pStyle w:val="ad"/>
        <w:spacing w:before="0" w:after="0" w:line="276" w:lineRule="auto"/>
        <w:ind w:left="0" w:firstLine="720"/>
        <w:contextualSpacing/>
        <w:jc w:val="both"/>
        <w:rPr>
          <w:sz w:val="28"/>
          <w:szCs w:val="28"/>
        </w:rPr>
      </w:pPr>
      <w:r w:rsidRPr="00361904">
        <w:rPr>
          <w:sz w:val="28"/>
          <w:szCs w:val="28"/>
        </w:rPr>
        <w:t>Руководитель от образовательной организации:</w:t>
      </w:r>
    </w:p>
    <w:p w:rsidR="00B80B54" w:rsidRPr="00361904" w:rsidRDefault="00B80B54" w:rsidP="00526711">
      <w:pPr>
        <w:pStyle w:val="ad"/>
        <w:numPr>
          <w:ilvl w:val="0"/>
          <w:numId w:val="35"/>
        </w:numPr>
        <w:tabs>
          <w:tab w:val="clear" w:pos="720"/>
          <w:tab w:val="left" w:pos="900"/>
        </w:tabs>
        <w:spacing w:before="0" w:after="0" w:line="276" w:lineRule="auto"/>
        <w:ind w:left="0" w:firstLine="720"/>
        <w:jc w:val="both"/>
        <w:rPr>
          <w:sz w:val="28"/>
          <w:szCs w:val="28"/>
        </w:rPr>
      </w:pPr>
      <w:r w:rsidRPr="00361904">
        <w:rPr>
          <w:sz w:val="28"/>
          <w:szCs w:val="28"/>
        </w:rPr>
        <w:t>обеспечивает реализацию компонентов образовательной программы;</w:t>
      </w:r>
    </w:p>
    <w:p w:rsidR="00B80B54" w:rsidRPr="00361904" w:rsidRDefault="00B80B54" w:rsidP="00526711">
      <w:pPr>
        <w:pStyle w:val="ad"/>
        <w:numPr>
          <w:ilvl w:val="0"/>
          <w:numId w:val="35"/>
        </w:numPr>
        <w:tabs>
          <w:tab w:val="clear" w:pos="720"/>
          <w:tab w:val="left" w:pos="900"/>
        </w:tabs>
        <w:spacing w:before="0" w:after="0" w:line="276" w:lineRule="auto"/>
        <w:ind w:left="0" w:firstLine="720"/>
        <w:jc w:val="both"/>
        <w:rPr>
          <w:sz w:val="28"/>
          <w:szCs w:val="28"/>
        </w:rPr>
      </w:pPr>
      <w:r w:rsidRPr="00361904">
        <w:rPr>
          <w:sz w:val="28"/>
          <w:szCs w:val="28"/>
        </w:rPr>
        <w:t>проводит инструктажи, с записью в соответствующих журналах, по охране туда и пропускному режиму;</w:t>
      </w:r>
    </w:p>
    <w:p w:rsidR="00B80B54" w:rsidRPr="00361904" w:rsidRDefault="00B80B54" w:rsidP="00526711">
      <w:pPr>
        <w:pStyle w:val="ad"/>
        <w:numPr>
          <w:ilvl w:val="0"/>
          <w:numId w:val="35"/>
        </w:numPr>
        <w:tabs>
          <w:tab w:val="clear" w:pos="720"/>
          <w:tab w:val="left" w:pos="900"/>
        </w:tabs>
        <w:spacing w:before="0" w:after="0" w:line="276" w:lineRule="auto"/>
        <w:ind w:left="0" w:firstLine="720"/>
        <w:jc w:val="both"/>
        <w:rPr>
          <w:sz w:val="28"/>
          <w:szCs w:val="28"/>
        </w:rPr>
      </w:pPr>
      <w:r w:rsidRPr="00361904">
        <w:rPr>
          <w:sz w:val="28"/>
          <w:szCs w:val="28"/>
        </w:rPr>
        <w:t>разрабатывает индивидуальные задания для обучающихся, выполняемые в период практики;</w:t>
      </w:r>
    </w:p>
    <w:p w:rsidR="00B80B54" w:rsidRPr="00361904" w:rsidRDefault="00B80B54" w:rsidP="00526711">
      <w:pPr>
        <w:pStyle w:val="ad"/>
        <w:numPr>
          <w:ilvl w:val="0"/>
          <w:numId w:val="35"/>
        </w:numPr>
        <w:tabs>
          <w:tab w:val="clear" w:pos="720"/>
          <w:tab w:val="left" w:pos="900"/>
        </w:tabs>
        <w:spacing w:before="0" w:after="0" w:line="276" w:lineRule="auto"/>
        <w:ind w:left="0" w:firstLine="720"/>
        <w:jc w:val="both"/>
        <w:rPr>
          <w:sz w:val="28"/>
          <w:szCs w:val="28"/>
        </w:rPr>
      </w:pPr>
      <w:r w:rsidRPr="00361904">
        <w:rPr>
          <w:sz w:val="28"/>
          <w:szCs w:val="28"/>
        </w:rPr>
        <w:t>несет ответственность совместно с наставником за реализацию компонентов образовательной программы в форме практической подготовки, за жизнь и здоровье обучающихся, соблюдение ими правил пожарной безопасности, охраны труда, техники безопасности, а так же санитарно-эпидемиологических и гигиенических нормативов;</w:t>
      </w:r>
    </w:p>
    <w:p w:rsidR="00B80B54" w:rsidRPr="00361904" w:rsidRDefault="00B80B54" w:rsidP="00526711">
      <w:pPr>
        <w:pStyle w:val="ad"/>
        <w:numPr>
          <w:ilvl w:val="0"/>
          <w:numId w:val="35"/>
        </w:numPr>
        <w:tabs>
          <w:tab w:val="clear" w:pos="720"/>
          <w:tab w:val="left" w:pos="900"/>
        </w:tabs>
        <w:spacing w:before="0" w:after="0" w:line="276" w:lineRule="auto"/>
        <w:ind w:left="0" w:firstLine="720"/>
        <w:jc w:val="both"/>
        <w:rPr>
          <w:sz w:val="28"/>
          <w:szCs w:val="28"/>
        </w:rPr>
      </w:pPr>
      <w:r w:rsidRPr="00361904">
        <w:rPr>
          <w:sz w:val="28"/>
          <w:szCs w:val="28"/>
        </w:rPr>
        <w:t>осуществляет контроль за соблюдением сроков проведения практики и соответствие ее содержания требованиям, установленным образовательной программой;</w:t>
      </w:r>
    </w:p>
    <w:p w:rsidR="00B80B54" w:rsidRPr="00361904" w:rsidRDefault="00B80B54" w:rsidP="00526711">
      <w:pPr>
        <w:pStyle w:val="ad"/>
        <w:numPr>
          <w:ilvl w:val="0"/>
          <w:numId w:val="35"/>
        </w:numPr>
        <w:tabs>
          <w:tab w:val="clear" w:pos="720"/>
          <w:tab w:val="left" w:pos="900"/>
        </w:tabs>
        <w:spacing w:before="0" w:after="0" w:line="276" w:lineRule="auto"/>
        <w:ind w:left="0" w:firstLine="720"/>
        <w:jc w:val="both"/>
        <w:rPr>
          <w:sz w:val="28"/>
          <w:szCs w:val="28"/>
        </w:rPr>
      </w:pPr>
      <w:r w:rsidRPr="00361904">
        <w:rPr>
          <w:sz w:val="28"/>
          <w:szCs w:val="28"/>
        </w:rPr>
        <w:t>оказывает методическую помощь обучающимся при выполнении ими, на основе индивидуальных заданий, определенных видов работ.</w:t>
      </w:r>
    </w:p>
    <w:p w:rsidR="00B80B54" w:rsidRPr="00544C26" w:rsidRDefault="00B80B54" w:rsidP="00526711">
      <w:pPr>
        <w:widowControl w:val="0"/>
        <w:numPr>
          <w:ilvl w:val="0"/>
          <w:numId w:val="35"/>
        </w:numPr>
        <w:tabs>
          <w:tab w:val="clear" w:pos="720"/>
          <w:tab w:val="left" w:pos="567"/>
          <w:tab w:val="left" w:pos="900"/>
        </w:tabs>
        <w:spacing w:after="0"/>
        <w:ind w:left="0"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361904">
        <w:rPr>
          <w:rFonts w:ascii="Times New Roman" w:hAnsi="Times New Roman"/>
          <w:sz w:val="28"/>
          <w:szCs w:val="28"/>
        </w:rPr>
        <w:t>оценивает результаты прохождения практики обучающимися.</w:t>
      </w:r>
    </w:p>
    <w:p w:rsidR="00B80B54" w:rsidRPr="00361904" w:rsidRDefault="00B80B54" w:rsidP="00526711">
      <w:pPr>
        <w:pStyle w:val="ad"/>
        <w:spacing w:after="0" w:line="276" w:lineRule="auto"/>
        <w:ind w:left="0" w:firstLine="720"/>
        <w:contextualSpacing/>
        <w:jc w:val="both"/>
        <w:rPr>
          <w:sz w:val="28"/>
          <w:szCs w:val="28"/>
        </w:rPr>
      </w:pPr>
      <w:r w:rsidRPr="00361904">
        <w:rPr>
          <w:sz w:val="28"/>
          <w:szCs w:val="28"/>
        </w:rPr>
        <w:t>Наставник профильной организации:</w:t>
      </w:r>
    </w:p>
    <w:p w:rsidR="00B80B54" w:rsidRPr="00361904" w:rsidRDefault="00B80B54" w:rsidP="00526711">
      <w:pPr>
        <w:pStyle w:val="ad"/>
        <w:numPr>
          <w:ilvl w:val="0"/>
          <w:numId w:val="36"/>
        </w:numPr>
        <w:tabs>
          <w:tab w:val="clear" w:pos="720"/>
          <w:tab w:val="left" w:pos="900"/>
          <w:tab w:val="num" w:pos="1260"/>
        </w:tabs>
        <w:spacing w:before="0" w:after="0" w:line="276" w:lineRule="auto"/>
        <w:ind w:left="0" w:firstLine="720"/>
        <w:jc w:val="both"/>
        <w:rPr>
          <w:sz w:val="28"/>
          <w:szCs w:val="28"/>
        </w:rPr>
      </w:pPr>
      <w:r w:rsidRPr="00361904">
        <w:rPr>
          <w:sz w:val="28"/>
          <w:szCs w:val="28"/>
        </w:rPr>
        <w:t>согласовывает с руководителем от образовательной организации содержание и планируемый результат практики;</w:t>
      </w:r>
    </w:p>
    <w:p w:rsidR="00B80B54" w:rsidRPr="00361904" w:rsidRDefault="00B80B54" w:rsidP="00526711">
      <w:pPr>
        <w:pStyle w:val="ad"/>
        <w:numPr>
          <w:ilvl w:val="0"/>
          <w:numId w:val="36"/>
        </w:numPr>
        <w:tabs>
          <w:tab w:val="clear" w:pos="720"/>
          <w:tab w:val="left" w:pos="900"/>
          <w:tab w:val="num" w:pos="1260"/>
        </w:tabs>
        <w:spacing w:before="0" w:after="0" w:line="276" w:lineRule="auto"/>
        <w:ind w:left="0" w:firstLine="720"/>
        <w:jc w:val="both"/>
        <w:rPr>
          <w:sz w:val="28"/>
          <w:szCs w:val="28"/>
        </w:rPr>
      </w:pPr>
      <w:r w:rsidRPr="00361904">
        <w:rPr>
          <w:sz w:val="28"/>
          <w:szCs w:val="28"/>
        </w:rPr>
        <w:t>обеспечивает безопасные условия прохождения практики обучающимися;</w:t>
      </w:r>
    </w:p>
    <w:p w:rsidR="00B80B54" w:rsidRPr="00361904" w:rsidRDefault="00B80B54" w:rsidP="00526711">
      <w:pPr>
        <w:pStyle w:val="ad"/>
        <w:numPr>
          <w:ilvl w:val="0"/>
          <w:numId w:val="36"/>
        </w:numPr>
        <w:tabs>
          <w:tab w:val="clear" w:pos="720"/>
          <w:tab w:val="left" w:pos="900"/>
          <w:tab w:val="num" w:pos="1260"/>
        </w:tabs>
        <w:spacing w:before="0" w:after="0" w:line="276" w:lineRule="auto"/>
        <w:ind w:left="0" w:firstLine="720"/>
        <w:jc w:val="both"/>
        <w:rPr>
          <w:sz w:val="28"/>
          <w:szCs w:val="28"/>
        </w:rPr>
      </w:pPr>
      <w:r w:rsidRPr="00361904">
        <w:rPr>
          <w:sz w:val="28"/>
          <w:szCs w:val="28"/>
        </w:rPr>
        <w:t>проводит инструктаж обучающихся по охране труда, технике безопасности, а так же требованием режима и внутреннего трудового распорядка;</w:t>
      </w:r>
    </w:p>
    <w:p w:rsidR="00B80B54" w:rsidRPr="00361904" w:rsidRDefault="00B80B54" w:rsidP="00526711">
      <w:pPr>
        <w:pStyle w:val="ad"/>
        <w:numPr>
          <w:ilvl w:val="0"/>
          <w:numId w:val="36"/>
        </w:numPr>
        <w:tabs>
          <w:tab w:val="clear" w:pos="720"/>
          <w:tab w:val="left" w:pos="900"/>
          <w:tab w:val="num" w:pos="1260"/>
        </w:tabs>
        <w:spacing w:before="0" w:after="0" w:line="276" w:lineRule="auto"/>
        <w:ind w:left="0" w:firstLine="720"/>
        <w:jc w:val="both"/>
        <w:rPr>
          <w:sz w:val="28"/>
          <w:szCs w:val="28"/>
        </w:rPr>
      </w:pPr>
      <w:r w:rsidRPr="00361904">
        <w:rPr>
          <w:sz w:val="28"/>
          <w:szCs w:val="28"/>
        </w:rPr>
        <w:t>заполняет аттестационный лист, составляет характеристику на обучающегося, по освоению профессиональных компетенций в период прохождения практики</w:t>
      </w:r>
      <w:r>
        <w:rPr>
          <w:sz w:val="28"/>
          <w:szCs w:val="28"/>
        </w:rPr>
        <w:t>;</w:t>
      </w:r>
    </w:p>
    <w:p w:rsidR="00B80B54" w:rsidRPr="00544C26" w:rsidRDefault="00B80B54" w:rsidP="00526711">
      <w:pPr>
        <w:numPr>
          <w:ilvl w:val="0"/>
          <w:numId w:val="36"/>
        </w:numPr>
        <w:tabs>
          <w:tab w:val="clear" w:pos="720"/>
          <w:tab w:val="left" w:pos="900"/>
          <w:tab w:val="num" w:pos="1260"/>
        </w:tabs>
        <w:spacing w:after="0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361904">
        <w:rPr>
          <w:rFonts w:ascii="Times New Roman" w:hAnsi="Times New Roman"/>
          <w:sz w:val="28"/>
          <w:szCs w:val="28"/>
        </w:rPr>
        <w:t>ставит свою оценку по результатам прохождения практики</w:t>
      </w:r>
      <w:r>
        <w:rPr>
          <w:rFonts w:ascii="Times New Roman" w:hAnsi="Times New Roman"/>
          <w:sz w:val="28"/>
          <w:szCs w:val="28"/>
        </w:rPr>
        <w:t>.</w:t>
      </w:r>
    </w:p>
    <w:p w:rsidR="00B80B54" w:rsidRDefault="00B80B54" w:rsidP="009C3E7F">
      <w:pPr>
        <w:spacing w:after="240"/>
        <w:ind w:firstLine="72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r>
        <w:rPr>
          <w:rFonts w:ascii="Times New Roman" w:hAnsi="Times New Roman"/>
          <w:b/>
          <w:sz w:val="28"/>
          <w:szCs w:val="28"/>
        </w:rPr>
        <w:lastRenderedPageBreak/>
        <w:t>5 Контроль и оценка результатов освоения программы преддипломной практики</w:t>
      </w:r>
    </w:p>
    <w:p w:rsidR="00B80B54" w:rsidRPr="000C2A49" w:rsidRDefault="00B80B54" w:rsidP="00CF347A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0C2A49">
        <w:rPr>
          <w:rFonts w:ascii="Times New Roman" w:hAnsi="Times New Roman"/>
          <w:sz w:val="28"/>
          <w:szCs w:val="28"/>
        </w:rPr>
        <w:t xml:space="preserve">Контроль прохождения преддипломной практики осуществляется по определенному графику, который должен быть составлен с учетом охвата всех мест работ практикантов. </w:t>
      </w:r>
    </w:p>
    <w:p w:rsidR="00B80B54" w:rsidRDefault="00B80B54" w:rsidP="00CF347A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9C3E7F">
        <w:rPr>
          <w:rFonts w:ascii="Times New Roman" w:hAnsi="Times New Roman"/>
          <w:sz w:val="28"/>
          <w:szCs w:val="28"/>
        </w:rPr>
        <w:t>Контролируют прохождение практики лица, ответственные за руководство ею, на основе рабочих планов и графиков выполнения работ, уделяя основное внимание контролю обязательного прохождения практики в установленные сроки на объектах и видах работ, предусмо</w:t>
      </w:r>
      <w:r>
        <w:rPr>
          <w:rFonts w:ascii="Times New Roman" w:hAnsi="Times New Roman"/>
          <w:sz w:val="28"/>
          <w:szCs w:val="28"/>
        </w:rPr>
        <w:t>тренных указанными документами.</w:t>
      </w:r>
    </w:p>
    <w:p w:rsidR="00B80B54" w:rsidRDefault="00B80B54" w:rsidP="00CF347A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9C3E7F">
        <w:rPr>
          <w:rFonts w:ascii="Times New Roman" w:hAnsi="Times New Roman"/>
          <w:sz w:val="28"/>
          <w:szCs w:val="28"/>
        </w:rPr>
        <w:t xml:space="preserve">В первый день практики преподаватель знакомит </w:t>
      </w:r>
      <w:proofErr w:type="spellStart"/>
      <w:r>
        <w:rPr>
          <w:rFonts w:ascii="Times New Roman" w:hAnsi="Times New Roman"/>
          <w:sz w:val="28"/>
          <w:szCs w:val="28"/>
        </w:rPr>
        <w:t>обучающтхся</w:t>
      </w:r>
      <w:proofErr w:type="spellEnd"/>
      <w:r w:rsidRPr="009C3E7F">
        <w:rPr>
          <w:rFonts w:ascii="Times New Roman" w:hAnsi="Times New Roman"/>
          <w:sz w:val="28"/>
          <w:szCs w:val="28"/>
        </w:rPr>
        <w:t xml:space="preserve"> с содержанием рабочих планов прохождения практики и порядком ведения дневника, напоминает о необходимости составления дневника и объясняет, что входит в е</w:t>
      </w:r>
      <w:r>
        <w:rPr>
          <w:rFonts w:ascii="Times New Roman" w:hAnsi="Times New Roman"/>
          <w:sz w:val="28"/>
          <w:szCs w:val="28"/>
        </w:rPr>
        <w:t>го</w:t>
      </w:r>
      <w:r w:rsidRPr="009C3E7F">
        <w:rPr>
          <w:rFonts w:ascii="Times New Roman" w:hAnsi="Times New Roman"/>
          <w:sz w:val="28"/>
          <w:szCs w:val="28"/>
        </w:rPr>
        <w:t xml:space="preserve"> состав и как он оформляется.</w:t>
      </w:r>
    </w:p>
    <w:p w:rsidR="00B80B54" w:rsidRPr="000C2A49" w:rsidRDefault="00B80B54" w:rsidP="000C2A49">
      <w:pPr>
        <w:spacing w:after="120"/>
        <w:ind w:firstLine="720"/>
        <w:jc w:val="both"/>
        <w:rPr>
          <w:rFonts w:ascii="Times New Roman" w:hAnsi="Times New Roman"/>
          <w:sz w:val="28"/>
          <w:szCs w:val="28"/>
        </w:rPr>
      </w:pPr>
      <w:r w:rsidRPr="000C2A49">
        <w:rPr>
          <w:rFonts w:ascii="Times New Roman" w:hAnsi="Times New Roman"/>
          <w:sz w:val="28"/>
          <w:szCs w:val="28"/>
        </w:rPr>
        <w:t>Преподаватель колледжа, осуществляющий учебно-методическое руководство практикой, в случае обнаружения организационных недостатков обязан поставить об этом в известность администрацию строительной организации и потребовать их устранения.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90"/>
        <w:gridCol w:w="3190"/>
        <w:gridCol w:w="3190"/>
      </w:tblGrid>
      <w:tr w:rsidR="00B80B54" w:rsidRPr="009C3E7F" w:rsidTr="00FB701D">
        <w:tc>
          <w:tcPr>
            <w:tcW w:w="3190" w:type="dxa"/>
          </w:tcPr>
          <w:p w:rsidR="00B80B54" w:rsidRPr="00FB701D" w:rsidRDefault="00B80B54" w:rsidP="00FB70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B701D">
              <w:rPr>
                <w:rFonts w:ascii="Times New Roman" w:hAnsi="Times New Roman"/>
                <w:b/>
                <w:sz w:val="24"/>
                <w:szCs w:val="24"/>
              </w:rPr>
              <w:t>Результаты прохождения практики (сформированные ПК в рамках ВД)</w:t>
            </w:r>
          </w:p>
        </w:tc>
        <w:tc>
          <w:tcPr>
            <w:tcW w:w="3190" w:type="dxa"/>
          </w:tcPr>
          <w:p w:rsidR="00B80B54" w:rsidRPr="00FB701D" w:rsidRDefault="00B80B54" w:rsidP="00FB70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B701D">
              <w:rPr>
                <w:rFonts w:ascii="Times New Roman" w:hAnsi="Times New Roman"/>
                <w:b/>
                <w:sz w:val="24"/>
                <w:szCs w:val="24"/>
              </w:rPr>
              <w:t>Основные показатели оценки результата</w:t>
            </w:r>
          </w:p>
        </w:tc>
        <w:tc>
          <w:tcPr>
            <w:tcW w:w="3190" w:type="dxa"/>
          </w:tcPr>
          <w:p w:rsidR="00B80B54" w:rsidRPr="00FB701D" w:rsidRDefault="00B80B54" w:rsidP="00FB70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B701D">
              <w:rPr>
                <w:rFonts w:ascii="Times New Roman" w:hAnsi="Times New Roman"/>
                <w:b/>
                <w:sz w:val="24"/>
                <w:szCs w:val="24"/>
              </w:rPr>
              <w:t>Формы и методы контроля и оценки результатов прохождения практики</w:t>
            </w:r>
          </w:p>
        </w:tc>
      </w:tr>
      <w:tr w:rsidR="00B80B54" w:rsidRPr="009C3E7F" w:rsidTr="00FB701D">
        <w:tc>
          <w:tcPr>
            <w:tcW w:w="3190" w:type="dxa"/>
          </w:tcPr>
          <w:p w:rsidR="00B80B54" w:rsidRPr="00FB701D" w:rsidRDefault="00B80B54" w:rsidP="00FB70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B701D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190" w:type="dxa"/>
          </w:tcPr>
          <w:p w:rsidR="00B80B54" w:rsidRPr="00FB701D" w:rsidRDefault="00B80B54" w:rsidP="00FB70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B701D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3190" w:type="dxa"/>
          </w:tcPr>
          <w:p w:rsidR="00B80B54" w:rsidRPr="00FB701D" w:rsidRDefault="00B80B54" w:rsidP="00FB70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B701D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</w:tr>
      <w:tr w:rsidR="00B80B54" w:rsidRPr="009C3E7F" w:rsidTr="000C2A49">
        <w:tc>
          <w:tcPr>
            <w:tcW w:w="3190" w:type="dxa"/>
          </w:tcPr>
          <w:p w:rsidR="00B80B54" w:rsidRPr="00FB701D" w:rsidRDefault="00B80B54" w:rsidP="00FB701D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FB701D">
              <w:rPr>
                <w:rFonts w:ascii="Times New Roman" w:hAnsi="Times New Roman"/>
                <w:sz w:val="24"/>
                <w:szCs w:val="24"/>
              </w:rPr>
              <w:t>ПК 1.1. Подбирать наиболее оптимальные решения из строительных конструкций и материалов, разрабатывать узлы и детали конструктивных элементов зданий и сооружений в соответствии с условиями эксплуатации и назначениями</w:t>
            </w:r>
          </w:p>
        </w:tc>
        <w:tc>
          <w:tcPr>
            <w:tcW w:w="3190" w:type="dxa"/>
          </w:tcPr>
          <w:p w:rsidR="00B80B54" w:rsidRPr="00FB701D" w:rsidRDefault="00B80B54" w:rsidP="00FB701D">
            <w:pPr>
              <w:spacing w:after="0" w:line="240" w:lineRule="auto"/>
              <w:ind w:firstLine="23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701D">
              <w:rPr>
                <w:rFonts w:ascii="Times New Roman" w:hAnsi="Times New Roman"/>
                <w:sz w:val="24"/>
                <w:szCs w:val="24"/>
              </w:rPr>
              <w:t>обоснование выбора строительных материалов конструктивных элементов ограждающих конструкций;</w:t>
            </w:r>
          </w:p>
          <w:p w:rsidR="00B80B54" w:rsidRPr="00FB701D" w:rsidRDefault="00B80B54" w:rsidP="00FB701D">
            <w:pPr>
              <w:spacing w:after="0" w:line="240" w:lineRule="auto"/>
              <w:ind w:firstLine="23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701D">
              <w:rPr>
                <w:rFonts w:ascii="Times New Roman" w:hAnsi="Times New Roman"/>
                <w:sz w:val="24"/>
                <w:szCs w:val="24"/>
              </w:rPr>
              <w:t>обоснование выбора глубины заложения фундамента в зависимости от вида грунта;</w:t>
            </w:r>
          </w:p>
          <w:p w:rsidR="00B80B54" w:rsidRPr="00FB701D" w:rsidRDefault="00B80B54" w:rsidP="00FB701D">
            <w:pPr>
              <w:spacing w:after="0" w:line="240" w:lineRule="auto"/>
              <w:ind w:firstLine="23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701D">
              <w:rPr>
                <w:rFonts w:ascii="Times New Roman" w:hAnsi="Times New Roman"/>
                <w:sz w:val="24"/>
                <w:szCs w:val="24"/>
              </w:rPr>
              <w:t>обоснование выбора строительных конструкций для разработки строительных чертежей;</w:t>
            </w:r>
          </w:p>
          <w:p w:rsidR="00B80B54" w:rsidRPr="00FB701D" w:rsidRDefault="00B80B54" w:rsidP="00FB701D">
            <w:pPr>
              <w:spacing w:after="0" w:line="240" w:lineRule="auto"/>
              <w:ind w:firstLine="23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701D">
              <w:rPr>
                <w:rFonts w:ascii="Times New Roman" w:hAnsi="Times New Roman"/>
                <w:sz w:val="24"/>
                <w:szCs w:val="24"/>
              </w:rPr>
              <w:t>выполнение теплотехнического расчета ограждающих конструкций;</w:t>
            </w:r>
          </w:p>
          <w:p w:rsidR="00B80B54" w:rsidRPr="00FB701D" w:rsidRDefault="00B80B54" w:rsidP="00FB701D">
            <w:pPr>
              <w:spacing w:after="0" w:line="240" w:lineRule="auto"/>
              <w:ind w:firstLine="23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701D">
              <w:rPr>
                <w:rFonts w:ascii="Times New Roman" w:hAnsi="Times New Roman"/>
                <w:sz w:val="24"/>
                <w:szCs w:val="24"/>
              </w:rPr>
              <w:t>проектирование типовых узлов.</w:t>
            </w:r>
          </w:p>
        </w:tc>
        <w:tc>
          <w:tcPr>
            <w:tcW w:w="3190" w:type="dxa"/>
            <w:vMerge w:val="restart"/>
            <w:vAlign w:val="center"/>
          </w:tcPr>
          <w:p w:rsidR="00B80B54" w:rsidRPr="00FB701D" w:rsidRDefault="00B80B54" w:rsidP="000C2A49">
            <w:pPr>
              <w:spacing w:after="0" w:line="240" w:lineRule="auto"/>
              <w:ind w:firstLine="28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01D">
              <w:rPr>
                <w:rFonts w:ascii="Times New Roman" w:hAnsi="Times New Roman"/>
                <w:sz w:val="24"/>
                <w:szCs w:val="24"/>
              </w:rPr>
              <w:t>экспертная оценка по критериям,</w:t>
            </w:r>
          </w:p>
          <w:p w:rsidR="00B80B54" w:rsidRDefault="00B80B54" w:rsidP="000C2A49">
            <w:pPr>
              <w:spacing w:after="0" w:line="240" w:lineRule="auto"/>
              <w:ind w:firstLine="28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01D">
              <w:rPr>
                <w:rFonts w:ascii="Times New Roman" w:hAnsi="Times New Roman"/>
                <w:sz w:val="24"/>
                <w:szCs w:val="24"/>
              </w:rPr>
              <w:t xml:space="preserve">анализ результатов деятельности </w:t>
            </w:r>
            <w:r>
              <w:rPr>
                <w:rFonts w:ascii="Times New Roman" w:hAnsi="Times New Roman"/>
                <w:sz w:val="24"/>
                <w:szCs w:val="24"/>
              </w:rPr>
              <w:t>обучающихся;</w:t>
            </w:r>
          </w:p>
          <w:p w:rsidR="00B80B54" w:rsidRPr="00FB701D" w:rsidRDefault="00B80B54" w:rsidP="000C2A49">
            <w:pPr>
              <w:spacing w:after="0" w:line="240" w:lineRule="auto"/>
              <w:ind w:firstLine="28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01D">
              <w:rPr>
                <w:rFonts w:ascii="Times New Roman" w:hAnsi="Times New Roman"/>
                <w:sz w:val="24"/>
                <w:szCs w:val="24"/>
              </w:rPr>
              <w:t>мониторинг выполнения работ во время производственной практики</w:t>
            </w:r>
          </w:p>
        </w:tc>
      </w:tr>
      <w:tr w:rsidR="00B80B54" w:rsidRPr="009C3E7F" w:rsidTr="00FB701D">
        <w:tc>
          <w:tcPr>
            <w:tcW w:w="3190" w:type="dxa"/>
          </w:tcPr>
          <w:p w:rsidR="00B80B54" w:rsidRPr="00FB701D" w:rsidRDefault="00B80B54" w:rsidP="00FB701D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B701D">
              <w:rPr>
                <w:rFonts w:ascii="Times New Roman" w:hAnsi="Times New Roman"/>
                <w:sz w:val="24"/>
                <w:szCs w:val="24"/>
              </w:rPr>
              <w:t>ПК 1.2. Выполнять расчеты и конструирование строительных конструкций</w:t>
            </w:r>
          </w:p>
        </w:tc>
        <w:tc>
          <w:tcPr>
            <w:tcW w:w="3190" w:type="dxa"/>
          </w:tcPr>
          <w:p w:rsidR="00B80B54" w:rsidRPr="00FB701D" w:rsidRDefault="00B80B54" w:rsidP="00FB701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701D">
              <w:rPr>
                <w:rFonts w:ascii="Times New Roman" w:hAnsi="Times New Roman"/>
                <w:sz w:val="24"/>
                <w:szCs w:val="24"/>
              </w:rPr>
              <w:t xml:space="preserve">обоснование выбора конструкции в соответствии с расчетом действующих </w:t>
            </w:r>
          </w:p>
        </w:tc>
        <w:tc>
          <w:tcPr>
            <w:tcW w:w="3190" w:type="dxa"/>
            <w:vMerge/>
          </w:tcPr>
          <w:p w:rsidR="00B80B54" w:rsidRPr="00FB701D" w:rsidRDefault="00B80B54" w:rsidP="00FB701D">
            <w:pPr>
              <w:spacing w:after="0" w:line="240" w:lineRule="auto"/>
              <w:ind w:firstLine="28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0B54" w:rsidRPr="009C3E7F" w:rsidTr="00FB701D">
        <w:tc>
          <w:tcPr>
            <w:tcW w:w="3190" w:type="dxa"/>
          </w:tcPr>
          <w:p w:rsidR="00B80B54" w:rsidRPr="00FB701D" w:rsidRDefault="00B80B54" w:rsidP="00FB70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B701D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1</w:t>
            </w:r>
          </w:p>
        </w:tc>
        <w:tc>
          <w:tcPr>
            <w:tcW w:w="3190" w:type="dxa"/>
          </w:tcPr>
          <w:p w:rsidR="00B80B54" w:rsidRPr="00FB701D" w:rsidRDefault="00B80B54" w:rsidP="00FB70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B701D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3190" w:type="dxa"/>
          </w:tcPr>
          <w:p w:rsidR="00B80B54" w:rsidRPr="00FB701D" w:rsidRDefault="00B80B54" w:rsidP="00FB70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B701D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</w:tr>
      <w:tr w:rsidR="00B80B54" w:rsidRPr="009C3E7F" w:rsidTr="000C2A49">
        <w:tc>
          <w:tcPr>
            <w:tcW w:w="3190" w:type="dxa"/>
          </w:tcPr>
          <w:p w:rsidR="00B80B54" w:rsidRPr="00FB701D" w:rsidRDefault="00B80B54" w:rsidP="00FB701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B80B54" w:rsidRPr="00FB701D" w:rsidRDefault="00B80B54" w:rsidP="00FB701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701D">
              <w:rPr>
                <w:rFonts w:ascii="Times New Roman" w:hAnsi="Times New Roman"/>
                <w:sz w:val="24"/>
                <w:szCs w:val="24"/>
              </w:rPr>
              <w:t>нагрузок;</w:t>
            </w:r>
          </w:p>
          <w:p w:rsidR="00B80B54" w:rsidRPr="00FB701D" w:rsidRDefault="00B80B54" w:rsidP="00FB701D">
            <w:pPr>
              <w:spacing w:after="0" w:line="240" w:lineRule="auto"/>
              <w:ind w:firstLine="23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701D">
              <w:rPr>
                <w:rFonts w:ascii="Times New Roman" w:hAnsi="Times New Roman"/>
                <w:sz w:val="24"/>
                <w:szCs w:val="24"/>
              </w:rPr>
              <w:t>построение расчетной схемы по конструктивной схеме;</w:t>
            </w:r>
          </w:p>
          <w:p w:rsidR="00B80B54" w:rsidRPr="00FB701D" w:rsidRDefault="00B80B54" w:rsidP="00FB701D">
            <w:pPr>
              <w:spacing w:after="0" w:line="240" w:lineRule="auto"/>
              <w:ind w:firstLine="23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701D">
              <w:rPr>
                <w:rFonts w:ascii="Times New Roman" w:hAnsi="Times New Roman"/>
                <w:sz w:val="24"/>
                <w:szCs w:val="24"/>
              </w:rPr>
              <w:t>выполнение статического расчета конструкций, проверка их несущей способности.</w:t>
            </w:r>
          </w:p>
        </w:tc>
        <w:tc>
          <w:tcPr>
            <w:tcW w:w="3190" w:type="dxa"/>
            <w:vMerge w:val="restart"/>
            <w:vAlign w:val="center"/>
          </w:tcPr>
          <w:p w:rsidR="00B80B54" w:rsidRPr="00FB701D" w:rsidRDefault="00B80B54" w:rsidP="000C2A49">
            <w:pPr>
              <w:spacing w:after="0" w:line="240" w:lineRule="auto"/>
              <w:ind w:firstLine="28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01D">
              <w:rPr>
                <w:rFonts w:ascii="Times New Roman" w:hAnsi="Times New Roman"/>
                <w:sz w:val="24"/>
                <w:szCs w:val="24"/>
              </w:rPr>
              <w:t>экспертная оценка по критериям;</w:t>
            </w:r>
          </w:p>
          <w:p w:rsidR="00B80B54" w:rsidRPr="00FB701D" w:rsidRDefault="00B80B54" w:rsidP="000C2A49">
            <w:pPr>
              <w:spacing w:after="0" w:line="240" w:lineRule="auto"/>
              <w:ind w:firstLine="28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01D">
              <w:rPr>
                <w:rFonts w:ascii="Times New Roman" w:hAnsi="Times New Roman"/>
                <w:sz w:val="24"/>
                <w:szCs w:val="24"/>
              </w:rPr>
              <w:t>анализ результатов деятельности студентов;</w:t>
            </w:r>
          </w:p>
          <w:p w:rsidR="00B80B54" w:rsidRPr="00FB701D" w:rsidRDefault="00B80B54" w:rsidP="000C2A49">
            <w:pPr>
              <w:ind w:firstLine="28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701D">
              <w:rPr>
                <w:rFonts w:ascii="Times New Roman" w:hAnsi="Times New Roman"/>
                <w:sz w:val="24"/>
                <w:szCs w:val="24"/>
              </w:rPr>
              <w:t>мониторинг выполнения работ во время производственной практики</w:t>
            </w:r>
          </w:p>
        </w:tc>
      </w:tr>
      <w:tr w:rsidR="00B80B54" w:rsidRPr="009C3E7F" w:rsidTr="00FB701D">
        <w:tc>
          <w:tcPr>
            <w:tcW w:w="3190" w:type="dxa"/>
          </w:tcPr>
          <w:p w:rsidR="00B80B54" w:rsidRPr="00FB701D" w:rsidRDefault="00B80B54" w:rsidP="00FB701D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B701D">
              <w:rPr>
                <w:rFonts w:ascii="Times New Roman" w:hAnsi="Times New Roman"/>
                <w:sz w:val="24"/>
                <w:szCs w:val="24"/>
              </w:rPr>
              <w:t>ПК 1.3. Разрабатывать архитектурно-строительные чертежи с использованием средств автоматизированного проектирования</w:t>
            </w:r>
          </w:p>
        </w:tc>
        <w:tc>
          <w:tcPr>
            <w:tcW w:w="3190" w:type="dxa"/>
          </w:tcPr>
          <w:p w:rsidR="00B80B54" w:rsidRPr="00FB701D" w:rsidRDefault="00B80B54" w:rsidP="00FB701D">
            <w:pPr>
              <w:spacing w:after="0" w:line="240" w:lineRule="auto"/>
              <w:ind w:firstLine="23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701D">
              <w:rPr>
                <w:rFonts w:ascii="Times New Roman" w:hAnsi="Times New Roman"/>
                <w:sz w:val="24"/>
                <w:szCs w:val="24"/>
              </w:rPr>
              <w:t>выполнение проектной документации в соответствии с ЕСКД;</w:t>
            </w:r>
          </w:p>
          <w:p w:rsidR="00B80B54" w:rsidRPr="00FB701D" w:rsidRDefault="00B80B54" w:rsidP="00FB701D">
            <w:pPr>
              <w:spacing w:after="0" w:line="240" w:lineRule="auto"/>
              <w:ind w:firstLine="23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701D">
              <w:rPr>
                <w:rFonts w:ascii="Times New Roman" w:hAnsi="Times New Roman"/>
                <w:sz w:val="24"/>
                <w:szCs w:val="24"/>
              </w:rPr>
              <w:t>выполнение чертежей планов, фасадов, разрезов, узлов генпланов гражданских и промышленных зданий с использованием информационных технологий</w:t>
            </w:r>
          </w:p>
        </w:tc>
        <w:tc>
          <w:tcPr>
            <w:tcW w:w="3190" w:type="dxa"/>
            <w:vMerge/>
            <w:vAlign w:val="center"/>
          </w:tcPr>
          <w:p w:rsidR="00B80B54" w:rsidRPr="00FB701D" w:rsidRDefault="00B80B54" w:rsidP="00FB701D">
            <w:pPr>
              <w:spacing w:after="0" w:line="240" w:lineRule="auto"/>
              <w:ind w:firstLine="28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0B54" w:rsidRPr="009C3E7F" w:rsidTr="00FB701D">
        <w:tc>
          <w:tcPr>
            <w:tcW w:w="3190" w:type="dxa"/>
          </w:tcPr>
          <w:p w:rsidR="00B80B54" w:rsidRPr="00FB701D" w:rsidRDefault="00B80B54" w:rsidP="00FB701D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B701D">
              <w:rPr>
                <w:rFonts w:ascii="Times New Roman" w:hAnsi="Times New Roman"/>
                <w:sz w:val="24"/>
                <w:szCs w:val="24"/>
              </w:rPr>
              <w:t>ПК 1.4. Участвовать в разработке проекта производства работ с применением информационных технологий</w:t>
            </w:r>
          </w:p>
        </w:tc>
        <w:tc>
          <w:tcPr>
            <w:tcW w:w="3190" w:type="dxa"/>
          </w:tcPr>
          <w:p w:rsidR="00B80B54" w:rsidRPr="00FB701D" w:rsidRDefault="00B80B54" w:rsidP="00FB701D">
            <w:pPr>
              <w:spacing w:after="0" w:line="240" w:lineRule="auto"/>
              <w:ind w:firstLine="23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701D">
              <w:rPr>
                <w:rFonts w:ascii="Times New Roman" w:hAnsi="Times New Roman"/>
                <w:sz w:val="24"/>
                <w:szCs w:val="24"/>
              </w:rPr>
              <w:t>определение номенклатуры и осуществление расчета объемов (количества) и графика поставки строительных материалов, конструкций, изделий, оборудования и других видов материально- технических ресурсов в соответствии с производственными заданиями и календарными планами производства строительных работ на объекте капитального строительства;</w:t>
            </w:r>
          </w:p>
          <w:p w:rsidR="00B80B54" w:rsidRPr="00FB701D" w:rsidRDefault="00B80B54" w:rsidP="00FB701D">
            <w:pPr>
              <w:spacing w:after="0" w:line="240" w:lineRule="auto"/>
              <w:ind w:firstLine="23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701D">
              <w:rPr>
                <w:rFonts w:ascii="Times New Roman" w:hAnsi="Times New Roman"/>
                <w:sz w:val="24"/>
                <w:szCs w:val="24"/>
              </w:rPr>
              <w:t>разработка графиков эксплуатации (движения) строительной техники, машин и механизмов в соответствии с производственными заданиями и календарными планами производства строительных работ на объекте капитального строительства;</w:t>
            </w:r>
          </w:p>
          <w:p w:rsidR="00B80B54" w:rsidRPr="00FB701D" w:rsidRDefault="00B80B54" w:rsidP="00FB701D">
            <w:pPr>
              <w:spacing w:after="0" w:line="240" w:lineRule="auto"/>
              <w:ind w:firstLine="23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701D">
              <w:rPr>
                <w:rFonts w:ascii="Times New Roman" w:hAnsi="Times New Roman"/>
                <w:sz w:val="24"/>
                <w:szCs w:val="24"/>
              </w:rPr>
              <w:t>выполнение расчетов линейных и сетевых</w:t>
            </w:r>
          </w:p>
        </w:tc>
        <w:tc>
          <w:tcPr>
            <w:tcW w:w="3190" w:type="dxa"/>
            <w:vMerge/>
          </w:tcPr>
          <w:p w:rsidR="00B80B54" w:rsidRPr="00FB701D" w:rsidRDefault="00B80B54" w:rsidP="00FB701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0B54" w:rsidRPr="009C3E7F" w:rsidTr="00FB701D">
        <w:tc>
          <w:tcPr>
            <w:tcW w:w="3190" w:type="dxa"/>
          </w:tcPr>
          <w:p w:rsidR="00B80B54" w:rsidRPr="00FB701D" w:rsidRDefault="00B80B54" w:rsidP="00FB70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B701D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1</w:t>
            </w:r>
          </w:p>
        </w:tc>
        <w:tc>
          <w:tcPr>
            <w:tcW w:w="3190" w:type="dxa"/>
          </w:tcPr>
          <w:p w:rsidR="00B80B54" w:rsidRPr="00FB701D" w:rsidRDefault="00B80B54" w:rsidP="00FB70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B701D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3190" w:type="dxa"/>
          </w:tcPr>
          <w:p w:rsidR="00B80B54" w:rsidRPr="00FB701D" w:rsidRDefault="00B80B54" w:rsidP="00FB70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B701D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</w:tr>
      <w:tr w:rsidR="00B80B54" w:rsidRPr="009C3E7F" w:rsidTr="00FB701D">
        <w:tc>
          <w:tcPr>
            <w:tcW w:w="3190" w:type="dxa"/>
          </w:tcPr>
          <w:p w:rsidR="00B80B54" w:rsidRPr="00FB701D" w:rsidRDefault="00B80B54" w:rsidP="00FB701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B80B54" w:rsidRPr="00FB701D" w:rsidRDefault="00B80B54" w:rsidP="00FB701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701D">
              <w:rPr>
                <w:rFonts w:ascii="Times New Roman" w:hAnsi="Times New Roman"/>
                <w:sz w:val="24"/>
                <w:szCs w:val="24"/>
              </w:rPr>
              <w:t>графиков, проектирования строительных генеральных планов;</w:t>
            </w:r>
          </w:p>
          <w:p w:rsidR="00B80B54" w:rsidRPr="00FB701D" w:rsidRDefault="00B80B54" w:rsidP="00FB701D">
            <w:pPr>
              <w:spacing w:after="0" w:line="240" w:lineRule="auto"/>
              <w:ind w:firstLine="23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701D">
              <w:rPr>
                <w:rFonts w:ascii="Times New Roman" w:hAnsi="Times New Roman"/>
                <w:sz w:val="24"/>
                <w:szCs w:val="24"/>
              </w:rPr>
              <w:t>разработка графиков потребности в основных строительных машинах, транспортных средствах и в кадрах строителей по основным категориям;</w:t>
            </w:r>
          </w:p>
          <w:p w:rsidR="00B80B54" w:rsidRPr="00FB701D" w:rsidRDefault="00B80B54" w:rsidP="00FB701D">
            <w:pPr>
              <w:spacing w:after="0" w:line="240" w:lineRule="auto"/>
              <w:ind w:firstLine="23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701D">
              <w:rPr>
                <w:rFonts w:ascii="Times New Roman" w:hAnsi="Times New Roman"/>
                <w:sz w:val="24"/>
                <w:szCs w:val="24"/>
              </w:rPr>
              <w:t>выполнение строительных чертежей применением информационных технологий;</w:t>
            </w:r>
          </w:p>
          <w:p w:rsidR="00B80B54" w:rsidRPr="00FB701D" w:rsidRDefault="00B80B54" w:rsidP="00FB701D">
            <w:pPr>
              <w:spacing w:after="0" w:line="240" w:lineRule="auto"/>
              <w:ind w:firstLine="23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701D">
              <w:rPr>
                <w:rFonts w:ascii="Times New Roman" w:hAnsi="Times New Roman"/>
                <w:sz w:val="24"/>
                <w:szCs w:val="24"/>
              </w:rPr>
              <w:t>выполнение графического обозначения материалов и элементов конструкций;</w:t>
            </w:r>
          </w:p>
          <w:p w:rsidR="00B80B54" w:rsidRPr="00FB701D" w:rsidRDefault="00B80B54" w:rsidP="00FB701D">
            <w:pPr>
              <w:spacing w:after="0" w:line="240" w:lineRule="auto"/>
              <w:ind w:firstLine="23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701D">
              <w:rPr>
                <w:rFonts w:ascii="Times New Roman" w:hAnsi="Times New Roman"/>
                <w:sz w:val="24"/>
                <w:szCs w:val="24"/>
              </w:rPr>
              <w:t>соблюдение требований нормативно-технической документации при оформление строительных чертежей;</w:t>
            </w:r>
          </w:p>
          <w:p w:rsidR="00B80B54" w:rsidRPr="00FB701D" w:rsidRDefault="00B80B54" w:rsidP="00FB701D">
            <w:pPr>
              <w:spacing w:after="0" w:line="240" w:lineRule="auto"/>
              <w:ind w:firstLine="23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701D">
              <w:rPr>
                <w:rFonts w:ascii="Times New Roman" w:hAnsi="Times New Roman"/>
                <w:sz w:val="24"/>
                <w:szCs w:val="24"/>
              </w:rPr>
              <w:t>определение состава и расчёта показателей использования трудовых и материально-технических ресурсов;</w:t>
            </w:r>
          </w:p>
          <w:p w:rsidR="00B80B54" w:rsidRPr="00FB701D" w:rsidRDefault="00B80B54" w:rsidP="00FB701D">
            <w:pPr>
              <w:spacing w:after="0" w:line="240" w:lineRule="auto"/>
              <w:ind w:firstLine="23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701D">
              <w:rPr>
                <w:rFonts w:ascii="Times New Roman" w:hAnsi="Times New Roman"/>
                <w:sz w:val="24"/>
                <w:szCs w:val="24"/>
              </w:rPr>
              <w:t>заполнение унифицированных форм плановой документации распределения ресурсов при производстве строительных работ;</w:t>
            </w:r>
          </w:p>
          <w:p w:rsidR="00B80B54" w:rsidRPr="00FB701D" w:rsidRDefault="00B80B54" w:rsidP="00FB701D">
            <w:pPr>
              <w:spacing w:after="0" w:line="240" w:lineRule="auto"/>
              <w:ind w:firstLine="23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701D">
              <w:rPr>
                <w:rFonts w:ascii="Times New Roman" w:hAnsi="Times New Roman"/>
                <w:sz w:val="24"/>
                <w:szCs w:val="24"/>
              </w:rPr>
              <w:t>определение перечня необходимого обеспечения работников бытовыми и санитарно- гигиеническими помещениями;</w:t>
            </w:r>
          </w:p>
          <w:p w:rsidR="00B80B54" w:rsidRPr="00FB701D" w:rsidRDefault="00B80B54" w:rsidP="00FB701D">
            <w:pPr>
              <w:spacing w:after="0" w:line="240" w:lineRule="auto"/>
              <w:ind w:firstLine="23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701D">
              <w:rPr>
                <w:rFonts w:ascii="Times New Roman" w:hAnsi="Times New Roman"/>
                <w:sz w:val="24"/>
                <w:szCs w:val="24"/>
              </w:rPr>
              <w:t>составление и описание работ, спецификаций, таблиц и другой технической документации для разработки линейных и сетевых графиков производства работ;</w:t>
            </w:r>
          </w:p>
          <w:p w:rsidR="00B80B54" w:rsidRPr="00FB701D" w:rsidRDefault="00B80B54" w:rsidP="00FB701D">
            <w:pPr>
              <w:spacing w:after="0" w:line="240" w:lineRule="auto"/>
              <w:ind w:firstLine="23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701D">
              <w:rPr>
                <w:rFonts w:ascii="Times New Roman" w:hAnsi="Times New Roman"/>
                <w:sz w:val="24"/>
                <w:szCs w:val="24"/>
              </w:rPr>
              <w:t>разработка и согласование календарных планов производства строительных работ на объекте капитального строительства;</w:t>
            </w:r>
          </w:p>
        </w:tc>
        <w:tc>
          <w:tcPr>
            <w:tcW w:w="3190" w:type="dxa"/>
          </w:tcPr>
          <w:p w:rsidR="00B80B54" w:rsidRPr="00FB701D" w:rsidRDefault="00B80B54" w:rsidP="00FB701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0B54" w:rsidRPr="009C3E7F" w:rsidTr="00FB701D">
        <w:tc>
          <w:tcPr>
            <w:tcW w:w="3190" w:type="dxa"/>
          </w:tcPr>
          <w:p w:rsidR="00B80B54" w:rsidRPr="00FB701D" w:rsidRDefault="00B80B54" w:rsidP="00FB70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B701D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1</w:t>
            </w:r>
          </w:p>
        </w:tc>
        <w:tc>
          <w:tcPr>
            <w:tcW w:w="3190" w:type="dxa"/>
          </w:tcPr>
          <w:p w:rsidR="00B80B54" w:rsidRPr="00FB701D" w:rsidRDefault="00B80B54" w:rsidP="00FB70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B701D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3190" w:type="dxa"/>
          </w:tcPr>
          <w:p w:rsidR="00B80B54" w:rsidRPr="00FB701D" w:rsidRDefault="00B80B54" w:rsidP="00FB70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B701D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</w:tr>
      <w:tr w:rsidR="00B80B54" w:rsidRPr="009C3E7F" w:rsidTr="00FB701D">
        <w:tc>
          <w:tcPr>
            <w:tcW w:w="3190" w:type="dxa"/>
          </w:tcPr>
          <w:p w:rsidR="00B80B54" w:rsidRPr="00FB701D" w:rsidRDefault="00B80B54" w:rsidP="00FB701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B80B54" w:rsidRPr="00FB701D" w:rsidRDefault="00B80B54" w:rsidP="00FB701D">
            <w:pPr>
              <w:spacing w:after="0" w:line="240" w:lineRule="auto"/>
              <w:ind w:firstLine="23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701D">
              <w:rPr>
                <w:rFonts w:ascii="Times New Roman" w:hAnsi="Times New Roman"/>
                <w:sz w:val="24"/>
                <w:szCs w:val="24"/>
              </w:rPr>
              <w:t>разработка карт технологических и трудовых процессов;</w:t>
            </w:r>
          </w:p>
          <w:p w:rsidR="00B80B54" w:rsidRPr="00FB701D" w:rsidRDefault="00B80B54" w:rsidP="00FB701D">
            <w:pPr>
              <w:spacing w:after="0" w:line="240" w:lineRule="auto"/>
              <w:ind w:firstLine="23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701D">
              <w:rPr>
                <w:rFonts w:ascii="Times New Roman" w:hAnsi="Times New Roman"/>
                <w:sz w:val="24"/>
                <w:szCs w:val="24"/>
              </w:rPr>
              <w:t>соблюдение технологической последовательности производства работ и требований охраны труда, техники безопасности на объекте капитального строительства</w:t>
            </w:r>
          </w:p>
        </w:tc>
        <w:tc>
          <w:tcPr>
            <w:tcW w:w="3190" w:type="dxa"/>
            <w:vMerge w:val="restart"/>
            <w:vAlign w:val="center"/>
          </w:tcPr>
          <w:p w:rsidR="00B80B54" w:rsidRPr="00FB701D" w:rsidRDefault="00B80B54" w:rsidP="00FB701D">
            <w:pPr>
              <w:spacing w:after="0" w:line="240" w:lineRule="auto"/>
              <w:ind w:firstLine="28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701D">
              <w:rPr>
                <w:rFonts w:ascii="Times New Roman" w:hAnsi="Times New Roman"/>
                <w:sz w:val="24"/>
                <w:szCs w:val="24"/>
              </w:rPr>
              <w:t>экспертная оценка по критериям;</w:t>
            </w:r>
          </w:p>
          <w:p w:rsidR="00B80B54" w:rsidRPr="00FB701D" w:rsidRDefault="00B80B54" w:rsidP="00FB701D">
            <w:pPr>
              <w:spacing w:after="0" w:line="240" w:lineRule="auto"/>
              <w:ind w:firstLine="28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701D">
              <w:rPr>
                <w:rFonts w:ascii="Times New Roman" w:hAnsi="Times New Roman"/>
                <w:sz w:val="24"/>
                <w:szCs w:val="24"/>
              </w:rPr>
              <w:t>анализ результатов деятельности студентов;</w:t>
            </w:r>
          </w:p>
          <w:p w:rsidR="00B80B54" w:rsidRPr="00FB701D" w:rsidRDefault="00B80B54" w:rsidP="00FB701D">
            <w:pPr>
              <w:spacing w:after="0" w:line="240" w:lineRule="auto"/>
              <w:ind w:firstLine="280"/>
              <w:rPr>
                <w:rFonts w:ascii="Times New Roman" w:hAnsi="Times New Roman"/>
                <w:sz w:val="24"/>
                <w:szCs w:val="24"/>
              </w:rPr>
            </w:pPr>
            <w:r w:rsidRPr="00FB701D">
              <w:rPr>
                <w:rFonts w:ascii="Times New Roman" w:hAnsi="Times New Roman"/>
                <w:sz w:val="24"/>
                <w:szCs w:val="24"/>
              </w:rPr>
              <w:t>мониторинг выполнения работ во время производственной практики</w:t>
            </w:r>
          </w:p>
        </w:tc>
      </w:tr>
      <w:tr w:rsidR="00B80B54" w:rsidRPr="009C3E7F" w:rsidTr="00FB701D">
        <w:tc>
          <w:tcPr>
            <w:tcW w:w="3190" w:type="dxa"/>
          </w:tcPr>
          <w:p w:rsidR="00B80B54" w:rsidRPr="00FB701D" w:rsidRDefault="00B80B54" w:rsidP="00FB701D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B701D">
              <w:rPr>
                <w:rFonts w:ascii="Times New Roman" w:hAnsi="Times New Roman"/>
                <w:sz w:val="24"/>
                <w:szCs w:val="24"/>
              </w:rPr>
              <w:t>ПК 2.2. Выполнять строительно-монтажные, в том числе отделочные работы на объекте капитального строительства</w:t>
            </w:r>
          </w:p>
        </w:tc>
        <w:tc>
          <w:tcPr>
            <w:tcW w:w="3190" w:type="dxa"/>
          </w:tcPr>
          <w:p w:rsidR="00B80B54" w:rsidRPr="00FB701D" w:rsidRDefault="00B80B54" w:rsidP="00FB701D">
            <w:pPr>
              <w:spacing w:after="0" w:line="240" w:lineRule="auto"/>
              <w:ind w:firstLine="23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701D">
              <w:rPr>
                <w:rFonts w:ascii="Times New Roman" w:hAnsi="Times New Roman"/>
                <w:sz w:val="24"/>
                <w:szCs w:val="24"/>
              </w:rPr>
              <w:t>организации и выполнении производства строительно-монтажных, в том числе отделочных работ, работ по тепло- и звукоизоляции, огнезащите и антивандальной защите на объекте капитального строительства;</w:t>
            </w:r>
          </w:p>
          <w:p w:rsidR="00B80B54" w:rsidRPr="00FB701D" w:rsidRDefault="00B80B54" w:rsidP="00FB701D">
            <w:pPr>
              <w:spacing w:after="0" w:line="240" w:lineRule="auto"/>
              <w:ind w:firstLine="23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701D">
              <w:rPr>
                <w:rFonts w:ascii="Times New Roman" w:hAnsi="Times New Roman"/>
                <w:sz w:val="24"/>
                <w:szCs w:val="24"/>
              </w:rPr>
              <w:t>определения перечня работ по организации и выполнению производства строительно-монтажных, в том числе отделочных работ, работ по тепло- и звукоизоляции, огнезащите и антивандальной защите на объекте капитального строительства;</w:t>
            </w:r>
          </w:p>
          <w:p w:rsidR="00B80B54" w:rsidRPr="00FB701D" w:rsidRDefault="00B80B54" w:rsidP="00FB701D">
            <w:pPr>
              <w:spacing w:after="0" w:line="240" w:lineRule="auto"/>
              <w:ind w:firstLine="23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701D">
              <w:rPr>
                <w:rFonts w:ascii="Times New Roman" w:hAnsi="Times New Roman"/>
                <w:sz w:val="24"/>
                <w:szCs w:val="24"/>
              </w:rPr>
              <w:t>определения потребности производства строительно-монтажных работ, в том числе отделочных работ, на объекте капитального строительства в материально-технических ресурсах.</w:t>
            </w:r>
          </w:p>
        </w:tc>
        <w:tc>
          <w:tcPr>
            <w:tcW w:w="3190" w:type="dxa"/>
            <w:vMerge/>
          </w:tcPr>
          <w:p w:rsidR="00B80B54" w:rsidRPr="00FB701D" w:rsidRDefault="00B80B54" w:rsidP="00FB701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0B54" w:rsidRPr="009C3E7F" w:rsidTr="00FB701D">
        <w:tc>
          <w:tcPr>
            <w:tcW w:w="3190" w:type="dxa"/>
          </w:tcPr>
          <w:p w:rsidR="00B80B54" w:rsidRPr="00FB701D" w:rsidRDefault="00B80B54" w:rsidP="00FB701D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B701D">
              <w:rPr>
                <w:rFonts w:ascii="Times New Roman" w:hAnsi="Times New Roman"/>
                <w:sz w:val="24"/>
                <w:szCs w:val="24"/>
              </w:rPr>
              <w:t>ПК 2.3. Проводить оперативный учет объемов выполняемых работ и расходов материальных ресурсов</w:t>
            </w:r>
          </w:p>
        </w:tc>
        <w:tc>
          <w:tcPr>
            <w:tcW w:w="3190" w:type="dxa"/>
          </w:tcPr>
          <w:p w:rsidR="00B80B54" w:rsidRPr="00FB701D" w:rsidRDefault="00B80B54" w:rsidP="00FB701D">
            <w:pPr>
              <w:spacing w:after="0" w:line="240" w:lineRule="auto"/>
              <w:ind w:firstLine="23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701D">
              <w:rPr>
                <w:rFonts w:ascii="Times New Roman" w:hAnsi="Times New Roman"/>
                <w:sz w:val="24"/>
                <w:szCs w:val="24"/>
              </w:rPr>
              <w:t>оформление заявки, приемка, распределение, учёт и хранение материально-технических ресурсов для производства строительных работ.</w:t>
            </w:r>
          </w:p>
        </w:tc>
        <w:tc>
          <w:tcPr>
            <w:tcW w:w="3190" w:type="dxa"/>
            <w:vMerge/>
          </w:tcPr>
          <w:p w:rsidR="00B80B54" w:rsidRPr="00FB701D" w:rsidRDefault="00B80B54" w:rsidP="00FB701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0B54" w:rsidRPr="009C3E7F" w:rsidTr="00FB701D">
        <w:tc>
          <w:tcPr>
            <w:tcW w:w="3190" w:type="dxa"/>
          </w:tcPr>
          <w:p w:rsidR="00B80B54" w:rsidRPr="00FB701D" w:rsidRDefault="00B80B54" w:rsidP="00FB701D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B701D">
              <w:rPr>
                <w:rFonts w:ascii="Times New Roman" w:hAnsi="Times New Roman"/>
                <w:sz w:val="24"/>
                <w:szCs w:val="24"/>
              </w:rPr>
              <w:t>ПК 2.4. Осуществлять мероприятия по контролю качества выполняемых работ и расходуемых материалов</w:t>
            </w:r>
          </w:p>
        </w:tc>
        <w:tc>
          <w:tcPr>
            <w:tcW w:w="3190" w:type="dxa"/>
          </w:tcPr>
          <w:p w:rsidR="00B80B54" w:rsidRPr="00FB701D" w:rsidRDefault="00B80B54" w:rsidP="00FB701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701D">
              <w:rPr>
                <w:rFonts w:ascii="Times New Roman" w:hAnsi="Times New Roman"/>
                <w:sz w:val="24"/>
                <w:szCs w:val="24"/>
              </w:rPr>
              <w:t>контроль качества и объема количества материально-технических ресурсов для производства строительных работ;</w:t>
            </w:r>
          </w:p>
        </w:tc>
        <w:tc>
          <w:tcPr>
            <w:tcW w:w="3190" w:type="dxa"/>
            <w:vMerge/>
          </w:tcPr>
          <w:p w:rsidR="00B80B54" w:rsidRPr="00FB701D" w:rsidRDefault="00B80B54" w:rsidP="00FB701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0B54" w:rsidRPr="009C3E7F" w:rsidTr="00FB701D">
        <w:tc>
          <w:tcPr>
            <w:tcW w:w="3190" w:type="dxa"/>
          </w:tcPr>
          <w:p w:rsidR="00B80B54" w:rsidRPr="00FB701D" w:rsidRDefault="00B80B54" w:rsidP="00FB70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B701D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1</w:t>
            </w:r>
          </w:p>
        </w:tc>
        <w:tc>
          <w:tcPr>
            <w:tcW w:w="3190" w:type="dxa"/>
          </w:tcPr>
          <w:p w:rsidR="00B80B54" w:rsidRPr="00FB701D" w:rsidRDefault="00B80B54" w:rsidP="00FB70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B701D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3190" w:type="dxa"/>
          </w:tcPr>
          <w:p w:rsidR="00B80B54" w:rsidRPr="00FB701D" w:rsidRDefault="00B80B54" w:rsidP="00FB70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B701D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</w:tr>
      <w:tr w:rsidR="00B80B54" w:rsidRPr="009C3E7F" w:rsidTr="00FB701D">
        <w:tc>
          <w:tcPr>
            <w:tcW w:w="3190" w:type="dxa"/>
          </w:tcPr>
          <w:p w:rsidR="00B80B54" w:rsidRPr="00FB701D" w:rsidRDefault="00B80B54" w:rsidP="00FB701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B80B54" w:rsidRPr="00FB701D" w:rsidRDefault="00B80B54" w:rsidP="00FB701D">
            <w:pPr>
              <w:spacing w:after="0" w:line="240" w:lineRule="auto"/>
              <w:ind w:firstLine="23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701D">
              <w:rPr>
                <w:rFonts w:ascii="Times New Roman" w:hAnsi="Times New Roman"/>
                <w:sz w:val="24"/>
                <w:szCs w:val="24"/>
              </w:rPr>
              <w:t>контроль качества и объема количества материально-технических ресурсов для производства строительных работ</w:t>
            </w:r>
          </w:p>
        </w:tc>
        <w:tc>
          <w:tcPr>
            <w:tcW w:w="3190" w:type="dxa"/>
          </w:tcPr>
          <w:p w:rsidR="00B80B54" w:rsidRPr="00FB701D" w:rsidRDefault="00B80B54" w:rsidP="00FB701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0B54" w:rsidRPr="009C3E7F" w:rsidTr="00FB701D">
        <w:tc>
          <w:tcPr>
            <w:tcW w:w="3190" w:type="dxa"/>
          </w:tcPr>
          <w:p w:rsidR="00B80B54" w:rsidRPr="00FB701D" w:rsidRDefault="00B80B54" w:rsidP="00FB701D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B701D">
              <w:rPr>
                <w:rFonts w:ascii="Times New Roman" w:hAnsi="Times New Roman"/>
                <w:sz w:val="24"/>
                <w:szCs w:val="24"/>
              </w:rPr>
              <w:t>ПК 3.1. Осуществлять оперативное планирование деятельности структурных подразделений при проведении строительно-монтажных работ, в том числе отделочных работ, текущего ремонта и реконструкции строительных объектов</w:t>
            </w:r>
          </w:p>
        </w:tc>
        <w:tc>
          <w:tcPr>
            <w:tcW w:w="3190" w:type="dxa"/>
          </w:tcPr>
          <w:p w:rsidR="00B80B54" w:rsidRPr="00FB701D" w:rsidRDefault="00B80B54" w:rsidP="00FB701D">
            <w:pPr>
              <w:spacing w:after="0" w:line="240" w:lineRule="auto"/>
              <w:ind w:firstLine="23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701D">
              <w:rPr>
                <w:rFonts w:ascii="Times New Roman" w:hAnsi="Times New Roman"/>
                <w:sz w:val="24"/>
                <w:szCs w:val="24"/>
              </w:rPr>
              <w:t>планирование последовательности выполнения производственных процессов с учетом эффективного использования имеющихся в распоряжении ресурсов;</w:t>
            </w:r>
          </w:p>
          <w:p w:rsidR="00B80B54" w:rsidRPr="00FB701D" w:rsidRDefault="00B80B54" w:rsidP="00FB701D">
            <w:pPr>
              <w:spacing w:after="0" w:line="240" w:lineRule="auto"/>
              <w:ind w:firstLine="23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701D">
              <w:rPr>
                <w:rFonts w:ascii="Times New Roman" w:hAnsi="Times New Roman"/>
                <w:sz w:val="24"/>
                <w:szCs w:val="24"/>
              </w:rPr>
              <w:t>оформление заявки обеспечения производства строительно-монтажных работ материалами, конструкциями, механизмами, автотранспортом, трудовыми ресурсами;</w:t>
            </w:r>
          </w:p>
          <w:p w:rsidR="00B80B54" w:rsidRPr="00FB701D" w:rsidRDefault="00B80B54" w:rsidP="00FB701D">
            <w:pPr>
              <w:spacing w:after="0" w:line="240" w:lineRule="auto"/>
              <w:ind w:firstLine="23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701D">
              <w:rPr>
                <w:rFonts w:ascii="Times New Roman" w:hAnsi="Times New Roman"/>
                <w:sz w:val="24"/>
                <w:szCs w:val="24"/>
              </w:rPr>
              <w:t>оформление производственных заданий;</w:t>
            </w:r>
          </w:p>
          <w:p w:rsidR="00B80B54" w:rsidRPr="00FB701D" w:rsidRDefault="00B80B54" w:rsidP="00FB701D">
            <w:pPr>
              <w:spacing w:after="0" w:line="240" w:lineRule="auto"/>
              <w:ind w:firstLine="23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701D">
              <w:rPr>
                <w:rFonts w:ascii="Times New Roman" w:hAnsi="Times New Roman"/>
                <w:sz w:val="24"/>
                <w:szCs w:val="24"/>
              </w:rPr>
              <w:t>использование научно-технических достижений;</w:t>
            </w:r>
          </w:p>
          <w:p w:rsidR="00B80B54" w:rsidRPr="00FB701D" w:rsidRDefault="00B80B54" w:rsidP="00FB701D">
            <w:pPr>
              <w:spacing w:after="0" w:line="240" w:lineRule="auto"/>
              <w:ind w:firstLine="23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701D">
              <w:rPr>
                <w:rFonts w:ascii="Times New Roman" w:hAnsi="Times New Roman"/>
                <w:sz w:val="24"/>
                <w:szCs w:val="24"/>
              </w:rPr>
              <w:t>опыт организации строительного производства</w:t>
            </w:r>
          </w:p>
        </w:tc>
        <w:tc>
          <w:tcPr>
            <w:tcW w:w="3190" w:type="dxa"/>
          </w:tcPr>
          <w:p w:rsidR="00B80B54" w:rsidRPr="00FB701D" w:rsidRDefault="00B80B54" w:rsidP="00FB701D">
            <w:pPr>
              <w:spacing w:after="0" w:line="240" w:lineRule="auto"/>
              <w:ind w:firstLine="28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701D">
              <w:rPr>
                <w:rFonts w:ascii="Times New Roman" w:hAnsi="Times New Roman"/>
                <w:sz w:val="24"/>
                <w:szCs w:val="24"/>
              </w:rPr>
              <w:t>экспертная оценка по критериям;</w:t>
            </w:r>
          </w:p>
          <w:p w:rsidR="00B80B54" w:rsidRPr="00FB701D" w:rsidRDefault="00B80B54" w:rsidP="00FB701D">
            <w:pPr>
              <w:spacing w:after="0" w:line="240" w:lineRule="auto"/>
              <w:ind w:firstLine="28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701D">
              <w:rPr>
                <w:rFonts w:ascii="Times New Roman" w:hAnsi="Times New Roman"/>
                <w:sz w:val="24"/>
                <w:szCs w:val="24"/>
              </w:rPr>
              <w:t>анализ результатов деятельности студентов</w:t>
            </w:r>
          </w:p>
        </w:tc>
      </w:tr>
      <w:tr w:rsidR="00B80B54" w:rsidRPr="009C3E7F" w:rsidTr="00FB701D">
        <w:tc>
          <w:tcPr>
            <w:tcW w:w="3190" w:type="dxa"/>
          </w:tcPr>
          <w:p w:rsidR="00B80B54" w:rsidRPr="00FB701D" w:rsidRDefault="00B80B54" w:rsidP="00FB701D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B701D">
              <w:rPr>
                <w:rFonts w:ascii="Times New Roman" w:hAnsi="Times New Roman"/>
                <w:sz w:val="24"/>
                <w:szCs w:val="24"/>
              </w:rPr>
              <w:t>ПК 3.2. Обеспечивать работу структурных подразделений при выполнении производственных задач</w:t>
            </w:r>
          </w:p>
        </w:tc>
        <w:tc>
          <w:tcPr>
            <w:tcW w:w="3190" w:type="dxa"/>
          </w:tcPr>
          <w:p w:rsidR="00B80B54" w:rsidRPr="00FB701D" w:rsidRDefault="00B80B54" w:rsidP="00FB701D">
            <w:pPr>
              <w:spacing w:after="0" w:line="240" w:lineRule="auto"/>
              <w:ind w:firstLine="23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701D">
              <w:rPr>
                <w:rFonts w:ascii="Times New Roman" w:hAnsi="Times New Roman"/>
                <w:sz w:val="24"/>
                <w:szCs w:val="24"/>
              </w:rPr>
              <w:t>использование нормативных документов, определяющих права, обязанности и ответственность руководителей и работников;</w:t>
            </w:r>
          </w:p>
          <w:p w:rsidR="00B80B54" w:rsidRPr="00FB701D" w:rsidRDefault="00B80B54" w:rsidP="00FB701D">
            <w:pPr>
              <w:spacing w:after="0" w:line="240" w:lineRule="auto"/>
              <w:ind w:firstLine="23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701D">
              <w:rPr>
                <w:rFonts w:ascii="Times New Roman" w:hAnsi="Times New Roman"/>
                <w:sz w:val="24"/>
                <w:szCs w:val="24"/>
              </w:rPr>
              <w:t>расстановка бригад и не входящих в их состав отдельных работником на участке;</w:t>
            </w:r>
          </w:p>
          <w:p w:rsidR="00B80B54" w:rsidRPr="00FB701D" w:rsidRDefault="00B80B54" w:rsidP="00FB701D">
            <w:pPr>
              <w:spacing w:after="0" w:line="240" w:lineRule="auto"/>
              <w:ind w:firstLine="23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701D">
              <w:rPr>
                <w:rFonts w:ascii="Times New Roman" w:hAnsi="Times New Roman"/>
                <w:sz w:val="24"/>
                <w:szCs w:val="24"/>
              </w:rPr>
              <w:t>определение производственных заданий;</w:t>
            </w:r>
          </w:p>
          <w:p w:rsidR="00B80B54" w:rsidRPr="00FB701D" w:rsidRDefault="00B80B54" w:rsidP="00FB701D">
            <w:pPr>
              <w:spacing w:after="0" w:line="240" w:lineRule="auto"/>
              <w:ind w:firstLine="23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701D">
              <w:rPr>
                <w:rFonts w:ascii="Times New Roman" w:hAnsi="Times New Roman"/>
                <w:sz w:val="24"/>
                <w:szCs w:val="24"/>
              </w:rPr>
              <w:t>выдача и распределение производственных заданий между исполнителями работ (бригадами и звеньями);</w:t>
            </w:r>
          </w:p>
          <w:p w:rsidR="00B80B54" w:rsidRPr="00FB701D" w:rsidRDefault="00B80B54" w:rsidP="00FB701D">
            <w:pPr>
              <w:spacing w:after="0" w:line="240" w:lineRule="auto"/>
              <w:ind w:firstLine="23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701D">
              <w:rPr>
                <w:rFonts w:ascii="Times New Roman" w:hAnsi="Times New Roman"/>
                <w:sz w:val="24"/>
                <w:szCs w:val="24"/>
              </w:rPr>
              <w:t>деление фронта работ на захватки и делянки;</w:t>
            </w:r>
          </w:p>
          <w:p w:rsidR="00B80B54" w:rsidRDefault="00B80B54" w:rsidP="00FB701D">
            <w:pPr>
              <w:spacing w:after="0" w:line="240" w:lineRule="auto"/>
              <w:ind w:firstLine="23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701D">
              <w:rPr>
                <w:rFonts w:ascii="Times New Roman" w:hAnsi="Times New Roman"/>
                <w:sz w:val="24"/>
                <w:szCs w:val="24"/>
              </w:rPr>
              <w:t>закрепление объемов работ за бригадами;</w:t>
            </w:r>
          </w:p>
          <w:p w:rsidR="00B80B54" w:rsidRPr="00FB701D" w:rsidRDefault="00B80B54" w:rsidP="00FB701D">
            <w:pPr>
              <w:spacing w:after="0" w:line="240" w:lineRule="auto"/>
              <w:ind w:firstLine="23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701D">
              <w:rPr>
                <w:rFonts w:ascii="Times New Roman" w:hAnsi="Times New Roman"/>
                <w:sz w:val="24"/>
                <w:szCs w:val="24"/>
              </w:rPr>
              <w:t>организация выполнения</w:t>
            </w:r>
          </w:p>
        </w:tc>
        <w:tc>
          <w:tcPr>
            <w:tcW w:w="3190" w:type="dxa"/>
          </w:tcPr>
          <w:p w:rsidR="00B80B54" w:rsidRPr="00FB701D" w:rsidRDefault="00B80B54" w:rsidP="00FB701D">
            <w:pPr>
              <w:spacing w:after="0" w:line="240" w:lineRule="auto"/>
              <w:ind w:firstLine="28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701D">
              <w:rPr>
                <w:rFonts w:ascii="Times New Roman" w:hAnsi="Times New Roman"/>
                <w:sz w:val="24"/>
                <w:szCs w:val="24"/>
              </w:rPr>
              <w:t>экспертная оценка по критериям;</w:t>
            </w:r>
          </w:p>
          <w:p w:rsidR="00B80B54" w:rsidRPr="00FB701D" w:rsidRDefault="00B80B54" w:rsidP="00FB701D">
            <w:pPr>
              <w:spacing w:after="0" w:line="240" w:lineRule="auto"/>
              <w:ind w:firstLine="28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701D">
              <w:rPr>
                <w:rFonts w:ascii="Times New Roman" w:hAnsi="Times New Roman"/>
                <w:sz w:val="24"/>
                <w:szCs w:val="24"/>
              </w:rPr>
              <w:t>анализ результатов деятельности студентов;</w:t>
            </w:r>
          </w:p>
          <w:p w:rsidR="00B80B54" w:rsidRPr="00FB701D" w:rsidRDefault="00B80B54" w:rsidP="00FB701D">
            <w:pPr>
              <w:spacing w:after="0" w:line="240" w:lineRule="auto"/>
              <w:ind w:firstLine="28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701D">
              <w:rPr>
                <w:rFonts w:ascii="Times New Roman" w:hAnsi="Times New Roman"/>
                <w:sz w:val="24"/>
                <w:szCs w:val="24"/>
              </w:rPr>
              <w:t>мониторинг выполнения работ во время производственной практики</w:t>
            </w:r>
          </w:p>
        </w:tc>
      </w:tr>
      <w:tr w:rsidR="00B80B54" w:rsidRPr="009C3E7F" w:rsidTr="00FB701D">
        <w:tc>
          <w:tcPr>
            <w:tcW w:w="3190" w:type="dxa"/>
          </w:tcPr>
          <w:p w:rsidR="00B80B54" w:rsidRPr="00FB701D" w:rsidRDefault="00B80B54" w:rsidP="00FB70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B701D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1</w:t>
            </w:r>
          </w:p>
        </w:tc>
        <w:tc>
          <w:tcPr>
            <w:tcW w:w="3190" w:type="dxa"/>
          </w:tcPr>
          <w:p w:rsidR="00B80B54" w:rsidRPr="00FB701D" w:rsidRDefault="00B80B54" w:rsidP="00FB701D">
            <w:pPr>
              <w:spacing w:after="0" w:line="240" w:lineRule="auto"/>
              <w:ind w:firstLine="23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B701D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3190" w:type="dxa"/>
          </w:tcPr>
          <w:p w:rsidR="00B80B54" w:rsidRPr="00FB701D" w:rsidRDefault="00B80B54" w:rsidP="00FB70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B701D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</w:tr>
      <w:tr w:rsidR="00B80B54" w:rsidRPr="009C3E7F" w:rsidTr="00FB701D">
        <w:tc>
          <w:tcPr>
            <w:tcW w:w="3190" w:type="dxa"/>
          </w:tcPr>
          <w:p w:rsidR="00B80B54" w:rsidRPr="00FB701D" w:rsidRDefault="00B80B54" w:rsidP="00FB701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B80B54" w:rsidRPr="00FB701D" w:rsidRDefault="00B80B54" w:rsidP="000C2A49">
            <w:pPr>
              <w:spacing w:after="0" w:line="240" w:lineRule="auto"/>
              <w:ind w:firstLine="5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701D">
              <w:rPr>
                <w:rFonts w:ascii="Times New Roman" w:hAnsi="Times New Roman"/>
                <w:sz w:val="24"/>
                <w:szCs w:val="24"/>
              </w:rPr>
              <w:t>работ в соответствии графиками и сроками производства работ;</w:t>
            </w:r>
          </w:p>
          <w:p w:rsidR="00B80B54" w:rsidRPr="00FB701D" w:rsidRDefault="00B80B54" w:rsidP="00FB701D">
            <w:pPr>
              <w:spacing w:after="0" w:line="240" w:lineRule="auto"/>
              <w:ind w:firstLine="23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701D">
              <w:rPr>
                <w:rFonts w:ascii="Times New Roman" w:hAnsi="Times New Roman"/>
                <w:sz w:val="24"/>
                <w:szCs w:val="24"/>
              </w:rPr>
              <w:t>обеспечение работников инструментами, приспособлениями, средствами малой механизации, транспортом, спец. одеждой, защитными средствами;</w:t>
            </w:r>
          </w:p>
          <w:p w:rsidR="00B80B54" w:rsidRPr="00FB701D" w:rsidRDefault="00B80B54" w:rsidP="00FB701D">
            <w:pPr>
              <w:spacing w:after="0" w:line="240" w:lineRule="auto"/>
              <w:ind w:firstLine="23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701D">
              <w:rPr>
                <w:rFonts w:ascii="Times New Roman" w:hAnsi="Times New Roman"/>
                <w:sz w:val="24"/>
                <w:szCs w:val="24"/>
              </w:rPr>
              <w:t>обеспечение условий для освоения и выполнения рабочими установленных норм выработки.</w:t>
            </w:r>
          </w:p>
        </w:tc>
        <w:tc>
          <w:tcPr>
            <w:tcW w:w="3190" w:type="dxa"/>
          </w:tcPr>
          <w:p w:rsidR="00B80B54" w:rsidRPr="00FB701D" w:rsidRDefault="00B80B54" w:rsidP="00FB701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0B54" w:rsidRPr="009C3E7F" w:rsidTr="00FB701D">
        <w:tc>
          <w:tcPr>
            <w:tcW w:w="3190" w:type="dxa"/>
          </w:tcPr>
          <w:p w:rsidR="00B80B54" w:rsidRPr="00FB701D" w:rsidRDefault="00B80B54" w:rsidP="00FB701D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B701D">
              <w:rPr>
                <w:rFonts w:ascii="Times New Roman" w:hAnsi="Times New Roman"/>
                <w:sz w:val="24"/>
                <w:szCs w:val="24"/>
              </w:rPr>
              <w:t>ПК 4.4. Осуществлять мероприятия по оценке технического состояния и реконструкции зданий</w:t>
            </w:r>
          </w:p>
        </w:tc>
        <w:tc>
          <w:tcPr>
            <w:tcW w:w="3190" w:type="dxa"/>
          </w:tcPr>
          <w:p w:rsidR="00B80B54" w:rsidRPr="00FB701D" w:rsidRDefault="00B80B54" w:rsidP="00FB701D">
            <w:pPr>
              <w:spacing w:after="0" w:line="240" w:lineRule="auto"/>
              <w:ind w:firstLine="23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701D">
              <w:rPr>
                <w:rFonts w:ascii="Times New Roman" w:hAnsi="Times New Roman"/>
                <w:sz w:val="24"/>
                <w:szCs w:val="24"/>
              </w:rPr>
              <w:t>оценка технического состояния конструкций зданий и конструктивных элементов;</w:t>
            </w:r>
          </w:p>
          <w:p w:rsidR="00B80B54" w:rsidRPr="00FB701D" w:rsidRDefault="00B80B54" w:rsidP="00FB701D">
            <w:pPr>
              <w:spacing w:after="0" w:line="240" w:lineRule="auto"/>
              <w:ind w:firstLine="23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701D">
              <w:rPr>
                <w:rFonts w:ascii="Times New Roman" w:hAnsi="Times New Roman"/>
                <w:sz w:val="24"/>
                <w:szCs w:val="24"/>
              </w:rPr>
              <w:t>оценка технического состояния инженерных и электрических сетей, инженерного и электросилового оборудования зданий;</w:t>
            </w:r>
          </w:p>
          <w:p w:rsidR="00B80B54" w:rsidRPr="00FB701D" w:rsidRDefault="00B80B54" w:rsidP="00FB701D">
            <w:pPr>
              <w:spacing w:after="0" w:line="240" w:lineRule="auto"/>
              <w:ind w:firstLine="23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701D">
              <w:rPr>
                <w:rFonts w:ascii="Times New Roman" w:hAnsi="Times New Roman"/>
                <w:sz w:val="24"/>
                <w:szCs w:val="24"/>
              </w:rPr>
              <w:t>ведение журнала наблюдений;</w:t>
            </w:r>
          </w:p>
          <w:p w:rsidR="00B80B54" w:rsidRPr="00FB701D" w:rsidRDefault="00B80B54" w:rsidP="00FB701D">
            <w:pPr>
              <w:spacing w:after="0" w:line="240" w:lineRule="auto"/>
              <w:ind w:firstLine="23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701D">
              <w:rPr>
                <w:rFonts w:ascii="Times New Roman" w:hAnsi="Times New Roman"/>
                <w:sz w:val="24"/>
                <w:szCs w:val="24"/>
              </w:rPr>
              <w:t>заполнение журналов технических осмотров и составление актов по результатам осмотра;</w:t>
            </w:r>
          </w:p>
          <w:p w:rsidR="00B80B54" w:rsidRPr="00FB701D" w:rsidRDefault="00B80B54" w:rsidP="00FB701D">
            <w:pPr>
              <w:spacing w:after="0" w:line="240" w:lineRule="auto"/>
              <w:ind w:firstLine="23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701D">
              <w:rPr>
                <w:rFonts w:ascii="Times New Roman" w:hAnsi="Times New Roman"/>
                <w:sz w:val="24"/>
                <w:szCs w:val="24"/>
              </w:rPr>
              <w:t>выполнение чертежей усиления различных элементов здания</w:t>
            </w:r>
          </w:p>
        </w:tc>
        <w:tc>
          <w:tcPr>
            <w:tcW w:w="3190" w:type="dxa"/>
          </w:tcPr>
          <w:p w:rsidR="00B80B54" w:rsidRPr="00FB701D" w:rsidRDefault="00B80B54" w:rsidP="00FB701D">
            <w:pPr>
              <w:spacing w:after="0" w:line="240" w:lineRule="auto"/>
              <w:ind w:firstLine="28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701D">
              <w:rPr>
                <w:rFonts w:ascii="Times New Roman" w:hAnsi="Times New Roman"/>
                <w:sz w:val="24"/>
                <w:szCs w:val="24"/>
              </w:rPr>
              <w:t>экспертная оценка по критериям;</w:t>
            </w:r>
          </w:p>
          <w:p w:rsidR="00B80B54" w:rsidRPr="00FB701D" w:rsidRDefault="00B80B54" w:rsidP="00FB701D">
            <w:pPr>
              <w:spacing w:after="0" w:line="240" w:lineRule="auto"/>
              <w:ind w:firstLine="28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701D">
              <w:rPr>
                <w:rFonts w:ascii="Times New Roman" w:hAnsi="Times New Roman"/>
                <w:sz w:val="24"/>
                <w:szCs w:val="24"/>
              </w:rPr>
              <w:t>анализ результатов деятельности студентов</w:t>
            </w:r>
          </w:p>
        </w:tc>
      </w:tr>
      <w:tr w:rsidR="00B80B54" w:rsidRPr="009C3E7F" w:rsidTr="00FB701D">
        <w:tc>
          <w:tcPr>
            <w:tcW w:w="3190" w:type="dxa"/>
          </w:tcPr>
          <w:p w:rsidR="00B80B54" w:rsidRPr="00FB701D" w:rsidRDefault="00B80B54" w:rsidP="00FB701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B80B54" w:rsidRPr="00FB701D" w:rsidRDefault="00B80B54" w:rsidP="00FB701D">
            <w:pPr>
              <w:spacing w:after="0" w:line="240" w:lineRule="auto"/>
              <w:ind w:firstLine="23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B80B54" w:rsidRPr="00FB701D" w:rsidRDefault="00B80B54" w:rsidP="00FB701D">
            <w:pPr>
              <w:spacing w:after="0" w:line="240" w:lineRule="auto"/>
              <w:ind w:firstLine="28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B701D">
              <w:rPr>
                <w:rFonts w:ascii="Times New Roman" w:hAnsi="Times New Roman"/>
                <w:b/>
                <w:sz w:val="24"/>
                <w:szCs w:val="24"/>
              </w:rPr>
              <w:t>Дифференцированный зачет</w:t>
            </w:r>
          </w:p>
        </w:tc>
      </w:tr>
    </w:tbl>
    <w:p w:rsidR="00B80B54" w:rsidRPr="009C3E7F" w:rsidRDefault="00B80B54" w:rsidP="009C3E7F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sectPr w:rsidR="00B80B54" w:rsidRPr="009C3E7F" w:rsidSect="00CF347A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80B54" w:rsidRDefault="00B80B54" w:rsidP="00E8672E">
      <w:pPr>
        <w:spacing w:after="0" w:line="240" w:lineRule="auto"/>
      </w:pPr>
      <w:r>
        <w:separator/>
      </w:r>
    </w:p>
  </w:endnote>
  <w:endnote w:type="continuationSeparator" w:id="0">
    <w:p w:rsidR="00B80B54" w:rsidRDefault="00B80B54" w:rsidP="00E867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OpenSan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HiddenHorzOC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80B54" w:rsidRDefault="00B80B54">
    <w:pPr>
      <w:pStyle w:val="a5"/>
      <w:jc w:val="right"/>
    </w:pPr>
    <w:r>
      <w:rPr>
        <w:noProof/>
      </w:rPr>
      <w:fldChar w:fldCharType="begin"/>
    </w:r>
    <w:r>
      <w:rPr>
        <w:noProof/>
      </w:rPr>
      <w:instrText>PAGE   \* MERGEFORMAT</w:instrText>
    </w:r>
    <w:r>
      <w:rPr>
        <w:noProof/>
      </w:rPr>
      <w:fldChar w:fldCharType="separate"/>
    </w:r>
    <w:r>
      <w:rPr>
        <w:noProof/>
      </w:rPr>
      <w:t>3</w:t>
    </w:r>
    <w:r>
      <w:rPr>
        <w:noProof/>
      </w:rPr>
      <w:fldChar w:fldCharType="end"/>
    </w:r>
  </w:p>
  <w:p w:rsidR="00B80B54" w:rsidRDefault="00B80B5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80B54" w:rsidRDefault="00B80B54" w:rsidP="00E8672E">
      <w:pPr>
        <w:spacing w:after="0" w:line="240" w:lineRule="auto"/>
      </w:pPr>
      <w:r>
        <w:separator/>
      </w:r>
    </w:p>
  </w:footnote>
  <w:footnote w:type="continuationSeparator" w:id="0">
    <w:p w:rsidR="00B80B54" w:rsidRDefault="00B80B54" w:rsidP="00E8672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2A267C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88C0D17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880238B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19D2E7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6142A63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7D8072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416707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2A2E81B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662C5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BAD64C1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1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</w:abstractNum>
  <w:abstractNum w:abstractNumId="12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</w:abstractNum>
  <w:abstractNum w:abstractNumId="13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hint="default"/>
      </w:rPr>
    </w:lvl>
  </w:abstractNum>
  <w:abstractNum w:abstractNumId="14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</w:abstractNum>
  <w:abstractNum w:abstractNumId="15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</w:abstractNum>
  <w:abstractNum w:abstractNumId="16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0"/>
        </w:tabs>
        <w:ind w:left="807" w:hanging="360"/>
      </w:pPr>
      <w:rPr>
        <w:rFonts w:ascii="Symbol" w:hAnsi="Symbol" w:hint="default"/>
      </w:rPr>
    </w:lvl>
  </w:abstractNum>
  <w:abstractNum w:abstractNumId="17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807"/>
        </w:tabs>
        <w:ind w:left="807" w:hanging="360"/>
      </w:pPr>
      <w:rPr>
        <w:rFonts w:ascii="Symbol" w:hAnsi="Symbol" w:hint="default"/>
      </w:rPr>
    </w:lvl>
  </w:abstractNum>
  <w:abstractNum w:abstractNumId="18" w15:restartNumberingAfterBreak="0">
    <w:nsid w:val="0000000A"/>
    <w:multiLevelType w:val="singleLevel"/>
    <w:tmpl w:val="0000000A"/>
    <w:name w:val="WW8Num1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9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20" w15:restartNumberingAfterBreak="0">
    <w:nsid w:val="0000000C"/>
    <w:multiLevelType w:val="singleLevel"/>
    <w:tmpl w:val="0000000C"/>
    <w:name w:val="WW8Num1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2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 w:val="0"/>
        <w:sz w:val="28"/>
        <w:szCs w:val="28"/>
      </w:rPr>
    </w:lvl>
  </w:abstractNum>
  <w:abstractNum w:abstractNumId="2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23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24" w15:restartNumberingAfterBreak="0">
    <w:nsid w:val="06E35F0C"/>
    <w:multiLevelType w:val="hybridMultilevel"/>
    <w:tmpl w:val="2CDA1FB2"/>
    <w:lvl w:ilvl="0" w:tplc="0419000F">
      <w:start w:val="1"/>
      <w:numFmt w:val="decimal"/>
      <w:lvlText w:val="%1."/>
      <w:lvlJc w:val="left"/>
      <w:pPr>
        <w:tabs>
          <w:tab w:val="num" w:pos="1256"/>
        </w:tabs>
        <w:ind w:left="125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76"/>
        </w:tabs>
        <w:ind w:left="197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96"/>
        </w:tabs>
        <w:ind w:left="269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16"/>
        </w:tabs>
        <w:ind w:left="341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36"/>
        </w:tabs>
        <w:ind w:left="413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56"/>
        </w:tabs>
        <w:ind w:left="485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76"/>
        </w:tabs>
        <w:ind w:left="557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96"/>
        </w:tabs>
        <w:ind w:left="629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16"/>
        </w:tabs>
        <w:ind w:left="7016" w:hanging="180"/>
      </w:pPr>
      <w:rPr>
        <w:rFonts w:cs="Times New Roman"/>
      </w:rPr>
    </w:lvl>
  </w:abstractNum>
  <w:abstractNum w:abstractNumId="25" w15:restartNumberingAfterBreak="0">
    <w:nsid w:val="0A1B646A"/>
    <w:multiLevelType w:val="hybridMultilevel"/>
    <w:tmpl w:val="09323DF8"/>
    <w:lvl w:ilvl="0" w:tplc="0419000F">
      <w:start w:val="1"/>
      <w:numFmt w:val="decimal"/>
      <w:lvlText w:val="%1."/>
      <w:lvlJc w:val="left"/>
      <w:pPr>
        <w:ind w:left="92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0B2548DB"/>
    <w:multiLevelType w:val="hybridMultilevel"/>
    <w:tmpl w:val="74705B2E"/>
    <w:lvl w:ilvl="0" w:tplc="641A950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0EA7542F"/>
    <w:multiLevelType w:val="multilevel"/>
    <w:tmpl w:val="EC30A51C"/>
    <w:lvl w:ilvl="0">
      <w:start w:val="4"/>
      <w:numFmt w:val="decimal"/>
      <w:lvlText w:val="%1."/>
      <w:lvlJc w:val="left"/>
      <w:pPr>
        <w:ind w:left="776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1">
      <w:start w:val="1"/>
      <w:numFmt w:val="decimal"/>
      <w:isLgl/>
      <w:lvlText w:val="%1.%2"/>
      <w:lvlJc w:val="left"/>
      <w:pPr>
        <w:ind w:left="1196" w:hanging="4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49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856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85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216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216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576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936" w:hanging="2160"/>
      </w:pPr>
      <w:rPr>
        <w:rFonts w:cs="Times New Roman" w:hint="default"/>
      </w:rPr>
    </w:lvl>
  </w:abstractNum>
  <w:abstractNum w:abstractNumId="28" w15:restartNumberingAfterBreak="0">
    <w:nsid w:val="0F4F6FDB"/>
    <w:multiLevelType w:val="hybridMultilevel"/>
    <w:tmpl w:val="0A38748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0FC1226F"/>
    <w:multiLevelType w:val="hybridMultilevel"/>
    <w:tmpl w:val="86C4977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166D04DA"/>
    <w:multiLevelType w:val="hybridMultilevel"/>
    <w:tmpl w:val="9BDCD4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1BDA4165"/>
    <w:multiLevelType w:val="multilevel"/>
    <w:tmpl w:val="13ECB7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22695AC6"/>
    <w:multiLevelType w:val="multilevel"/>
    <w:tmpl w:val="5604335E"/>
    <w:lvl w:ilvl="0">
      <w:start w:val="1"/>
      <w:numFmt w:val="bullet"/>
      <w:lvlText w:val="•"/>
      <w:lvlJc w:val="left"/>
      <w:rPr>
        <w:rFonts w:ascii="Arial" w:eastAsia="Times New Roman" w:hAnsi="Arial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3" w15:restartNumberingAfterBreak="0">
    <w:nsid w:val="25660003"/>
    <w:multiLevelType w:val="hybridMultilevel"/>
    <w:tmpl w:val="58729434"/>
    <w:lvl w:ilvl="0" w:tplc="0419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4" w15:restartNumberingAfterBreak="0">
    <w:nsid w:val="26CE5CFB"/>
    <w:multiLevelType w:val="hybridMultilevel"/>
    <w:tmpl w:val="397CD36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295857FD"/>
    <w:multiLevelType w:val="hybridMultilevel"/>
    <w:tmpl w:val="8AB241E2"/>
    <w:lvl w:ilvl="0" w:tplc="0419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6" w15:restartNumberingAfterBreak="0">
    <w:nsid w:val="2BEC4A6F"/>
    <w:multiLevelType w:val="hybridMultilevel"/>
    <w:tmpl w:val="927ABFF6"/>
    <w:lvl w:ilvl="0" w:tplc="641A950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2CA43B1B"/>
    <w:multiLevelType w:val="hybridMultilevel"/>
    <w:tmpl w:val="915CFF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2E9F364F"/>
    <w:multiLevelType w:val="hybridMultilevel"/>
    <w:tmpl w:val="8A96004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 w15:restartNumberingAfterBreak="0">
    <w:nsid w:val="308C1BD1"/>
    <w:multiLevelType w:val="hybridMultilevel"/>
    <w:tmpl w:val="9DB225D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3ACB4F1F"/>
    <w:multiLevelType w:val="hybridMultilevel"/>
    <w:tmpl w:val="27B21F9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3D49519F"/>
    <w:multiLevelType w:val="hybridMultilevel"/>
    <w:tmpl w:val="033672E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452139DE"/>
    <w:multiLevelType w:val="hybridMultilevel"/>
    <w:tmpl w:val="852663B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49C26916"/>
    <w:multiLevelType w:val="hybridMultilevel"/>
    <w:tmpl w:val="86D4EDC6"/>
    <w:lvl w:ilvl="0" w:tplc="0419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4" w15:restartNumberingAfterBreak="0">
    <w:nsid w:val="4E401FF4"/>
    <w:multiLevelType w:val="hybridMultilevel"/>
    <w:tmpl w:val="FB9C492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50BD26B5"/>
    <w:multiLevelType w:val="hybridMultilevel"/>
    <w:tmpl w:val="43988788"/>
    <w:lvl w:ilvl="0" w:tplc="0419000F">
      <w:start w:val="1"/>
      <w:numFmt w:val="decimal"/>
      <w:lvlText w:val="%1."/>
      <w:lvlJc w:val="left"/>
      <w:pPr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46" w15:restartNumberingAfterBreak="0">
    <w:nsid w:val="526A63B4"/>
    <w:multiLevelType w:val="hybridMultilevel"/>
    <w:tmpl w:val="597C7BB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527401D2"/>
    <w:multiLevelType w:val="multilevel"/>
    <w:tmpl w:val="2764A5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8" w15:restartNumberingAfterBreak="0">
    <w:nsid w:val="54C95B00"/>
    <w:multiLevelType w:val="hybridMultilevel"/>
    <w:tmpl w:val="90E62F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59E324D5"/>
    <w:multiLevelType w:val="hybridMultilevel"/>
    <w:tmpl w:val="7C5068E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5E301084"/>
    <w:multiLevelType w:val="multilevel"/>
    <w:tmpl w:val="70B654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 w15:restartNumberingAfterBreak="0">
    <w:nsid w:val="5E536A80"/>
    <w:multiLevelType w:val="hybridMultilevel"/>
    <w:tmpl w:val="D7CEAD3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0EA3C3D"/>
    <w:multiLevelType w:val="hybridMultilevel"/>
    <w:tmpl w:val="51929F7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63255BEE"/>
    <w:multiLevelType w:val="multilevel"/>
    <w:tmpl w:val="FC420918"/>
    <w:lvl w:ilvl="0">
      <w:start w:val="1"/>
      <w:numFmt w:val="decimal"/>
      <w:lvlText w:val="%1."/>
      <w:lvlJc w:val="left"/>
      <w:pPr>
        <w:tabs>
          <w:tab w:val="num" w:pos="896"/>
        </w:tabs>
        <w:ind w:left="896" w:hanging="360"/>
      </w:pPr>
      <w:rPr>
        <w:rFonts w:cs="Times New Roman"/>
      </w:rPr>
    </w:lvl>
    <w:lvl w:ilvl="1">
      <w:start w:val="2"/>
      <w:numFmt w:val="decimal"/>
      <w:isLgl/>
      <w:lvlText w:val="%1.%2."/>
      <w:lvlJc w:val="left"/>
      <w:pPr>
        <w:ind w:left="1286" w:hanging="750"/>
      </w:pPr>
      <w:rPr>
        <w:rFonts w:cs="Times New Roman" w:hint="default"/>
      </w:rPr>
    </w:lvl>
    <w:lvl w:ilvl="2">
      <w:start w:val="2"/>
      <w:numFmt w:val="decimal"/>
      <w:isLgl/>
      <w:lvlText w:val="%1.%2.%3."/>
      <w:lvlJc w:val="left"/>
      <w:pPr>
        <w:ind w:left="1286" w:hanging="75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16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1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976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36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36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696" w:hanging="2160"/>
      </w:pPr>
      <w:rPr>
        <w:rFonts w:cs="Times New Roman" w:hint="default"/>
      </w:rPr>
    </w:lvl>
  </w:abstractNum>
  <w:abstractNum w:abstractNumId="54" w15:restartNumberingAfterBreak="0">
    <w:nsid w:val="67754F7A"/>
    <w:multiLevelType w:val="hybridMultilevel"/>
    <w:tmpl w:val="82461F2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69291AEC"/>
    <w:multiLevelType w:val="multilevel"/>
    <w:tmpl w:val="25327C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6" w15:restartNumberingAfterBreak="0">
    <w:nsid w:val="695C2F8E"/>
    <w:multiLevelType w:val="hybridMultilevel"/>
    <w:tmpl w:val="30A81252"/>
    <w:lvl w:ilvl="0" w:tplc="80AEFF8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7" w15:restartNumberingAfterBreak="0">
    <w:nsid w:val="6B5141BB"/>
    <w:multiLevelType w:val="hybridMultilevel"/>
    <w:tmpl w:val="DD2697A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8" w15:restartNumberingAfterBreak="0">
    <w:nsid w:val="6B96370F"/>
    <w:multiLevelType w:val="multilevel"/>
    <w:tmpl w:val="D186AA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9" w15:restartNumberingAfterBreak="0">
    <w:nsid w:val="726607B1"/>
    <w:multiLevelType w:val="hybridMultilevel"/>
    <w:tmpl w:val="93DAB46E"/>
    <w:lvl w:ilvl="0" w:tplc="641A950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4"/>
  </w:num>
  <w:num w:numId="2">
    <w:abstractNumId w:val="53"/>
  </w:num>
  <w:num w:numId="3">
    <w:abstractNumId w:val="48"/>
  </w:num>
  <w:num w:numId="4">
    <w:abstractNumId w:val="43"/>
  </w:num>
  <w:num w:numId="5">
    <w:abstractNumId w:val="33"/>
  </w:num>
  <w:num w:numId="6">
    <w:abstractNumId w:val="25"/>
  </w:num>
  <w:num w:numId="7">
    <w:abstractNumId w:val="45"/>
  </w:num>
  <w:num w:numId="8">
    <w:abstractNumId w:val="57"/>
  </w:num>
  <w:num w:numId="9">
    <w:abstractNumId w:val="28"/>
  </w:num>
  <w:num w:numId="10">
    <w:abstractNumId w:val="35"/>
  </w:num>
  <w:num w:numId="11">
    <w:abstractNumId w:val="56"/>
  </w:num>
  <w:num w:numId="12">
    <w:abstractNumId w:val="26"/>
  </w:num>
  <w:num w:numId="13">
    <w:abstractNumId w:val="24"/>
  </w:num>
  <w:num w:numId="14">
    <w:abstractNumId w:val="37"/>
  </w:num>
  <w:num w:numId="15">
    <w:abstractNumId w:val="55"/>
  </w:num>
  <w:num w:numId="16">
    <w:abstractNumId w:val="31"/>
  </w:num>
  <w:num w:numId="17">
    <w:abstractNumId w:val="58"/>
  </w:num>
  <w:num w:numId="18">
    <w:abstractNumId w:val="50"/>
  </w:num>
  <w:num w:numId="19">
    <w:abstractNumId w:val="47"/>
  </w:num>
  <w:num w:numId="20">
    <w:abstractNumId w:val="30"/>
  </w:num>
  <w:num w:numId="21">
    <w:abstractNumId w:val="36"/>
  </w:num>
  <w:num w:numId="22">
    <w:abstractNumId w:val="38"/>
  </w:num>
  <w:num w:numId="23">
    <w:abstractNumId w:val="59"/>
  </w:num>
  <w:num w:numId="24">
    <w:abstractNumId w:val="40"/>
  </w:num>
  <w:num w:numId="25">
    <w:abstractNumId w:val="54"/>
  </w:num>
  <w:num w:numId="26">
    <w:abstractNumId w:val="51"/>
  </w:num>
  <w:num w:numId="27">
    <w:abstractNumId w:val="29"/>
  </w:num>
  <w:num w:numId="28">
    <w:abstractNumId w:val="52"/>
  </w:num>
  <w:num w:numId="29">
    <w:abstractNumId w:val="42"/>
  </w:num>
  <w:num w:numId="30">
    <w:abstractNumId w:val="32"/>
  </w:num>
  <w:num w:numId="31">
    <w:abstractNumId w:val="39"/>
  </w:num>
  <w:num w:numId="32">
    <w:abstractNumId w:val="46"/>
  </w:num>
  <w:num w:numId="33">
    <w:abstractNumId w:val="49"/>
  </w:num>
  <w:num w:numId="34">
    <w:abstractNumId w:val="27"/>
  </w:num>
  <w:num w:numId="35">
    <w:abstractNumId w:val="44"/>
  </w:num>
  <w:num w:numId="36">
    <w:abstractNumId w:val="41"/>
  </w:num>
  <w:num w:numId="37">
    <w:abstractNumId w:val="9"/>
  </w:num>
  <w:num w:numId="38">
    <w:abstractNumId w:val="7"/>
  </w:num>
  <w:num w:numId="39">
    <w:abstractNumId w:val="6"/>
  </w:num>
  <w:num w:numId="40">
    <w:abstractNumId w:val="5"/>
  </w:num>
  <w:num w:numId="41">
    <w:abstractNumId w:val="4"/>
  </w:num>
  <w:num w:numId="42">
    <w:abstractNumId w:val="8"/>
  </w:num>
  <w:num w:numId="43">
    <w:abstractNumId w:val="3"/>
  </w:num>
  <w:num w:numId="44">
    <w:abstractNumId w:val="2"/>
  </w:num>
  <w:num w:numId="45">
    <w:abstractNumId w:val="1"/>
  </w:num>
  <w:num w:numId="46">
    <w:abstractNumId w:val="0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9D4FB8"/>
    <w:rsid w:val="00003C2C"/>
    <w:rsid w:val="0001438A"/>
    <w:rsid w:val="00036C76"/>
    <w:rsid w:val="000702EC"/>
    <w:rsid w:val="000A115A"/>
    <w:rsid w:val="000A5213"/>
    <w:rsid w:val="000C2A49"/>
    <w:rsid w:val="000D4DAF"/>
    <w:rsid w:val="00115B2E"/>
    <w:rsid w:val="0011726C"/>
    <w:rsid w:val="0013372F"/>
    <w:rsid w:val="00151257"/>
    <w:rsid w:val="00155E95"/>
    <w:rsid w:val="001773E9"/>
    <w:rsid w:val="00184AE9"/>
    <w:rsid w:val="00185FDD"/>
    <w:rsid w:val="00191D4B"/>
    <w:rsid w:val="001B629D"/>
    <w:rsid w:val="001C0FF3"/>
    <w:rsid w:val="001C6427"/>
    <w:rsid w:val="001C73BF"/>
    <w:rsid w:val="001D3202"/>
    <w:rsid w:val="001D35B4"/>
    <w:rsid w:val="00206FA6"/>
    <w:rsid w:val="00211284"/>
    <w:rsid w:val="0023031A"/>
    <w:rsid w:val="0023453E"/>
    <w:rsid w:val="00271C8E"/>
    <w:rsid w:val="00273EAB"/>
    <w:rsid w:val="0027660D"/>
    <w:rsid w:val="00277C03"/>
    <w:rsid w:val="00281669"/>
    <w:rsid w:val="00296C8F"/>
    <w:rsid w:val="002A37EA"/>
    <w:rsid w:val="002A54D3"/>
    <w:rsid w:val="002B77A9"/>
    <w:rsid w:val="002E1B9F"/>
    <w:rsid w:val="002E244D"/>
    <w:rsid w:val="002F04B8"/>
    <w:rsid w:val="00305D11"/>
    <w:rsid w:val="00311FF1"/>
    <w:rsid w:val="00313FCB"/>
    <w:rsid w:val="00324744"/>
    <w:rsid w:val="00325DC7"/>
    <w:rsid w:val="003322AA"/>
    <w:rsid w:val="00340A5F"/>
    <w:rsid w:val="003475D7"/>
    <w:rsid w:val="00351349"/>
    <w:rsid w:val="00354B4F"/>
    <w:rsid w:val="00357E99"/>
    <w:rsid w:val="00361904"/>
    <w:rsid w:val="0037018B"/>
    <w:rsid w:val="00371DFE"/>
    <w:rsid w:val="0038111D"/>
    <w:rsid w:val="00390D24"/>
    <w:rsid w:val="003B0B16"/>
    <w:rsid w:val="003B0F6E"/>
    <w:rsid w:val="003B51C1"/>
    <w:rsid w:val="003D4D99"/>
    <w:rsid w:val="00416FC3"/>
    <w:rsid w:val="004209B9"/>
    <w:rsid w:val="004302DE"/>
    <w:rsid w:val="00437C19"/>
    <w:rsid w:val="00441876"/>
    <w:rsid w:val="00452A16"/>
    <w:rsid w:val="00454DDD"/>
    <w:rsid w:val="004608A0"/>
    <w:rsid w:val="00460D87"/>
    <w:rsid w:val="00482CD3"/>
    <w:rsid w:val="004A0F5C"/>
    <w:rsid w:val="004A4AB1"/>
    <w:rsid w:val="004C75E2"/>
    <w:rsid w:val="004F309F"/>
    <w:rsid w:val="004F4243"/>
    <w:rsid w:val="0052000F"/>
    <w:rsid w:val="00520314"/>
    <w:rsid w:val="00526711"/>
    <w:rsid w:val="0053506C"/>
    <w:rsid w:val="00544C26"/>
    <w:rsid w:val="00544E52"/>
    <w:rsid w:val="00554E84"/>
    <w:rsid w:val="00555A5A"/>
    <w:rsid w:val="005621AF"/>
    <w:rsid w:val="00575482"/>
    <w:rsid w:val="0058597E"/>
    <w:rsid w:val="00587677"/>
    <w:rsid w:val="005A02B8"/>
    <w:rsid w:val="005A7F86"/>
    <w:rsid w:val="005B2848"/>
    <w:rsid w:val="005B51A7"/>
    <w:rsid w:val="005C0BBF"/>
    <w:rsid w:val="005C696D"/>
    <w:rsid w:val="005E0145"/>
    <w:rsid w:val="005E4351"/>
    <w:rsid w:val="00602A38"/>
    <w:rsid w:val="006060B5"/>
    <w:rsid w:val="00607D0D"/>
    <w:rsid w:val="006316D0"/>
    <w:rsid w:val="0065092A"/>
    <w:rsid w:val="00660F00"/>
    <w:rsid w:val="00664E0E"/>
    <w:rsid w:val="006729EB"/>
    <w:rsid w:val="006879AD"/>
    <w:rsid w:val="006A11F9"/>
    <w:rsid w:val="006A37E4"/>
    <w:rsid w:val="006A784E"/>
    <w:rsid w:val="006F0D64"/>
    <w:rsid w:val="006F1FC9"/>
    <w:rsid w:val="006F6C0A"/>
    <w:rsid w:val="007151E6"/>
    <w:rsid w:val="007212B2"/>
    <w:rsid w:val="00735E68"/>
    <w:rsid w:val="007410FD"/>
    <w:rsid w:val="00757E5F"/>
    <w:rsid w:val="00760B2B"/>
    <w:rsid w:val="007625C2"/>
    <w:rsid w:val="00774A5E"/>
    <w:rsid w:val="00783AC9"/>
    <w:rsid w:val="00784454"/>
    <w:rsid w:val="0078540E"/>
    <w:rsid w:val="007A5055"/>
    <w:rsid w:val="007B1064"/>
    <w:rsid w:val="007C0B4E"/>
    <w:rsid w:val="007D58BD"/>
    <w:rsid w:val="007F0EF8"/>
    <w:rsid w:val="007F323D"/>
    <w:rsid w:val="008018FF"/>
    <w:rsid w:val="008143BE"/>
    <w:rsid w:val="008355EF"/>
    <w:rsid w:val="0083639A"/>
    <w:rsid w:val="00850482"/>
    <w:rsid w:val="0085408A"/>
    <w:rsid w:val="00872016"/>
    <w:rsid w:val="00892D46"/>
    <w:rsid w:val="008A20BB"/>
    <w:rsid w:val="008A51C2"/>
    <w:rsid w:val="008A71FE"/>
    <w:rsid w:val="008B2D7A"/>
    <w:rsid w:val="008D4F9C"/>
    <w:rsid w:val="00931603"/>
    <w:rsid w:val="0096312F"/>
    <w:rsid w:val="00965253"/>
    <w:rsid w:val="00995B5A"/>
    <w:rsid w:val="009A7373"/>
    <w:rsid w:val="009B2953"/>
    <w:rsid w:val="009C3E7F"/>
    <w:rsid w:val="009D0B54"/>
    <w:rsid w:val="009D0DB8"/>
    <w:rsid w:val="009D4FB8"/>
    <w:rsid w:val="009F0A3D"/>
    <w:rsid w:val="009F70B5"/>
    <w:rsid w:val="00A044D3"/>
    <w:rsid w:val="00A06405"/>
    <w:rsid w:val="00A127F1"/>
    <w:rsid w:val="00A322FC"/>
    <w:rsid w:val="00A32BEE"/>
    <w:rsid w:val="00A3721D"/>
    <w:rsid w:val="00A45697"/>
    <w:rsid w:val="00A47A5E"/>
    <w:rsid w:val="00A604C7"/>
    <w:rsid w:val="00A852F9"/>
    <w:rsid w:val="00A970CD"/>
    <w:rsid w:val="00AA66D8"/>
    <w:rsid w:val="00AB54EF"/>
    <w:rsid w:val="00AB7D5D"/>
    <w:rsid w:val="00AE638F"/>
    <w:rsid w:val="00B15176"/>
    <w:rsid w:val="00B20A0E"/>
    <w:rsid w:val="00B20E43"/>
    <w:rsid w:val="00B27438"/>
    <w:rsid w:val="00B278B7"/>
    <w:rsid w:val="00B34A14"/>
    <w:rsid w:val="00B35C57"/>
    <w:rsid w:val="00B37C61"/>
    <w:rsid w:val="00B61A84"/>
    <w:rsid w:val="00B62653"/>
    <w:rsid w:val="00B70008"/>
    <w:rsid w:val="00B73329"/>
    <w:rsid w:val="00B80B54"/>
    <w:rsid w:val="00B84D27"/>
    <w:rsid w:val="00BB4897"/>
    <w:rsid w:val="00BF183D"/>
    <w:rsid w:val="00C035B2"/>
    <w:rsid w:val="00C050E7"/>
    <w:rsid w:val="00C2378A"/>
    <w:rsid w:val="00C45599"/>
    <w:rsid w:val="00C55E43"/>
    <w:rsid w:val="00C579F2"/>
    <w:rsid w:val="00C61629"/>
    <w:rsid w:val="00C75013"/>
    <w:rsid w:val="00C8562E"/>
    <w:rsid w:val="00C91FAB"/>
    <w:rsid w:val="00C926E9"/>
    <w:rsid w:val="00C92F3E"/>
    <w:rsid w:val="00C93CC7"/>
    <w:rsid w:val="00CA7828"/>
    <w:rsid w:val="00CB09E0"/>
    <w:rsid w:val="00CB60F8"/>
    <w:rsid w:val="00CB6682"/>
    <w:rsid w:val="00CD5950"/>
    <w:rsid w:val="00CF1C1B"/>
    <w:rsid w:val="00CF347A"/>
    <w:rsid w:val="00D10AE4"/>
    <w:rsid w:val="00D11BD3"/>
    <w:rsid w:val="00D12AD5"/>
    <w:rsid w:val="00D17DA8"/>
    <w:rsid w:val="00D2459E"/>
    <w:rsid w:val="00D40CB8"/>
    <w:rsid w:val="00D43DAD"/>
    <w:rsid w:val="00D67913"/>
    <w:rsid w:val="00D679FD"/>
    <w:rsid w:val="00D72A8B"/>
    <w:rsid w:val="00D83DBC"/>
    <w:rsid w:val="00D90EA7"/>
    <w:rsid w:val="00DA3CF0"/>
    <w:rsid w:val="00DB65BE"/>
    <w:rsid w:val="00DB667E"/>
    <w:rsid w:val="00DC062B"/>
    <w:rsid w:val="00DC3FB7"/>
    <w:rsid w:val="00DD5FE9"/>
    <w:rsid w:val="00DF35E7"/>
    <w:rsid w:val="00E27AF5"/>
    <w:rsid w:val="00E337E8"/>
    <w:rsid w:val="00E45EBB"/>
    <w:rsid w:val="00E5050A"/>
    <w:rsid w:val="00E50FED"/>
    <w:rsid w:val="00E52EE4"/>
    <w:rsid w:val="00E54560"/>
    <w:rsid w:val="00E8186C"/>
    <w:rsid w:val="00E84DF5"/>
    <w:rsid w:val="00E8631B"/>
    <w:rsid w:val="00E8672E"/>
    <w:rsid w:val="00EC4AFA"/>
    <w:rsid w:val="00EC6E45"/>
    <w:rsid w:val="00EC7851"/>
    <w:rsid w:val="00EE1E0F"/>
    <w:rsid w:val="00EF2BA4"/>
    <w:rsid w:val="00F32483"/>
    <w:rsid w:val="00F463D1"/>
    <w:rsid w:val="00F572A8"/>
    <w:rsid w:val="00F57F4C"/>
    <w:rsid w:val="00F93593"/>
    <w:rsid w:val="00F97E58"/>
    <w:rsid w:val="00FA0A90"/>
    <w:rsid w:val="00FA1228"/>
    <w:rsid w:val="00FB701D"/>
    <w:rsid w:val="00FB7C1B"/>
    <w:rsid w:val="00FC5F3B"/>
    <w:rsid w:val="00FE300F"/>
    <w:rsid w:val="00FE35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4EDC8D43"/>
  <w15:docId w15:val="{213CDBCE-13FE-4C1F-ADB2-EBC2271ADD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E4351"/>
    <w:pPr>
      <w:spacing w:after="200" w:line="276" w:lineRule="auto"/>
    </w:pPr>
    <w:rPr>
      <w:rFonts w:eastAsia="Times New Roman"/>
    </w:rPr>
  </w:style>
  <w:style w:type="paragraph" w:styleId="1">
    <w:name w:val="heading 1"/>
    <w:basedOn w:val="a"/>
    <w:next w:val="a"/>
    <w:link w:val="10"/>
    <w:uiPriority w:val="99"/>
    <w:qFormat/>
    <w:rsid w:val="005E4351"/>
    <w:pPr>
      <w:keepNext/>
      <w:spacing w:before="240" w:after="60" w:line="240" w:lineRule="auto"/>
      <w:outlineLvl w:val="0"/>
    </w:pPr>
    <w:rPr>
      <w:rFonts w:ascii="Arial" w:eastAsia="Calibri" w:hAnsi="Arial"/>
      <w:b/>
      <w:kern w:val="32"/>
      <w:sz w:val="32"/>
      <w:szCs w:val="20"/>
    </w:rPr>
  </w:style>
  <w:style w:type="paragraph" w:styleId="2">
    <w:name w:val="heading 2"/>
    <w:basedOn w:val="a"/>
    <w:next w:val="a"/>
    <w:link w:val="20"/>
    <w:uiPriority w:val="99"/>
    <w:qFormat/>
    <w:rsid w:val="005E4351"/>
    <w:pPr>
      <w:keepNext/>
      <w:spacing w:before="240" w:after="60" w:line="240" w:lineRule="auto"/>
      <w:outlineLvl w:val="1"/>
    </w:pPr>
    <w:rPr>
      <w:rFonts w:ascii="Arial" w:eastAsia="Calibri" w:hAnsi="Arial"/>
      <w:b/>
      <w:i/>
      <w:sz w:val="28"/>
      <w:szCs w:val="20"/>
    </w:rPr>
  </w:style>
  <w:style w:type="paragraph" w:styleId="3">
    <w:name w:val="heading 3"/>
    <w:basedOn w:val="a"/>
    <w:next w:val="a"/>
    <w:link w:val="30"/>
    <w:uiPriority w:val="99"/>
    <w:qFormat/>
    <w:rsid w:val="005E4351"/>
    <w:pPr>
      <w:keepNext/>
      <w:spacing w:before="240" w:after="60" w:line="240" w:lineRule="auto"/>
      <w:outlineLvl w:val="2"/>
    </w:pPr>
    <w:rPr>
      <w:rFonts w:ascii="Arial" w:eastAsia="Calibri" w:hAnsi="Arial"/>
      <w:b/>
      <w:sz w:val="26"/>
      <w:szCs w:val="20"/>
    </w:rPr>
  </w:style>
  <w:style w:type="paragraph" w:styleId="4">
    <w:name w:val="heading 4"/>
    <w:basedOn w:val="3"/>
    <w:next w:val="a"/>
    <w:link w:val="40"/>
    <w:uiPriority w:val="99"/>
    <w:qFormat/>
    <w:rsid w:val="005E4351"/>
    <w:pPr>
      <w:keepLines/>
      <w:autoSpaceDE w:val="0"/>
      <w:autoSpaceDN w:val="0"/>
      <w:adjustRightInd w:val="0"/>
      <w:spacing w:after="240" w:line="360" w:lineRule="auto"/>
      <w:jc w:val="center"/>
      <w:outlineLvl w:val="3"/>
    </w:pPr>
    <w:rPr>
      <w:rFonts w:ascii="Times New Roman" w:hAnsi="Times New Roman"/>
      <w:b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E4351"/>
    <w:rPr>
      <w:rFonts w:ascii="Arial" w:hAnsi="Arial" w:cs="Times New Roman"/>
      <w:b/>
      <w:kern w:val="32"/>
      <w:sz w:val="32"/>
    </w:rPr>
  </w:style>
  <w:style w:type="character" w:customStyle="1" w:styleId="20">
    <w:name w:val="Заголовок 2 Знак"/>
    <w:basedOn w:val="a0"/>
    <w:link w:val="2"/>
    <w:uiPriority w:val="99"/>
    <w:locked/>
    <w:rsid w:val="005E4351"/>
    <w:rPr>
      <w:rFonts w:ascii="Arial" w:hAnsi="Arial" w:cs="Times New Roman"/>
      <w:b/>
      <w:i/>
      <w:sz w:val="28"/>
    </w:rPr>
  </w:style>
  <w:style w:type="character" w:customStyle="1" w:styleId="30">
    <w:name w:val="Заголовок 3 Знак"/>
    <w:basedOn w:val="a0"/>
    <w:link w:val="3"/>
    <w:uiPriority w:val="99"/>
    <w:locked/>
    <w:rsid w:val="005E4351"/>
    <w:rPr>
      <w:rFonts w:ascii="Arial" w:hAnsi="Arial" w:cs="Times New Roman"/>
      <w:b/>
      <w:sz w:val="26"/>
    </w:rPr>
  </w:style>
  <w:style w:type="character" w:customStyle="1" w:styleId="40">
    <w:name w:val="Заголовок 4 Знак"/>
    <w:basedOn w:val="a0"/>
    <w:link w:val="4"/>
    <w:uiPriority w:val="99"/>
    <w:locked/>
    <w:rsid w:val="005E4351"/>
    <w:rPr>
      <w:rFonts w:ascii="Times New Roman" w:hAnsi="Times New Roman" w:cs="Times New Roman"/>
      <w:b/>
      <w:sz w:val="24"/>
    </w:rPr>
  </w:style>
  <w:style w:type="paragraph" w:styleId="a3">
    <w:name w:val="Body Text"/>
    <w:basedOn w:val="a"/>
    <w:link w:val="a4"/>
    <w:uiPriority w:val="99"/>
    <w:rsid w:val="005E4351"/>
    <w:pPr>
      <w:spacing w:after="0" w:line="240" w:lineRule="auto"/>
    </w:pPr>
    <w:rPr>
      <w:rFonts w:ascii="Times New Roman" w:eastAsia="Calibri" w:hAnsi="Times New Roman"/>
      <w:sz w:val="24"/>
      <w:szCs w:val="20"/>
    </w:rPr>
  </w:style>
  <w:style w:type="character" w:customStyle="1" w:styleId="a4">
    <w:name w:val="Основной текст Знак"/>
    <w:basedOn w:val="a0"/>
    <w:link w:val="a3"/>
    <w:uiPriority w:val="99"/>
    <w:locked/>
    <w:rsid w:val="005E4351"/>
    <w:rPr>
      <w:rFonts w:ascii="Times New Roman" w:hAnsi="Times New Roman" w:cs="Times New Roman"/>
      <w:sz w:val="24"/>
    </w:rPr>
  </w:style>
  <w:style w:type="paragraph" w:styleId="21">
    <w:name w:val="Body Text 2"/>
    <w:basedOn w:val="a"/>
    <w:link w:val="22"/>
    <w:uiPriority w:val="99"/>
    <w:rsid w:val="005E4351"/>
    <w:pPr>
      <w:spacing w:after="0" w:line="240" w:lineRule="auto"/>
      <w:ind w:right="-57"/>
      <w:jc w:val="both"/>
    </w:pPr>
    <w:rPr>
      <w:rFonts w:ascii="Times New Roman" w:eastAsia="Calibri" w:hAnsi="Times New Roman"/>
      <w:sz w:val="24"/>
      <w:szCs w:val="20"/>
    </w:rPr>
  </w:style>
  <w:style w:type="character" w:customStyle="1" w:styleId="22">
    <w:name w:val="Основной текст 2 Знак"/>
    <w:basedOn w:val="a0"/>
    <w:link w:val="21"/>
    <w:uiPriority w:val="99"/>
    <w:locked/>
    <w:rsid w:val="005E4351"/>
    <w:rPr>
      <w:rFonts w:ascii="Times New Roman" w:hAnsi="Times New Roman" w:cs="Times New Roman"/>
      <w:sz w:val="24"/>
    </w:rPr>
  </w:style>
  <w:style w:type="character" w:customStyle="1" w:styleId="blk">
    <w:name w:val="blk"/>
    <w:uiPriority w:val="99"/>
    <w:rsid w:val="005E4351"/>
  </w:style>
  <w:style w:type="paragraph" w:styleId="a5">
    <w:name w:val="footer"/>
    <w:aliases w:val="Нижний колонтитул Знак Знак Знак,Нижний колонтитул1,Нижний колонтитул Знак Знак"/>
    <w:basedOn w:val="a"/>
    <w:link w:val="a6"/>
    <w:uiPriority w:val="99"/>
    <w:rsid w:val="005E4351"/>
    <w:pPr>
      <w:tabs>
        <w:tab w:val="center" w:pos="4677"/>
        <w:tab w:val="right" w:pos="9355"/>
      </w:tabs>
      <w:spacing w:before="120" w:after="120" w:line="240" w:lineRule="auto"/>
    </w:pPr>
    <w:rPr>
      <w:rFonts w:ascii="Times New Roman" w:eastAsia="Calibri" w:hAnsi="Times New Roman"/>
      <w:sz w:val="24"/>
      <w:szCs w:val="20"/>
    </w:rPr>
  </w:style>
  <w:style w:type="character" w:customStyle="1" w:styleId="a6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0"/>
    <w:link w:val="a5"/>
    <w:uiPriority w:val="99"/>
    <w:locked/>
    <w:rsid w:val="005E4351"/>
    <w:rPr>
      <w:rFonts w:ascii="Times New Roman" w:hAnsi="Times New Roman" w:cs="Times New Roman"/>
      <w:sz w:val="24"/>
    </w:rPr>
  </w:style>
  <w:style w:type="character" w:styleId="a7">
    <w:name w:val="page number"/>
    <w:basedOn w:val="a0"/>
    <w:uiPriority w:val="99"/>
    <w:rsid w:val="005E4351"/>
    <w:rPr>
      <w:rFonts w:cs="Times New Roman"/>
    </w:rPr>
  </w:style>
  <w:style w:type="paragraph" w:styleId="a8">
    <w:name w:val="Normal (Web)"/>
    <w:basedOn w:val="a"/>
    <w:uiPriority w:val="99"/>
    <w:rsid w:val="005E4351"/>
    <w:pPr>
      <w:widowControl w:val="0"/>
      <w:spacing w:after="0" w:line="240" w:lineRule="auto"/>
    </w:pPr>
    <w:rPr>
      <w:rFonts w:ascii="Times New Roman" w:hAnsi="Times New Roman"/>
      <w:sz w:val="24"/>
      <w:szCs w:val="24"/>
      <w:lang w:val="en-US" w:eastAsia="nl-NL"/>
    </w:rPr>
  </w:style>
  <w:style w:type="paragraph" w:styleId="a9">
    <w:name w:val="footnote text"/>
    <w:basedOn w:val="a"/>
    <w:link w:val="aa"/>
    <w:uiPriority w:val="99"/>
    <w:rsid w:val="005E4351"/>
    <w:pPr>
      <w:spacing w:after="0" w:line="240" w:lineRule="auto"/>
    </w:pPr>
    <w:rPr>
      <w:rFonts w:ascii="Times New Roman" w:eastAsia="Calibri" w:hAnsi="Times New Roman"/>
      <w:sz w:val="20"/>
      <w:szCs w:val="20"/>
      <w:lang w:val="en-US"/>
    </w:rPr>
  </w:style>
  <w:style w:type="character" w:customStyle="1" w:styleId="FootnoteTextChar">
    <w:name w:val="Footnote Text Char"/>
    <w:basedOn w:val="a0"/>
    <w:uiPriority w:val="99"/>
    <w:locked/>
    <w:rsid w:val="005E4351"/>
    <w:rPr>
      <w:rFonts w:ascii="Times New Roman" w:hAnsi="Times New Roman" w:cs="Times New Roman"/>
      <w:sz w:val="20"/>
      <w:lang w:eastAsia="ru-RU"/>
    </w:rPr>
  </w:style>
  <w:style w:type="character" w:customStyle="1" w:styleId="aa">
    <w:name w:val="Текст сноски Знак"/>
    <w:link w:val="a9"/>
    <w:uiPriority w:val="99"/>
    <w:locked/>
    <w:rsid w:val="005E4351"/>
    <w:rPr>
      <w:rFonts w:ascii="Times New Roman" w:hAnsi="Times New Roman"/>
      <w:sz w:val="20"/>
      <w:lang w:val="en-US"/>
    </w:rPr>
  </w:style>
  <w:style w:type="character" w:styleId="ab">
    <w:name w:val="footnote reference"/>
    <w:basedOn w:val="a0"/>
    <w:uiPriority w:val="99"/>
    <w:rsid w:val="005E4351"/>
    <w:rPr>
      <w:rFonts w:cs="Times New Roman"/>
      <w:vertAlign w:val="superscript"/>
    </w:rPr>
  </w:style>
  <w:style w:type="paragraph" w:styleId="23">
    <w:name w:val="List 2"/>
    <w:basedOn w:val="a"/>
    <w:uiPriority w:val="99"/>
    <w:rsid w:val="005E4351"/>
    <w:pPr>
      <w:spacing w:before="120" w:after="120" w:line="240" w:lineRule="auto"/>
      <w:ind w:left="720" w:hanging="360"/>
      <w:jc w:val="both"/>
    </w:pPr>
    <w:rPr>
      <w:rFonts w:ascii="Arial" w:eastAsia="Batang" w:hAnsi="Arial"/>
      <w:sz w:val="20"/>
      <w:szCs w:val="24"/>
      <w:lang w:eastAsia="ko-KR"/>
    </w:rPr>
  </w:style>
  <w:style w:type="character" w:styleId="ac">
    <w:name w:val="Hyperlink"/>
    <w:basedOn w:val="a0"/>
    <w:uiPriority w:val="99"/>
    <w:rsid w:val="005E4351"/>
    <w:rPr>
      <w:rFonts w:cs="Times New Roman"/>
      <w:color w:val="0000FF"/>
      <w:u w:val="single"/>
    </w:rPr>
  </w:style>
  <w:style w:type="paragraph" w:styleId="11">
    <w:name w:val="toc 1"/>
    <w:basedOn w:val="a"/>
    <w:next w:val="a"/>
    <w:autoRedefine/>
    <w:uiPriority w:val="99"/>
    <w:rsid w:val="005E4351"/>
    <w:pPr>
      <w:spacing w:before="240" w:after="120" w:line="240" w:lineRule="auto"/>
    </w:pPr>
    <w:rPr>
      <w:rFonts w:cs="Calibri"/>
      <w:b/>
      <w:bCs/>
      <w:sz w:val="20"/>
      <w:szCs w:val="20"/>
    </w:rPr>
  </w:style>
  <w:style w:type="paragraph" w:styleId="24">
    <w:name w:val="toc 2"/>
    <w:basedOn w:val="a"/>
    <w:next w:val="a"/>
    <w:autoRedefine/>
    <w:uiPriority w:val="99"/>
    <w:rsid w:val="005E4351"/>
    <w:pPr>
      <w:spacing w:before="120" w:after="0" w:line="240" w:lineRule="auto"/>
      <w:ind w:left="240"/>
    </w:pPr>
    <w:rPr>
      <w:rFonts w:cs="Calibri"/>
      <w:i/>
      <w:iCs/>
      <w:sz w:val="20"/>
      <w:szCs w:val="20"/>
    </w:rPr>
  </w:style>
  <w:style w:type="paragraph" w:styleId="31">
    <w:name w:val="toc 3"/>
    <w:basedOn w:val="a"/>
    <w:next w:val="a"/>
    <w:autoRedefine/>
    <w:uiPriority w:val="99"/>
    <w:rsid w:val="005E4351"/>
    <w:pPr>
      <w:spacing w:after="0" w:line="240" w:lineRule="auto"/>
      <w:ind w:left="480"/>
    </w:pPr>
    <w:rPr>
      <w:rFonts w:ascii="Times New Roman" w:hAnsi="Times New Roman"/>
      <w:sz w:val="28"/>
      <w:szCs w:val="28"/>
    </w:rPr>
  </w:style>
  <w:style w:type="paragraph" w:styleId="ad">
    <w:name w:val="List Paragraph"/>
    <w:basedOn w:val="a"/>
    <w:uiPriority w:val="99"/>
    <w:qFormat/>
    <w:rsid w:val="005E4351"/>
    <w:pPr>
      <w:spacing w:before="120" w:after="120" w:line="240" w:lineRule="auto"/>
      <w:ind w:left="708"/>
    </w:pPr>
    <w:rPr>
      <w:rFonts w:ascii="Times New Roman" w:hAnsi="Times New Roman"/>
      <w:sz w:val="24"/>
      <w:szCs w:val="24"/>
    </w:rPr>
  </w:style>
  <w:style w:type="character" w:styleId="ae">
    <w:name w:val="Emphasis"/>
    <w:basedOn w:val="a0"/>
    <w:uiPriority w:val="99"/>
    <w:qFormat/>
    <w:rsid w:val="005E4351"/>
    <w:rPr>
      <w:rFonts w:cs="Times New Roman"/>
      <w:i/>
    </w:rPr>
  </w:style>
  <w:style w:type="paragraph" w:styleId="af">
    <w:name w:val="Balloon Text"/>
    <w:basedOn w:val="a"/>
    <w:link w:val="af0"/>
    <w:uiPriority w:val="99"/>
    <w:rsid w:val="005E4351"/>
    <w:pPr>
      <w:spacing w:after="0" w:line="240" w:lineRule="auto"/>
    </w:pPr>
    <w:rPr>
      <w:rFonts w:ascii="Segoe UI" w:eastAsia="Calibri" w:hAnsi="Segoe UI"/>
      <w:sz w:val="18"/>
      <w:szCs w:val="20"/>
    </w:rPr>
  </w:style>
  <w:style w:type="character" w:customStyle="1" w:styleId="af0">
    <w:name w:val="Текст выноски Знак"/>
    <w:basedOn w:val="a0"/>
    <w:link w:val="af"/>
    <w:uiPriority w:val="99"/>
    <w:locked/>
    <w:rsid w:val="005E4351"/>
    <w:rPr>
      <w:rFonts w:ascii="Segoe UI" w:hAnsi="Segoe UI" w:cs="Times New Roman"/>
      <w:sz w:val="18"/>
    </w:rPr>
  </w:style>
  <w:style w:type="paragraph" w:customStyle="1" w:styleId="ConsPlusNormal">
    <w:name w:val="ConsPlusNormal"/>
    <w:uiPriority w:val="99"/>
    <w:rsid w:val="005E4351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af1">
    <w:name w:val="header"/>
    <w:basedOn w:val="a"/>
    <w:link w:val="af2"/>
    <w:uiPriority w:val="99"/>
    <w:rsid w:val="005E4351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/>
      <w:sz w:val="24"/>
      <w:szCs w:val="20"/>
    </w:rPr>
  </w:style>
  <w:style w:type="character" w:customStyle="1" w:styleId="af2">
    <w:name w:val="Верхний колонтитул Знак"/>
    <w:basedOn w:val="a0"/>
    <w:link w:val="af1"/>
    <w:uiPriority w:val="99"/>
    <w:locked/>
    <w:rsid w:val="005E4351"/>
    <w:rPr>
      <w:rFonts w:ascii="Times New Roman" w:hAnsi="Times New Roman" w:cs="Times New Roman"/>
      <w:sz w:val="24"/>
    </w:rPr>
  </w:style>
  <w:style w:type="character" w:customStyle="1" w:styleId="110">
    <w:name w:val="Текст примечания Знак11"/>
    <w:uiPriority w:val="99"/>
    <w:rsid w:val="005E4351"/>
    <w:rPr>
      <w:sz w:val="20"/>
    </w:rPr>
  </w:style>
  <w:style w:type="paragraph" w:styleId="af3">
    <w:name w:val="annotation text"/>
    <w:basedOn w:val="a"/>
    <w:link w:val="af4"/>
    <w:uiPriority w:val="99"/>
    <w:rsid w:val="005E4351"/>
    <w:pPr>
      <w:spacing w:after="0" w:line="240" w:lineRule="auto"/>
    </w:pPr>
    <w:rPr>
      <w:rFonts w:eastAsia="Calibri"/>
      <w:sz w:val="20"/>
      <w:szCs w:val="20"/>
    </w:rPr>
  </w:style>
  <w:style w:type="character" w:customStyle="1" w:styleId="af4">
    <w:name w:val="Текст примечания Знак"/>
    <w:basedOn w:val="a0"/>
    <w:link w:val="af3"/>
    <w:uiPriority w:val="99"/>
    <w:locked/>
    <w:rsid w:val="005E4351"/>
    <w:rPr>
      <w:rFonts w:ascii="Calibri" w:hAnsi="Calibri" w:cs="Times New Roman"/>
      <w:sz w:val="20"/>
    </w:rPr>
  </w:style>
  <w:style w:type="character" w:customStyle="1" w:styleId="12">
    <w:name w:val="Текст примечания Знак1"/>
    <w:uiPriority w:val="99"/>
    <w:semiHidden/>
    <w:rsid w:val="005E4351"/>
    <w:rPr>
      <w:sz w:val="20"/>
    </w:rPr>
  </w:style>
  <w:style w:type="character" w:customStyle="1" w:styleId="111">
    <w:name w:val="Тема примечания Знак11"/>
    <w:uiPriority w:val="99"/>
    <w:rsid w:val="005E4351"/>
    <w:rPr>
      <w:b/>
      <w:sz w:val="20"/>
    </w:rPr>
  </w:style>
  <w:style w:type="paragraph" w:styleId="af5">
    <w:name w:val="annotation subject"/>
    <w:basedOn w:val="af3"/>
    <w:next w:val="af3"/>
    <w:link w:val="af6"/>
    <w:uiPriority w:val="99"/>
    <w:rsid w:val="005E4351"/>
    <w:rPr>
      <w:rFonts w:ascii="Times New Roman" w:hAnsi="Times New Roman"/>
      <w:b/>
    </w:rPr>
  </w:style>
  <w:style w:type="character" w:customStyle="1" w:styleId="af6">
    <w:name w:val="Тема примечания Знак"/>
    <w:basedOn w:val="af4"/>
    <w:link w:val="af5"/>
    <w:uiPriority w:val="99"/>
    <w:locked/>
    <w:rsid w:val="005E4351"/>
    <w:rPr>
      <w:rFonts w:ascii="Times New Roman" w:hAnsi="Times New Roman" w:cs="Times New Roman"/>
      <w:b/>
      <w:sz w:val="20"/>
    </w:rPr>
  </w:style>
  <w:style w:type="character" w:customStyle="1" w:styleId="13">
    <w:name w:val="Тема примечания Знак1"/>
    <w:uiPriority w:val="99"/>
    <w:semiHidden/>
    <w:rsid w:val="005E4351"/>
    <w:rPr>
      <w:b/>
      <w:sz w:val="20"/>
    </w:rPr>
  </w:style>
  <w:style w:type="paragraph" w:styleId="25">
    <w:name w:val="Body Text Indent 2"/>
    <w:basedOn w:val="a"/>
    <w:link w:val="26"/>
    <w:uiPriority w:val="99"/>
    <w:rsid w:val="005E4351"/>
    <w:pPr>
      <w:spacing w:after="120" w:line="480" w:lineRule="auto"/>
      <w:ind w:left="283"/>
    </w:pPr>
    <w:rPr>
      <w:rFonts w:ascii="Times New Roman" w:eastAsia="Calibri" w:hAnsi="Times New Roman"/>
      <w:sz w:val="24"/>
      <w:szCs w:val="20"/>
    </w:rPr>
  </w:style>
  <w:style w:type="character" w:customStyle="1" w:styleId="26">
    <w:name w:val="Основной текст с отступом 2 Знак"/>
    <w:basedOn w:val="a0"/>
    <w:link w:val="25"/>
    <w:uiPriority w:val="99"/>
    <w:locked/>
    <w:rsid w:val="005E4351"/>
    <w:rPr>
      <w:rFonts w:ascii="Times New Roman" w:hAnsi="Times New Roman" w:cs="Times New Roman"/>
      <w:sz w:val="24"/>
    </w:rPr>
  </w:style>
  <w:style w:type="character" w:customStyle="1" w:styleId="apple-converted-space">
    <w:name w:val="apple-converted-space"/>
    <w:uiPriority w:val="99"/>
    <w:rsid w:val="005E4351"/>
  </w:style>
  <w:style w:type="character" w:customStyle="1" w:styleId="af7">
    <w:name w:val="Цветовое выделение"/>
    <w:uiPriority w:val="99"/>
    <w:rsid w:val="005E4351"/>
    <w:rPr>
      <w:b/>
      <w:color w:val="26282F"/>
    </w:rPr>
  </w:style>
  <w:style w:type="character" w:customStyle="1" w:styleId="af8">
    <w:name w:val="Гипертекстовая ссылка"/>
    <w:uiPriority w:val="99"/>
    <w:rsid w:val="005E4351"/>
    <w:rPr>
      <w:b/>
      <w:color w:val="106BBE"/>
    </w:rPr>
  </w:style>
  <w:style w:type="character" w:customStyle="1" w:styleId="af9">
    <w:name w:val="Активная гипертекстовая ссылка"/>
    <w:uiPriority w:val="99"/>
    <w:rsid w:val="005E4351"/>
    <w:rPr>
      <w:b/>
      <w:color w:val="106BBE"/>
      <w:u w:val="single"/>
    </w:rPr>
  </w:style>
  <w:style w:type="paragraph" w:customStyle="1" w:styleId="afa">
    <w:name w:val="Внимание"/>
    <w:basedOn w:val="a"/>
    <w:next w:val="a"/>
    <w:uiPriority w:val="99"/>
    <w:rsid w:val="005E4351"/>
    <w:pPr>
      <w:widowControl w:val="0"/>
      <w:autoSpaceDE w:val="0"/>
      <w:autoSpaceDN w:val="0"/>
      <w:adjustRightInd w:val="0"/>
      <w:spacing w:before="240" w:after="240" w:line="360" w:lineRule="auto"/>
      <w:ind w:left="420" w:right="420" w:firstLine="300"/>
      <w:jc w:val="both"/>
    </w:pPr>
    <w:rPr>
      <w:rFonts w:ascii="Times New Roman" w:hAnsi="Times New Roman"/>
      <w:sz w:val="24"/>
      <w:szCs w:val="24"/>
      <w:shd w:val="clear" w:color="auto" w:fill="F5F3DA"/>
    </w:rPr>
  </w:style>
  <w:style w:type="paragraph" w:customStyle="1" w:styleId="afb">
    <w:name w:val="Внимание: криминал!!"/>
    <w:basedOn w:val="afa"/>
    <w:next w:val="a"/>
    <w:uiPriority w:val="99"/>
    <w:rsid w:val="005E4351"/>
  </w:style>
  <w:style w:type="paragraph" w:customStyle="1" w:styleId="afc">
    <w:name w:val="Внимание: недобросовестность!"/>
    <w:basedOn w:val="afa"/>
    <w:next w:val="a"/>
    <w:uiPriority w:val="99"/>
    <w:rsid w:val="005E4351"/>
  </w:style>
  <w:style w:type="character" w:customStyle="1" w:styleId="afd">
    <w:name w:val="Выделение для Базового Поиска"/>
    <w:uiPriority w:val="99"/>
    <w:rsid w:val="005E4351"/>
    <w:rPr>
      <w:b/>
      <w:color w:val="0058A9"/>
    </w:rPr>
  </w:style>
  <w:style w:type="character" w:customStyle="1" w:styleId="afe">
    <w:name w:val="Выделение для Базового Поиска (курсив)"/>
    <w:uiPriority w:val="99"/>
    <w:rsid w:val="005E4351"/>
    <w:rPr>
      <w:b/>
      <w:i/>
      <w:color w:val="0058A9"/>
    </w:rPr>
  </w:style>
  <w:style w:type="paragraph" w:customStyle="1" w:styleId="aff">
    <w:name w:val="Дочерний элемент списка"/>
    <w:basedOn w:val="a"/>
    <w:next w:val="a"/>
    <w:uiPriority w:val="99"/>
    <w:rsid w:val="005E4351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 New Roman" w:hAnsi="Times New Roman"/>
      <w:color w:val="868381"/>
      <w:sz w:val="20"/>
      <w:szCs w:val="20"/>
    </w:rPr>
  </w:style>
  <w:style w:type="paragraph" w:customStyle="1" w:styleId="aff0">
    <w:name w:val="Основное меню (преемственное)"/>
    <w:basedOn w:val="a"/>
    <w:next w:val="a"/>
    <w:uiPriority w:val="99"/>
    <w:rsid w:val="005E4351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Verdana" w:hAnsi="Verdana" w:cs="Verdana"/>
    </w:rPr>
  </w:style>
  <w:style w:type="paragraph" w:customStyle="1" w:styleId="14">
    <w:name w:val="Заголовок1"/>
    <w:basedOn w:val="aff0"/>
    <w:next w:val="a"/>
    <w:uiPriority w:val="99"/>
    <w:rsid w:val="005E4351"/>
    <w:rPr>
      <w:b/>
      <w:bCs/>
      <w:color w:val="0058A9"/>
      <w:shd w:val="clear" w:color="auto" w:fill="ECE9D8"/>
    </w:rPr>
  </w:style>
  <w:style w:type="paragraph" w:customStyle="1" w:styleId="aff1">
    <w:name w:val="Заголовок группы контролов"/>
    <w:basedOn w:val="a"/>
    <w:next w:val="a"/>
    <w:uiPriority w:val="99"/>
    <w:rsid w:val="005E4351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aff2">
    <w:name w:val="Заголовок для информации об изменениях"/>
    <w:basedOn w:val="1"/>
    <w:next w:val="a"/>
    <w:uiPriority w:val="99"/>
    <w:rsid w:val="005E4351"/>
    <w:pPr>
      <w:keepLines/>
      <w:autoSpaceDE w:val="0"/>
      <w:autoSpaceDN w:val="0"/>
      <w:adjustRightInd w:val="0"/>
      <w:spacing w:before="0" w:after="240" w:line="360" w:lineRule="auto"/>
      <w:jc w:val="center"/>
      <w:outlineLvl w:val="9"/>
    </w:pPr>
    <w:rPr>
      <w:rFonts w:ascii="Times New Roman" w:hAnsi="Times New Roman"/>
      <w:b w:val="0"/>
      <w:kern w:val="0"/>
      <w:sz w:val="18"/>
      <w:szCs w:val="18"/>
      <w:shd w:val="clear" w:color="auto" w:fill="FFFFFF"/>
    </w:rPr>
  </w:style>
  <w:style w:type="paragraph" w:customStyle="1" w:styleId="aff3">
    <w:name w:val="Заголовок распахивающейся части диалога"/>
    <w:basedOn w:val="a"/>
    <w:next w:val="a"/>
    <w:uiPriority w:val="99"/>
    <w:rsid w:val="005E4351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/>
      <w:i/>
      <w:iCs/>
      <w:color w:val="000080"/>
    </w:rPr>
  </w:style>
  <w:style w:type="character" w:customStyle="1" w:styleId="aff4">
    <w:name w:val="Заголовок своего сообщения"/>
    <w:uiPriority w:val="99"/>
    <w:rsid w:val="005E4351"/>
    <w:rPr>
      <w:b/>
      <w:color w:val="26282F"/>
    </w:rPr>
  </w:style>
  <w:style w:type="paragraph" w:customStyle="1" w:styleId="aff5">
    <w:name w:val="Заголовок статьи"/>
    <w:basedOn w:val="a"/>
    <w:next w:val="a"/>
    <w:uiPriority w:val="99"/>
    <w:rsid w:val="005E4351"/>
    <w:pPr>
      <w:widowControl w:val="0"/>
      <w:autoSpaceDE w:val="0"/>
      <w:autoSpaceDN w:val="0"/>
      <w:adjustRightInd w:val="0"/>
      <w:spacing w:after="0" w:line="360" w:lineRule="auto"/>
      <w:ind w:left="1612" w:hanging="892"/>
      <w:jc w:val="both"/>
    </w:pPr>
    <w:rPr>
      <w:rFonts w:ascii="Times New Roman" w:hAnsi="Times New Roman"/>
      <w:sz w:val="24"/>
      <w:szCs w:val="24"/>
    </w:rPr>
  </w:style>
  <w:style w:type="character" w:customStyle="1" w:styleId="aff6">
    <w:name w:val="Заголовок чужого сообщения"/>
    <w:uiPriority w:val="99"/>
    <w:rsid w:val="005E4351"/>
    <w:rPr>
      <w:b/>
      <w:color w:val="FF0000"/>
    </w:rPr>
  </w:style>
  <w:style w:type="paragraph" w:customStyle="1" w:styleId="aff7">
    <w:name w:val="Заголовок ЭР (левое окно)"/>
    <w:basedOn w:val="a"/>
    <w:next w:val="a"/>
    <w:uiPriority w:val="99"/>
    <w:rsid w:val="005E4351"/>
    <w:pPr>
      <w:widowControl w:val="0"/>
      <w:autoSpaceDE w:val="0"/>
      <w:autoSpaceDN w:val="0"/>
      <w:adjustRightInd w:val="0"/>
      <w:spacing w:before="300" w:after="250" w:line="360" w:lineRule="auto"/>
      <w:jc w:val="center"/>
    </w:pPr>
    <w:rPr>
      <w:rFonts w:ascii="Times New Roman" w:hAnsi="Times New Roman"/>
      <w:b/>
      <w:bCs/>
      <w:color w:val="26282F"/>
      <w:sz w:val="26"/>
      <w:szCs w:val="26"/>
    </w:rPr>
  </w:style>
  <w:style w:type="paragraph" w:customStyle="1" w:styleId="aff8">
    <w:name w:val="Заголовок ЭР (правое окно)"/>
    <w:basedOn w:val="aff7"/>
    <w:next w:val="a"/>
    <w:uiPriority w:val="99"/>
    <w:rsid w:val="005E4351"/>
    <w:pPr>
      <w:spacing w:after="0"/>
      <w:jc w:val="left"/>
    </w:pPr>
  </w:style>
  <w:style w:type="paragraph" w:customStyle="1" w:styleId="aff9">
    <w:name w:val="Интерактивный заголовок"/>
    <w:basedOn w:val="14"/>
    <w:next w:val="a"/>
    <w:uiPriority w:val="99"/>
    <w:rsid w:val="005E4351"/>
    <w:rPr>
      <w:u w:val="single"/>
    </w:rPr>
  </w:style>
  <w:style w:type="paragraph" w:customStyle="1" w:styleId="affa">
    <w:name w:val="Текст информации об изменениях"/>
    <w:basedOn w:val="a"/>
    <w:next w:val="a"/>
    <w:uiPriority w:val="99"/>
    <w:rsid w:val="005E4351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/>
      <w:color w:val="353842"/>
      <w:sz w:val="18"/>
      <w:szCs w:val="18"/>
    </w:rPr>
  </w:style>
  <w:style w:type="paragraph" w:customStyle="1" w:styleId="affb">
    <w:name w:val="Информация об изменениях"/>
    <w:basedOn w:val="affa"/>
    <w:next w:val="a"/>
    <w:uiPriority w:val="99"/>
    <w:rsid w:val="005E4351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c">
    <w:name w:val="Текст (справка)"/>
    <w:basedOn w:val="a"/>
    <w:next w:val="a"/>
    <w:uiPriority w:val="99"/>
    <w:rsid w:val="005E4351"/>
    <w:pPr>
      <w:widowControl w:val="0"/>
      <w:autoSpaceDE w:val="0"/>
      <w:autoSpaceDN w:val="0"/>
      <w:adjustRightInd w:val="0"/>
      <w:spacing w:after="0" w:line="360" w:lineRule="auto"/>
      <w:ind w:left="170" w:right="170"/>
    </w:pPr>
    <w:rPr>
      <w:rFonts w:ascii="Times New Roman" w:hAnsi="Times New Roman"/>
      <w:sz w:val="24"/>
      <w:szCs w:val="24"/>
    </w:rPr>
  </w:style>
  <w:style w:type="paragraph" w:customStyle="1" w:styleId="affd">
    <w:name w:val="Комментарий"/>
    <w:basedOn w:val="affc"/>
    <w:next w:val="a"/>
    <w:uiPriority w:val="99"/>
    <w:rsid w:val="005E4351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e">
    <w:name w:val="Информация об изменениях документа"/>
    <w:basedOn w:val="affd"/>
    <w:next w:val="a"/>
    <w:uiPriority w:val="99"/>
    <w:rsid w:val="005E4351"/>
    <w:rPr>
      <w:i/>
      <w:iCs/>
    </w:rPr>
  </w:style>
  <w:style w:type="paragraph" w:customStyle="1" w:styleId="afff">
    <w:name w:val="Текст (лев. подпись)"/>
    <w:basedOn w:val="a"/>
    <w:next w:val="a"/>
    <w:uiPriority w:val="99"/>
    <w:rsid w:val="005E4351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hAnsi="Times New Roman"/>
      <w:sz w:val="24"/>
      <w:szCs w:val="24"/>
    </w:rPr>
  </w:style>
  <w:style w:type="paragraph" w:customStyle="1" w:styleId="afff0">
    <w:name w:val="Колонтитул (левый)"/>
    <w:basedOn w:val="afff"/>
    <w:next w:val="a"/>
    <w:uiPriority w:val="99"/>
    <w:rsid w:val="005E4351"/>
    <w:rPr>
      <w:sz w:val="14"/>
      <w:szCs w:val="14"/>
    </w:rPr>
  </w:style>
  <w:style w:type="paragraph" w:customStyle="1" w:styleId="afff1">
    <w:name w:val="Текст (прав. подпись)"/>
    <w:basedOn w:val="a"/>
    <w:next w:val="a"/>
    <w:uiPriority w:val="99"/>
    <w:rsid w:val="005E4351"/>
    <w:pPr>
      <w:widowControl w:val="0"/>
      <w:autoSpaceDE w:val="0"/>
      <w:autoSpaceDN w:val="0"/>
      <w:adjustRightInd w:val="0"/>
      <w:spacing w:after="0" w:line="360" w:lineRule="auto"/>
      <w:jc w:val="right"/>
    </w:pPr>
    <w:rPr>
      <w:rFonts w:ascii="Times New Roman" w:hAnsi="Times New Roman"/>
      <w:sz w:val="24"/>
      <w:szCs w:val="24"/>
    </w:rPr>
  </w:style>
  <w:style w:type="paragraph" w:customStyle="1" w:styleId="afff2">
    <w:name w:val="Колонтитул (правый)"/>
    <w:basedOn w:val="afff1"/>
    <w:next w:val="a"/>
    <w:uiPriority w:val="99"/>
    <w:rsid w:val="005E4351"/>
    <w:rPr>
      <w:sz w:val="14"/>
      <w:szCs w:val="14"/>
    </w:rPr>
  </w:style>
  <w:style w:type="paragraph" w:customStyle="1" w:styleId="afff3">
    <w:name w:val="Комментарий пользователя"/>
    <w:basedOn w:val="affd"/>
    <w:next w:val="a"/>
    <w:uiPriority w:val="99"/>
    <w:rsid w:val="005E4351"/>
    <w:pPr>
      <w:jc w:val="left"/>
    </w:pPr>
    <w:rPr>
      <w:shd w:val="clear" w:color="auto" w:fill="FFDFE0"/>
    </w:rPr>
  </w:style>
  <w:style w:type="paragraph" w:customStyle="1" w:styleId="afff4">
    <w:name w:val="Куда обратиться?"/>
    <w:basedOn w:val="afa"/>
    <w:next w:val="a"/>
    <w:uiPriority w:val="99"/>
    <w:rsid w:val="005E4351"/>
  </w:style>
  <w:style w:type="paragraph" w:customStyle="1" w:styleId="afff5">
    <w:name w:val="Моноширинный"/>
    <w:basedOn w:val="a"/>
    <w:next w:val="a"/>
    <w:uiPriority w:val="99"/>
    <w:rsid w:val="005E4351"/>
    <w:pPr>
      <w:widowControl w:val="0"/>
      <w:autoSpaceDE w:val="0"/>
      <w:autoSpaceDN w:val="0"/>
      <w:adjustRightInd w:val="0"/>
      <w:spacing w:after="0" w:line="360" w:lineRule="auto"/>
    </w:pPr>
    <w:rPr>
      <w:rFonts w:ascii="Courier New" w:hAnsi="Courier New" w:cs="Courier New"/>
      <w:sz w:val="24"/>
      <w:szCs w:val="24"/>
    </w:rPr>
  </w:style>
  <w:style w:type="character" w:customStyle="1" w:styleId="afff6">
    <w:name w:val="Найденные слова"/>
    <w:uiPriority w:val="99"/>
    <w:rsid w:val="005E4351"/>
    <w:rPr>
      <w:b/>
      <w:color w:val="26282F"/>
      <w:shd w:val="clear" w:color="auto" w:fill="FFF580"/>
    </w:rPr>
  </w:style>
  <w:style w:type="paragraph" w:customStyle="1" w:styleId="afff7">
    <w:name w:val="Напишите нам"/>
    <w:basedOn w:val="a"/>
    <w:next w:val="a"/>
    <w:uiPriority w:val="99"/>
    <w:rsid w:val="005E4351"/>
    <w:pPr>
      <w:widowControl w:val="0"/>
      <w:autoSpaceDE w:val="0"/>
      <w:autoSpaceDN w:val="0"/>
      <w:adjustRightInd w:val="0"/>
      <w:spacing w:before="90" w:after="90" w:line="360" w:lineRule="auto"/>
      <w:ind w:left="180" w:right="180"/>
      <w:jc w:val="both"/>
    </w:pPr>
    <w:rPr>
      <w:rFonts w:ascii="Times New Roman" w:hAnsi="Times New Roman"/>
      <w:sz w:val="20"/>
      <w:szCs w:val="20"/>
      <w:shd w:val="clear" w:color="auto" w:fill="EFFFAD"/>
    </w:rPr>
  </w:style>
  <w:style w:type="character" w:customStyle="1" w:styleId="afff8">
    <w:name w:val="Не вступил в силу"/>
    <w:uiPriority w:val="99"/>
    <w:rsid w:val="005E4351"/>
    <w:rPr>
      <w:b/>
      <w:color w:val="000000"/>
      <w:shd w:val="clear" w:color="auto" w:fill="D8EDE8"/>
    </w:rPr>
  </w:style>
  <w:style w:type="paragraph" w:customStyle="1" w:styleId="afff9">
    <w:name w:val="Необходимые документы"/>
    <w:basedOn w:val="afa"/>
    <w:next w:val="a"/>
    <w:uiPriority w:val="99"/>
    <w:rsid w:val="005E4351"/>
    <w:pPr>
      <w:ind w:firstLine="118"/>
    </w:pPr>
  </w:style>
  <w:style w:type="paragraph" w:customStyle="1" w:styleId="afffa">
    <w:name w:val="Нормальный (таблица)"/>
    <w:basedOn w:val="a"/>
    <w:next w:val="a"/>
    <w:uiPriority w:val="99"/>
    <w:rsid w:val="005E4351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afffb">
    <w:name w:val="Таблицы (моноширинный)"/>
    <w:basedOn w:val="a"/>
    <w:next w:val="a"/>
    <w:uiPriority w:val="99"/>
    <w:rsid w:val="005E4351"/>
    <w:pPr>
      <w:widowControl w:val="0"/>
      <w:autoSpaceDE w:val="0"/>
      <w:autoSpaceDN w:val="0"/>
      <w:adjustRightInd w:val="0"/>
      <w:spacing w:after="0" w:line="360" w:lineRule="auto"/>
    </w:pPr>
    <w:rPr>
      <w:rFonts w:ascii="Courier New" w:hAnsi="Courier New" w:cs="Courier New"/>
      <w:sz w:val="24"/>
      <w:szCs w:val="24"/>
    </w:rPr>
  </w:style>
  <w:style w:type="paragraph" w:customStyle="1" w:styleId="afffc">
    <w:name w:val="Оглавление"/>
    <w:basedOn w:val="afffb"/>
    <w:next w:val="a"/>
    <w:uiPriority w:val="99"/>
    <w:rsid w:val="005E4351"/>
    <w:pPr>
      <w:ind w:left="140"/>
    </w:pPr>
  </w:style>
  <w:style w:type="character" w:customStyle="1" w:styleId="afffd">
    <w:name w:val="Опечатки"/>
    <w:uiPriority w:val="99"/>
    <w:rsid w:val="005E4351"/>
    <w:rPr>
      <w:color w:val="FF0000"/>
    </w:rPr>
  </w:style>
  <w:style w:type="paragraph" w:customStyle="1" w:styleId="afffe">
    <w:name w:val="Переменная часть"/>
    <w:basedOn w:val="aff0"/>
    <w:next w:val="a"/>
    <w:uiPriority w:val="99"/>
    <w:rsid w:val="005E4351"/>
    <w:rPr>
      <w:sz w:val="18"/>
      <w:szCs w:val="18"/>
    </w:rPr>
  </w:style>
  <w:style w:type="paragraph" w:customStyle="1" w:styleId="affff">
    <w:name w:val="Подвал для информации об изменениях"/>
    <w:basedOn w:val="1"/>
    <w:next w:val="a"/>
    <w:uiPriority w:val="99"/>
    <w:rsid w:val="005E4351"/>
    <w:pPr>
      <w:keepLines/>
      <w:autoSpaceDE w:val="0"/>
      <w:autoSpaceDN w:val="0"/>
      <w:adjustRightInd w:val="0"/>
      <w:spacing w:before="480" w:after="240" w:line="360" w:lineRule="auto"/>
      <w:jc w:val="center"/>
      <w:outlineLvl w:val="9"/>
    </w:pPr>
    <w:rPr>
      <w:rFonts w:ascii="Times New Roman" w:hAnsi="Times New Roman"/>
      <w:b w:val="0"/>
      <w:kern w:val="0"/>
      <w:sz w:val="18"/>
      <w:szCs w:val="18"/>
    </w:rPr>
  </w:style>
  <w:style w:type="paragraph" w:customStyle="1" w:styleId="affff0">
    <w:name w:val="Подзаголовок для информации об изменениях"/>
    <w:basedOn w:val="affa"/>
    <w:next w:val="a"/>
    <w:uiPriority w:val="99"/>
    <w:rsid w:val="005E4351"/>
    <w:rPr>
      <w:b/>
      <w:bCs/>
    </w:rPr>
  </w:style>
  <w:style w:type="paragraph" w:customStyle="1" w:styleId="affff1">
    <w:name w:val="Подчёркнуный текст"/>
    <w:basedOn w:val="a"/>
    <w:next w:val="a"/>
    <w:uiPriority w:val="99"/>
    <w:rsid w:val="005E4351"/>
    <w:pPr>
      <w:widowControl w:val="0"/>
      <w:pBdr>
        <w:bottom w:val="single" w:sz="4" w:space="0" w:color="auto"/>
      </w:pBdr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/>
      <w:sz w:val="24"/>
      <w:szCs w:val="24"/>
    </w:rPr>
  </w:style>
  <w:style w:type="paragraph" w:customStyle="1" w:styleId="affff2">
    <w:name w:val="Постоянная часть"/>
    <w:basedOn w:val="aff0"/>
    <w:next w:val="a"/>
    <w:uiPriority w:val="99"/>
    <w:rsid w:val="005E4351"/>
    <w:rPr>
      <w:sz w:val="20"/>
      <w:szCs w:val="20"/>
    </w:rPr>
  </w:style>
  <w:style w:type="paragraph" w:customStyle="1" w:styleId="affff3">
    <w:name w:val="Прижатый влево"/>
    <w:basedOn w:val="a"/>
    <w:next w:val="a"/>
    <w:uiPriority w:val="99"/>
    <w:rsid w:val="005E4351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hAnsi="Times New Roman"/>
      <w:sz w:val="24"/>
      <w:szCs w:val="24"/>
    </w:rPr>
  </w:style>
  <w:style w:type="paragraph" w:customStyle="1" w:styleId="affff4">
    <w:name w:val="Пример."/>
    <w:basedOn w:val="afa"/>
    <w:next w:val="a"/>
    <w:uiPriority w:val="99"/>
    <w:rsid w:val="005E4351"/>
  </w:style>
  <w:style w:type="paragraph" w:customStyle="1" w:styleId="affff5">
    <w:name w:val="Примечание."/>
    <w:basedOn w:val="afa"/>
    <w:next w:val="a"/>
    <w:uiPriority w:val="99"/>
    <w:rsid w:val="005E4351"/>
  </w:style>
  <w:style w:type="character" w:customStyle="1" w:styleId="affff6">
    <w:name w:val="Продолжение ссылки"/>
    <w:uiPriority w:val="99"/>
    <w:rsid w:val="005E4351"/>
  </w:style>
  <w:style w:type="paragraph" w:customStyle="1" w:styleId="affff7">
    <w:name w:val="Словарная статья"/>
    <w:basedOn w:val="a"/>
    <w:next w:val="a"/>
    <w:uiPriority w:val="99"/>
    <w:rsid w:val="005E4351"/>
    <w:pPr>
      <w:widowControl w:val="0"/>
      <w:autoSpaceDE w:val="0"/>
      <w:autoSpaceDN w:val="0"/>
      <w:adjustRightInd w:val="0"/>
      <w:spacing w:after="0" w:line="360" w:lineRule="auto"/>
      <w:ind w:right="118"/>
      <w:jc w:val="both"/>
    </w:pPr>
    <w:rPr>
      <w:rFonts w:ascii="Times New Roman" w:hAnsi="Times New Roman"/>
      <w:sz w:val="24"/>
      <w:szCs w:val="24"/>
    </w:rPr>
  </w:style>
  <w:style w:type="character" w:customStyle="1" w:styleId="affff8">
    <w:name w:val="Сравнение редакций"/>
    <w:uiPriority w:val="99"/>
    <w:rsid w:val="005E4351"/>
    <w:rPr>
      <w:b/>
      <w:color w:val="26282F"/>
    </w:rPr>
  </w:style>
  <w:style w:type="character" w:customStyle="1" w:styleId="affff9">
    <w:name w:val="Сравнение редакций. Добавленный фрагмент"/>
    <w:uiPriority w:val="99"/>
    <w:rsid w:val="005E4351"/>
    <w:rPr>
      <w:color w:val="000000"/>
      <w:shd w:val="clear" w:color="auto" w:fill="C1D7FF"/>
    </w:rPr>
  </w:style>
  <w:style w:type="character" w:customStyle="1" w:styleId="affffa">
    <w:name w:val="Сравнение редакций. Удаленный фрагмент"/>
    <w:uiPriority w:val="99"/>
    <w:rsid w:val="005E4351"/>
    <w:rPr>
      <w:color w:val="000000"/>
      <w:shd w:val="clear" w:color="auto" w:fill="C4C413"/>
    </w:rPr>
  </w:style>
  <w:style w:type="paragraph" w:customStyle="1" w:styleId="affffb">
    <w:name w:val="Ссылка на официальную публикацию"/>
    <w:basedOn w:val="a"/>
    <w:next w:val="a"/>
    <w:uiPriority w:val="99"/>
    <w:rsid w:val="005E4351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/>
      <w:sz w:val="24"/>
      <w:szCs w:val="24"/>
    </w:rPr>
  </w:style>
  <w:style w:type="character" w:customStyle="1" w:styleId="affffc">
    <w:name w:val="Ссылка на утративший силу документ"/>
    <w:uiPriority w:val="99"/>
    <w:rsid w:val="005E4351"/>
    <w:rPr>
      <w:b/>
      <w:color w:val="749232"/>
    </w:rPr>
  </w:style>
  <w:style w:type="paragraph" w:customStyle="1" w:styleId="affffd">
    <w:name w:val="Текст в таблице"/>
    <w:basedOn w:val="afffa"/>
    <w:next w:val="a"/>
    <w:uiPriority w:val="99"/>
    <w:rsid w:val="005E4351"/>
    <w:pPr>
      <w:ind w:firstLine="500"/>
    </w:pPr>
  </w:style>
  <w:style w:type="paragraph" w:customStyle="1" w:styleId="affffe">
    <w:name w:val="Текст ЭР (см. также)"/>
    <w:basedOn w:val="a"/>
    <w:next w:val="a"/>
    <w:uiPriority w:val="99"/>
    <w:rsid w:val="005E4351"/>
    <w:pPr>
      <w:widowControl w:val="0"/>
      <w:autoSpaceDE w:val="0"/>
      <w:autoSpaceDN w:val="0"/>
      <w:adjustRightInd w:val="0"/>
      <w:spacing w:before="200" w:after="0" w:line="360" w:lineRule="auto"/>
    </w:pPr>
    <w:rPr>
      <w:rFonts w:ascii="Times New Roman" w:hAnsi="Times New Roman"/>
      <w:sz w:val="20"/>
      <w:szCs w:val="20"/>
    </w:rPr>
  </w:style>
  <w:style w:type="paragraph" w:customStyle="1" w:styleId="afffff">
    <w:name w:val="Технический комментарий"/>
    <w:basedOn w:val="a"/>
    <w:next w:val="a"/>
    <w:uiPriority w:val="99"/>
    <w:rsid w:val="005E4351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hAnsi="Times New Roman"/>
      <w:color w:val="463F31"/>
      <w:sz w:val="24"/>
      <w:szCs w:val="24"/>
      <w:shd w:val="clear" w:color="auto" w:fill="FFFFA6"/>
    </w:rPr>
  </w:style>
  <w:style w:type="character" w:customStyle="1" w:styleId="afffff0">
    <w:name w:val="Утратил силу"/>
    <w:uiPriority w:val="99"/>
    <w:rsid w:val="005E4351"/>
    <w:rPr>
      <w:b/>
      <w:strike/>
      <w:color w:val="666600"/>
    </w:rPr>
  </w:style>
  <w:style w:type="paragraph" w:customStyle="1" w:styleId="afffff1">
    <w:name w:val="Формула"/>
    <w:basedOn w:val="a"/>
    <w:next w:val="a"/>
    <w:uiPriority w:val="99"/>
    <w:rsid w:val="005E4351"/>
    <w:pPr>
      <w:widowControl w:val="0"/>
      <w:autoSpaceDE w:val="0"/>
      <w:autoSpaceDN w:val="0"/>
      <w:adjustRightInd w:val="0"/>
      <w:spacing w:before="240" w:after="240" w:line="360" w:lineRule="auto"/>
      <w:ind w:left="420" w:right="420" w:firstLine="300"/>
      <w:jc w:val="both"/>
    </w:pPr>
    <w:rPr>
      <w:rFonts w:ascii="Times New Roman" w:hAnsi="Times New Roman"/>
      <w:sz w:val="24"/>
      <w:szCs w:val="24"/>
      <w:shd w:val="clear" w:color="auto" w:fill="F5F3DA"/>
    </w:rPr>
  </w:style>
  <w:style w:type="paragraph" w:customStyle="1" w:styleId="afffff2">
    <w:name w:val="Центрированный (таблица)"/>
    <w:basedOn w:val="afffa"/>
    <w:next w:val="a"/>
    <w:uiPriority w:val="99"/>
    <w:rsid w:val="005E4351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5E4351"/>
    <w:pPr>
      <w:widowControl w:val="0"/>
      <w:autoSpaceDE w:val="0"/>
      <w:autoSpaceDN w:val="0"/>
      <w:adjustRightInd w:val="0"/>
      <w:spacing w:before="300" w:after="0" w:line="360" w:lineRule="auto"/>
    </w:pPr>
    <w:rPr>
      <w:rFonts w:ascii="Times New Roman" w:hAnsi="Times New Roman"/>
      <w:sz w:val="24"/>
      <w:szCs w:val="24"/>
    </w:rPr>
  </w:style>
  <w:style w:type="paragraph" w:customStyle="1" w:styleId="Default">
    <w:name w:val="Default"/>
    <w:uiPriority w:val="99"/>
    <w:rsid w:val="005E435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eastAsia="en-US"/>
    </w:rPr>
  </w:style>
  <w:style w:type="character" w:styleId="afffff3">
    <w:name w:val="annotation reference"/>
    <w:basedOn w:val="a0"/>
    <w:uiPriority w:val="99"/>
    <w:rsid w:val="005E4351"/>
    <w:rPr>
      <w:rFonts w:cs="Times New Roman"/>
      <w:sz w:val="16"/>
    </w:rPr>
  </w:style>
  <w:style w:type="paragraph" w:styleId="41">
    <w:name w:val="toc 4"/>
    <w:basedOn w:val="a"/>
    <w:next w:val="a"/>
    <w:autoRedefine/>
    <w:uiPriority w:val="99"/>
    <w:rsid w:val="005E4351"/>
    <w:pPr>
      <w:spacing w:after="0" w:line="240" w:lineRule="auto"/>
      <w:ind w:left="720"/>
    </w:pPr>
    <w:rPr>
      <w:rFonts w:cs="Calibri"/>
      <w:sz w:val="20"/>
      <w:szCs w:val="20"/>
    </w:rPr>
  </w:style>
  <w:style w:type="paragraph" w:styleId="5">
    <w:name w:val="toc 5"/>
    <w:basedOn w:val="a"/>
    <w:next w:val="a"/>
    <w:autoRedefine/>
    <w:uiPriority w:val="99"/>
    <w:rsid w:val="005E4351"/>
    <w:pPr>
      <w:spacing w:after="0" w:line="240" w:lineRule="auto"/>
      <w:ind w:left="960"/>
    </w:pPr>
    <w:rPr>
      <w:rFonts w:cs="Calibri"/>
      <w:sz w:val="20"/>
      <w:szCs w:val="20"/>
    </w:rPr>
  </w:style>
  <w:style w:type="paragraph" w:styleId="6">
    <w:name w:val="toc 6"/>
    <w:basedOn w:val="a"/>
    <w:next w:val="a"/>
    <w:autoRedefine/>
    <w:uiPriority w:val="99"/>
    <w:rsid w:val="005E4351"/>
    <w:pPr>
      <w:spacing w:after="0" w:line="240" w:lineRule="auto"/>
      <w:ind w:left="1200"/>
    </w:pPr>
    <w:rPr>
      <w:rFonts w:cs="Calibri"/>
      <w:sz w:val="20"/>
      <w:szCs w:val="20"/>
    </w:rPr>
  </w:style>
  <w:style w:type="paragraph" w:styleId="7">
    <w:name w:val="toc 7"/>
    <w:basedOn w:val="a"/>
    <w:next w:val="a"/>
    <w:autoRedefine/>
    <w:uiPriority w:val="99"/>
    <w:rsid w:val="005E4351"/>
    <w:pPr>
      <w:spacing w:after="0" w:line="240" w:lineRule="auto"/>
      <w:ind w:left="1440"/>
    </w:pPr>
    <w:rPr>
      <w:rFonts w:cs="Calibri"/>
      <w:sz w:val="20"/>
      <w:szCs w:val="20"/>
    </w:rPr>
  </w:style>
  <w:style w:type="paragraph" w:styleId="8">
    <w:name w:val="toc 8"/>
    <w:basedOn w:val="a"/>
    <w:next w:val="a"/>
    <w:autoRedefine/>
    <w:uiPriority w:val="99"/>
    <w:rsid w:val="005E4351"/>
    <w:pPr>
      <w:spacing w:after="0" w:line="240" w:lineRule="auto"/>
      <w:ind w:left="1680"/>
    </w:pPr>
    <w:rPr>
      <w:rFonts w:cs="Calibri"/>
      <w:sz w:val="20"/>
      <w:szCs w:val="20"/>
    </w:rPr>
  </w:style>
  <w:style w:type="paragraph" w:styleId="9">
    <w:name w:val="toc 9"/>
    <w:basedOn w:val="a"/>
    <w:next w:val="a"/>
    <w:autoRedefine/>
    <w:uiPriority w:val="99"/>
    <w:rsid w:val="005E4351"/>
    <w:pPr>
      <w:spacing w:after="0" w:line="240" w:lineRule="auto"/>
      <w:ind w:left="1920"/>
    </w:pPr>
    <w:rPr>
      <w:rFonts w:cs="Calibri"/>
      <w:sz w:val="20"/>
      <w:szCs w:val="20"/>
    </w:rPr>
  </w:style>
  <w:style w:type="paragraph" w:customStyle="1" w:styleId="s1">
    <w:name w:val="s_1"/>
    <w:basedOn w:val="a"/>
    <w:uiPriority w:val="99"/>
    <w:rsid w:val="005E435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styleId="afffff4">
    <w:name w:val="Table Grid"/>
    <w:basedOn w:val="a1"/>
    <w:uiPriority w:val="99"/>
    <w:rsid w:val="005E4351"/>
    <w:rPr>
      <w:rFonts w:eastAsia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ff5">
    <w:name w:val="endnote text"/>
    <w:basedOn w:val="a"/>
    <w:link w:val="afffff6"/>
    <w:uiPriority w:val="99"/>
    <w:semiHidden/>
    <w:rsid w:val="005E4351"/>
    <w:pPr>
      <w:spacing w:after="0" w:line="240" w:lineRule="auto"/>
    </w:pPr>
    <w:rPr>
      <w:rFonts w:eastAsia="Calibri"/>
      <w:sz w:val="20"/>
      <w:szCs w:val="20"/>
    </w:rPr>
  </w:style>
  <w:style w:type="character" w:customStyle="1" w:styleId="afffff6">
    <w:name w:val="Текст концевой сноски Знак"/>
    <w:basedOn w:val="a0"/>
    <w:link w:val="afffff5"/>
    <w:uiPriority w:val="99"/>
    <w:semiHidden/>
    <w:locked/>
    <w:rsid w:val="005E4351"/>
    <w:rPr>
      <w:rFonts w:ascii="Calibri" w:hAnsi="Calibri" w:cs="Times New Roman"/>
      <w:sz w:val="20"/>
    </w:rPr>
  </w:style>
  <w:style w:type="character" w:styleId="afffff7">
    <w:name w:val="endnote reference"/>
    <w:basedOn w:val="a0"/>
    <w:uiPriority w:val="99"/>
    <w:semiHidden/>
    <w:rsid w:val="005E4351"/>
    <w:rPr>
      <w:rFonts w:cs="Times New Roman"/>
      <w:vertAlign w:val="superscript"/>
    </w:rPr>
  </w:style>
  <w:style w:type="table" w:customStyle="1" w:styleId="15">
    <w:name w:val="Сетка таблицы1"/>
    <w:uiPriority w:val="99"/>
    <w:rsid w:val="005E4351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ff8">
    <w:name w:val="Body Text Indent"/>
    <w:basedOn w:val="a"/>
    <w:link w:val="afffff9"/>
    <w:uiPriority w:val="99"/>
    <w:rsid w:val="005E4351"/>
    <w:pPr>
      <w:spacing w:after="120"/>
      <w:ind w:left="283"/>
    </w:pPr>
    <w:rPr>
      <w:rFonts w:eastAsia="Calibri"/>
      <w:sz w:val="20"/>
      <w:szCs w:val="20"/>
    </w:rPr>
  </w:style>
  <w:style w:type="character" w:customStyle="1" w:styleId="afffff9">
    <w:name w:val="Основной текст с отступом Знак"/>
    <w:basedOn w:val="a0"/>
    <w:link w:val="afffff8"/>
    <w:uiPriority w:val="99"/>
    <w:locked/>
    <w:rsid w:val="005E4351"/>
    <w:rPr>
      <w:rFonts w:ascii="Calibri" w:hAnsi="Calibri" w:cs="Times New Roman"/>
      <w:lang w:eastAsia="ru-RU"/>
    </w:rPr>
  </w:style>
  <w:style w:type="paragraph" w:styleId="afffffa">
    <w:name w:val="Subtitle"/>
    <w:basedOn w:val="a"/>
    <w:next w:val="a"/>
    <w:link w:val="afffffb"/>
    <w:uiPriority w:val="99"/>
    <w:qFormat/>
    <w:rsid w:val="005E4351"/>
    <w:pPr>
      <w:numPr>
        <w:ilvl w:val="1"/>
      </w:numPr>
    </w:pPr>
    <w:rPr>
      <w:rFonts w:ascii="Calibri Light" w:eastAsia="Calibri" w:hAnsi="Calibri Light"/>
      <w:i/>
      <w:color w:val="5B9BD5"/>
      <w:spacing w:val="15"/>
      <w:sz w:val="24"/>
      <w:szCs w:val="20"/>
    </w:rPr>
  </w:style>
  <w:style w:type="character" w:customStyle="1" w:styleId="afffffb">
    <w:name w:val="Подзаголовок Знак"/>
    <w:basedOn w:val="a0"/>
    <w:link w:val="afffffa"/>
    <w:uiPriority w:val="99"/>
    <w:locked/>
    <w:rsid w:val="005E4351"/>
    <w:rPr>
      <w:rFonts w:ascii="Calibri Light" w:hAnsi="Calibri Light" w:cs="Times New Roman"/>
      <w:i/>
      <w:color w:val="5B9BD5"/>
      <w:spacing w:val="15"/>
      <w:sz w:val="24"/>
      <w:lang w:eastAsia="ru-RU"/>
    </w:rPr>
  </w:style>
  <w:style w:type="character" w:styleId="afffffc">
    <w:name w:val="Strong"/>
    <w:basedOn w:val="a0"/>
    <w:uiPriority w:val="99"/>
    <w:qFormat/>
    <w:rsid w:val="005E4351"/>
    <w:rPr>
      <w:rFonts w:cs="Times New Roman"/>
      <w:b/>
    </w:rPr>
  </w:style>
  <w:style w:type="paragraph" w:customStyle="1" w:styleId="afffffd">
    <w:name w:val="Стиль"/>
    <w:uiPriority w:val="99"/>
    <w:rsid w:val="005E4351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character" w:customStyle="1" w:styleId="FontStyle46">
    <w:name w:val="Font Style46"/>
    <w:uiPriority w:val="99"/>
    <w:rsid w:val="005E4351"/>
    <w:rPr>
      <w:rFonts w:ascii="Times New Roman" w:hAnsi="Times New Roman"/>
      <w:sz w:val="26"/>
    </w:rPr>
  </w:style>
  <w:style w:type="character" w:customStyle="1" w:styleId="27">
    <w:name w:val="Основной текст2"/>
    <w:uiPriority w:val="99"/>
    <w:rsid w:val="005E4351"/>
    <w:rPr>
      <w:rFonts w:ascii="Times New Roman" w:hAnsi="Times New Roman"/>
      <w:color w:val="000000"/>
      <w:w w:val="100"/>
      <w:position w:val="0"/>
      <w:sz w:val="26"/>
      <w:u w:val="none"/>
      <w:lang w:val="ru-RU" w:eastAsia="ru-RU"/>
    </w:rPr>
  </w:style>
  <w:style w:type="character" w:customStyle="1" w:styleId="match">
    <w:name w:val="match"/>
    <w:uiPriority w:val="99"/>
    <w:rsid w:val="005E4351"/>
  </w:style>
  <w:style w:type="paragraph" w:customStyle="1" w:styleId="headertext">
    <w:name w:val="headertext"/>
    <w:basedOn w:val="a"/>
    <w:uiPriority w:val="99"/>
    <w:rsid w:val="005E435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formattext">
    <w:name w:val="formattext"/>
    <w:basedOn w:val="a"/>
    <w:uiPriority w:val="99"/>
    <w:rsid w:val="005E435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msonormalmailrucssattributepostfix">
    <w:name w:val="msonormal_mailru_css_attribute_postfix"/>
    <w:basedOn w:val="a"/>
    <w:uiPriority w:val="99"/>
    <w:rsid w:val="005E435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16">
    <w:name w:val="Абзац списка1"/>
    <w:basedOn w:val="a"/>
    <w:uiPriority w:val="99"/>
    <w:rsid w:val="005E4351"/>
    <w:pPr>
      <w:spacing w:after="0" w:line="240" w:lineRule="auto"/>
      <w:ind w:left="720"/>
    </w:pPr>
    <w:rPr>
      <w:rFonts w:ascii="Times New Roman" w:hAnsi="Times New Roman"/>
      <w:sz w:val="24"/>
      <w:szCs w:val="24"/>
    </w:rPr>
  </w:style>
  <w:style w:type="table" w:customStyle="1" w:styleId="28">
    <w:name w:val="Сетка таблицы2"/>
    <w:uiPriority w:val="99"/>
    <w:rsid w:val="005E4351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a"/>
    <w:uiPriority w:val="99"/>
    <w:rsid w:val="005E4351"/>
    <w:pPr>
      <w:widowControl w:val="0"/>
      <w:spacing w:after="0" w:line="240" w:lineRule="auto"/>
      <w:ind w:left="103"/>
    </w:pPr>
    <w:rPr>
      <w:rFonts w:ascii="Times New Roman" w:hAnsi="Times New Roman"/>
      <w:lang w:val="en-US" w:eastAsia="en-US"/>
    </w:rPr>
  </w:style>
  <w:style w:type="character" w:customStyle="1" w:styleId="Bodytext2115pt">
    <w:name w:val="Body text (2) + 11.5 pt"/>
    <w:aliases w:val="Not Bold"/>
    <w:uiPriority w:val="99"/>
    <w:rsid w:val="005E4351"/>
    <w:rPr>
      <w:rFonts w:ascii="Times New Roman" w:hAnsi="Times New Roman"/>
      <w:b/>
      <w:color w:val="000000"/>
      <w:spacing w:val="0"/>
      <w:w w:val="100"/>
      <w:position w:val="0"/>
      <w:sz w:val="23"/>
      <w:u w:val="none"/>
      <w:lang w:val="ru-RU" w:eastAsia="ru-RU"/>
    </w:rPr>
  </w:style>
  <w:style w:type="paragraph" w:styleId="32">
    <w:name w:val="Body Text 3"/>
    <w:basedOn w:val="a"/>
    <w:link w:val="33"/>
    <w:uiPriority w:val="99"/>
    <w:rsid w:val="005E4351"/>
    <w:pPr>
      <w:spacing w:after="120"/>
    </w:pPr>
    <w:rPr>
      <w:rFonts w:eastAsia="Calibri"/>
      <w:sz w:val="16"/>
      <w:szCs w:val="20"/>
    </w:rPr>
  </w:style>
  <w:style w:type="character" w:customStyle="1" w:styleId="33">
    <w:name w:val="Основной текст 3 Знак"/>
    <w:basedOn w:val="a0"/>
    <w:link w:val="32"/>
    <w:uiPriority w:val="99"/>
    <w:locked/>
    <w:rsid w:val="005E4351"/>
    <w:rPr>
      <w:rFonts w:ascii="Calibri" w:hAnsi="Calibri" w:cs="Times New Roman"/>
      <w:sz w:val="16"/>
      <w:lang w:eastAsia="ru-RU"/>
    </w:rPr>
  </w:style>
  <w:style w:type="table" w:customStyle="1" w:styleId="34">
    <w:name w:val="Сетка таблицы3"/>
    <w:uiPriority w:val="99"/>
    <w:rsid w:val="005E4351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49">
    <w:name w:val="Font Style49"/>
    <w:uiPriority w:val="99"/>
    <w:rsid w:val="005E4351"/>
    <w:rPr>
      <w:rFonts w:ascii="Times New Roman" w:hAnsi="Times New Roman"/>
      <w:sz w:val="22"/>
    </w:rPr>
  </w:style>
  <w:style w:type="paragraph" w:customStyle="1" w:styleId="Style32">
    <w:name w:val="Style32"/>
    <w:basedOn w:val="a"/>
    <w:uiPriority w:val="99"/>
    <w:rsid w:val="005E4351"/>
    <w:pPr>
      <w:widowControl w:val="0"/>
      <w:autoSpaceDE w:val="0"/>
      <w:autoSpaceDN w:val="0"/>
      <w:adjustRightInd w:val="0"/>
      <w:spacing w:after="0" w:line="275" w:lineRule="exact"/>
    </w:pPr>
    <w:rPr>
      <w:rFonts w:ascii="Times New Roman" w:hAnsi="Times New Roman"/>
      <w:sz w:val="24"/>
      <w:szCs w:val="24"/>
    </w:rPr>
  </w:style>
  <w:style w:type="table" w:customStyle="1" w:styleId="42">
    <w:name w:val="Сетка таблицы4"/>
    <w:uiPriority w:val="99"/>
    <w:rsid w:val="005E4351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0">
    <w:name w:val="Сетка таблицы5"/>
    <w:uiPriority w:val="99"/>
    <w:rsid w:val="005E4351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uiPriority w:val="99"/>
    <w:rsid w:val="0052000F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234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1244</TotalTime>
  <Pages>19</Pages>
  <Words>3650</Words>
  <Characters>20806</Characters>
  <Application>Microsoft Office Word</Application>
  <DocSecurity>0</DocSecurity>
  <Lines>173</Lines>
  <Paragraphs>48</Paragraphs>
  <ScaleCrop>false</ScaleCrop>
  <Company>SPecialiST RePack</Company>
  <LinksUpToDate>false</LinksUpToDate>
  <CharactersWithSpaces>24408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Администратор</cp:lastModifiedBy>
  <cp:revision>100</cp:revision>
  <cp:lastPrinted>2021-12-19T09:24:00Z</cp:lastPrinted>
  <dcterms:created xsi:type="dcterms:W3CDTF">2021-12-08T13:02:00Z</dcterms:created>
  <dcterms:modified xsi:type="dcterms:W3CDTF">2022-02-23T07:19:00Z</dcterms:modified>
</cp:coreProperties>
</file>