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B64AB0" w:rsidRPr="00271C8E" w:rsidTr="0085408A">
        <w:trPr>
          <w:jc w:val="center"/>
        </w:trPr>
        <w:tc>
          <w:tcPr>
            <w:tcW w:w="10425" w:type="dxa"/>
            <w:tcFitText/>
            <w:vAlign w:val="center"/>
          </w:tcPr>
          <w:p w:rsidR="00B64AB0" w:rsidRPr="00271C8E" w:rsidRDefault="00B64AB0" w:rsidP="00271C8E">
            <w:pPr>
              <w:spacing w:after="0"/>
              <w:jc w:val="center"/>
              <w:rPr>
                <w:rFonts w:ascii="Times New Roman" w:hAnsi="Times New Roman"/>
              </w:rPr>
            </w:pPr>
            <w:r w:rsidRPr="00B73329">
              <w:rPr>
                <w:rFonts w:ascii="Times New Roman" w:hAnsi="Times New Roman"/>
                <w:spacing w:val="25"/>
              </w:rPr>
              <w:t>МИНИСТЕРСТВО НАУКИ И ВЫСШЕГО ОБРАЗОВАНИЯ РОССИЙСКОЙ ФЕДЕРАЦИ</w:t>
            </w:r>
            <w:r w:rsidRPr="00B73329">
              <w:rPr>
                <w:rFonts w:ascii="Times New Roman" w:hAnsi="Times New Roman"/>
                <w:spacing w:val="36"/>
              </w:rPr>
              <w:t>И</w:t>
            </w:r>
          </w:p>
          <w:p w:rsidR="00B64AB0" w:rsidRPr="00271C8E" w:rsidRDefault="00B64AB0" w:rsidP="00271C8E">
            <w:pPr>
              <w:spacing w:after="0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B73329">
              <w:rPr>
                <w:rFonts w:ascii="Times New Roman" w:hAnsi="Times New Roman"/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73329">
              <w:rPr>
                <w:rFonts w:ascii="Times New Roman" w:hAnsi="Times New Roman"/>
                <w:caps/>
                <w:spacing w:val="41"/>
                <w:sz w:val="15"/>
                <w:szCs w:val="15"/>
              </w:rPr>
              <w:t>я</w:t>
            </w:r>
          </w:p>
          <w:p w:rsidR="00B64AB0" w:rsidRPr="00271C8E" w:rsidRDefault="00B64AB0" w:rsidP="00271C8E">
            <w:pPr>
              <w:spacing w:after="0"/>
              <w:jc w:val="center"/>
              <w:rPr>
                <w:rFonts w:ascii="Times New Roman" w:hAnsi="Times New Roman"/>
                <w:spacing w:val="20"/>
              </w:rPr>
            </w:pPr>
            <w:r w:rsidRPr="00325DC7">
              <w:rPr>
                <w:rFonts w:ascii="Times New Roman" w:hAnsi="Times New Roman"/>
                <w:spacing w:val="66"/>
              </w:rPr>
              <w:t>«Национальный исследовательский ядерный университет «МИФИ</w:t>
            </w:r>
            <w:r w:rsidRPr="00325DC7">
              <w:rPr>
                <w:rFonts w:ascii="Times New Roman" w:hAnsi="Times New Roman"/>
                <w:spacing w:val="25"/>
              </w:rPr>
              <w:t>»</w:t>
            </w:r>
          </w:p>
        </w:tc>
      </w:tr>
      <w:tr w:rsidR="00B64AB0" w:rsidRPr="00271C8E" w:rsidTr="0085408A">
        <w:trPr>
          <w:jc w:val="center"/>
        </w:trPr>
        <w:tc>
          <w:tcPr>
            <w:tcW w:w="10425" w:type="dxa"/>
          </w:tcPr>
          <w:p w:rsidR="00B64AB0" w:rsidRPr="00271C8E" w:rsidRDefault="00B64AB0" w:rsidP="00271C8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71C8E">
              <w:rPr>
                <w:rFonts w:ascii="Times New Roman" w:hAnsi="Times New Roman"/>
                <w:b/>
              </w:rPr>
              <w:t xml:space="preserve"> </w:t>
            </w: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B64AB0" w:rsidRPr="00271C8E" w:rsidRDefault="00B64AB0" w:rsidP="00271C8E">
            <w:pPr>
              <w:spacing w:after="0"/>
              <w:jc w:val="center"/>
              <w:rPr>
                <w:rFonts w:ascii="Times New Roman" w:hAnsi="Times New Roman"/>
              </w:rPr>
            </w:pPr>
            <w:r w:rsidRPr="00271C8E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B64AB0" w:rsidRPr="00271C8E" w:rsidRDefault="00B64AB0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71C8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64AB0" w:rsidRPr="00271C8E" w:rsidRDefault="00B64AB0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4AB0" w:rsidRPr="00271C8E" w:rsidRDefault="00B64AB0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4AB0" w:rsidRPr="00271C8E" w:rsidRDefault="00B64AB0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4AB0" w:rsidRPr="00271C8E" w:rsidRDefault="00B64AB0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64AB0" w:rsidRPr="00271C8E" w:rsidRDefault="00B64AB0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>УТВЕРЖДАЮ</w:t>
            </w:r>
          </w:p>
          <w:p w:rsidR="00B64AB0" w:rsidRPr="00271C8E" w:rsidRDefault="006A130F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ОТИ НИЯУ МИФИ</w:t>
            </w:r>
          </w:p>
          <w:p w:rsidR="00B64AB0" w:rsidRPr="00271C8E" w:rsidRDefault="00B64AB0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 xml:space="preserve">____________ </w:t>
            </w:r>
            <w:r w:rsidR="006A130F">
              <w:rPr>
                <w:rFonts w:ascii="Times New Roman" w:hAnsi="Times New Roman"/>
                <w:sz w:val="28"/>
              </w:rPr>
              <w:t>И.А. Иванов</w:t>
            </w:r>
            <w:bookmarkStart w:id="0" w:name="_GoBack"/>
            <w:bookmarkEnd w:id="0"/>
          </w:p>
          <w:p w:rsidR="00B64AB0" w:rsidRPr="00271C8E" w:rsidRDefault="00B64AB0" w:rsidP="00271C8E">
            <w:pPr>
              <w:spacing w:after="0"/>
              <w:ind w:firstLine="6594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sz w:val="28"/>
              </w:rPr>
              <w:t xml:space="preserve">«__» ______________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271C8E">
                <w:rPr>
                  <w:rFonts w:ascii="Times New Roman" w:hAnsi="Times New Roman"/>
                  <w:sz w:val="28"/>
                </w:rPr>
                <w:t>2021 г</w:t>
              </w:r>
            </w:smartTag>
            <w:r w:rsidRPr="00271C8E">
              <w:rPr>
                <w:rFonts w:ascii="Times New Roman" w:hAnsi="Times New Roman"/>
                <w:sz w:val="28"/>
              </w:rPr>
              <w:t>.</w:t>
            </w:r>
          </w:p>
        </w:tc>
      </w:tr>
    </w:tbl>
    <w:p w:rsidR="00B64AB0" w:rsidRPr="00C579F2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Default="00B64AB0" w:rsidP="005E4351">
      <w:pPr>
        <w:jc w:val="center"/>
        <w:rPr>
          <w:rFonts w:ascii="Times New Roman" w:hAnsi="Times New Roman"/>
          <w:b/>
          <w:sz w:val="28"/>
          <w:szCs w:val="28"/>
        </w:rPr>
      </w:pPr>
      <w:r w:rsidRPr="00271C8E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B64AB0" w:rsidRPr="00271C8E" w:rsidRDefault="00B64AB0" w:rsidP="005E435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УЧЕБНЫХ И ПРОИЗВОДСТВЕННЫХ ПРАКТИК</w:t>
      </w:r>
    </w:p>
    <w:p w:rsidR="00B64AB0" w:rsidRPr="0052000F" w:rsidRDefault="00B64AB0" w:rsidP="0052000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2000F">
        <w:rPr>
          <w:rFonts w:ascii="OpenSans" w:hAnsi="OpenSans"/>
          <w:b/>
          <w:bCs/>
          <w:color w:val="000000"/>
          <w:sz w:val="28"/>
          <w:szCs w:val="28"/>
        </w:rPr>
        <w:t>по специальности 08.02.01 Строительство и эксплуатация</w:t>
      </w:r>
      <w:r w:rsidRPr="0052000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52000F">
        <w:rPr>
          <w:rFonts w:ascii="OpenSans" w:hAnsi="OpenSans"/>
          <w:b/>
          <w:bCs/>
          <w:color w:val="000000"/>
          <w:sz w:val="28"/>
          <w:szCs w:val="28"/>
        </w:rPr>
        <w:t>зданий и сооружений</w:t>
      </w:r>
    </w:p>
    <w:p w:rsidR="00B64AB0" w:rsidRPr="00C579F2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Pr="00C579F2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Pr="00C579F2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Pr="00271C8E" w:rsidRDefault="00B64AB0" w:rsidP="005E4351">
      <w:pPr>
        <w:jc w:val="center"/>
        <w:rPr>
          <w:rFonts w:ascii="Times New Roman" w:hAnsi="Times New Roman"/>
          <w:sz w:val="28"/>
          <w:szCs w:val="28"/>
        </w:rPr>
      </w:pPr>
      <w:r w:rsidRPr="00271C8E">
        <w:rPr>
          <w:rFonts w:ascii="Times New Roman" w:hAnsi="Times New Roman"/>
          <w:sz w:val="28"/>
          <w:szCs w:val="28"/>
        </w:rPr>
        <w:t>2021</w:t>
      </w:r>
    </w:p>
    <w:p w:rsidR="00B64AB0" w:rsidRPr="0052000F" w:rsidRDefault="00B64AB0" w:rsidP="0052000F">
      <w:pPr>
        <w:ind w:firstLine="5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  <w:r w:rsidRPr="0052000F">
        <w:rPr>
          <w:rFonts w:ascii="Times New Roman" w:hAnsi="Times New Roman"/>
          <w:sz w:val="28"/>
          <w:szCs w:val="28"/>
        </w:rPr>
        <w:lastRenderedPageBreak/>
        <w:t>Рабочая программа учебн</w:t>
      </w:r>
      <w:r>
        <w:rPr>
          <w:rFonts w:ascii="Times New Roman" w:hAnsi="Times New Roman"/>
          <w:sz w:val="28"/>
          <w:szCs w:val="28"/>
        </w:rPr>
        <w:t>ых</w:t>
      </w:r>
      <w:r w:rsidRPr="005200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производственных </w:t>
      </w:r>
      <w:r w:rsidRPr="0052000F">
        <w:rPr>
          <w:rFonts w:ascii="Times New Roman" w:hAnsi="Times New Roman"/>
          <w:sz w:val="28"/>
          <w:szCs w:val="28"/>
        </w:rPr>
        <w:t>практик разработана на основе Федерального государственного образовательного стандарта среднего профессионального образовании по специальности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000F">
        <w:rPr>
          <w:rFonts w:ascii="Times New Roman" w:hAnsi="Times New Roman"/>
          <w:sz w:val="28"/>
          <w:szCs w:val="28"/>
        </w:rPr>
        <w:t xml:space="preserve">08.02.01 Строительство и эксплуатация зданий и сооружений, </w:t>
      </w:r>
      <w:r w:rsidRPr="00986387">
        <w:rPr>
          <w:rFonts w:ascii="Times New Roman" w:hAnsi="Times New Roman"/>
          <w:bCs/>
          <w:kern w:val="36"/>
          <w:sz w:val="28"/>
          <w:szCs w:val="28"/>
        </w:rPr>
        <w:t>Положения о практической подготовке обучающихся по ППССЗ в ОТИ НИЯУ МИФИ</w:t>
      </w:r>
      <w:r w:rsidRPr="0052000F">
        <w:rPr>
          <w:rFonts w:ascii="Times New Roman" w:hAnsi="Times New Roman"/>
          <w:bCs/>
          <w:kern w:val="36"/>
          <w:sz w:val="28"/>
          <w:szCs w:val="28"/>
        </w:rPr>
        <w:t>, осваивающих основные профессиональные образовательные программы среднего профессионального образования</w:t>
      </w:r>
      <w:r>
        <w:rPr>
          <w:rFonts w:ascii="Times New Roman" w:hAnsi="Times New Roman"/>
          <w:bCs/>
          <w:kern w:val="36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0"/>
        </w:rPr>
        <w:t>П</w:t>
      </w:r>
      <w:r w:rsidRPr="00AB54EF">
        <w:rPr>
          <w:rFonts w:ascii="Times New Roman" w:hAnsi="Times New Roman"/>
          <w:sz w:val="28"/>
          <w:szCs w:val="20"/>
        </w:rPr>
        <w:t xml:space="preserve">риказ Министерства образования и науки Российской Федерации от </w:t>
      </w:r>
      <w:r>
        <w:rPr>
          <w:rFonts w:ascii="Times New Roman" w:hAnsi="Times New Roman"/>
          <w:sz w:val="28"/>
          <w:szCs w:val="28"/>
        </w:rPr>
        <w:t>10</w:t>
      </w:r>
      <w:r w:rsidRPr="00D72A8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 w:rsidRPr="00D72A8B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D72A8B">
        <w:rPr>
          <w:rFonts w:ascii="Times New Roman" w:hAnsi="Times New Roman"/>
          <w:sz w:val="28"/>
          <w:szCs w:val="28"/>
        </w:rPr>
        <w:t xml:space="preserve">г. </w:t>
      </w:r>
      <w:r w:rsidRPr="00D72A8B">
        <w:rPr>
          <w:rFonts w:ascii="Times New Roman" w:hAnsi="Times New Roman"/>
          <w:sz w:val="28"/>
          <w:szCs w:val="20"/>
        </w:rPr>
        <w:t xml:space="preserve">№ </w:t>
      </w:r>
      <w:r>
        <w:rPr>
          <w:rFonts w:ascii="Times New Roman" w:hAnsi="Times New Roman"/>
          <w:sz w:val="28"/>
          <w:szCs w:val="20"/>
        </w:rPr>
        <w:t>2)</w:t>
      </w:r>
    </w:p>
    <w:p w:rsidR="00B64AB0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Pr="0052000F" w:rsidRDefault="00B64AB0" w:rsidP="0052000F">
      <w:pPr>
        <w:rPr>
          <w:rFonts w:ascii="Times New Roman" w:hAnsi="Times New Roman"/>
          <w:sz w:val="28"/>
          <w:szCs w:val="28"/>
        </w:rPr>
      </w:pPr>
      <w:r w:rsidRPr="0052000F">
        <w:rPr>
          <w:rFonts w:ascii="Times New Roman" w:hAnsi="Times New Roman"/>
          <w:sz w:val="28"/>
          <w:szCs w:val="28"/>
        </w:rPr>
        <w:t>Организация-разработчик:  Озерский технический институт – филиал НИЯУ МИФИ</w:t>
      </w:r>
    </w:p>
    <w:p w:rsidR="00B64AB0" w:rsidRDefault="00B64AB0" w:rsidP="0052000F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40A5F">
        <w:rPr>
          <w:sz w:val="28"/>
          <w:szCs w:val="28"/>
        </w:rPr>
        <w:t>Разработчик</w:t>
      </w:r>
      <w:r>
        <w:rPr>
          <w:sz w:val="28"/>
          <w:szCs w:val="28"/>
        </w:rPr>
        <w:t>(</w:t>
      </w:r>
      <w:r w:rsidRPr="00340A5F">
        <w:rPr>
          <w:sz w:val="28"/>
          <w:szCs w:val="28"/>
        </w:rPr>
        <w:t>и</w:t>
      </w:r>
      <w:r>
        <w:rPr>
          <w:sz w:val="28"/>
          <w:szCs w:val="28"/>
        </w:rPr>
        <w:t>)</w:t>
      </w:r>
      <w:r w:rsidRPr="00340A5F">
        <w:rPr>
          <w:sz w:val="28"/>
          <w:szCs w:val="28"/>
        </w:rPr>
        <w:t>:</w:t>
      </w:r>
    </w:p>
    <w:p w:rsidR="00B64AB0" w:rsidRPr="00271C8E" w:rsidRDefault="00B64AB0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  <w:u w:val="single"/>
        </w:rPr>
      </w:pPr>
      <w:proofErr w:type="spellStart"/>
      <w:r>
        <w:rPr>
          <w:rFonts w:ascii="Times New Roman" w:eastAsia="HiddenHorzOCR" w:hAnsi="Times New Roman"/>
          <w:sz w:val="28"/>
          <w:szCs w:val="28"/>
          <w:u w:val="single"/>
        </w:rPr>
        <w:t>Кожева</w:t>
      </w:r>
      <w:proofErr w:type="spellEnd"/>
      <w:r>
        <w:rPr>
          <w:rFonts w:ascii="Times New Roman" w:eastAsia="HiddenHorzOCR" w:hAnsi="Times New Roman"/>
          <w:sz w:val="28"/>
          <w:szCs w:val="28"/>
          <w:u w:val="single"/>
        </w:rPr>
        <w:t xml:space="preserve"> И.В</w:t>
      </w:r>
      <w:r w:rsidRPr="00271C8E">
        <w:rPr>
          <w:rFonts w:ascii="Times New Roman" w:eastAsia="HiddenHorzOCR" w:hAnsi="Times New Roman"/>
          <w:sz w:val="28"/>
          <w:szCs w:val="28"/>
          <w:u w:val="single"/>
        </w:rPr>
        <w:t>., преподаватель ОТИ НИЯУ МИФИ</w:t>
      </w:r>
    </w:p>
    <w:p w:rsidR="00B64AB0" w:rsidRPr="00271C8E" w:rsidRDefault="00B64AB0" w:rsidP="00271C8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271C8E">
        <w:rPr>
          <w:rFonts w:ascii="Times New Roman" w:hAnsi="Times New Roman"/>
          <w:i/>
          <w:sz w:val="20"/>
          <w:szCs w:val="20"/>
        </w:rPr>
        <w:t>Ф.И.О., ученая степень, звание, должность</w:t>
      </w:r>
    </w:p>
    <w:p w:rsidR="00B64AB0" w:rsidRPr="00271C8E" w:rsidRDefault="00B64AB0" w:rsidP="00271C8E">
      <w:pPr>
        <w:spacing w:after="0"/>
        <w:rPr>
          <w:rFonts w:ascii="Times New Roman" w:hAnsi="Times New Roman"/>
          <w:i/>
          <w:sz w:val="20"/>
          <w:szCs w:val="20"/>
        </w:rPr>
      </w:pPr>
    </w:p>
    <w:p w:rsidR="00B64AB0" w:rsidRPr="0052000F" w:rsidRDefault="00B64AB0" w:rsidP="0052000F">
      <w:pPr>
        <w:jc w:val="both"/>
        <w:rPr>
          <w:rFonts w:ascii="Times New Roman" w:hAnsi="Times New Roman"/>
          <w:sz w:val="28"/>
          <w:szCs w:val="28"/>
        </w:rPr>
      </w:pPr>
      <w:r w:rsidRPr="0052000F">
        <w:rPr>
          <w:rFonts w:ascii="Times New Roman" w:hAnsi="Times New Roman"/>
          <w:sz w:val="28"/>
          <w:szCs w:val="28"/>
        </w:rPr>
        <w:t>Рассмотрена</w:t>
      </w:r>
      <w:r>
        <w:rPr>
          <w:rFonts w:ascii="Times New Roman" w:hAnsi="Times New Roman"/>
          <w:sz w:val="28"/>
          <w:szCs w:val="28"/>
        </w:rPr>
        <w:t xml:space="preserve"> на заседании</w:t>
      </w:r>
      <w:r w:rsidRPr="0052000F">
        <w:rPr>
          <w:rFonts w:ascii="Times New Roman" w:hAnsi="Times New Roman"/>
          <w:sz w:val="28"/>
          <w:szCs w:val="28"/>
        </w:rPr>
        <w:t xml:space="preserve"> предметно-цикловой комисси</w:t>
      </w:r>
      <w:r>
        <w:rPr>
          <w:rFonts w:ascii="Times New Roman" w:hAnsi="Times New Roman"/>
          <w:sz w:val="28"/>
          <w:szCs w:val="28"/>
        </w:rPr>
        <w:t>и</w:t>
      </w:r>
      <w:r w:rsidRPr="0052000F">
        <w:rPr>
          <w:rFonts w:ascii="Times New Roman" w:hAnsi="Times New Roman"/>
          <w:sz w:val="28"/>
          <w:szCs w:val="28"/>
        </w:rPr>
        <w:t xml:space="preserve"> </w:t>
      </w:r>
      <w:r w:rsidRPr="0052000F">
        <w:rPr>
          <w:rFonts w:ascii="Times New Roman" w:hAnsi="Times New Roman"/>
          <w:sz w:val="28"/>
          <w:szCs w:val="20"/>
        </w:rPr>
        <w:t>Строительства и эксплуатации зданий и сооружений</w:t>
      </w:r>
    </w:p>
    <w:p w:rsidR="00B64AB0" w:rsidRPr="0052000F" w:rsidRDefault="00B64AB0" w:rsidP="0052000F">
      <w:pPr>
        <w:jc w:val="both"/>
        <w:rPr>
          <w:rFonts w:ascii="Times New Roman" w:hAnsi="Times New Roman"/>
          <w:sz w:val="28"/>
          <w:szCs w:val="28"/>
        </w:rPr>
      </w:pPr>
      <w:r w:rsidRPr="0052000F">
        <w:rPr>
          <w:rFonts w:ascii="Times New Roman" w:hAnsi="Times New Roman"/>
          <w:sz w:val="28"/>
          <w:szCs w:val="28"/>
        </w:rPr>
        <w:t xml:space="preserve">Протокол № </w:t>
      </w:r>
      <w:r>
        <w:rPr>
          <w:rFonts w:ascii="Times New Roman" w:hAnsi="Times New Roman"/>
          <w:sz w:val="28"/>
          <w:szCs w:val="28"/>
        </w:rPr>
        <w:t>1</w:t>
      </w:r>
      <w:r w:rsidRPr="0052000F">
        <w:rPr>
          <w:rFonts w:ascii="Times New Roman" w:hAnsi="Times New Roman"/>
          <w:sz w:val="28"/>
          <w:szCs w:val="28"/>
        </w:rPr>
        <w:t xml:space="preserve"> от «</w:t>
      </w:r>
      <w:r>
        <w:rPr>
          <w:rFonts w:ascii="Times New Roman" w:hAnsi="Times New Roman"/>
          <w:sz w:val="28"/>
          <w:szCs w:val="28"/>
        </w:rPr>
        <w:t>31</w:t>
      </w:r>
      <w:r w:rsidRPr="0052000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августа </w:t>
      </w:r>
      <w:smartTag w:uri="urn:schemas-microsoft-com:office:smarttags" w:element="metricconverter">
        <w:smartTagPr>
          <w:attr w:name="ProductID" w:val="2021 г"/>
        </w:smartTagPr>
        <w:r w:rsidRPr="0052000F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 xml:space="preserve">21 </w:t>
        </w:r>
        <w:r w:rsidRPr="0052000F">
          <w:rPr>
            <w:rFonts w:ascii="Times New Roman" w:hAnsi="Times New Roman"/>
            <w:sz w:val="28"/>
            <w:szCs w:val="28"/>
          </w:rPr>
          <w:t>г</w:t>
        </w:r>
      </w:smartTag>
      <w:r w:rsidRPr="0052000F">
        <w:rPr>
          <w:rFonts w:ascii="Times New Roman" w:hAnsi="Times New Roman"/>
          <w:sz w:val="28"/>
          <w:szCs w:val="28"/>
        </w:rPr>
        <w:t>.</w:t>
      </w:r>
    </w:p>
    <w:p w:rsidR="00B64AB0" w:rsidRPr="0052000F" w:rsidRDefault="00B64AB0" w:rsidP="0052000F">
      <w:pPr>
        <w:jc w:val="both"/>
        <w:rPr>
          <w:rFonts w:ascii="Times New Roman" w:hAnsi="Times New Roman"/>
          <w:sz w:val="28"/>
          <w:szCs w:val="28"/>
        </w:rPr>
      </w:pPr>
      <w:r w:rsidRPr="0052000F">
        <w:rPr>
          <w:rFonts w:ascii="Times New Roman" w:hAnsi="Times New Roman"/>
          <w:sz w:val="28"/>
          <w:szCs w:val="28"/>
        </w:rPr>
        <w:t xml:space="preserve">Председатель цикловой комиссии _____________ </w:t>
      </w:r>
      <w:r>
        <w:rPr>
          <w:rFonts w:ascii="Times New Roman" w:hAnsi="Times New Roman"/>
          <w:sz w:val="28"/>
          <w:szCs w:val="28"/>
        </w:rPr>
        <w:t>Баранов А.И.</w:t>
      </w:r>
    </w:p>
    <w:p w:rsidR="00B64AB0" w:rsidRPr="00271C8E" w:rsidRDefault="00B64AB0" w:rsidP="00271C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</w:rPr>
      </w:pPr>
    </w:p>
    <w:p w:rsidR="00B64AB0" w:rsidRPr="00271C8E" w:rsidRDefault="00B64AB0" w:rsidP="00271C8E">
      <w:pPr>
        <w:spacing w:after="0"/>
        <w:ind w:firstLine="180"/>
        <w:rPr>
          <w:rFonts w:ascii="Times New Roman" w:hAnsi="Times New Roman"/>
        </w:rPr>
      </w:pPr>
    </w:p>
    <w:p w:rsidR="00B64AB0" w:rsidRDefault="00B64AB0" w:rsidP="00271C8E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B64AB0" w:rsidRPr="00C579F2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Pr="00C579F2" w:rsidRDefault="00B64AB0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64AB0" w:rsidRDefault="00B64AB0" w:rsidP="005E4351">
      <w:pPr>
        <w:jc w:val="both"/>
        <w:rPr>
          <w:rFonts w:ascii="Times New Roman" w:hAnsi="Times New Roman"/>
        </w:rPr>
        <w:sectPr w:rsidR="00B64AB0" w:rsidSect="00986387">
          <w:footerReference w:type="default" r:id="rId7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B64AB0" w:rsidRPr="00271C8E" w:rsidRDefault="00B64AB0" w:rsidP="005E4351">
      <w:pPr>
        <w:tabs>
          <w:tab w:val="left" w:pos="2011"/>
        </w:tabs>
        <w:jc w:val="center"/>
        <w:rPr>
          <w:rFonts w:ascii="Times New Roman" w:hAnsi="Times New Roman"/>
          <w:sz w:val="28"/>
          <w:szCs w:val="28"/>
        </w:rPr>
      </w:pPr>
      <w:r w:rsidRPr="00271C8E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B64AB0" w:rsidRPr="00931603" w:rsidRDefault="00B64AB0" w:rsidP="005E4351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4"/>
        <w:gridCol w:w="9212"/>
        <w:gridCol w:w="675"/>
      </w:tblGrid>
      <w:tr w:rsidR="00B64AB0" w:rsidRPr="00CB09E0" w:rsidTr="0085408A">
        <w:tc>
          <w:tcPr>
            <w:tcW w:w="534" w:type="dxa"/>
          </w:tcPr>
          <w:p w:rsidR="00B64AB0" w:rsidRPr="00B278B7" w:rsidRDefault="00B64AB0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278B7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B64AB0" w:rsidRPr="00B278B7" w:rsidRDefault="00B64AB0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278B7">
              <w:rPr>
                <w:b w:val="0"/>
                <w:sz w:val="28"/>
                <w:szCs w:val="28"/>
              </w:rPr>
              <w:t>Паспорт рабочей программы учебных и производственных практик ……..</w:t>
            </w:r>
          </w:p>
        </w:tc>
        <w:tc>
          <w:tcPr>
            <w:tcW w:w="675" w:type="dxa"/>
          </w:tcPr>
          <w:p w:rsidR="00B64AB0" w:rsidRPr="00B278B7" w:rsidRDefault="00B64AB0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278B7">
              <w:rPr>
                <w:b w:val="0"/>
                <w:sz w:val="28"/>
                <w:szCs w:val="28"/>
              </w:rPr>
              <w:t>4</w:t>
            </w:r>
          </w:p>
        </w:tc>
      </w:tr>
      <w:tr w:rsidR="00B64AB0" w:rsidRPr="00CB09E0" w:rsidTr="0085408A">
        <w:tc>
          <w:tcPr>
            <w:tcW w:w="534" w:type="dxa"/>
          </w:tcPr>
          <w:p w:rsidR="00B64AB0" w:rsidRPr="00B278B7" w:rsidRDefault="00B64AB0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278B7"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B64AB0" w:rsidRPr="00B278B7" w:rsidRDefault="00B64AB0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278B7">
              <w:rPr>
                <w:b w:val="0"/>
                <w:sz w:val="28"/>
                <w:szCs w:val="28"/>
              </w:rPr>
              <w:t>Структура и содержание учебных и производственных практик ….………</w:t>
            </w:r>
          </w:p>
        </w:tc>
        <w:tc>
          <w:tcPr>
            <w:tcW w:w="675" w:type="dxa"/>
          </w:tcPr>
          <w:p w:rsidR="00B64AB0" w:rsidRPr="00B278B7" w:rsidRDefault="00B64AB0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</w:tc>
      </w:tr>
      <w:tr w:rsidR="00B64AB0" w:rsidRPr="00CB09E0" w:rsidTr="0085408A">
        <w:tc>
          <w:tcPr>
            <w:tcW w:w="534" w:type="dxa"/>
          </w:tcPr>
          <w:p w:rsidR="00B64AB0" w:rsidRPr="00B278B7" w:rsidRDefault="00B64AB0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278B7"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B64AB0" w:rsidRPr="00B278B7" w:rsidRDefault="00B64AB0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278B7">
              <w:rPr>
                <w:b w:val="0"/>
                <w:sz w:val="28"/>
                <w:szCs w:val="28"/>
              </w:rPr>
              <w:t>Условия реализации учебных и производственных практик ………………</w:t>
            </w:r>
          </w:p>
        </w:tc>
        <w:tc>
          <w:tcPr>
            <w:tcW w:w="675" w:type="dxa"/>
          </w:tcPr>
          <w:p w:rsidR="00B64AB0" w:rsidRPr="00B278B7" w:rsidRDefault="00B64AB0" w:rsidP="00E8672E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32</w:t>
            </w:r>
          </w:p>
        </w:tc>
      </w:tr>
      <w:tr w:rsidR="00B64AB0" w:rsidRPr="00CB09E0" w:rsidTr="00B76917">
        <w:tc>
          <w:tcPr>
            <w:tcW w:w="534" w:type="dxa"/>
          </w:tcPr>
          <w:p w:rsidR="00B64AB0" w:rsidRPr="00B278B7" w:rsidRDefault="00B64AB0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278B7"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B64AB0" w:rsidRPr="00B278B7" w:rsidRDefault="00B64AB0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A604F">
              <w:rPr>
                <w:b w:val="0"/>
                <w:sz w:val="28"/>
                <w:szCs w:val="28"/>
              </w:rPr>
              <w:t>Контроль и оценка</w:t>
            </w:r>
            <w:r w:rsidRPr="00B278B7">
              <w:rPr>
                <w:b w:val="0"/>
                <w:sz w:val="28"/>
                <w:szCs w:val="28"/>
              </w:rPr>
              <w:t xml:space="preserve"> результатов освоения </w:t>
            </w:r>
            <w:r>
              <w:rPr>
                <w:b w:val="0"/>
                <w:sz w:val="28"/>
                <w:szCs w:val="28"/>
              </w:rPr>
              <w:t xml:space="preserve">программы </w:t>
            </w:r>
            <w:r w:rsidRPr="00B278B7">
              <w:rPr>
                <w:b w:val="0"/>
                <w:sz w:val="28"/>
                <w:szCs w:val="28"/>
              </w:rPr>
              <w:t>учебных и производственных практик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B278B7">
              <w:rPr>
                <w:b w:val="0"/>
                <w:sz w:val="28"/>
                <w:szCs w:val="28"/>
              </w:rPr>
              <w:t>..…</w:t>
            </w:r>
            <w:r>
              <w:rPr>
                <w:b w:val="0"/>
                <w:sz w:val="28"/>
                <w:szCs w:val="28"/>
              </w:rPr>
              <w:t>……………………………………………..</w:t>
            </w:r>
            <w:r w:rsidRPr="00B278B7">
              <w:rPr>
                <w:b w:val="0"/>
                <w:sz w:val="28"/>
                <w:szCs w:val="28"/>
              </w:rPr>
              <w:t>…</w:t>
            </w:r>
          </w:p>
        </w:tc>
        <w:tc>
          <w:tcPr>
            <w:tcW w:w="675" w:type="dxa"/>
            <w:vAlign w:val="bottom"/>
          </w:tcPr>
          <w:p w:rsidR="00B64AB0" w:rsidRPr="00B278B7" w:rsidRDefault="00B64AB0" w:rsidP="00B76917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34</w:t>
            </w:r>
          </w:p>
        </w:tc>
      </w:tr>
    </w:tbl>
    <w:p w:rsidR="00B64AB0" w:rsidRPr="00931603" w:rsidRDefault="00B64AB0" w:rsidP="005E4351">
      <w:pPr>
        <w:jc w:val="both"/>
        <w:rPr>
          <w:rFonts w:ascii="Times New Roman" w:hAnsi="Times New Roman"/>
          <w:b/>
        </w:rPr>
      </w:pPr>
    </w:p>
    <w:p w:rsidR="00B64AB0" w:rsidRDefault="00B64AB0" w:rsidP="005E4351">
      <w:pPr>
        <w:jc w:val="both"/>
        <w:rPr>
          <w:rFonts w:ascii="Times New Roman" w:hAnsi="Times New Roman"/>
        </w:rPr>
      </w:pPr>
    </w:p>
    <w:p w:rsidR="00B64AB0" w:rsidRDefault="00B64AB0" w:rsidP="005E4351">
      <w:pPr>
        <w:jc w:val="both"/>
        <w:rPr>
          <w:rFonts w:ascii="Times New Roman" w:hAnsi="Times New Roman"/>
        </w:rPr>
      </w:pPr>
    </w:p>
    <w:p w:rsidR="00B64AB0" w:rsidRDefault="00B64AB0" w:rsidP="005E4351">
      <w:pPr>
        <w:jc w:val="both"/>
        <w:rPr>
          <w:rFonts w:ascii="Times New Roman" w:hAnsi="Times New Roman"/>
        </w:rPr>
      </w:pPr>
    </w:p>
    <w:p w:rsidR="00B64AB0" w:rsidRDefault="00B64AB0" w:rsidP="005E4351">
      <w:pPr>
        <w:tabs>
          <w:tab w:val="left" w:pos="1680"/>
        </w:tabs>
        <w:rPr>
          <w:rFonts w:ascii="Times New Roman" w:hAnsi="Times New Roman"/>
        </w:rPr>
      </w:pPr>
    </w:p>
    <w:p w:rsidR="00B64AB0" w:rsidRDefault="00B64AB0" w:rsidP="005E4351">
      <w:pPr>
        <w:tabs>
          <w:tab w:val="left" w:pos="1680"/>
        </w:tabs>
        <w:rPr>
          <w:rFonts w:ascii="Times New Roman" w:hAnsi="Times New Roman"/>
        </w:rPr>
      </w:pPr>
    </w:p>
    <w:p w:rsidR="00B64AB0" w:rsidRDefault="00B64AB0" w:rsidP="005E4351">
      <w:pPr>
        <w:tabs>
          <w:tab w:val="left" w:pos="1680"/>
        </w:tabs>
        <w:rPr>
          <w:rFonts w:ascii="Times New Roman" w:hAnsi="Times New Roman"/>
        </w:rPr>
      </w:pPr>
    </w:p>
    <w:p w:rsidR="00B64AB0" w:rsidRDefault="00B64AB0" w:rsidP="005E4351">
      <w:pPr>
        <w:tabs>
          <w:tab w:val="left" w:pos="1680"/>
        </w:tabs>
        <w:rPr>
          <w:rFonts w:ascii="Times New Roman" w:hAnsi="Times New Roman"/>
        </w:rPr>
      </w:pPr>
    </w:p>
    <w:p w:rsidR="00B64AB0" w:rsidRDefault="00B64AB0" w:rsidP="005E4351">
      <w:pPr>
        <w:tabs>
          <w:tab w:val="left" w:pos="1680"/>
        </w:tabs>
        <w:rPr>
          <w:rFonts w:ascii="Times New Roman" w:hAnsi="Times New Roman"/>
        </w:rPr>
      </w:pPr>
    </w:p>
    <w:p w:rsidR="00B64AB0" w:rsidRDefault="00B64AB0" w:rsidP="005E4351">
      <w:pPr>
        <w:tabs>
          <w:tab w:val="left" w:pos="1680"/>
        </w:tabs>
        <w:rPr>
          <w:rFonts w:ascii="Times New Roman" w:hAnsi="Times New Roman"/>
        </w:rPr>
      </w:pPr>
    </w:p>
    <w:p w:rsidR="00B64AB0" w:rsidRDefault="00B64AB0" w:rsidP="005E4351">
      <w:pPr>
        <w:tabs>
          <w:tab w:val="left" w:pos="1680"/>
        </w:tabs>
        <w:rPr>
          <w:rFonts w:ascii="Times New Roman" w:hAnsi="Times New Roman"/>
        </w:rPr>
      </w:pPr>
    </w:p>
    <w:p w:rsidR="00B64AB0" w:rsidRDefault="00B64AB0" w:rsidP="005E4351">
      <w:pPr>
        <w:tabs>
          <w:tab w:val="left" w:pos="1680"/>
        </w:tabs>
        <w:rPr>
          <w:rFonts w:ascii="Times New Roman" w:hAnsi="Times New Roman"/>
        </w:rPr>
      </w:pPr>
    </w:p>
    <w:p w:rsidR="00B64AB0" w:rsidRDefault="00B64AB0" w:rsidP="005E4351">
      <w:pPr>
        <w:tabs>
          <w:tab w:val="left" w:pos="1680"/>
        </w:tabs>
        <w:rPr>
          <w:rFonts w:ascii="Times New Roman" w:hAnsi="Times New Roman"/>
        </w:rPr>
      </w:pPr>
    </w:p>
    <w:p w:rsidR="00B64AB0" w:rsidRPr="00575482" w:rsidRDefault="00B64AB0" w:rsidP="00C926E9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</w:rPr>
        <w:br w:type="page"/>
      </w:r>
      <w:r w:rsidRPr="00575482">
        <w:rPr>
          <w:rFonts w:ascii="Times New Roman" w:hAnsi="Times New Roman"/>
          <w:b/>
          <w:sz w:val="28"/>
          <w:szCs w:val="28"/>
        </w:rPr>
        <w:lastRenderedPageBreak/>
        <w:t>1. П</w:t>
      </w:r>
      <w:r>
        <w:rPr>
          <w:rFonts w:ascii="Times New Roman" w:hAnsi="Times New Roman"/>
          <w:b/>
          <w:sz w:val="28"/>
          <w:szCs w:val="28"/>
        </w:rPr>
        <w:t>аспорт</w:t>
      </w:r>
      <w:r w:rsidRPr="005754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рабочей программы</w:t>
      </w:r>
      <w:r w:rsidRPr="005754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B64AB0" w:rsidRPr="007D58BD" w:rsidRDefault="00B64AB0" w:rsidP="00C926E9">
      <w:pPr>
        <w:suppressAutoHyphens/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D58BD">
        <w:rPr>
          <w:rFonts w:ascii="Times New Roman" w:hAnsi="Times New Roman"/>
          <w:b/>
          <w:sz w:val="28"/>
          <w:szCs w:val="28"/>
        </w:rPr>
        <w:t>1.1 Область применения программы</w:t>
      </w:r>
    </w:p>
    <w:p w:rsidR="00B64AB0" w:rsidRPr="008018FF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>Программа учебных и производственных практик является частью программы подготовки специалистов среднего звена по специальности 08.02.01 «Строительство и эксплуатация зданий и сооружений» в соответствии с ФГОС в части освоения основного вида профессиональной деятельности (ВПД) и соответствующих профессиональных компетенций (ПК):</w:t>
      </w:r>
    </w:p>
    <w:p w:rsidR="00B64AB0" w:rsidRPr="008018FF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b/>
          <w:bCs/>
          <w:color w:val="000000"/>
          <w:sz w:val="28"/>
          <w:szCs w:val="28"/>
        </w:rPr>
        <w:t>ПМ.01 Участие в проектировании зданий и сооружений.</w:t>
      </w:r>
    </w:p>
    <w:p w:rsidR="00B64AB0" w:rsidRPr="00324744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4744">
        <w:rPr>
          <w:rFonts w:ascii="Times New Roman" w:hAnsi="Times New Roman"/>
          <w:sz w:val="28"/>
          <w:szCs w:val="28"/>
        </w:rPr>
        <w:t>ПК 1.1.</w:t>
      </w:r>
      <w:r w:rsidRPr="00324744">
        <w:rPr>
          <w:rFonts w:ascii="Times New Roman" w:hAnsi="Times New Roman"/>
          <w:i/>
          <w:sz w:val="28"/>
          <w:szCs w:val="28"/>
        </w:rPr>
        <w:t xml:space="preserve"> </w:t>
      </w:r>
      <w:r w:rsidRPr="00324744">
        <w:rPr>
          <w:rFonts w:ascii="Times New Roman" w:hAnsi="Times New Roman"/>
          <w:sz w:val="28"/>
          <w:szCs w:val="28"/>
        </w:rPr>
        <w:t>Подбирать наиболее оптимальные решения из строительных конструкций и материалов, разрабатывать узлы и детали конструктивных элементов зданий и сооружений в соответствии с условиями эксплуатации и назначениями.</w:t>
      </w:r>
    </w:p>
    <w:p w:rsidR="00B64AB0" w:rsidRPr="00324744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4744">
        <w:rPr>
          <w:rFonts w:ascii="Times New Roman" w:hAnsi="Times New Roman"/>
          <w:sz w:val="28"/>
          <w:szCs w:val="28"/>
        </w:rPr>
        <w:t>ПК 1.2. Выполнять расчеты и конструирование строительных конструкций</w:t>
      </w:r>
      <w:r>
        <w:rPr>
          <w:rFonts w:ascii="Times New Roman" w:hAnsi="Times New Roman"/>
          <w:sz w:val="28"/>
          <w:szCs w:val="28"/>
        </w:rPr>
        <w:t>.</w:t>
      </w:r>
    </w:p>
    <w:p w:rsidR="00B64AB0" w:rsidRPr="00324744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4744">
        <w:rPr>
          <w:rFonts w:ascii="Times New Roman" w:hAnsi="Times New Roman"/>
          <w:sz w:val="28"/>
          <w:szCs w:val="28"/>
        </w:rPr>
        <w:t>ПК 1.3. Разрабатывать архитектурно-строительные чертежи с использованием средств автоматизированного проектирования</w:t>
      </w:r>
      <w:r>
        <w:rPr>
          <w:rFonts w:ascii="Times New Roman" w:hAnsi="Times New Roman"/>
          <w:sz w:val="28"/>
          <w:szCs w:val="28"/>
        </w:rPr>
        <w:t>.</w:t>
      </w:r>
    </w:p>
    <w:p w:rsidR="00B64AB0" w:rsidRPr="00324744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4744">
        <w:rPr>
          <w:rFonts w:ascii="Times New Roman" w:hAnsi="Times New Roman"/>
          <w:sz w:val="28"/>
          <w:szCs w:val="28"/>
        </w:rPr>
        <w:t>ПК 1.4. Участвовать в разработке проекта производства работ с применением информационных технологий</w:t>
      </w:r>
      <w:r>
        <w:rPr>
          <w:rFonts w:ascii="Times New Roman" w:hAnsi="Times New Roman"/>
          <w:sz w:val="28"/>
          <w:szCs w:val="28"/>
        </w:rPr>
        <w:t>.</w:t>
      </w:r>
    </w:p>
    <w:p w:rsidR="00B64AB0" w:rsidRPr="008018FF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b/>
          <w:bCs/>
          <w:color w:val="000000"/>
          <w:sz w:val="28"/>
          <w:szCs w:val="28"/>
        </w:rPr>
        <w:t xml:space="preserve">ПМ.02 </w:t>
      </w:r>
      <w:r w:rsidRPr="00324744">
        <w:rPr>
          <w:rFonts w:ascii="Times New Roman" w:hAnsi="Times New Roman"/>
          <w:b/>
          <w:sz w:val="28"/>
          <w:szCs w:val="28"/>
        </w:rPr>
        <w:t>Выполнение технологических процессов на объекте капитального строительства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64AB0" w:rsidRPr="00324744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4744">
        <w:rPr>
          <w:rFonts w:ascii="Times New Roman" w:hAnsi="Times New Roman"/>
          <w:sz w:val="28"/>
          <w:szCs w:val="28"/>
        </w:rPr>
        <w:t>ПК 2.1.</w:t>
      </w:r>
      <w:r w:rsidRPr="00324744">
        <w:rPr>
          <w:rFonts w:ascii="Times New Roman" w:hAnsi="Times New Roman"/>
          <w:i/>
          <w:sz w:val="28"/>
          <w:szCs w:val="28"/>
        </w:rPr>
        <w:t xml:space="preserve"> </w:t>
      </w:r>
      <w:r w:rsidRPr="00324744">
        <w:rPr>
          <w:rFonts w:ascii="Times New Roman" w:hAnsi="Times New Roman"/>
          <w:sz w:val="28"/>
          <w:szCs w:val="28"/>
        </w:rPr>
        <w:t>Выполнять подготовительные работы на строительной площадке</w:t>
      </w:r>
      <w:r>
        <w:rPr>
          <w:rFonts w:ascii="Times New Roman" w:hAnsi="Times New Roman"/>
          <w:sz w:val="28"/>
          <w:szCs w:val="28"/>
        </w:rPr>
        <w:t>.</w:t>
      </w:r>
    </w:p>
    <w:p w:rsidR="00B64AB0" w:rsidRPr="00324744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4744">
        <w:rPr>
          <w:rFonts w:ascii="Times New Roman" w:hAnsi="Times New Roman"/>
          <w:sz w:val="28"/>
          <w:szCs w:val="28"/>
        </w:rPr>
        <w:t>ПК 2.2. Выполнять строительно-монтажные, в том числе отделочные работы на объекте капитального строительства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B64AB0" w:rsidRPr="00324744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4744">
        <w:rPr>
          <w:rFonts w:ascii="Times New Roman" w:hAnsi="Times New Roman"/>
          <w:sz w:val="28"/>
          <w:szCs w:val="28"/>
        </w:rPr>
        <w:t>ПК 2.3. Проводить оперативный учет объемов выполняемых работ и расходов материальных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B64AB0" w:rsidRPr="00324744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4744">
        <w:rPr>
          <w:rFonts w:ascii="Times New Roman" w:hAnsi="Times New Roman"/>
          <w:sz w:val="28"/>
          <w:szCs w:val="28"/>
        </w:rPr>
        <w:t>ПК 2.4. Осуществлять мероприятия по контролю качества выполняемых работ и расходуемых материалов</w:t>
      </w:r>
      <w:r>
        <w:rPr>
          <w:rFonts w:ascii="Times New Roman" w:hAnsi="Times New Roman"/>
          <w:sz w:val="28"/>
          <w:szCs w:val="28"/>
        </w:rPr>
        <w:t>.</w:t>
      </w:r>
    </w:p>
    <w:p w:rsidR="00B64AB0" w:rsidRPr="008018FF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4744">
        <w:rPr>
          <w:rFonts w:ascii="Times New Roman" w:hAnsi="Times New Roman"/>
          <w:b/>
          <w:sz w:val="28"/>
          <w:szCs w:val="28"/>
        </w:rPr>
        <w:t>ПМ.03 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</w:r>
      <w:r w:rsidRPr="008018FF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B64AB0" w:rsidRPr="00324744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4744">
        <w:rPr>
          <w:rFonts w:ascii="Times New Roman" w:hAnsi="Times New Roman"/>
          <w:sz w:val="28"/>
          <w:szCs w:val="28"/>
        </w:rPr>
        <w:t>ПК 3.1. Осуществлять оперативное планирование деятельности структурных подразделений при проведении строительно-монтажных работ, в том числе отделочных работ, текущего ремонта и реконструкции строительных объектов</w:t>
      </w:r>
      <w:r w:rsidRPr="00324744">
        <w:rPr>
          <w:rFonts w:ascii="Times New Roman" w:hAnsi="Times New Roman"/>
          <w:color w:val="000000"/>
          <w:sz w:val="28"/>
          <w:szCs w:val="28"/>
        </w:rPr>
        <w:t>.</w:t>
      </w:r>
    </w:p>
    <w:p w:rsidR="00B64AB0" w:rsidRPr="00324744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4744">
        <w:rPr>
          <w:rFonts w:ascii="Times New Roman" w:hAnsi="Times New Roman"/>
          <w:sz w:val="28"/>
          <w:szCs w:val="28"/>
        </w:rPr>
        <w:t>ПК 3.2. Обеспечивать работу структурных подразделений при выполнении производственных заданий</w:t>
      </w:r>
      <w:r w:rsidRPr="00324744">
        <w:rPr>
          <w:rFonts w:ascii="Times New Roman" w:hAnsi="Times New Roman"/>
          <w:color w:val="000000"/>
          <w:sz w:val="28"/>
          <w:szCs w:val="28"/>
        </w:rPr>
        <w:t>.</w:t>
      </w:r>
    </w:p>
    <w:p w:rsidR="00B64AB0" w:rsidRPr="00324744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4744">
        <w:rPr>
          <w:rFonts w:ascii="Times New Roman" w:hAnsi="Times New Roman"/>
          <w:sz w:val="28"/>
          <w:szCs w:val="28"/>
        </w:rPr>
        <w:t>ПК 3.3. Обеспечивать ведение текущей и исполнительной документации по выполняемым видам строительных работ</w:t>
      </w:r>
      <w:r w:rsidRPr="00324744">
        <w:rPr>
          <w:rFonts w:ascii="Times New Roman" w:hAnsi="Times New Roman"/>
          <w:color w:val="000000"/>
          <w:sz w:val="28"/>
          <w:szCs w:val="28"/>
        </w:rPr>
        <w:t>.</w:t>
      </w:r>
    </w:p>
    <w:p w:rsidR="00B64AB0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24744">
        <w:rPr>
          <w:rFonts w:ascii="Times New Roman" w:hAnsi="Times New Roman"/>
          <w:sz w:val="28"/>
          <w:szCs w:val="28"/>
        </w:rPr>
        <w:t>ПК 3.4. Контролировать и оценивать деятельность структурных подразделений</w:t>
      </w:r>
      <w:r w:rsidRPr="00324744">
        <w:rPr>
          <w:rFonts w:ascii="Times New Roman" w:hAnsi="Times New Roman"/>
          <w:color w:val="000000"/>
          <w:sz w:val="28"/>
          <w:szCs w:val="28"/>
        </w:rPr>
        <w:t>.</w:t>
      </w:r>
    </w:p>
    <w:p w:rsidR="00B64AB0" w:rsidRPr="00E5050A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050A">
        <w:rPr>
          <w:rFonts w:ascii="Times New Roman" w:hAnsi="Times New Roman"/>
          <w:sz w:val="28"/>
          <w:szCs w:val="28"/>
        </w:rPr>
        <w:lastRenderedPageBreak/>
        <w:t>ПК 3.5. Обеспечивать соблюдение требований охраны труда, безопасности жизнедеятельности и защиту окружающей среды при выполнении строительно-монтажных, в том числе отделочных работ, ремонтных работ и работ по реконструкции и эксплуатации строительных объектов</w:t>
      </w:r>
      <w:r>
        <w:rPr>
          <w:rFonts w:ascii="Times New Roman" w:hAnsi="Times New Roman"/>
          <w:sz w:val="28"/>
          <w:szCs w:val="28"/>
        </w:rPr>
        <w:t>.</w:t>
      </w:r>
    </w:p>
    <w:p w:rsidR="00B64AB0" w:rsidRPr="008018FF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b/>
          <w:bCs/>
          <w:color w:val="000000"/>
          <w:sz w:val="28"/>
          <w:szCs w:val="28"/>
        </w:rPr>
        <w:t>ПМ.04 Организация видов работ при эксплуатации и реконструкции строительных объектов.</w:t>
      </w:r>
    </w:p>
    <w:p w:rsidR="00B64AB0" w:rsidRPr="00E5050A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050A">
        <w:rPr>
          <w:rFonts w:ascii="Times New Roman" w:hAnsi="Times New Roman"/>
          <w:sz w:val="28"/>
          <w:szCs w:val="28"/>
        </w:rPr>
        <w:t>ПК 4.1. Организовывать работу по технической эксплуатации зданий и сооружений</w:t>
      </w:r>
      <w:r w:rsidRPr="00E5050A">
        <w:rPr>
          <w:rFonts w:ascii="Times New Roman" w:hAnsi="Times New Roman"/>
          <w:color w:val="000000"/>
          <w:sz w:val="28"/>
          <w:szCs w:val="28"/>
        </w:rPr>
        <w:t>.</w:t>
      </w:r>
    </w:p>
    <w:p w:rsidR="00B64AB0" w:rsidRPr="00E5050A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050A">
        <w:rPr>
          <w:rFonts w:ascii="Times New Roman" w:hAnsi="Times New Roman"/>
          <w:sz w:val="28"/>
          <w:szCs w:val="28"/>
        </w:rPr>
        <w:t>ПК 4.2. Выполнять мероприятия по технической эксплуатации конструкций и инженерного оборудования зданий</w:t>
      </w:r>
      <w:r w:rsidRPr="00E5050A">
        <w:rPr>
          <w:rFonts w:ascii="Times New Roman" w:hAnsi="Times New Roman"/>
          <w:color w:val="000000"/>
          <w:sz w:val="28"/>
          <w:szCs w:val="28"/>
        </w:rPr>
        <w:t>.</w:t>
      </w:r>
    </w:p>
    <w:p w:rsidR="00B64AB0" w:rsidRPr="00E5050A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050A">
        <w:rPr>
          <w:rFonts w:ascii="Times New Roman" w:hAnsi="Times New Roman"/>
          <w:sz w:val="28"/>
          <w:szCs w:val="28"/>
        </w:rPr>
        <w:t>ПК 4.3. Принимать участие в диагностике технического состояния конструктивных элементов эксплуатируемых зданий, в том числе отделки внутренних и наружных поверхностей конструктивных элементов эксплуатируемых зданий</w:t>
      </w:r>
      <w:r w:rsidRPr="00E5050A">
        <w:rPr>
          <w:rFonts w:ascii="Times New Roman" w:hAnsi="Times New Roman"/>
          <w:color w:val="000000"/>
          <w:sz w:val="28"/>
          <w:szCs w:val="28"/>
        </w:rPr>
        <w:t>.</w:t>
      </w:r>
    </w:p>
    <w:p w:rsidR="00B64AB0" w:rsidRPr="00E5050A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5050A">
        <w:rPr>
          <w:rFonts w:ascii="Times New Roman" w:hAnsi="Times New Roman"/>
          <w:sz w:val="28"/>
          <w:szCs w:val="28"/>
        </w:rPr>
        <w:t>ПК 4.4. Осуществлять мероприятия по оценке технического состояния и реконструкции зданий</w:t>
      </w:r>
      <w:r w:rsidRPr="00E5050A">
        <w:rPr>
          <w:rFonts w:ascii="Times New Roman" w:hAnsi="Times New Roman"/>
          <w:color w:val="000000"/>
          <w:sz w:val="28"/>
          <w:szCs w:val="28"/>
        </w:rPr>
        <w:t>.</w:t>
      </w:r>
    </w:p>
    <w:p w:rsidR="00B64AB0" w:rsidRPr="008018FF" w:rsidRDefault="00B64AB0" w:rsidP="00324744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b/>
          <w:bCs/>
          <w:color w:val="000000"/>
          <w:sz w:val="28"/>
          <w:szCs w:val="28"/>
        </w:rPr>
        <w:t>ПМ.05 Выполнение работ по одной или нескольким профессиям рабочих, должностям служащих.</w:t>
      </w:r>
    </w:p>
    <w:p w:rsidR="00B64AB0" w:rsidRDefault="00B64AB0" w:rsidP="0098638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13450 Маляр</w:t>
      </w:r>
    </w:p>
    <w:p w:rsidR="00B64AB0" w:rsidRPr="008018FF" w:rsidRDefault="00B64AB0" w:rsidP="0098638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>ПК 5.1. Организовывать и выполнять различные виды малярных работ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64AB0" w:rsidRPr="008018FF" w:rsidRDefault="00B64AB0" w:rsidP="0098638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>ПК 5.2.</w:t>
      </w:r>
      <w:r w:rsidRPr="00E505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18FF">
        <w:rPr>
          <w:rFonts w:ascii="Times New Roman" w:hAnsi="Times New Roman"/>
          <w:color w:val="000000"/>
          <w:sz w:val="28"/>
          <w:szCs w:val="28"/>
        </w:rPr>
        <w:t>Подбирать строительные материалы для выполнения малярных работ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64AB0" w:rsidRPr="008018FF" w:rsidRDefault="00B64AB0" w:rsidP="0098638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>ПК 5.3. Подготавливать и подбирать инструменты, механизмы и приспособления необходимые для проведения малярных работ.</w:t>
      </w:r>
    </w:p>
    <w:p w:rsidR="00B64AB0" w:rsidRDefault="00B64AB0" w:rsidP="0098638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19727 Штукатур</w:t>
      </w:r>
    </w:p>
    <w:p w:rsidR="00B64AB0" w:rsidRPr="00D10AE4" w:rsidRDefault="00B64AB0" w:rsidP="0098638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10AE4">
        <w:rPr>
          <w:rFonts w:ascii="Times New Roman" w:hAnsi="Times New Roman"/>
          <w:sz w:val="28"/>
          <w:szCs w:val="28"/>
        </w:rPr>
        <w:t>ПК 5.</w:t>
      </w:r>
      <w:r>
        <w:rPr>
          <w:rFonts w:ascii="Times New Roman" w:hAnsi="Times New Roman"/>
          <w:sz w:val="28"/>
          <w:szCs w:val="28"/>
        </w:rPr>
        <w:t>1</w:t>
      </w:r>
      <w:r w:rsidRPr="00D10AE4">
        <w:rPr>
          <w:rFonts w:ascii="Times New Roman" w:hAnsi="Times New Roman"/>
          <w:sz w:val="28"/>
          <w:szCs w:val="28"/>
        </w:rPr>
        <w:t xml:space="preserve">. </w:t>
      </w:r>
      <w:r w:rsidRPr="00D10AE4">
        <w:rPr>
          <w:rFonts w:ascii="Times New Roman" w:hAnsi="Times New Roman"/>
          <w:sz w:val="28"/>
          <w:szCs w:val="28"/>
          <w:shd w:val="clear" w:color="auto" w:fill="FFFFFF"/>
        </w:rPr>
        <w:t>Выполнять подготовительные работы при производстве штукатурных работ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64AB0" w:rsidRPr="00D10AE4" w:rsidRDefault="00B64AB0" w:rsidP="0098638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10AE4">
        <w:rPr>
          <w:rFonts w:ascii="Times New Roman" w:hAnsi="Times New Roman"/>
          <w:sz w:val="28"/>
          <w:szCs w:val="28"/>
        </w:rPr>
        <w:t>ПК 5.</w:t>
      </w:r>
      <w:r>
        <w:rPr>
          <w:rFonts w:ascii="Times New Roman" w:hAnsi="Times New Roman"/>
          <w:sz w:val="28"/>
          <w:szCs w:val="28"/>
        </w:rPr>
        <w:t>2</w:t>
      </w:r>
      <w:r w:rsidRPr="00D10AE4">
        <w:rPr>
          <w:rFonts w:ascii="Times New Roman" w:hAnsi="Times New Roman"/>
          <w:sz w:val="28"/>
          <w:szCs w:val="28"/>
        </w:rPr>
        <w:t xml:space="preserve">. </w:t>
      </w:r>
      <w:r w:rsidRPr="00D10AE4">
        <w:rPr>
          <w:rFonts w:ascii="Times New Roman" w:hAnsi="Times New Roman"/>
          <w:sz w:val="28"/>
          <w:szCs w:val="28"/>
          <w:shd w:val="clear" w:color="auto" w:fill="FFFFFF"/>
        </w:rPr>
        <w:t>Производить оштукатуривание поверхностей различной степени сложности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64AB0" w:rsidRPr="00D10AE4" w:rsidRDefault="00B64AB0" w:rsidP="00986387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0AE4">
        <w:rPr>
          <w:rFonts w:ascii="Times New Roman" w:hAnsi="Times New Roman"/>
          <w:sz w:val="28"/>
          <w:szCs w:val="28"/>
        </w:rPr>
        <w:t>ПК 5.</w:t>
      </w:r>
      <w:r>
        <w:rPr>
          <w:rFonts w:ascii="Times New Roman" w:hAnsi="Times New Roman"/>
          <w:sz w:val="28"/>
          <w:szCs w:val="28"/>
        </w:rPr>
        <w:t>3</w:t>
      </w:r>
      <w:r w:rsidRPr="00D10AE4">
        <w:rPr>
          <w:rFonts w:ascii="Times New Roman" w:hAnsi="Times New Roman"/>
          <w:sz w:val="28"/>
          <w:szCs w:val="28"/>
        </w:rPr>
        <w:t>.</w:t>
      </w:r>
      <w:r w:rsidRPr="00D10AE4">
        <w:rPr>
          <w:rFonts w:ascii="Times New Roman" w:hAnsi="Times New Roman"/>
          <w:sz w:val="28"/>
          <w:szCs w:val="28"/>
          <w:shd w:val="clear" w:color="auto" w:fill="FFFFFF"/>
        </w:rPr>
        <w:t xml:space="preserve"> Выполнять отделку оштукатуренных поверхностей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64AB0" w:rsidRPr="00D10AE4" w:rsidRDefault="00B64AB0" w:rsidP="00986387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0AE4">
        <w:rPr>
          <w:rFonts w:ascii="Times New Roman" w:hAnsi="Times New Roman"/>
          <w:sz w:val="28"/>
          <w:szCs w:val="28"/>
          <w:shd w:val="clear" w:color="auto" w:fill="FFFFFF"/>
        </w:rPr>
        <w:t>ПК 5.</w:t>
      </w: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D10AE4">
        <w:rPr>
          <w:rFonts w:ascii="Times New Roman" w:hAnsi="Times New Roman"/>
          <w:sz w:val="28"/>
          <w:szCs w:val="28"/>
          <w:shd w:val="clear" w:color="auto" w:fill="FFFFFF"/>
        </w:rPr>
        <w:t>. Выполнять ремонт оштукатуренных поверхностей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64AB0" w:rsidRPr="007D58BD" w:rsidRDefault="00B64AB0" w:rsidP="00B76917">
      <w:pPr>
        <w:shd w:val="clear" w:color="auto" w:fill="FFFFFF"/>
        <w:spacing w:before="120" w:after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D58BD">
        <w:rPr>
          <w:rFonts w:ascii="Times New Roman" w:hAnsi="Times New Roman"/>
          <w:b/>
          <w:color w:val="000000"/>
          <w:sz w:val="28"/>
          <w:szCs w:val="28"/>
        </w:rPr>
        <w:t>1.2 Количество часов, отводимое на практику</w:t>
      </w:r>
    </w:p>
    <w:p w:rsidR="00B64AB0" w:rsidRPr="008018FF" w:rsidRDefault="00B64AB0" w:rsidP="00B7691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сего – </w:t>
      </w:r>
      <w:r w:rsidRPr="00A604C7">
        <w:rPr>
          <w:rFonts w:ascii="Times New Roman" w:hAnsi="Times New Roman"/>
          <w:sz w:val="28"/>
          <w:szCs w:val="28"/>
        </w:rPr>
        <w:t>1152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часа, в том числе:</w:t>
      </w:r>
    </w:p>
    <w:p w:rsidR="00B64AB0" w:rsidRDefault="00B64AB0" w:rsidP="00B7691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 xml:space="preserve">учебной практики </w:t>
      </w:r>
      <w:r>
        <w:rPr>
          <w:rFonts w:ascii="Times New Roman" w:hAnsi="Times New Roman"/>
          <w:color w:val="000000"/>
          <w:sz w:val="28"/>
          <w:szCs w:val="28"/>
        </w:rPr>
        <w:t>для освоения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рабочей профессии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604C7">
        <w:rPr>
          <w:rFonts w:ascii="Times New Roman" w:hAnsi="Times New Roman"/>
          <w:sz w:val="28"/>
          <w:szCs w:val="28"/>
        </w:rPr>
        <w:t>180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часов,</w:t>
      </w:r>
    </w:p>
    <w:p w:rsidR="00B64AB0" w:rsidRPr="008018FF" w:rsidRDefault="00B64AB0" w:rsidP="00B7691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производственной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практики </w:t>
      </w:r>
      <w:r>
        <w:rPr>
          <w:rFonts w:ascii="Times New Roman" w:hAnsi="Times New Roman"/>
          <w:color w:val="000000"/>
          <w:sz w:val="28"/>
          <w:szCs w:val="28"/>
        </w:rPr>
        <w:t>для освоения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рабочей профессии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604C7">
        <w:rPr>
          <w:rFonts w:ascii="Times New Roman" w:hAnsi="Times New Roman"/>
          <w:sz w:val="28"/>
          <w:szCs w:val="28"/>
        </w:rPr>
        <w:t>72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час</w:t>
      </w:r>
      <w:r>
        <w:rPr>
          <w:rFonts w:ascii="Times New Roman" w:hAnsi="Times New Roman"/>
          <w:color w:val="000000"/>
          <w:sz w:val="28"/>
          <w:szCs w:val="28"/>
        </w:rPr>
        <w:t>а,</w:t>
      </w:r>
    </w:p>
    <w:p w:rsidR="00B64AB0" w:rsidRPr="008018FF" w:rsidRDefault="00B64AB0" w:rsidP="00B7691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 xml:space="preserve">учебной практики – </w:t>
      </w:r>
      <w:r w:rsidRPr="00A604C7">
        <w:rPr>
          <w:rFonts w:ascii="Times New Roman" w:hAnsi="Times New Roman"/>
          <w:sz w:val="28"/>
          <w:szCs w:val="28"/>
        </w:rPr>
        <w:t>216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часов</w:t>
      </w:r>
      <w:r>
        <w:rPr>
          <w:rFonts w:ascii="Times New Roman" w:hAnsi="Times New Roman"/>
          <w:color w:val="000000"/>
          <w:sz w:val="28"/>
          <w:szCs w:val="28"/>
        </w:rPr>
        <w:t>,</w:t>
      </w:r>
    </w:p>
    <w:p w:rsidR="00B64AB0" w:rsidRPr="008018FF" w:rsidRDefault="00B64AB0" w:rsidP="00B7691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 xml:space="preserve">практики по профилю специальности – </w:t>
      </w:r>
      <w:r w:rsidRPr="00A604C7">
        <w:rPr>
          <w:rFonts w:ascii="Times New Roman" w:hAnsi="Times New Roman"/>
          <w:sz w:val="28"/>
          <w:szCs w:val="28"/>
        </w:rPr>
        <w:t>540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час</w:t>
      </w:r>
      <w:r>
        <w:rPr>
          <w:rFonts w:ascii="Times New Roman" w:hAnsi="Times New Roman"/>
          <w:color w:val="000000"/>
          <w:sz w:val="28"/>
          <w:szCs w:val="28"/>
        </w:rPr>
        <w:t>ов</w:t>
      </w:r>
      <w:r w:rsidRPr="00A604C7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B64AB0" w:rsidRPr="00313FCB" w:rsidRDefault="00B64AB0" w:rsidP="0023453E">
      <w:pPr>
        <w:tabs>
          <w:tab w:val="left" w:pos="1680"/>
        </w:tabs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br w:type="page"/>
      </w:r>
      <w:r w:rsidRPr="00313FCB">
        <w:rPr>
          <w:rFonts w:ascii="Times New Roman" w:hAnsi="Times New Roman"/>
          <w:b/>
          <w:sz w:val="28"/>
          <w:szCs w:val="28"/>
        </w:rPr>
        <w:lastRenderedPageBreak/>
        <w:t xml:space="preserve">2 Структура и содержание </w:t>
      </w:r>
      <w:r>
        <w:rPr>
          <w:rFonts w:ascii="Times New Roman" w:hAnsi="Times New Roman"/>
          <w:b/>
          <w:sz w:val="28"/>
          <w:szCs w:val="28"/>
        </w:rPr>
        <w:t>программы практик</w:t>
      </w:r>
    </w:p>
    <w:p w:rsidR="00B64AB0" w:rsidRPr="007D58BD" w:rsidRDefault="00B64AB0" w:rsidP="0023453E">
      <w:pPr>
        <w:shd w:val="clear" w:color="auto" w:fill="FFFFFF"/>
        <w:spacing w:after="12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D58BD">
        <w:rPr>
          <w:rFonts w:ascii="Times New Roman" w:hAnsi="Times New Roman"/>
          <w:b/>
          <w:color w:val="000000"/>
          <w:sz w:val="28"/>
          <w:szCs w:val="28"/>
        </w:rPr>
        <w:t>2.1 Объем и виды практики по специальности 08.02.01 «Строительство и эксплуатация зданий и сооружений»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0"/>
        <w:gridCol w:w="1559"/>
        <w:gridCol w:w="2375"/>
      </w:tblGrid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практики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75" w:type="dxa"/>
          </w:tcPr>
          <w:p w:rsidR="00B64AB0" w:rsidRPr="00AE638F" w:rsidRDefault="00B64AB0" w:rsidP="00AE63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Форма проведения</w:t>
            </w: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75" w:type="dxa"/>
          </w:tcPr>
          <w:p w:rsidR="00B64AB0" w:rsidRPr="00AE638F" w:rsidRDefault="00B64AB0" w:rsidP="00AE63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Учебная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2375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Модуль ПМ.01. Участие в проектировании зданий и сооружений.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375" w:type="dxa"/>
            <w:vMerge w:val="restart"/>
            <w:vAlign w:val="center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Концентрированная</w:t>
            </w: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Модуль ПМ.02. </w:t>
            </w:r>
            <w:r w:rsidRPr="00AE638F">
              <w:rPr>
                <w:rFonts w:ascii="Times New Roman" w:hAnsi="Times New Roman"/>
                <w:sz w:val="24"/>
                <w:szCs w:val="24"/>
              </w:rPr>
              <w:t>Выполнение технологических процессов на объекте капитального строительства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375" w:type="dxa"/>
            <w:vMerge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Модуль ПМ.03. </w:t>
            </w:r>
            <w:r w:rsidRPr="00AE638F">
              <w:rPr>
                <w:rFonts w:ascii="Times New Roman" w:hAnsi="Times New Roman"/>
                <w:sz w:val="24"/>
                <w:szCs w:val="24"/>
              </w:rPr>
              <w:t>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375" w:type="dxa"/>
            <w:vMerge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Модуль ПМ.04. </w:t>
            </w:r>
            <w:r w:rsidRPr="00AE638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Организация видов работ при эксплуатации и реконструкции строительных объектов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375" w:type="dxa"/>
            <w:vMerge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4AB0" w:rsidRPr="00AE638F" w:rsidTr="00AE638F">
        <w:tc>
          <w:tcPr>
            <w:tcW w:w="9854" w:type="dxa"/>
            <w:gridSpan w:val="3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аттестации: </w:t>
            </w:r>
            <w:r w:rsidRPr="00AE638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дифференцированный зачет</w:t>
            </w: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Практика по профилю специальности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2375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Модуль ПМ.01. Участие в проектировании зданий и сооружений.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2375" w:type="dxa"/>
            <w:vMerge w:val="restart"/>
            <w:vAlign w:val="center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Концентрированная</w:t>
            </w: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Модуль ПМ.02. Выполнение технологических процессов </w:t>
            </w:r>
            <w:r w:rsidRPr="00AE638F">
              <w:rPr>
                <w:rFonts w:ascii="Times New Roman" w:hAnsi="Times New Roman"/>
                <w:sz w:val="24"/>
                <w:szCs w:val="24"/>
              </w:rPr>
              <w:t>на объекте капитального строительства.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2375" w:type="dxa"/>
            <w:vMerge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Модуль ПМ.03. </w:t>
            </w:r>
            <w:r w:rsidRPr="00AE638F">
              <w:rPr>
                <w:rFonts w:ascii="Times New Roman" w:hAnsi="Times New Roman"/>
                <w:sz w:val="24"/>
                <w:szCs w:val="24"/>
              </w:rPr>
              <w:t>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375" w:type="dxa"/>
            <w:vMerge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Модуль ПМ.04. Организация видов работ при эксплуатации и реконструкции строительных объектов.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375" w:type="dxa"/>
            <w:vMerge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4AB0" w:rsidRPr="00AE638F" w:rsidTr="00AE638F">
        <w:tc>
          <w:tcPr>
            <w:tcW w:w="9854" w:type="dxa"/>
            <w:gridSpan w:val="3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аттестации: </w:t>
            </w:r>
            <w:r w:rsidRPr="00AE638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дифференцированный зачет</w:t>
            </w: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Учебная практика для освоения рабочей профессии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2375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работ по рабочим профессиям 13450 Маляр и 19727 Штукатур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2375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Концентрированная</w:t>
            </w:r>
          </w:p>
        </w:tc>
      </w:tr>
      <w:tr w:rsidR="00B64AB0" w:rsidRPr="00AE638F" w:rsidTr="00AE638F">
        <w:tc>
          <w:tcPr>
            <w:tcW w:w="9854" w:type="dxa"/>
            <w:gridSpan w:val="3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аттестации: </w:t>
            </w:r>
            <w:r w:rsidRPr="00AE638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дифференцированный зачет</w:t>
            </w: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Производственная практика для освоения рабочей профессии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375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работ по рабочим профессиям 13450 Маляр и 19727 Штукатур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375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Концентрированная</w:t>
            </w: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375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B64AB0" w:rsidRPr="00AE638F" w:rsidTr="00AE638F">
        <w:tc>
          <w:tcPr>
            <w:tcW w:w="9854" w:type="dxa"/>
            <w:gridSpan w:val="3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аттестации: </w:t>
            </w:r>
            <w:r w:rsidRPr="00AE638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дифференцированный зачет</w:t>
            </w: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Преддипломная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144 часа</w:t>
            </w:r>
          </w:p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(4 недели)</w:t>
            </w:r>
          </w:p>
        </w:tc>
        <w:tc>
          <w:tcPr>
            <w:tcW w:w="2375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Концентрированная</w:t>
            </w:r>
          </w:p>
        </w:tc>
      </w:tr>
      <w:tr w:rsidR="00B64AB0" w:rsidRPr="00AE638F" w:rsidTr="00AE638F">
        <w:tc>
          <w:tcPr>
            <w:tcW w:w="9854" w:type="dxa"/>
            <w:gridSpan w:val="3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аттестации: </w:t>
            </w:r>
            <w:r w:rsidRPr="00AE638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дифференцированный зачет</w:t>
            </w: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4AB0" w:rsidRPr="00AE638F" w:rsidTr="00AE638F">
        <w:tc>
          <w:tcPr>
            <w:tcW w:w="5920" w:type="dxa"/>
          </w:tcPr>
          <w:p w:rsidR="00B64AB0" w:rsidRPr="00AE638F" w:rsidRDefault="00B64AB0" w:rsidP="00AE638F">
            <w:pPr>
              <w:spacing w:after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B64AB0" w:rsidRPr="00AE638F" w:rsidRDefault="00B64AB0" w:rsidP="00AE63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1152</w:t>
            </w:r>
          </w:p>
        </w:tc>
        <w:tc>
          <w:tcPr>
            <w:tcW w:w="2375" w:type="dxa"/>
          </w:tcPr>
          <w:p w:rsidR="00B64AB0" w:rsidRPr="00AE638F" w:rsidRDefault="00B64AB0" w:rsidP="00AE638F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64AB0" w:rsidRDefault="00B64AB0" w:rsidP="00211284">
      <w:pPr>
        <w:suppressAutoHyphens/>
        <w:spacing w:before="24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35E68">
        <w:rPr>
          <w:rFonts w:ascii="Times New Roman" w:hAnsi="Times New Roman"/>
          <w:b/>
          <w:sz w:val="28"/>
          <w:szCs w:val="28"/>
        </w:rPr>
        <w:t xml:space="preserve">2.2 </w:t>
      </w:r>
      <w:r>
        <w:rPr>
          <w:rFonts w:ascii="Times New Roman" w:hAnsi="Times New Roman"/>
          <w:b/>
          <w:sz w:val="28"/>
          <w:szCs w:val="28"/>
        </w:rPr>
        <w:t>Содержание практик</w:t>
      </w:r>
    </w:p>
    <w:p w:rsidR="00B64AB0" w:rsidRPr="00441876" w:rsidRDefault="00B64AB0" w:rsidP="0044187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 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Содержание учебной и производственной практик по профессиональному модулю ПМ.0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1 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Участие в п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роектировани</w:t>
      </w:r>
      <w:r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 xml:space="preserve"> зданий и сооружений»</w:t>
      </w:r>
    </w:p>
    <w:p w:rsidR="00B64AB0" w:rsidRPr="00441876" w:rsidRDefault="00B64AB0" w:rsidP="00441876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441876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Цели и задачи вида учебной и производственной практик</w:t>
      </w:r>
    </w:p>
    <w:p w:rsidR="00B64AB0" w:rsidRPr="008018FF" w:rsidRDefault="00B64AB0" w:rsidP="0044187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ПМ.01 «Проектирование зданий и сооружений» должен:</w:t>
      </w:r>
    </w:p>
    <w:p w:rsidR="00B64AB0" w:rsidRPr="008018FF" w:rsidRDefault="00B64AB0" w:rsidP="0044187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b/>
          <w:bCs/>
          <w:color w:val="000000"/>
          <w:sz w:val="28"/>
          <w:szCs w:val="28"/>
        </w:rPr>
        <w:t>иметь практический опыт: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>подбора строительных конструкций и материалов;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>разработки узлов и деталей конструктивных элементов зданий;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>разработки архитектурно-строительных чертежей;</w:t>
      </w:r>
      <w:r w:rsidRPr="00441876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441876">
        <w:rPr>
          <w:rFonts w:ascii="Times New Roman" w:hAnsi="Times New Roman"/>
          <w:sz w:val="28"/>
          <w:szCs w:val="28"/>
          <w:lang w:eastAsia="en-US"/>
        </w:rPr>
        <w:t>выполнения расчетов по проектированию строительных конструкций, оснований;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441876">
        <w:rPr>
          <w:rFonts w:ascii="Times New Roman" w:hAnsi="Times New Roman"/>
          <w:bCs/>
          <w:sz w:val="28"/>
          <w:szCs w:val="28"/>
          <w:lang w:eastAsia="en-US"/>
        </w:rPr>
        <w:t>составления и описания работ, спецификаций, таблиц и другой технической документации для разработки линейных и сетевых графиков производства работ;</w:t>
      </w:r>
      <w:r w:rsidRPr="00441876">
        <w:rPr>
          <w:rFonts w:ascii="Times New Roman" w:hAnsi="Times New Roman"/>
          <w:b/>
          <w:bCs/>
          <w:sz w:val="28"/>
          <w:szCs w:val="28"/>
          <w:lang w:eastAsia="en-US"/>
        </w:rPr>
        <w:t xml:space="preserve"> 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441876">
        <w:rPr>
          <w:rFonts w:ascii="Times New Roman" w:hAnsi="Times New Roman"/>
          <w:bCs/>
          <w:sz w:val="28"/>
          <w:szCs w:val="28"/>
          <w:lang w:eastAsia="en-US"/>
        </w:rPr>
        <w:t xml:space="preserve">разработки и согласования календарных планов производства строительных работ на объекте капитального строительства; </w:t>
      </w:r>
    </w:p>
    <w:p w:rsidR="00B64AB0" w:rsidRPr="00441876" w:rsidRDefault="00B64AB0" w:rsidP="00441876">
      <w:pPr>
        <w:numPr>
          <w:ilvl w:val="0"/>
          <w:numId w:val="20"/>
        </w:numPr>
        <w:shd w:val="clear" w:color="auto" w:fill="FFFFFF"/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1876">
        <w:rPr>
          <w:rFonts w:ascii="Times New Roman" w:hAnsi="Times New Roman"/>
          <w:bCs/>
          <w:sz w:val="28"/>
          <w:szCs w:val="28"/>
          <w:lang w:eastAsia="en-US"/>
        </w:rPr>
        <w:t>разработки карт технологических и трудовых процессов.</w:t>
      </w:r>
    </w:p>
    <w:p w:rsidR="00B64AB0" w:rsidRPr="008018FF" w:rsidRDefault="00B64AB0" w:rsidP="009F0A3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У</w:t>
      </w:r>
      <w:r w:rsidRPr="008018FF">
        <w:rPr>
          <w:rFonts w:ascii="Times New Roman" w:hAnsi="Times New Roman"/>
          <w:b/>
          <w:bCs/>
          <w:color w:val="000000"/>
          <w:sz w:val="28"/>
          <w:szCs w:val="28"/>
        </w:rPr>
        <w:t>меть: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>читать проектно-технологическую документацию;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>пользоваться компьютером с применением специализированного программного обеспечения;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>определят</w:t>
      </w:r>
      <w:r>
        <w:rPr>
          <w:rFonts w:ascii="Times New Roman" w:hAnsi="Times New Roman"/>
          <w:sz w:val="28"/>
          <w:szCs w:val="28"/>
          <w:lang w:eastAsia="en-US"/>
        </w:rPr>
        <w:t>ь глубину заложения фундамента;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 xml:space="preserve">выполнять теплотехнический </w:t>
      </w:r>
      <w:r>
        <w:rPr>
          <w:rFonts w:ascii="Times New Roman" w:hAnsi="Times New Roman"/>
          <w:sz w:val="28"/>
          <w:szCs w:val="28"/>
          <w:lang w:eastAsia="en-US"/>
        </w:rPr>
        <w:t>расчет ограждающих конструкций;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>подбирать строительные конструкции для разработки архитектурно-строительных чертежей;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>выполнять расчеты нагруз</w:t>
      </w:r>
      <w:r>
        <w:rPr>
          <w:rFonts w:ascii="Times New Roman" w:hAnsi="Times New Roman"/>
          <w:sz w:val="28"/>
          <w:szCs w:val="28"/>
          <w:lang w:eastAsia="en-US"/>
        </w:rPr>
        <w:t>ок, действующих на конструкции;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с</w:t>
      </w:r>
      <w:r w:rsidRPr="00441876">
        <w:rPr>
          <w:rFonts w:ascii="Times New Roman" w:hAnsi="Times New Roman"/>
          <w:sz w:val="28"/>
          <w:szCs w:val="28"/>
          <w:lang w:eastAsia="en-US"/>
        </w:rPr>
        <w:t>троить расчетную схему конст</w:t>
      </w:r>
      <w:r>
        <w:rPr>
          <w:rFonts w:ascii="Times New Roman" w:hAnsi="Times New Roman"/>
          <w:sz w:val="28"/>
          <w:szCs w:val="28"/>
          <w:lang w:eastAsia="en-US"/>
        </w:rPr>
        <w:t>рукции по конструктивной схеме;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выполнять статический расчет;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 xml:space="preserve">проверять несущую способность конструкций; 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>подбирать сечение элемента от приложенных нагрузок;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>выполнять расчеты соединений элементов конструкции;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>читать проектно-технологическую документацию;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>пользоваться компьютером с применением специализированного программного обеспечения;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 xml:space="preserve">определять номенклатуру и осуществлять расчет объемов (количества) и графика поставки строительных материалов, конструкций, изделий, оборудования и других видов материально-технических ресурсов в соответствии с производственными заданиями и календарными планами производства строительных работ на объекте капитального строительства; 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 xml:space="preserve">разрабатывать графики эксплуатации (движения) строительной техники, машин и механизмов в соответствии с производственными заданиями и календарными планами производства строительных работ на объекте капитального строительства; </w:t>
      </w:r>
    </w:p>
    <w:p w:rsidR="00B64AB0" w:rsidRPr="00441876" w:rsidRDefault="00B64AB0" w:rsidP="00441876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>определять состав и расчёт показателей использования трудовых и материальн</w:t>
      </w:r>
      <w:r>
        <w:rPr>
          <w:rFonts w:ascii="Times New Roman" w:hAnsi="Times New Roman"/>
          <w:sz w:val="28"/>
          <w:szCs w:val="28"/>
          <w:lang w:eastAsia="en-US"/>
        </w:rPr>
        <w:t>о-технических ресурсов;</w:t>
      </w:r>
    </w:p>
    <w:p w:rsidR="00B64AB0" w:rsidRDefault="00B64AB0" w:rsidP="00441876">
      <w:pPr>
        <w:numPr>
          <w:ilvl w:val="0"/>
          <w:numId w:val="20"/>
        </w:numPr>
        <w:shd w:val="clear" w:color="auto" w:fill="FFFFFF"/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>заполнять унифицированные формы плановой документации распределения ресурсов при производстве строительных работ;</w:t>
      </w:r>
    </w:p>
    <w:p w:rsidR="00B64AB0" w:rsidRPr="00441876" w:rsidRDefault="00B64AB0" w:rsidP="00441876">
      <w:pPr>
        <w:numPr>
          <w:ilvl w:val="0"/>
          <w:numId w:val="20"/>
        </w:numPr>
        <w:shd w:val="clear" w:color="auto" w:fill="FFFFFF"/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1876">
        <w:rPr>
          <w:rFonts w:ascii="Times New Roman" w:hAnsi="Times New Roman"/>
          <w:sz w:val="28"/>
          <w:szCs w:val="28"/>
          <w:lang w:eastAsia="en-US"/>
        </w:rPr>
        <w:t>определять перечень необходимого обеспечения работников бытовыми и санитарно-гигиеническими помещениями.</w:t>
      </w:r>
    </w:p>
    <w:p w:rsidR="00B64AB0" w:rsidRPr="008018FF" w:rsidRDefault="00B64AB0" w:rsidP="0044187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З</w:t>
      </w:r>
      <w:r w:rsidRPr="008018FF">
        <w:rPr>
          <w:rFonts w:ascii="Times New Roman" w:hAnsi="Times New Roman"/>
          <w:b/>
          <w:bCs/>
          <w:color w:val="000000"/>
          <w:sz w:val="28"/>
          <w:szCs w:val="28"/>
        </w:rPr>
        <w:t>нать:</w:t>
      </w:r>
    </w:p>
    <w:p w:rsidR="00B64AB0" w:rsidRPr="001C73BF" w:rsidRDefault="00B64AB0" w:rsidP="001C73BF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C73BF">
        <w:rPr>
          <w:rFonts w:ascii="Times New Roman" w:hAnsi="Times New Roman"/>
          <w:sz w:val="28"/>
          <w:szCs w:val="28"/>
          <w:lang w:eastAsia="en-US"/>
        </w:rPr>
        <w:t>виды и свойства основных строительных материалов, изделий и конструкций, в том числе применяемых при электрозащите, тепло- и звукоизоляции, огнезащите, при создании решений для влажных и мокрых по</w:t>
      </w:r>
      <w:r>
        <w:rPr>
          <w:rFonts w:ascii="Times New Roman" w:hAnsi="Times New Roman"/>
          <w:sz w:val="28"/>
          <w:szCs w:val="28"/>
          <w:lang w:eastAsia="en-US"/>
        </w:rPr>
        <w:t>мещений, антивандальной защиты;</w:t>
      </w:r>
    </w:p>
    <w:p w:rsidR="00B64AB0" w:rsidRPr="001C73BF" w:rsidRDefault="00B64AB0" w:rsidP="001C73BF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C73BF">
        <w:rPr>
          <w:rFonts w:ascii="Times New Roman" w:hAnsi="Times New Roman"/>
          <w:sz w:val="28"/>
          <w:szCs w:val="28"/>
          <w:lang w:eastAsia="en-US"/>
        </w:rPr>
        <w:t>конструктивные системы зданий, основные узлы сопряжений конструкций зданий;</w:t>
      </w:r>
    </w:p>
    <w:p w:rsidR="00B64AB0" w:rsidRPr="001C73BF" w:rsidRDefault="00B64AB0" w:rsidP="001C73BF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C73BF">
        <w:rPr>
          <w:rFonts w:ascii="Times New Roman" w:hAnsi="Times New Roman"/>
          <w:sz w:val="28"/>
          <w:szCs w:val="28"/>
          <w:lang w:eastAsia="en-US"/>
        </w:rPr>
        <w:t>принципы проектирования схемы планировочной организации земельного участка;</w:t>
      </w:r>
    </w:p>
    <w:p w:rsidR="00B64AB0" w:rsidRPr="001C73BF" w:rsidRDefault="00B64AB0" w:rsidP="001C73BF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C73BF">
        <w:rPr>
          <w:rFonts w:ascii="Times New Roman" w:hAnsi="Times New Roman"/>
          <w:sz w:val="28"/>
          <w:szCs w:val="28"/>
          <w:lang w:eastAsia="en-US"/>
        </w:rPr>
        <w:t>международные стандарты по проектированию строительных конструкций, в том числе информационное моделирование зданий (BIM-технологии);</w:t>
      </w:r>
    </w:p>
    <w:p w:rsidR="00B64AB0" w:rsidRPr="001C73BF" w:rsidRDefault="00B64AB0" w:rsidP="001C73BF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C73BF">
        <w:rPr>
          <w:rFonts w:ascii="Times New Roman" w:hAnsi="Times New Roman"/>
          <w:sz w:val="28"/>
          <w:szCs w:val="28"/>
          <w:lang w:eastAsia="en-US"/>
        </w:rPr>
        <w:t>способы и методы планирования строительных работ (календарные планы, графики производства работ);</w:t>
      </w:r>
    </w:p>
    <w:p w:rsidR="00B64AB0" w:rsidRPr="001C73BF" w:rsidRDefault="00B64AB0" w:rsidP="001C73BF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C73BF">
        <w:rPr>
          <w:rFonts w:ascii="Times New Roman" w:hAnsi="Times New Roman"/>
          <w:sz w:val="28"/>
          <w:szCs w:val="28"/>
          <w:lang w:eastAsia="en-US"/>
        </w:rPr>
        <w:lastRenderedPageBreak/>
        <w:t>виды и характеристики строительных машин, энергетических установок, транспо</w:t>
      </w:r>
      <w:r>
        <w:rPr>
          <w:rFonts w:ascii="Times New Roman" w:hAnsi="Times New Roman"/>
          <w:sz w:val="28"/>
          <w:szCs w:val="28"/>
          <w:lang w:eastAsia="en-US"/>
        </w:rPr>
        <w:t>ртных средств и другой техники;</w:t>
      </w:r>
    </w:p>
    <w:p w:rsidR="00B64AB0" w:rsidRPr="001C73BF" w:rsidRDefault="00B64AB0" w:rsidP="001C73BF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C73BF">
        <w:rPr>
          <w:rFonts w:ascii="Times New Roman" w:hAnsi="Times New Roman"/>
          <w:sz w:val="28"/>
          <w:szCs w:val="28"/>
          <w:lang w:eastAsia="en-US"/>
        </w:rPr>
        <w:t>требования нормативных правовых актов и нормативных технических документов к составу, содержанию и оформлению проектной документации;</w:t>
      </w:r>
    </w:p>
    <w:p w:rsidR="00B64AB0" w:rsidRPr="001C73BF" w:rsidRDefault="00B64AB0" w:rsidP="001C73BF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C73BF">
        <w:rPr>
          <w:rFonts w:ascii="Times New Roman" w:hAnsi="Times New Roman"/>
          <w:sz w:val="28"/>
          <w:szCs w:val="28"/>
          <w:lang w:eastAsia="en-US"/>
        </w:rPr>
        <w:t>в составе проекта организации строительства ведомости потребности в строительных конструкциях, изделиях, материалах и оборудовании, методы расчетов линейных и сетевых графиков, проектирования строительных генеральных планов;</w:t>
      </w:r>
    </w:p>
    <w:p w:rsidR="00B64AB0" w:rsidRPr="001C73BF" w:rsidRDefault="00B64AB0" w:rsidP="001C73BF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C73BF">
        <w:rPr>
          <w:rFonts w:ascii="Times New Roman" w:hAnsi="Times New Roman"/>
          <w:sz w:val="28"/>
          <w:szCs w:val="28"/>
          <w:lang w:eastAsia="en-US"/>
        </w:rPr>
        <w:t>графики потребности в основных строительных машинах, транспортных средствах и в кадрах строителей по основным категориям;</w:t>
      </w:r>
    </w:p>
    <w:p w:rsidR="00B64AB0" w:rsidRPr="001C73BF" w:rsidRDefault="00B64AB0" w:rsidP="001C73BF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C73BF">
        <w:rPr>
          <w:rFonts w:ascii="Times New Roman" w:hAnsi="Times New Roman"/>
          <w:sz w:val="28"/>
          <w:szCs w:val="28"/>
          <w:lang w:eastAsia="en-US"/>
        </w:rPr>
        <w:t>особенности выполнения строительных чертежей;</w:t>
      </w:r>
    </w:p>
    <w:p w:rsidR="00B64AB0" w:rsidRPr="001C73BF" w:rsidRDefault="00B64AB0" w:rsidP="001C73BF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C73BF">
        <w:rPr>
          <w:rFonts w:ascii="Times New Roman" w:hAnsi="Times New Roman"/>
          <w:sz w:val="28"/>
          <w:szCs w:val="28"/>
          <w:lang w:eastAsia="en-US"/>
        </w:rPr>
        <w:t>графические обозначения мате</w:t>
      </w:r>
      <w:r>
        <w:rPr>
          <w:rFonts w:ascii="Times New Roman" w:hAnsi="Times New Roman"/>
          <w:sz w:val="28"/>
          <w:szCs w:val="28"/>
          <w:lang w:eastAsia="en-US"/>
        </w:rPr>
        <w:t>риалов и элементов конструкций;</w:t>
      </w:r>
    </w:p>
    <w:p w:rsidR="00B64AB0" w:rsidRPr="001C73BF" w:rsidRDefault="00B64AB0" w:rsidP="001C73BF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1C73BF">
        <w:rPr>
          <w:rFonts w:ascii="Times New Roman" w:hAnsi="Times New Roman"/>
          <w:sz w:val="28"/>
          <w:szCs w:val="28"/>
          <w:lang w:eastAsia="en-US"/>
        </w:rPr>
        <w:t xml:space="preserve">требования нормативно-технической документации на оформление строительных чертежей; </w:t>
      </w:r>
    </w:p>
    <w:p w:rsidR="00B64AB0" w:rsidRPr="001C73BF" w:rsidRDefault="00B64AB0" w:rsidP="001C73BF">
      <w:pPr>
        <w:numPr>
          <w:ilvl w:val="0"/>
          <w:numId w:val="20"/>
        </w:numPr>
        <w:shd w:val="clear" w:color="auto" w:fill="FFFFFF"/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73BF">
        <w:rPr>
          <w:rFonts w:ascii="Times New Roman" w:hAnsi="Times New Roman"/>
          <w:sz w:val="28"/>
          <w:szCs w:val="28"/>
          <w:lang w:eastAsia="en-US"/>
        </w:rPr>
        <w:t>требования к элементам конструкций здания, помещения и общего имущества многоквартирных жилых домов, обусловленных необходимостью их доступности и соответствия особым потребностям инвалидов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B64AB0" w:rsidRDefault="00B64AB0" w:rsidP="00354B4F">
      <w:pPr>
        <w:suppressAutoHyphens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 на освоение программы практик:</w:t>
      </w:r>
    </w:p>
    <w:p w:rsidR="00B64AB0" w:rsidRDefault="00B64AB0" w:rsidP="00354B4F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– 72 часа,</w:t>
      </w:r>
    </w:p>
    <w:p w:rsidR="00B64AB0" w:rsidRDefault="00B64AB0" w:rsidP="00211284">
      <w:pPr>
        <w:suppressAutoHyphens/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производственная по профилю специальности – 216 часов.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6"/>
        <w:gridCol w:w="5486"/>
        <w:gridCol w:w="1499"/>
      </w:tblGrid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Тематика заданий практики по виду работ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64AB0" w:rsidRPr="00AE638F" w:rsidTr="00AE638F">
        <w:tc>
          <w:tcPr>
            <w:tcW w:w="10421" w:type="dxa"/>
            <w:gridSpan w:val="3"/>
          </w:tcPr>
          <w:p w:rsidR="00B64AB0" w:rsidRPr="00AE638F" w:rsidRDefault="00B64AB0" w:rsidP="00AE63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Разработка архитектурно-строительных чертежей и проектирование строительных конструкций гражданских зданий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Выполнение теплотехнического расчета ограждающих конструкций гражданских зданий. Выполнение строительных чертежей гражданских зданий.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Выполнение генплана участка, отводимого для строительства гражданского здания.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Разработка архитектурно-строительных чертежей и проектирование строительных конструкций промышленных зданий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Выполнение теплотехнического расчета ограждающих конструкций промышленных зданий. Выполнение чертежей конструктивных элементов одноэтажного промышленного здания.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Выполнение генерального плана участка, отводимого для строительства промышленного здания.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 xml:space="preserve">Разработка частей проекта производства работ на 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Разработка КП на строительство жилого дома.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Разработка СГП на строительство жилого дома.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несложные строительные объекты.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Подбор строительных конструкций и разработка несложных узлов и деталей конструктивных элементов зданий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Чтение и применение типовых узлов при разработке рабочих чертежей.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Подбор строительных материалов для конструктивных элементов.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B64AB0" w:rsidRPr="00F26A48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6A48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4AB0" w:rsidRPr="00AE638F" w:rsidTr="00AE638F">
        <w:tc>
          <w:tcPr>
            <w:tcW w:w="10421" w:type="dxa"/>
            <w:gridSpan w:val="3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Производственная практика по профилю специальности</w:t>
            </w:r>
          </w:p>
        </w:tc>
      </w:tr>
      <w:tr w:rsidR="00B64AB0" w:rsidRPr="00AE638F" w:rsidTr="00AE638F">
        <w:tc>
          <w:tcPr>
            <w:tcW w:w="3436" w:type="dxa"/>
            <w:vMerge w:val="restart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проекта производства работ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Выбор конструктивной схемы здания и подбор строительных конструкций из различных материалов.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64AB0" w:rsidRPr="00AE638F" w:rsidTr="00AE638F">
        <w:tc>
          <w:tcPr>
            <w:tcW w:w="3436" w:type="dxa"/>
            <w:vMerge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расчетов конструкций и оснований.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64AB0" w:rsidRPr="00AE638F" w:rsidTr="00AE638F">
        <w:tc>
          <w:tcPr>
            <w:tcW w:w="3436" w:type="dxa"/>
            <w:vMerge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Выполнения и чтение строительных чертежей.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64AB0" w:rsidRPr="00AE638F" w:rsidTr="00AE638F">
        <w:tc>
          <w:tcPr>
            <w:tcW w:w="3436" w:type="dxa"/>
            <w:vMerge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календарного и строительного генерального плана здания.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64AB0" w:rsidRPr="00AE638F" w:rsidTr="00AE638F">
        <w:tc>
          <w:tcPr>
            <w:tcW w:w="3436" w:type="dxa"/>
            <w:vMerge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графиков поступления на объект строительных конструкций и движения рабочих кадров по объекту.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64AB0" w:rsidRPr="00AE638F" w:rsidTr="00AE638F">
        <w:tc>
          <w:tcPr>
            <w:tcW w:w="3436" w:type="dxa"/>
            <w:vMerge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технологических карт.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B64AB0" w:rsidRPr="00F26A48" w:rsidRDefault="00B64AB0" w:rsidP="00AB4B39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6A48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99" w:type="dxa"/>
          </w:tcPr>
          <w:p w:rsidR="00B64AB0" w:rsidRPr="00AE638F" w:rsidRDefault="00B64AB0" w:rsidP="00AB4B39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B64AB0" w:rsidRPr="00441876" w:rsidRDefault="00B64AB0" w:rsidP="00DB65BE">
      <w:pPr>
        <w:suppressAutoHyphens/>
        <w:spacing w:before="24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2.2.2 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Содержание учебной и производственной практик по профессиональному модулю ПМ.0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2 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DB65BE">
        <w:rPr>
          <w:rFonts w:ascii="Times New Roman" w:hAnsi="Times New Roman"/>
          <w:sz w:val="28"/>
          <w:szCs w:val="24"/>
        </w:rPr>
        <w:t>Выполнение технологических процессов на объекте капитального строительства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B64AB0" w:rsidRPr="00441876" w:rsidRDefault="00B64AB0" w:rsidP="00DB65BE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441876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Цели и задачи вида учебной и производственной практик</w:t>
      </w:r>
    </w:p>
    <w:p w:rsidR="00B64AB0" w:rsidRPr="008018FF" w:rsidRDefault="00B64AB0" w:rsidP="00DB65B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ПМ.0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DB65BE">
        <w:rPr>
          <w:rFonts w:ascii="Times New Roman" w:hAnsi="Times New Roman"/>
          <w:sz w:val="28"/>
          <w:szCs w:val="24"/>
        </w:rPr>
        <w:t>Выполнение технологических процессов на объекте капитального строительства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должен:</w:t>
      </w:r>
    </w:p>
    <w:p w:rsidR="00B64AB0" w:rsidRDefault="00B64AB0" w:rsidP="00DB65BE">
      <w:pPr>
        <w:suppressAutoHyphens/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иметь практический опыт в:</w:t>
      </w:r>
    </w:p>
    <w:p w:rsidR="00B64AB0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подготовке строительной площадки, участков производств строительных работ и рабочих мест в соответствии с требованиями технологического процесса, охраны труда, пожарной безопасности и охраны окружающей среды;</w:t>
      </w:r>
    </w:p>
    <w:p w:rsidR="00B64AB0" w:rsidRPr="009F0A3D" w:rsidRDefault="00B64AB0" w:rsidP="009F0A3D">
      <w:pPr>
        <w:pStyle w:val="ad"/>
        <w:framePr w:hSpace="180" w:wrap="around" w:vAnchor="text" w:hAnchor="text" w:y="1"/>
        <w:numPr>
          <w:ilvl w:val="0"/>
          <w:numId w:val="20"/>
        </w:numPr>
        <w:tabs>
          <w:tab w:val="left" w:pos="851"/>
        </w:tabs>
        <w:spacing w:before="0" w:after="0" w:line="276" w:lineRule="auto"/>
        <w:ind w:left="0" w:firstLine="709"/>
        <w:suppressOverlap/>
        <w:jc w:val="both"/>
        <w:rPr>
          <w:bCs/>
          <w:sz w:val="28"/>
          <w:szCs w:val="28"/>
        </w:rPr>
      </w:pPr>
      <w:r w:rsidRPr="009F0A3D">
        <w:rPr>
          <w:bCs/>
          <w:sz w:val="28"/>
          <w:szCs w:val="28"/>
        </w:rPr>
        <w:t>определении перечня работ по обеспечению безопасности строительной площадки;</w:t>
      </w:r>
    </w:p>
    <w:p w:rsidR="00B64AB0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организации и выполнении производства строительно-монтажных, в том числе отделочных работ, работ по тепло- и звукоизоляции, огнезащите и антивандальной защите на объекте капитального строительства;</w:t>
      </w:r>
    </w:p>
    <w:p w:rsidR="00B64AB0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lastRenderedPageBreak/>
        <w:t>определении потребности производства строительно-монтажных работ, в том числе отделочных работ, на объекте капитального строительства в материально- технических ресурсах;</w:t>
      </w:r>
    </w:p>
    <w:p w:rsidR="00B64AB0" w:rsidRPr="009F0A3D" w:rsidRDefault="00B64AB0" w:rsidP="009F0A3D">
      <w:pPr>
        <w:pStyle w:val="ad"/>
        <w:framePr w:hSpace="180" w:wrap="around" w:vAnchor="text" w:hAnchor="text" w:y="1"/>
        <w:numPr>
          <w:ilvl w:val="0"/>
          <w:numId w:val="20"/>
        </w:numPr>
        <w:tabs>
          <w:tab w:val="left" w:pos="851"/>
        </w:tabs>
        <w:spacing w:before="0" w:after="0" w:line="276" w:lineRule="auto"/>
        <w:ind w:left="0" w:firstLine="709"/>
        <w:suppressOverlap/>
        <w:jc w:val="both"/>
        <w:rPr>
          <w:bCs/>
          <w:sz w:val="28"/>
          <w:szCs w:val="28"/>
        </w:rPr>
      </w:pPr>
      <w:r w:rsidRPr="009F0A3D">
        <w:rPr>
          <w:bCs/>
          <w:sz w:val="28"/>
          <w:szCs w:val="28"/>
        </w:rPr>
        <w:t>оформлении заявки, приемке, распределении, учёте и хранении материально-технических ресурсов для производства строительных работ;</w:t>
      </w:r>
    </w:p>
    <w:p w:rsidR="00B64AB0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контроле качества и объема количества материально- технических ресурсов для производства строительных работ;</w:t>
      </w:r>
    </w:p>
    <w:p w:rsidR="00B64AB0" w:rsidRPr="009F0A3D" w:rsidRDefault="00B64AB0" w:rsidP="009F0A3D">
      <w:pPr>
        <w:pStyle w:val="ad"/>
        <w:framePr w:hSpace="180" w:wrap="around" w:vAnchor="text" w:hAnchor="text" w:y="1"/>
        <w:numPr>
          <w:ilvl w:val="0"/>
          <w:numId w:val="20"/>
        </w:numPr>
        <w:tabs>
          <w:tab w:val="left" w:pos="851"/>
        </w:tabs>
        <w:spacing w:before="0" w:after="0" w:line="276" w:lineRule="auto"/>
        <w:ind w:left="0" w:firstLine="709"/>
        <w:suppressOverlap/>
        <w:jc w:val="both"/>
        <w:rPr>
          <w:bCs/>
          <w:sz w:val="28"/>
          <w:szCs w:val="28"/>
        </w:rPr>
      </w:pPr>
      <w:r w:rsidRPr="009F0A3D">
        <w:rPr>
          <w:bCs/>
          <w:sz w:val="28"/>
          <w:szCs w:val="28"/>
        </w:rPr>
        <w:t>разработке, планировании и контроле выполнения оперативных мер, направленных на исправление дефектов результатов однотипных строительных работ;</w:t>
      </w:r>
    </w:p>
    <w:p w:rsidR="00B64AB0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составлении калькуляций сметных затрат на используемые материально-технические ресурсы;</w:t>
      </w:r>
    </w:p>
    <w:p w:rsidR="00B64AB0" w:rsidRPr="009F0A3D" w:rsidRDefault="00B64AB0" w:rsidP="009F0A3D">
      <w:pPr>
        <w:pStyle w:val="ad"/>
        <w:framePr w:hSpace="180" w:wrap="around" w:vAnchor="text" w:hAnchor="text" w:y="1"/>
        <w:numPr>
          <w:ilvl w:val="0"/>
          <w:numId w:val="20"/>
        </w:numPr>
        <w:tabs>
          <w:tab w:val="left" w:pos="851"/>
        </w:tabs>
        <w:spacing w:before="0" w:after="0" w:line="276" w:lineRule="auto"/>
        <w:ind w:left="0" w:firstLine="709"/>
        <w:suppressOverlap/>
        <w:jc w:val="both"/>
        <w:rPr>
          <w:bCs/>
          <w:sz w:val="28"/>
          <w:szCs w:val="28"/>
        </w:rPr>
      </w:pPr>
      <w:r w:rsidRPr="009F0A3D">
        <w:rPr>
          <w:bCs/>
          <w:sz w:val="28"/>
          <w:szCs w:val="28"/>
        </w:rPr>
        <w:t>составлении первичной учетной документации по выполненным строительно-монтажным, в том числе отделочным работам в подразделении строительной организации;</w:t>
      </w:r>
    </w:p>
    <w:p w:rsidR="00B64AB0" w:rsidRPr="009F0A3D" w:rsidRDefault="00B64AB0" w:rsidP="009F0A3D">
      <w:pPr>
        <w:pStyle w:val="ad"/>
        <w:framePr w:hSpace="180" w:wrap="around" w:vAnchor="text" w:hAnchor="text" w:y="1"/>
        <w:numPr>
          <w:ilvl w:val="0"/>
          <w:numId w:val="20"/>
        </w:numPr>
        <w:tabs>
          <w:tab w:val="left" w:pos="851"/>
        </w:tabs>
        <w:spacing w:before="0" w:after="0" w:line="276" w:lineRule="auto"/>
        <w:ind w:left="0" w:firstLine="709"/>
        <w:suppressOverlap/>
        <w:jc w:val="both"/>
        <w:rPr>
          <w:bCs/>
          <w:sz w:val="28"/>
          <w:szCs w:val="28"/>
        </w:rPr>
      </w:pPr>
      <w:r w:rsidRPr="009F0A3D">
        <w:rPr>
          <w:bCs/>
          <w:sz w:val="28"/>
          <w:szCs w:val="28"/>
        </w:rPr>
        <w:t>представлении для проверки и сопровождении при проверке и согласовании первичной учетной документации по выполненным строительно-монтажным, в том числе отделочным работам;</w:t>
      </w:r>
    </w:p>
    <w:p w:rsidR="00B64AB0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контроле выполнения мероприятий по обеспечению соответствия результатов строительных работ требованиям нормативных технических документов и условиям договора строительного подряда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планировании и контроле выполнения мер, направленных на предупреждение и устранение причин возникновения отклонений результатов выполненных строительных работ от требований нормативной технической, технологической и проектной документации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64AB0" w:rsidRPr="009F0A3D" w:rsidRDefault="00B64AB0" w:rsidP="00441876">
      <w:pPr>
        <w:suppressAutoHyphens/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планировку и разметку участка производства строительных работ на объекте капитального строительства;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осуществлять планировку и разметку участка производства строительных работ на объекте капитального строительства;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осуществлять производство строительно-монтажных, в том числе отделочных работ в соответствии с требованиями нормативно-технической документации, требованиями договора, рабочими чертежами и проектом производства работ;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осуществлять документальное сопровождение производства строительных работ (журналы производства работ, акты выполненных работ);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lastRenderedPageBreak/>
        <w:t>осуществлять визуальный и инструментальный (геодезический) контроль положений элементов, конструкций, частей и элементов отделки объекта капитального строительства (строения, сооружения), инженерных сетей;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обеспечивать приемку и хранение материалов, изделий, конструкций в соответствии с нормативно-технической документацией;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формировать и поддерживать систему учетно-отчетной документации по движению (приходу, расходу) материально-технических ресурсов на складе;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распределять машины и средства малой механизации по типам, назначению, видам выполняемых работ;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проводить обмерные работы;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определять объемы выполняемых строительно-монтажных, в том числе и отделочных работ;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осуществлять документальное оформление заявки, приемки, распределения, учета и хранения материально-технических ресурсов (заявки, ведомости расхода и списания материальных ценностей);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распознавать различные виды дефектов отделочных, изоляционных и защитных покрытий по результатам измерительного и инструментального контроля;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определять перечень работ по обеспечению безопасности участка производства строительных работ;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вести операционный контроль технологической последовательности производства строительно-монтажных, в том числе отделочных работ, устраняя нарушения технологии и обеспечивая качество строительных работ в соответствии с нормативно-технической документацией;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осуществлять документальное сопровождение результатов операционного контроля качества работ (журнал операционного контроля качества работ, акты скрытых работ, акты промежуточной приемки ответственных конструкций);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калькулировать сметную, плановую, фактическую себестоимость строительных работ на основе утвержденной документации;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определять величину прямых и косвенных затрат в составе сметной, плановой, фактической себестоимости строительных работ на основе утвержденной документации;</w:t>
      </w:r>
    </w:p>
    <w:p w:rsidR="00B64AB0" w:rsidRPr="009F0A3D" w:rsidRDefault="00B64AB0" w:rsidP="009F0A3D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0A3D">
        <w:rPr>
          <w:rFonts w:ascii="Times New Roman" w:hAnsi="Times New Roman"/>
          <w:bCs/>
          <w:sz w:val="28"/>
          <w:szCs w:val="28"/>
        </w:rPr>
        <w:t>оформлять периодическую отчетную документацию по контролю использования сметных лимитов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64AB0" w:rsidRDefault="00B64AB0" w:rsidP="00441876">
      <w:pPr>
        <w:suppressAutoHyphens/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требования нормативных технических документов, определяющих состав и порядок обустройства строительной площадки;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lastRenderedPageBreak/>
        <w:t>требования нормативных технических документов к производству строительно-монтажных, в том числе отделочных работ на объекте капитального строительства;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технологии производства строительно-монтажных работ; в том числе отделочных работ, работ по тепло- и звукоизоляции, огнезащите и антивандальной защите;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технологии, виды и способы устройства систем электрохимической защиты;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технологии катодной защиты объектов;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этапы выполнения содержание и основные этапы геодезических разбивочных работ;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методы визуального и инструментального контроля качества и объемов (количества) поставляемых материально-технических ресурсов;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правила транспортировки, складирования и хранения различных видов материально-технических ресурсов;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требования нормативной технической и проектной документации к составу и качеству производства строительных работ на объекте капитального строительства;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методы определения видов, сложности и объемов строительных работ и производственных заданий;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требования нормативной технической и технологической документации к составу и содержанию операционного контроля строительных процессов и (или) производственных операций при производстве строительно-монтажных, в том числе отделочных работ;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требования законодательства Российской Федерации к порядку приёма-передачи законченных объектов капитального строительства и этапов комплексов работ;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требования нормативных технических документов к порядку приемки скрытых работ и строительных конструкций, влияющих на безопасность объекта капитального строительства;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методы и средства инструментального контроля качества результатов производства строительно-¬монтажных, в том числе отделочных работ;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технические условия и национальные стандарты на принимаемые работы;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особенности производства строительных работ на опасных, технически сложных и уникальных объектах капитального строительства;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нормы по защите от коррозии опасных производственных объектов, а также межгосударственные и отраслевые стандарты;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правила и порядок наладки и регулирования контрольно-измерительных инструментов, оборудования электрохимической защиты;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lastRenderedPageBreak/>
        <w:t>порядок оформления заявок на строительные материалы, изделия и конструкции, оборудование (инструменты, инвентарные</w:t>
      </w:r>
      <w:r w:rsidRPr="00460D87">
        <w:rPr>
          <w:rFonts w:ascii="Times New Roman" w:hAnsi="Times New Roman"/>
          <w:bCs/>
          <w:sz w:val="28"/>
          <w:szCs w:val="28"/>
        </w:rPr>
        <w:tab/>
        <w:t>приспособления), строительную технику (машины и механизмы);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схемы операционного контроля качества строительно-монтажных, в том числе отделочных работ;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рациональное применение строительных машин и средств малой механизации;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правила содержания и эксплуатации техники и оборудования;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современную методическую и сметно-нормативную базу ценообразования в строительстве;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правила ведения исполнительной и учетной документации при производстве строительных работ;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порядок составления внутренней отчетности по контролю качества строительно-монтажных, в том числе отделочных работ;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методы и средства устранения дефектов результатов производства строительных работ;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методы профилактики дефектов систем защитных покрытий;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перспективные организационные, технологические и технические решения в области производства строительных работ;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основания и порядок принятия решений о консервации незавершенного объекта капитального строительства;</w:t>
      </w:r>
    </w:p>
    <w:p w:rsidR="00B64AB0" w:rsidRPr="00460D87" w:rsidRDefault="00B64AB0" w:rsidP="00460D87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0D87">
        <w:rPr>
          <w:rFonts w:ascii="Times New Roman" w:hAnsi="Times New Roman"/>
          <w:bCs/>
          <w:sz w:val="28"/>
          <w:szCs w:val="28"/>
        </w:rPr>
        <w:t>состав работ по консервации незавершенного объекта капитального строительства и порядок их документального оформления.</w:t>
      </w:r>
    </w:p>
    <w:p w:rsidR="00B64AB0" w:rsidRDefault="00B64AB0" w:rsidP="0013372F">
      <w:pPr>
        <w:suppressAutoHyphens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 на освоение программы практик:</w:t>
      </w:r>
    </w:p>
    <w:p w:rsidR="00B64AB0" w:rsidRDefault="00B64AB0" w:rsidP="0013372F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– 36 часов,</w:t>
      </w:r>
    </w:p>
    <w:p w:rsidR="00B64AB0" w:rsidRDefault="00B64AB0" w:rsidP="0013372F">
      <w:pPr>
        <w:suppressAutoHyphens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производственная по профилю специальности – 180 часов.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6"/>
        <w:gridCol w:w="5486"/>
        <w:gridCol w:w="1499"/>
      </w:tblGrid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Тематика заданий практики по виду работ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64AB0" w:rsidRPr="00AE638F" w:rsidTr="00AE638F">
        <w:tc>
          <w:tcPr>
            <w:tcW w:w="10421" w:type="dxa"/>
            <w:gridSpan w:val="3"/>
          </w:tcPr>
          <w:p w:rsidR="00B64AB0" w:rsidRPr="00AE638F" w:rsidRDefault="00B64AB0" w:rsidP="00AE63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геодезических работ при производстве строительно-монтажных работ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съемки, составление планов и профилей.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Привязка строительных элементов.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Разбивка осей здания.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Перенесение осей на монтажные горизонты.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схем подключения временных коммуникаций к 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схем подключения водопровода, канализации, тепло и газоснабжения к существующим инженерным сетям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существующим инженерным сетям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сметных расчетов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Подсчет объёмов работ.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локальных смет.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Подсчет накладных расходов и сметной прибыли.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отчетной документации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акта о приемке выполненных работ (форма №КС-2).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справки о стоимости выполненных работ и затрат (форма №КС-3).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Составления отчета по форме № М-29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86" w:type="dxa"/>
          </w:tcPr>
          <w:p w:rsidR="00B64AB0" w:rsidRPr="00F26A48" w:rsidRDefault="00B64AB0" w:rsidP="00AB4B39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6A48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99" w:type="dxa"/>
          </w:tcPr>
          <w:p w:rsidR="00B64AB0" w:rsidRPr="00AE638F" w:rsidRDefault="00B64AB0" w:rsidP="00AB4B39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4AB0" w:rsidRPr="00AE638F" w:rsidTr="00AE638F">
        <w:tc>
          <w:tcPr>
            <w:tcW w:w="10421" w:type="dxa"/>
            <w:gridSpan w:val="3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Производственная практика по профилю специальности</w:t>
            </w:r>
          </w:p>
        </w:tc>
      </w:tr>
      <w:tr w:rsidR="00B64AB0" w:rsidRPr="00AE638F" w:rsidTr="00AE638F">
        <w:tc>
          <w:tcPr>
            <w:tcW w:w="3436" w:type="dxa"/>
            <w:vMerge w:val="restart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технологических строительных процессов</w:t>
            </w: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Отвод земельного участка под строительство и правила землепользования.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64AB0" w:rsidRPr="00AE638F" w:rsidTr="00AE638F">
        <w:tc>
          <w:tcPr>
            <w:tcW w:w="3436" w:type="dxa"/>
            <w:vMerge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Ведение подготовительных технологических процессов в строительном производстве.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64AB0" w:rsidRPr="00AE638F" w:rsidTr="00AE638F">
        <w:tc>
          <w:tcPr>
            <w:tcW w:w="3436" w:type="dxa"/>
            <w:vMerge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Ведение технологических процессов при производстве СМР.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64AB0" w:rsidRPr="00AE638F" w:rsidTr="00AE638F">
        <w:tc>
          <w:tcPr>
            <w:tcW w:w="3436" w:type="dxa"/>
            <w:vMerge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Ведение контроля СМР.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64AB0" w:rsidRPr="00AE638F" w:rsidTr="00AE638F">
        <w:tc>
          <w:tcPr>
            <w:tcW w:w="3436" w:type="dxa"/>
            <w:vMerge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схем подключения временных коммуникаций к существующим инженерным сетям. Заполнение документации на производство и приемку выполняемых работ.</w:t>
            </w:r>
          </w:p>
        </w:tc>
        <w:tc>
          <w:tcPr>
            <w:tcW w:w="1499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4AB0" w:rsidRPr="00AE638F" w:rsidTr="00AE638F">
        <w:tc>
          <w:tcPr>
            <w:tcW w:w="3436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6" w:type="dxa"/>
          </w:tcPr>
          <w:p w:rsidR="00B64AB0" w:rsidRPr="00F26A48" w:rsidRDefault="00B64AB0" w:rsidP="00AB4B39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6A48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99" w:type="dxa"/>
          </w:tcPr>
          <w:p w:rsidR="00B64AB0" w:rsidRPr="00AE638F" w:rsidRDefault="00B64AB0" w:rsidP="00AB4B39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B64AB0" w:rsidRPr="00441876" w:rsidRDefault="00B64AB0" w:rsidP="000702EC">
      <w:pPr>
        <w:suppressAutoHyphens/>
        <w:spacing w:before="24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2.2.3 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Содержание учебной и производственной практик по профессиональному модулю ПМ.0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3 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0702EC">
        <w:rPr>
          <w:rFonts w:ascii="Times New Roman" w:hAnsi="Times New Roman"/>
          <w:sz w:val="28"/>
          <w:szCs w:val="24"/>
        </w:rPr>
        <w:t>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B64AB0" w:rsidRPr="00441876" w:rsidRDefault="00B64AB0" w:rsidP="000702EC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441876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Цели и задачи вида учебной и производственной практик</w:t>
      </w:r>
    </w:p>
    <w:p w:rsidR="00B64AB0" w:rsidRPr="008018FF" w:rsidRDefault="00B64AB0" w:rsidP="000702E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ПМ.0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0702EC">
        <w:rPr>
          <w:rFonts w:ascii="Times New Roman" w:hAnsi="Times New Roman"/>
          <w:sz w:val="28"/>
          <w:szCs w:val="24"/>
        </w:rPr>
        <w:t>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должен:</w:t>
      </w:r>
    </w:p>
    <w:p w:rsidR="00B64AB0" w:rsidRDefault="00B64AB0" w:rsidP="000702EC">
      <w:pPr>
        <w:suppressAutoHyphens/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иметь практический опыт в:</w:t>
      </w:r>
    </w:p>
    <w:p w:rsidR="00B64AB0" w:rsidRPr="00554E84" w:rsidRDefault="00B64AB0" w:rsidP="00D12AD5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4E84">
        <w:rPr>
          <w:rFonts w:ascii="Times New Roman" w:hAnsi="Times New Roman"/>
          <w:color w:val="000000"/>
          <w:sz w:val="28"/>
          <w:szCs w:val="28"/>
        </w:rPr>
        <w:t>сборе, обработке и накоплении научно-технической информации в области строительства;</w:t>
      </w:r>
    </w:p>
    <w:p w:rsidR="00B64AB0" w:rsidRPr="00554E84" w:rsidRDefault="00B64AB0" w:rsidP="00D12AD5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4E84">
        <w:rPr>
          <w:rFonts w:ascii="Times New Roman" w:hAnsi="Times New Roman"/>
          <w:color w:val="000000"/>
          <w:sz w:val="28"/>
          <w:szCs w:val="28"/>
        </w:rPr>
        <w:lastRenderedPageBreak/>
        <w:t>оперативном планировании производства строительно- монтажных, в том числе отделочных работ, и производственных заданий на объекте капитального строительства;</w:t>
      </w:r>
    </w:p>
    <w:p w:rsidR="00B64AB0" w:rsidRPr="00554E84" w:rsidRDefault="00B64AB0" w:rsidP="00D12AD5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4E84">
        <w:rPr>
          <w:rFonts w:ascii="Times New Roman" w:hAnsi="Times New Roman"/>
          <w:color w:val="000000"/>
          <w:sz w:val="28"/>
          <w:szCs w:val="28"/>
        </w:rPr>
        <w:t>обеспечении деятельности структурных подразделений; согласовании календарных планов производства однотипных строительных работ;</w:t>
      </w:r>
    </w:p>
    <w:p w:rsidR="00B64AB0" w:rsidRPr="00554E84" w:rsidRDefault="00B64AB0" w:rsidP="00D12AD5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4E84">
        <w:rPr>
          <w:rFonts w:ascii="Times New Roman" w:hAnsi="Times New Roman"/>
          <w:color w:val="000000"/>
          <w:sz w:val="28"/>
          <w:szCs w:val="28"/>
        </w:rPr>
        <w:t>контроле деятельности структурных подразделений; обеспечении соблюдения требований охраны труда, безопасности жизнедеятельности и защиты окружающей среды при выполнении строительных работ на объекте капитального строительства;</w:t>
      </w:r>
    </w:p>
    <w:p w:rsidR="00B64AB0" w:rsidRPr="00554E84" w:rsidRDefault="00B64AB0" w:rsidP="00D12AD5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4E84">
        <w:rPr>
          <w:rFonts w:ascii="Times New Roman" w:hAnsi="Times New Roman"/>
          <w:color w:val="000000"/>
          <w:sz w:val="28"/>
          <w:szCs w:val="28"/>
        </w:rPr>
        <w:t xml:space="preserve">проведении инструктажа работникам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554E84">
        <w:rPr>
          <w:rFonts w:ascii="Times New Roman" w:hAnsi="Times New Roman"/>
          <w:color w:val="000000"/>
          <w:sz w:val="28"/>
          <w:szCs w:val="28"/>
        </w:rPr>
        <w:t>о правилам охраны труда и требованиям пожарной безопасности;</w:t>
      </w:r>
    </w:p>
    <w:p w:rsidR="00B64AB0" w:rsidRPr="00554E84" w:rsidRDefault="00B64AB0" w:rsidP="00D12AD5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54E84">
        <w:rPr>
          <w:rFonts w:ascii="Times New Roman" w:hAnsi="Times New Roman"/>
          <w:color w:val="000000"/>
          <w:sz w:val="28"/>
          <w:szCs w:val="28"/>
        </w:rPr>
        <w:t>планировании и контроле выполнения и документального оформления инструктажа работников в соответствии с требованиями охраны труда и пожарной безопасности;</w:t>
      </w:r>
    </w:p>
    <w:p w:rsidR="00B64AB0" w:rsidRPr="00554E84" w:rsidRDefault="00B64AB0" w:rsidP="00D12AD5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4E84">
        <w:rPr>
          <w:rFonts w:ascii="Times New Roman" w:hAnsi="Times New Roman"/>
          <w:color w:val="000000"/>
          <w:sz w:val="28"/>
          <w:szCs w:val="28"/>
        </w:rPr>
        <w:t>подготовке участков производства работ и рабочих мест для проведения специальной оценки условий труда;</w:t>
      </w:r>
    </w:p>
    <w:p w:rsidR="00B64AB0" w:rsidRPr="00554E84" w:rsidRDefault="00B64AB0" w:rsidP="00D12AD5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4E84">
        <w:rPr>
          <w:rFonts w:ascii="Times New Roman" w:hAnsi="Times New Roman"/>
          <w:color w:val="000000"/>
          <w:sz w:val="28"/>
          <w:szCs w:val="28"/>
        </w:rPr>
        <w:t>контроле соблюдения на объекте капитального строительства требований охраны труда, пожарной безопасности и охраны окружающей среды.</w:t>
      </w:r>
    </w:p>
    <w:p w:rsidR="00B64AB0" w:rsidRPr="00D12AD5" w:rsidRDefault="00B64AB0" w:rsidP="009F0A3D">
      <w:pPr>
        <w:suppressAutoHyphens/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осуществлять технико-экономический анализ производственно-хозяйственной деятельности при производстве строительно-монтажных, в том числе отделочных работ на объекте капитального строительства;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подготавливать документы дня оформления разрешений и допусков для производства строительных работ на объекте капитального строительств;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разрабатывать и планировать мероприятия по повышению эффективности производственно-хозяйственной деятельности;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составлять заявки на финансирование на основе проверенной и согласованной первичной учетной документации;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применять данные первичной учетной документации для расчета затрат по отдельным статьям расходов;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разрабатывать и вести реестры договоров поставки материально-технических ресурсов и оказания услуг по их использованию;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осуществлять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12AD5">
        <w:rPr>
          <w:rFonts w:ascii="Times New Roman" w:hAnsi="Times New Roman"/>
          <w:color w:val="000000"/>
          <w:sz w:val="28"/>
          <w:szCs w:val="28"/>
        </w:rPr>
        <w:t>нормоконтроль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2AD5">
        <w:rPr>
          <w:rFonts w:ascii="Times New Roman" w:hAnsi="Times New Roman"/>
          <w:color w:val="000000"/>
          <w:sz w:val="28"/>
          <w:szCs w:val="28"/>
        </w:rPr>
        <w:t>выполнения</w:t>
      </w:r>
      <w:r w:rsidRPr="00D12AD5">
        <w:rPr>
          <w:rFonts w:ascii="Times New Roman" w:hAnsi="Times New Roman"/>
          <w:sz w:val="28"/>
          <w:szCs w:val="28"/>
        </w:rPr>
        <w:t xml:space="preserve"> </w:t>
      </w:r>
      <w:r w:rsidRPr="00D12AD5">
        <w:rPr>
          <w:rFonts w:ascii="Times New Roman" w:hAnsi="Times New Roman"/>
          <w:color w:val="000000"/>
          <w:sz w:val="28"/>
          <w:szCs w:val="28"/>
        </w:rPr>
        <w:t>производственных заданий и отдельных работ;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вести табели учета рабочего времени, устанавливать соответствие фактически выполненных видов и комплексов работ работам, заявленным в договоре подряда и сметной документации;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lastRenderedPageBreak/>
        <w:t>применять группы плановых показателей для учета и контроля использования материально-технических и финансовых ресурсов;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обосновывать претензии к подрядчику или поставщику в случае необходимости;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разрабатывать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2AD5">
        <w:rPr>
          <w:rFonts w:ascii="Times New Roman" w:hAnsi="Times New Roman"/>
          <w:color w:val="000000"/>
          <w:sz w:val="28"/>
          <w:szCs w:val="28"/>
        </w:rPr>
        <w:t>исполнительно-техническую</w:t>
      </w:r>
      <w:r w:rsidRPr="00D12AD5">
        <w:rPr>
          <w:rFonts w:ascii="Times New Roman" w:hAnsi="Times New Roman"/>
          <w:sz w:val="28"/>
          <w:szCs w:val="28"/>
        </w:rPr>
        <w:t xml:space="preserve"> </w:t>
      </w:r>
      <w:r w:rsidRPr="00D12AD5">
        <w:rPr>
          <w:rFonts w:ascii="Times New Roman" w:hAnsi="Times New Roman"/>
          <w:color w:val="000000"/>
          <w:sz w:val="28"/>
          <w:szCs w:val="28"/>
        </w:rPr>
        <w:t>документацию по выполненным этапам и комплексам строительных работ;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осуществлять анализ профессиональной квалификации работников и определять недостающие компетенции;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осуществлять оценку результативности и качества выполнения работниками производственных заданий, эффективности выполнения работниками должностных (функциональных) обязанностей;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вносить предложения о мерах поощрения и взыскания</w:t>
      </w:r>
      <w:r w:rsidRPr="00D12AD5">
        <w:rPr>
          <w:rFonts w:ascii="Times New Roman" w:hAnsi="Times New Roman"/>
          <w:sz w:val="28"/>
          <w:szCs w:val="28"/>
        </w:rPr>
        <w:t xml:space="preserve"> </w:t>
      </w:r>
      <w:r w:rsidRPr="00D12AD5">
        <w:rPr>
          <w:rFonts w:ascii="Times New Roman" w:hAnsi="Times New Roman"/>
          <w:color w:val="000000"/>
          <w:sz w:val="28"/>
          <w:szCs w:val="28"/>
        </w:rPr>
        <w:t>работников;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определять оптимальную структуру распределения работников для выполнения календарных планов строительных работ и производственных заданий;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определять вредные и (или) опасные факторы воздействия производства строительных работ, использования строительной техники и складирования материалов, изделий и конструкций на работников и окружающую среду;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определять перечень рабочих мест, подлежащих специальной оценке условий труда, определять перечень необходимых средств коллективной и индивидуальной защиты работников;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определять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2AD5">
        <w:rPr>
          <w:rFonts w:ascii="Times New Roman" w:hAnsi="Times New Roman"/>
          <w:color w:val="000000"/>
          <w:sz w:val="28"/>
          <w:szCs w:val="28"/>
        </w:rPr>
        <w:t>перечень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2AD5">
        <w:rPr>
          <w:rFonts w:ascii="Times New Roman" w:hAnsi="Times New Roman"/>
          <w:color w:val="000000"/>
          <w:sz w:val="28"/>
          <w:szCs w:val="28"/>
        </w:rPr>
        <w:t>работ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12AD5">
        <w:rPr>
          <w:rFonts w:ascii="Times New Roman" w:hAnsi="Times New Roman"/>
          <w:color w:val="000000"/>
          <w:sz w:val="28"/>
          <w:szCs w:val="28"/>
        </w:rPr>
        <w:t>по обеспечению</w:t>
      </w:r>
      <w:r w:rsidRPr="00D12AD5">
        <w:rPr>
          <w:rFonts w:ascii="Times New Roman" w:hAnsi="Times New Roman"/>
          <w:sz w:val="28"/>
          <w:szCs w:val="28"/>
        </w:rPr>
        <w:t xml:space="preserve"> </w:t>
      </w:r>
      <w:r w:rsidRPr="00D12AD5">
        <w:rPr>
          <w:rFonts w:ascii="Times New Roman" w:hAnsi="Times New Roman"/>
          <w:color w:val="000000"/>
          <w:sz w:val="28"/>
          <w:szCs w:val="28"/>
        </w:rPr>
        <w:t>безопасности строительной площадки;</w:t>
      </w:r>
    </w:p>
    <w:p w:rsidR="00B64AB0" w:rsidRPr="00D12AD5" w:rsidRDefault="00B64AB0" w:rsidP="0037018B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2AD5">
        <w:rPr>
          <w:rFonts w:ascii="Times New Roman" w:hAnsi="Times New Roman"/>
          <w:color w:val="000000"/>
          <w:sz w:val="28"/>
          <w:szCs w:val="28"/>
        </w:rPr>
        <w:t>оформлять документацию по исполнению правил по охране труда, требований пожарной безопасности и охраны окружающей среды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64AB0" w:rsidRPr="0037018B" w:rsidRDefault="00B64AB0" w:rsidP="009F0A3D">
      <w:pPr>
        <w:suppressAutoHyphens/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основы документоведения, современные стандартные требования к отчетности;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состав, требования к оформлению, отчетности, хранению проектно-сметной документации, правила передачи проектно-сметной документации; -методы технико-экономического анализа производственно</w:t>
      </w:r>
      <w:r w:rsidRPr="0037018B">
        <w:rPr>
          <w:rFonts w:ascii="Times New Roman" w:hAnsi="Times New Roman"/>
          <w:sz w:val="28"/>
          <w:szCs w:val="28"/>
        </w:rPr>
        <w:softHyphen/>
        <w:t>-хозяйственной деятельности при производстве строительно-монтажных, в том числе отделочных работ;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методы и средства организационной и технологической оптимизации производства строительно-монтажных, в том числе отделочных работ;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методы оперативного планирования производства однотипных строительных работ;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методы среднесрочного и оперативного планирования производства строительно-монтажных, в том числе отделочных работ;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lastRenderedPageBreak/>
        <w:t>инструменты управления ресурсами в строительстве, включая классификации и кодификации ресурсов, основные группы показателей для сбора статистической и аналитической информации;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методы расчета показателей использования ресурсов в строительстве;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приемы и методы управления структурными подразделениями при выполнении производства строительно-монтажных, в том числе отделочных работ;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основания и меры ответственности за нарушение трудового законодательства;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основные требования трудового законодательства Российской Федерации, права и обязанности работников;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нормативные требования к количеству и профессиональной квалификации работников участка производства однотипных строительно-монтажных, в том числе отделочных работ;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 xml:space="preserve">методы проведения </w:t>
      </w:r>
      <w:proofErr w:type="spellStart"/>
      <w:r w:rsidRPr="0037018B">
        <w:rPr>
          <w:rFonts w:ascii="Times New Roman" w:hAnsi="Times New Roman"/>
          <w:sz w:val="28"/>
          <w:szCs w:val="28"/>
        </w:rPr>
        <w:t>нормоконтроля</w:t>
      </w:r>
      <w:proofErr w:type="spellEnd"/>
      <w:r w:rsidRPr="0037018B">
        <w:rPr>
          <w:rFonts w:ascii="Times New Roman" w:hAnsi="Times New Roman"/>
          <w:sz w:val="28"/>
          <w:szCs w:val="28"/>
        </w:rPr>
        <w:t xml:space="preserve"> выполнения производственных заданий и отдельных работ; основные меры поощрения работников, виды дисциплинарных взысканий;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основные методы оценки эффективности труда; основные формы организации профессионального обучения на рабочем месте и в трудовом коллективе;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виды документов, подтверждающих профессиональную квалификацию и наличие допусков к отдельным видам работ;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требования нормативных документов в области охраны труда, пожарной безопасности и охраны окружающей среды при производстве строительных работ;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основные санитарные правила и нормы, применяемые при производстве строительных работ;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основные вредные и (или) опасные производственные факторы, виды негативного воздействия на окружающую среду при проведении различных видов строительных работ и методы их минимизации и предотвращения;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требования к рабочим местам и порядок организации и проведения специальной оценки условий труда;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правила ведения документации по контролю исполнения требований охраны труда, пожарной безопасности и охраны окружающей среды;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методы оказания первой помощи пострадавшим при несчастных случаях;</w:t>
      </w:r>
    </w:p>
    <w:p w:rsidR="00B64AB0" w:rsidRPr="0037018B" w:rsidRDefault="00B64AB0" w:rsidP="0037018B">
      <w:pPr>
        <w:numPr>
          <w:ilvl w:val="0"/>
          <w:numId w:val="20"/>
        </w:numPr>
        <w:tabs>
          <w:tab w:val="left" w:pos="851"/>
        </w:tabs>
        <w:suppressAutoHyphens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7018B">
        <w:rPr>
          <w:rFonts w:ascii="Times New Roman" w:hAnsi="Times New Roman"/>
          <w:sz w:val="28"/>
          <w:szCs w:val="28"/>
        </w:rPr>
        <w:t>меры административной и уголовной отве</w:t>
      </w:r>
      <w:r>
        <w:rPr>
          <w:rFonts w:ascii="Times New Roman" w:hAnsi="Times New Roman"/>
          <w:sz w:val="28"/>
          <w:szCs w:val="28"/>
        </w:rPr>
        <w:t>т</w:t>
      </w:r>
      <w:r w:rsidRPr="0037018B">
        <w:rPr>
          <w:rFonts w:ascii="Times New Roman" w:hAnsi="Times New Roman"/>
          <w:sz w:val="28"/>
          <w:szCs w:val="28"/>
        </w:rPr>
        <w:t>ственности, применяемые при нарушении требований охраны труда, пожарной безопасности и охране окружающей среды</w:t>
      </w:r>
      <w:r>
        <w:rPr>
          <w:rFonts w:ascii="Times New Roman" w:hAnsi="Times New Roman"/>
          <w:sz w:val="28"/>
          <w:szCs w:val="28"/>
        </w:rPr>
        <w:t>.</w:t>
      </w:r>
    </w:p>
    <w:p w:rsidR="00B64AB0" w:rsidRDefault="00B64AB0" w:rsidP="002A54D3">
      <w:pPr>
        <w:suppressAutoHyphens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Количество часов на освоение программы практик:</w:t>
      </w:r>
    </w:p>
    <w:p w:rsidR="00B64AB0" w:rsidRDefault="00B64AB0" w:rsidP="002A54D3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– 36 часов,</w:t>
      </w:r>
    </w:p>
    <w:p w:rsidR="00B64AB0" w:rsidRDefault="00B64AB0" w:rsidP="002A54D3">
      <w:pPr>
        <w:suppressAutoHyphens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производственная по профилю специальности – 36 часов.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8"/>
        <w:gridCol w:w="4993"/>
        <w:gridCol w:w="2050"/>
      </w:tblGrid>
      <w:tr w:rsidR="00B64AB0" w:rsidRPr="00AE638F" w:rsidTr="00AE638F">
        <w:tc>
          <w:tcPr>
            <w:tcW w:w="3378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993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Тематика заданий практики по виду работ</w:t>
            </w:r>
          </w:p>
        </w:tc>
        <w:tc>
          <w:tcPr>
            <w:tcW w:w="2050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64AB0" w:rsidRPr="00AE638F" w:rsidTr="00AE638F">
        <w:tc>
          <w:tcPr>
            <w:tcW w:w="3378" w:type="dxa"/>
          </w:tcPr>
          <w:p w:rsidR="00B64AB0" w:rsidRPr="00AE638F" w:rsidRDefault="00B64AB0" w:rsidP="00AE63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93" w:type="dxa"/>
          </w:tcPr>
          <w:p w:rsidR="00B64AB0" w:rsidRPr="00AE638F" w:rsidRDefault="00B64AB0" w:rsidP="00AE63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:rsidR="00B64AB0" w:rsidRPr="00AE638F" w:rsidRDefault="00B64AB0" w:rsidP="00AE63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64AB0" w:rsidRPr="00AE638F" w:rsidTr="00AE638F">
        <w:tc>
          <w:tcPr>
            <w:tcW w:w="10421" w:type="dxa"/>
            <w:gridSpan w:val="3"/>
          </w:tcPr>
          <w:p w:rsidR="00B64AB0" w:rsidRPr="00AE638F" w:rsidRDefault="00B64AB0" w:rsidP="00AE63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</w:tc>
      </w:tr>
      <w:tr w:rsidR="00B64AB0" w:rsidRPr="00AE638F" w:rsidTr="00AE638F">
        <w:tc>
          <w:tcPr>
            <w:tcW w:w="3378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строительного производства</w:t>
            </w:r>
          </w:p>
        </w:tc>
        <w:tc>
          <w:tcPr>
            <w:tcW w:w="4993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 последовательности выполнения строительных процессов.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Расчет продолжительности выполнения технологических процессов.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Организации труда рабочих на строительной площадке.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Выбор формы оплаты труда.</w:t>
            </w:r>
          </w:p>
        </w:tc>
        <w:tc>
          <w:tcPr>
            <w:tcW w:w="2050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64AB0" w:rsidRPr="00AE638F" w:rsidTr="00AE638F">
        <w:tc>
          <w:tcPr>
            <w:tcW w:w="3378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Безопасная организация работ на строительной площадке.</w:t>
            </w:r>
          </w:p>
        </w:tc>
        <w:tc>
          <w:tcPr>
            <w:tcW w:w="4993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нормативных документов по охране труда и охране окружающей среды.</w:t>
            </w:r>
          </w:p>
        </w:tc>
        <w:tc>
          <w:tcPr>
            <w:tcW w:w="2050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4AB0" w:rsidRPr="00AE638F" w:rsidTr="00AE638F">
        <w:tc>
          <w:tcPr>
            <w:tcW w:w="3378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3" w:type="dxa"/>
          </w:tcPr>
          <w:p w:rsidR="00B64AB0" w:rsidRPr="00F26A48" w:rsidRDefault="00B64AB0" w:rsidP="00AB4B39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6A48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050" w:type="dxa"/>
          </w:tcPr>
          <w:p w:rsidR="00B64AB0" w:rsidRPr="00AE638F" w:rsidRDefault="00B64AB0" w:rsidP="00AB4B39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4AB0" w:rsidRPr="00AE638F" w:rsidTr="00AE638F">
        <w:tc>
          <w:tcPr>
            <w:tcW w:w="10421" w:type="dxa"/>
            <w:gridSpan w:val="3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Производственная практика по профилю специальности</w:t>
            </w:r>
          </w:p>
        </w:tc>
      </w:tr>
      <w:tr w:rsidR="00B64AB0" w:rsidRPr="00AE638F" w:rsidTr="00AE638F">
        <w:tc>
          <w:tcPr>
            <w:tcW w:w="3378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 и организация строительных работ на объекте</w:t>
            </w:r>
          </w:p>
        </w:tc>
        <w:tc>
          <w:tcPr>
            <w:tcW w:w="4993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применение принципов и методов планирования работ на участке.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труда рабочих на строительной площадке.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на практике нормативных документов, определяющих права, обязанности и ответственность руководителей и работников.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принципов оперативного планирования производства строительно-монтажных работ.</w:t>
            </w:r>
          </w:p>
        </w:tc>
        <w:tc>
          <w:tcPr>
            <w:tcW w:w="2050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64AB0" w:rsidRPr="00AE638F" w:rsidTr="00AE638F">
        <w:tc>
          <w:tcPr>
            <w:tcW w:w="3378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Охрана труда в строительстве</w:t>
            </w:r>
          </w:p>
        </w:tc>
        <w:tc>
          <w:tcPr>
            <w:tcW w:w="4993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нормативных и законодательных актов в области охраны труда и окружающей среды.</w:t>
            </w:r>
          </w:p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техники безопасности при производстве строительных работ.</w:t>
            </w:r>
          </w:p>
        </w:tc>
        <w:tc>
          <w:tcPr>
            <w:tcW w:w="2050" w:type="dxa"/>
          </w:tcPr>
          <w:p w:rsidR="00B64AB0" w:rsidRPr="00AE638F" w:rsidRDefault="00B64AB0" w:rsidP="00AE638F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64AB0" w:rsidRPr="00AE638F" w:rsidTr="00AE638F">
        <w:tc>
          <w:tcPr>
            <w:tcW w:w="3378" w:type="dxa"/>
          </w:tcPr>
          <w:p w:rsidR="00B64AB0" w:rsidRPr="00AE638F" w:rsidRDefault="00B64AB0" w:rsidP="00AE638F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3" w:type="dxa"/>
          </w:tcPr>
          <w:p w:rsidR="00B64AB0" w:rsidRPr="00F26A48" w:rsidRDefault="00B64AB0" w:rsidP="00AB4B39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6A48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050" w:type="dxa"/>
          </w:tcPr>
          <w:p w:rsidR="00B64AB0" w:rsidRPr="00AE638F" w:rsidRDefault="00B64AB0" w:rsidP="00AB4B39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B64AB0" w:rsidRPr="002F04B8" w:rsidRDefault="00B64AB0" w:rsidP="002F04B8">
      <w:pPr>
        <w:suppressAutoHyphens/>
        <w:spacing w:before="24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2.2.4 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Содержание учебной и производственной практик по профессиональному модулю ПМ.0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4 </w:t>
      </w:r>
      <w:r w:rsidRPr="002F04B8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2F04B8">
        <w:rPr>
          <w:rFonts w:ascii="Times New Roman" w:hAnsi="Times New Roman"/>
          <w:color w:val="000000"/>
          <w:sz w:val="28"/>
          <w:szCs w:val="28"/>
        </w:rPr>
        <w:t>Организация видов работ при эксплуатации и реконструкции строительных объектов</w:t>
      </w:r>
      <w:r w:rsidRPr="002F04B8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B64AB0" w:rsidRPr="00441876" w:rsidRDefault="00B64AB0" w:rsidP="002F04B8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441876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Цели и задачи вида учебной и производственной практик</w:t>
      </w:r>
    </w:p>
    <w:p w:rsidR="00B64AB0" w:rsidRPr="008018FF" w:rsidRDefault="00B64AB0" w:rsidP="002F04B8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</w:t>
      </w:r>
      <w:r w:rsidRPr="008018FF">
        <w:rPr>
          <w:rFonts w:ascii="Times New Roman" w:hAnsi="Times New Roman"/>
          <w:color w:val="000000"/>
          <w:sz w:val="28"/>
          <w:szCs w:val="28"/>
        </w:rPr>
        <w:lastRenderedPageBreak/>
        <w:t>освоения профессионального модуля ПМ.0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2F04B8">
        <w:rPr>
          <w:rFonts w:ascii="Times New Roman" w:hAnsi="Times New Roman"/>
          <w:color w:val="000000"/>
          <w:sz w:val="28"/>
          <w:szCs w:val="28"/>
        </w:rPr>
        <w:t>Организация видов работ при эксплуатации и реконструкции строительных объектов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должен:</w:t>
      </w:r>
    </w:p>
    <w:p w:rsidR="00B64AB0" w:rsidRDefault="00B64AB0" w:rsidP="002F04B8">
      <w:pPr>
        <w:suppressAutoHyphens/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иметь практический опыт в:</w:t>
      </w:r>
    </w:p>
    <w:p w:rsidR="00B64AB0" w:rsidRPr="007410FD" w:rsidRDefault="00B64AB0" w:rsidP="007410FD">
      <w:pPr>
        <w:numPr>
          <w:ilvl w:val="0"/>
          <w:numId w:val="24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проведении технических осмотров общего имущества (конструкций и инженерного оборудования) и подготовки к сезонной эксплуатации;</w:t>
      </w:r>
    </w:p>
    <w:p w:rsidR="00B64AB0" w:rsidRPr="007410FD" w:rsidRDefault="00B64AB0" w:rsidP="007410FD">
      <w:pPr>
        <w:numPr>
          <w:ilvl w:val="0"/>
          <w:numId w:val="24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проведении работ по санитарному содержанию общего имущества и придомовой территории;</w:t>
      </w:r>
    </w:p>
    <w:p w:rsidR="00B64AB0" w:rsidRPr="007410FD" w:rsidRDefault="00B64AB0" w:rsidP="007410FD">
      <w:pPr>
        <w:numPr>
          <w:ilvl w:val="0"/>
          <w:numId w:val="24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контроле санитарного содержания общего имущества и придомовой территории;</w:t>
      </w:r>
    </w:p>
    <w:p w:rsidR="00B64AB0" w:rsidRPr="007410FD" w:rsidRDefault="00B64AB0" w:rsidP="007410FD">
      <w:pPr>
        <w:numPr>
          <w:ilvl w:val="0"/>
          <w:numId w:val="24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разработке перечня (описи) работ по текущему ремонту;</w:t>
      </w:r>
    </w:p>
    <w:p w:rsidR="00B64AB0" w:rsidRPr="007410FD" w:rsidRDefault="00B64AB0" w:rsidP="007410FD">
      <w:pPr>
        <w:numPr>
          <w:ilvl w:val="0"/>
          <w:numId w:val="24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оценке физического износа и контроле технического состояния конструктивных элементов и систем инженерного оборудования;</w:t>
      </w:r>
    </w:p>
    <w:p w:rsidR="00B64AB0" w:rsidRPr="007410FD" w:rsidRDefault="00B64AB0" w:rsidP="007410FD">
      <w:pPr>
        <w:numPr>
          <w:ilvl w:val="0"/>
          <w:numId w:val="24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проведении текущего ремонта;</w:t>
      </w:r>
    </w:p>
    <w:p w:rsidR="00B64AB0" w:rsidRPr="007410FD" w:rsidRDefault="00B64AB0" w:rsidP="007410FD">
      <w:pPr>
        <w:numPr>
          <w:ilvl w:val="0"/>
          <w:numId w:val="24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участии в проведении капитального ремонта;</w:t>
      </w:r>
    </w:p>
    <w:p w:rsidR="00B64AB0" w:rsidRPr="007410FD" w:rsidRDefault="00B64AB0" w:rsidP="007410FD">
      <w:pPr>
        <w:numPr>
          <w:ilvl w:val="0"/>
          <w:numId w:val="24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410FD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контроле качества ремонтных работ.</w:t>
      </w:r>
    </w:p>
    <w:p w:rsidR="00B64AB0" w:rsidRPr="007410FD" w:rsidRDefault="00B64AB0" w:rsidP="00441876">
      <w:pPr>
        <w:suppressAutoHyphens/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Уметь:</w:t>
      </w:r>
    </w:p>
    <w:p w:rsidR="00B64AB0" w:rsidRDefault="00B64AB0" w:rsidP="00B029FA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п</w:t>
      </w: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роверять техническое состояние конструктивных элементов, элементов отделки внутренних и наружных поверхностей и систем инженерного оборудования общего имущества жилого здания;</w:t>
      </w:r>
    </w:p>
    <w:p w:rsidR="00B64AB0" w:rsidRDefault="00B64AB0" w:rsidP="00B029FA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пользоваться современным диагностическим оборудованием для выявления скрытых дефектов;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оперативно реагировать на устранение аварийных ситуаций;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проводить постоянный анализ технического состояния инженерных элементов и систем инженерного оборудования;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владеть методологией визуального осмотра конструктивных элементов и систем инженерного оборудования, выявления признаков повреждений и их количественной оценки;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владеть методами инструментального обследования технического состояния жилых зданий;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использовать инструментальный контроль технического состояния конструкций и инженерного оборудования для выявления неисправностей и причин их появления, а также для уточнения объемов работ по текущему ремонту и общей оценки технического состояния здания;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организовывать внедрение передовых методов и приемов труда;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определять необходимые виды и объемы работ для восстановления эксплуатационных свойств элементов внешнего благоустройства;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lastRenderedPageBreak/>
        <w:t>подготавливать документы, относящиеся к организации проведения и приемки работ по содержанию и благоустройству;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составлять дефектную ведомость на ремонт объекта по отдельным наименованиям работ на основе выявленных неисправностей элементов здания; составлять планы-графики проведения различных видов работ текущего ремонта;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организовывать взаимодействие между всеми субъектами капитального ремонта;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проверять и оценивать проектно-сметную документацию на капитальный ремонт, порядок ее согласования;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составлять техническое задание для конкурсного отбора подрядчиков;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планировать все виды капитального ремонта и другие ремонтно-реконструктивные мероприятия;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осуществлять контроль качества проведения строительных работ на всех этапах;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определять необходимые виды и объемы ремонтно-строительных работ для восстановления эксплуатационных свойств элементов объектов;</w:t>
      </w:r>
    </w:p>
    <w:p w:rsidR="00B64AB0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оценивать и анализировать результаты проведения текущего ремонта;</w:t>
      </w:r>
    </w:p>
    <w:p w:rsidR="00B64AB0" w:rsidRPr="007410FD" w:rsidRDefault="00B64AB0" w:rsidP="007410FD">
      <w:pPr>
        <w:numPr>
          <w:ilvl w:val="0"/>
          <w:numId w:val="25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подготавливать документы, относящиеся к организации проведения и приемки работ по ремонту</w:t>
      </w:r>
      <w:r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.</w:t>
      </w:r>
    </w:p>
    <w:p w:rsidR="00B64AB0" w:rsidRPr="007410FD" w:rsidRDefault="00B64AB0" w:rsidP="00441876">
      <w:pPr>
        <w:suppressAutoHyphens/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:rsidR="00B64AB0" w:rsidRDefault="00B64AB0" w:rsidP="00544E52">
      <w:pPr>
        <w:numPr>
          <w:ilvl w:val="0"/>
          <w:numId w:val="26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м</w:t>
      </w: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етоды визуального и инструментального обследования;</w:t>
      </w:r>
    </w:p>
    <w:p w:rsidR="00B64AB0" w:rsidRDefault="00B64AB0" w:rsidP="00544E52">
      <w:pPr>
        <w:numPr>
          <w:ilvl w:val="0"/>
          <w:numId w:val="26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правила и методы оценки физического износа конструктивных элементов, элементов отделки внутренних и наружных поверхностей и систем инженерного оборудования жилых зданий;</w:t>
      </w:r>
    </w:p>
    <w:p w:rsidR="00B64AB0" w:rsidRDefault="00B64AB0" w:rsidP="00544E52">
      <w:pPr>
        <w:numPr>
          <w:ilvl w:val="0"/>
          <w:numId w:val="26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основные методы усиления конструкций;</w:t>
      </w:r>
    </w:p>
    <w:p w:rsidR="00B64AB0" w:rsidRDefault="00B64AB0" w:rsidP="00544E52">
      <w:pPr>
        <w:numPr>
          <w:ilvl w:val="0"/>
          <w:numId w:val="26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правила техники безопасности при проведении обследований технического состояния элементов зданий;</w:t>
      </w:r>
    </w:p>
    <w:p w:rsidR="00B64AB0" w:rsidRDefault="00B64AB0" w:rsidP="00544E52">
      <w:pPr>
        <w:numPr>
          <w:ilvl w:val="0"/>
          <w:numId w:val="26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пособие по оценке физического износа жилых и общественных зданий;</w:t>
      </w:r>
    </w:p>
    <w:p w:rsidR="00B64AB0" w:rsidRDefault="00B64AB0" w:rsidP="00544E52">
      <w:pPr>
        <w:numPr>
          <w:ilvl w:val="0"/>
          <w:numId w:val="26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положение по техническому обследованию жилых зданий; правила и нормы технической эксплуатации жилищного фонда;</w:t>
      </w:r>
    </w:p>
    <w:p w:rsidR="00B64AB0" w:rsidRDefault="00B64AB0" w:rsidP="00544E52">
      <w:pPr>
        <w:numPr>
          <w:ilvl w:val="0"/>
          <w:numId w:val="26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обязательные для соблюдения стандарты и нормативы предоставления жилищно-коммунальных услуг;</w:t>
      </w:r>
    </w:p>
    <w:p w:rsidR="00B64AB0" w:rsidRDefault="00B64AB0" w:rsidP="00544E52">
      <w:pPr>
        <w:numPr>
          <w:ilvl w:val="0"/>
          <w:numId w:val="26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основной порядок производственно-хозяйственной деятельности при осуществлении технической эксплуатации;</w:t>
      </w:r>
    </w:p>
    <w:p w:rsidR="00B64AB0" w:rsidRDefault="00B64AB0" w:rsidP="00544E52">
      <w:pPr>
        <w:numPr>
          <w:ilvl w:val="0"/>
          <w:numId w:val="26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организацию и планирование текущего ремонта общего имущества многоквартирного дома;</w:t>
      </w:r>
    </w:p>
    <w:p w:rsidR="00B64AB0" w:rsidRDefault="00B64AB0" w:rsidP="00544E52">
      <w:pPr>
        <w:numPr>
          <w:ilvl w:val="0"/>
          <w:numId w:val="26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нормативы продолжительности текущего ремонта;</w:t>
      </w:r>
    </w:p>
    <w:p w:rsidR="00B64AB0" w:rsidRDefault="00B64AB0" w:rsidP="00544E52">
      <w:pPr>
        <w:numPr>
          <w:ilvl w:val="0"/>
          <w:numId w:val="26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lastRenderedPageBreak/>
        <w:t>перечень работ, относящихся к текущему ремонту; периодичность работ текущего ремонта;</w:t>
      </w:r>
    </w:p>
    <w:p w:rsidR="00B64AB0" w:rsidRDefault="00B64AB0" w:rsidP="00544E52">
      <w:pPr>
        <w:numPr>
          <w:ilvl w:val="0"/>
          <w:numId w:val="26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оценку качества ремонтно-строительных работ;</w:t>
      </w:r>
    </w:p>
    <w:p w:rsidR="00B64AB0" w:rsidRDefault="00B64AB0" w:rsidP="00544E52">
      <w:pPr>
        <w:numPr>
          <w:ilvl w:val="0"/>
          <w:numId w:val="26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методы и технологию проведения ремонтных работ;</w:t>
      </w:r>
    </w:p>
    <w:p w:rsidR="00B64AB0" w:rsidRPr="006F0D64" w:rsidRDefault="00B64AB0" w:rsidP="00544E52">
      <w:pPr>
        <w:numPr>
          <w:ilvl w:val="0"/>
          <w:numId w:val="26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410FD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нормативные правовые акты, другие нормативные и методические документы, регламентирующие производственную деятельность в соответствии со спецификой выполняемых работ</w:t>
      </w:r>
      <w:r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t>.</w:t>
      </w:r>
    </w:p>
    <w:p w:rsidR="00B64AB0" w:rsidRDefault="00B64AB0" w:rsidP="00B44728">
      <w:pPr>
        <w:suppressAutoHyphens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 на освоение программы практик:</w:t>
      </w:r>
    </w:p>
    <w:p w:rsidR="00B64AB0" w:rsidRDefault="00B64AB0" w:rsidP="00B44728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– 72 часов,</w:t>
      </w:r>
    </w:p>
    <w:p w:rsidR="00B64AB0" w:rsidRDefault="00B64AB0" w:rsidP="00B44728">
      <w:pPr>
        <w:suppressAutoHyphens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производственная по профилю специальности – 108 часов.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8"/>
        <w:gridCol w:w="4993"/>
        <w:gridCol w:w="2050"/>
      </w:tblGrid>
      <w:tr w:rsidR="00B64AB0" w:rsidRPr="00AE638F" w:rsidTr="00E45EBB">
        <w:tc>
          <w:tcPr>
            <w:tcW w:w="3378" w:type="dxa"/>
          </w:tcPr>
          <w:p w:rsidR="00B64AB0" w:rsidRPr="00AE638F" w:rsidRDefault="00B64AB0" w:rsidP="00E45E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993" w:type="dxa"/>
          </w:tcPr>
          <w:p w:rsidR="00B64AB0" w:rsidRPr="00AE638F" w:rsidRDefault="00B64AB0" w:rsidP="00E45E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Тематика заданий практики по виду работ</w:t>
            </w:r>
          </w:p>
        </w:tc>
        <w:tc>
          <w:tcPr>
            <w:tcW w:w="2050" w:type="dxa"/>
          </w:tcPr>
          <w:p w:rsidR="00B64AB0" w:rsidRPr="00AE638F" w:rsidRDefault="00B64AB0" w:rsidP="00E45EBB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64AB0" w:rsidRPr="00AE638F" w:rsidTr="00E45EBB">
        <w:tc>
          <w:tcPr>
            <w:tcW w:w="3378" w:type="dxa"/>
          </w:tcPr>
          <w:p w:rsidR="00B64AB0" w:rsidRPr="00AE638F" w:rsidRDefault="00B64AB0" w:rsidP="00E45E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93" w:type="dxa"/>
          </w:tcPr>
          <w:p w:rsidR="00B64AB0" w:rsidRPr="00AE638F" w:rsidRDefault="00B64AB0" w:rsidP="00E45E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:rsidR="00B64AB0" w:rsidRPr="00AE638F" w:rsidRDefault="00B64AB0" w:rsidP="00E45E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64AB0" w:rsidRPr="00AE638F" w:rsidTr="00E45EBB">
        <w:tc>
          <w:tcPr>
            <w:tcW w:w="10421" w:type="dxa"/>
            <w:gridSpan w:val="3"/>
          </w:tcPr>
          <w:p w:rsidR="00B64AB0" w:rsidRPr="00AE638F" w:rsidRDefault="00B64AB0" w:rsidP="00E45EB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</w:p>
        </w:tc>
      </w:tr>
      <w:tr w:rsidR="00B64AB0" w:rsidRPr="00AE638F" w:rsidTr="00E45EBB">
        <w:tc>
          <w:tcPr>
            <w:tcW w:w="3378" w:type="dxa"/>
          </w:tcPr>
          <w:p w:rsidR="00B64AB0" w:rsidRPr="003D4D99" w:rsidRDefault="00B64AB0" w:rsidP="00E45EBB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Строительные работы, проводимые в процессе эксплуатация здания и сооружения</w:t>
            </w:r>
          </w:p>
        </w:tc>
        <w:tc>
          <w:tcPr>
            <w:tcW w:w="4993" w:type="dxa"/>
          </w:tcPr>
          <w:p w:rsidR="00B64AB0" w:rsidRPr="003D4D99" w:rsidRDefault="00B64AB0" w:rsidP="00E45EBB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Диагностика технического состояния конструктивных элементов эксплуатируемых зданий.</w:t>
            </w:r>
          </w:p>
          <w:p w:rsidR="00B64AB0" w:rsidRPr="003D4D99" w:rsidRDefault="00B64AB0" w:rsidP="00E45EBB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Обоснование необходимости ремонта или усиления эксплуатируемых зданий.</w:t>
            </w:r>
          </w:p>
          <w:p w:rsidR="00B64AB0" w:rsidRPr="003D4D99" w:rsidRDefault="00B64AB0" w:rsidP="00E45EBB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работ по технической эксплуатации зданий и сооружений.</w:t>
            </w:r>
          </w:p>
          <w:p w:rsidR="00B64AB0" w:rsidRPr="003D4D99" w:rsidRDefault="00B64AB0" w:rsidP="00E45EBB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Техническая документация на здания и сооружения, сданные в эксплуатацию по окончании строительства.</w:t>
            </w:r>
          </w:p>
        </w:tc>
        <w:tc>
          <w:tcPr>
            <w:tcW w:w="2050" w:type="dxa"/>
          </w:tcPr>
          <w:p w:rsidR="00B64AB0" w:rsidRPr="003D4D99" w:rsidRDefault="00B64AB0" w:rsidP="00E45EB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B64AB0" w:rsidRPr="00AE638F" w:rsidTr="00E45EBB">
        <w:tc>
          <w:tcPr>
            <w:tcW w:w="3378" w:type="dxa"/>
          </w:tcPr>
          <w:p w:rsidR="00B64AB0" w:rsidRPr="003D4D99" w:rsidRDefault="00B64AB0" w:rsidP="00E45EBB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Строительные работы, проводимые в процессе реконструкции здания</w:t>
            </w:r>
          </w:p>
        </w:tc>
        <w:tc>
          <w:tcPr>
            <w:tcW w:w="4993" w:type="dxa"/>
          </w:tcPr>
          <w:p w:rsidR="00B64AB0" w:rsidRPr="003D4D99" w:rsidRDefault="00B64AB0" w:rsidP="00E45EBB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проектной и нормативной документации для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эксплуатации и реконструкции зданий.</w:t>
            </w:r>
          </w:p>
        </w:tc>
        <w:tc>
          <w:tcPr>
            <w:tcW w:w="2050" w:type="dxa"/>
          </w:tcPr>
          <w:p w:rsidR="00B64AB0" w:rsidRPr="003D4D99" w:rsidRDefault="00B64AB0" w:rsidP="00E45EB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64AB0" w:rsidRPr="00AE638F" w:rsidTr="00E45EBB">
        <w:tc>
          <w:tcPr>
            <w:tcW w:w="3378" w:type="dxa"/>
          </w:tcPr>
          <w:p w:rsidR="00B64AB0" w:rsidRPr="003D4D99" w:rsidRDefault="00B64AB0" w:rsidP="00E45EBB">
            <w:pPr>
              <w:suppressAutoHyphens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3" w:type="dxa"/>
          </w:tcPr>
          <w:p w:rsidR="00B64AB0" w:rsidRPr="00F26A48" w:rsidRDefault="00B64AB0" w:rsidP="00AB4B39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6A48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050" w:type="dxa"/>
          </w:tcPr>
          <w:p w:rsidR="00B64AB0" w:rsidRPr="00AE638F" w:rsidRDefault="00B64AB0" w:rsidP="00AB4B39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64AB0" w:rsidRPr="00AE638F" w:rsidTr="00E45EBB">
        <w:tc>
          <w:tcPr>
            <w:tcW w:w="10421" w:type="dxa"/>
            <w:gridSpan w:val="3"/>
          </w:tcPr>
          <w:p w:rsidR="00B64AB0" w:rsidRPr="00AE638F" w:rsidRDefault="00B64AB0" w:rsidP="00E45EBB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Производственная практика по профилю специальности</w:t>
            </w:r>
          </w:p>
        </w:tc>
      </w:tr>
      <w:tr w:rsidR="00B64AB0" w:rsidRPr="00AE638F" w:rsidTr="003D4D99">
        <w:trPr>
          <w:trHeight w:val="517"/>
        </w:trPr>
        <w:tc>
          <w:tcPr>
            <w:tcW w:w="3378" w:type="dxa"/>
            <w:vMerge w:val="restart"/>
          </w:tcPr>
          <w:p w:rsidR="00B64AB0" w:rsidRPr="003D4D99" w:rsidRDefault="00B64AB0" w:rsidP="003D4D99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Эксплуатация и реконструкция зданий и сооружений</w:t>
            </w:r>
          </w:p>
        </w:tc>
        <w:tc>
          <w:tcPr>
            <w:tcW w:w="4993" w:type="dxa"/>
          </w:tcPr>
          <w:p w:rsidR="00B64AB0" w:rsidRPr="003D4D99" w:rsidRDefault="00B64AB0" w:rsidP="003D4D9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аппаратуры и приборов при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обследовании зданий и сооружений.</w:t>
            </w:r>
          </w:p>
        </w:tc>
        <w:tc>
          <w:tcPr>
            <w:tcW w:w="2050" w:type="dxa"/>
          </w:tcPr>
          <w:p w:rsidR="00B64AB0" w:rsidRPr="003D4D99" w:rsidRDefault="00B64AB0" w:rsidP="003D4D99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64AB0" w:rsidRPr="00AE638F" w:rsidTr="00E45EBB">
        <w:tc>
          <w:tcPr>
            <w:tcW w:w="3378" w:type="dxa"/>
            <w:vMerge/>
          </w:tcPr>
          <w:p w:rsidR="00B64AB0" w:rsidRPr="003D4D99" w:rsidRDefault="00B64AB0" w:rsidP="003D4D99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B64AB0" w:rsidRPr="003D4D99" w:rsidRDefault="00B64AB0" w:rsidP="003D4D99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инструментальных методов контроля состояния конструктивных элементов зданий и сооружений.</w:t>
            </w:r>
          </w:p>
        </w:tc>
        <w:tc>
          <w:tcPr>
            <w:tcW w:w="2050" w:type="dxa"/>
          </w:tcPr>
          <w:p w:rsidR="00B64AB0" w:rsidRPr="003D4D99" w:rsidRDefault="00B64AB0" w:rsidP="003D4D99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64AB0" w:rsidRPr="00AE638F" w:rsidTr="00E45EBB">
        <w:tc>
          <w:tcPr>
            <w:tcW w:w="3378" w:type="dxa"/>
            <w:vMerge/>
          </w:tcPr>
          <w:p w:rsidR="00B64AB0" w:rsidRPr="003D4D99" w:rsidRDefault="00B64AB0" w:rsidP="003D4D99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B64AB0" w:rsidRPr="003D4D99" w:rsidRDefault="00B64AB0" w:rsidP="003D4D99">
            <w:pPr>
              <w:spacing w:after="0" w:line="2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Техническое обслуживание жилых домов</w:t>
            </w:r>
            <w:r w:rsidRPr="003D4D9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B64AB0" w:rsidRPr="003D4D99" w:rsidRDefault="00B64AB0" w:rsidP="003D4D99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документации для приемки здания в эксплуатацию.</w:t>
            </w:r>
          </w:p>
        </w:tc>
        <w:tc>
          <w:tcPr>
            <w:tcW w:w="2050" w:type="dxa"/>
          </w:tcPr>
          <w:p w:rsidR="00B64AB0" w:rsidRPr="003D4D99" w:rsidRDefault="00B64AB0" w:rsidP="003D4D99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64AB0" w:rsidRPr="00AE638F" w:rsidTr="00E45EBB">
        <w:tc>
          <w:tcPr>
            <w:tcW w:w="3378" w:type="dxa"/>
            <w:vMerge/>
          </w:tcPr>
          <w:p w:rsidR="00B64AB0" w:rsidRPr="003D4D99" w:rsidRDefault="00B64AB0" w:rsidP="003D4D99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B64AB0" w:rsidRPr="003D4D99" w:rsidRDefault="00B64AB0" w:rsidP="003D4D99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Проектная, нормативная документация для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реконструкции зданий.</w:t>
            </w:r>
          </w:p>
        </w:tc>
        <w:tc>
          <w:tcPr>
            <w:tcW w:w="2050" w:type="dxa"/>
          </w:tcPr>
          <w:p w:rsidR="00B64AB0" w:rsidRPr="003D4D99" w:rsidRDefault="00B64AB0" w:rsidP="003D4D99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64AB0" w:rsidRPr="00AE638F" w:rsidTr="00E45EBB">
        <w:tc>
          <w:tcPr>
            <w:tcW w:w="3378" w:type="dxa"/>
            <w:vMerge/>
          </w:tcPr>
          <w:p w:rsidR="00B64AB0" w:rsidRPr="003D4D99" w:rsidRDefault="00B64AB0" w:rsidP="003D4D99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B64AB0" w:rsidRPr="003D4D99" w:rsidRDefault="00B64AB0" w:rsidP="003D4D99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4D99">
              <w:rPr>
                <w:rFonts w:ascii="Times New Roman" w:hAnsi="Times New Roman"/>
                <w:color w:val="000000"/>
                <w:sz w:val="24"/>
                <w:szCs w:val="24"/>
              </w:rPr>
              <w:t>Усиление конструкций зданий.</w:t>
            </w:r>
          </w:p>
        </w:tc>
        <w:tc>
          <w:tcPr>
            <w:tcW w:w="2050" w:type="dxa"/>
          </w:tcPr>
          <w:p w:rsidR="00B64AB0" w:rsidRPr="003D4D99" w:rsidRDefault="00B64AB0" w:rsidP="003D4D99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64AB0" w:rsidRPr="00AE638F" w:rsidTr="00E45EBB">
        <w:tc>
          <w:tcPr>
            <w:tcW w:w="3378" w:type="dxa"/>
          </w:tcPr>
          <w:p w:rsidR="00B64AB0" w:rsidRPr="003D4D99" w:rsidRDefault="00B64AB0" w:rsidP="003D4D99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B64AB0" w:rsidRPr="00F26A48" w:rsidRDefault="00B64AB0" w:rsidP="00AB4B39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6A48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050" w:type="dxa"/>
          </w:tcPr>
          <w:p w:rsidR="00B64AB0" w:rsidRPr="00AE638F" w:rsidRDefault="00B64AB0" w:rsidP="00AB4B39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B64AB0" w:rsidRPr="002F04B8" w:rsidRDefault="00B64AB0" w:rsidP="00B029FA">
      <w:pPr>
        <w:suppressAutoHyphens/>
        <w:spacing w:before="24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2.2.5 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Содержание учебной и производственной практик по профессиональному модулю ПМ.0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5 </w:t>
      </w:r>
      <w:r w:rsidRPr="002F04B8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B029FA">
        <w:rPr>
          <w:rFonts w:ascii="Times New Roman" w:hAnsi="Times New Roman"/>
          <w:bCs/>
          <w:spacing w:val="-1"/>
          <w:sz w:val="28"/>
          <w:szCs w:val="28"/>
        </w:rPr>
        <w:t xml:space="preserve">Выполнение работ по одной или нескольким профессиям рабочих, </w:t>
      </w:r>
      <w:r w:rsidRPr="00B029FA">
        <w:rPr>
          <w:rFonts w:ascii="Times New Roman" w:hAnsi="Times New Roman"/>
          <w:bCs/>
          <w:sz w:val="28"/>
          <w:szCs w:val="28"/>
        </w:rPr>
        <w:t>должностям служащих</w:t>
      </w:r>
      <w:r w:rsidRPr="002F04B8"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B64AB0" w:rsidRPr="00441876" w:rsidRDefault="00B64AB0" w:rsidP="00B029FA">
      <w:pPr>
        <w:shd w:val="clear" w:color="auto" w:fill="FFFFFF"/>
        <w:spacing w:before="120" w:after="12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441876">
        <w:rPr>
          <w:rFonts w:ascii="Times New Roman" w:hAnsi="Times New Roman"/>
          <w:bCs/>
          <w:i/>
          <w:color w:val="000000"/>
          <w:sz w:val="28"/>
          <w:szCs w:val="28"/>
          <w:u w:val="single"/>
        </w:rPr>
        <w:t>Цели и задачи вида учебной и производственной практик</w:t>
      </w:r>
    </w:p>
    <w:p w:rsidR="00B64AB0" w:rsidRDefault="00B64AB0" w:rsidP="00B029F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ПМ.0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B029FA">
        <w:rPr>
          <w:rFonts w:ascii="Times New Roman" w:hAnsi="Times New Roman"/>
          <w:bCs/>
          <w:spacing w:val="-1"/>
          <w:sz w:val="28"/>
          <w:szCs w:val="28"/>
        </w:rPr>
        <w:t xml:space="preserve">Выполнение работ по одной или нескольким профессиям рабочих, </w:t>
      </w:r>
      <w:r w:rsidRPr="00B029FA">
        <w:rPr>
          <w:rFonts w:ascii="Times New Roman" w:hAnsi="Times New Roman"/>
          <w:bCs/>
          <w:sz w:val="28"/>
          <w:szCs w:val="28"/>
        </w:rPr>
        <w:t>должностям служащих</w:t>
      </w:r>
      <w:r>
        <w:rPr>
          <w:rFonts w:ascii="Times New Roman" w:hAnsi="Times New Roman"/>
          <w:bCs/>
          <w:sz w:val="28"/>
          <w:szCs w:val="28"/>
        </w:rPr>
        <w:t xml:space="preserve"> 13450 Маляр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должен:</w:t>
      </w:r>
    </w:p>
    <w:p w:rsidR="00B64AB0" w:rsidRDefault="00B64AB0" w:rsidP="00B029F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B64AB0" w:rsidRDefault="00B64AB0" w:rsidP="0008051D">
      <w:pPr>
        <w:numPr>
          <w:ilvl w:val="0"/>
          <w:numId w:val="31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43F68">
        <w:rPr>
          <w:rFonts w:ascii="Times New Roman" w:hAnsi="Times New Roman"/>
          <w:sz w:val="28"/>
          <w:szCs w:val="28"/>
        </w:rPr>
        <w:t>выполнения подготовительных работ при производстве малярных работ;</w:t>
      </w:r>
    </w:p>
    <w:p w:rsidR="00B64AB0" w:rsidRDefault="00B64AB0" w:rsidP="0008051D">
      <w:pPr>
        <w:numPr>
          <w:ilvl w:val="0"/>
          <w:numId w:val="31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43F68">
        <w:rPr>
          <w:rFonts w:ascii="Times New Roman" w:hAnsi="Times New Roman"/>
          <w:sz w:val="28"/>
          <w:szCs w:val="28"/>
        </w:rPr>
        <w:t>окрашивания поверхностей различными малярными составами;</w:t>
      </w:r>
    </w:p>
    <w:p w:rsidR="00B64AB0" w:rsidRDefault="00B64AB0" w:rsidP="0008051D">
      <w:pPr>
        <w:numPr>
          <w:ilvl w:val="0"/>
          <w:numId w:val="31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43F68">
        <w:rPr>
          <w:rFonts w:ascii="Times New Roman" w:hAnsi="Times New Roman"/>
          <w:sz w:val="28"/>
          <w:szCs w:val="28"/>
        </w:rPr>
        <w:t>оклеивание поверхностей различными материалами;</w:t>
      </w:r>
    </w:p>
    <w:p w:rsidR="00B64AB0" w:rsidRDefault="00B64AB0" w:rsidP="0008051D">
      <w:pPr>
        <w:numPr>
          <w:ilvl w:val="0"/>
          <w:numId w:val="31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43F68">
        <w:rPr>
          <w:rFonts w:ascii="Times New Roman" w:hAnsi="Times New Roman"/>
          <w:sz w:val="28"/>
          <w:szCs w:val="28"/>
        </w:rPr>
        <w:t>выполнения ремонта окрашенных и оклеенных поверхностей</w:t>
      </w:r>
      <w:r>
        <w:rPr>
          <w:rFonts w:ascii="Times New Roman" w:hAnsi="Times New Roman"/>
          <w:sz w:val="28"/>
          <w:szCs w:val="28"/>
        </w:rPr>
        <w:t>.</w:t>
      </w:r>
    </w:p>
    <w:p w:rsidR="00B64AB0" w:rsidRPr="0008051D" w:rsidRDefault="00B64AB0" w:rsidP="0008051D">
      <w:pPr>
        <w:shd w:val="clear" w:color="auto" w:fill="FFFFFF"/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Pr="0008051D">
        <w:rPr>
          <w:rFonts w:ascii="Times New Roman" w:hAnsi="Times New Roman"/>
          <w:b/>
          <w:sz w:val="28"/>
          <w:szCs w:val="28"/>
        </w:rPr>
        <w:t>меть: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читать архитектурно – строительные чертежи;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организовывать рабочее место;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просчитывать объемы работ и потребности материалов;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экономно расходовать материалы;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определять пригодность применяемых материалов;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создавать безопасные условия труда;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очищать поверхности инструментами и машинами;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сглаживать поверхности;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подмазывать отдельные места;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 xml:space="preserve">соскабливать старую краску и </w:t>
      </w:r>
      <w:proofErr w:type="spellStart"/>
      <w:r w:rsidRPr="0008051D">
        <w:rPr>
          <w:rFonts w:ascii="Times New Roman" w:hAnsi="Times New Roman"/>
          <w:sz w:val="28"/>
          <w:szCs w:val="28"/>
        </w:rPr>
        <w:t>набел</w:t>
      </w:r>
      <w:proofErr w:type="spellEnd"/>
      <w:r w:rsidRPr="0008051D">
        <w:rPr>
          <w:rFonts w:ascii="Times New Roman" w:hAnsi="Times New Roman"/>
          <w:sz w:val="28"/>
          <w:szCs w:val="28"/>
        </w:rPr>
        <w:t xml:space="preserve"> с расшивкой трещин и расчисткой выбоин;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 xml:space="preserve">предохранять поверхности от </w:t>
      </w:r>
      <w:proofErr w:type="spellStart"/>
      <w:r w:rsidRPr="0008051D">
        <w:rPr>
          <w:rFonts w:ascii="Times New Roman" w:hAnsi="Times New Roman"/>
          <w:sz w:val="28"/>
          <w:szCs w:val="28"/>
        </w:rPr>
        <w:t>набрызгов</w:t>
      </w:r>
      <w:proofErr w:type="spellEnd"/>
      <w:r w:rsidRPr="0008051D">
        <w:rPr>
          <w:rFonts w:ascii="Times New Roman" w:hAnsi="Times New Roman"/>
          <w:sz w:val="28"/>
          <w:szCs w:val="28"/>
        </w:rPr>
        <w:t xml:space="preserve"> краски;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оклеивать поверхности макулатурой;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подготавливать различные поверхности к оклейки обоями;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подготавливать обои к работе;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подготавливать нейтрализующие растворы;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подготавливать шпаклевочные составы;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подготавливать грунтовочные, окрасочные составы, эмульсии и пасты по заданному рецепту;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подготавливать окрасочные составы необходимого тона;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подготавливать клей;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контролировать качество подготовки и обработки поверхности;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lastRenderedPageBreak/>
        <w:t>осуществлять обработку поверхности олифой;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подготавливать штукатурки нейтрализующим раствором;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грунтовать поверхности кистями, валиком, краскопультом с ручным приводом;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шпатлевать и шлифовать поверхности вручную и механизированным способом;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окрашивать различные поверхности вручную и механизированным способом;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покрывать поверхности лаком на основе битумов вручную;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вытягивать филенки;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наносить клеевые составы на поверхность;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оклеивать стены различными обоями;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контролировать качество обойных работ;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ремонтировать оклеенные поверхности различными малярными составами;</w:t>
      </w:r>
    </w:p>
    <w:p w:rsidR="00B64AB0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контролировать качество ремонтных работ;</w:t>
      </w:r>
    </w:p>
    <w:p w:rsidR="00B64AB0" w:rsidRPr="0008051D" w:rsidRDefault="00B64AB0" w:rsidP="0008051D">
      <w:pPr>
        <w:numPr>
          <w:ilvl w:val="0"/>
          <w:numId w:val="30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соблюдать безопасные условия труда</w:t>
      </w:r>
      <w:r>
        <w:rPr>
          <w:rFonts w:ascii="Times New Roman" w:hAnsi="Times New Roman"/>
          <w:sz w:val="28"/>
          <w:szCs w:val="28"/>
        </w:rPr>
        <w:t>.</w:t>
      </w:r>
    </w:p>
    <w:p w:rsidR="00B64AB0" w:rsidRPr="0008051D" w:rsidRDefault="00B64AB0" w:rsidP="0008051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051D">
        <w:rPr>
          <w:rFonts w:ascii="Times New Roman" w:hAnsi="Times New Roman"/>
          <w:b/>
          <w:sz w:val="28"/>
          <w:szCs w:val="28"/>
        </w:rPr>
        <w:t>Знать: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методы организации труда на рабочем месте;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нормы расходов сырья и материалов на выполняемые работы;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виды основных материалов, применяемых при производстве малярных и обойных работ;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требование, предъявляемые к качеству материалов, применяемых при производстве малярных и обойных работ;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способы подготовки поверхностей под окрашивание и оклеивание;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назначения и правила применения ручного инструмента, приспособлений, машин и механизмов;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устройство и правила эксплуатации передвижных малярных станций, агрегатов;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способы копирования и вырезания трафаретов;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устройство механизмов для приготовления и перемешивания шпаклевочных составов;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способы варки клея;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способы приготовления окрасочных составов;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способы подбора тона окрасочных составов;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 xml:space="preserve">правила </w:t>
      </w:r>
      <w:proofErr w:type="spellStart"/>
      <w:r w:rsidRPr="0008051D">
        <w:rPr>
          <w:rFonts w:ascii="Times New Roman" w:hAnsi="Times New Roman"/>
          <w:sz w:val="28"/>
          <w:szCs w:val="28"/>
        </w:rPr>
        <w:t>цветообразования</w:t>
      </w:r>
      <w:proofErr w:type="spellEnd"/>
      <w:r w:rsidRPr="0008051D">
        <w:rPr>
          <w:rFonts w:ascii="Times New Roman" w:hAnsi="Times New Roman"/>
          <w:sz w:val="28"/>
          <w:szCs w:val="28"/>
        </w:rPr>
        <w:t xml:space="preserve"> и приемы смешивания пигментов с учетом их химического взаимодействия;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lastRenderedPageBreak/>
        <w:t>требование санитарных норм и правила при производстве малярных работ;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основные требования предъявляемые к качеству окрашивания;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свойства основных составов, применяемых при производстве малярных работ;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технологическ</w:t>
      </w:r>
      <w:r>
        <w:rPr>
          <w:rFonts w:ascii="Times New Roman" w:hAnsi="Times New Roman"/>
          <w:sz w:val="28"/>
          <w:szCs w:val="28"/>
        </w:rPr>
        <w:t>ую</w:t>
      </w:r>
      <w:r w:rsidRPr="0008051D">
        <w:rPr>
          <w:rFonts w:ascii="Times New Roman" w:hAnsi="Times New Roman"/>
          <w:sz w:val="28"/>
          <w:szCs w:val="28"/>
        </w:rPr>
        <w:t xml:space="preserve"> последовательность выполнения малярных работ под декоративное покрытие;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виды росписей;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способы вытягивания филенок;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приемы окрашивания по трафарету;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виды, причины и технологию устранения дефектов;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контроль качества малярных работ;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правила техники безопасности при выполнении малярных работ;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технологию оклеивания потолков и стен обоями и пленками;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виды обоев;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принцип раскроя обоев;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условия оклеивания различных видов обоев и пленок;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виды, причины и технологию устранения дефектов;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правила техники безопасности при выполнении обойных работ;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технологию ремонта поверхностей, оклеенных различными материалами, окрашенных водными и неводными составами;</w:t>
      </w:r>
    </w:p>
    <w:p w:rsidR="00B64AB0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требования санитарных норм и правил к ремонту оклеенных и окрашенных поверхностей;</w:t>
      </w:r>
    </w:p>
    <w:p w:rsidR="00B64AB0" w:rsidRPr="0008051D" w:rsidRDefault="00B64AB0" w:rsidP="00D24AC6">
      <w:pPr>
        <w:numPr>
          <w:ilvl w:val="0"/>
          <w:numId w:val="32"/>
        </w:numPr>
        <w:shd w:val="clear" w:color="auto" w:fill="FFFFFF"/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8051D">
        <w:rPr>
          <w:rFonts w:ascii="Times New Roman" w:hAnsi="Times New Roman"/>
          <w:sz w:val="28"/>
          <w:szCs w:val="28"/>
        </w:rPr>
        <w:t>правила техники безопасности при выполнении ремонтных работ</w:t>
      </w:r>
      <w:r>
        <w:rPr>
          <w:rFonts w:ascii="Times New Roman" w:hAnsi="Times New Roman"/>
          <w:sz w:val="28"/>
          <w:szCs w:val="28"/>
        </w:rPr>
        <w:t>.</w:t>
      </w:r>
    </w:p>
    <w:p w:rsidR="00B64AB0" w:rsidRDefault="00B64AB0" w:rsidP="008F6137">
      <w:pPr>
        <w:suppressAutoHyphens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 на освоение программы практик:</w:t>
      </w:r>
    </w:p>
    <w:p w:rsidR="00B64AB0" w:rsidRDefault="00B64AB0" w:rsidP="008F613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 xml:space="preserve">учебной практики </w:t>
      </w:r>
      <w:r>
        <w:rPr>
          <w:rFonts w:ascii="Times New Roman" w:hAnsi="Times New Roman"/>
          <w:color w:val="000000"/>
          <w:sz w:val="28"/>
          <w:szCs w:val="28"/>
        </w:rPr>
        <w:t>для освоения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рабочей профессии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604C7">
        <w:rPr>
          <w:rFonts w:ascii="Times New Roman" w:hAnsi="Times New Roman"/>
          <w:sz w:val="28"/>
          <w:szCs w:val="28"/>
        </w:rPr>
        <w:t>180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часов,</w:t>
      </w:r>
    </w:p>
    <w:p w:rsidR="00B64AB0" w:rsidRDefault="00B64AB0" w:rsidP="008F6137">
      <w:pPr>
        <w:suppressAutoHyphens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производственной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практики </w:t>
      </w:r>
      <w:r>
        <w:rPr>
          <w:rFonts w:ascii="Times New Roman" w:hAnsi="Times New Roman"/>
          <w:color w:val="000000"/>
          <w:sz w:val="28"/>
          <w:szCs w:val="28"/>
        </w:rPr>
        <w:t>для освоения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рабочей профессии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604C7">
        <w:rPr>
          <w:rFonts w:ascii="Times New Roman" w:hAnsi="Times New Roman"/>
          <w:sz w:val="28"/>
          <w:szCs w:val="28"/>
        </w:rPr>
        <w:t>72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час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8"/>
        <w:gridCol w:w="4993"/>
        <w:gridCol w:w="2050"/>
      </w:tblGrid>
      <w:tr w:rsidR="00B64AB0" w:rsidRPr="00AE638F" w:rsidTr="006963DA">
        <w:tc>
          <w:tcPr>
            <w:tcW w:w="3378" w:type="dxa"/>
          </w:tcPr>
          <w:p w:rsidR="00B64AB0" w:rsidRPr="00AE638F" w:rsidRDefault="00B64AB0" w:rsidP="006963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993" w:type="dxa"/>
          </w:tcPr>
          <w:p w:rsidR="00B64AB0" w:rsidRPr="00AE638F" w:rsidRDefault="00B64AB0" w:rsidP="006963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Тематика заданий практики по виду работ</w:t>
            </w:r>
          </w:p>
        </w:tc>
        <w:tc>
          <w:tcPr>
            <w:tcW w:w="2050" w:type="dxa"/>
          </w:tcPr>
          <w:p w:rsidR="00B64AB0" w:rsidRPr="00AE638F" w:rsidRDefault="00B64AB0" w:rsidP="006963DA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AE638F" w:rsidRDefault="00B64AB0" w:rsidP="006963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93" w:type="dxa"/>
          </w:tcPr>
          <w:p w:rsidR="00B64AB0" w:rsidRPr="00AE638F" w:rsidRDefault="00B64AB0" w:rsidP="006963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:rsidR="00B64AB0" w:rsidRPr="00AE638F" w:rsidRDefault="00B64AB0" w:rsidP="006963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64AB0" w:rsidRPr="00AE638F" w:rsidTr="006963DA">
        <w:tc>
          <w:tcPr>
            <w:tcW w:w="10421" w:type="dxa"/>
            <w:gridSpan w:val="3"/>
          </w:tcPr>
          <w:p w:rsidR="00B64AB0" w:rsidRPr="00AE638F" w:rsidRDefault="00B64AB0" w:rsidP="006963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работ по рабоч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ей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професси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13450 Маляр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 xml:space="preserve">Техника безопасности, производственная санитария при производстве </w:t>
            </w:r>
            <w:r>
              <w:rPr>
                <w:rFonts w:ascii="Times New Roman" w:hAnsi="Times New Roman"/>
                <w:sz w:val="24"/>
                <w:szCs w:val="24"/>
              </w:rPr>
              <w:t>малярных</w:t>
            </w:r>
            <w:r w:rsidRPr="00803570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4993" w:type="dxa"/>
          </w:tcPr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 xml:space="preserve">Ознакомление с правилами техники безопасности при производстве </w:t>
            </w:r>
            <w:r>
              <w:rPr>
                <w:rFonts w:ascii="Times New Roman" w:hAnsi="Times New Roman"/>
                <w:sz w:val="24"/>
                <w:szCs w:val="24"/>
              </w:rPr>
              <w:t>малярных</w:t>
            </w:r>
            <w:r w:rsidRPr="00803570">
              <w:rPr>
                <w:rFonts w:ascii="Times New Roman" w:hAnsi="Times New Roman"/>
                <w:sz w:val="24"/>
                <w:szCs w:val="24"/>
              </w:rPr>
              <w:t xml:space="preserve"> работ. Подбор средства индивидуальной защиты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0" w:type="dxa"/>
          </w:tcPr>
          <w:p w:rsidR="00B64AB0" w:rsidRPr="003D4D99" w:rsidRDefault="00B64AB0" w:rsidP="006963DA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Подготовка различных поверхностей под окрашивания водными и неводными составами</w:t>
            </w:r>
          </w:p>
        </w:tc>
        <w:tc>
          <w:tcPr>
            <w:tcW w:w="4993" w:type="dxa"/>
          </w:tcPr>
          <w:p w:rsidR="00B64AB0" w:rsidRPr="00C53EF6" w:rsidRDefault="00B64AB0" w:rsidP="006963DA">
            <w:pPr>
              <w:pStyle w:val="msonospacing0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</w:rPr>
            </w:pPr>
            <w:r w:rsidRPr="00C53EF6">
              <w:rPr>
                <w:color w:val="181818"/>
              </w:rPr>
              <w:t>Подготовка к работе ручного инструмента и механизмов.</w:t>
            </w:r>
          </w:p>
          <w:p w:rsidR="00B64AB0" w:rsidRPr="00C53EF6" w:rsidRDefault="00B64AB0" w:rsidP="006963DA">
            <w:pPr>
              <w:pStyle w:val="msonospacing0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</w:rPr>
            </w:pPr>
            <w:r w:rsidRPr="00C53EF6">
              <w:rPr>
                <w:color w:val="181818"/>
              </w:rPr>
              <w:t>Подготовка бетонных поверхностей.</w:t>
            </w:r>
          </w:p>
          <w:p w:rsidR="00B64AB0" w:rsidRPr="00C53EF6" w:rsidRDefault="00B64AB0" w:rsidP="006963DA">
            <w:pPr>
              <w:pStyle w:val="msonospacing0"/>
              <w:shd w:val="clear" w:color="auto" w:fill="FFFFFF"/>
              <w:spacing w:before="0" w:beforeAutospacing="0" w:after="0" w:afterAutospacing="0"/>
              <w:jc w:val="both"/>
              <w:rPr>
                <w:color w:val="181818"/>
              </w:rPr>
            </w:pPr>
            <w:r w:rsidRPr="00C53EF6">
              <w:rPr>
                <w:color w:val="181818"/>
              </w:rPr>
              <w:t>Подготовка деревянных поверхностей.</w:t>
            </w:r>
          </w:p>
          <w:p w:rsidR="00B64AB0" w:rsidRPr="008F6137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6137">
              <w:rPr>
                <w:rFonts w:ascii="Times New Roman" w:hAnsi="Times New Roman"/>
                <w:color w:val="181818"/>
                <w:sz w:val="24"/>
                <w:szCs w:val="24"/>
              </w:rPr>
              <w:t>Подготовка металлических поверхностей.</w:t>
            </w:r>
          </w:p>
        </w:tc>
        <w:tc>
          <w:tcPr>
            <w:tcW w:w="2050" w:type="dxa"/>
          </w:tcPr>
          <w:p w:rsidR="00B64AB0" w:rsidRPr="003D4D99" w:rsidRDefault="00B64AB0" w:rsidP="006963DA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E0527F" w:rsidRDefault="00B64AB0" w:rsidP="006963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993" w:type="dxa"/>
          </w:tcPr>
          <w:p w:rsidR="00B64AB0" w:rsidRPr="00E0527F" w:rsidRDefault="00B64AB0" w:rsidP="006963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:rsidR="00B64AB0" w:rsidRPr="00E0527F" w:rsidRDefault="00B64AB0" w:rsidP="006963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Default="00B64AB0" w:rsidP="006963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</w:tcPr>
          <w:p w:rsidR="00B64AB0" w:rsidRPr="008F6137" w:rsidRDefault="00B64AB0" w:rsidP="008F61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EF6">
              <w:rPr>
                <w:rFonts w:ascii="Times New Roman" w:hAnsi="Times New Roman"/>
                <w:color w:val="181818"/>
                <w:sz w:val="24"/>
                <w:szCs w:val="24"/>
              </w:rPr>
              <w:t>Подготовка оштукатуренных поверхностей.</w:t>
            </w:r>
          </w:p>
        </w:tc>
        <w:tc>
          <w:tcPr>
            <w:tcW w:w="2050" w:type="dxa"/>
          </w:tcPr>
          <w:p w:rsidR="00B64AB0" w:rsidRDefault="00B64AB0" w:rsidP="006963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4AB0" w:rsidRPr="00AE638F" w:rsidTr="006963DA">
        <w:tc>
          <w:tcPr>
            <w:tcW w:w="3378" w:type="dxa"/>
          </w:tcPr>
          <w:p w:rsidR="00B64AB0" w:rsidRPr="009C530B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Окрашивание водными составами вручную и механизированным способом</w:t>
            </w:r>
          </w:p>
        </w:tc>
        <w:tc>
          <w:tcPr>
            <w:tcW w:w="4993" w:type="dxa"/>
          </w:tcPr>
          <w:p w:rsidR="00B64AB0" w:rsidRDefault="00B64AB0" w:rsidP="008F61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Разметка поверхности и отбивка намеленным шнуром границ обработки.</w:t>
            </w:r>
          </w:p>
          <w:p w:rsidR="00B64AB0" w:rsidRDefault="00B64AB0" w:rsidP="008F61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Отводка кистью ручником мест, подлежащих окраске разными колерами, примыканий к наличникам, внутренних углов.</w:t>
            </w:r>
          </w:p>
          <w:p w:rsidR="00B64AB0" w:rsidRDefault="00B64AB0" w:rsidP="008F61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Процеживание составов и перемешивание их перед применением и в процессе работы.</w:t>
            </w:r>
          </w:p>
          <w:p w:rsidR="00B64AB0" w:rsidRDefault="00B64AB0" w:rsidP="008F61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Окраска готовыми составами по ранее подготовленным поверхностям с растушевкой.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Нанесение окрасочного состава на поверхность с помощью механизмов, включая подготовку окрасочных аппаратов.</w:t>
            </w:r>
          </w:p>
          <w:p w:rsidR="00B64AB0" w:rsidRPr="009C530B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Регулировка давления в резервуаре, промывка шланга, удочки, краскораспылителя и форсунки. Промывка кистей, валиков.</w:t>
            </w:r>
          </w:p>
        </w:tc>
        <w:tc>
          <w:tcPr>
            <w:tcW w:w="2050" w:type="dxa"/>
          </w:tcPr>
          <w:p w:rsidR="00B64AB0" w:rsidRPr="009C530B" w:rsidRDefault="00B64AB0" w:rsidP="008F6137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Окрашивание поверхностей неводными составами вручную и механизированным способом</w:t>
            </w:r>
          </w:p>
        </w:tc>
        <w:tc>
          <w:tcPr>
            <w:tcW w:w="4993" w:type="dxa"/>
          </w:tcPr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Разметка поверхности и отбивка намеленным шнуром границ обработки, отводка по намеченной черте кистью-ручником.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Перемешивание и процеживание готовой краски.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Окрашивание ранее подготовленных поверхностей кистями и валиками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0D29">
              <w:rPr>
                <w:rFonts w:ascii="Times New Roman" w:hAnsi="Times New Roman"/>
                <w:sz w:val="24"/>
                <w:szCs w:val="24"/>
              </w:rPr>
              <w:t>Флейцева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B0D2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7B0D29">
              <w:rPr>
                <w:rFonts w:ascii="Times New Roman" w:hAnsi="Times New Roman"/>
                <w:sz w:val="24"/>
                <w:szCs w:val="24"/>
              </w:rPr>
              <w:t xml:space="preserve"> или торцевание при улучшенной или высококачественной окраске различных поверхностей.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B0D29">
              <w:rPr>
                <w:rFonts w:ascii="Times New Roman" w:hAnsi="Times New Roman"/>
                <w:sz w:val="24"/>
                <w:szCs w:val="24"/>
              </w:rPr>
              <w:t>анесение окрасочного состава на поверхность с помощью механизмов, включая подготовку окрасочных аппаратов к работе.</w:t>
            </w:r>
          </w:p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Промывка шлангов, удочек, краскораспылителей, кистей, валиков.</w:t>
            </w:r>
          </w:p>
        </w:tc>
        <w:tc>
          <w:tcPr>
            <w:tcW w:w="2050" w:type="dxa"/>
          </w:tcPr>
          <w:p w:rsidR="00B64AB0" w:rsidRPr="003D4D99" w:rsidRDefault="00B64AB0" w:rsidP="006963DA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Оклеивание различных поверхностей стен и потолков обоями.</w:t>
            </w:r>
          </w:p>
        </w:tc>
        <w:tc>
          <w:tcPr>
            <w:tcW w:w="4993" w:type="dxa"/>
          </w:tcPr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Раскрой обоев на полотнища с подбором и подгонкой рисунка.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Приготовление клеящих составов.</w:t>
            </w:r>
          </w:p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Нанесение клеевого состава на полотнища обоев.</w:t>
            </w:r>
          </w:p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Оклеивание поверхностей обоями.</w:t>
            </w:r>
          </w:p>
        </w:tc>
        <w:tc>
          <w:tcPr>
            <w:tcW w:w="2050" w:type="dxa"/>
          </w:tcPr>
          <w:p w:rsidR="00B64AB0" w:rsidRDefault="00B64AB0" w:rsidP="006963DA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A920A3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Отделка поверхностей пленками</w:t>
            </w:r>
          </w:p>
        </w:tc>
        <w:tc>
          <w:tcPr>
            <w:tcW w:w="4993" w:type="dxa"/>
          </w:tcPr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Раскрой обоев на полотнища с подбором и подгонкой рисунка.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Приготовление клеящих составов.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Нанесение клеевого состава на подготовленную поверхность с дополнительным промазыванием по периметру стен и проемов.</w:t>
            </w:r>
          </w:p>
          <w:p w:rsidR="00B64AB0" w:rsidRPr="00A920A3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Наклеивание пленок</w:t>
            </w:r>
          </w:p>
        </w:tc>
        <w:tc>
          <w:tcPr>
            <w:tcW w:w="2050" w:type="dxa"/>
          </w:tcPr>
          <w:p w:rsidR="00B64AB0" w:rsidRPr="003D4D99" w:rsidRDefault="00B64AB0" w:rsidP="006963DA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A920A3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Ремонт окрашенных и оклеенных поверхностей</w:t>
            </w:r>
          </w:p>
        </w:tc>
        <w:tc>
          <w:tcPr>
            <w:tcW w:w="4993" w:type="dxa"/>
          </w:tcPr>
          <w:p w:rsidR="00B64AB0" w:rsidRPr="00A920A3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 xml:space="preserve">Снятие старых </w:t>
            </w:r>
            <w:proofErr w:type="spellStart"/>
            <w:r w:rsidRPr="00A920A3">
              <w:rPr>
                <w:rFonts w:ascii="Times New Roman" w:hAnsi="Times New Roman"/>
                <w:sz w:val="24"/>
                <w:szCs w:val="24"/>
              </w:rPr>
              <w:t>набелов</w:t>
            </w:r>
            <w:proofErr w:type="spellEnd"/>
            <w:r w:rsidRPr="00A920A3">
              <w:rPr>
                <w:rFonts w:ascii="Times New Roman" w:hAnsi="Times New Roman"/>
                <w:sz w:val="24"/>
                <w:szCs w:val="24"/>
              </w:rPr>
              <w:t xml:space="preserve"> водных и неводных составов.</w:t>
            </w:r>
          </w:p>
          <w:p w:rsidR="00B64AB0" w:rsidRPr="00AE345F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 xml:space="preserve">Удаление ржавых пятен, копоти, смолистых </w:t>
            </w:r>
          </w:p>
        </w:tc>
        <w:tc>
          <w:tcPr>
            <w:tcW w:w="2050" w:type="dxa"/>
          </w:tcPr>
          <w:p w:rsidR="00B64AB0" w:rsidRPr="003D4D99" w:rsidRDefault="00B64AB0" w:rsidP="006963DA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8F6137" w:rsidRDefault="00B64AB0" w:rsidP="008F61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993" w:type="dxa"/>
          </w:tcPr>
          <w:p w:rsidR="00B64AB0" w:rsidRPr="008F6137" w:rsidRDefault="00B64AB0" w:rsidP="008F61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:rsidR="00B64AB0" w:rsidRPr="008F6137" w:rsidRDefault="00B64AB0" w:rsidP="008F61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A920A3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B64AB0" w:rsidRPr="00A920A3" w:rsidRDefault="00B64AB0" w:rsidP="008F61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пятен.</w:t>
            </w:r>
          </w:p>
          <w:p w:rsidR="00B64AB0" w:rsidRPr="00A920A3" w:rsidRDefault="00B64AB0" w:rsidP="008F61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Заделка трещин, неровностей.</w:t>
            </w:r>
          </w:p>
          <w:p w:rsidR="00B64AB0" w:rsidRPr="00A920A3" w:rsidRDefault="00B64AB0" w:rsidP="008F61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Удаление старых обоев, зачистка поверхности лещадью.</w:t>
            </w:r>
          </w:p>
        </w:tc>
        <w:tc>
          <w:tcPr>
            <w:tcW w:w="2050" w:type="dxa"/>
          </w:tcPr>
          <w:p w:rsidR="00B64AB0" w:rsidRDefault="00B64AB0" w:rsidP="006963DA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AE638F" w:rsidTr="006963DA">
        <w:tc>
          <w:tcPr>
            <w:tcW w:w="3378" w:type="dxa"/>
          </w:tcPr>
          <w:p w:rsidR="00B64AB0" w:rsidRPr="003D4D99" w:rsidRDefault="00B64AB0" w:rsidP="006963DA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B64AB0" w:rsidRPr="003D4D99" w:rsidRDefault="00B64AB0" w:rsidP="006963DA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050" w:type="dxa"/>
          </w:tcPr>
          <w:p w:rsidR="00B64AB0" w:rsidRPr="003D4D99" w:rsidRDefault="00B64AB0" w:rsidP="006963DA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64AB0" w:rsidRPr="00AE638F" w:rsidTr="006963DA">
        <w:tc>
          <w:tcPr>
            <w:tcW w:w="10421" w:type="dxa"/>
            <w:gridSpan w:val="3"/>
          </w:tcPr>
          <w:p w:rsidR="00B64AB0" w:rsidRPr="00AE638F" w:rsidRDefault="00B64AB0" w:rsidP="006963DA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работ по рабоч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ей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професси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13450 Маляр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9C530B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Подготовка различных поверхностей под окрашивания водными и неводными составами.</w:t>
            </w:r>
          </w:p>
        </w:tc>
        <w:tc>
          <w:tcPr>
            <w:tcW w:w="4993" w:type="dxa"/>
          </w:tcPr>
          <w:p w:rsidR="00B64AB0" w:rsidRPr="007B0D29" w:rsidRDefault="00B64AB0" w:rsidP="008F61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Подготовка оштукатуренных поверхностей – очистка и сглаживание поверхностей, расшивка трещин.</w:t>
            </w:r>
          </w:p>
          <w:p w:rsidR="00B64AB0" w:rsidRPr="007B0D29" w:rsidRDefault="00B64AB0" w:rsidP="008F61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 xml:space="preserve">Подготовка деревянных поверхностей – очистка от брызг раствора, вырезка сучков, удаление </w:t>
            </w:r>
            <w:proofErr w:type="spellStart"/>
            <w:r w:rsidRPr="007B0D29">
              <w:rPr>
                <w:rFonts w:ascii="Times New Roman" w:hAnsi="Times New Roman"/>
                <w:sz w:val="24"/>
                <w:szCs w:val="24"/>
              </w:rPr>
              <w:t>засмолов</w:t>
            </w:r>
            <w:proofErr w:type="spellEnd"/>
            <w:r w:rsidRPr="007B0D29">
              <w:rPr>
                <w:rFonts w:ascii="Times New Roman" w:hAnsi="Times New Roman"/>
                <w:sz w:val="24"/>
                <w:szCs w:val="24"/>
              </w:rPr>
              <w:t>, расшивка щелей.</w:t>
            </w:r>
          </w:p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Подготовка металлических поверхностей – очистка и обезжиривание.</w:t>
            </w:r>
          </w:p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0D29">
              <w:rPr>
                <w:rFonts w:ascii="Times New Roman" w:hAnsi="Times New Roman"/>
                <w:sz w:val="24"/>
                <w:szCs w:val="24"/>
              </w:rPr>
              <w:t>Огрунтовка</w:t>
            </w:r>
            <w:proofErr w:type="spellEnd"/>
            <w:r w:rsidRPr="007B0D29">
              <w:rPr>
                <w:rFonts w:ascii="Times New Roman" w:hAnsi="Times New Roman"/>
                <w:sz w:val="24"/>
                <w:szCs w:val="24"/>
              </w:rPr>
              <w:t xml:space="preserve"> поверхностей.</w:t>
            </w:r>
          </w:p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Частичная подмазка.</w:t>
            </w:r>
          </w:p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Шпатлевание поверхностей.</w:t>
            </w:r>
          </w:p>
          <w:p w:rsidR="00B64AB0" w:rsidRPr="009C530B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Шлифование поверхностей.</w:t>
            </w:r>
          </w:p>
        </w:tc>
        <w:tc>
          <w:tcPr>
            <w:tcW w:w="2050" w:type="dxa"/>
          </w:tcPr>
          <w:p w:rsidR="00B64AB0" w:rsidRPr="009C530B" w:rsidRDefault="00B64AB0" w:rsidP="008F6137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Окрашивание водными составами вручную и механизированным способом</w:t>
            </w:r>
          </w:p>
        </w:tc>
        <w:tc>
          <w:tcPr>
            <w:tcW w:w="4993" w:type="dxa"/>
          </w:tcPr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Разметка поверхности и отбивка намеленным шнуром границ обработки.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Отводка кистью ручником мест, подлежащих окраске разными колерами, примыканий к наличникам, внутренних углов.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Процеживание составов и перемешивание их перед применением и в процессе работы.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Окраска готовыми составами по ранее подготовленным поверхностям с растушевкой.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Нанесение окрасочного состава на поверхность с помощью механизмов, включая подготовку окрасочных аппаратов.</w:t>
            </w:r>
          </w:p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Регулировка давления в резервуаре, промывка шланга, удочки, краскораспылителя и форсунки. Промывка кистей, валиков.</w:t>
            </w:r>
          </w:p>
        </w:tc>
        <w:tc>
          <w:tcPr>
            <w:tcW w:w="2050" w:type="dxa"/>
          </w:tcPr>
          <w:p w:rsidR="00B64AB0" w:rsidRPr="003D4D99" w:rsidRDefault="00B64AB0" w:rsidP="006963DA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Окрашивание поверхностей неводными составами вручную и механизированным способом</w:t>
            </w:r>
          </w:p>
        </w:tc>
        <w:tc>
          <w:tcPr>
            <w:tcW w:w="4993" w:type="dxa"/>
          </w:tcPr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Разметка поверхности и отбивка намеленным шнуром границ обработки, отводка по намеченной черте кистью-ручником.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Перемешивание и процеживание готовой краски.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Окрашивание ранее подготовленных поверхностей кистями и валиками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0D29">
              <w:rPr>
                <w:rFonts w:ascii="Times New Roman" w:hAnsi="Times New Roman"/>
                <w:sz w:val="24"/>
                <w:szCs w:val="24"/>
              </w:rPr>
              <w:t>Флейцева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B0D29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7B0D29">
              <w:rPr>
                <w:rFonts w:ascii="Times New Roman" w:hAnsi="Times New Roman"/>
                <w:sz w:val="24"/>
                <w:szCs w:val="24"/>
              </w:rPr>
              <w:t xml:space="preserve"> или торцевание при улучшенной или высококачественной окраске различных поверхностей.</w:t>
            </w:r>
          </w:p>
          <w:p w:rsidR="00B64AB0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B0D29">
              <w:rPr>
                <w:rFonts w:ascii="Times New Roman" w:hAnsi="Times New Roman"/>
                <w:sz w:val="24"/>
                <w:szCs w:val="24"/>
              </w:rPr>
              <w:t>анесение окрасочного состава на поверхность с помощью механизмов, включая подготовку окрасочных аппаратов к работе.</w:t>
            </w:r>
          </w:p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Промывка шлангов, удочек, краскораспылителей, кистей, валиков.</w:t>
            </w:r>
          </w:p>
        </w:tc>
        <w:tc>
          <w:tcPr>
            <w:tcW w:w="2050" w:type="dxa"/>
          </w:tcPr>
          <w:p w:rsidR="00B64AB0" w:rsidRDefault="00B64AB0" w:rsidP="006963DA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9C530B" w:rsidRDefault="00B64AB0" w:rsidP="006963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993" w:type="dxa"/>
          </w:tcPr>
          <w:p w:rsidR="00B64AB0" w:rsidRPr="009C530B" w:rsidRDefault="00B64AB0" w:rsidP="006963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:rsidR="00B64AB0" w:rsidRPr="009C530B" w:rsidRDefault="00B64AB0" w:rsidP="006963DA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Оклеивание различных поверхностей стен и потолков обоями.</w:t>
            </w:r>
          </w:p>
        </w:tc>
        <w:tc>
          <w:tcPr>
            <w:tcW w:w="4993" w:type="dxa"/>
          </w:tcPr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Раскрой обоев на полотнища с подбором и подгонкой рисунка.</w:t>
            </w:r>
          </w:p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Приготовление клеящих составов.</w:t>
            </w:r>
          </w:p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Нанесение клеевого состава на полотнища обоев.</w:t>
            </w:r>
          </w:p>
          <w:p w:rsidR="00B64AB0" w:rsidRPr="007B0D29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0D29">
              <w:rPr>
                <w:rFonts w:ascii="Times New Roman" w:hAnsi="Times New Roman"/>
                <w:sz w:val="24"/>
                <w:szCs w:val="24"/>
              </w:rPr>
              <w:t>Оклеивание поверхностей обоями.</w:t>
            </w:r>
          </w:p>
        </w:tc>
        <w:tc>
          <w:tcPr>
            <w:tcW w:w="2050" w:type="dxa"/>
          </w:tcPr>
          <w:p w:rsidR="00B64AB0" w:rsidRPr="003D4D99" w:rsidRDefault="00B64AB0" w:rsidP="006963DA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A920A3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Отделка поверхностей пленками</w:t>
            </w:r>
          </w:p>
        </w:tc>
        <w:tc>
          <w:tcPr>
            <w:tcW w:w="4993" w:type="dxa"/>
          </w:tcPr>
          <w:p w:rsidR="00B64AB0" w:rsidRDefault="00B64AB0" w:rsidP="008F61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Раскрой обоев на полотнища с подбором и подгонкой рисунка.</w:t>
            </w:r>
          </w:p>
          <w:p w:rsidR="00B64AB0" w:rsidRDefault="00B64AB0" w:rsidP="008F61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Приготовление клеящих составов.</w:t>
            </w:r>
          </w:p>
          <w:p w:rsidR="00B64AB0" w:rsidRDefault="00B64AB0" w:rsidP="008F613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Нанесение клеевого состава на подготовленную поверхность с дополнительным промазыванием по периметру стен и проемов.</w:t>
            </w:r>
          </w:p>
          <w:p w:rsidR="00B64AB0" w:rsidRPr="00A920A3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Наклеивание пленок</w:t>
            </w:r>
          </w:p>
        </w:tc>
        <w:tc>
          <w:tcPr>
            <w:tcW w:w="2050" w:type="dxa"/>
          </w:tcPr>
          <w:p w:rsidR="00B64AB0" w:rsidRDefault="00B64AB0" w:rsidP="006963DA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A920A3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Ремонт окрашенных и оклеенных поверхностей</w:t>
            </w:r>
          </w:p>
        </w:tc>
        <w:tc>
          <w:tcPr>
            <w:tcW w:w="4993" w:type="dxa"/>
          </w:tcPr>
          <w:p w:rsidR="00B64AB0" w:rsidRPr="00A920A3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 xml:space="preserve">Снятие старых </w:t>
            </w:r>
            <w:proofErr w:type="spellStart"/>
            <w:r w:rsidRPr="00A920A3">
              <w:rPr>
                <w:rFonts w:ascii="Times New Roman" w:hAnsi="Times New Roman"/>
                <w:sz w:val="24"/>
                <w:szCs w:val="24"/>
              </w:rPr>
              <w:t>набелов</w:t>
            </w:r>
            <w:proofErr w:type="spellEnd"/>
            <w:r w:rsidRPr="00A920A3">
              <w:rPr>
                <w:rFonts w:ascii="Times New Roman" w:hAnsi="Times New Roman"/>
                <w:sz w:val="24"/>
                <w:szCs w:val="24"/>
              </w:rPr>
              <w:t xml:space="preserve"> водных и неводных составов.</w:t>
            </w:r>
          </w:p>
          <w:p w:rsidR="00B64AB0" w:rsidRPr="00A920A3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Удаление ржавых пятен, копоти, смолистых пятен.</w:t>
            </w:r>
          </w:p>
          <w:p w:rsidR="00B64AB0" w:rsidRPr="00A920A3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Заделка трещин, неровностей.</w:t>
            </w:r>
          </w:p>
          <w:p w:rsidR="00B64AB0" w:rsidRPr="00AE345F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Удаление старых обоев, зачистка поверхности лещадью.</w:t>
            </w:r>
          </w:p>
        </w:tc>
        <w:tc>
          <w:tcPr>
            <w:tcW w:w="2050" w:type="dxa"/>
          </w:tcPr>
          <w:p w:rsidR="00B64AB0" w:rsidRPr="003D4D99" w:rsidRDefault="00B64AB0" w:rsidP="006963DA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64AB0" w:rsidRPr="00AE638F" w:rsidTr="006963DA">
        <w:tc>
          <w:tcPr>
            <w:tcW w:w="3378" w:type="dxa"/>
          </w:tcPr>
          <w:p w:rsidR="00B64AB0" w:rsidRPr="00A920A3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B64AB0" w:rsidRPr="00A920A3" w:rsidRDefault="00B64AB0" w:rsidP="006963D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050" w:type="dxa"/>
          </w:tcPr>
          <w:p w:rsidR="00B64AB0" w:rsidRDefault="00B64AB0" w:rsidP="006963DA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B64AB0" w:rsidRDefault="00B64AB0" w:rsidP="008F6137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64AB0" w:rsidRDefault="00B64AB0" w:rsidP="00C70EF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ПМ.0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B029FA">
        <w:rPr>
          <w:rFonts w:ascii="Times New Roman" w:hAnsi="Times New Roman"/>
          <w:bCs/>
          <w:spacing w:val="-1"/>
          <w:sz w:val="28"/>
          <w:szCs w:val="28"/>
        </w:rPr>
        <w:t xml:space="preserve">Выполнение работ по одной или нескольким профессиям рабочих, </w:t>
      </w:r>
      <w:r w:rsidRPr="00B029FA">
        <w:rPr>
          <w:rFonts w:ascii="Times New Roman" w:hAnsi="Times New Roman"/>
          <w:bCs/>
          <w:sz w:val="28"/>
          <w:szCs w:val="28"/>
        </w:rPr>
        <w:t>должностям служащих</w:t>
      </w:r>
      <w:r>
        <w:rPr>
          <w:rFonts w:ascii="Times New Roman" w:hAnsi="Times New Roman"/>
          <w:bCs/>
          <w:sz w:val="28"/>
          <w:szCs w:val="28"/>
        </w:rPr>
        <w:t xml:space="preserve"> 19727 Штукатур</w:t>
      </w:r>
      <w:r w:rsidRPr="00441876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должен:</w:t>
      </w:r>
    </w:p>
    <w:p w:rsidR="00B64AB0" w:rsidRDefault="00B64AB0" w:rsidP="00C70EF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иметь практический опыт:</w:t>
      </w:r>
    </w:p>
    <w:p w:rsidR="00B64AB0" w:rsidRPr="00B029FA" w:rsidRDefault="00B64AB0" w:rsidP="00B029FA">
      <w:pPr>
        <w:numPr>
          <w:ilvl w:val="0"/>
          <w:numId w:val="27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029FA">
        <w:rPr>
          <w:rFonts w:ascii="Times New Roman" w:hAnsi="Times New Roman"/>
          <w:sz w:val="28"/>
          <w:szCs w:val="28"/>
        </w:rPr>
        <w:t>подготовке инструмента, материалов и выполнения простой и улучшенной штукатурки</w:t>
      </w:r>
      <w:r>
        <w:rPr>
          <w:rFonts w:ascii="Times New Roman" w:hAnsi="Times New Roman"/>
          <w:sz w:val="28"/>
          <w:szCs w:val="28"/>
        </w:rPr>
        <w:t>.</w:t>
      </w:r>
    </w:p>
    <w:p w:rsidR="00B64AB0" w:rsidRPr="00B029FA" w:rsidRDefault="00B64AB0" w:rsidP="00441876">
      <w:pPr>
        <w:suppressAutoHyphens/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029FA">
        <w:rPr>
          <w:rFonts w:ascii="Times New Roman" w:hAnsi="Times New Roman"/>
          <w:b/>
          <w:sz w:val="28"/>
          <w:szCs w:val="28"/>
        </w:rPr>
        <w:t>Уметь:</w:t>
      </w:r>
    </w:p>
    <w:p w:rsidR="00B64AB0" w:rsidRPr="00B029FA" w:rsidRDefault="00B64AB0" w:rsidP="00B029FA">
      <w:pPr>
        <w:numPr>
          <w:ilvl w:val="0"/>
          <w:numId w:val="28"/>
        </w:numPr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029FA">
        <w:rPr>
          <w:rFonts w:ascii="Times New Roman" w:hAnsi="Times New Roman"/>
          <w:sz w:val="28"/>
          <w:szCs w:val="28"/>
        </w:rPr>
        <w:t>определять качество материалов, потребность в материально-технических ресурсах;</w:t>
      </w:r>
    </w:p>
    <w:p w:rsidR="00B64AB0" w:rsidRPr="00B029FA" w:rsidRDefault="00B64AB0" w:rsidP="00B029FA">
      <w:pPr>
        <w:numPr>
          <w:ilvl w:val="0"/>
          <w:numId w:val="28"/>
        </w:numPr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029FA">
        <w:rPr>
          <w:rFonts w:ascii="Times New Roman" w:hAnsi="Times New Roman"/>
          <w:sz w:val="28"/>
          <w:szCs w:val="28"/>
        </w:rPr>
        <w:t>выбирать инструменты, инвентарь и приспособления для подготовки рабочего места и выполнения работ;</w:t>
      </w:r>
    </w:p>
    <w:p w:rsidR="00B64AB0" w:rsidRPr="00B029FA" w:rsidRDefault="00B64AB0" w:rsidP="00B029FA">
      <w:pPr>
        <w:numPr>
          <w:ilvl w:val="0"/>
          <w:numId w:val="28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029FA">
        <w:rPr>
          <w:rFonts w:ascii="Times New Roman" w:hAnsi="Times New Roman"/>
          <w:sz w:val="28"/>
          <w:szCs w:val="28"/>
        </w:rPr>
        <w:t>выполнять операции простой и улучшенной штукатурки стен.</w:t>
      </w:r>
    </w:p>
    <w:p w:rsidR="00B64AB0" w:rsidRPr="00B029FA" w:rsidRDefault="00B64AB0" w:rsidP="00441876">
      <w:pPr>
        <w:suppressAutoHyphens/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:rsidR="00B64AB0" w:rsidRPr="00B029FA" w:rsidRDefault="00B64AB0" w:rsidP="00B029FA">
      <w:pPr>
        <w:numPr>
          <w:ilvl w:val="0"/>
          <w:numId w:val="29"/>
        </w:numPr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029FA">
        <w:rPr>
          <w:rFonts w:ascii="Times New Roman" w:hAnsi="Times New Roman"/>
          <w:sz w:val="28"/>
          <w:szCs w:val="28"/>
        </w:rPr>
        <w:t>основные требования к качеству окрашивания;</w:t>
      </w:r>
    </w:p>
    <w:p w:rsidR="00B64AB0" w:rsidRPr="00B029FA" w:rsidRDefault="00B64AB0" w:rsidP="00B029FA">
      <w:pPr>
        <w:numPr>
          <w:ilvl w:val="0"/>
          <w:numId w:val="29"/>
        </w:numPr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029FA">
        <w:rPr>
          <w:rFonts w:ascii="Times New Roman" w:hAnsi="Times New Roman"/>
          <w:sz w:val="28"/>
          <w:szCs w:val="28"/>
        </w:rPr>
        <w:t>свойства основных строительных материалов и растворов, предназначенных для штукатурных работ;</w:t>
      </w:r>
    </w:p>
    <w:p w:rsidR="00B64AB0" w:rsidRPr="00B029FA" w:rsidRDefault="00B64AB0" w:rsidP="00B029FA">
      <w:pPr>
        <w:numPr>
          <w:ilvl w:val="0"/>
          <w:numId w:val="29"/>
        </w:numPr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029FA">
        <w:rPr>
          <w:rFonts w:ascii="Times New Roman" w:hAnsi="Times New Roman"/>
          <w:sz w:val="28"/>
          <w:szCs w:val="28"/>
        </w:rPr>
        <w:t>требования, предъявляемые к качеству оштукатуренных поверхностей;</w:t>
      </w:r>
    </w:p>
    <w:p w:rsidR="00B64AB0" w:rsidRPr="00B029FA" w:rsidRDefault="00B64AB0" w:rsidP="00B029FA">
      <w:pPr>
        <w:numPr>
          <w:ilvl w:val="0"/>
          <w:numId w:val="29"/>
        </w:numPr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029FA">
        <w:rPr>
          <w:rFonts w:ascii="Times New Roman" w:hAnsi="Times New Roman"/>
          <w:sz w:val="28"/>
          <w:szCs w:val="28"/>
        </w:rPr>
        <w:lastRenderedPageBreak/>
        <w:t>устройство, принцип действия и правила эксплуатации машин, механизмов и инструментов;</w:t>
      </w:r>
    </w:p>
    <w:p w:rsidR="00B64AB0" w:rsidRPr="00B029FA" w:rsidRDefault="00B64AB0" w:rsidP="00B029FA">
      <w:pPr>
        <w:numPr>
          <w:ilvl w:val="0"/>
          <w:numId w:val="29"/>
        </w:numPr>
        <w:tabs>
          <w:tab w:val="clear" w:pos="720"/>
          <w:tab w:val="num" w:pos="90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029FA">
        <w:rPr>
          <w:rFonts w:ascii="Times New Roman" w:hAnsi="Times New Roman"/>
          <w:sz w:val="28"/>
          <w:szCs w:val="28"/>
        </w:rPr>
        <w:t>технологию выполнения штукатурных работ;</w:t>
      </w:r>
    </w:p>
    <w:p w:rsidR="00B64AB0" w:rsidRPr="00B029FA" w:rsidRDefault="00B64AB0" w:rsidP="00B029FA">
      <w:pPr>
        <w:numPr>
          <w:ilvl w:val="0"/>
          <w:numId w:val="29"/>
        </w:numPr>
        <w:tabs>
          <w:tab w:val="clear" w:pos="720"/>
          <w:tab w:val="num" w:pos="900"/>
        </w:tabs>
        <w:suppressAutoHyphens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029FA">
        <w:rPr>
          <w:rFonts w:ascii="Times New Roman" w:hAnsi="Times New Roman"/>
          <w:sz w:val="28"/>
          <w:szCs w:val="28"/>
        </w:rPr>
        <w:t>технику безопасности при производстве штукатурных работ.</w:t>
      </w:r>
    </w:p>
    <w:p w:rsidR="00B64AB0" w:rsidRDefault="00B64AB0" w:rsidP="00AF3E5B">
      <w:pPr>
        <w:suppressAutoHyphens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часов на освоение программы практик:</w:t>
      </w:r>
    </w:p>
    <w:p w:rsidR="00B64AB0" w:rsidRDefault="00B64AB0" w:rsidP="00AF3E5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 xml:space="preserve">учебной практики </w:t>
      </w:r>
      <w:r>
        <w:rPr>
          <w:rFonts w:ascii="Times New Roman" w:hAnsi="Times New Roman"/>
          <w:color w:val="000000"/>
          <w:sz w:val="28"/>
          <w:szCs w:val="28"/>
        </w:rPr>
        <w:t>для освоения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рабочей профессии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604C7">
        <w:rPr>
          <w:rFonts w:ascii="Times New Roman" w:hAnsi="Times New Roman"/>
          <w:sz w:val="28"/>
          <w:szCs w:val="28"/>
        </w:rPr>
        <w:t>180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часов,</w:t>
      </w:r>
    </w:p>
    <w:p w:rsidR="00B64AB0" w:rsidRDefault="00B64AB0" w:rsidP="00AF3E5B">
      <w:pPr>
        <w:suppressAutoHyphens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производственной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практики </w:t>
      </w:r>
      <w:r>
        <w:rPr>
          <w:rFonts w:ascii="Times New Roman" w:hAnsi="Times New Roman"/>
          <w:color w:val="000000"/>
          <w:sz w:val="28"/>
          <w:szCs w:val="28"/>
        </w:rPr>
        <w:t>для освоения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рабочей профессии</w:t>
      </w:r>
      <w:r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604C7">
        <w:rPr>
          <w:rFonts w:ascii="Times New Roman" w:hAnsi="Times New Roman"/>
          <w:sz w:val="28"/>
          <w:szCs w:val="28"/>
        </w:rPr>
        <w:t>72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час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8"/>
        <w:gridCol w:w="4993"/>
        <w:gridCol w:w="2050"/>
      </w:tblGrid>
      <w:tr w:rsidR="00B64AB0" w:rsidRPr="00AE638F" w:rsidTr="00C53EF6">
        <w:tc>
          <w:tcPr>
            <w:tcW w:w="3378" w:type="dxa"/>
          </w:tcPr>
          <w:p w:rsidR="00B64AB0" w:rsidRPr="00AE638F" w:rsidRDefault="00B64AB0" w:rsidP="00C53EF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993" w:type="dxa"/>
          </w:tcPr>
          <w:p w:rsidR="00B64AB0" w:rsidRPr="00AE638F" w:rsidRDefault="00B64AB0" w:rsidP="00C53EF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Тематика заданий практики по виду работ</w:t>
            </w:r>
          </w:p>
        </w:tc>
        <w:tc>
          <w:tcPr>
            <w:tcW w:w="2050" w:type="dxa"/>
          </w:tcPr>
          <w:p w:rsidR="00B64AB0" w:rsidRPr="00AE638F" w:rsidRDefault="00B64AB0" w:rsidP="00C53EF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AE638F" w:rsidRDefault="00B64AB0" w:rsidP="00C53E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93" w:type="dxa"/>
          </w:tcPr>
          <w:p w:rsidR="00B64AB0" w:rsidRPr="00AE638F" w:rsidRDefault="00B64AB0" w:rsidP="00C53E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:rsidR="00B64AB0" w:rsidRPr="00AE638F" w:rsidRDefault="00B64AB0" w:rsidP="00C53E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638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64AB0" w:rsidRPr="00AE638F" w:rsidTr="00C53EF6">
        <w:tc>
          <w:tcPr>
            <w:tcW w:w="10421" w:type="dxa"/>
            <w:gridSpan w:val="3"/>
          </w:tcPr>
          <w:p w:rsidR="00B64AB0" w:rsidRPr="00AE638F" w:rsidRDefault="00B64AB0" w:rsidP="00C53EF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>Учебная практика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работ по рабоч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ей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професси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9727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Штукатур»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803570" w:rsidRDefault="00B64AB0" w:rsidP="008035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Техника безопасности, производственная санитария при производстве штукатурных работ</w:t>
            </w:r>
          </w:p>
        </w:tc>
        <w:tc>
          <w:tcPr>
            <w:tcW w:w="4993" w:type="dxa"/>
          </w:tcPr>
          <w:p w:rsidR="00B64AB0" w:rsidRPr="00803570" w:rsidRDefault="00B64AB0" w:rsidP="008035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Ознакомление с правилами техники безопасности при производстве штукатурных работ. Подбор средства индивидуальной защиты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803570" w:rsidRDefault="00B64AB0" w:rsidP="008035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Подготовка поверхностей под оштукатуривание</w:t>
            </w:r>
          </w:p>
        </w:tc>
        <w:tc>
          <w:tcPr>
            <w:tcW w:w="4993" w:type="dxa"/>
          </w:tcPr>
          <w:p w:rsidR="00B64AB0" w:rsidRDefault="00B64AB0" w:rsidP="008035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Выбор инструменты для подготовки поверхностей.</w:t>
            </w:r>
          </w:p>
          <w:p w:rsidR="00B64AB0" w:rsidRDefault="00B64AB0" w:rsidP="009C53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Очистка от наплывов раствора с кирпичной кладки.</w:t>
            </w:r>
          </w:p>
          <w:p w:rsidR="00B64AB0" w:rsidRDefault="00B64AB0" w:rsidP="009C53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Опустошение горизонтальных и вертикальных швов кирпичной кладки до 10 – 15мм.</w:t>
            </w:r>
          </w:p>
          <w:p w:rsidR="00B64AB0" w:rsidRDefault="00B64AB0" w:rsidP="009C53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Выполнение насечек на каменных и бетонных поверхностей.</w:t>
            </w:r>
          </w:p>
          <w:p w:rsidR="00B64AB0" w:rsidRPr="00803570" w:rsidRDefault="00B64AB0" w:rsidP="009C53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Выполнение армирования поверхностей стен сетками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803570" w:rsidRDefault="00B64AB0" w:rsidP="008035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Приготовление рабочего раствора для оштукатуривания поверхностей</w:t>
            </w:r>
          </w:p>
        </w:tc>
        <w:tc>
          <w:tcPr>
            <w:tcW w:w="4993" w:type="dxa"/>
          </w:tcPr>
          <w:p w:rsidR="00B64AB0" w:rsidRDefault="00B64AB0" w:rsidP="000607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7E0">
              <w:rPr>
                <w:rFonts w:ascii="Times New Roman" w:hAnsi="Times New Roman"/>
                <w:sz w:val="24"/>
                <w:szCs w:val="24"/>
              </w:rPr>
              <w:t>Выполнение дозирования компонентов штукатурных растворов и смесей.</w:t>
            </w:r>
          </w:p>
          <w:p w:rsidR="00B64AB0" w:rsidRDefault="00B64AB0" w:rsidP="000607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7E0">
              <w:rPr>
                <w:rFonts w:ascii="Times New Roman" w:hAnsi="Times New Roman"/>
                <w:sz w:val="24"/>
                <w:szCs w:val="24"/>
              </w:rPr>
              <w:t>Выполнение просеивание песка.</w:t>
            </w:r>
          </w:p>
          <w:p w:rsidR="00B64AB0" w:rsidRDefault="00B64AB0" w:rsidP="000607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7E0">
              <w:rPr>
                <w:rFonts w:ascii="Times New Roman" w:hAnsi="Times New Roman"/>
                <w:sz w:val="24"/>
                <w:szCs w:val="24"/>
              </w:rPr>
              <w:t>Выполнение приготовление известкового молока.</w:t>
            </w:r>
          </w:p>
          <w:p w:rsidR="00B64AB0" w:rsidRDefault="00B64AB0" w:rsidP="000607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7E0">
              <w:rPr>
                <w:rFonts w:ascii="Times New Roman" w:hAnsi="Times New Roman"/>
                <w:sz w:val="24"/>
                <w:szCs w:val="24"/>
              </w:rPr>
              <w:t>Выполнение перемешивание сухих компонентов.</w:t>
            </w:r>
          </w:p>
          <w:p w:rsidR="00B64AB0" w:rsidRDefault="00B64AB0" w:rsidP="000607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7E0">
              <w:rPr>
                <w:rFonts w:ascii="Times New Roman" w:hAnsi="Times New Roman"/>
                <w:sz w:val="24"/>
                <w:szCs w:val="24"/>
              </w:rPr>
              <w:t>Выполнение перемешивание компонентов с водой до однородной массы.</w:t>
            </w:r>
          </w:p>
          <w:p w:rsidR="00B64AB0" w:rsidRPr="000607E0" w:rsidRDefault="00B64AB0" w:rsidP="000607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7E0">
              <w:rPr>
                <w:rFonts w:ascii="Times New Roman" w:hAnsi="Times New Roman"/>
                <w:sz w:val="24"/>
                <w:szCs w:val="24"/>
              </w:rPr>
              <w:t>Выполнение правил транспортирования и хранения компонентов штукатурных растворов и сухих строительных смесей.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803570" w:rsidRDefault="00B64AB0" w:rsidP="008035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Нанесение штукатурных слоев на поверхность</w:t>
            </w:r>
          </w:p>
        </w:tc>
        <w:tc>
          <w:tcPr>
            <w:tcW w:w="4993" w:type="dxa"/>
          </w:tcPr>
          <w:p w:rsidR="00B64AB0" w:rsidRDefault="00B64AB0" w:rsidP="000607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7E0">
              <w:rPr>
                <w:rFonts w:ascii="Times New Roman" w:hAnsi="Times New Roman"/>
                <w:sz w:val="24"/>
                <w:szCs w:val="24"/>
              </w:rPr>
              <w:t xml:space="preserve">Выполнение приемов нанесения первого слоя намета штукатурки, </w:t>
            </w:r>
            <w:proofErr w:type="spellStart"/>
            <w:r w:rsidRPr="000607E0">
              <w:rPr>
                <w:rFonts w:ascii="Times New Roman" w:hAnsi="Times New Roman"/>
                <w:sz w:val="24"/>
                <w:szCs w:val="24"/>
              </w:rPr>
              <w:t>обрызга</w:t>
            </w:r>
            <w:proofErr w:type="spellEnd"/>
            <w:r w:rsidRPr="000607E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4AB0" w:rsidRDefault="00B64AB0" w:rsidP="000607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7E0">
              <w:rPr>
                <w:rFonts w:ascii="Times New Roman" w:hAnsi="Times New Roman"/>
                <w:sz w:val="24"/>
                <w:szCs w:val="24"/>
              </w:rPr>
              <w:t>Выполнение приемов нанесения второго слоя намета штукатурки, грунта.</w:t>
            </w:r>
          </w:p>
          <w:p w:rsidR="00B64AB0" w:rsidRPr="000607E0" w:rsidRDefault="00B64AB0" w:rsidP="000607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7E0">
              <w:rPr>
                <w:rFonts w:ascii="Times New Roman" w:hAnsi="Times New Roman"/>
                <w:sz w:val="24"/>
                <w:szCs w:val="24"/>
              </w:rPr>
              <w:t xml:space="preserve">Выполнение приемов нанесения третьего слоя намета штукатурки, </w:t>
            </w:r>
            <w:proofErr w:type="spellStart"/>
            <w:r w:rsidRPr="000607E0">
              <w:rPr>
                <w:rFonts w:ascii="Times New Roman" w:hAnsi="Times New Roman"/>
                <w:sz w:val="24"/>
                <w:szCs w:val="24"/>
              </w:rPr>
              <w:t>накрывки</w:t>
            </w:r>
            <w:proofErr w:type="spellEnd"/>
            <w:r w:rsidRPr="000607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803570" w:rsidRDefault="00B64AB0" w:rsidP="008035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Выравнивание штукатурных слоев, нанесенных на</w:t>
            </w:r>
          </w:p>
        </w:tc>
        <w:tc>
          <w:tcPr>
            <w:tcW w:w="4993" w:type="dxa"/>
          </w:tcPr>
          <w:p w:rsidR="00B64AB0" w:rsidRPr="000607E0" w:rsidRDefault="00B64AB0" w:rsidP="000607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7E0">
              <w:rPr>
                <w:rFonts w:ascii="Times New Roman" w:hAnsi="Times New Roman"/>
                <w:sz w:val="24"/>
                <w:szCs w:val="24"/>
              </w:rPr>
              <w:t xml:space="preserve">Выполнение приемов разравнивание грунта </w:t>
            </w:r>
            <w:proofErr w:type="spellStart"/>
            <w:r w:rsidRPr="000607E0">
              <w:rPr>
                <w:rFonts w:ascii="Times New Roman" w:hAnsi="Times New Roman"/>
                <w:sz w:val="24"/>
                <w:szCs w:val="24"/>
              </w:rPr>
              <w:t>полутеркой</w:t>
            </w:r>
            <w:proofErr w:type="spellEnd"/>
            <w:r w:rsidRPr="000607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0" w:type="dxa"/>
          </w:tcPr>
          <w:p w:rsidR="00B64AB0" w:rsidRDefault="00B64AB0" w:rsidP="00C53EF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E0527F" w:rsidRDefault="00B64AB0" w:rsidP="00AB4B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993" w:type="dxa"/>
          </w:tcPr>
          <w:p w:rsidR="00B64AB0" w:rsidRPr="00E0527F" w:rsidRDefault="00B64AB0" w:rsidP="00AB4B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:rsidR="00B64AB0" w:rsidRPr="00E0527F" w:rsidRDefault="00B64AB0" w:rsidP="00AB4B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803570" w:rsidRDefault="00B64AB0" w:rsidP="008035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поверхность</w:t>
            </w:r>
          </w:p>
        </w:tc>
        <w:tc>
          <w:tcPr>
            <w:tcW w:w="4993" w:type="dxa"/>
          </w:tcPr>
          <w:p w:rsidR="00B64AB0" w:rsidRDefault="00B64AB0" w:rsidP="000607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7E0">
              <w:rPr>
                <w:rFonts w:ascii="Times New Roman" w:hAnsi="Times New Roman"/>
                <w:sz w:val="24"/>
                <w:szCs w:val="24"/>
              </w:rPr>
              <w:t>Выполнение приемов разравнивание грунта правилом.</w:t>
            </w:r>
          </w:p>
          <w:p w:rsidR="00B64AB0" w:rsidRPr="000607E0" w:rsidRDefault="00B64AB0" w:rsidP="000607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7E0">
              <w:rPr>
                <w:rFonts w:ascii="Times New Roman" w:hAnsi="Times New Roman"/>
                <w:sz w:val="24"/>
                <w:szCs w:val="24"/>
              </w:rPr>
              <w:t>Выполнение исправления неровности штукатурки правилом.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AE638F" w:rsidTr="00C53EF6">
        <w:tc>
          <w:tcPr>
            <w:tcW w:w="3378" w:type="dxa"/>
          </w:tcPr>
          <w:p w:rsidR="00B64AB0" w:rsidRPr="00803570" w:rsidRDefault="00B64AB0" w:rsidP="008035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Разглаживание штукатурных слоев, нанесенных на поверхность</w:t>
            </w:r>
          </w:p>
        </w:tc>
        <w:tc>
          <w:tcPr>
            <w:tcW w:w="4993" w:type="dxa"/>
          </w:tcPr>
          <w:p w:rsidR="00B64AB0" w:rsidRDefault="00B64AB0" w:rsidP="000607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7E0">
              <w:rPr>
                <w:rFonts w:ascii="Times New Roman" w:hAnsi="Times New Roman"/>
                <w:sz w:val="24"/>
                <w:szCs w:val="24"/>
              </w:rPr>
              <w:t>Выполнение разглаживание штукатурных слоев, гладилкой.</w:t>
            </w:r>
          </w:p>
          <w:p w:rsidR="00B64AB0" w:rsidRPr="000607E0" w:rsidRDefault="00B64AB0" w:rsidP="000607E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7E0">
              <w:rPr>
                <w:rFonts w:ascii="Times New Roman" w:hAnsi="Times New Roman"/>
                <w:sz w:val="24"/>
                <w:szCs w:val="24"/>
              </w:rPr>
              <w:t>Выполнение исправления неровности штукатурки правилом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803570" w:rsidRDefault="00B64AB0" w:rsidP="008035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Затирка штукатурки</w:t>
            </w:r>
          </w:p>
        </w:tc>
        <w:tc>
          <w:tcPr>
            <w:tcW w:w="4993" w:type="dxa"/>
          </w:tcPr>
          <w:p w:rsidR="00B64AB0" w:rsidRDefault="00B64AB0" w:rsidP="001564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493">
              <w:rPr>
                <w:rFonts w:ascii="Times New Roman" w:hAnsi="Times New Roman"/>
                <w:sz w:val="24"/>
                <w:szCs w:val="24"/>
              </w:rPr>
              <w:t>Выполнение затирки штукатурки вкруговую.</w:t>
            </w:r>
          </w:p>
          <w:p w:rsidR="00B64AB0" w:rsidRPr="00156493" w:rsidRDefault="00B64AB0" w:rsidP="001564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493">
              <w:rPr>
                <w:rFonts w:ascii="Times New Roman" w:hAnsi="Times New Roman"/>
                <w:sz w:val="24"/>
                <w:szCs w:val="24"/>
              </w:rPr>
              <w:t xml:space="preserve">Выполнение затирки штукатурки </w:t>
            </w:r>
            <w:proofErr w:type="spellStart"/>
            <w:r w:rsidRPr="00156493">
              <w:rPr>
                <w:rFonts w:ascii="Times New Roman" w:hAnsi="Times New Roman"/>
                <w:sz w:val="24"/>
                <w:szCs w:val="24"/>
              </w:rPr>
              <w:t>вразгонку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803570" w:rsidRDefault="00B64AB0" w:rsidP="008035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Дефекты штукатурки</w:t>
            </w:r>
          </w:p>
        </w:tc>
        <w:tc>
          <w:tcPr>
            <w:tcW w:w="4993" w:type="dxa"/>
          </w:tcPr>
          <w:p w:rsidR="00B64AB0" w:rsidRDefault="00B64AB0" w:rsidP="001564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493">
              <w:rPr>
                <w:rFonts w:ascii="Times New Roman" w:hAnsi="Times New Roman"/>
                <w:sz w:val="24"/>
                <w:szCs w:val="24"/>
              </w:rPr>
              <w:t>Удаление отслаиваемого или поврежденного штукатурного слоя.</w:t>
            </w:r>
          </w:p>
          <w:p w:rsidR="00B64AB0" w:rsidRPr="00156493" w:rsidRDefault="00B64AB0" w:rsidP="001564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493">
              <w:rPr>
                <w:rFonts w:ascii="Times New Roman" w:hAnsi="Times New Roman"/>
                <w:sz w:val="24"/>
                <w:szCs w:val="24"/>
              </w:rPr>
              <w:t>Удаление трещины, бугорки и впадины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803570" w:rsidRDefault="00B64AB0" w:rsidP="008035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3570">
              <w:rPr>
                <w:rFonts w:ascii="Times New Roman" w:hAnsi="Times New Roman"/>
                <w:sz w:val="24"/>
                <w:szCs w:val="24"/>
              </w:rPr>
              <w:t>Проверка качества оштукатуренной поверхности</w:t>
            </w:r>
          </w:p>
        </w:tc>
        <w:tc>
          <w:tcPr>
            <w:tcW w:w="4993" w:type="dxa"/>
          </w:tcPr>
          <w:p w:rsidR="00B64AB0" w:rsidRDefault="00B64AB0" w:rsidP="001564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493">
              <w:rPr>
                <w:rFonts w:ascii="Times New Roman" w:hAnsi="Times New Roman"/>
                <w:sz w:val="24"/>
                <w:szCs w:val="24"/>
              </w:rPr>
              <w:t>Выполнение проверки плоскости оштукатуренной поверхности.</w:t>
            </w:r>
          </w:p>
          <w:p w:rsidR="00B64AB0" w:rsidRDefault="00B64AB0" w:rsidP="001564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493">
              <w:rPr>
                <w:rFonts w:ascii="Times New Roman" w:hAnsi="Times New Roman"/>
                <w:sz w:val="24"/>
                <w:szCs w:val="24"/>
              </w:rPr>
              <w:t>Проверка вертикальности штукатурки.</w:t>
            </w:r>
          </w:p>
          <w:p w:rsidR="00B64AB0" w:rsidRPr="00156493" w:rsidRDefault="00B64AB0" w:rsidP="001564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493">
              <w:rPr>
                <w:rFonts w:ascii="Times New Roman" w:hAnsi="Times New Roman"/>
                <w:sz w:val="24"/>
                <w:szCs w:val="24"/>
              </w:rPr>
              <w:t>Проверка толщины штукатурки.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803570" w:rsidRDefault="00B64AB0" w:rsidP="008035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B64AB0" w:rsidRPr="00156493" w:rsidRDefault="00B64AB0" w:rsidP="0015649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45F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64AB0" w:rsidRPr="00AE638F" w:rsidTr="00C53EF6">
        <w:tc>
          <w:tcPr>
            <w:tcW w:w="10421" w:type="dxa"/>
            <w:gridSpan w:val="3"/>
          </w:tcPr>
          <w:p w:rsidR="00B64AB0" w:rsidRPr="00AE638F" w:rsidRDefault="00B64AB0" w:rsidP="00C53EF6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38F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работ по рабоч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ей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професси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9727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Штукатур»</w:t>
            </w:r>
          </w:p>
        </w:tc>
      </w:tr>
      <w:tr w:rsidR="00B64AB0" w:rsidRPr="00AE638F" w:rsidTr="00C53EF6">
        <w:trPr>
          <w:trHeight w:val="517"/>
        </w:trPr>
        <w:tc>
          <w:tcPr>
            <w:tcW w:w="3378" w:type="dxa"/>
          </w:tcPr>
          <w:p w:rsidR="00B64AB0" w:rsidRPr="00A920A3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Подготовка различных поверхностей под оштукатуривание.</w:t>
            </w:r>
          </w:p>
        </w:tc>
        <w:tc>
          <w:tcPr>
            <w:tcW w:w="4993" w:type="dxa"/>
          </w:tcPr>
          <w:p w:rsidR="00B64AB0" w:rsidRDefault="00B64AB0" w:rsidP="009C53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Ознакомление со строительным объектом. Безопасность труда и пожарная безопасность на предприятии.</w:t>
            </w:r>
          </w:p>
          <w:p w:rsidR="00B64AB0" w:rsidRDefault="00B64AB0" w:rsidP="009C53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Подготовка инструментов, приспособлений, приготовление растворов.</w:t>
            </w:r>
          </w:p>
          <w:p w:rsidR="00B64AB0" w:rsidRDefault="00B64AB0" w:rsidP="009C53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Подготовка камневидных, деревянных поверхностей под оштукатуривание.</w:t>
            </w:r>
          </w:p>
          <w:p w:rsidR="00B64AB0" w:rsidRPr="00A920A3" w:rsidRDefault="00B64AB0" w:rsidP="009C53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Провешивание поверхности, устройство растворных марок и маяков.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A920A3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Оштукатуривание поверхностей вручную.</w:t>
            </w:r>
          </w:p>
        </w:tc>
        <w:tc>
          <w:tcPr>
            <w:tcW w:w="4993" w:type="dxa"/>
          </w:tcPr>
          <w:p w:rsidR="00B64AB0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Приготовление цементно-песчаного раствора.</w:t>
            </w:r>
          </w:p>
          <w:p w:rsidR="00B64AB0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Приемы нанесения раствора на различные поверхности штукатуркой лопаткой и ковшом.</w:t>
            </w:r>
          </w:p>
          <w:p w:rsidR="00B64AB0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 xml:space="preserve">Способы разравнивания раствора </w:t>
            </w:r>
            <w:proofErr w:type="spellStart"/>
            <w:r w:rsidRPr="00A920A3">
              <w:rPr>
                <w:rFonts w:ascii="Times New Roman" w:hAnsi="Times New Roman"/>
                <w:sz w:val="24"/>
                <w:szCs w:val="24"/>
              </w:rPr>
              <w:t>полутерком</w:t>
            </w:r>
            <w:proofErr w:type="spellEnd"/>
            <w:r w:rsidRPr="00A920A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4AB0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Разравнивание раствора под правило.</w:t>
            </w:r>
          </w:p>
          <w:p w:rsidR="00B64AB0" w:rsidRPr="00A920A3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Затирка штукатурки.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A920A3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Выполнение декоративной штукатурки.</w:t>
            </w:r>
          </w:p>
        </w:tc>
        <w:tc>
          <w:tcPr>
            <w:tcW w:w="4993" w:type="dxa"/>
          </w:tcPr>
          <w:p w:rsidR="00B64AB0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 xml:space="preserve">Приготовление раствора и оштукатуривание </w:t>
            </w:r>
            <w:proofErr w:type="spellStart"/>
            <w:r w:rsidRPr="00A920A3">
              <w:rPr>
                <w:rFonts w:ascii="Times New Roman" w:hAnsi="Times New Roman"/>
                <w:sz w:val="24"/>
                <w:szCs w:val="24"/>
              </w:rPr>
              <w:t>известково</w:t>
            </w:r>
            <w:proofErr w:type="spellEnd"/>
            <w:r w:rsidRPr="00A920A3">
              <w:rPr>
                <w:rFonts w:ascii="Times New Roman" w:hAnsi="Times New Roman"/>
                <w:sz w:val="24"/>
                <w:szCs w:val="24"/>
              </w:rPr>
              <w:t xml:space="preserve"> – песчаными растворами.</w:t>
            </w:r>
          </w:p>
          <w:p w:rsidR="00B64AB0" w:rsidRPr="00A920A3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 xml:space="preserve">Обработка штукатурки циклями; отделка валиками; отделка </w:t>
            </w:r>
            <w:proofErr w:type="spellStart"/>
            <w:r w:rsidRPr="00A920A3">
              <w:rPr>
                <w:rFonts w:ascii="Times New Roman" w:hAnsi="Times New Roman"/>
                <w:sz w:val="24"/>
                <w:szCs w:val="24"/>
              </w:rPr>
              <w:t>набрызгом</w:t>
            </w:r>
            <w:proofErr w:type="spellEnd"/>
            <w:r w:rsidRPr="00A920A3">
              <w:rPr>
                <w:rFonts w:ascii="Times New Roman" w:hAnsi="Times New Roman"/>
                <w:sz w:val="24"/>
                <w:szCs w:val="24"/>
              </w:rPr>
              <w:t xml:space="preserve"> через сетку и с веника.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A920A3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Отделка оконных и дверных проемов.</w:t>
            </w:r>
          </w:p>
        </w:tc>
        <w:tc>
          <w:tcPr>
            <w:tcW w:w="4993" w:type="dxa"/>
          </w:tcPr>
          <w:p w:rsidR="00B64AB0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Подготовка кирпичных откосов под оштукатуривание.</w:t>
            </w:r>
          </w:p>
          <w:p w:rsidR="00B64AB0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Выставление маяков, навешивание реек.</w:t>
            </w:r>
          </w:p>
          <w:p w:rsidR="00B64AB0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Нанесение и разравнивание раствора на верхний и боковые откосы.</w:t>
            </w:r>
          </w:p>
          <w:p w:rsidR="00B64AB0" w:rsidRPr="00A920A3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 xml:space="preserve">Нанесение и разравнивание </w:t>
            </w:r>
            <w:proofErr w:type="spellStart"/>
            <w:r w:rsidRPr="00A920A3">
              <w:rPr>
                <w:rFonts w:ascii="Times New Roman" w:hAnsi="Times New Roman"/>
                <w:sz w:val="24"/>
                <w:szCs w:val="24"/>
              </w:rPr>
              <w:t>накрывки</w:t>
            </w:r>
            <w:proofErr w:type="spellEnd"/>
            <w:r w:rsidRPr="00A920A3">
              <w:rPr>
                <w:rFonts w:ascii="Times New Roman" w:hAnsi="Times New Roman"/>
                <w:sz w:val="24"/>
                <w:szCs w:val="24"/>
              </w:rPr>
              <w:t>, способы затирки штукатурки на откосах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A920A3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Вытягивание тяг.</w:t>
            </w:r>
          </w:p>
        </w:tc>
        <w:tc>
          <w:tcPr>
            <w:tcW w:w="4993" w:type="dxa"/>
          </w:tcPr>
          <w:p w:rsidR="00B64AB0" w:rsidRPr="00A920A3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Выполнение простейших тяг. Способы разделки углов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0" w:type="dxa"/>
          </w:tcPr>
          <w:p w:rsidR="00B64AB0" w:rsidRDefault="00B64AB0" w:rsidP="00C53EF6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9C530B" w:rsidRDefault="00B64AB0" w:rsidP="009C5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993" w:type="dxa"/>
          </w:tcPr>
          <w:p w:rsidR="00B64AB0" w:rsidRPr="009C530B" w:rsidRDefault="00B64AB0" w:rsidP="009C53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050" w:type="dxa"/>
          </w:tcPr>
          <w:p w:rsidR="00B64AB0" w:rsidRPr="009C530B" w:rsidRDefault="00B64AB0" w:rsidP="009C530B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A920A3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B64AB0" w:rsidRPr="00A920A3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Вытягивание прямолинейных и многогранных криволинейных тяг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AE638F" w:rsidTr="00C53EF6">
        <w:tc>
          <w:tcPr>
            <w:tcW w:w="3378" w:type="dxa"/>
          </w:tcPr>
          <w:p w:rsidR="00B64AB0" w:rsidRPr="00A920A3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>Ремонт оштукатуренных поверхностей.</w:t>
            </w:r>
          </w:p>
        </w:tc>
        <w:tc>
          <w:tcPr>
            <w:tcW w:w="4993" w:type="dxa"/>
          </w:tcPr>
          <w:p w:rsidR="00B64AB0" w:rsidRPr="00AE345F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20A3">
              <w:rPr>
                <w:rFonts w:ascii="Times New Roman" w:hAnsi="Times New Roman"/>
                <w:sz w:val="24"/>
                <w:szCs w:val="24"/>
              </w:rPr>
              <w:t xml:space="preserve">Ремонт монолитной штукатурки внутри помещений – отбивка штукатурки, очистка </w:t>
            </w:r>
            <w:proofErr w:type="spellStart"/>
            <w:r w:rsidRPr="00A920A3">
              <w:rPr>
                <w:rFonts w:ascii="Times New Roman" w:hAnsi="Times New Roman"/>
                <w:sz w:val="24"/>
                <w:szCs w:val="24"/>
              </w:rPr>
              <w:t>набела</w:t>
            </w:r>
            <w:proofErr w:type="spellEnd"/>
            <w:r w:rsidRPr="00A920A3">
              <w:rPr>
                <w:rFonts w:ascii="Times New Roman" w:hAnsi="Times New Roman"/>
                <w:sz w:val="24"/>
                <w:szCs w:val="24"/>
              </w:rPr>
              <w:t>, оштукатуривание отбитых мест. Перетирка штукатурки.</w:t>
            </w:r>
          </w:p>
        </w:tc>
        <w:tc>
          <w:tcPr>
            <w:tcW w:w="2050" w:type="dxa"/>
          </w:tcPr>
          <w:p w:rsidR="00B64AB0" w:rsidRPr="003D4D99" w:rsidRDefault="00B64AB0" w:rsidP="00C53EF6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64AB0" w:rsidRPr="00AE638F" w:rsidTr="00C53EF6">
        <w:tc>
          <w:tcPr>
            <w:tcW w:w="3378" w:type="dxa"/>
          </w:tcPr>
          <w:p w:rsidR="00B64AB0" w:rsidRPr="00A920A3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B64AB0" w:rsidRPr="00A920A3" w:rsidRDefault="00B64AB0" w:rsidP="00A920A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45F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050" w:type="dxa"/>
          </w:tcPr>
          <w:p w:rsidR="00B64AB0" w:rsidRDefault="00B64AB0" w:rsidP="00C53EF6">
            <w:pPr>
              <w:suppressAutoHyphens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B64AB0" w:rsidRDefault="00B64AB0" w:rsidP="0044187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4AB0" w:rsidRDefault="00B64AB0" w:rsidP="0044187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4AB0" w:rsidRPr="00441876" w:rsidRDefault="00B64AB0" w:rsidP="0044187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4AB0" w:rsidRPr="00735E68" w:rsidRDefault="00B64AB0" w:rsidP="00735E68">
      <w:pPr>
        <w:suppressAutoHyphens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64AB0" w:rsidRDefault="00B64AB0" w:rsidP="005E4351">
      <w:pPr>
        <w:rPr>
          <w:rFonts w:ascii="Times New Roman" w:hAnsi="Times New Roman"/>
          <w:b/>
        </w:rPr>
        <w:sectPr w:rsidR="00B64AB0" w:rsidSect="00986387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p w:rsidR="00B64AB0" w:rsidRPr="009D0B54" w:rsidRDefault="00B64AB0" w:rsidP="00614170">
      <w:pPr>
        <w:spacing w:after="12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9D0B54">
        <w:rPr>
          <w:rFonts w:ascii="Times New Roman" w:hAnsi="Times New Roman"/>
          <w:b/>
          <w:bCs/>
          <w:sz w:val="28"/>
          <w:szCs w:val="28"/>
        </w:rPr>
        <w:lastRenderedPageBreak/>
        <w:t>3 У</w:t>
      </w:r>
      <w:r>
        <w:rPr>
          <w:rFonts w:ascii="Times New Roman" w:hAnsi="Times New Roman"/>
          <w:b/>
          <w:bCs/>
          <w:sz w:val="28"/>
          <w:szCs w:val="28"/>
        </w:rPr>
        <w:t>словия</w:t>
      </w:r>
      <w:r w:rsidRPr="009D0B5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реализации программы</w:t>
      </w:r>
      <w:r w:rsidRPr="009D0B5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учебных и производственных практик</w:t>
      </w:r>
    </w:p>
    <w:p w:rsidR="00B64AB0" w:rsidRPr="009D0B54" w:rsidRDefault="00B64AB0" w:rsidP="00614170">
      <w:pPr>
        <w:spacing w:before="120" w:after="12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D0B54">
        <w:rPr>
          <w:rFonts w:ascii="Times New Roman" w:hAnsi="Times New Roman"/>
          <w:b/>
          <w:bCs/>
          <w:sz w:val="28"/>
          <w:szCs w:val="28"/>
        </w:rPr>
        <w:t xml:space="preserve">3.1 </w:t>
      </w:r>
      <w:r w:rsidRPr="00CF347A">
        <w:rPr>
          <w:rFonts w:ascii="Times New Roman" w:hAnsi="Times New Roman"/>
          <w:b/>
          <w:sz w:val="28"/>
          <w:szCs w:val="28"/>
        </w:rPr>
        <w:t>Требования к минимальному материально-техническому обеспечению</w:t>
      </w:r>
    </w:p>
    <w:p w:rsidR="00B64AB0" w:rsidRPr="00614170" w:rsidRDefault="00B64AB0" w:rsidP="0091412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14170">
        <w:rPr>
          <w:rFonts w:ascii="Times New Roman" w:hAnsi="Times New Roman"/>
          <w:sz w:val="28"/>
          <w:szCs w:val="28"/>
        </w:rPr>
        <w:t>Учебная и производственная практики проводятся при освоении обучающимися профессиональных компетенций в рамках профессиональных модулей.</w:t>
      </w:r>
    </w:p>
    <w:p w:rsidR="00B64AB0" w:rsidRDefault="00B64AB0" w:rsidP="0091412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14170">
        <w:rPr>
          <w:rFonts w:ascii="Times New Roman" w:hAnsi="Times New Roman"/>
          <w:sz w:val="28"/>
          <w:szCs w:val="28"/>
        </w:rPr>
        <w:t>Учебная и производственная практики проводятся в организациях на основе договоров, заключаемых между институтом и этими организациями.</w:t>
      </w:r>
    </w:p>
    <w:p w:rsidR="00B64AB0" w:rsidRPr="00614170" w:rsidRDefault="00B64AB0" w:rsidP="0091412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F0B53">
        <w:rPr>
          <w:rFonts w:ascii="Times New Roman" w:hAnsi="Times New Roman"/>
          <w:sz w:val="28"/>
          <w:szCs w:val="28"/>
        </w:rPr>
        <w:t>Направление на практику оформляется приказом директора с указанием закрепления каждого обучающегося за организацией, а также с указанием вида и сроков прохождения практики.</w:t>
      </w:r>
    </w:p>
    <w:p w:rsidR="00B64AB0" w:rsidRPr="001F0B53" w:rsidRDefault="00B64AB0" w:rsidP="00D679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614170">
        <w:rPr>
          <w:rFonts w:ascii="Times New Roman" w:hAnsi="Times New Roman"/>
          <w:sz w:val="28"/>
          <w:szCs w:val="28"/>
        </w:rPr>
        <w:t>Учебная практика и практика по профилю специальности проводиться непрерывно.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0B53">
        <w:rPr>
          <w:rFonts w:ascii="Times New Roman" w:hAnsi="Times New Roman"/>
          <w:sz w:val="28"/>
          <w:szCs w:val="28"/>
        </w:rPr>
        <w:t>Продолжительность рабочего дня обучающихся должна соответствовать времени, установленному трудовым законодательством Российской Федерации для соответствующих категорий работников, но не более 36 академических часов в неделю, 6 академических часов в день.</w:t>
      </w:r>
    </w:p>
    <w:p w:rsidR="00B64AB0" w:rsidRPr="00E60373" w:rsidRDefault="00B64AB0" w:rsidP="00E60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60373">
        <w:rPr>
          <w:rFonts w:ascii="Times New Roman" w:hAnsi="Times New Roman"/>
          <w:sz w:val="28"/>
          <w:szCs w:val="28"/>
        </w:rPr>
        <w:t xml:space="preserve">При прохождении </w:t>
      </w:r>
      <w:r>
        <w:rPr>
          <w:rFonts w:ascii="Times New Roman" w:hAnsi="Times New Roman"/>
          <w:sz w:val="28"/>
          <w:szCs w:val="28"/>
        </w:rPr>
        <w:t xml:space="preserve">учебной и </w:t>
      </w:r>
      <w:r w:rsidRPr="00E60373">
        <w:rPr>
          <w:rFonts w:ascii="Times New Roman" w:hAnsi="Times New Roman"/>
          <w:sz w:val="28"/>
          <w:szCs w:val="28"/>
        </w:rPr>
        <w:t xml:space="preserve">производственной (по профилю специальности) практик </w:t>
      </w:r>
      <w:r>
        <w:rPr>
          <w:rFonts w:ascii="Times New Roman" w:hAnsi="Times New Roman"/>
          <w:sz w:val="28"/>
          <w:szCs w:val="28"/>
        </w:rPr>
        <w:t>обучающиеся</w:t>
      </w:r>
      <w:r w:rsidRPr="00E60373">
        <w:rPr>
          <w:rFonts w:ascii="Times New Roman" w:hAnsi="Times New Roman"/>
          <w:sz w:val="28"/>
          <w:szCs w:val="28"/>
        </w:rPr>
        <w:t xml:space="preserve"> ведут дневник, в котором кратко ежедневно записывают перечень проделанной работы за день (ежедневная работа должна соответствовать рабочей программе практики).</w:t>
      </w:r>
    </w:p>
    <w:p w:rsidR="00B64AB0" w:rsidRPr="00E60373" w:rsidRDefault="00B64AB0" w:rsidP="00E603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E60373">
        <w:rPr>
          <w:rFonts w:ascii="Times New Roman" w:hAnsi="Times New Roman"/>
          <w:sz w:val="28"/>
          <w:szCs w:val="28"/>
        </w:rPr>
        <w:t xml:space="preserve">Итогом </w:t>
      </w:r>
      <w:r>
        <w:rPr>
          <w:rFonts w:ascii="Times New Roman" w:hAnsi="Times New Roman"/>
          <w:sz w:val="28"/>
          <w:szCs w:val="28"/>
        </w:rPr>
        <w:t xml:space="preserve">учебной и </w:t>
      </w:r>
      <w:r w:rsidRPr="00E60373">
        <w:rPr>
          <w:rFonts w:ascii="Times New Roman" w:hAnsi="Times New Roman"/>
          <w:sz w:val="28"/>
          <w:szCs w:val="28"/>
        </w:rPr>
        <w:t xml:space="preserve">производственной практики является дифференцированный зачёт, который выставляется руководителем практики от учебного заведения </w:t>
      </w:r>
    </w:p>
    <w:p w:rsidR="00B64AB0" w:rsidRPr="009D0B54" w:rsidRDefault="00B64AB0" w:rsidP="00D67913">
      <w:pPr>
        <w:spacing w:before="120" w:after="12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D0B54">
        <w:rPr>
          <w:rFonts w:ascii="Times New Roman" w:hAnsi="Times New Roman"/>
          <w:b/>
          <w:bCs/>
          <w:sz w:val="28"/>
          <w:szCs w:val="28"/>
        </w:rPr>
        <w:t xml:space="preserve">3.2 Информационное обеспечение </w:t>
      </w:r>
      <w:r>
        <w:rPr>
          <w:rFonts w:ascii="Times New Roman" w:hAnsi="Times New Roman"/>
          <w:b/>
          <w:bCs/>
          <w:sz w:val="28"/>
          <w:szCs w:val="28"/>
        </w:rPr>
        <w:t>обучения</w:t>
      </w:r>
    </w:p>
    <w:p w:rsidR="00B64AB0" w:rsidRPr="00E23939" w:rsidRDefault="00B64AB0" w:rsidP="000C4873">
      <w:pPr>
        <w:tabs>
          <w:tab w:val="left" w:pos="900"/>
        </w:tabs>
        <w:spacing w:after="0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81BDA">
        <w:rPr>
          <w:rFonts w:ascii="Times New Roman" w:hAnsi="Times New Roman"/>
          <w:sz w:val="28"/>
          <w:szCs w:val="28"/>
        </w:rPr>
        <w:t>Гражданский кодекс Российской Федерации. Ч. 1,2,3,4: по состоянию на 1 июня 2017г. – М. : Проспект, 2017. – 622 с. – Сравнит. табл. изм.: с. 571-573.</w:t>
      </w:r>
    </w:p>
    <w:p w:rsidR="00B64AB0" w:rsidRPr="00E23939" w:rsidRDefault="00B64AB0" w:rsidP="000C4873">
      <w:pPr>
        <w:tabs>
          <w:tab w:val="left" w:pos="900"/>
        </w:tabs>
        <w:spacing w:after="0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81BDA">
        <w:rPr>
          <w:rFonts w:ascii="Times New Roman" w:hAnsi="Times New Roman"/>
          <w:sz w:val="28"/>
          <w:szCs w:val="28"/>
        </w:rPr>
        <w:t>Гражданский процессуальный кодекс Российской Федерации: по состоянию на 1 июня 2017г. – М. : Проспект, 2017. – 187 с. – Сравнит. табл. изм.: с. 186-187.</w:t>
      </w:r>
    </w:p>
    <w:p w:rsidR="00B64AB0" w:rsidRPr="00E23939" w:rsidRDefault="00B64AB0" w:rsidP="000C4873">
      <w:pPr>
        <w:tabs>
          <w:tab w:val="left" w:pos="900"/>
        </w:tabs>
        <w:spacing w:after="0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81BDA">
        <w:rPr>
          <w:rFonts w:ascii="Times New Roman" w:hAnsi="Times New Roman"/>
          <w:sz w:val="28"/>
          <w:szCs w:val="28"/>
        </w:rPr>
        <w:t>Трудовой кодекс Российской Федерации: по состоянию на 1 июня 2017г. – М. : Проспект, 2017. – 255 с. – Сравнит. табл. изм.: с. 236-237.</w:t>
      </w:r>
    </w:p>
    <w:p w:rsidR="00B64AB0" w:rsidRPr="00E23939" w:rsidRDefault="00B64AB0" w:rsidP="000C4873">
      <w:pPr>
        <w:tabs>
          <w:tab w:val="left" w:pos="900"/>
        </w:tabs>
        <w:spacing w:after="0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81BDA">
        <w:rPr>
          <w:rFonts w:ascii="Times New Roman" w:hAnsi="Times New Roman"/>
          <w:sz w:val="28"/>
          <w:szCs w:val="28"/>
        </w:rPr>
        <w:t>СНиП 12-03-2001. Безопасность труда в строительстве Ч. 1.</w:t>
      </w:r>
      <w:r w:rsidRPr="00081BDA">
        <w:rPr>
          <w:rFonts w:ascii="Times New Roman" w:hAnsi="Times New Roman"/>
          <w:color w:val="000000"/>
          <w:kern w:val="24"/>
          <w:sz w:val="28"/>
          <w:szCs w:val="28"/>
        </w:rPr>
        <w:t xml:space="preserve"> Общие требования</w:t>
      </w:r>
      <w:r w:rsidRPr="00081BDA">
        <w:rPr>
          <w:rFonts w:ascii="Times New Roman" w:hAnsi="Times New Roman"/>
          <w:sz w:val="28"/>
          <w:szCs w:val="28"/>
        </w:rPr>
        <w:t xml:space="preserve">: изд. офиц. : </w:t>
      </w:r>
      <w:proofErr w:type="spellStart"/>
      <w:r w:rsidRPr="00081BDA">
        <w:rPr>
          <w:rFonts w:ascii="Times New Roman" w:hAnsi="Times New Roman"/>
          <w:sz w:val="28"/>
          <w:szCs w:val="28"/>
        </w:rPr>
        <w:t>введ</w:t>
      </w:r>
      <w:proofErr w:type="spellEnd"/>
      <w:r w:rsidRPr="00081BDA">
        <w:rPr>
          <w:rFonts w:ascii="Times New Roman" w:hAnsi="Times New Roman"/>
          <w:sz w:val="28"/>
          <w:szCs w:val="28"/>
        </w:rPr>
        <w:t>. с 01.08.2001 / Госстрой России. – М. : Госстрой России, 2001. – 73 с.</w:t>
      </w:r>
    </w:p>
    <w:p w:rsidR="00B64AB0" w:rsidRDefault="00B64AB0" w:rsidP="00E60373">
      <w:pPr>
        <w:tabs>
          <w:tab w:val="left" w:pos="993"/>
        </w:tabs>
        <w:suppressAutoHyphens/>
        <w:spacing w:after="0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proofErr w:type="spellStart"/>
      <w:r w:rsidRPr="00E23939">
        <w:rPr>
          <w:rFonts w:ascii="Times New Roman" w:hAnsi="Times New Roman"/>
          <w:sz w:val="28"/>
          <w:szCs w:val="28"/>
        </w:rPr>
        <w:lastRenderedPageBreak/>
        <w:t>Гусакова</w:t>
      </w:r>
      <w:proofErr w:type="spellEnd"/>
      <w:r w:rsidRPr="00E23939">
        <w:rPr>
          <w:rFonts w:ascii="Times New Roman" w:hAnsi="Times New Roman"/>
          <w:sz w:val="28"/>
          <w:szCs w:val="28"/>
        </w:rPr>
        <w:t>, Е. А. Основы организации и управления в строительстве. В 2</w:t>
      </w:r>
      <w:r>
        <w:rPr>
          <w:rFonts w:ascii="Times New Roman" w:hAnsi="Times New Roman"/>
          <w:sz w:val="28"/>
          <w:szCs w:val="28"/>
        </w:rPr>
        <w:t> </w:t>
      </w:r>
      <w:r w:rsidRPr="00E23939">
        <w:rPr>
          <w:rFonts w:ascii="Times New Roman" w:hAnsi="Times New Roman"/>
          <w:sz w:val="28"/>
          <w:szCs w:val="28"/>
        </w:rPr>
        <w:t xml:space="preserve">ч. : учебник и практикум для СПО / Е. А. </w:t>
      </w:r>
      <w:proofErr w:type="spellStart"/>
      <w:r w:rsidRPr="00E23939">
        <w:rPr>
          <w:rFonts w:ascii="Times New Roman" w:hAnsi="Times New Roman"/>
          <w:sz w:val="28"/>
          <w:szCs w:val="28"/>
        </w:rPr>
        <w:t>Гусакова</w:t>
      </w:r>
      <w:proofErr w:type="spellEnd"/>
      <w:r w:rsidRPr="00E23939">
        <w:rPr>
          <w:rFonts w:ascii="Times New Roman" w:hAnsi="Times New Roman"/>
          <w:sz w:val="28"/>
          <w:szCs w:val="28"/>
        </w:rPr>
        <w:t xml:space="preserve">, А. С. Павлов. — М. : Издательство </w:t>
      </w:r>
      <w:proofErr w:type="spellStart"/>
      <w:r w:rsidRPr="00E23939">
        <w:rPr>
          <w:rFonts w:ascii="Times New Roman" w:hAnsi="Times New Roman"/>
          <w:sz w:val="28"/>
          <w:szCs w:val="28"/>
        </w:rPr>
        <w:t>Юрайт</w:t>
      </w:r>
      <w:proofErr w:type="spellEnd"/>
      <w:r w:rsidRPr="00E23939">
        <w:rPr>
          <w:rFonts w:ascii="Times New Roman" w:hAnsi="Times New Roman"/>
          <w:sz w:val="28"/>
          <w:szCs w:val="28"/>
        </w:rPr>
        <w:t>, 2018. — 258 с</w:t>
      </w:r>
      <w:r>
        <w:rPr>
          <w:rFonts w:ascii="Times New Roman" w:hAnsi="Times New Roman"/>
          <w:sz w:val="28"/>
          <w:szCs w:val="28"/>
        </w:rPr>
        <w:t>.</w:t>
      </w:r>
    </w:p>
    <w:p w:rsidR="00B64AB0" w:rsidRDefault="00B64AB0" w:rsidP="000C4873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34A72">
        <w:rPr>
          <w:rFonts w:ascii="Times New Roman" w:hAnsi="Times New Roman"/>
          <w:sz w:val="28"/>
          <w:szCs w:val="28"/>
        </w:rPr>
        <w:t>Казаков</w:t>
      </w:r>
      <w:r>
        <w:rPr>
          <w:rFonts w:ascii="Times New Roman" w:hAnsi="Times New Roman"/>
          <w:sz w:val="28"/>
          <w:szCs w:val="28"/>
        </w:rPr>
        <w:t>,</w:t>
      </w:r>
      <w:r w:rsidRPr="00C34A72">
        <w:rPr>
          <w:rFonts w:ascii="Times New Roman" w:hAnsi="Times New Roman"/>
          <w:sz w:val="28"/>
          <w:szCs w:val="28"/>
        </w:rPr>
        <w:t xml:space="preserve"> Ю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34A72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4A72">
        <w:rPr>
          <w:rFonts w:ascii="Times New Roman" w:hAnsi="Times New Roman"/>
          <w:sz w:val="28"/>
          <w:szCs w:val="28"/>
        </w:rPr>
        <w:t>Технология возведения зданий</w:t>
      </w:r>
      <w:r>
        <w:rPr>
          <w:rFonts w:ascii="Times New Roman" w:hAnsi="Times New Roman"/>
          <w:sz w:val="28"/>
          <w:szCs w:val="28"/>
        </w:rPr>
        <w:t xml:space="preserve"> :</w:t>
      </w:r>
      <w:r w:rsidRPr="00C34A72">
        <w:rPr>
          <w:rFonts w:ascii="Times New Roman" w:hAnsi="Times New Roman"/>
          <w:sz w:val="28"/>
          <w:szCs w:val="28"/>
        </w:rPr>
        <w:t xml:space="preserve"> Учебное пособие</w:t>
      </w:r>
      <w:r>
        <w:rPr>
          <w:rFonts w:ascii="Times New Roman" w:hAnsi="Times New Roman"/>
          <w:sz w:val="28"/>
          <w:szCs w:val="28"/>
        </w:rPr>
        <w:t xml:space="preserve"> / Ю. Н. Казаков</w:t>
      </w:r>
      <w:r w:rsidRPr="00C34A7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В. П. </w:t>
      </w:r>
      <w:r w:rsidRPr="00C34A72">
        <w:rPr>
          <w:rFonts w:ascii="Times New Roman" w:hAnsi="Times New Roman"/>
          <w:sz w:val="28"/>
          <w:szCs w:val="28"/>
        </w:rPr>
        <w:t xml:space="preserve">Захаров, </w:t>
      </w:r>
      <w:r>
        <w:rPr>
          <w:rFonts w:ascii="Times New Roman" w:hAnsi="Times New Roman"/>
          <w:sz w:val="28"/>
          <w:szCs w:val="28"/>
        </w:rPr>
        <w:t xml:space="preserve">А. М. </w:t>
      </w:r>
      <w:r w:rsidRPr="00C34A72">
        <w:rPr>
          <w:rFonts w:ascii="Times New Roman" w:hAnsi="Times New Roman"/>
          <w:sz w:val="28"/>
          <w:szCs w:val="28"/>
        </w:rPr>
        <w:t>Мороз.</w:t>
      </w:r>
      <w:r>
        <w:rPr>
          <w:rFonts w:ascii="Times New Roman" w:hAnsi="Times New Roman"/>
          <w:sz w:val="28"/>
          <w:szCs w:val="28"/>
        </w:rPr>
        <w:t xml:space="preserve">- СПб. : </w:t>
      </w:r>
      <w:r w:rsidRPr="00C34A72">
        <w:rPr>
          <w:rFonts w:ascii="Times New Roman" w:hAnsi="Times New Roman"/>
          <w:sz w:val="28"/>
          <w:szCs w:val="28"/>
        </w:rPr>
        <w:t>Лань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34A72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>. – 256 с.</w:t>
      </w:r>
    </w:p>
    <w:p w:rsidR="00B64AB0" w:rsidRPr="009D0B54" w:rsidRDefault="00B64AB0" w:rsidP="000C4873">
      <w:pPr>
        <w:pStyle w:val="ad"/>
        <w:shd w:val="clear" w:color="auto" w:fill="FFFFFF"/>
        <w:tabs>
          <w:tab w:val="left" w:pos="993"/>
        </w:tabs>
        <w:spacing w:before="0" w:after="0" w:line="276" w:lineRule="auto"/>
        <w:ind w:left="0" w:firstLine="720"/>
        <w:jc w:val="both"/>
        <w:rPr>
          <w:sz w:val="28"/>
          <w:szCs w:val="28"/>
          <w:lang w:eastAsia="en-US"/>
        </w:rPr>
      </w:pPr>
      <w:r w:rsidRPr="009D0B54">
        <w:rPr>
          <w:sz w:val="28"/>
          <w:szCs w:val="28"/>
          <w:lang w:eastAsia="en-US"/>
        </w:rPr>
        <w:t>Комков</w:t>
      </w:r>
      <w:r>
        <w:rPr>
          <w:sz w:val="28"/>
          <w:szCs w:val="28"/>
          <w:lang w:eastAsia="en-US"/>
        </w:rPr>
        <w:t>,</w:t>
      </w:r>
      <w:r w:rsidRPr="009D0B54">
        <w:rPr>
          <w:sz w:val="28"/>
          <w:szCs w:val="28"/>
          <w:lang w:eastAsia="en-US"/>
        </w:rPr>
        <w:t xml:space="preserve"> В.</w:t>
      </w:r>
      <w:r>
        <w:rPr>
          <w:sz w:val="28"/>
          <w:szCs w:val="28"/>
          <w:lang w:eastAsia="en-US"/>
        </w:rPr>
        <w:t xml:space="preserve"> </w:t>
      </w:r>
      <w:r w:rsidRPr="009D0B54"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 xml:space="preserve">. </w:t>
      </w:r>
      <w:r w:rsidRPr="009D0B54">
        <w:rPr>
          <w:sz w:val="28"/>
          <w:szCs w:val="28"/>
          <w:lang w:eastAsia="en-US"/>
        </w:rPr>
        <w:t>Техническая эксплуатация зданий и сооружений : учебник / В.</w:t>
      </w:r>
      <w:r>
        <w:rPr>
          <w:sz w:val="28"/>
          <w:szCs w:val="28"/>
          <w:lang w:eastAsia="en-US"/>
        </w:rPr>
        <w:t xml:space="preserve"> </w:t>
      </w:r>
      <w:r w:rsidRPr="009D0B54">
        <w:rPr>
          <w:sz w:val="28"/>
          <w:szCs w:val="28"/>
          <w:lang w:eastAsia="en-US"/>
        </w:rPr>
        <w:t>А. Комков, С.</w:t>
      </w:r>
      <w:r>
        <w:rPr>
          <w:sz w:val="28"/>
          <w:szCs w:val="28"/>
          <w:lang w:eastAsia="en-US"/>
        </w:rPr>
        <w:t xml:space="preserve"> </w:t>
      </w:r>
      <w:r w:rsidRPr="009D0B54">
        <w:rPr>
          <w:sz w:val="28"/>
          <w:szCs w:val="28"/>
          <w:lang w:eastAsia="en-US"/>
        </w:rPr>
        <w:t>И.</w:t>
      </w:r>
      <w:r>
        <w:rPr>
          <w:sz w:val="28"/>
          <w:szCs w:val="28"/>
          <w:lang w:eastAsia="en-US"/>
        </w:rPr>
        <w:t xml:space="preserve"> </w:t>
      </w:r>
      <w:r w:rsidRPr="009D0B54">
        <w:rPr>
          <w:sz w:val="28"/>
          <w:szCs w:val="28"/>
          <w:lang w:eastAsia="en-US"/>
        </w:rPr>
        <w:t>Рощина, Н.</w:t>
      </w:r>
      <w:r>
        <w:rPr>
          <w:sz w:val="28"/>
          <w:szCs w:val="28"/>
          <w:lang w:eastAsia="en-US"/>
        </w:rPr>
        <w:t xml:space="preserve"> </w:t>
      </w:r>
      <w:r w:rsidRPr="009D0B54">
        <w:rPr>
          <w:sz w:val="28"/>
          <w:szCs w:val="28"/>
          <w:lang w:eastAsia="en-US"/>
        </w:rPr>
        <w:t xml:space="preserve">С. </w:t>
      </w:r>
      <w:proofErr w:type="spellStart"/>
      <w:r w:rsidRPr="009D0B54">
        <w:rPr>
          <w:sz w:val="28"/>
          <w:szCs w:val="28"/>
          <w:lang w:eastAsia="en-US"/>
        </w:rPr>
        <w:t>Тимахова</w:t>
      </w:r>
      <w:proofErr w:type="spellEnd"/>
      <w:r w:rsidRPr="009D0B54">
        <w:rPr>
          <w:sz w:val="28"/>
          <w:szCs w:val="28"/>
          <w:lang w:eastAsia="en-US"/>
        </w:rPr>
        <w:t>. – М. : ИНФРА-М, 2017. – 288 с.</w:t>
      </w:r>
    </w:p>
    <w:p w:rsidR="00B64AB0" w:rsidRDefault="00B64AB0" w:rsidP="00E60373">
      <w:pPr>
        <w:tabs>
          <w:tab w:val="left" w:pos="993"/>
        </w:tabs>
        <w:suppressAutoHyphens/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8042D">
        <w:rPr>
          <w:rFonts w:ascii="Times New Roman" w:hAnsi="Times New Roman"/>
          <w:sz w:val="28"/>
          <w:szCs w:val="28"/>
        </w:rPr>
        <w:t xml:space="preserve">Куликов, О. Н. Охрана труда в строительстве / О. Н. Куликов, Е. И. </w:t>
      </w:r>
      <w:proofErr w:type="spellStart"/>
      <w:r w:rsidRPr="00D8042D">
        <w:rPr>
          <w:rFonts w:ascii="Times New Roman" w:hAnsi="Times New Roman"/>
          <w:sz w:val="28"/>
          <w:szCs w:val="28"/>
        </w:rPr>
        <w:t>Ролин</w:t>
      </w:r>
      <w:proofErr w:type="spellEnd"/>
      <w:r w:rsidRPr="00D8042D">
        <w:rPr>
          <w:rFonts w:ascii="Times New Roman" w:hAnsi="Times New Roman"/>
          <w:sz w:val="28"/>
          <w:szCs w:val="28"/>
        </w:rPr>
        <w:t xml:space="preserve"> – М.: «Академия», 2017. – 416 с.</w:t>
      </w:r>
    </w:p>
    <w:p w:rsidR="00B64AB0" w:rsidRDefault="00B64AB0" w:rsidP="00E60373">
      <w:pPr>
        <w:tabs>
          <w:tab w:val="left" w:pos="993"/>
        </w:tabs>
        <w:suppressAutoHyphens/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B79DB">
        <w:rPr>
          <w:rFonts w:ascii="Times New Roman" w:hAnsi="Times New Roman"/>
          <w:sz w:val="28"/>
          <w:szCs w:val="28"/>
        </w:rPr>
        <w:t>Лебедев</w:t>
      </w:r>
      <w:r>
        <w:rPr>
          <w:rFonts w:ascii="Times New Roman" w:hAnsi="Times New Roman"/>
          <w:sz w:val="28"/>
          <w:szCs w:val="28"/>
        </w:rPr>
        <w:t>,</w:t>
      </w:r>
      <w:r w:rsidRPr="000B79DB">
        <w:rPr>
          <w:rFonts w:ascii="Times New Roman" w:hAnsi="Times New Roman"/>
          <w:sz w:val="28"/>
          <w:szCs w:val="28"/>
        </w:rPr>
        <w:t xml:space="preserve"> 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DB">
        <w:rPr>
          <w:rFonts w:ascii="Times New Roman" w:hAnsi="Times New Roman"/>
          <w:sz w:val="28"/>
          <w:szCs w:val="28"/>
        </w:rPr>
        <w:t>М. Технология строительного производства</w:t>
      </w:r>
      <w:r>
        <w:rPr>
          <w:rFonts w:ascii="Times New Roman" w:hAnsi="Times New Roman"/>
          <w:sz w:val="28"/>
          <w:szCs w:val="28"/>
        </w:rPr>
        <w:t xml:space="preserve"> :</w:t>
      </w:r>
      <w:r w:rsidRPr="000B79DB">
        <w:rPr>
          <w:rFonts w:ascii="Times New Roman" w:hAnsi="Times New Roman"/>
          <w:sz w:val="28"/>
          <w:szCs w:val="28"/>
        </w:rPr>
        <w:t xml:space="preserve"> Учебное пособие</w:t>
      </w:r>
      <w:r>
        <w:rPr>
          <w:rFonts w:ascii="Times New Roman" w:hAnsi="Times New Roman"/>
          <w:sz w:val="28"/>
          <w:szCs w:val="28"/>
        </w:rPr>
        <w:t xml:space="preserve"> / В. М. Лебедев. – Вологда : </w:t>
      </w:r>
      <w:r w:rsidRPr="000B79DB">
        <w:rPr>
          <w:rFonts w:ascii="Times New Roman" w:hAnsi="Times New Roman"/>
          <w:sz w:val="28"/>
          <w:szCs w:val="28"/>
        </w:rPr>
        <w:t>Инфра-Инженерия, 2021</w:t>
      </w:r>
      <w:r>
        <w:rPr>
          <w:rFonts w:ascii="Times New Roman" w:hAnsi="Times New Roman"/>
          <w:sz w:val="28"/>
          <w:szCs w:val="28"/>
        </w:rPr>
        <w:t>. – 388 с.</w:t>
      </w:r>
    </w:p>
    <w:p w:rsidR="00B64AB0" w:rsidRDefault="00B64AB0" w:rsidP="00E60373">
      <w:pPr>
        <w:tabs>
          <w:tab w:val="left" w:pos="993"/>
        </w:tabs>
        <w:suppressAutoHyphens/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8721B">
        <w:rPr>
          <w:rFonts w:ascii="Times New Roman" w:hAnsi="Times New Roman"/>
          <w:sz w:val="28"/>
          <w:szCs w:val="28"/>
        </w:rPr>
        <w:t xml:space="preserve">Максимова, М. В. Учет и контроль технологических процессов в строительстве : учебник для студентов учреждений среднего профессионального образования / М. В. Максимова, Т. И. </w:t>
      </w:r>
      <w:proofErr w:type="spellStart"/>
      <w:r w:rsidRPr="0068721B">
        <w:rPr>
          <w:rFonts w:ascii="Times New Roman" w:hAnsi="Times New Roman"/>
          <w:sz w:val="28"/>
          <w:szCs w:val="28"/>
        </w:rPr>
        <w:t>Слепкова</w:t>
      </w:r>
      <w:proofErr w:type="spellEnd"/>
      <w:r w:rsidRPr="0068721B">
        <w:rPr>
          <w:rFonts w:ascii="Times New Roman" w:hAnsi="Times New Roman"/>
          <w:sz w:val="28"/>
          <w:szCs w:val="28"/>
        </w:rPr>
        <w:t>. – М.: Издательский центр «Академия», 2017. – 330с.</w:t>
      </w:r>
    </w:p>
    <w:p w:rsidR="00B64AB0" w:rsidRDefault="00B64AB0" w:rsidP="00E60373">
      <w:pPr>
        <w:tabs>
          <w:tab w:val="left" w:pos="993"/>
        </w:tabs>
        <w:suppressAutoHyphens/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D8042D">
        <w:rPr>
          <w:rFonts w:ascii="Times New Roman" w:hAnsi="Times New Roman"/>
          <w:sz w:val="28"/>
          <w:szCs w:val="28"/>
        </w:rPr>
        <w:t xml:space="preserve">Основы технологии и организации строительно-монтажных работ : учебник / С. Д. </w:t>
      </w:r>
      <w:proofErr w:type="spellStart"/>
      <w:r w:rsidRPr="00D8042D">
        <w:rPr>
          <w:rFonts w:ascii="Times New Roman" w:hAnsi="Times New Roman"/>
          <w:sz w:val="28"/>
          <w:szCs w:val="28"/>
        </w:rPr>
        <w:t>Сокова</w:t>
      </w:r>
      <w:proofErr w:type="spellEnd"/>
      <w:r w:rsidRPr="00D8042D">
        <w:rPr>
          <w:rFonts w:ascii="Times New Roman" w:hAnsi="Times New Roman"/>
          <w:sz w:val="28"/>
          <w:szCs w:val="28"/>
        </w:rPr>
        <w:t>. — М. : ИНФРА-М, 2018. — 208 с.</w:t>
      </w:r>
    </w:p>
    <w:p w:rsidR="00B64AB0" w:rsidRDefault="00B64AB0" w:rsidP="00E60373">
      <w:pPr>
        <w:tabs>
          <w:tab w:val="left" w:pos="993"/>
        </w:tabs>
        <w:suppressAutoHyphens/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B30E1F">
        <w:rPr>
          <w:rFonts w:ascii="Times New Roman" w:hAnsi="Times New Roman"/>
          <w:sz w:val="28"/>
          <w:szCs w:val="28"/>
        </w:rPr>
        <w:t>Петрова, И. В. Основы технологии отделочных работ : учебник / И. В. Петрова. – М. : Академия, 2020- 112 с.</w:t>
      </w:r>
    </w:p>
    <w:p w:rsidR="00B64AB0" w:rsidRDefault="00B64AB0" w:rsidP="00E60373">
      <w:pPr>
        <w:tabs>
          <w:tab w:val="left" w:pos="993"/>
        </w:tabs>
        <w:suppressAutoHyphens/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B30E1F">
        <w:rPr>
          <w:rFonts w:ascii="Times New Roman" w:hAnsi="Times New Roman"/>
          <w:sz w:val="28"/>
          <w:szCs w:val="28"/>
        </w:rPr>
        <w:t>Прекрасная, Е. П. Технология малярных работ  : учебник / Е. П. Прекрасная. – М. : Академия, 2017 – 319 с.</w:t>
      </w:r>
    </w:p>
    <w:p w:rsidR="00B64AB0" w:rsidRPr="009D0B54" w:rsidRDefault="00B64AB0" w:rsidP="000C4873">
      <w:pPr>
        <w:pStyle w:val="ad"/>
        <w:shd w:val="clear" w:color="auto" w:fill="FFFFFF"/>
        <w:tabs>
          <w:tab w:val="left" w:pos="993"/>
        </w:tabs>
        <w:spacing w:before="0" w:after="0" w:line="276" w:lineRule="auto"/>
        <w:ind w:left="0" w:firstLine="720"/>
        <w:jc w:val="both"/>
        <w:rPr>
          <w:sz w:val="28"/>
          <w:szCs w:val="28"/>
          <w:lang w:eastAsia="en-US"/>
        </w:rPr>
      </w:pPr>
      <w:r w:rsidRPr="009D0B54">
        <w:rPr>
          <w:sz w:val="28"/>
          <w:szCs w:val="28"/>
          <w:lang w:eastAsia="en-US"/>
        </w:rPr>
        <w:t xml:space="preserve">Реконструкция и реставрация зданий: </w:t>
      </w:r>
      <w:r>
        <w:rPr>
          <w:sz w:val="28"/>
          <w:szCs w:val="28"/>
          <w:lang w:eastAsia="en-US"/>
        </w:rPr>
        <w:t>у</w:t>
      </w:r>
      <w:r w:rsidRPr="009D0B54">
        <w:rPr>
          <w:sz w:val="28"/>
          <w:szCs w:val="28"/>
          <w:lang w:eastAsia="en-US"/>
        </w:rPr>
        <w:t xml:space="preserve">чебник / </w:t>
      </w:r>
      <w:r>
        <w:rPr>
          <w:sz w:val="28"/>
          <w:szCs w:val="28"/>
          <w:lang w:eastAsia="en-US"/>
        </w:rPr>
        <w:t xml:space="preserve">В. В. </w:t>
      </w:r>
      <w:r w:rsidRPr="009D0B54">
        <w:rPr>
          <w:sz w:val="28"/>
          <w:szCs w:val="28"/>
          <w:lang w:eastAsia="en-US"/>
        </w:rPr>
        <w:t>Федоров</w:t>
      </w:r>
      <w:r>
        <w:rPr>
          <w:sz w:val="28"/>
          <w:szCs w:val="28"/>
          <w:lang w:eastAsia="en-US"/>
        </w:rPr>
        <w:t>.</w:t>
      </w:r>
      <w:r w:rsidRPr="009D0B54">
        <w:rPr>
          <w:sz w:val="28"/>
          <w:szCs w:val="28"/>
          <w:lang w:eastAsia="en-US"/>
        </w:rPr>
        <w:t xml:space="preserve"> - М.:НИЦ ИНФРА-М,</w:t>
      </w:r>
      <w:r>
        <w:rPr>
          <w:sz w:val="28"/>
          <w:szCs w:val="28"/>
          <w:lang w:eastAsia="en-US"/>
        </w:rPr>
        <w:t xml:space="preserve"> </w:t>
      </w:r>
      <w:r w:rsidRPr="009D0B54">
        <w:rPr>
          <w:sz w:val="28"/>
          <w:szCs w:val="28"/>
          <w:lang w:eastAsia="en-US"/>
        </w:rPr>
        <w:t>2018. - 208 с.</w:t>
      </w:r>
    </w:p>
    <w:p w:rsidR="00B64AB0" w:rsidRPr="000B79DB" w:rsidRDefault="00B64AB0" w:rsidP="000C487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B79DB">
        <w:rPr>
          <w:rFonts w:ascii="Times New Roman" w:hAnsi="Times New Roman"/>
          <w:sz w:val="28"/>
          <w:szCs w:val="28"/>
        </w:rPr>
        <w:t>Рыжков</w:t>
      </w:r>
      <w:r>
        <w:rPr>
          <w:rFonts w:ascii="Times New Roman" w:hAnsi="Times New Roman"/>
          <w:sz w:val="28"/>
          <w:szCs w:val="28"/>
        </w:rPr>
        <w:t>,</w:t>
      </w:r>
      <w:r w:rsidRPr="000B79DB">
        <w:rPr>
          <w:rFonts w:ascii="Times New Roman" w:hAnsi="Times New Roman"/>
          <w:sz w:val="28"/>
          <w:szCs w:val="28"/>
        </w:rPr>
        <w:t xml:space="preserve"> 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DB">
        <w:rPr>
          <w:rFonts w:ascii="Times New Roman" w:hAnsi="Times New Roman"/>
          <w:sz w:val="28"/>
          <w:szCs w:val="28"/>
        </w:rPr>
        <w:t>Б.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9DB">
        <w:rPr>
          <w:rFonts w:ascii="Times New Roman" w:hAnsi="Times New Roman"/>
          <w:sz w:val="28"/>
          <w:szCs w:val="28"/>
        </w:rPr>
        <w:t>Основы строительства и эксплуатации зданий и сооружений</w:t>
      </w:r>
      <w:r>
        <w:rPr>
          <w:rFonts w:ascii="Times New Roman" w:hAnsi="Times New Roman"/>
          <w:sz w:val="28"/>
          <w:szCs w:val="28"/>
        </w:rPr>
        <w:t xml:space="preserve"> / И. Б. Рыжков, Р. М. </w:t>
      </w:r>
      <w:proofErr w:type="spellStart"/>
      <w:r>
        <w:rPr>
          <w:rFonts w:ascii="Times New Roman" w:hAnsi="Times New Roman"/>
          <w:sz w:val="28"/>
          <w:szCs w:val="28"/>
        </w:rPr>
        <w:t>Сакаев</w:t>
      </w:r>
      <w:proofErr w:type="spellEnd"/>
      <w:r>
        <w:rPr>
          <w:rFonts w:ascii="Times New Roman" w:hAnsi="Times New Roman"/>
          <w:sz w:val="28"/>
          <w:szCs w:val="28"/>
        </w:rPr>
        <w:t xml:space="preserve">. – Вологда : </w:t>
      </w:r>
      <w:r w:rsidRPr="000B79DB">
        <w:rPr>
          <w:rFonts w:ascii="Times New Roman" w:hAnsi="Times New Roman"/>
          <w:sz w:val="28"/>
          <w:szCs w:val="28"/>
        </w:rPr>
        <w:t>Инфра-Инженерия, 2021</w:t>
      </w:r>
      <w:r>
        <w:rPr>
          <w:rFonts w:ascii="Times New Roman" w:hAnsi="Times New Roman"/>
          <w:sz w:val="28"/>
          <w:szCs w:val="28"/>
        </w:rPr>
        <w:t>. – 240 с.</w:t>
      </w:r>
    </w:p>
    <w:p w:rsidR="00B64AB0" w:rsidRPr="00D8042D" w:rsidRDefault="00B64AB0" w:rsidP="00D8042D">
      <w:pPr>
        <w:tabs>
          <w:tab w:val="left" w:pos="993"/>
        </w:tabs>
        <w:suppressAutoHyphens/>
        <w:spacing w:after="0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D8042D">
        <w:rPr>
          <w:rFonts w:ascii="Times New Roman" w:hAnsi="Times New Roman"/>
          <w:sz w:val="28"/>
          <w:szCs w:val="28"/>
        </w:rPr>
        <w:t>Соколов, Г. К. Технология и организация строительства: учебник для студ. учреждений СПО / Г. К. Соколов. - М.: Издательский центр «Академия», 2015 – 528с.</w:t>
      </w:r>
    </w:p>
    <w:p w:rsidR="00B64AB0" w:rsidRPr="00EE67BA" w:rsidRDefault="00B64AB0" w:rsidP="000C487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E67BA">
        <w:rPr>
          <w:rFonts w:ascii="Times New Roman" w:hAnsi="Times New Roman"/>
          <w:sz w:val="28"/>
          <w:szCs w:val="28"/>
        </w:rPr>
        <w:t>Стафеева, С. А. Инженерно-геологические исследования строительных площадок : учебное пособие. / С. А. Стафеева. – СПб. : Лань, 2020. – 112 с.</w:t>
      </w:r>
    </w:p>
    <w:p w:rsidR="00B64AB0" w:rsidRPr="009D0B54" w:rsidRDefault="00B64AB0" w:rsidP="00E60373">
      <w:pPr>
        <w:tabs>
          <w:tab w:val="left" w:pos="993"/>
        </w:tabs>
        <w:suppressAutoHyphens/>
        <w:spacing w:after="0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B30E1F">
        <w:rPr>
          <w:rFonts w:ascii="Times New Roman" w:hAnsi="Times New Roman"/>
          <w:sz w:val="28"/>
          <w:szCs w:val="28"/>
        </w:rPr>
        <w:t>Черноус, Г.Г. Выполнение штукатурных и декоративных работ : учебник / Г. Г. Черноус. – М. : Академия, 2020-240 с.</w:t>
      </w:r>
    </w:p>
    <w:p w:rsidR="00B64AB0" w:rsidRPr="009D0B54" w:rsidRDefault="00B64AB0" w:rsidP="00E60373">
      <w:pPr>
        <w:suppressAutoHyphens/>
        <w:spacing w:after="0" w:line="240" w:lineRule="auto"/>
        <w:ind w:firstLine="720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B64AB0" w:rsidRPr="00C92F3E" w:rsidRDefault="00B64AB0" w:rsidP="00C92F3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</w:rPr>
        <w:br w:type="page"/>
      </w:r>
      <w:r w:rsidRPr="00C92F3E">
        <w:rPr>
          <w:rFonts w:ascii="Times New Roman" w:hAnsi="Times New Roman"/>
          <w:b/>
          <w:sz w:val="28"/>
          <w:szCs w:val="28"/>
        </w:rPr>
        <w:lastRenderedPageBreak/>
        <w:t>4 К</w:t>
      </w:r>
      <w:r>
        <w:rPr>
          <w:rFonts w:ascii="Times New Roman" w:hAnsi="Times New Roman"/>
          <w:b/>
          <w:sz w:val="28"/>
          <w:szCs w:val="28"/>
        </w:rPr>
        <w:t>онтроль</w:t>
      </w:r>
      <w:r w:rsidRPr="00C92F3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оценка результатов</w:t>
      </w:r>
      <w:r w:rsidRPr="00C92F3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освоения учебной и производственной практик</w:t>
      </w:r>
    </w:p>
    <w:p w:rsidR="00B64AB0" w:rsidRDefault="00B64AB0" w:rsidP="00796C05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96C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ПМ.01 «У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частие в проектировании</w:t>
      </w:r>
      <w:r w:rsidRPr="00796C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зданий и сооружений</w:t>
      </w:r>
      <w:r w:rsidRPr="00796C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6"/>
        <w:gridCol w:w="2551"/>
        <w:gridCol w:w="2324"/>
        <w:gridCol w:w="2310"/>
      </w:tblGrid>
      <w:tr w:rsidR="00B64AB0" w:rsidRPr="00796C05" w:rsidTr="004A4C19">
        <w:tc>
          <w:tcPr>
            <w:tcW w:w="2386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2551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Основные показатели оценки результата</w:t>
            </w:r>
          </w:p>
        </w:tc>
        <w:tc>
          <w:tcPr>
            <w:tcW w:w="2324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Формы отчетности</w:t>
            </w:r>
          </w:p>
        </w:tc>
        <w:tc>
          <w:tcPr>
            <w:tcW w:w="2310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Формы и методы контроля и оценки</w:t>
            </w:r>
          </w:p>
        </w:tc>
      </w:tr>
      <w:tr w:rsidR="00B64AB0" w:rsidRPr="00796C05" w:rsidTr="004A4C19">
        <w:tc>
          <w:tcPr>
            <w:tcW w:w="2386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 1.1. Подбирать строительные конструкции и разрабатывать несложные узлы и детали конструктивных элементов зданий</w:t>
            </w:r>
          </w:p>
        </w:tc>
        <w:tc>
          <w:tcPr>
            <w:tcW w:w="2551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подбора строительных конструкций.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несложные узлов и деталей конструкции в соответствии со СНиПами</w:t>
            </w:r>
          </w:p>
        </w:tc>
        <w:tc>
          <w:tcPr>
            <w:tcW w:w="2324" w:type="dxa"/>
            <w:vMerge w:val="restart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Дневник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Отзыв руководителя практики</w:t>
            </w:r>
          </w:p>
        </w:tc>
        <w:tc>
          <w:tcPr>
            <w:tcW w:w="2310" w:type="dxa"/>
            <w:vMerge w:val="restart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Экспертная оценка по критериям анализ результатов деятельности обучающихся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Мониторинг выполнения работ на учебной и производственной практиках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Оценка выполнения практических работ и заданий на практике</w:t>
            </w:r>
          </w:p>
        </w:tc>
      </w:tr>
      <w:tr w:rsidR="00B64AB0" w:rsidRPr="00796C05" w:rsidTr="004A4C19">
        <w:tc>
          <w:tcPr>
            <w:tcW w:w="2386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 1.2. Разрабатывать архитектурно-строительные чертежи с использованием информационных технологий</w:t>
            </w:r>
          </w:p>
        </w:tc>
        <w:tc>
          <w:tcPr>
            <w:tcW w:w="2551" w:type="dxa"/>
          </w:tcPr>
          <w:p w:rsidR="00B64AB0" w:rsidRPr="004A4C19" w:rsidRDefault="00B64AB0" w:rsidP="004A4C19">
            <w:pPr>
              <w:spacing w:after="0" w:line="240" w:lineRule="auto"/>
              <w:ind w:left="-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Владение специализированными программными продуктами для разработки архитектурно- строительных чертежей.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чертежей в соответствии с заданными параметрами и стандартами с использованием информационных технологий</w:t>
            </w:r>
          </w:p>
        </w:tc>
        <w:tc>
          <w:tcPr>
            <w:tcW w:w="2324" w:type="dxa"/>
            <w:vMerge/>
          </w:tcPr>
          <w:p w:rsidR="00B64AB0" w:rsidRPr="004A4C19" w:rsidRDefault="00B64AB0" w:rsidP="004A4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64AB0" w:rsidRPr="004A4C19" w:rsidRDefault="00B64AB0" w:rsidP="004A4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796C05" w:rsidTr="004A4C19">
        <w:tc>
          <w:tcPr>
            <w:tcW w:w="2386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 1.3. Выполнять несложные расчеты и конструирование строительных конструкций</w:t>
            </w:r>
          </w:p>
        </w:tc>
        <w:tc>
          <w:tcPr>
            <w:tcW w:w="2551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выполнения несложных расчетов строительных конструкций.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строительных деталей в соответствии с заданными параметрами.</w:t>
            </w:r>
          </w:p>
        </w:tc>
        <w:tc>
          <w:tcPr>
            <w:tcW w:w="2324" w:type="dxa"/>
            <w:vMerge/>
          </w:tcPr>
          <w:p w:rsidR="00B64AB0" w:rsidRPr="004A4C19" w:rsidRDefault="00B64AB0" w:rsidP="004A4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64AB0" w:rsidRPr="004A4C19" w:rsidRDefault="00B64AB0" w:rsidP="004A4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796C05" w:rsidTr="004A4C19">
        <w:tc>
          <w:tcPr>
            <w:tcW w:w="2386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 1.4. Участвовать в разработке проекта производства работ с применением информационных технологий</w:t>
            </w:r>
          </w:p>
        </w:tc>
        <w:tc>
          <w:tcPr>
            <w:tcW w:w="2551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 производства работ с применением информационных технологий.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Обоснованность расчетов и выбора конкретного проекта.</w:t>
            </w:r>
          </w:p>
        </w:tc>
        <w:tc>
          <w:tcPr>
            <w:tcW w:w="2324" w:type="dxa"/>
            <w:vMerge/>
          </w:tcPr>
          <w:p w:rsidR="00B64AB0" w:rsidRPr="004A4C19" w:rsidRDefault="00B64AB0" w:rsidP="004A4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vMerge/>
          </w:tcPr>
          <w:p w:rsidR="00B64AB0" w:rsidRPr="004A4C19" w:rsidRDefault="00B64AB0" w:rsidP="004A4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4AB0" w:rsidRPr="006963DA" w:rsidRDefault="00B64AB0" w:rsidP="00796C0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63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ПМ.02 «В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ыполнение</w:t>
      </w:r>
      <w:r w:rsidRPr="006963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технологических процессов</w:t>
      </w:r>
      <w:r w:rsidRPr="006963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 строительстве, эксплуатации</w:t>
      </w:r>
      <w:r w:rsidRPr="006963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реконструкции</w:t>
      </w:r>
      <w:r w:rsidRPr="006963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строительных объектов</w:t>
      </w:r>
      <w:r w:rsidRPr="006963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2357"/>
        <w:gridCol w:w="2265"/>
        <w:gridCol w:w="2240"/>
      </w:tblGrid>
      <w:tr w:rsidR="00B64AB0" w:rsidRPr="006963DA" w:rsidTr="004A4C19">
        <w:tc>
          <w:tcPr>
            <w:tcW w:w="2709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2357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Основные показатели оценки результата</w:t>
            </w:r>
          </w:p>
        </w:tc>
        <w:tc>
          <w:tcPr>
            <w:tcW w:w="2265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Формы отчетности</w:t>
            </w:r>
          </w:p>
        </w:tc>
        <w:tc>
          <w:tcPr>
            <w:tcW w:w="2240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Формы и методы контроля и оценки</w:t>
            </w:r>
          </w:p>
        </w:tc>
      </w:tr>
      <w:tr w:rsidR="00B64AB0" w:rsidRPr="006963DA" w:rsidTr="004A4C19">
        <w:tc>
          <w:tcPr>
            <w:tcW w:w="2709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 2.1. Организовывать и выполнять подготовительные работы на строительной площадке</w:t>
            </w:r>
          </w:p>
        </w:tc>
        <w:tc>
          <w:tcPr>
            <w:tcW w:w="2357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Порядок подготовительных работ.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организации подготовительных работ.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выполнения операций подготовки объекта</w:t>
            </w:r>
          </w:p>
        </w:tc>
        <w:tc>
          <w:tcPr>
            <w:tcW w:w="2265" w:type="dxa"/>
            <w:vMerge w:val="restart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Дневник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Отзыв руководителя практики</w:t>
            </w:r>
          </w:p>
        </w:tc>
        <w:tc>
          <w:tcPr>
            <w:tcW w:w="2240" w:type="dxa"/>
            <w:vMerge w:val="restart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Экспертная оценка по критериям анализ результатов деятельности обучающихся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Мониторинг выполнения работ на учебной и производственной практиках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Оценка выполнения практических работ и заданий на практике</w:t>
            </w:r>
          </w:p>
        </w:tc>
      </w:tr>
      <w:tr w:rsidR="00B64AB0" w:rsidRPr="006963DA" w:rsidTr="004A4C19">
        <w:tc>
          <w:tcPr>
            <w:tcW w:w="2709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 2.2. Организовывать и выполнять строительно-монтажные, ремонтные и работы по реконструкции строительных объектов</w:t>
            </w:r>
          </w:p>
        </w:tc>
        <w:tc>
          <w:tcPr>
            <w:tcW w:w="2357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Умение организовывать и выполнять строительно-монтажные ремонтные работы по реконструкции строительных объектов.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требований СНиП на выполнение работ</w:t>
            </w:r>
          </w:p>
        </w:tc>
        <w:tc>
          <w:tcPr>
            <w:tcW w:w="2265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6963DA" w:rsidTr="004A4C19">
        <w:tc>
          <w:tcPr>
            <w:tcW w:w="2709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 2.3. Проводить оперативный учет объемов выполняемых работ и расхода материальных ресурсов</w:t>
            </w:r>
          </w:p>
        </w:tc>
        <w:tc>
          <w:tcPr>
            <w:tcW w:w="2357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учета объемов работ.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Умение проводить оперативный учет объемов выполняемых работ и расхода материальных ресурсов.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Порядок списания строительных материалов</w:t>
            </w:r>
          </w:p>
        </w:tc>
        <w:tc>
          <w:tcPr>
            <w:tcW w:w="2265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6963DA" w:rsidTr="004A4C19">
        <w:tc>
          <w:tcPr>
            <w:tcW w:w="2709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 2.4. Осуществлять мероприятия по контролю качества выполняемых работ</w:t>
            </w:r>
          </w:p>
        </w:tc>
        <w:tc>
          <w:tcPr>
            <w:tcW w:w="2357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выполнения контроля качества выполняемых работ.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Умение осуществлять мероприятия по контролю качества</w:t>
            </w:r>
          </w:p>
        </w:tc>
        <w:tc>
          <w:tcPr>
            <w:tcW w:w="2265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4AB0" w:rsidRPr="00171F65" w:rsidRDefault="00B64AB0" w:rsidP="00796C0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71F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ПМ.03 «О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рганизация</w:t>
      </w:r>
      <w:r w:rsidRPr="00171F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деятельности</w:t>
      </w:r>
      <w:r w:rsidRPr="00171F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структурных подразделений</w:t>
      </w:r>
      <w:r w:rsidRPr="00171F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 выполнении</w:t>
      </w:r>
      <w:r w:rsidRPr="00171F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строительно-монтажных работ</w:t>
      </w:r>
      <w:r w:rsidRPr="00171F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эксплуатации</w:t>
      </w:r>
      <w:r w:rsidRPr="00171F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ремонте и</w:t>
      </w:r>
      <w:r w:rsidRPr="00171F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реконструкции</w:t>
      </w:r>
      <w:r w:rsidRPr="00171F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зданий и сооружений</w:t>
      </w:r>
      <w:r w:rsidRPr="00171F6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2357"/>
        <w:gridCol w:w="2265"/>
        <w:gridCol w:w="2240"/>
      </w:tblGrid>
      <w:tr w:rsidR="00B64AB0" w:rsidRPr="006963DA" w:rsidTr="004A4C19">
        <w:tc>
          <w:tcPr>
            <w:tcW w:w="2709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2357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Основные показатели оценки результата</w:t>
            </w:r>
          </w:p>
        </w:tc>
        <w:tc>
          <w:tcPr>
            <w:tcW w:w="2265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Формы отчетности</w:t>
            </w:r>
          </w:p>
        </w:tc>
        <w:tc>
          <w:tcPr>
            <w:tcW w:w="2240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Формы и методы контроля и оценки</w:t>
            </w:r>
          </w:p>
        </w:tc>
      </w:tr>
      <w:tr w:rsidR="00B64AB0" w:rsidRPr="006963DA" w:rsidTr="004A4C19">
        <w:tc>
          <w:tcPr>
            <w:tcW w:w="2709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7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265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240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B64AB0" w:rsidRPr="006963DA" w:rsidTr="004A4C19">
        <w:tc>
          <w:tcPr>
            <w:tcW w:w="2709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 3.1. Осуществлять оперативное планирование деятельности структурных подразделений при проведении строительно-монтажных работ, текущего содержания и реконструкции строительных объектов</w:t>
            </w:r>
          </w:p>
        </w:tc>
        <w:tc>
          <w:tcPr>
            <w:tcW w:w="2357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Обосновано применять принципы и методы планирования работ на участке.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производственные задания.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Грамотно использовать нормативно-техническую и распорядительную документацию по вопросам организации деятельности строительных участков.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Обосновано применять формы организации труда рабочих.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Обосновано применять формы и методы стимулирования коллективов и отдельных работников</w:t>
            </w:r>
          </w:p>
        </w:tc>
        <w:tc>
          <w:tcPr>
            <w:tcW w:w="2265" w:type="dxa"/>
            <w:vMerge w:val="restart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Дневник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Отзыв руководителя практики</w:t>
            </w:r>
          </w:p>
        </w:tc>
        <w:tc>
          <w:tcPr>
            <w:tcW w:w="2240" w:type="dxa"/>
            <w:vMerge w:val="restart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Экспертная оценка по критериям анализ результатов деятельности обучающихся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Мониторинг выполнения работ на учебной и производственной практиках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Оценка выполнения практических работ и заданий на практике</w:t>
            </w:r>
          </w:p>
        </w:tc>
      </w:tr>
      <w:tr w:rsidR="00B64AB0" w:rsidRPr="006963DA" w:rsidTr="004A4C19">
        <w:tc>
          <w:tcPr>
            <w:tcW w:w="2709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 3.2. Обеспечивать работу структурных подразделений при выполнении производственных задач</w:t>
            </w:r>
          </w:p>
        </w:tc>
        <w:tc>
          <w:tcPr>
            <w:tcW w:w="2357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 обеспечивать работников инструментами, приспособлениями, средствами малой механизации, транспортом, спецодеждой, защитными средствами.</w:t>
            </w:r>
          </w:p>
        </w:tc>
        <w:tc>
          <w:tcPr>
            <w:tcW w:w="2265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4AB0" w:rsidRDefault="00B64AB0" w:rsidP="00171F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7"/>
        <w:gridCol w:w="2378"/>
        <w:gridCol w:w="2243"/>
        <w:gridCol w:w="2243"/>
      </w:tblGrid>
      <w:tr w:rsidR="00B64AB0" w:rsidRPr="00171F65" w:rsidTr="004A4C19">
        <w:tc>
          <w:tcPr>
            <w:tcW w:w="2707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78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43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43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64AB0" w:rsidRPr="00171F65" w:rsidTr="004A4C19">
        <w:tc>
          <w:tcPr>
            <w:tcW w:w="2707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 обеспечивать условия для освоения и выполнения рабочими установленных норм выработки</w:t>
            </w:r>
          </w:p>
        </w:tc>
        <w:tc>
          <w:tcPr>
            <w:tcW w:w="2243" w:type="dxa"/>
            <w:vMerge w:val="restart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  <w:vMerge w:val="restart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171F65" w:rsidTr="004A4C19">
        <w:tc>
          <w:tcPr>
            <w:tcW w:w="2707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 3.3. Контролировать и оценивать деятельность структурных подразделений</w:t>
            </w:r>
          </w:p>
        </w:tc>
        <w:tc>
          <w:tcPr>
            <w:tcW w:w="2378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Своевременная и правильная организация оперативного учёта выполнения производственных заданий.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Своевременное и верное оформление документов по учёту рабочего времени, выработки, простоев</w:t>
            </w:r>
          </w:p>
        </w:tc>
        <w:tc>
          <w:tcPr>
            <w:tcW w:w="2243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171F65" w:rsidTr="004A4C19">
        <w:tc>
          <w:tcPr>
            <w:tcW w:w="2707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 3.4. Обеспечивать соблюдения требований охраны труда, безопасности жизнедеятельности и защиту окружающей среды при выполнении строительно-монтажных и ремонтных работ и работ по реконструкции строительных объектов</w:t>
            </w:r>
          </w:p>
        </w:tc>
        <w:tc>
          <w:tcPr>
            <w:tcW w:w="2378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соблюдения рабочими требований охраны труда и техники безопасности на рабочих местах.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аттестации рабочих мест.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и осуществление мероприятий по предотвращению производственного травматизма.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Своевременное проведение инструктажа по охране труда работников на рабочем месте в объеме, установленном инструкцией, с записью в журнале инструктажа.</w:t>
            </w:r>
          </w:p>
        </w:tc>
        <w:tc>
          <w:tcPr>
            <w:tcW w:w="2243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3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4AB0" w:rsidRDefault="00B64AB0" w:rsidP="00171F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64AB0" w:rsidRPr="00B15AF1" w:rsidRDefault="00B64AB0" w:rsidP="00796C0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15A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ПМ.04 «О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рганизация</w:t>
      </w:r>
      <w:r w:rsidRPr="00B15A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видов работ</w:t>
      </w:r>
      <w:r w:rsidRPr="00B15A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 эксплуатации</w:t>
      </w:r>
      <w:r w:rsidRPr="00B15A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реконструкции</w:t>
      </w:r>
      <w:r w:rsidRPr="00B15A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строительных объектов</w:t>
      </w:r>
      <w:r w:rsidRPr="00B15AF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0"/>
        <w:gridCol w:w="306"/>
        <w:gridCol w:w="2070"/>
        <w:gridCol w:w="280"/>
        <w:gridCol w:w="2050"/>
        <w:gridCol w:w="149"/>
        <w:gridCol w:w="2226"/>
      </w:tblGrid>
      <w:tr w:rsidR="00B64AB0" w:rsidRPr="006963DA" w:rsidTr="004A4C19">
        <w:tc>
          <w:tcPr>
            <w:tcW w:w="2796" w:type="dxa"/>
            <w:gridSpan w:val="2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2350" w:type="dxa"/>
            <w:gridSpan w:val="2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Основные показатели оценки результата</w:t>
            </w:r>
          </w:p>
        </w:tc>
        <w:tc>
          <w:tcPr>
            <w:tcW w:w="2199" w:type="dxa"/>
            <w:gridSpan w:val="2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Формы отчетности</w:t>
            </w:r>
          </w:p>
        </w:tc>
        <w:tc>
          <w:tcPr>
            <w:tcW w:w="2226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Формы и методы контроля и оценки</w:t>
            </w:r>
          </w:p>
        </w:tc>
      </w:tr>
      <w:tr w:rsidR="00B64AB0" w:rsidRPr="006963DA" w:rsidTr="004A4C19">
        <w:tc>
          <w:tcPr>
            <w:tcW w:w="2796" w:type="dxa"/>
            <w:gridSpan w:val="2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 4.1. Принимать участие в диагностике технического состояния конструктивных элементов эксплуатируемых зданий</w:t>
            </w:r>
          </w:p>
        </w:tc>
        <w:tc>
          <w:tcPr>
            <w:tcW w:w="2350" w:type="dxa"/>
            <w:gridSpan w:val="2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Выявление дефектов, возникающих в конструктивных элементах здания.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Установка маяков и проведение наблюдения за деформациями с ведением журналов наблюдения.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определения диагностических показателей геодезическими приборами и механическими инструментами.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Верность определения сроков службы элементов здания.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применения инструментальных методов контроля эксплуатационных качеств конструкций.</w:t>
            </w:r>
          </w:p>
        </w:tc>
        <w:tc>
          <w:tcPr>
            <w:tcW w:w="2199" w:type="dxa"/>
            <w:gridSpan w:val="2"/>
            <w:vMerge w:val="restart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Дневник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Отзыв руководителя практики</w:t>
            </w:r>
          </w:p>
        </w:tc>
        <w:tc>
          <w:tcPr>
            <w:tcW w:w="2226" w:type="dxa"/>
            <w:vMerge w:val="restart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Экспертная оценка по критериям анализ результатов деятельности обучающихся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Мониторинг выполнения работ на учебной и производственной практиках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Оценка выполнения практических работ и заданий на практике</w:t>
            </w:r>
          </w:p>
        </w:tc>
      </w:tr>
      <w:tr w:rsidR="00B64AB0" w:rsidRPr="006963DA" w:rsidTr="004A4C19">
        <w:tc>
          <w:tcPr>
            <w:tcW w:w="2796" w:type="dxa"/>
            <w:gridSpan w:val="2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 4.2. Организовывать работу по технической эксплуатации зданий и сооружений</w:t>
            </w:r>
          </w:p>
        </w:tc>
        <w:tc>
          <w:tcPr>
            <w:tcW w:w="2350" w:type="dxa"/>
            <w:gridSpan w:val="2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последовательности этапов при составлении графиков проведения ремонтных работ.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Правильное выполнение чертежей усиления различных элементов здания.</w:t>
            </w:r>
          </w:p>
        </w:tc>
        <w:tc>
          <w:tcPr>
            <w:tcW w:w="2199" w:type="dxa"/>
            <w:gridSpan w:val="2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6963DA" w:rsidTr="004A4C19">
        <w:tc>
          <w:tcPr>
            <w:tcW w:w="2796" w:type="dxa"/>
            <w:gridSpan w:val="2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 4.3. Выполнять мероприятия по технической</w:t>
            </w:r>
          </w:p>
        </w:tc>
        <w:tc>
          <w:tcPr>
            <w:tcW w:w="2350" w:type="dxa"/>
            <w:gridSpan w:val="2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причин, вызывающих</w:t>
            </w:r>
          </w:p>
        </w:tc>
        <w:tc>
          <w:tcPr>
            <w:tcW w:w="2199" w:type="dxa"/>
            <w:gridSpan w:val="2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6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9B6D82" w:rsidTr="004A4C19">
        <w:tc>
          <w:tcPr>
            <w:tcW w:w="2490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376" w:type="dxa"/>
            <w:gridSpan w:val="2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30" w:type="dxa"/>
            <w:gridSpan w:val="2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75" w:type="dxa"/>
            <w:gridSpan w:val="2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64AB0" w:rsidRPr="009B6D82" w:rsidTr="004A4C19">
        <w:tc>
          <w:tcPr>
            <w:tcW w:w="2490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эксплуатации конструкций и инженерного оборудования зданий</w:t>
            </w:r>
          </w:p>
        </w:tc>
        <w:tc>
          <w:tcPr>
            <w:tcW w:w="2376" w:type="dxa"/>
            <w:gridSpan w:val="2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неисправности технического состояния конструктивных элементов и инженерного оборудования зданий.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выбора мероприятий по устранению неисправностей.</w:t>
            </w:r>
          </w:p>
        </w:tc>
        <w:tc>
          <w:tcPr>
            <w:tcW w:w="2330" w:type="dxa"/>
            <w:gridSpan w:val="2"/>
            <w:vMerge w:val="restart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vMerge w:val="restart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9B6D82" w:rsidTr="004A4C19">
        <w:tc>
          <w:tcPr>
            <w:tcW w:w="2490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 4.4. Осуществлять мероприятия по оценке технического состояния и реконструкции зданий</w:t>
            </w:r>
          </w:p>
        </w:tc>
        <w:tc>
          <w:tcPr>
            <w:tcW w:w="2376" w:type="dxa"/>
            <w:gridSpan w:val="2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Верность заполнения паспорта готовности объектов к эксплуатации в зимних условиях.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гидравлических испытаний систем инженерного оборудования на предмет соответствия их стандартам.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Верность определения неисправностей в оборудовании.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проведения работ текущего и капитального ремонтов по устранению неисправностей.</w:t>
            </w:r>
          </w:p>
        </w:tc>
        <w:tc>
          <w:tcPr>
            <w:tcW w:w="2330" w:type="dxa"/>
            <w:gridSpan w:val="2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4AB0" w:rsidRDefault="00B64AB0" w:rsidP="00A61D7C">
      <w:pPr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018FF">
        <w:rPr>
          <w:rFonts w:ascii="Times New Roman" w:hAnsi="Times New Roman"/>
          <w:color w:val="000000"/>
          <w:sz w:val="28"/>
          <w:szCs w:val="28"/>
        </w:rPr>
        <w:t>ПМ.0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B029FA">
        <w:rPr>
          <w:rFonts w:ascii="Times New Roman" w:hAnsi="Times New Roman"/>
          <w:bCs/>
          <w:spacing w:val="-1"/>
          <w:sz w:val="28"/>
          <w:szCs w:val="28"/>
        </w:rPr>
        <w:t xml:space="preserve">Выполнение работ по одной или нескольким профессиям рабочих, </w:t>
      </w:r>
      <w:r w:rsidRPr="00B029FA">
        <w:rPr>
          <w:rFonts w:ascii="Times New Roman" w:hAnsi="Times New Roman"/>
          <w:bCs/>
          <w:sz w:val="28"/>
          <w:szCs w:val="28"/>
        </w:rPr>
        <w:t>должностям служащих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B64AB0" w:rsidRDefault="00B64AB0" w:rsidP="001922E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13450 Маляр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0"/>
        <w:gridCol w:w="2439"/>
        <w:gridCol w:w="2373"/>
        <w:gridCol w:w="2369"/>
      </w:tblGrid>
      <w:tr w:rsidR="00B64AB0" w:rsidRPr="001922E4" w:rsidTr="004A4C19">
        <w:tc>
          <w:tcPr>
            <w:tcW w:w="2390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2439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Основные показатели оценки результата</w:t>
            </w:r>
          </w:p>
        </w:tc>
        <w:tc>
          <w:tcPr>
            <w:tcW w:w="2373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Формы отчетности</w:t>
            </w:r>
          </w:p>
        </w:tc>
        <w:tc>
          <w:tcPr>
            <w:tcW w:w="2369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Формы и методы контроля и оценки</w:t>
            </w:r>
          </w:p>
        </w:tc>
      </w:tr>
      <w:tr w:rsidR="00B64AB0" w:rsidRPr="001922E4" w:rsidTr="004A4C19">
        <w:tc>
          <w:tcPr>
            <w:tcW w:w="2390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39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73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69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64AB0" w:rsidRPr="001922E4" w:rsidTr="004A4C19">
        <w:tc>
          <w:tcPr>
            <w:tcW w:w="2390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 5.1. Организовывать и выполнять различные виды </w:t>
            </w:r>
          </w:p>
        </w:tc>
        <w:tc>
          <w:tcPr>
            <w:tcW w:w="2439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Обоснованность выбора материалов и инструментов для проведения </w:t>
            </w:r>
          </w:p>
        </w:tc>
        <w:tc>
          <w:tcPr>
            <w:tcW w:w="2373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Дневник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Отзыв руководителя практики</w:t>
            </w:r>
          </w:p>
        </w:tc>
        <w:tc>
          <w:tcPr>
            <w:tcW w:w="2369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Экспертная оценка по критериям анализ результатов деятельности</w:t>
            </w:r>
          </w:p>
        </w:tc>
      </w:tr>
      <w:tr w:rsidR="00B64AB0" w:rsidRPr="001922E4" w:rsidTr="004A4C19">
        <w:tc>
          <w:tcPr>
            <w:tcW w:w="2390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439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73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69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64AB0" w:rsidRPr="001922E4" w:rsidTr="004A4C19">
        <w:tc>
          <w:tcPr>
            <w:tcW w:w="2390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малярных работ</w:t>
            </w:r>
          </w:p>
        </w:tc>
        <w:tc>
          <w:tcPr>
            <w:tcW w:w="2439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малярных работ.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всех видов малярных работ в соответствии с профессиональными нормами проведения малярных работ</w:t>
            </w:r>
          </w:p>
        </w:tc>
        <w:tc>
          <w:tcPr>
            <w:tcW w:w="2373" w:type="dxa"/>
            <w:vMerge w:val="restart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Merge w:val="restart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обучающихся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Мониторинг выполнения работ на учебной и производственной практиках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Оценка выполнения практических работ и заданий на практике</w:t>
            </w:r>
          </w:p>
        </w:tc>
      </w:tr>
      <w:tr w:rsidR="00B64AB0" w:rsidRPr="001922E4" w:rsidTr="004A4C19">
        <w:tc>
          <w:tcPr>
            <w:tcW w:w="2390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 5.2. Подбирать строительные материалы для выполнения малярных работ</w:t>
            </w:r>
          </w:p>
        </w:tc>
        <w:tc>
          <w:tcPr>
            <w:tcW w:w="2439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Точность и аргументированность подбора материалов для малярных работ</w:t>
            </w:r>
          </w:p>
        </w:tc>
        <w:tc>
          <w:tcPr>
            <w:tcW w:w="2373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1922E4" w:rsidTr="004A4C19">
        <w:tc>
          <w:tcPr>
            <w:tcW w:w="2390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ПК 5.3. Подготавливать и подбирать инструменты, механизмы и приспособления необходимые для проведения малярных работ</w:t>
            </w:r>
          </w:p>
        </w:tc>
        <w:tc>
          <w:tcPr>
            <w:tcW w:w="2439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Обоснованность отбора инструментов, механизмов и приспособлений необходимых для проведения малярных работ</w:t>
            </w:r>
          </w:p>
        </w:tc>
        <w:tc>
          <w:tcPr>
            <w:tcW w:w="2373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4AB0" w:rsidRDefault="00B64AB0" w:rsidP="001922E4">
      <w:pPr>
        <w:spacing w:before="12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19727 Штукатур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2357"/>
        <w:gridCol w:w="2265"/>
        <w:gridCol w:w="2240"/>
      </w:tblGrid>
      <w:tr w:rsidR="00B64AB0" w:rsidRPr="006963DA" w:rsidTr="004A4C19">
        <w:tc>
          <w:tcPr>
            <w:tcW w:w="2709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2357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Основные показатели оценки результата</w:t>
            </w:r>
          </w:p>
        </w:tc>
        <w:tc>
          <w:tcPr>
            <w:tcW w:w="2265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Формы отчетности</w:t>
            </w:r>
          </w:p>
        </w:tc>
        <w:tc>
          <w:tcPr>
            <w:tcW w:w="2240" w:type="dxa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Формы и методы контроля и оценки</w:t>
            </w:r>
          </w:p>
        </w:tc>
      </w:tr>
      <w:tr w:rsidR="00B64AB0" w:rsidRPr="006963DA" w:rsidTr="004A4C19">
        <w:tc>
          <w:tcPr>
            <w:tcW w:w="2709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 xml:space="preserve">ПК 5.1. </w:t>
            </w:r>
            <w:r w:rsidRPr="004A4C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Выполнять подготовительные работы при производстве штукатурных работ</w:t>
            </w:r>
          </w:p>
        </w:tc>
        <w:tc>
          <w:tcPr>
            <w:tcW w:w="2357" w:type="dxa"/>
            <w:vMerge w:val="restart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Обоснованность выбора материалов и инструментов для проведения штукатурных работ.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Правильность подготовки поверхностей и рабочего места.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Правильность определения качества материалов и потребности в материально-технических ресурсах.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Демонстрация последовательности приготовления рабочего раствора.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 xml:space="preserve">Демонстрация </w:t>
            </w:r>
          </w:p>
        </w:tc>
        <w:tc>
          <w:tcPr>
            <w:tcW w:w="2265" w:type="dxa"/>
            <w:vMerge w:val="restart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Дневник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color w:val="000000"/>
                <w:sz w:val="24"/>
                <w:szCs w:val="24"/>
              </w:rPr>
              <w:t>Отзыв руководителя практики</w:t>
            </w:r>
          </w:p>
        </w:tc>
        <w:tc>
          <w:tcPr>
            <w:tcW w:w="2240" w:type="dxa"/>
            <w:vMerge w:val="restart"/>
            <w:vAlign w:val="center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Экспертная оценка по критериям анализ результатов деятельности обучающихся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Мониторинг выполнения работ на учебной и производственной практиках</w:t>
            </w:r>
          </w:p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Оценка выполнения практических работ и заданий на практике</w:t>
            </w:r>
          </w:p>
        </w:tc>
      </w:tr>
      <w:tr w:rsidR="00B64AB0" w:rsidRPr="006963DA" w:rsidTr="004A4C19">
        <w:tc>
          <w:tcPr>
            <w:tcW w:w="2709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 xml:space="preserve">ПК 5.3. </w:t>
            </w:r>
            <w:r w:rsidRPr="004A4C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Производить оштукатуривание поверхностей различной степени сложности</w:t>
            </w:r>
          </w:p>
        </w:tc>
        <w:tc>
          <w:tcPr>
            <w:tcW w:w="2357" w:type="dxa"/>
            <w:vMerge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6963DA" w:rsidTr="004A4C19">
        <w:tc>
          <w:tcPr>
            <w:tcW w:w="2709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ПК 5.3.</w:t>
            </w:r>
            <w:r w:rsidRPr="004A4C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Выполнять отделку оштукатуренных поверхностей</w:t>
            </w:r>
          </w:p>
        </w:tc>
        <w:tc>
          <w:tcPr>
            <w:tcW w:w="2357" w:type="dxa"/>
            <w:vMerge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6963DA" w:rsidTr="004A4C19">
        <w:tc>
          <w:tcPr>
            <w:tcW w:w="2709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ПК 5.4. Выполнять ремонт оштукатуренных поверхностей</w:t>
            </w:r>
          </w:p>
        </w:tc>
        <w:tc>
          <w:tcPr>
            <w:tcW w:w="2357" w:type="dxa"/>
            <w:vMerge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AB0" w:rsidRPr="006963DA" w:rsidTr="004A4C19">
        <w:tc>
          <w:tcPr>
            <w:tcW w:w="2709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2357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65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40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4C1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64AB0" w:rsidRPr="006963DA" w:rsidTr="004A4C19">
        <w:tc>
          <w:tcPr>
            <w:tcW w:w="2709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57" w:type="dxa"/>
          </w:tcPr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выполнения операции простой и улучшенной штукатурки.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Демонстрация способов определения качества выполненной штукатурки.</w:t>
            </w:r>
          </w:p>
          <w:p w:rsidR="00B64AB0" w:rsidRPr="004A4C19" w:rsidRDefault="00B64AB0" w:rsidP="004A4C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C19">
              <w:rPr>
                <w:rFonts w:ascii="Times New Roman" w:hAnsi="Times New Roman"/>
                <w:sz w:val="24"/>
                <w:szCs w:val="24"/>
              </w:rPr>
              <w:t>Качество выполнения ремонтных работ оштукатуренных поверхностей.</w:t>
            </w:r>
          </w:p>
        </w:tc>
        <w:tc>
          <w:tcPr>
            <w:tcW w:w="2265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B64AB0" w:rsidRPr="004A4C19" w:rsidRDefault="00B64AB0" w:rsidP="004A4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4AB0" w:rsidRDefault="00B64AB0" w:rsidP="001922E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B64AB0" w:rsidSect="007A5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AB0" w:rsidRDefault="00B64AB0" w:rsidP="00E8672E">
      <w:pPr>
        <w:spacing w:after="0" w:line="240" w:lineRule="auto"/>
      </w:pPr>
      <w:r>
        <w:separator/>
      </w:r>
    </w:p>
  </w:endnote>
  <w:endnote w:type="continuationSeparator" w:id="0">
    <w:p w:rsidR="00B64AB0" w:rsidRDefault="00B64AB0" w:rsidP="00E86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4AB0" w:rsidRDefault="00B64AB0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B64AB0" w:rsidRDefault="00B64AB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AB0" w:rsidRDefault="00B64AB0" w:rsidP="00E8672E">
      <w:pPr>
        <w:spacing w:after="0" w:line="240" w:lineRule="auto"/>
      </w:pPr>
      <w:r>
        <w:separator/>
      </w:r>
    </w:p>
  </w:footnote>
  <w:footnote w:type="continuationSeparator" w:id="0">
    <w:p w:rsidR="00B64AB0" w:rsidRDefault="00B64AB0" w:rsidP="00E86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807" w:hanging="360"/>
      </w:pPr>
      <w:rPr>
        <w:rFonts w:ascii="Symbol" w:hAnsi="Symbol" w:hint="default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807"/>
        </w:tabs>
        <w:ind w:left="807" w:hanging="360"/>
      </w:pPr>
      <w:rPr>
        <w:rFonts w:ascii="Symbol" w:hAnsi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8"/>
        <w:szCs w:val="28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6E35F0C"/>
    <w:multiLevelType w:val="hybridMultilevel"/>
    <w:tmpl w:val="2CDA1FB2"/>
    <w:lvl w:ilvl="0" w:tplc="0419000F">
      <w:start w:val="1"/>
      <w:numFmt w:val="decimal"/>
      <w:lvlText w:val="%1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6"/>
        </w:tabs>
        <w:ind w:left="19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6"/>
        </w:tabs>
        <w:ind w:left="26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6"/>
        </w:tabs>
        <w:ind w:left="41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6"/>
        </w:tabs>
        <w:ind w:left="48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6"/>
        </w:tabs>
        <w:ind w:left="62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6"/>
        </w:tabs>
        <w:ind w:left="7016" w:hanging="180"/>
      </w:pPr>
      <w:rPr>
        <w:rFonts w:cs="Times New Roman"/>
      </w:rPr>
    </w:lvl>
  </w:abstractNum>
  <w:abstractNum w:abstractNumId="15" w15:restartNumberingAfterBreak="0">
    <w:nsid w:val="0A1B646A"/>
    <w:multiLevelType w:val="hybridMultilevel"/>
    <w:tmpl w:val="09323DF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B2548DB"/>
    <w:multiLevelType w:val="hybridMultilevel"/>
    <w:tmpl w:val="74705B2E"/>
    <w:lvl w:ilvl="0" w:tplc="641A95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F4F6FDB"/>
    <w:multiLevelType w:val="hybridMultilevel"/>
    <w:tmpl w:val="0A38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66D04DA"/>
    <w:multiLevelType w:val="hybridMultilevel"/>
    <w:tmpl w:val="9BDCD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DA4165"/>
    <w:multiLevelType w:val="multilevel"/>
    <w:tmpl w:val="13EC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5660003"/>
    <w:multiLevelType w:val="hybridMultilevel"/>
    <w:tmpl w:val="5872943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26CE5CFB"/>
    <w:multiLevelType w:val="hybridMultilevel"/>
    <w:tmpl w:val="397CD3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95857FD"/>
    <w:multiLevelType w:val="hybridMultilevel"/>
    <w:tmpl w:val="8AB241E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2BEC4A6F"/>
    <w:multiLevelType w:val="hybridMultilevel"/>
    <w:tmpl w:val="927ABFF6"/>
    <w:lvl w:ilvl="0" w:tplc="641A95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CA43B1B"/>
    <w:multiLevelType w:val="hybridMultilevel"/>
    <w:tmpl w:val="915CF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9F364F"/>
    <w:multiLevelType w:val="hybridMultilevel"/>
    <w:tmpl w:val="8A96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5D97907"/>
    <w:multiLevelType w:val="hybridMultilevel"/>
    <w:tmpl w:val="C2CA73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C97777"/>
    <w:multiLevelType w:val="hybridMultilevel"/>
    <w:tmpl w:val="C7EE94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CB4F1F"/>
    <w:multiLevelType w:val="hybridMultilevel"/>
    <w:tmpl w:val="27B21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235469"/>
    <w:multiLevelType w:val="hybridMultilevel"/>
    <w:tmpl w:val="B2C49762"/>
    <w:lvl w:ilvl="0" w:tplc="C19C27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465C7C6D"/>
    <w:multiLevelType w:val="multilevel"/>
    <w:tmpl w:val="48C4E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49C26916"/>
    <w:multiLevelType w:val="hybridMultilevel"/>
    <w:tmpl w:val="86D4EDC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4A2941E7"/>
    <w:multiLevelType w:val="hybridMultilevel"/>
    <w:tmpl w:val="F1B43D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C23EE0"/>
    <w:multiLevelType w:val="hybridMultilevel"/>
    <w:tmpl w:val="9BDA96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D26B5"/>
    <w:multiLevelType w:val="hybridMultilevel"/>
    <w:tmpl w:val="4398878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5" w15:restartNumberingAfterBreak="0">
    <w:nsid w:val="527401D2"/>
    <w:multiLevelType w:val="multilevel"/>
    <w:tmpl w:val="2764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54C95B00"/>
    <w:multiLevelType w:val="hybridMultilevel"/>
    <w:tmpl w:val="90E62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C8117A"/>
    <w:multiLevelType w:val="hybridMultilevel"/>
    <w:tmpl w:val="35E4F2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301084"/>
    <w:multiLevelType w:val="multilevel"/>
    <w:tmpl w:val="70B6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E536A80"/>
    <w:multiLevelType w:val="hybridMultilevel"/>
    <w:tmpl w:val="D7CEAD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255BEE"/>
    <w:multiLevelType w:val="multilevel"/>
    <w:tmpl w:val="FC420918"/>
    <w:lvl w:ilvl="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86" w:hanging="75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1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7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3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3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96" w:hanging="2160"/>
      </w:pPr>
      <w:rPr>
        <w:rFonts w:cs="Times New Roman" w:hint="default"/>
      </w:rPr>
    </w:lvl>
  </w:abstractNum>
  <w:abstractNum w:abstractNumId="41" w15:restartNumberingAfterBreak="0">
    <w:nsid w:val="67754F7A"/>
    <w:multiLevelType w:val="hybridMultilevel"/>
    <w:tmpl w:val="82461F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F330FD"/>
    <w:multiLevelType w:val="hybridMultilevel"/>
    <w:tmpl w:val="40008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291AEC"/>
    <w:multiLevelType w:val="multilevel"/>
    <w:tmpl w:val="25327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695C2F8E"/>
    <w:multiLevelType w:val="hybridMultilevel"/>
    <w:tmpl w:val="30A81252"/>
    <w:lvl w:ilvl="0" w:tplc="80AEFF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6B5141BB"/>
    <w:multiLevelType w:val="hybridMultilevel"/>
    <w:tmpl w:val="DD2697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B96370F"/>
    <w:multiLevelType w:val="multilevel"/>
    <w:tmpl w:val="D186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26607B1"/>
    <w:multiLevelType w:val="hybridMultilevel"/>
    <w:tmpl w:val="93DAB46E"/>
    <w:lvl w:ilvl="0" w:tplc="641A95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0"/>
  </w:num>
  <w:num w:numId="3">
    <w:abstractNumId w:val="36"/>
  </w:num>
  <w:num w:numId="4">
    <w:abstractNumId w:val="31"/>
  </w:num>
  <w:num w:numId="5">
    <w:abstractNumId w:val="20"/>
  </w:num>
  <w:num w:numId="6">
    <w:abstractNumId w:val="15"/>
  </w:num>
  <w:num w:numId="7">
    <w:abstractNumId w:val="34"/>
  </w:num>
  <w:num w:numId="8">
    <w:abstractNumId w:val="45"/>
  </w:num>
  <w:num w:numId="9">
    <w:abstractNumId w:val="17"/>
  </w:num>
  <w:num w:numId="10">
    <w:abstractNumId w:val="22"/>
  </w:num>
  <w:num w:numId="11">
    <w:abstractNumId w:val="44"/>
  </w:num>
  <w:num w:numId="12">
    <w:abstractNumId w:val="16"/>
  </w:num>
  <w:num w:numId="13">
    <w:abstractNumId w:val="14"/>
  </w:num>
  <w:num w:numId="14">
    <w:abstractNumId w:val="24"/>
  </w:num>
  <w:num w:numId="15">
    <w:abstractNumId w:val="43"/>
  </w:num>
  <w:num w:numId="16">
    <w:abstractNumId w:val="19"/>
  </w:num>
  <w:num w:numId="17">
    <w:abstractNumId w:val="46"/>
  </w:num>
  <w:num w:numId="18">
    <w:abstractNumId w:val="38"/>
  </w:num>
  <w:num w:numId="19">
    <w:abstractNumId w:val="35"/>
  </w:num>
  <w:num w:numId="20">
    <w:abstractNumId w:val="18"/>
  </w:num>
  <w:num w:numId="21">
    <w:abstractNumId w:val="23"/>
  </w:num>
  <w:num w:numId="22">
    <w:abstractNumId w:val="25"/>
  </w:num>
  <w:num w:numId="23">
    <w:abstractNumId w:val="47"/>
  </w:num>
  <w:num w:numId="24">
    <w:abstractNumId w:val="28"/>
  </w:num>
  <w:num w:numId="25">
    <w:abstractNumId w:val="41"/>
  </w:num>
  <w:num w:numId="26">
    <w:abstractNumId w:val="39"/>
  </w:num>
  <w:num w:numId="27">
    <w:abstractNumId w:val="37"/>
  </w:num>
  <w:num w:numId="28">
    <w:abstractNumId w:val="27"/>
  </w:num>
  <w:num w:numId="29">
    <w:abstractNumId w:val="32"/>
  </w:num>
  <w:num w:numId="30">
    <w:abstractNumId w:val="42"/>
  </w:num>
  <w:num w:numId="31">
    <w:abstractNumId w:val="26"/>
  </w:num>
  <w:num w:numId="32">
    <w:abstractNumId w:val="33"/>
  </w:num>
  <w:num w:numId="33">
    <w:abstractNumId w:val="30"/>
  </w:num>
  <w:num w:numId="34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4FB8"/>
    <w:rsid w:val="00003C2C"/>
    <w:rsid w:val="0001438A"/>
    <w:rsid w:val="00036B19"/>
    <w:rsid w:val="00036C76"/>
    <w:rsid w:val="000607E0"/>
    <w:rsid w:val="000655CB"/>
    <w:rsid w:val="000702EC"/>
    <w:rsid w:val="0008051D"/>
    <w:rsid w:val="00081BDA"/>
    <w:rsid w:val="000A115A"/>
    <w:rsid w:val="000B4B4E"/>
    <w:rsid w:val="000B79DB"/>
    <w:rsid w:val="000C4873"/>
    <w:rsid w:val="000F72B4"/>
    <w:rsid w:val="00115B2E"/>
    <w:rsid w:val="0011726C"/>
    <w:rsid w:val="00124E0F"/>
    <w:rsid w:val="0013372F"/>
    <w:rsid w:val="00151257"/>
    <w:rsid w:val="00155E95"/>
    <w:rsid w:val="00156493"/>
    <w:rsid w:val="00171F65"/>
    <w:rsid w:val="001773E9"/>
    <w:rsid w:val="00184AE9"/>
    <w:rsid w:val="00185FDD"/>
    <w:rsid w:val="00191D4B"/>
    <w:rsid w:val="001922E4"/>
    <w:rsid w:val="001C0FF3"/>
    <w:rsid w:val="001C73BF"/>
    <w:rsid w:val="001D3202"/>
    <w:rsid w:val="001D35B4"/>
    <w:rsid w:val="001F0B53"/>
    <w:rsid w:val="00206FA6"/>
    <w:rsid w:val="00211284"/>
    <w:rsid w:val="0023453E"/>
    <w:rsid w:val="00252ABC"/>
    <w:rsid w:val="00271C8E"/>
    <w:rsid w:val="00273EAB"/>
    <w:rsid w:val="0027660D"/>
    <w:rsid w:val="00277C03"/>
    <w:rsid w:val="00281669"/>
    <w:rsid w:val="00295DD7"/>
    <w:rsid w:val="00296C8F"/>
    <w:rsid w:val="002A37EA"/>
    <w:rsid w:val="002A54D3"/>
    <w:rsid w:val="002B77A9"/>
    <w:rsid w:val="002E244D"/>
    <w:rsid w:val="002F04B8"/>
    <w:rsid w:val="00311FF1"/>
    <w:rsid w:val="00313FCB"/>
    <w:rsid w:val="00324744"/>
    <w:rsid w:val="00325DC7"/>
    <w:rsid w:val="003322AA"/>
    <w:rsid w:val="00340A5F"/>
    <w:rsid w:val="00342BAB"/>
    <w:rsid w:val="00351349"/>
    <w:rsid w:val="00354B4F"/>
    <w:rsid w:val="0037018B"/>
    <w:rsid w:val="00371DFE"/>
    <w:rsid w:val="003750C4"/>
    <w:rsid w:val="0038111D"/>
    <w:rsid w:val="0038292F"/>
    <w:rsid w:val="0038549E"/>
    <w:rsid w:val="00390D24"/>
    <w:rsid w:val="003B0B16"/>
    <w:rsid w:val="003B51C1"/>
    <w:rsid w:val="003D4D99"/>
    <w:rsid w:val="00416FC3"/>
    <w:rsid w:val="004209B9"/>
    <w:rsid w:val="004302DE"/>
    <w:rsid w:val="00437C19"/>
    <w:rsid w:val="00441876"/>
    <w:rsid w:val="00452A16"/>
    <w:rsid w:val="0045449B"/>
    <w:rsid w:val="00454DDD"/>
    <w:rsid w:val="00460D87"/>
    <w:rsid w:val="00482CD3"/>
    <w:rsid w:val="004A0F5C"/>
    <w:rsid w:val="004A4AB1"/>
    <w:rsid w:val="004A4C19"/>
    <w:rsid w:val="004C75E2"/>
    <w:rsid w:val="004F309F"/>
    <w:rsid w:val="004F4243"/>
    <w:rsid w:val="005134E8"/>
    <w:rsid w:val="0052000F"/>
    <w:rsid w:val="00520314"/>
    <w:rsid w:val="00523B1C"/>
    <w:rsid w:val="0053506C"/>
    <w:rsid w:val="00544E52"/>
    <w:rsid w:val="00554E84"/>
    <w:rsid w:val="00555A5A"/>
    <w:rsid w:val="005621AF"/>
    <w:rsid w:val="00575482"/>
    <w:rsid w:val="0058597E"/>
    <w:rsid w:val="005A02B8"/>
    <w:rsid w:val="005A7F86"/>
    <w:rsid w:val="005B2848"/>
    <w:rsid w:val="005C0BBF"/>
    <w:rsid w:val="005E0145"/>
    <w:rsid w:val="005E4351"/>
    <w:rsid w:val="00602A38"/>
    <w:rsid w:val="00607D0D"/>
    <w:rsid w:val="00614170"/>
    <w:rsid w:val="006316D0"/>
    <w:rsid w:val="0065092A"/>
    <w:rsid w:val="00657D56"/>
    <w:rsid w:val="00660F00"/>
    <w:rsid w:val="00664E0E"/>
    <w:rsid w:val="006729EB"/>
    <w:rsid w:val="00680032"/>
    <w:rsid w:val="0068721B"/>
    <w:rsid w:val="006879AD"/>
    <w:rsid w:val="006963DA"/>
    <w:rsid w:val="006A11F9"/>
    <w:rsid w:val="006A130F"/>
    <w:rsid w:val="006A37E4"/>
    <w:rsid w:val="006A784E"/>
    <w:rsid w:val="006F0D64"/>
    <w:rsid w:val="006F1FC9"/>
    <w:rsid w:val="006F6C0A"/>
    <w:rsid w:val="007151E6"/>
    <w:rsid w:val="007212B2"/>
    <w:rsid w:val="00735E68"/>
    <w:rsid w:val="007410FD"/>
    <w:rsid w:val="00757E5F"/>
    <w:rsid w:val="00760B2B"/>
    <w:rsid w:val="007625C2"/>
    <w:rsid w:val="00774A5E"/>
    <w:rsid w:val="00783AC9"/>
    <w:rsid w:val="00784454"/>
    <w:rsid w:val="0078540E"/>
    <w:rsid w:val="00796C05"/>
    <w:rsid w:val="007A5055"/>
    <w:rsid w:val="007B0D29"/>
    <w:rsid w:val="007B1064"/>
    <w:rsid w:val="007C0B4E"/>
    <w:rsid w:val="007D3504"/>
    <w:rsid w:val="007D58BD"/>
    <w:rsid w:val="007E5D4D"/>
    <w:rsid w:val="007F323D"/>
    <w:rsid w:val="008018FF"/>
    <w:rsid w:val="00803570"/>
    <w:rsid w:val="008143BE"/>
    <w:rsid w:val="008355EF"/>
    <w:rsid w:val="0083639A"/>
    <w:rsid w:val="00850482"/>
    <w:rsid w:val="0085408A"/>
    <w:rsid w:val="00872016"/>
    <w:rsid w:val="00892D46"/>
    <w:rsid w:val="008940A6"/>
    <w:rsid w:val="008A20BB"/>
    <w:rsid w:val="008A51C2"/>
    <w:rsid w:val="008B2D7A"/>
    <w:rsid w:val="008B7F41"/>
    <w:rsid w:val="008D4F9C"/>
    <w:rsid w:val="008F6137"/>
    <w:rsid w:val="0091295A"/>
    <w:rsid w:val="0091412E"/>
    <w:rsid w:val="00931603"/>
    <w:rsid w:val="0096312F"/>
    <w:rsid w:val="00965253"/>
    <w:rsid w:val="00986387"/>
    <w:rsid w:val="00995B5A"/>
    <w:rsid w:val="009A7373"/>
    <w:rsid w:val="009B2953"/>
    <w:rsid w:val="009B6D82"/>
    <w:rsid w:val="009C530B"/>
    <w:rsid w:val="009D0B54"/>
    <w:rsid w:val="009D0DB8"/>
    <w:rsid w:val="009D4FB8"/>
    <w:rsid w:val="009F0A3D"/>
    <w:rsid w:val="009F70B5"/>
    <w:rsid w:val="00A044D3"/>
    <w:rsid w:val="00A06405"/>
    <w:rsid w:val="00A07ECC"/>
    <w:rsid w:val="00A127F1"/>
    <w:rsid w:val="00A305C7"/>
    <w:rsid w:val="00A322FC"/>
    <w:rsid w:val="00A32BEE"/>
    <w:rsid w:val="00A3721D"/>
    <w:rsid w:val="00A45697"/>
    <w:rsid w:val="00A47A5E"/>
    <w:rsid w:val="00A604C7"/>
    <w:rsid w:val="00A61D7C"/>
    <w:rsid w:val="00A852F9"/>
    <w:rsid w:val="00A920A3"/>
    <w:rsid w:val="00A970CD"/>
    <w:rsid w:val="00AA66D8"/>
    <w:rsid w:val="00AB069A"/>
    <w:rsid w:val="00AB4B39"/>
    <w:rsid w:val="00AB54EF"/>
    <w:rsid w:val="00AB5DB3"/>
    <w:rsid w:val="00AD1A1B"/>
    <w:rsid w:val="00AE345F"/>
    <w:rsid w:val="00AE638F"/>
    <w:rsid w:val="00AF3E5B"/>
    <w:rsid w:val="00B029FA"/>
    <w:rsid w:val="00B15176"/>
    <w:rsid w:val="00B15AF1"/>
    <w:rsid w:val="00B20A0E"/>
    <w:rsid w:val="00B20E43"/>
    <w:rsid w:val="00B27438"/>
    <w:rsid w:val="00B278B7"/>
    <w:rsid w:val="00B30E1F"/>
    <w:rsid w:val="00B313E9"/>
    <w:rsid w:val="00B34A14"/>
    <w:rsid w:val="00B35C57"/>
    <w:rsid w:val="00B37C61"/>
    <w:rsid w:val="00B44728"/>
    <w:rsid w:val="00B61A84"/>
    <w:rsid w:val="00B62653"/>
    <w:rsid w:val="00B64AB0"/>
    <w:rsid w:val="00B70008"/>
    <w:rsid w:val="00B73329"/>
    <w:rsid w:val="00B76917"/>
    <w:rsid w:val="00B84D27"/>
    <w:rsid w:val="00BA604F"/>
    <w:rsid w:val="00BB4897"/>
    <w:rsid w:val="00BF183D"/>
    <w:rsid w:val="00C035B2"/>
    <w:rsid w:val="00C050E7"/>
    <w:rsid w:val="00C2378A"/>
    <w:rsid w:val="00C34A72"/>
    <w:rsid w:val="00C43F68"/>
    <w:rsid w:val="00C45599"/>
    <w:rsid w:val="00C53EF6"/>
    <w:rsid w:val="00C579F2"/>
    <w:rsid w:val="00C61629"/>
    <w:rsid w:val="00C65471"/>
    <w:rsid w:val="00C70EF6"/>
    <w:rsid w:val="00C75013"/>
    <w:rsid w:val="00C8562E"/>
    <w:rsid w:val="00C91FAB"/>
    <w:rsid w:val="00C926E9"/>
    <w:rsid w:val="00C92F3E"/>
    <w:rsid w:val="00C93CC7"/>
    <w:rsid w:val="00CA7828"/>
    <w:rsid w:val="00CB09E0"/>
    <w:rsid w:val="00CB60F8"/>
    <w:rsid w:val="00CE4323"/>
    <w:rsid w:val="00CF1C1B"/>
    <w:rsid w:val="00CF347A"/>
    <w:rsid w:val="00D10AE4"/>
    <w:rsid w:val="00D11BD3"/>
    <w:rsid w:val="00D12AD5"/>
    <w:rsid w:val="00D17DA8"/>
    <w:rsid w:val="00D2459E"/>
    <w:rsid w:val="00D24AC6"/>
    <w:rsid w:val="00D40CB8"/>
    <w:rsid w:val="00D43DAD"/>
    <w:rsid w:val="00D67913"/>
    <w:rsid w:val="00D72A8B"/>
    <w:rsid w:val="00D8042D"/>
    <w:rsid w:val="00D81B49"/>
    <w:rsid w:val="00D83DBC"/>
    <w:rsid w:val="00D9409D"/>
    <w:rsid w:val="00DA3CF0"/>
    <w:rsid w:val="00DB65BE"/>
    <w:rsid w:val="00DB667E"/>
    <w:rsid w:val="00DC062B"/>
    <w:rsid w:val="00DC3FB7"/>
    <w:rsid w:val="00DD5FE9"/>
    <w:rsid w:val="00DF35E7"/>
    <w:rsid w:val="00E0527F"/>
    <w:rsid w:val="00E23939"/>
    <w:rsid w:val="00E27AF5"/>
    <w:rsid w:val="00E45EBB"/>
    <w:rsid w:val="00E5050A"/>
    <w:rsid w:val="00E50FED"/>
    <w:rsid w:val="00E52EE4"/>
    <w:rsid w:val="00E54560"/>
    <w:rsid w:val="00E56375"/>
    <w:rsid w:val="00E60373"/>
    <w:rsid w:val="00E8186C"/>
    <w:rsid w:val="00E84DF5"/>
    <w:rsid w:val="00E85D17"/>
    <w:rsid w:val="00E8631B"/>
    <w:rsid w:val="00E8672E"/>
    <w:rsid w:val="00EC4AFA"/>
    <w:rsid w:val="00EC671C"/>
    <w:rsid w:val="00EC7851"/>
    <w:rsid w:val="00EE1E0F"/>
    <w:rsid w:val="00EE67BA"/>
    <w:rsid w:val="00EF2BA4"/>
    <w:rsid w:val="00F26A48"/>
    <w:rsid w:val="00F32483"/>
    <w:rsid w:val="00F463D1"/>
    <w:rsid w:val="00F51378"/>
    <w:rsid w:val="00F572A8"/>
    <w:rsid w:val="00F93593"/>
    <w:rsid w:val="00F97E58"/>
    <w:rsid w:val="00FA0A90"/>
    <w:rsid w:val="00FA1228"/>
    <w:rsid w:val="00FB7C1B"/>
    <w:rsid w:val="00FE300F"/>
    <w:rsid w:val="00FE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2B8CDC"/>
  <w15:docId w15:val="{30E23D20-525E-47DB-827B-4953F4A11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4351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5E4351"/>
    <w:pPr>
      <w:keepNext/>
      <w:spacing w:before="240" w:after="60" w:line="240" w:lineRule="auto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E4351"/>
    <w:pPr>
      <w:keepNext/>
      <w:spacing w:before="240" w:after="60" w:line="240" w:lineRule="auto"/>
      <w:outlineLvl w:val="1"/>
    </w:pPr>
    <w:rPr>
      <w:rFonts w:ascii="Arial" w:eastAsia="Calibri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E4351"/>
    <w:pPr>
      <w:keepNext/>
      <w:spacing w:before="240" w:after="60" w:line="240" w:lineRule="auto"/>
      <w:outlineLvl w:val="2"/>
    </w:pPr>
    <w:rPr>
      <w:rFonts w:ascii="Arial" w:eastAsia="Calibri" w:hAnsi="Arial"/>
      <w:b/>
      <w:sz w:val="26"/>
      <w:szCs w:val="20"/>
    </w:rPr>
  </w:style>
  <w:style w:type="paragraph" w:styleId="4">
    <w:name w:val="heading 4"/>
    <w:basedOn w:val="3"/>
    <w:next w:val="a"/>
    <w:link w:val="40"/>
    <w:uiPriority w:val="99"/>
    <w:qFormat/>
    <w:rsid w:val="005E435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E4351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5E4351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E4351"/>
    <w:rPr>
      <w:rFonts w:ascii="Arial" w:hAnsi="Arial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5E4351"/>
    <w:rPr>
      <w:rFonts w:ascii="Times New Roman" w:hAnsi="Times New Roman" w:cs="Times New Roman"/>
      <w:b/>
      <w:sz w:val="24"/>
    </w:rPr>
  </w:style>
  <w:style w:type="paragraph" w:styleId="a3">
    <w:name w:val="Body Text"/>
    <w:basedOn w:val="a"/>
    <w:link w:val="a4"/>
    <w:uiPriority w:val="99"/>
    <w:rsid w:val="005E4351"/>
    <w:pPr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E4351"/>
    <w:rPr>
      <w:rFonts w:ascii="Times New Roman" w:hAnsi="Times New Roman" w:cs="Times New Roman"/>
      <w:sz w:val="24"/>
    </w:rPr>
  </w:style>
  <w:style w:type="paragraph" w:styleId="21">
    <w:name w:val="Body Text 2"/>
    <w:basedOn w:val="a"/>
    <w:link w:val="22"/>
    <w:uiPriority w:val="99"/>
    <w:rsid w:val="005E4351"/>
    <w:pPr>
      <w:spacing w:after="0" w:line="240" w:lineRule="auto"/>
      <w:ind w:right="-57"/>
      <w:jc w:val="both"/>
    </w:pPr>
    <w:rPr>
      <w:rFonts w:ascii="Times New Roman" w:eastAsia="Calibri" w:hAnsi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blk">
    <w:name w:val="blk"/>
    <w:uiPriority w:val="99"/>
    <w:rsid w:val="005E4351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5E435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locked/>
    <w:rsid w:val="005E4351"/>
    <w:rPr>
      <w:rFonts w:ascii="Times New Roman" w:hAnsi="Times New Roman" w:cs="Times New Roman"/>
      <w:sz w:val="24"/>
    </w:rPr>
  </w:style>
  <w:style w:type="character" w:styleId="a7">
    <w:name w:val="page number"/>
    <w:basedOn w:val="a0"/>
    <w:uiPriority w:val="99"/>
    <w:rsid w:val="005E4351"/>
    <w:rPr>
      <w:rFonts w:cs="Times New Roman"/>
    </w:rPr>
  </w:style>
  <w:style w:type="paragraph" w:styleId="a8">
    <w:name w:val="Normal (Web)"/>
    <w:basedOn w:val="a"/>
    <w:uiPriority w:val="99"/>
    <w:rsid w:val="005E4351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5E4351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basedOn w:val="a0"/>
    <w:uiPriority w:val="99"/>
    <w:locked/>
    <w:rsid w:val="005E4351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5E4351"/>
    <w:rPr>
      <w:rFonts w:ascii="Times New Roman" w:hAnsi="Times New Roman"/>
      <w:sz w:val="20"/>
      <w:lang w:val="en-US"/>
    </w:rPr>
  </w:style>
  <w:style w:type="character" w:styleId="ab">
    <w:name w:val="footnote reference"/>
    <w:basedOn w:val="a0"/>
    <w:uiPriority w:val="99"/>
    <w:rsid w:val="005E4351"/>
    <w:rPr>
      <w:rFonts w:cs="Times New Roman"/>
      <w:vertAlign w:val="superscript"/>
    </w:rPr>
  </w:style>
  <w:style w:type="paragraph" w:styleId="23">
    <w:name w:val="List 2"/>
    <w:basedOn w:val="a"/>
    <w:uiPriority w:val="99"/>
    <w:rsid w:val="005E4351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uiPriority w:val="99"/>
    <w:rsid w:val="005E435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5E4351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5E4351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5E4351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basedOn w:val="a"/>
    <w:uiPriority w:val="99"/>
    <w:qFormat/>
    <w:rsid w:val="005E4351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e">
    <w:name w:val="Emphasis"/>
    <w:basedOn w:val="a0"/>
    <w:uiPriority w:val="99"/>
    <w:qFormat/>
    <w:rsid w:val="005E4351"/>
    <w:rPr>
      <w:rFonts w:cs="Times New Roman"/>
      <w:i/>
    </w:rPr>
  </w:style>
  <w:style w:type="paragraph" w:styleId="af">
    <w:name w:val="Balloon Text"/>
    <w:basedOn w:val="a"/>
    <w:link w:val="af0"/>
    <w:uiPriority w:val="99"/>
    <w:rsid w:val="005E4351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af0">
    <w:name w:val="Текст выноски Знак"/>
    <w:basedOn w:val="a0"/>
    <w:link w:val="af"/>
    <w:uiPriority w:val="99"/>
    <w:locked/>
    <w:rsid w:val="005E4351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5E43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1">
    <w:name w:val="header"/>
    <w:basedOn w:val="a"/>
    <w:link w:val="af2"/>
    <w:uiPriority w:val="99"/>
    <w:rsid w:val="005E435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110">
    <w:name w:val="Текст примечания Знак11"/>
    <w:uiPriority w:val="99"/>
    <w:rsid w:val="005E4351"/>
    <w:rPr>
      <w:sz w:val="20"/>
    </w:rPr>
  </w:style>
  <w:style w:type="paragraph" w:styleId="af3">
    <w:name w:val="annotation text"/>
    <w:basedOn w:val="a"/>
    <w:link w:val="af4"/>
    <w:uiPriority w:val="99"/>
    <w:rsid w:val="005E435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locked/>
    <w:rsid w:val="005E4351"/>
    <w:rPr>
      <w:rFonts w:ascii="Calibri" w:hAnsi="Calibri" w:cs="Times New Roman"/>
      <w:sz w:val="20"/>
    </w:rPr>
  </w:style>
  <w:style w:type="character" w:customStyle="1" w:styleId="12">
    <w:name w:val="Текст примечания Знак1"/>
    <w:uiPriority w:val="99"/>
    <w:semiHidden/>
    <w:rsid w:val="005E4351"/>
    <w:rPr>
      <w:sz w:val="20"/>
    </w:rPr>
  </w:style>
  <w:style w:type="character" w:customStyle="1" w:styleId="111">
    <w:name w:val="Тема примечания Знак11"/>
    <w:uiPriority w:val="99"/>
    <w:rsid w:val="005E4351"/>
    <w:rPr>
      <w:b/>
      <w:sz w:val="20"/>
    </w:rPr>
  </w:style>
  <w:style w:type="paragraph" w:styleId="af5">
    <w:name w:val="annotation subject"/>
    <w:basedOn w:val="af3"/>
    <w:next w:val="af3"/>
    <w:link w:val="af6"/>
    <w:uiPriority w:val="99"/>
    <w:rsid w:val="005E4351"/>
    <w:rPr>
      <w:rFonts w:ascii="Times New Roman" w:hAnsi="Times New Roman"/>
      <w:b/>
    </w:rPr>
  </w:style>
  <w:style w:type="character" w:customStyle="1" w:styleId="af6">
    <w:name w:val="Тема примечания Знак"/>
    <w:basedOn w:val="af4"/>
    <w:link w:val="af5"/>
    <w:uiPriority w:val="99"/>
    <w:locked/>
    <w:rsid w:val="005E4351"/>
    <w:rPr>
      <w:rFonts w:ascii="Times New Roman" w:hAnsi="Times New Roman" w:cs="Times New Roman"/>
      <w:b/>
      <w:sz w:val="20"/>
    </w:rPr>
  </w:style>
  <w:style w:type="character" w:customStyle="1" w:styleId="13">
    <w:name w:val="Тема примечания Знак1"/>
    <w:uiPriority w:val="99"/>
    <w:semiHidden/>
    <w:rsid w:val="005E4351"/>
    <w:rPr>
      <w:b/>
      <w:sz w:val="20"/>
    </w:rPr>
  </w:style>
  <w:style w:type="paragraph" w:styleId="25">
    <w:name w:val="Body Text Indent 2"/>
    <w:basedOn w:val="a"/>
    <w:link w:val="26"/>
    <w:uiPriority w:val="99"/>
    <w:rsid w:val="005E4351"/>
    <w:pPr>
      <w:spacing w:after="120" w:line="480" w:lineRule="auto"/>
      <w:ind w:left="283"/>
    </w:pPr>
    <w:rPr>
      <w:rFonts w:ascii="Times New Roman" w:eastAsia="Calibri" w:hAnsi="Times New Roman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uiPriority w:val="99"/>
    <w:rsid w:val="005E4351"/>
  </w:style>
  <w:style w:type="character" w:customStyle="1" w:styleId="af7">
    <w:name w:val="Цветовое выделение"/>
    <w:uiPriority w:val="99"/>
    <w:rsid w:val="005E4351"/>
    <w:rPr>
      <w:b/>
      <w:color w:val="26282F"/>
    </w:rPr>
  </w:style>
  <w:style w:type="character" w:customStyle="1" w:styleId="af8">
    <w:name w:val="Гипертекстовая ссылка"/>
    <w:uiPriority w:val="99"/>
    <w:rsid w:val="005E4351"/>
    <w:rPr>
      <w:b/>
      <w:color w:val="106BBE"/>
    </w:rPr>
  </w:style>
  <w:style w:type="character" w:customStyle="1" w:styleId="af9">
    <w:name w:val="Активная гипертекстовая ссылка"/>
    <w:uiPriority w:val="99"/>
    <w:rsid w:val="005E4351"/>
    <w:rPr>
      <w:b/>
      <w:color w:val="106BBE"/>
      <w:u w:val="single"/>
    </w:rPr>
  </w:style>
  <w:style w:type="paragraph" w:customStyle="1" w:styleId="afa">
    <w:name w:val="Внимание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b">
    <w:name w:val="Внимание: криминал!!"/>
    <w:basedOn w:val="afa"/>
    <w:next w:val="a"/>
    <w:uiPriority w:val="99"/>
    <w:rsid w:val="005E4351"/>
  </w:style>
  <w:style w:type="paragraph" w:customStyle="1" w:styleId="afc">
    <w:name w:val="Внимание: недобросовестность!"/>
    <w:basedOn w:val="afa"/>
    <w:next w:val="a"/>
    <w:uiPriority w:val="99"/>
    <w:rsid w:val="005E4351"/>
  </w:style>
  <w:style w:type="character" w:customStyle="1" w:styleId="afd">
    <w:name w:val="Выделение для Базового Поиска"/>
    <w:uiPriority w:val="99"/>
    <w:rsid w:val="005E4351"/>
    <w:rPr>
      <w:b/>
      <w:color w:val="0058A9"/>
    </w:rPr>
  </w:style>
  <w:style w:type="character" w:customStyle="1" w:styleId="afe">
    <w:name w:val="Выделение для Базового Поиска (курсив)"/>
    <w:uiPriority w:val="99"/>
    <w:rsid w:val="005E4351"/>
    <w:rPr>
      <w:b/>
      <w:i/>
      <w:color w:val="0058A9"/>
    </w:rPr>
  </w:style>
  <w:style w:type="paragraph" w:customStyle="1" w:styleId="aff">
    <w:name w:val="Дочерний элемент списк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0">
    <w:name w:val="Основное меню (преемственное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0"/>
    <w:next w:val="a"/>
    <w:uiPriority w:val="99"/>
    <w:rsid w:val="005E4351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2">
    <w:name w:val="Заголовок для информации об изменениях"/>
    <w:basedOn w:val="1"/>
    <w:next w:val="a"/>
    <w:uiPriority w:val="99"/>
    <w:rsid w:val="005E435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4">
    <w:name w:val="Заголовок своего сообщения"/>
    <w:uiPriority w:val="99"/>
    <w:rsid w:val="005E4351"/>
    <w:rPr>
      <w:b/>
      <w:color w:val="26282F"/>
    </w:rPr>
  </w:style>
  <w:style w:type="paragraph" w:customStyle="1" w:styleId="aff5">
    <w:name w:val="Заголовок статьи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6">
    <w:name w:val="Заголовок чужого сообщения"/>
    <w:uiPriority w:val="99"/>
    <w:rsid w:val="005E4351"/>
    <w:rPr>
      <w:b/>
      <w:color w:val="FF0000"/>
    </w:rPr>
  </w:style>
  <w:style w:type="paragraph" w:customStyle="1" w:styleId="aff7">
    <w:name w:val="Заголовок ЭР (левое окно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8">
    <w:name w:val="Заголовок ЭР (правое окно)"/>
    <w:basedOn w:val="aff7"/>
    <w:next w:val="a"/>
    <w:uiPriority w:val="99"/>
    <w:rsid w:val="005E4351"/>
    <w:pPr>
      <w:spacing w:after="0"/>
      <w:jc w:val="left"/>
    </w:pPr>
  </w:style>
  <w:style w:type="paragraph" w:customStyle="1" w:styleId="aff9">
    <w:name w:val="Интерактивный заголовок"/>
    <w:basedOn w:val="14"/>
    <w:next w:val="a"/>
    <w:uiPriority w:val="99"/>
    <w:rsid w:val="005E4351"/>
    <w:rPr>
      <w:u w:val="single"/>
    </w:rPr>
  </w:style>
  <w:style w:type="paragraph" w:customStyle="1" w:styleId="affa">
    <w:name w:val="Текст информации об изменениях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b">
    <w:name w:val="Информация об изменениях"/>
    <w:basedOn w:val="affa"/>
    <w:next w:val="a"/>
    <w:uiPriority w:val="99"/>
    <w:rsid w:val="005E435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d">
    <w:name w:val="Комментарий"/>
    <w:basedOn w:val="affc"/>
    <w:next w:val="a"/>
    <w:uiPriority w:val="99"/>
    <w:rsid w:val="005E435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uiPriority w:val="99"/>
    <w:rsid w:val="005E4351"/>
    <w:rPr>
      <w:i/>
      <w:iCs/>
    </w:rPr>
  </w:style>
  <w:style w:type="paragraph" w:customStyle="1" w:styleId="afff">
    <w:name w:val="Текст (лев. подпись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0">
    <w:name w:val="Колонтитул (левый)"/>
    <w:basedOn w:val="afff"/>
    <w:next w:val="a"/>
    <w:uiPriority w:val="99"/>
    <w:rsid w:val="005E4351"/>
    <w:rPr>
      <w:sz w:val="14"/>
      <w:szCs w:val="14"/>
    </w:rPr>
  </w:style>
  <w:style w:type="paragraph" w:customStyle="1" w:styleId="afff1">
    <w:name w:val="Текст (прав. подпись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2">
    <w:name w:val="Колонтитул (правый)"/>
    <w:basedOn w:val="afff1"/>
    <w:next w:val="a"/>
    <w:uiPriority w:val="99"/>
    <w:rsid w:val="005E4351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uiPriority w:val="99"/>
    <w:rsid w:val="005E4351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uiPriority w:val="99"/>
    <w:rsid w:val="005E4351"/>
  </w:style>
  <w:style w:type="paragraph" w:customStyle="1" w:styleId="afff5">
    <w:name w:val="Моноширинный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6">
    <w:name w:val="Найденные слова"/>
    <w:uiPriority w:val="99"/>
    <w:rsid w:val="005E4351"/>
    <w:rPr>
      <w:b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8">
    <w:name w:val="Не вступил в силу"/>
    <w:uiPriority w:val="99"/>
    <w:rsid w:val="005E4351"/>
    <w:rPr>
      <w:b/>
      <w:color w:val="000000"/>
      <w:shd w:val="clear" w:color="auto" w:fill="D8EDE8"/>
    </w:rPr>
  </w:style>
  <w:style w:type="paragraph" w:customStyle="1" w:styleId="afff9">
    <w:name w:val="Необходимые документы"/>
    <w:basedOn w:val="afa"/>
    <w:next w:val="a"/>
    <w:uiPriority w:val="99"/>
    <w:rsid w:val="005E4351"/>
    <w:pPr>
      <w:ind w:firstLine="118"/>
    </w:pPr>
  </w:style>
  <w:style w:type="paragraph" w:customStyle="1" w:styleId="afffa">
    <w:name w:val="Нормальный (таблица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b">
    <w:name w:val="Таблицы (моноширинный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c">
    <w:name w:val="Оглавление"/>
    <w:basedOn w:val="afffb"/>
    <w:next w:val="a"/>
    <w:uiPriority w:val="99"/>
    <w:rsid w:val="005E4351"/>
    <w:pPr>
      <w:ind w:left="140"/>
    </w:pPr>
  </w:style>
  <w:style w:type="character" w:customStyle="1" w:styleId="afffd">
    <w:name w:val="Опечатки"/>
    <w:uiPriority w:val="99"/>
    <w:rsid w:val="005E4351"/>
    <w:rPr>
      <w:color w:val="FF0000"/>
    </w:rPr>
  </w:style>
  <w:style w:type="paragraph" w:customStyle="1" w:styleId="afffe">
    <w:name w:val="Переменная часть"/>
    <w:basedOn w:val="aff0"/>
    <w:next w:val="a"/>
    <w:uiPriority w:val="99"/>
    <w:rsid w:val="005E4351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uiPriority w:val="99"/>
    <w:rsid w:val="005E435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a"/>
    <w:next w:val="a"/>
    <w:uiPriority w:val="99"/>
    <w:rsid w:val="005E4351"/>
    <w:rPr>
      <w:b/>
      <w:bCs/>
    </w:rPr>
  </w:style>
  <w:style w:type="paragraph" w:customStyle="1" w:styleId="affff1">
    <w:name w:val="Подчёркнуный текст"/>
    <w:basedOn w:val="a"/>
    <w:next w:val="a"/>
    <w:uiPriority w:val="99"/>
    <w:rsid w:val="005E435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2">
    <w:name w:val="Постоянная часть"/>
    <w:basedOn w:val="aff0"/>
    <w:next w:val="a"/>
    <w:uiPriority w:val="99"/>
    <w:rsid w:val="005E4351"/>
    <w:rPr>
      <w:sz w:val="20"/>
      <w:szCs w:val="20"/>
    </w:rPr>
  </w:style>
  <w:style w:type="paragraph" w:customStyle="1" w:styleId="affff3">
    <w:name w:val="Прижатый влево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4">
    <w:name w:val="Пример."/>
    <w:basedOn w:val="afa"/>
    <w:next w:val="a"/>
    <w:uiPriority w:val="99"/>
    <w:rsid w:val="005E4351"/>
  </w:style>
  <w:style w:type="paragraph" w:customStyle="1" w:styleId="affff5">
    <w:name w:val="Примечание."/>
    <w:basedOn w:val="afa"/>
    <w:next w:val="a"/>
    <w:uiPriority w:val="99"/>
    <w:rsid w:val="005E4351"/>
  </w:style>
  <w:style w:type="character" w:customStyle="1" w:styleId="affff6">
    <w:name w:val="Продолжение ссылки"/>
    <w:uiPriority w:val="99"/>
    <w:rsid w:val="005E4351"/>
  </w:style>
  <w:style w:type="paragraph" w:customStyle="1" w:styleId="affff7">
    <w:name w:val="Словарная статья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8">
    <w:name w:val="Сравнение редакций"/>
    <w:uiPriority w:val="99"/>
    <w:rsid w:val="005E4351"/>
    <w:rPr>
      <w:b/>
      <w:color w:val="26282F"/>
    </w:rPr>
  </w:style>
  <w:style w:type="character" w:customStyle="1" w:styleId="affff9">
    <w:name w:val="Сравнение редакций. Добавленный фрагмент"/>
    <w:uiPriority w:val="99"/>
    <w:rsid w:val="005E4351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5E4351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c">
    <w:name w:val="Ссылка на утративший силу документ"/>
    <w:uiPriority w:val="99"/>
    <w:rsid w:val="005E4351"/>
    <w:rPr>
      <w:b/>
      <w:color w:val="749232"/>
    </w:rPr>
  </w:style>
  <w:style w:type="paragraph" w:customStyle="1" w:styleId="affffd">
    <w:name w:val="Текст в таблице"/>
    <w:basedOn w:val="afffa"/>
    <w:next w:val="a"/>
    <w:uiPriority w:val="99"/>
    <w:rsid w:val="005E4351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">
    <w:name w:val="Технический комментарий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5E4351"/>
    <w:rPr>
      <w:b/>
      <w:strike/>
      <w:color w:val="666600"/>
    </w:rPr>
  </w:style>
  <w:style w:type="paragraph" w:customStyle="1" w:styleId="afffff1">
    <w:name w:val="Формул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2">
    <w:name w:val="Центрированный (таблица)"/>
    <w:basedOn w:val="afffa"/>
    <w:next w:val="a"/>
    <w:uiPriority w:val="99"/>
    <w:rsid w:val="005E435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5E435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3">
    <w:name w:val="annotation reference"/>
    <w:basedOn w:val="a0"/>
    <w:uiPriority w:val="99"/>
    <w:rsid w:val="005E4351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5E4351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5E4351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5E4351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5E4351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5E4351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5E4351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4">
    <w:name w:val="Table Grid"/>
    <w:basedOn w:val="a1"/>
    <w:uiPriority w:val="99"/>
    <w:rsid w:val="005E4351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rsid w:val="005E435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locked/>
    <w:rsid w:val="005E4351"/>
    <w:rPr>
      <w:rFonts w:ascii="Calibri" w:hAnsi="Calibri" w:cs="Times New Roman"/>
      <w:sz w:val="20"/>
    </w:rPr>
  </w:style>
  <w:style w:type="character" w:styleId="afffff7">
    <w:name w:val="endnote reference"/>
    <w:basedOn w:val="a0"/>
    <w:uiPriority w:val="99"/>
    <w:semiHidden/>
    <w:rsid w:val="005E4351"/>
    <w:rPr>
      <w:rFonts w:cs="Times New Roman"/>
      <w:vertAlign w:val="superscript"/>
    </w:rPr>
  </w:style>
  <w:style w:type="table" w:customStyle="1" w:styleId="15">
    <w:name w:val="Сетка таблицы1"/>
    <w:uiPriority w:val="99"/>
    <w:rsid w:val="005E435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Body Text Indent"/>
    <w:basedOn w:val="a"/>
    <w:link w:val="afffff9"/>
    <w:uiPriority w:val="99"/>
    <w:rsid w:val="005E4351"/>
    <w:pPr>
      <w:spacing w:after="120"/>
      <w:ind w:left="283"/>
    </w:pPr>
    <w:rPr>
      <w:rFonts w:eastAsia="Calibri"/>
      <w:sz w:val="20"/>
      <w:szCs w:val="20"/>
    </w:rPr>
  </w:style>
  <w:style w:type="character" w:customStyle="1" w:styleId="afffff9">
    <w:name w:val="Основной текст с отступом Знак"/>
    <w:basedOn w:val="a0"/>
    <w:link w:val="afffff8"/>
    <w:uiPriority w:val="99"/>
    <w:locked/>
    <w:rsid w:val="005E4351"/>
    <w:rPr>
      <w:rFonts w:ascii="Calibri" w:hAnsi="Calibri" w:cs="Times New Roman"/>
      <w:lang w:eastAsia="ru-RU"/>
    </w:rPr>
  </w:style>
  <w:style w:type="paragraph" w:styleId="afffffa">
    <w:name w:val="Subtitle"/>
    <w:basedOn w:val="a"/>
    <w:next w:val="a"/>
    <w:link w:val="afffffb"/>
    <w:uiPriority w:val="99"/>
    <w:qFormat/>
    <w:rsid w:val="005E4351"/>
    <w:pPr>
      <w:numPr>
        <w:ilvl w:val="1"/>
      </w:numPr>
    </w:pPr>
    <w:rPr>
      <w:rFonts w:ascii="Calibri Light" w:eastAsia="Calibri" w:hAnsi="Calibri Light"/>
      <w:i/>
      <w:color w:val="5B9BD5"/>
      <w:spacing w:val="15"/>
      <w:sz w:val="24"/>
      <w:szCs w:val="20"/>
    </w:rPr>
  </w:style>
  <w:style w:type="character" w:customStyle="1" w:styleId="afffffb">
    <w:name w:val="Подзаголовок Знак"/>
    <w:basedOn w:val="a0"/>
    <w:link w:val="afffffa"/>
    <w:uiPriority w:val="99"/>
    <w:locked/>
    <w:rsid w:val="005E4351"/>
    <w:rPr>
      <w:rFonts w:ascii="Calibri Light" w:hAnsi="Calibri Light" w:cs="Times New Roman"/>
      <w:i/>
      <w:color w:val="5B9BD5"/>
      <w:spacing w:val="15"/>
      <w:sz w:val="24"/>
      <w:lang w:eastAsia="ru-RU"/>
    </w:rPr>
  </w:style>
  <w:style w:type="character" w:styleId="afffffc">
    <w:name w:val="Strong"/>
    <w:basedOn w:val="a0"/>
    <w:uiPriority w:val="99"/>
    <w:qFormat/>
    <w:rsid w:val="005E4351"/>
    <w:rPr>
      <w:rFonts w:cs="Times New Roman"/>
      <w:b/>
    </w:rPr>
  </w:style>
  <w:style w:type="paragraph" w:customStyle="1" w:styleId="afffffd">
    <w:name w:val="Стиль"/>
    <w:uiPriority w:val="99"/>
    <w:rsid w:val="005E43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FontStyle46">
    <w:name w:val="Font Style46"/>
    <w:uiPriority w:val="99"/>
    <w:rsid w:val="005E4351"/>
    <w:rPr>
      <w:rFonts w:ascii="Times New Roman" w:hAnsi="Times New Roman"/>
      <w:sz w:val="26"/>
    </w:rPr>
  </w:style>
  <w:style w:type="character" w:customStyle="1" w:styleId="27">
    <w:name w:val="Основной текст2"/>
    <w:uiPriority w:val="99"/>
    <w:rsid w:val="005E4351"/>
    <w:rPr>
      <w:rFonts w:ascii="Times New Roman" w:hAnsi="Times New Roman"/>
      <w:color w:val="000000"/>
      <w:w w:val="100"/>
      <w:position w:val="0"/>
      <w:sz w:val="26"/>
      <w:u w:val="none"/>
      <w:lang w:val="ru-RU" w:eastAsia="ru-RU"/>
    </w:rPr>
  </w:style>
  <w:style w:type="character" w:customStyle="1" w:styleId="match">
    <w:name w:val="match"/>
    <w:uiPriority w:val="99"/>
    <w:rsid w:val="005E4351"/>
  </w:style>
  <w:style w:type="paragraph" w:customStyle="1" w:styleId="headertext">
    <w:name w:val="headertext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6">
    <w:name w:val="Абзац списка1"/>
    <w:basedOn w:val="a"/>
    <w:uiPriority w:val="99"/>
    <w:rsid w:val="005E4351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table" w:customStyle="1" w:styleId="28">
    <w:name w:val="Сетка таблицы2"/>
    <w:uiPriority w:val="99"/>
    <w:rsid w:val="005E435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rsid w:val="005E4351"/>
    <w:pPr>
      <w:widowControl w:val="0"/>
      <w:spacing w:after="0" w:line="240" w:lineRule="auto"/>
      <w:ind w:left="103"/>
    </w:pPr>
    <w:rPr>
      <w:rFonts w:ascii="Times New Roman" w:hAnsi="Times New Roman"/>
      <w:lang w:val="en-US" w:eastAsia="en-US"/>
    </w:rPr>
  </w:style>
  <w:style w:type="character" w:customStyle="1" w:styleId="Bodytext2115pt">
    <w:name w:val="Body text (2) + 11.5 pt"/>
    <w:aliases w:val="Not Bold"/>
    <w:uiPriority w:val="99"/>
    <w:rsid w:val="005E4351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ru-RU" w:eastAsia="ru-RU"/>
    </w:rPr>
  </w:style>
  <w:style w:type="paragraph" w:styleId="32">
    <w:name w:val="Body Text 3"/>
    <w:basedOn w:val="a"/>
    <w:link w:val="33"/>
    <w:uiPriority w:val="99"/>
    <w:rsid w:val="005E4351"/>
    <w:pPr>
      <w:spacing w:after="120"/>
    </w:pPr>
    <w:rPr>
      <w:rFonts w:eastAsia="Calibri"/>
      <w:sz w:val="16"/>
      <w:szCs w:val="20"/>
    </w:rPr>
  </w:style>
  <w:style w:type="character" w:customStyle="1" w:styleId="33">
    <w:name w:val="Основной текст 3 Знак"/>
    <w:basedOn w:val="a0"/>
    <w:link w:val="32"/>
    <w:uiPriority w:val="99"/>
    <w:locked/>
    <w:rsid w:val="005E4351"/>
    <w:rPr>
      <w:rFonts w:ascii="Calibri" w:hAnsi="Calibri" w:cs="Times New Roman"/>
      <w:sz w:val="16"/>
      <w:lang w:eastAsia="ru-RU"/>
    </w:rPr>
  </w:style>
  <w:style w:type="table" w:customStyle="1" w:styleId="34">
    <w:name w:val="Сетка таблицы3"/>
    <w:uiPriority w:val="99"/>
    <w:rsid w:val="005E435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uiPriority w:val="99"/>
    <w:rsid w:val="005E4351"/>
    <w:rPr>
      <w:rFonts w:ascii="Times New Roman" w:hAnsi="Times New Roman"/>
      <w:sz w:val="22"/>
    </w:rPr>
  </w:style>
  <w:style w:type="paragraph" w:customStyle="1" w:styleId="Style32">
    <w:name w:val="Style32"/>
    <w:basedOn w:val="a"/>
    <w:uiPriority w:val="99"/>
    <w:rsid w:val="005E4351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/>
      <w:sz w:val="24"/>
      <w:szCs w:val="24"/>
    </w:rPr>
  </w:style>
  <w:style w:type="table" w:customStyle="1" w:styleId="42">
    <w:name w:val="Сетка таблицы4"/>
    <w:uiPriority w:val="99"/>
    <w:rsid w:val="005E43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uiPriority w:val="99"/>
    <w:rsid w:val="005E43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52000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msonospacing0">
    <w:name w:val="msonospacing"/>
    <w:basedOn w:val="a"/>
    <w:uiPriority w:val="99"/>
    <w:rsid w:val="00C53EF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08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41</Pages>
  <Words>9730</Words>
  <Characters>55463</Characters>
  <Application>Microsoft Office Word</Application>
  <DocSecurity>0</DocSecurity>
  <Lines>462</Lines>
  <Paragraphs>130</Paragraphs>
  <ScaleCrop>false</ScaleCrop>
  <Company>SPecialiST RePack</Company>
  <LinksUpToDate>false</LinksUpToDate>
  <CharactersWithSpaces>65063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Администратор</cp:lastModifiedBy>
  <cp:revision>120</cp:revision>
  <cp:lastPrinted>2021-12-19T09:24:00Z</cp:lastPrinted>
  <dcterms:created xsi:type="dcterms:W3CDTF">2021-12-08T13:02:00Z</dcterms:created>
  <dcterms:modified xsi:type="dcterms:W3CDTF">2022-02-23T07:20:00Z</dcterms:modified>
</cp:coreProperties>
</file>